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0371" w:rsidRPr="001F7739" w:rsidRDefault="00090371">
      <w:pPr>
        <w:spacing w:line="200" w:lineRule="exact"/>
        <w:rPr>
          <w:rFonts w:ascii="Arial" w:hAnsi="Arial" w:cs="Arial"/>
        </w:rPr>
      </w:pPr>
    </w:p>
    <w:p w:rsidR="00090371" w:rsidRPr="001F7739" w:rsidRDefault="00090371">
      <w:pPr>
        <w:spacing w:line="200" w:lineRule="exact"/>
        <w:rPr>
          <w:rFonts w:ascii="Arial" w:hAnsi="Arial" w:cs="Arial"/>
        </w:rPr>
      </w:pPr>
    </w:p>
    <w:p w:rsidR="00090371" w:rsidRPr="001F7739" w:rsidRDefault="00090371">
      <w:pPr>
        <w:spacing w:before="4" w:line="200" w:lineRule="exact"/>
        <w:rPr>
          <w:rFonts w:ascii="Arial" w:hAnsi="Arial" w:cs="Arial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92"/>
        <w:gridCol w:w="15856"/>
      </w:tblGrid>
      <w:tr w:rsidR="00090371" w:rsidRPr="001F7739">
        <w:trPr>
          <w:trHeight w:hRule="exact" w:val="300"/>
        </w:trPr>
        <w:tc>
          <w:tcPr>
            <w:tcW w:w="5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0371" w:rsidRPr="001F7739" w:rsidRDefault="00C1751B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1F7739">
              <w:rPr>
                <w:rFonts w:ascii="Arial" w:eastAsia="Arial" w:hAnsi="Arial" w:cs="Arial"/>
                <w:spacing w:val="1"/>
              </w:rPr>
              <w:t>J</w:t>
            </w:r>
            <w:r w:rsidRPr="001F7739">
              <w:rPr>
                <w:rFonts w:ascii="Arial" w:eastAsia="Arial" w:hAnsi="Arial" w:cs="Arial"/>
              </w:rPr>
              <w:t>o</w:t>
            </w:r>
            <w:r w:rsidRPr="001F7739">
              <w:rPr>
                <w:rFonts w:ascii="Arial" w:eastAsia="Arial" w:hAnsi="Arial" w:cs="Arial"/>
                <w:spacing w:val="-1"/>
              </w:rPr>
              <w:t>u</w:t>
            </w:r>
            <w:r w:rsidRPr="001F7739">
              <w:rPr>
                <w:rFonts w:ascii="Arial" w:eastAsia="Arial" w:hAnsi="Arial" w:cs="Arial"/>
                <w:spacing w:val="1"/>
              </w:rPr>
              <w:t>r</w:t>
            </w:r>
            <w:r w:rsidRPr="001F7739">
              <w:rPr>
                <w:rFonts w:ascii="Arial" w:eastAsia="Arial" w:hAnsi="Arial" w:cs="Arial"/>
              </w:rPr>
              <w:t>n</w:t>
            </w:r>
            <w:r w:rsidRPr="001F7739">
              <w:rPr>
                <w:rFonts w:ascii="Arial" w:eastAsia="Arial" w:hAnsi="Arial" w:cs="Arial"/>
                <w:spacing w:val="-1"/>
              </w:rPr>
              <w:t>a</w:t>
            </w:r>
            <w:r w:rsidRPr="001F7739">
              <w:rPr>
                <w:rFonts w:ascii="Arial" w:eastAsia="Arial" w:hAnsi="Arial" w:cs="Arial"/>
              </w:rPr>
              <w:t>l</w:t>
            </w:r>
            <w:r w:rsidRPr="001F7739">
              <w:rPr>
                <w:rFonts w:ascii="Arial" w:eastAsia="Arial" w:hAnsi="Arial" w:cs="Arial"/>
                <w:spacing w:val="-6"/>
              </w:rPr>
              <w:t xml:space="preserve"> </w:t>
            </w:r>
            <w:r w:rsidRPr="001F7739">
              <w:rPr>
                <w:rFonts w:ascii="Arial" w:eastAsia="Arial" w:hAnsi="Arial" w:cs="Arial"/>
              </w:rPr>
              <w:t>Na</w:t>
            </w:r>
            <w:r w:rsidRPr="001F7739">
              <w:rPr>
                <w:rFonts w:ascii="Arial" w:eastAsia="Arial" w:hAnsi="Arial" w:cs="Arial"/>
                <w:spacing w:val="4"/>
              </w:rPr>
              <w:t>m</w:t>
            </w:r>
            <w:r w:rsidRPr="001F7739">
              <w:rPr>
                <w:rFonts w:ascii="Arial" w:eastAsia="Arial" w:hAnsi="Arial" w:cs="Arial"/>
              </w:rPr>
              <w:t>e:</w:t>
            </w:r>
          </w:p>
        </w:tc>
        <w:tc>
          <w:tcPr>
            <w:tcW w:w="15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0371" w:rsidRPr="001F7739" w:rsidRDefault="00D56DC9">
            <w:pPr>
              <w:spacing w:before="25"/>
              <w:ind w:left="102"/>
              <w:rPr>
                <w:rFonts w:ascii="Arial" w:eastAsia="Arial" w:hAnsi="Arial" w:cs="Arial"/>
              </w:rPr>
            </w:pPr>
            <w:hyperlink r:id="rId7">
              <w:r w:rsidR="00C1751B" w:rsidRPr="001F7739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Jo</w:t>
              </w:r>
              <w:r w:rsidR="00C1751B" w:rsidRPr="001F7739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u</w:t>
              </w:r>
              <w:r w:rsidR="00C1751B" w:rsidRPr="001F7739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r</w:t>
              </w:r>
              <w:r w:rsidR="00C1751B" w:rsidRPr="001F7739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nal</w:t>
              </w:r>
              <w:r w:rsidR="00C1751B" w:rsidRPr="001F7739">
                <w:rPr>
                  <w:rFonts w:ascii="Arial" w:eastAsia="Arial" w:hAnsi="Arial" w:cs="Arial"/>
                  <w:b/>
                  <w:color w:val="0000FF"/>
                  <w:spacing w:val="-9"/>
                  <w:u w:val="thick" w:color="0000FF"/>
                </w:rPr>
                <w:t xml:space="preserve"> </w:t>
              </w:r>
              <w:r w:rsidR="00C1751B" w:rsidRPr="001F7739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of</w:t>
              </w:r>
              <w:r w:rsidR="00C1751B" w:rsidRPr="001F7739">
                <w:rPr>
                  <w:rFonts w:ascii="Arial" w:eastAsia="Arial" w:hAnsi="Arial" w:cs="Arial"/>
                  <w:b/>
                  <w:color w:val="0000FF"/>
                  <w:spacing w:val="3"/>
                  <w:u w:val="thick" w:color="0000FF"/>
                </w:rPr>
                <w:t xml:space="preserve"> </w:t>
              </w:r>
              <w:r w:rsidR="00C1751B" w:rsidRPr="001F7739">
                <w:rPr>
                  <w:rFonts w:ascii="Arial" w:eastAsia="Arial" w:hAnsi="Arial" w:cs="Arial"/>
                  <w:b/>
                  <w:color w:val="0000FF"/>
                  <w:spacing w:val="-5"/>
                  <w:u w:val="thick" w:color="0000FF"/>
                </w:rPr>
                <w:t>A</w:t>
              </w:r>
              <w:r w:rsidR="00C1751B" w:rsidRPr="001F7739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d</w:t>
              </w:r>
              <w:r w:rsidR="00C1751B" w:rsidRPr="001F7739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v</w:t>
              </w:r>
              <w:r w:rsidR="00C1751B" w:rsidRPr="001F7739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anc</w:t>
              </w:r>
              <w:r w:rsidR="00C1751B" w:rsidRPr="001F7739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e</w:t>
              </w:r>
              <w:r w:rsidR="00C1751B" w:rsidRPr="001F7739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s</w:t>
              </w:r>
              <w:r w:rsidR="00C1751B" w:rsidRPr="001F7739">
                <w:rPr>
                  <w:rFonts w:ascii="Arial" w:eastAsia="Arial" w:hAnsi="Arial" w:cs="Arial"/>
                  <w:b/>
                  <w:color w:val="0000FF"/>
                  <w:spacing w:val="-10"/>
                  <w:u w:val="thick" w:color="0000FF"/>
                </w:rPr>
                <w:t xml:space="preserve"> </w:t>
              </w:r>
              <w:r w:rsidR="00C1751B" w:rsidRPr="001F7739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i</w:t>
              </w:r>
              <w:r w:rsidR="00C1751B" w:rsidRPr="001F7739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</w:t>
              </w:r>
              <w:r w:rsidR="00C1751B" w:rsidRPr="001F7739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 xml:space="preserve"> </w:t>
              </w:r>
              <w:r w:rsidR="00C1751B" w:rsidRPr="001F7739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B</w:t>
              </w:r>
              <w:r w:rsidR="00C1751B" w:rsidRPr="001F7739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i</w:t>
              </w:r>
              <w:r w:rsidR="00C1751B" w:rsidRPr="001F7739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olo</w:t>
              </w:r>
              <w:r w:rsidR="00C1751B" w:rsidRPr="001F7739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g</w:t>
              </w:r>
              <w:r w:rsidR="00C1751B" w:rsidRPr="001F7739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y</w:t>
              </w:r>
              <w:r w:rsidR="00C1751B" w:rsidRPr="001F7739">
                <w:rPr>
                  <w:rFonts w:ascii="Arial" w:eastAsia="Arial" w:hAnsi="Arial" w:cs="Arial"/>
                  <w:b/>
                  <w:color w:val="0000FF"/>
                  <w:spacing w:val="-9"/>
                  <w:u w:val="thick" w:color="0000FF"/>
                </w:rPr>
                <w:t xml:space="preserve"> </w:t>
              </w:r>
              <w:r w:rsidR="00C1751B" w:rsidRPr="001F7739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&amp;</w:t>
              </w:r>
              <w:r w:rsidR="00C1751B" w:rsidRPr="001F7739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 xml:space="preserve"> </w:t>
              </w:r>
              <w:r w:rsidR="00C1751B" w:rsidRPr="001F7739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Bio</w:t>
              </w:r>
              <w:r w:rsidR="00C1751B" w:rsidRPr="001F7739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t</w:t>
              </w:r>
              <w:r w:rsidR="00C1751B" w:rsidRPr="001F7739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e</w:t>
              </w:r>
              <w:r w:rsidR="00C1751B" w:rsidRPr="001F7739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c</w:t>
              </w:r>
              <w:r w:rsidR="00C1751B" w:rsidRPr="001F7739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hnolo</w:t>
              </w:r>
              <w:r w:rsidR="00C1751B" w:rsidRPr="001F7739">
                <w:rPr>
                  <w:rFonts w:ascii="Arial" w:eastAsia="Arial" w:hAnsi="Arial" w:cs="Arial"/>
                  <w:b/>
                  <w:color w:val="0000FF"/>
                  <w:spacing w:val="3"/>
                  <w:u w:val="thick" w:color="0000FF"/>
                </w:rPr>
                <w:t>g</w:t>
              </w:r>
              <w:r w:rsidR="00C1751B" w:rsidRPr="001F7739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y</w:t>
              </w:r>
            </w:hyperlink>
          </w:p>
        </w:tc>
      </w:tr>
      <w:tr w:rsidR="00090371" w:rsidRPr="001F7739">
        <w:trPr>
          <w:trHeight w:hRule="exact" w:val="300"/>
        </w:trPr>
        <w:tc>
          <w:tcPr>
            <w:tcW w:w="5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0371" w:rsidRPr="001F7739" w:rsidRDefault="00C1751B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1F7739">
              <w:rPr>
                <w:rFonts w:ascii="Arial" w:eastAsia="Arial" w:hAnsi="Arial" w:cs="Arial"/>
              </w:rPr>
              <w:t>M</w:t>
            </w:r>
            <w:r w:rsidRPr="001F7739">
              <w:rPr>
                <w:rFonts w:ascii="Arial" w:eastAsia="Arial" w:hAnsi="Arial" w:cs="Arial"/>
                <w:spacing w:val="-1"/>
              </w:rPr>
              <w:t>a</w:t>
            </w:r>
            <w:r w:rsidRPr="001F7739">
              <w:rPr>
                <w:rFonts w:ascii="Arial" w:eastAsia="Arial" w:hAnsi="Arial" w:cs="Arial"/>
              </w:rPr>
              <w:t>n</w:t>
            </w:r>
            <w:r w:rsidRPr="001F7739">
              <w:rPr>
                <w:rFonts w:ascii="Arial" w:eastAsia="Arial" w:hAnsi="Arial" w:cs="Arial"/>
                <w:spacing w:val="-1"/>
              </w:rPr>
              <w:t>u</w:t>
            </w:r>
            <w:r w:rsidRPr="001F7739">
              <w:rPr>
                <w:rFonts w:ascii="Arial" w:eastAsia="Arial" w:hAnsi="Arial" w:cs="Arial"/>
                <w:spacing w:val="1"/>
              </w:rPr>
              <w:t>scr</w:t>
            </w:r>
            <w:r w:rsidRPr="001F7739">
              <w:rPr>
                <w:rFonts w:ascii="Arial" w:eastAsia="Arial" w:hAnsi="Arial" w:cs="Arial"/>
                <w:spacing w:val="-1"/>
              </w:rPr>
              <w:t>i</w:t>
            </w:r>
            <w:r w:rsidRPr="001F7739">
              <w:rPr>
                <w:rFonts w:ascii="Arial" w:eastAsia="Arial" w:hAnsi="Arial" w:cs="Arial"/>
                <w:spacing w:val="2"/>
              </w:rPr>
              <w:t>p</w:t>
            </w:r>
            <w:r w:rsidRPr="001F7739">
              <w:rPr>
                <w:rFonts w:ascii="Arial" w:eastAsia="Arial" w:hAnsi="Arial" w:cs="Arial"/>
              </w:rPr>
              <w:t>t</w:t>
            </w:r>
            <w:r w:rsidRPr="001F7739">
              <w:rPr>
                <w:rFonts w:ascii="Arial" w:eastAsia="Arial" w:hAnsi="Arial" w:cs="Arial"/>
                <w:spacing w:val="-10"/>
              </w:rPr>
              <w:t xml:space="preserve"> </w:t>
            </w:r>
            <w:r w:rsidRPr="001F7739">
              <w:rPr>
                <w:rFonts w:ascii="Arial" w:eastAsia="Arial" w:hAnsi="Arial" w:cs="Arial"/>
              </w:rPr>
              <w:t>Nu</w:t>
            </w:r>
            <w:r w:rsidRPr="001F7739">
              <w:rPr>
                <w:rFonts w:ascii="Arial" w:eastAsia="Arial" w:hAnsi="Arial" w:cs="Arial"/>
                <w:spacing w:val="4"/>
              </w:rPr>
              <w:t>m</w:t>
            </w:r>
            <w:r w:rsidRPr="001F7739">
              <w:rPr>
                <w:rFonts w:ascii="Arial" w:eastAsia="Arial" w:hAnsi="Arial" w:cs="Arial"/>
              </w:rPr>
              <w:t>b</w:t>
            </w:r>
            <w:r w:rsidRPr="001F7739">
              <w:rPr>
                <w:rFonts w:ascii="Arial" w:eastAsia="Arial" w:hAnsi="Arial" w:cs="Arial"/>
                <w:spacing w:val="-1"/>
              </w:rPr>
              <w:t>e</w:t>
            </w:r>
            <w:r w:rsidRPr="001F7739">
              <w:rPr>
                <w:rFonts w:ascii="Arial" w:eastAsia="Arial" w:hAnsi="Arial" w:cs="Arial"/>
                <w:spacing w:val="1"/>
              </w:rPr>
              <w:t>r</w:t>
            </w:r>
            <w:r w:rsidRPr="001F7739">
              <w:rPr>
                <w:rFonts w:ascii="Arial" w:eastAsia="Arial" w:hAnsi="Arial" w:cs="Arial"/>
              </w:rPr>
              <w:t>:</w:t>
            </w:r>
          </w:p>
        </w:tc>
        <w:tc>
          <w:tcPr>
            <w:tcW w:w="15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0371" w:rsidRPr="001F7739" w:rsidRDefault="00C1751B">
            <w:pPr>
              <w:spacing w:before="25"/>
              <w:ind w:left="102"/>
              <w:rPr>
                <w:rFonts w:ascii="Arial" w:eastAsia="Arial" w:hAnsi="Arial" w:cs="Arial"/>
              </w:rPr>
            </w:pPr>
            <w:r w:rsidRPr="001F7739">
              <w:rPr>
                <w:rFonts w:ascii="Arial" w:eastAsia="Arial" w:hAnsi="Arial" w:cs="Arial"/>
                <w:b/>
                <w:spacing w:val="4"/>
              </w:rPr>
              <w:t>M</w:t>
            </w:r>
            <w:r w:rsidRPr="001F7739">
              <w:rPr>
                <w:rFonts w:ascii="Arial" w:eastAsia="Arial" w:hAnsi="Arial" w:cs="Arial"/>
                <w:b/>
              </w:rPr>
              <w:t>s</w:t>
            </w:r>
            <w:r w:rsidRPr="001F7739">
              <w:rPr>
                <w:rFonts w:ascii="Arial" w:eastAsia="Arial" w:hAnsi="Arial" w:cs="Arial"/>
                <w:b/>
                <w:spacing w:val="-1"/>
              </w:rPr>
              <w:t>_</w:t>
            </w:r>
            <w:r w:rsidRPr="001F7739">
              <w:rPr>
                <w:rFonts w:ascii="Arial" w:eastAsia="Arial" w:hAnsi="Arial" w:cs="Arial"/>
                <w:b/>
                <w:spacing w:val="2"/>
              </w:rPr>
              <w:t>J</w:t>
            </w:r>
            <w:r w:rsidRPr="001F7739">
              <w:rPr>
                <w:rFonts w:ascii="Arial" w:eastAsia="Arial" w:hAnsi="Arial" w:cs="Arial"/>
                <w:b/>
                <w:spacing w:val="-5"/>
              </w:rPr>
              <w:t>A</w:t>
            </w:r>
            <w:r w:rsidRPr="001F7739">
              <w:rPr>
                <w:rFonts w:ascii="Arial" w:eastAsia="Arial" w:hAnsi="Arial" w:cs="Arial"/>
                <w:b/>
              </w:rPr>
              <w:t>BB</w:t>
            </w:r>
            <w:r w:rsidRPr="001F7739">
              <w:rPr>
                <w:rFonts w:ascii="Arial" w:eastAsia="Arial" w:hAnsi="Arial" w:cs="Arial"/>
                <w:b/>
                <w:spacing w:val="2"/>
              </w:rPr>
              <w:t>_</w:t>
            </w:r>
            <w:r w:rsidRPr="001F7739">
              <w:rPr>
                <w:rFonts w:ascii="Arial" w:eastAsia="Arial" w:hAnsi="Arial" w:cs="Arial"/>
                <w:b/>
              </w:rPr>
              <w:t>1</w:t>
            </w:r>
            <w:r w:rsidRPr="001F7739">
              <w:rPr>
                <w:rFonts w:ascii="Arial" w:eastAsia="Arial" w:hAnsi="Arial" w:cs="Arial"/>
                <w:b/>
                <w:spacing w:val="-1"/>
              </w:rPr>
              <w:t>4</w:t>
            </w:r>
            <w:r w:rsidRPr="001F7739">
              <w:rPr>
                <w:rFonts w:ascii="Arial" w:eastAsia="Arial" w:hAnsi="Arial" w:cs="Arial"/>
                <w:b/>
                <w:spacing w:val="2"/>
              </w:rPr>
              <w:t>6</w:t>
            </w:r>
            <w:r w:rsidRPr="001F7739">
              <w:rPr>
                <w:rFonts w:ascii="Arial" w:eastAsia="Arial" w:hAnsi="Arial" w:cs="Arial"/>
                <w:b/>
              </w:rPr>
              <w:t>7</w:t>
            </w:r>
            <w:r w:rsidRPr="001F7739">
              <w:rPr>
                <w:rFonts w:ascii="Arial" w:eastAsia="Arial" w:hAnsi="Arial" w:cs="Arial"/>
                <w:b/>
                <w:spacing w:val="-1"/>
              </w:rPr>
              <w:t>2</w:t>
            </w:r>
            <w:r w:rsidRPr="001F7739">
              <w:rPr>
                <w:rFonts w:ascii="Arial" w:eastAsia="Arial" w:hAnsi="Arial" w:cs="Arial"/>
                <w:b/>
              </w:rPr>
              <w:t>6</w:t>
            </w:r>
          </w:p>
        </w:tc>
      </w:tr>
      <w:tr w:rsidR="00090371" w:rsidRPr="001F7739">
        <w:trPr>
          <w:trHeight w:hRule="exact" w:val="660"/>
        </w:trPr>
        <w:tc>
          <w:tcPr>
            <w:tcW w:w="5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0371" w:rsidRPr="001F7739" w:rsidRDefault="00C1751B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1F7739">
              <w:rPr>
                <w:rFonts w:ascii="Arial" w:eastAsia="Arial" w:hAnsi="Arial" w:cs="Arial"/>
                <w:spacing w:val="3"/>
              </w:rPr>
              <w:t>T</w:t>
            </w:r>
            <w:r w:rsidRPr="001F7739">
              <w:rPr>
                <w:rFonts w:ascii="Arial" w:eastAsia="Arial" w:hAnsi="Arial" w:cs="Arial"/>
                <w:spacing w:val="-1"/>
              </w:rPr>
              <w:t>i</w:t>
            </w:r>
            <w:r w:rsidRPr="001F7739">
              <w:rPr>
                <w:rFonts w:ascii="Arial" w:eastAsia="Arial" w:hAnsi="Arial" w:cs="Arial"/>
              </w:rPr>
              <w:t>t</w:t>
            </w:r>
            <w:r w:rsidRPr="001F7739">
              <w:rPr>
                <w:rFonts w:ascii="Arial" w:eastAsia="Arial" w:hAnsi="Arial" w:cs="Arial"/>
                <w:spacing w:val="-1"/>
              </w:rPr>
              <w:t>l</w:t>
            </w:r>
            <w:r w:rsidRPr="001F7739">
              <w:rPr>
                <w:rFonts w:ascii="Arial" w:eastAsia="Arial" w:hAnsi="Arial" w:cs="Arial"/>
              </w:rPr>
              <w:t>e</w:t>
            </w:r>
            <w:r w:rsidRPr="001F7739">
              <w:rPr>
                <w:rFonts w:ascii="Arial" w:eastAsia="Arial" w:hAnsi="Arial" w:cs="Arial"/>
                <w:spacing w:val="-4"/>
              </w:rPr>
              <w:t xml:space="preserve"> </w:t>
            </w:r>
            <w:r w:rsidRPr="001F7739">
              <w:rPr>
                <w:rFonts w:ascii="Arial" w:eastAsia="Arial" w:hAnsi="Arial" w:cs="Arial"/>
                <w:spacing w:val="-1"/>
              </w:rPr>
              <w:t>o</w:t>
            </w:r>
            <w:r w:rsidRPr="001F7739">
              <w:rPr>
                <w:rFonts w:ascii="Arial" w:eastAsia="Arial" w:hAnsi="Arial" w:cs="Arial"/>
              </w:rPr>
              <w:t>f t</w:t>
            </w:r>
            <w:r w:rsidRPr="001F7739">
              <w:rPr>
                <w:rFonts w:ascii="Arial" w:eastAsia="Arial" w:hAnsi="Arial" w:cs="Arial"/>
                <w:spacing w:val="-1"/>
              </w:rPr>
              <w:t>h</w:t>
            </w:r>
            <w:r w:rsidRPr="001F7739">
              <w:rPr>
                <w:rFonts w:ascii="Arial" w:eastAsia="Arial" w:hAnsi="Arial" w:cs="Arial"/>
              </w:rPr>
              <w:t>e</w:t>
            </w:r>
            <w:r w:rsidRPr="001F7739">
              <w:rPr>
                <w:rFonts w:ascii="Arial" w:eastAsia="Arial" w:hAnsi="Arial" w:cs="Arial"/>
                <w:spacing w:val="-1"/>
              </w:rPr>
              <w:t xml:space="preserve"> </w:t>
            </w:r>
            <w:r w:rsidRPr="001F7739">
              <w:rPr>
                <w:rFonts w:ascii="Arial" w:eastAsia="Arial" w:hAnsi="Arial" w:cs="Arial"/>
              </w:rPr>
              <w:t>M</w:t>
            </w:r>
            <w:r w:rsidRPr="001F7739">
              <w:rPr>
                <w:rFonts w:ascii="Arial" w:eastAsia="Arial" w:hAnsi="Arial" w:cs="Arial"/>
                <w:spacing w:val="-1"/>
              </w:rPr>
              <w:t>a</w:t>
            </w:r>
            <w:r w:rsidRPr="001F7739">
              <w:rPr>
                <w:rFonts w:ascii="Arial" w:eastAsia="Arial" w:hAnsi="Arial" w:cs="Arial"/>
                <w:spacing w:val="2"/>
              </w:rPr>
              <w:t>n</w:t>
            </w:r>
            <w:r w:rsidRPr="001F7739">
              <w:rPr>
                <w:rFonts w:ascii="Arial" w:eastAsia="Arial" w:hAnsi="Arial" w:cs="Arial"/>
              </w:rPr>
              <w:t>u</w:t>
            </w:r>
            <w:r w:rsidRPr="001F7739">
              <w:rPr>
                <w:rFonts w:ascii="Arial" w:eastAsia="Arial" w:hAnsi="Arial" w:cs="Arial"/>
                <w:spacing w:val="1"/>
              </w:rPr>
              <w:t>scr</w:t>
            </w:r>
            <w:r w:rsidRPr="001F7739">
              <w:rPr>
                <w:rFonts w:ascii="Arial" w:eastAsia="Arial" w:hAnsi="Arial" w:cs="Arial"/>
                <w:spacing w:val="-1"/>
              </w:rPr>
              <w:t>i</w:t>
            </w:r>
            <w:r w:rsidRPr="001F7739">
              <w:rPr>
                <w:rFonts w:ascii="Arial" w:eastAsia="Arial" w:hAnsi="Arial" w:cs="Arial"/>
              </w:rPr>
              <w:t>pt:</w:t>
            </w:r>
          </w:p>
        </w:tc>
        <w:tc>
          <w:tcPr>
            <w:tcW w:w="15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0371" w:rsidRPr="001F7739" w:rsidRDefault="00090371">
            <w:pPr>
              <w:spacing w:before="5" w:line="200" w:lineRule="exact"/>
              <w:rPr>
                <w:rFonts w:ascii="Arial" w:hAnsi="Arial" w:cs="Arial"/>
              </w:rPr>
            </w:pPr>
          </w:p>
          <w:p w:rsidR="00090371" w:rsidRPr="001F7739" w:rsidRDefault="00C1751B">
            <w:pPr>
              <w:ind w:left="102"/>
              <w:rPr>
                <w:rFonts w:ascii="Arial" w:eastAsia="Arial" w:hAnsi="Arial" w:cs="Arial"/>
              </w:rPr>
            </w:pPr>
            <w:r w:rsidRPr="001F7739">
              <w:rPr>
                <w:rFonts w:ascii="Arial" w:eastAsia="Arial" w:hAnsi="Arial" w:cs="Arial"/>
                <w:b/>
                <w:spacing w:val="-1"/>
              </w:rPr>
              <w:t>P</w:t>
            </w:r>
            <w:r w:rsidRPr="001F7739">
              <w:rPr>
                <w:rFonts w:ascii="Arial" w:eastAsia="Arial" w:hAnsi="Arial" w:cs="Arial"/>
                <w:b/>
                <w:spacing w:val="3"/>
              </w:rPr>
              <w:t>h</w:t>
            </w:r>
            <w:r w:rsidRPr="001F7739">
              <w:rPr>
                <w:rFonts w:ascii="Arial" w:eastAsia="Arial" w:hAnsi="Arial" w:cs="Arial"/>
                <w:b/>
                <w:spacing w:val="-3"/>
              </w:rPr>
              <w:t>y</w:t>
            </w:r>
            <w:r w:rsidRPr="001F7739">
              <w:rPr>
                <w:rFonts w:ascii="Arial" w:eastAsia="Arial" w:hAnsi="Arial" w:cs="Arial"/>
                <w:b/>
                <w:spacing w:val="1"/>
              </w:rPr>
              <w:t>t</w:t>
            </w:r>
            <w:r w:rsidRPr="001F7739">
              <w:rPr>
                <w:rFonts w:ascii="Arial" w:eastAsia="Arial" w:hAnsi="Arial" w:cs="Arial"/>
                <w:b/>
              </w:rPr>
              <w:t>ochem</w:t>
            </w:r>
            <w:r w:rsidRPr="001F7739">
              <w:rPr>
                <w:rFonts w:ascii="Arial" w:eastAsia="Arial" w:hAnsi="Arial" w:cs="Arial"/>
                <w:b/>
                <w:spacing w:val="3"/>
              </w:rPr>
              <w:t>i</w:t>
            </w:r>
            <w:r w:rsidRPr="001F7739">
              <w:rPr>
                <w:rFonts w:ascii="Arial" w:eastAsia="Arial" w:hAnsi="Arial" w:cs="Arial"/>
                <w:b/>
              </w:rPr>
              <w:t>c</w:t>
            </w:r>
            <w:r w:rsidRPr="001F7739">
              <w:rPr>
                <w:rFonts w:ascii="Arial" w:eastAsia="Arial" w:hAnsi="Arial" w:cs="Arial"/>
                <w:b/>
                <w:spacing w:val="-1"/>
              </w:rPr>
              <w:t>a</w:t>
            </w:r>
            <w:r w:rsidRPr="001F7739">
              <w:rPr>
                <w:rFonts w:ascii="Arial" w:eastAsia="Arial" w:hAnsi="Arial" w:cs="Arial"/>
                <w:b/>
              </w:rPr>
              <w:t>l</w:t>
            </w:r>
            <w:r w:rsidRPr="001F7739"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 w:rsidRPr="001F7739">
              <w:rPr>
                <w:rFonts w:ascii="Arial" w:eastAsia="Arial" w:hAnsi="Arial" w:cs="Arial"/>
                <w:b/>
              </w:rPr>
              <w:t>and</w:t>
            </w:r>
            <w:r w:rsidRPr="001F7739">
              <w:rPr>
                <w:rFonts w:ascii="Arial" w:eastAsia="Arial" w:hAnsi="Arial" w:cs="Arial"/>
                <w:b/>
                <w:spacing w:val="-3"/>
              </w:rPr>
              <w:t xml:space="preserve"> </w:t>
            </w:r>
            <w:proofErr w:type="spellStart"/>
            <w:r w:rsidRPr="001F7739">
              <w:rPr>
                <w:rFonts w:ascii="Arial" w:eastAsia="Arial" w:hAnsi="Arial" w:cs="Arial"/>
                <w:b/>
                <w:spacing w:val="-1"/>
                <w:w w:val="99"/>
              </w:rPr>
              <w:t>E</w:t>
            </w:r>
            <w:r w:rsidRPr="001F7739">
              <w:rPr>
                <w:rFonts w:ascii="Arial" w:eastAsia="Arial" w:hAnsi="Arial" w:cs="Arial"/>
                <w:b/>
                <w:spacing w:val="1"/>
                <w:w w:val="99"/>
              </w:rPr>
              <w:t>t</w:t>
            </w:r>
            <w:r w:rsidRPr="001F7739">
              <w:rPr>
                <w:rFonts w:ascii="Arial" w:eastAsia="Arial" w:hAnsi="Arial" w:cs="Arial"/>
                <w:b/>
                <w:w w:val="99"/>
              </w:rPr>
              <w:t>ha</w:t>
            </w:r>
            <w:r w:rsidRPr="001F7739">
              <w:rPr>
                <w:rFonts w:ascii="Arial" w:eastAsia="Arial" w:hAnsi="Arial" w:cs="Arial"/>
                <w:b/>
                <w:spacing w:val="3"/>
                <w:w w:val="99"/>
              </w:rPr>
              <w:t>no</w:t>
            </w:r>
            <w:proofErr w:type="spellEnd"/>
            <w:r w:rsidRPr="001F7739">
              <w:rPr>
                <w:rFonts w:ascii="Arial" w:eastAsia="Arial" w:hAnsi="Arial" w:cs="Arial"/>
                <w:b/>
                <w:spacing w:val="1"/>
                <w:w w:val="99"/>
              </w:rPr>
              <w:t>-</w:t>
            </w:r>
            <w:r w:rsidRPr="001F7739">
              <w:rPr>
                <w:rFonts w:ascii="Arial" w:eastAsia="Arial" w:hAnsi="Arial" w:cs="Arial"/>
                <w:b/>
                <w:w w:val="99"/>
              </w:rPr>
              <w:t>pha</w:t>
            </w:r>
            <w:r w:rsidRPr="001F7739">
              <w:rPr>
                <w:rFonts w:ascii="Arial" w:eastAsia="Arial" w:hAnsi="Arial" w:cs="Arial"/>
                <w:b/>
                <w:spacing w:val="-1"/>
                <w:w w:val="99"/>
              </w:rPr>
              <w:t>r</w:t>
            </w:r>
            <w:r w:rsidRPr="001F7739">
              <w:rPr>
                <w:rFonts w:ascii="Arial" w:eastAsia="Arial" w:hAnsi="Arial" w:cs="Arial"/>
                <w:b/>
                <w:w w:val="99"/>
              </w:rPr>
              <w:t>macol</w:t>
            </w:r>
            <w:r w:rsidRPr="001F7739">
              <w:rPr>
                <w:rFonts w:ascii="Arial" w:eastAsia="Arial" w:hAnsi="Arial" w:cs="Arial"/>
                <w:b/>
                <w:spacing w:val="1"/>
                <w:w w:val="99"/>
              </w:rPr>
              <w:t>o</w:t>
            </w:r>
            <w:r w:rsidRPr="001F7739">
              <w:rPr>
                <w:rFonts w:ascii="Arial" w:eastAsia="Arial" w:hAnsi="Arial" w:cs="Arial"/>
                <w:b/>
                <w:w w:val="99"/>
              </w:rPr>
              <w:t>gi</w:t>
            </w:r>
            <w:r w:rsidRPr="001F7739">
              <w:rPr>
                <w:rFonts w:ascii="Arial" w:eastAsia="Arial" w:hAnsi="Arial" w:cs="Arial"/>
                <w:b/>
                <w:spacing w:val="2"/>
                <w:w w:val="99"/>
              </w:rPr>
              <w:t>c</w:t>
            </w:r>
            <w:r w:rsidRPr="001F7739">
              <w:rPr>
                <w:rFonts w:ascii="Arial" w:eastAsia="Arial" w:hAnsi="Arial" w:cs="Arial"/>
                <w:b/>
                <w:w w:val="99"/>
              </w:rPr>
              <w:t xml:space="preserve">al </w:t>
            </w:r>
            <w:r w:rsidRPr="001F7739">
              <w:rPr>
                <w:rFonts w:ascii="Arial" w:eastAsia="Arial" w:hAnsi="Arial" w:cs="Arial"/>
                <w:b/>
              </w:rPr>
              <w:t>po</w:t>
            </w:r>
            <w:r w:rsidRPr="001F7739">
              <w:rPr>
                <w:rFonts w:ascii="Arial" w:eastAsia="Arial" w:hAnsi="Arial" w:cs="Arial"/>
                <w:b/>
                <w:spacing w:val="1"/>
              </w:rPr>
              <w:t>t</w:t>
            </w:r>
            <w:r w:rsidRPr="001F7739">
              <w:rPr>
                <w:rFonts w:ascii="Arial" w:eastAsia="Arial" w:hAnsi="Arial" w:cs="Arial"/>
                <w:b/>
              </w:rPr>
              <w:t>en</w:t>
            </w:r>
            <w:r w:rsidRPr="001F7739">
              <w:rPr>
                <w:rFonts w:ascii="Arial" w:eastAsia="Arial" w:hAnsi="Arial" w:cs="Arial"/>
                <w:b/>
                <w:spacing w:val="3"/>
              </w:rPr>
              <w:t>t</w:t>
            </w:r>
            <w:r w:rsidRPr="001F7739">
              <w:rPr>
                <w:rFonts w:ascii="Arial" w:eastAsia="Arial" w:hAnsi="Arial" w:cs="Arial"/>
                <w:b/>
              </w:rPr>
              <w:t>ia</w:t>
            </w:r>
            <w:r w:rsidRPr="001F7739">
              <w:rPr>
                <w:rFonts w:ascii="Arial" w:eastAsia="Arial" w:hAnsi="Arial" w:cs="Arial"/>
                <w:b/>
                <w:spacing w:val="-1"/>
              </w:rPr>
              <w:t>l</w:t>
            </w:r>
            <w:r w:rsidRPr="001F7739">
              <w:rPr>
                <w:rFonts w:ascii="Arial" w:eastAsia="Arial" w:hAnsi="Arial" w:cs="Arial"/>
                <w:b/>
              </w:rPr>
              <w:t>ities</w:t>
            </w:r>
            <w:r w:rsidRPr="001F7739">
              <w:rPr>
                <w:rFonts w:ascii="Arial" w:eastAsia="Arial" w:hAnsi="Arial" w:cs="Arial"/>
                <w:b/>
                <w:spacing w:val="-11"/>
              </w:rPr>
              <w:t xml:space="preserve"> </w:t>
            </w:r>
            <w:r w:rsidRPr="001F7739">
              <w:rPr>
                <w:rFonts w:ascii="Arial" w:eastAsia="Arial" w:hAnsi="Arial" w:cs="Arial"/>
                <w:b/>
              </w:rPr>
              <w:t>of</w:t>
            </w:r>
            <w:r w:rsidRPr="001F7739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proofErr w:type="spellStart"/>
            <w:r w:rsidRPr="001F7739">
              <w:rPr>
                <w:rFonts w:ascii="Arial" w:eastAsia="Arial" w:hAnsi="Arial" w:cs="Arial"/>
                <w:b/>
              </w:rPr>
              <w:t>Ka</w:t>
            </w:r>
            <w:r w:rsidRPr="001F7739">
              <w:rPr>
                <w:rFonts w:ascii="Arial" w:eastAsia="Arial" w:hAnsi="Arial" w:cs="Arial"/>
                <w:b/>
                <w:spacing w:val="-1"/>
              </w:rPr>
              <w:t>e</w:t>
            </w:r>
            <w:r w:rsidRPr="001F7739">
              <w:rPr>
                <w:rFonts w:ascii="Arial" w:eastAsia="Arial" w:hAnsi="Arial" w:cs="Arial"/>
                <w:b/>
              </w:rPr>
              <w:t>m</w:t>
            </w:r>
            <w:r w:rsidRPr="001F7739">
              <w:rPr>
                <w:rFonts w:ascii="Arial" w:eastAsia="Arial" w:hAnsi="Arial" w:cs="Arial"/>
                <w:b/>
                <w:spacing w:val="1"/>
              </w:rPr>
              <w:t>pf</w:t>
            </w:r>
            <w:r w:rsidRPr="001F7739">
              <w:rPr>
                <w:rFonts w:ascii="Arial" w:eastAsia="Arial" w:hAnsi="Arial" w:cs="Arial"/>
                <w:b/>
                <w:spacing w:val="2"/>
              </w:rPr>
              <w:t>e</w:t>
            </w:r>
            <w:r w:rsidRPr="001F7739">
              <w:rPr>
                <w:rFonts w:ascii="Arial" w:eastAsia="Arial" w:hAnsi="Arial" w:cs="Arial"/>
                <w:b/>
                <w:spacing w:val="-1"/>
              </w:rPr>
              <w:t>r</w:t>
            </w:r>
            <w:r w:rsidRPr="001F7739">
              <w:rPr>
                <w:rFonts w:ascii="Arial" w:eastAsia="Arial" w:hAnsi="Arial" w:cs="Arial"/>
                <w:b/>
              </w:rPr>
              <w:t>ia</w:t>
            </w:r>
            <w:proofErr w:type="spellEnd"/>
            <w:r w:rsidRPr="001F7739"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 w:rsidRPr="001F7739">
              <w:rPr>
                <w:rFonts w:ascii="Arial" w:eastAsia="Arial" w:hAnsi="Arial" w:cs="Arial"/>
                <w:b/>
                <w:spacing w:val="3"/>
              </w:rPr>
              <w:t>g</w:t>
            </w:r>
            <w:r w:rsidRPr="001F7739">
              <w:rPr>
                <w:rFonts w:ascii="Arial" w:eastAsia="Arial" w:hAnsi="Arial" w:cs="Arial"/>
                <w:b/>
              </w:rPr>
              <w:t>a</w:t>
            </w:r>
            <w:r w:rsidRPr="001F7739">
              <w:rPr>
                <w:rFonts w:ascii="Arial" w:eastAsia="Arial" w:hAnsi="Arial" w:cs="Arial"/>
                <w:b/>
                <w:spacing w:val="2"/>
              </w:rPr>
              <w:t>l</w:t>
            </w:r>
            <w:r w:rsidRPr="001F7739">
              <w:rPr>
                <w:rFonts w:ascii="Arial" w:eastAsia="Arial" w:hAnsi="Arial" w:cs="Arial"/>
                <w:b/>
              </w:rPr>
              <w:t>an</w:t>
            </w:r>
            <w:r w:rsidRPr="001F7739">
              <w:rPr>
                <w:rFonts w:ascii="Arial" w:eastAsia="Arial" w:hAnsi="Arial" w:cs="Arial"/>
                <w:b/>
                <w:spacing w:val="6"/>
              </w:rPr>
              <w:t>g</w:t>
            </w:r>
            <w:r w:rsidRPr="001F7739">
              <w:rPr>
                <w:rFonts w:ascii="Arial" w:eastAsia="Arial" w:hAnsi="Arial" w:cs="Arial"/>
                <w:b/>
              </w:rPr>
              <w:t>al</w:t>
            </w:r>
            <w:r w:rsidRPr="001F7739">
              <w:rPr>
                <w:rFonts w:ascii="Arial" w:eastAsia="Arial" w:hAnsi="Arial" w:cs="Arial"/>
                <w:b/>
                <w:spacing w:val="-9"/>
              </w:rPr>
              <w:t xml:space="preserve"> </w:t>
            </w:r>
            <w:r w:rsidRPr="001F7739">
              <w:rPr>
                <w:rFonts w:ascii="Arial" w:eastAsia="Arial" w:hAnsi="Arial" w:cs="Arial"/>
                <w:b/>
              </w:rPr>
              <w:t>L.</w:t>
            </w:r>
          </w:p>
        </w:tc>
      </w:tr>
      <w:tr w:rsidR="00090371" w:rsidRPr="001F7739">
        <w:trPr>
          <w:trHeight w:hRule="exact" w:val="343"/>
        </w:trPr>
        <w:tc>
          <w:tcPr>
            <w:tcW w:w="5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0371" w:rsidRPr="001F7739" w:rsidRDefault="00C1751B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1F7739">
              <w:rPr>
                <w:rFonts w:ascii="Arial" w:eastAsia="Arial" w:hAnsi="Arial" w:cs="Arial"/>
                <w:spacing w:val="5"/>
              </w:rPr>
              <w:t>T</w:t>
            </w:r>
            <w:r w:rsidRPr="001F7739">
              <w:rPr>
                <w:rFonts w:ascii="Arial" w:eastAsia="Arial" w:hAnsi="Arial" w:cs="Arial"/>
                <w:spacing w:val="-6"/>
              </w:rPr>
              <w:t>y</w:t>
            </w:r>
            <w:r w:rsidRPr="001F7739">
              <w:rPr>
                <w:rFonts w:ascii="Arial" w:eastAsia="Arial" w:hAnsi="Arial" w:cs="Arial"/>
              </w:rPr>
              <w:t>pe</w:t>
            </w:r>
            <w:r w:rsidRPr="001F7739">
              <w:rPr>
                <w:rFonts w:ascii="Arial" w:eastAsia="Arial" w:hAnsi="Arial" w:cs="Arial"/>
                <w:spacing w:val="-3"/>
              </w:rPr>
              <w:t xml:space="preserve"> </w:t>
            </w:r>
            <w:r w:rsidRPr="001F7739">
              <w:rPr>
                <w:rFonts w:ascii="Arial" w:eastAsia="Arial" w:hAnsi="Arial" w:cs="Arial"/>
              </w:rPr>
              <w:t>of t</w:t>
            </w:r>
            <w:r w:rsidRPr="001F7739">
              <w:rPr>
                <w:rFonts w:ascii="Arial" w:eastAsia="Arial" w:hAnsi="Arial" w:cs="Arial"/>
                <w:spacing w:val="-1"/>
              </w:rPr>
              <w:t>h</w:t>
            </w:r>
            <w:r w:rsidRPr="001F7739">
              <w:rPr>
                <w:rFonts w:ascii="Arial" w:eastAsia="Arial" w:hAnsi="Arial" w:cs="Arial"/>
              </w:rPr>
              <w:t>e</w:t>
            </w:r>
            <w:r w:rsidRPr="001F7739">
              <w:rPr>
                <w:rFonts w:ascii="Arial" w:eastAsia="Arial" w:hAnsi="Arial" w:cs="Arial"/>
                <w:spacing w:val="-1"/>
              </w:rPr>
              <w:t xml:space="preserve"> A</w:t>
            </w:r>
            <w:r w:rsidRPr="001F7739">
              <w:rPr>
                <w:rFonts w:ascii="Arial" w:eastAsia="Arial" w:hAnsi="Arial" w:cs="Arial"/>
                <w:spacing w:val="1"/>
              </w:rPr>
              <w:t>r</w:t>
            </w:r>
            <w:r w:rsidRPr="001F7739">
              <w:rPr>
                <w:rFonts w:ascii="Arial" w:eastAsia="Arial" w:hAnsi="Arial" w:cs="Arial"/>
              </w:rPr>
              <w:t>t</w:t>
            </w:r>
            <w:r w:rsidRPr="001F7739">
              <w:rPr>
                <w:rFonts w:ascii="Arial" w:eastAsia="Arial" w:hAnsi="Arial" w:cs="Arial"/>
                <w:spacing w:val="-1"/>
              </w:rPr>
              <w:t>i</w:t>
            </w:r>
            <w:r w:rsidRPr="001F7739">
              <w:rPr>
                <w:rFonts w:ascii="Arial" w:eastAsia="Arial" w:hAnsi="Arial" w:cs="Arial"/>
                <w:spacing w:val="1"/>
              </w:rPr>
              <w:t>cl</w:t>
            </w:r>
            <w:r w:rsidRPr="001F7739">
              <w:rPr>
                <w:rFonts w:ascii="Arial" w:eastAsia="Arial" w:hAnsi="Arial" w:cs="Arial"/>
              </w:rPr>
              <w:t>e</w:t>
            </w:r>
          </w:p>
        </w:tc>
        <w:tc>
          <w:tcPr>
            <w:tcW w:w="15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0371" w:rsidRPr="001F7739" w:rsidRDefault="00C1751B">
            <w:pPr>
              <w:spacing w:before="46"/>
              <w:ind w:left="102"/>
              <w:rPr>
                <w:rFonts w:ascii="Arial" w:eastAsia="Arial" w:hAnsi="Arial" w:cs="Arial"/>
              </w:rPr>
            </w:pPr>
            <w:r w:rsidRPr="001F7739">
              <w:rPr>
                <w:rFonts w:ascii="Arial" w:eastAsia="Arial" w:hAnsi="Arial" w:cs="Arial"/>
                <w:b/>
              </w:rPr>
              <w:t>Re</w:t>
            </w:r>
            <w:r w:rsidRPr="001F7739">
              <w:rPr>
                <w:rFonts w:ascii="Arial" w:eastAsia="Arial" w:hAnsi="Arial" w:cs="Arial"/>
                <w:b/>
                <w:spacing w:val="2"/>
              </w:rPr>
              <w:t>v</w:t>
            </w:r>
            <w:r w:rsidRPr="001F7739">
              <w:rPr>
                <w:rFonts w:ascii="Arial" w:eastAsia="Arial" w:hAnsi="Arial" w:cs="Arial"/>
                <w:b/>
              </w:rPr>
              <w:t>iew</w:t>
            </w:r>
            <w:r w:rsidRPr="001F7739"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 w:rsidRPr="001F7739">
              <w:rPr>
                <w:rFonts w:ascii="Arial" w:eastAsia="Arial" w:hAnsi="Arial" w:cs="Arial"/>
                <w:b/>
                <w:spacing w:val="-5"/>
              </w:rPr>
              <w:t>A</w:t>
            </w:r>
            <w:r w:rsidRPr="001F7739">
              <w:rPr>
                <w:rFonts w:ascii="Arial" w:eastAsia="Arial" w:hAnsi="Arial" w:cs="Arial"/>
                <w:b/>
                <w:spacing w:val="-1"/>
              </w:rPr>
              <w:t>r</w:t>
            </w:r>
            <w:r w:rsidRPr="001F7739">
              <w:rPr>
                <w:rFonts w:ascii="Arial" w:eastAsia="Arial" w:hAnsi="Arial" w:cs="Arial"/>
                <w:b/>
                <w:spacing w:val="1"/>
              </w:rPr>
              <w:t>t</w:t>
            </w:r>
            <w:r w:rsidRPr="001F7739">
              <w:rPr>
                <w:rFonts w:ascii="Arial" w:eastAsia="Arial" w:hAnsi="Arial" w:cs="Arial"/>
                <w:b/>
              </w:rPr>
              <w:t>ic</w:t>
            </w:r>
            <w:r w:rsidRPr="001F7739">
              <w:rPr>
                <w:rFonts w:ascii="Arial" w:eastAsia="Arial" w:hAnsi="Arial" w:cs="Arial"/>
                <w:b/>
                <w:spacing w:val="1"/>
              </w:rPr>
              <w:t>l</w:t>
            </w:r>
            <w:r w:rsidRPr="001F7739">
              <w:rPr>
                <w:rFonts w:ascii="Arial" w:eastAsia="Arial" w:hAnsi="Arial" w:cs="Arial"/>
                <w:b/>
              </w:rPr>
              <w:t>e</w:t>
            </w:r>
          </w:p>
        </w:tc>
      </w:tr>
    </w:tbl>
    <w:p w:rsidR="00090371" w:rsidRPr="001F7739" w:rsidRDefault="00090371">
      <w:pPr>
        <w:spacing w:line="200" w:lineRule="exact"/>
        <w:rPr>
          <w:rFonts w:ascii="Arial" w:hAnsi="Arial" w:cs="Arial"/>
        </w:rPr>
      </w:pPr>
    </w:p>
    <w:p w:rsidR="00090371" w:rsidRPr="001F7739" w:rsidRDefault="00D56DC9">
      <w:pPr>
        <w:spacing w:before="33" w:line="220" w:lineRule="exact"/>
        <w:ind w:left="220"/>
        <w:rPr>
          <w:rFonts w:ascii="Arial" w:hAnsi="Arial" w:cs="Arial"/>
        </w:rPr>
      </w:pPr>
      <w:r>
        <w:rPr>
          <w:rFonts w:ascii="Arial" w:hAnsi="Arial" w:cs="Arial"/>
        </w:rPr>
        <w:pict>
          <v:group id="_x0000_s1054" style="position:absolute;left:0;text-align:left;margin-left:339.1pt;margin-top:36.3pt;width:429.7pt;height:23.9pt;z-index:-251658240;mso-position-horizontal-relative:page" coordorigin="6782,726" coordsize="8594,478">
            <v:shape id="_x0000_s1056" style="position:absolute;left:6792;top:736;width:8574;height:230" coordorigin="6792,736" coordsize="8574,230" path="m6792,966r8574,l15366,736r-8574,l6792,966xe" fillcolor="yellow" stroked="f">
              <v:path arrowok="t"/>
            </v:shape>
            <v:shape id="_x0000_s1055" style="position:absolute;left:6792;top:966;width:620;height:228" coordorigin="6792,966" coordsize="620,228" path="m6792,1194r620,l7412,966r-620,l6792,1194xe" fillcolor="yellow" stroked="f">
              <v:path arrowok="t"/>
            </v:shape>
            <w10:wrap anchorx="page"/>
          </v:group>
        </w:pict>
      </w:r>
      <w:r w:rsidR="00C1751B" w:rsidRPr="001F7739">
        <w:rPr>
          <w:rFonts w:ascii="Arial" w:hAnsi="Arial" w:cs="Arial"/>
          <w:b/>
          <w:position w:val="-1"/>
          <w:highlight w:val="yellow"/>
        </w:rPr>
        <w:t>PART</w:t>
      </w:r>
      <w:r w:rsidR="00C1751B" w:rsidRPr="001F7739">
        <w:rPr>
          <w:rFonts w:ascii="Arial" w:hAnsi="Arial" w:cs="Arial"/>
          <w:b/>
          <w:spacing w:val="44"/>
          <w:position w:val="-1"/>
          <w:highlight w:val="yellow"/>
        </w:rPr>
        <w:t xml:space="preserve"> </w:t>
      </w:r>
      <w:r w:rsidR="00C1751B" w:rsidRPr="001F7739">
        <w:rPr>
          <w:rFonts w:ascii="Arial" w:hAnsi="Arial" w:cs="Arial"/>
          <w:b/>
          <w:spacing w:val="1"/>
          <w:position w:val="-1"/>
          <w:highlight w:val="yellow"/>
        </w:rPr>
        <w:t>1</w:t>
      </w:r>
      <w:r w:rsidR="00C1751B" w:rsidRPr="001F7739">
        <w:rPr>
          <w:rFonts w:ascii="Arial" w:hAnsi="Arial" w:cs="Arial"/>
          <w:b/>
          <w:position w:val="-1"/>
          <w:highlight w:val="yellow"/>
        </w:rPr>
        <w:t>:</w:t>
      </w:r>
      <w:r w:rsidR="00C1751B" w:rsidRPr="001F7739">
        <w:rPr>
          <w:rFonts w:ascii="Arial" w:hAnsi="Arial" w:cs="Arial"/>
          <w:b/>
          <w:position w:val="-1"/>
        </w:rPr>
        <w:t xml:space="preserve"> C</w:t>
      </w:r>
      <w:r w:rsidR="00C1751B" w:rsidRPr="001F7739">
        <w:rPr>
          <w:rFonts w:ascii="Arial" w:hAnsi="Arial" w:cs="Arial"/>
          <w:b/>
          <w:spacing w:val="4"/>
          <w:position w:val="-1"/>
        </w:rPr>
        <w:t>o</w:t>
      </w:r>
      <w:r w:rsidR="00C1751B" w:rsidRPr="001F7739">
        <w:rPr>
          <w:rFonts w:ascii="Arial" w:hAnsi="Arial" w:cs="Arial"/>
          <w:b/>
          <w:spacing w:val="-3"/>
          <w:position w:val="-1"/>
        </w:rPr>
        <w:t>mm</w:t>
      </w:r>
      <w:r w:rsidR="00C1751B" w:rsidRPr="001F7739">
        <w:rPr>
          <w:rFonts w:ascii="Arial" w:hAnsi="Arial" w:cs="Arial"/>
          <w:b/>
          <w:spacing w:val="3"/>
          <w:position w:val="-1"/>
        </w:rPr>
        <w:t>e</w:t>
      </w:r>
      <w:r w:rsidR="00C1751B" w:rsidRPr="001F7739">
        <w:rPr>
          <w:rFonts w:ascii="Arial" w:hAnsi="Arial" w:cs="Arial"/>
          <w:b/>
          <w:position w:val="-1"/>
        </w:rPr>
        <w:t>nts</w:t>
      </w:r>
    </w:p>
    <w:p w:rsidR="00090371" w:rsidRPr="001F7739" w:rsidRDefault="00090371">
      <w:pPr>
        <w:spacing w:before="11" w:line="220" w:lineRule="exact"/>
        <w:rPr>
          <w:rFonts w:ascii="Arial" w:hAnsi="Arial" w:cs="Arial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1"/>
        <w:gridCol w:w="9356"/>
        <w:gridCol w:w="6445"/>
      </w:tblGrid>
      <w:tr w:rsidR="00090371" w:rsidRPr="001F7739">
        <w:trPr>
          <w:trHeight w:hRule="exact" w:val="974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0371" w:rsidRPr="001F7739" w:rsidRDefault="00090371">
            <w:pPr>
              <w:rPr>
                <w:rFonts w:ascii="Arial" w:hAnsi="Arial" w:cs="Arial"/>
              </w:rPr>
            </w:pP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0371" w:rsidRPr="001F7739" w:rsidRDefault="00C1751B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1F7739">
              <w:rPr>
                <w:rFonts w:ascii="Arial" w:hAnsi="Arial" w:cs="Arial"/>
                <w:b/>
              </w:rPr>
              <w:t>Re</w:t>
            </w:r>
            <w:r w:rsidRPr="001F7739">
              <w:rPr>
                <w:rFonts w:ascii="Arial" w:hAnsi="Arial" w:cs="Arial"/>
                <w:b/>
                <w:spacing w:val="2"/>
              </w:rPr>
              <w:t>v</w:t>
            </w:r>
            <w:r w:rsidRPr="001F7739">
              <w:rPr>
                <w:rFonts w:ascii="Arial" w:hAnsi="Arial" w:cs="Arial"/>
                <w:b/>
                <w:spacing w:val="1"/>
              </w:rPr>
              <w:t>i</w:t>
            </w:r>
            <w:r w:rsidRPr="001F7739">
              <w:rPr>
                <w:rFonts w:ascii="Arial" w:hAnsi="Arial" w:cs="Arial"/>
                <w:b/>
              </w:rPr>
              <w:t>e</w:t>
            </w:r>
            <w:r w:rsidRPr="001F7739">
              <w:rPr>
                <w:rFonts w:ascii="Arial" w:hAnsi="Arial" w:cs="Arial"/>
                <w:b/>
                <w:spacing w:val="3"/>
              </w:rPr>
              <w:t>w</w:t>
            </w:r>
            <w:r w:rsidRPr="001F7739">
              <w:rPr>
                <w:rFonts w:ascii="Arial" w:hAnsi="Arial" w:cs="Arial"/>
                <w:b/>
              </w:rPr>
              <w:t>e</w:t>
            </w:r>
            <w:r w:rsidRPr="001F7739">
              <w:rPr>
                <w:rFonts w:ascii="Arial" w:hAnsi="Arial" w:cs="Arial"/>
                <w:b/>
                <w:spacing w:val="1"/>
              </w:rPr>
              <w:t>r’</w:t>
            </w:r>
            <w:r w:rsidRPr="001F7739">
              <w:rPr>
                <w:rFonts w:ascii="Arial" w:hAnsi="Arial" w:cs="Arial"/>
                <w:b/>
              </w:rPr>
              <w:t>s</w:t>
            </w:r>
            <w:r w:rsidRPr="001F7739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1F7739">
              <w:rPr>
                <w:rFonts w:ascii="Arial" w:hAnsi="Arial" w:cs="Arial"/>
                <w:b/>
              </w:rPr>
              <w:t>c</w:t>
            </w:r>
            <w:r w:rsidRPr="001F7739">
              <w:rPr>
                <w:rFonts w:ascii="Arial" w:hAnsi="Arial" w:cs="Arial"/>
                <w:b/>
                <w:spacing w:val="1"/>
              </w:rPr>
              <w:t>o</w:t>
            </w:r>
            <w:r w:rsidRPr="001F7739">
              <w:rPr>
                <w:rFonts w:ascii="Arial" w:hAnsi="Arial" w:cs="Arial"/>
                <w:b/>
              </w:rPr>
              <w:t>m</w:t>
            </w:r>
            <w:r w:rsidRPr="001F7739">
              <w:rPr>
                <w:rFonts w:ascii="Arial" w:hAnsi="Arial" w:cs="Arial"/>
                <w:b/>
                <w:spacing w:val="-3"/>
              </w:rPr>
              <w:t>m</w:t>
            </w:r>
            <w:r w:rsidRPr="001F7739">
              <w:rPr>
                <w:rFonts w:ascii="Arial" w:hAnsi="Arial" w:cs="Arial"/>
                <w:b/>
              </w:rPr>
              <w:t>ent</w:t>
            </w:r>
          </w:p>
          <w:p w:rsidR="00090371" w:rsidRPr="001F7739" w:rsidRDefault="00C1751B">
            <w:pPr>
              <w:ind w:left="102" w:right="643"/>
              <w:rPr>
                <w:rFonts w:ascii="Arial" w:hAnsi="Arial" w:cs="Arial"/>
              </w:rPr>
            </w:pPr>
            <w:r w:rsidRPr="001F7739">
              <w:rPr>
                <w:rFonts w:ascii="Arial" w:hAnsi="Arial" w:cs="Arial"/>
                <w:b/>
              </w:rPr>
              <w:t>Ar</w:t>
            </w:r>
            <w:r w:rsidRPr="001F7739">
              <w:rPr>
                <w:rFonts w:ascii="Arial" w:hAnsi="Arial" w:cs="Arial"/>
                <w:b/>
                <w:spacing w:val="1"/>
              </w:rPr>
              <w:t>t</w:t>
            </w:r>
            <w:r w:rsidRPr="001F7739">
              <w:rPr>
                <w:rFonts w:ascii="Arial" w:hAnsi="Arial" w:cs="Arial"/>
                <w:b/>
              </w:rPr>
              <w:t>ifici</w:t>
            </w:r>
            <w:r w:rsidRPr="001F7739">
              <w:rPr>
                <w:rFonts w:ascii="Arial" w:hAnsi="Arial" w:cs="Arial"/>
                <w:b/>
                <w:spacing w:val="1"/>
              </w:rPr>
              <w:t>a</w:t>
            </w:r>
            <w:r w:rsidRPr="001F7739">
              <w:rPr>
                <w:rFonts w:ascii="Arial" w:hAnsi="Arial" w:cs="Arial"/>
                <w:b/>
              </w:rPr>
              <w:t>l</w:t>
            </w:r>
            <w:r w:rsidRPr="001F7739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1F7739">
              <w:rPr>
                <w:rFonts w:ascii="Arial" w:hAnsi="Arial" w:cs="Arial"/>
                <w:b/>
              </w:rPr>
              <w:t>I</w:t>
            </w:r>
            <w:r w:rsidRPr="001F7739">
              <w:rPr>
                <w:rFonts w:ascii="Arial" w:hAnsi="Arial" w:cs="Arial"/>
                <w:b/>
                <w:spacing w:val="-1"/>
              </w:rPr>
              <w:t>n</w:t>
            </w:r>
            <w:r w:rsidRPr="001F7739">
              <w:rPr>
                <w:rFonts w:ascii="Arial" w:hAnsi="Arial" w:cs="Arial"/>
                <w:b/>
                <w:spacing w:val="1"/>
              </w:rPr>
              <w:t>t</w:t>
            </w:r>
            <w:r w:rsidRPr="001F7739">
              <w:rPr>
                <w:rFonts w:ascii="Arial" w:hAnsi="Arial" w:cs="Arial"/>
                <w:b/>
              </w:rPr>
              <w:t>elli</w:t>
            </w:r>
            <w:r w:rsidRPr="001F7739">
              <w:rPr>
                <w:rFonts w:ascii="Arial" w:hAnsi="Arial" w:cs="Arial"/>
                <w:b/>
                <w:spacing w:val="1"/>
              </w:rPr>
              <w:t>g</w:t>
            </w:r>
            <w:r w:rsidRPr="001F7739">
              <w:rPr>
                <w:rFonts w:ascii="Arial" w:hAnsi="Arial" w:cs="Arial"/>
                <w:b/>
              </w:rPr>
              <w:t>ence</w:t>
            </w:r>
            <w:r w:rsidRPr="001F7739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1F7739">
              <w:rPr>
                <w:rFonts w:ascii="Arial" w:hAnsi="Arial" w:cs="Arial"/>
                <w:b/>
                <w:spacing w:val="1"/>
              </w:rPr>
              <w:t>(</w:t>
            </w:r>
            <w:r w:rsidRPr="001F7739">
              <w:rPr>
                <w:rFonts w:ascii="Arial" w:hAnsi="Arial" w:cs="Arial"/>
                <w:b/>
              </w:rPr>
              <w:t>AI)</w:t>
            </w:r>
            <w:r w:rsidRPr="001F7739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F7739">
              <w:rPr>
                <w:rFonts w:ascii="Arial" w:hAnsi="Arial" w:cs="Arial"/>
                <w:b/>
                <w:spacing w:val="1"/>
              </w:rPr>
              <w:t>g</w:t>
            </w:r>
            <w:r w:rsidRPr="001F7739">
              <w:rPr>
                <w:rFonts w:ascii="Arial" w:hAnsi="Arial" w:cs="Arial"/>
                <w:b/>
              </w:rPr>
              <w:t>ene</w:t>
            </w:r>
            <w:r w:rsidRPr="001F7739">
              <w:rPr>
                <w:rFonts w:ascii="Arial" w:hAnsi="Arial" w:cs="Arial"/>
                <w:b/>
                <w:spacing w:val="1"/>
              </w:rPr>
              <w:t>rat</w:t>
            </w:r>
            <w:r w:rsidRPr="001F7739">
              <w:rPr>
                <w:rFonts w:ascii="Arial" w:hAnsi="Arial" w:cs="Arial"/>
                <w:b/>
              </w:rPr>
              <w:t>ed</w:t>
            </w:r>
            <w:r w:rsidRPr="001F7739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1F7739">
              <w:rPr>
                <w:rFonts w:ascii="Arial" w:hAnsi="Arial" w:cs="Arial"/>
                <w:b/>
                <w:spacing w:val="1"/>
              </w:rPr>
              <w:t>o</w:t>
            </w:r>
            <w:r w:rsidRPr="001F7739">
              <w:rPr>
                <w:rFonts w:ascii="Arial" w:hAnsi="Arial" w:cs="Arial"/>
                <w:b/>
              </w:rPr>
              <w:t>r</w:t>
            </w:r>
            <w:r w:rsidRPr="001F7739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1F7739">
              <w:rPr>
                <w:rFonts w:ascii="Arial" w:hAnsi="Arial" w:cs="Arial"/>
                <w:b/>
                <w:spacing w:val="1"/>
              </w:rPr>
              <w:t>a</w:t>
            </w:r>
            <w:r w:rsidRPr="001F7739">
              <w:rPr>
                <w:rFonts w:ascii="Arial" w:hAnsi="Arial" w:cs="Arial"/>
                <w:b/>
                <w:spacing w:val="-1"/>
              </w:rPr>
              <w:t>ss</w:t>
            </w:r>
            <w:r w:rsidRPr="001F7739">
              <w:rPr>
                <w:rFonts w:ascii="Arial" w:hAnsi="Arial" w:cs="Arial"/>
                <w:b/>
              </w:rPr>
              <w:t>i</w:t>
            </w:r>
            <w:r w:rsidRPr="001F7739">
              <w:rPr>
                <w:rFonts w:ascii="Arial" w:hAnsi="Arial" w:cs="Arial"/>
                <w:b/>
                <w:spacing w:val="-1"/>
              </w:rPr>
              <w:t>s</w:t>
            </w:r>
            <w:r w:rsidRPr="001F7739">
              <w:rPr>
                <w:rFonts w:ascii="Arial" w:hAnsi="Arial" w:cs="Arial"/>
                <w:b/>
                <w:spacing w:val="1"/>
              </w:rPr>
              <w:t>t</w:t>
            </w:r>
            <w:r w:rsidRPr="001F7739">
              <w:rPr>
                <w:rFonts w:ascii="Arial" w:hAnsi="Arial" w:cs="Arial"/>
                <w:b/>
              </w:rPr>
              <w:t>ed</w:t>
            </w:r>
            <w:r w:rsidRPr="001F7739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1F7739">
              <w:rPr>
                <w:rFonts w:ascii="Arial" w:hAnsi="Arial" w:cs="Arial"/>
                <w:b/>
              </w:rPr>
              <w:t>r</w:t>
            </w:r>
            <w:r w:rsidRPr="001F7739">
              <w:rPr>
                <w:rFonts w:ascii="Arial" w:hAnsi="Arial" w:cs="Arial"/>
                <w:b/>
                <w:spacing w:val="1"/>
              </w:rPr>
              <w:t>ev</w:t>
            </w:r>
            <w:r w:rsidRPr="001F7739">
              <w:rPr>
                <w:rFonts w:ascii="Arial" w:hAnsi="Arial" w:cs="Arial"/>
                <w:b/>
              </w:rPr>
              <w:t>iew</w:t>
            </w:r>
            <w:r w:rsidRPr="001F7739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F7739">
              <w:rPr>
                <w:rFonts w:ascii="Arial" w:hAnsi="Arial" w:cs="Arial"/>
                <w:b/>
                <w:spacing w:val="-2"/>
              </w:rPr>
              <w:t>c</w:t>
            </w:r>
            <w:r w:rsidRPr="001F7739">
              <w:rPr>
                <w:rFonts w:ascii="Arial" w:hAnsi="Arial" w:cs="Arial"/>
                <w:b/>
                <w:spacing w:val="3"/>
              </w:rPr>
              <w:t>o</w:t>
            </w:r>
            <w:r w:rsidRPr="001F7739">
              <w:rPr>
                <w:rFonts w:ascii="Arial" w:hAnsi="Arial" w:cs="Arial"/>
                <w:b/>
              </w:rPr>
              <w:t>m</w:t>
            </w:r>
            <w:r w:rsidRPr="001F7739">
              <w:rPr>
                <w:rFonts w:ascii="Arial" w:hAnsi="Arial" w:cs="Arial"/>
                <w:b/>
                <w:spacing w:val="-3"/>
              </w:rPr>
              <w:t>m</w:t>
            </w:r>
            <w:r w:rsidRPr="001F7739">
              <w:rPr>
                <w:rFonts w:ascii="Arial" w:hAnsi="Arial" w:cs="Arial"/>
                <w:b/>
              </w:rPr>
              <w:t>en</w:t>
            </w:r>
            <w:r w:rsidRPr="001F7739">
              <w:rPr>
                <w:rFonts w:ascii="Arial" w:hAnsi="Arial" w:cs="Arial"/>
                <w:b/>
                <w:spacing w:val="1"/>
              </w:rPr>
              <w:t>t</w:t>
            </w:r>
            <w:r w:rsidRPr="001F7739">
              <w:rPr>
                <w:rFonts w:ascii="Arial" w:hAnsi="Arial" w:cs="Arial"/>
                <w:b/>
              </w:rPr>
              <w:t>s</w:t>
            </w:r>
            <w:r w:rsidRPr="001F7739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1F7739">
              <w:rPr>
                <w:rFonts w:ascii="Arial" w:hAnsi="Arial" w:cs="Arial"/>
                <w:b/>
                <w:spacing w:val="1"/>
              </w:rPr>
              <w:t>a</w:t>
            </w:r>
            <w:r w:rsidRPr="001F7739">
              <w:rPr>
                <w:rFonts w:ascii="Arial" w:hAnsi="Arial" w:cs="Arial"/>
                <w:b/>
              </w:rPr>
              <w:t>re</w:t>
            </w:r>
            <w:r w:rsidRPr="001F773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F7739">
              <w:rPr>
                <w:rFonts w:ascii="Arial" w:hAnsi="Arial" w:cs="Arial"/>
                <w:b/>
                <w:spacing w:val="-1"/>
              </w:rPr>
              <w:t>s</w:t>
            </w:r>
            <w:r w:rsidRPr="001F7739">
              <w:rPr>
                <w:rFonts w:ascii="Arial" w:hAnsi="Arial" w:cs="Arial"/>
                <w:b/>
                <w:spacing w:val="1"/>
              </w:rPr>
              <w:t>t</w:t>
            </w:r>
            <w:r w:rsidRPr="001F7739">
              <w:rPr>
                <w:rFonts w:ascii="Arial" w:hAnsi="Arial" w:cs="Arial"/>
                <w:b/>
              </w:rPr>
              <w:t>ric</w:t>
            </w:r>
            <w:r w:rsidRPr="001F7739">
              <w:rPr>
                <w:rFonts w:ascii="Arial" w:hAnsi="Arial" w:cs="Arial"/>
                <w:b/>
                <w:spacing w:val="1"/>
              </w:rPr>
              <w:t>t</w:t>
            </w:r>
            <w:r w:rsidRPr="001F7739">
              <w:rPr>
                <w:rFonts w:ascii="Arial" w:hAnsi="Arial" w:cs="Arial"/>
                <w:b/>
              </w:rPr>
              <w:t>ly</w:t>
            </w:r>
            <w:r w:rsidRPr="001F7739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1F7739">
              <w:rPr>
                <w:rFonts w:ascii="Arial" w:hAnsi="Arial" w:cs="Arial"/>
                <w:b/>
              </w:rPr>
              <w:t>pr</w:t>
            </w:r>
            <w:r w:rsidRPr="001F7739">
              <w:rPr>
                <w:rFonts w:ascii="Arial" w:hAnsi="Arial" w:cs="Arial"/>
                <w:b/>
                <w:spacing w:val="1"/>
              </w:rPr>
              <w:t>o</w:t>
            </w:r>
            <w:r w:rsidRPr="001F7739">
              <w:rPr>
                <w:rFonts w:ascii="Arial" w:hAnsi="Arial" w:cs="Arial"/>
                <w:b/>
              </w:rPr>
              <w:t>hi</w:t>
            </w:r>
            <w:r w:rsidRPr="001F7739">
              <w:rPr>
                <w:rFonts w:ascii="Arial" w:hAnsi="Arial" w:cs="Arial"/>
                <w:b/>
                <w:spacing w:val="-1"/>
              </w:rPr>
              <w:t>b</w:t>
            </w:r>
            <w:r w:rsidRPr="001F7739">
              <w:rPr>
                <w:rFonts w:ascii="Arial" w:hAnsi="Arial" w:cs="Arial"/>
                <w:b/>
                <w:spacing w:val="2"/>
              </w:rPr>
              <w:t>i</w:t>
            </w:r>
            <w:r w:rsidRPr="001F7739">
              <w:rPr>
                <w:rFonts w:ascii="Arial" w:hAnsi="Arial" w:cs="Arial"/>
                <w:b/>
                <w:spacing w:val="1"/>
              </w:rPr>
              <w:t>t</w:t>
            </w:r>
            <w:r w:rsidRPr="001F7739">
              <w:rPr>
                <w:rFonts w:ascii="Arial" w:hAnsi="Arial" w:cs="Arial"/>
                <w:b/>
              </w:rPr>
              <w:t>ed</w:t>
            </w:r>
            <w:r w:rsidRPr="001F7739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1F7739">
              <w:rPr>
                <w:rFonts w:ascii="Arial" w:hAnsi="Arial" w:cs="Arial"/>
                <w:b/>
              </w:rPr>
              <w:t>d</w:t>
            </w:r>
            <w:r w:rsidRPr="001F7739">
              <w:rPr>
                <w:rFonts w:ascii="Arial" w:hAnsi="Arial" w:cs="Arial"/>
                <w:b/>
                <w:spacing w:val="-1"/>
              </w:rPr>
              <w:t>u</w:t>
            </w:r>
            <w:r w:rsidRPr="001F7739">
              <w:rPr>
                <w:rFonts w:ascii="Arial" w:hAnsi="Arial" w:cs="Arial"/>
                <w:b/>
              </w:rPr>
              <w:t>ring</w:t>
            </w:r>
            <w:r w:rsidRPr="001F7739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1F7739">
              <w:rPr>
                <w:rFonts w:ascii="Arial" w:hAnsi="Arial" w:cs="Arial"/>
                <w:b/>
              </w:rPr>
              <w:t>peer r</w:t>
            </w:r>
            <w:r w:rsidRPr="001F7739">
              <w:rPr>
                <w:rFonts w:ascii="Arial" w:hAnsi="Arial" w:cs="Arial"/>
                <w:b/>
                <w:spacing w:val="1"/>
              </w:rPr>
              <w:t>ev</w:t>
            </w:r>
            <w:r w:rsidRPr="001F7739">
              <w:rPr>
                <w:rFonts w:ascii="Arial" w:hAnsi="Arial" w:cs="Arial"/>
                <w:b/>
              </w:rPr>
              <w:t>ie</w:t>
            </w:r>
            <w:r w:rsidRPr="001F7739">
              <w:rPr>
                <w:rFonts w:ascii="Arial" w:hAnsi="Arial" w:cs="Arial"/>
                <w:b/>
                <w:spacing w:val="3"/>
              </w:rPr>
              <w:t>w</w:t>
            </w:r>
            <w:r w:rsidRPr="001F7739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0371" w:rsidRPr="001F7739" w:rsidRDefault="00C1751B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1F7739">
              <w:rPr>
                <w:rFonts w:ascii="Arial" w:hAnsi="Arial" w:cs="Arial"/>
                <w:b/>
              </w:rPr>
              <w:t>Auth</w:t>
            </w:r>
            <w:r w:rsidRPr="001F7739">
              <w:rPr>
                <w:rFonts w:ascii="Arial" w:hAnsi="Arial" w:cs="Arial"/>
                <w:b/>
                <w:spacing w:val="1"/>
              </w:rPr>
              <w:t>o</w:t>
            </w:r>
            <w:r w:rsidRPr="001F7739">
              <w:rPr>
                <w:rFonts w:ascii="Arial" w:hAnsi="Arial" w:cs="Arial"/>
                <w:b/>
                <w:spacing w:val="5"/>
              </w:rPr>
              <w:t>r</w:t>
            </w:r>
            <w:r w:rsidRPr="001F7739">
              <w:rPr>
                <w:rFonts w:ascii="Arial" w:hAnsi="Arial" w:cs="Arial"/>
                <w:b/>
                <w:spacing w:val="-6"/>
              </w:rPr>
              <w:t>’</w:t>
            </w:r>
            <w:r w:rsidRPr="001F7739">
              <w:rPr>
                <w:rFonts w:ascii="Arial" w:hAnsi="Arial" w:cs="Arial"/>
                <w:b/>
              </w:rPr>
              <w:t>s</w:t>
            </w:r>
            <w:r w:rsidRPr="001F7739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1F7739">
              <w:rPr>
                <w:rFonts w:ascii="Arial" w:hAnsi="Arial" w:cs="Arial"/>
                <w:b/>
              </w:rPr>
              <w:t>Fe</w:t>
            </w:r>
            <w:r w:rsidRPr="001F7739">
              <w:rPr>
                <w:rFonts w:ascii="Arial" w:hAnsi="Arial" w:cs="Arial"/>
                <w:b/>
                <w:spacing w:val="1"/>
              </w:rPr>
              <w:t>e</w:t>
            </w:r>
            <w:r w:rsidRPr="001F7739">
              <w:rPr>
                <w:rFonts w:ascii="Arial" w:hAnsi="Arial" w:cs="Arial"/>
                <w:b/>
              </w:rPr>
              <w:t>d</w:t>
            </w:r>
            <w:r w:rsidRPr="001F7739">
              <w:rPr>
                <w:rFonts w:ascii="Arial" w:hAnsi="Arial" w:cs="Arial"/>
                <w:b/>
                <w:spacing w:val="-1"/>
              </w:rPr>
              <w:t>b</w:t>
            </w:r>
            <w:r w:rsidRPr="001F7739">
              <w:rPr>
                <w:rFonts w:ascii="Arial" w:hAnsi="Arial" w:cs="Arial"/>
                <w:b/>
                <w:spacing w:val="1"/>
              </w:rPr>
              <w:t>a</w:t>
            </w:r>
            <w:r w:rsidRPr="001F7739">
              <w:rPr>
                <w:rFonts w:ascii="Arial" w:hAnsi="Arial" w:cs="Arial"/>
                <w:b/>
              </w:rPr>
              <w:t>ck</w:t>
            </w:r>
            <w:r w:rsidRPr="001F7739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1F7739">
              <w:rPr>
                <w:rFonts w:ascii="Arial" w:hAnsi="Arial" w:cs="Arial"/>
                <w:spacing w:val="1"/>
              </w:rPr>
              <w:t>(I</w:t>
            </w:r>
            <w:r w:rsidRPr="001F7739">
              <w:rPr>
                <w:rFonts w:ascii="Arial" w:hAnsi="Arial" w:cs="Arial"/>
              </w:rPr>
              <w:t>t</w:t>
            </w:r>
            <w:r w:rsidRPr="001F7739">
              <w:rPr>
                <w:rFonts w:ascii="Arial" w:hAnsi="Arial" w:cs="Arial"/>
                <w:spacing w:val="-2"/>
              </w:rPr>
              <w:t xml:space="preserve"> </w:t>
            </w:r>
            <w:r w:rsidRPr="001F7739">
              <w:rPr>
                <w:rFonts w:ascii="Arial" w:hAnsi="Arial" w:cs="Arial"/>
              </w:rPr>
              <w:t>is</w:t>
            </w:r>
            <w:r w:rsidRPr="001F7739">
              <w:rPr>
                <w:rFonts w:ascii="Arial" w:hAnsi="Arial" w:cs="Arial"/>
                <w:spacing w:val="1"/>
              </w:rPr>
              <w:t xml:space="preserve"> </w:t>
            </w:r>
            <w:r w:rsidRPr="001F7739">
              <w:rPr>
                <w:rFonts w:ascii="Arial" w:hAnsi="Arial" w:cs="Arial"/>
                <w:spacing w:val="-1"/>
              </w:rPr>
              <w:t>m</w:t>
            </w:r>
            <w:r w:rsidRPr="001F7739">
              <w:rPr>
                <w:rFonts w:ascii="Arial" w:hAnsi="Arial" w:cs="Arial"/>
                <w:spacing w:val="3"/>
              </w:rPr>
              <w:t>a</w:t>
            </w:r>
            <w:r w:rsidRPr="001F7739">
              <w:rPr>
                <w:rFonts w:ascii="Arial" w:hAnsi="Arial" w:cs="Arial"/>
                <w:spacing w:val="1"/>
              </w:rPr>
              <w:t>nd</w:t>
            </w:r>
            <w:r w:rsidRPr="001F7739">
              <w:rPr>
                <w:rFonts w:ascii="Arial" w:hAnsi="Arial" w:cs="Arial"/>
              </w:rPr>
              <w:t>at</w:t>
            </w:r>
            <w:r w:rsidRPr="001F7739">
              <w:rPr>
                <w:rFonts w:ascii="Arial" w:hAnsi="Arial" w:cs="Arial"/>
                <w:spacing w:val="1"/>
              </w:rPr>
              <w:t>or</w:t>
            </w:r>
            <w:r w:rsidRPr="001F7739">
              <w:rPr>
                <w:rFonts w:ascii="Arial" w:hAnsi="Arial" w:cs="Arial"/>
              </w:rPr>
              <w:t>y</w:t>
            </w:r>
            <w:r w:rsidRPr="001F7739">
              <w:rPr>
                <w:rFonts w:ascii="Arial" w:hAnsi="Arial" w:cs="Arial"/>
                <w:spacing w:val="-12"/>
              </w:rPr>
              <w:t xml:space="preserve"> </w:t>
            </w:r>
            <w:r w:rsidRPr="001F7739">
              <w:rPr>
                <w:rFonts w:ascii="Arial" w:hAnsi="Arial" w:cs="Arial"/>
                <w:spacing w:val="2"/>
              </w:rPr>
              <w:t>t</w:t>
            </w:r>
            <w:r w:rsidRPr="001F7739">
              <w:rPr>
                <w:rFonts w:ascii="Arial" w:hAnsi="Arial" w:cs="Arial"/>
                <w:spacing w:val="-1"/>
              </w:rPr>
              <w:t>h</w:t>
            </w:r>
            <w:r w:rsidRPr="001F7739">
              <w:rPr>
                <w:rFonts w:ascii="Arial" w:hAnsi="Arial" w:cs="Arial"/>
              </w:rPr>
              <w:t>at</w:t>
            </w:r>
            <w:r w:rsidRPr="001F7739">
              <w:rPr>
                <w:rFonts w:ascii="Arial" w:hAnsi="Arial" w:cs="Arial"/>
                <w:spacing w:val="-3"/>
              </w:rPr>
              <w:t xml:space="preserve"> </w:t>
            </w:r>
            <w:r w:rsidRPr="001F7739">
              <w:rPr>
                <w:rFonts w:ascii="Arial" w:hAnsi="Arial" w:cs="Arial"/>
              </w:rPr>
              <w:t>a</w:t>
            </w:r>
            <w:r w:rsidRPr="001F7739">
              <w:rPr>
                <w:rFonts w:ascii="Arial" w:hAnsi="Arial" w:cs="Arial"/>
                <w:spacing w:val="-1"/>
              </w:rPr>
              <w:t>u</w:t>
            </w:r>
            <w:r w:rsidRPr="001F7739">
              <w:rPr>
                <w:rFonts w:ascii="Arial" w:hAnsi="Arial" w:cs="Arial"/>
                <w:spacing w:val="2"/>
              </w:rPr>
              <w:t>t</w:t>
            </w:r>
            <w:r w:rsidRPr="001F7739">
              <w:rPr>
                <w:rFonts w:ascii="Arial" w:hAnsi="Arial" w:cs="Arial"/>
                <w:spacing w:val="-1"/>
              </w:rPr>
              <w:t>h</w:t>
            </w:r>
            <w:r w:rsidRPr="001F7739">
              <w:rPr>
                <w:rFonts w:ascii="Arial" w:hAnsi="Arial" w:cs="Arial"/>
                <w:spacing w:val="1"/>
              </w:rPr>
              <w:t>or</w:t>
            </w:r>
            <w:r w:rsidRPr="001F7739">
              <w:rPr>
                <w:rFonts w:ascii="Arial" w:hAnsi="Arial" w:cs="Arial"/>
              </w:rPr>
              <w:t>s</w:t>
            </w:r>
            <w:r w:rsidRPr="001F7739">
              <w:rPr>
                <w:rFonts w:ascii="Arial" w:hAnsi="Arial" w:cs="Arial"/>
                <w:spacing w:val="-6"/>
              </w:rPr>
              <w:t xml:space="preserve"> </w:t>
            </w:r>
            <w:r w:rsidRPr="001F7739">
              <w:rPr>
                <w:rFonts w:ascii="Arial" w:hAnsi="Arial" w:cs="Arial"/>
                <w:spacing w:val="2"/>
              </w:rPr>
              <w:t>s</w:t>
            </w:r>
            <w:r w:rsidRPr="001F7739">
              <w:rPr>
                <w:rFonts w:ascii="Arial" w:hAnsi="Arial" w:cs="Arial"/>
                <w:spacing w:val="-1"/>
              </w:rPr>
              <w:t>h</w:t>
            </w:r>
            <w:r w:rsidRPr="001F7739">
              <w:rPr>
                <w:rFonts w:ascii="Arial" w:hAnsi="Arial" w:cs="Arial"/>
                <w:spacing w:val="1"/>
              </w:rPr>
              <w:t>o</w:t>
            </w:r>
            <w:r w:rsidRPr="001F7739">
              <w:rPr>
                <w:rFonts w:ascii="Arial" w:hAnsi="Arial" w:cs="Arial"/>
                <w:spacing w:val="-1"/>
              </w:rPr>
              <w:t>u</w:t>
            </w:r>
            <w:r w:rsidRPr="001F7739">
              <w:rPr>
                <w:rFonts w:ascii="Arial" w:hAnsi="Arial" w:cs="Arial"/>
              </w:rPr>
              <w:t>ld</w:t>
            </w:r>
            <w:r w:rsidRPr="001F7739">
              <w:rPr>
                <w:rFonts w:ascii="Arial" w:hAnsi="Arial" w:cs="Arial"/>
                <w:spacing w:val="-2"/>
              </w:rPr>
              <w:t xml:space="preserve"> w</w:t>
            </w:r>
            <w:r w:rsidRPr="001F7739">
              <w:rPr>
                <w:rFonts w:ascii="Arial" w:hAnsi="Arial" w:cs="Arial"/>
                <w:spacing w:val="1"/>
              </w:rPr>
              <w:t>r</w:t>
            </w:r>
            <w:r w:rsidRPr="001F7739">
              <w:rPr>
                <w:rFonts w:ascii="Arial" w:hAnsi="Arial" w:cs="Arial"/>
              </w:rPr>
              <w:t>i</w:t>
            </w:r>
            <w:r w:rsidRPr="001F7739">
              <w:rPr>
                <w:rFonts w:ascii="Arial" w:hAnsi="Arial" w:cs="Arial"/>
                <w:spacing w:val="2"/>
              </w:rPr>
              <w:t>t</w:t>
            </w:r>
            <w:r w:rsidRPr="001F7739">
              <w:rPr>
                <w:rFonts w:ascii="Arial" w:hAnsi="Arial" w:cs="Arial"/>
              </w:rPr>
              <w:t>e</w:t>
            </w:r>
            <w:r w:rsidRPr="001F7739">
              <w:rPr>
                <w:rFonts w:ascii="Arial" w:hAnsi="Arial" w:cs="Arial"/>
                <w:spacing w:val="-3"/>
              </w:rPr>
              <w:t xml:space="preserve"> </w:t>
            </w:r>
            <w:r w:rsidRPr="001F7739">
              <w:rPr>
                <w:rFonts w:ascii="Arial" w:hAnsi="Arial" w:cs="Arial"/>
                <w:spacing w:val="-1"/>
              </w:rPr>
              <w:t>h</w:t>
            </w:r>
            <w:r w:rsidRPr="001F7739">
              <w:rPr>
                <w:rFonts w:ascii="Arial" w:hAnsi="Arial" w:cs="Arial"/>
              </w:rPr>
              <w:t>i</w:t>
            </w:r>
            <w:r w:rsidRPr="001F7739">
              <w:rPr>
                <w:rFonts w:ascii="Arial" w:hAnsi="Arial" w:cs="Arial"/>
                <w:spacing w:val="-1"/>
              </w:rPr>
              <w:t>s</w:t>
            </w:r>
            <w:r w:rsidRPr="001F7739">
              <w:rPr>
                <w:rFonts w:ascii="Arial" w:hAnsi="Arial" w:cs="Arial"/>
                <w:spacing w:val="2"/>
              </w:rPr>
              <w:t>/</w:t>
            </w:r>
            <w:r w:rsidRPr="001F7739">
              <w:rPr>
                <w:rFonts w:ascii="Arial" w:hAnsi="Arial" w:cs="Arial"/>
                <w:spacing w:val="-1"/>
              </w:rPr>
              <w:t>h</w:t>
            </w:r>
            <w:r w:rsidRPr="001F7739">
              <w:rPr>
                <w:rFonts w:ascii="Arial" w:hAnsi="Arial" w:cs="Arial"/>
              </w:rPr>
              <w:t>er</w:t>
            </w:r>
          </w:p>
          <w:p w:rsidR="00090371" w:rsidRPr="001F7739" w:rsidRDefault="00C1751B">
            <w:pPr>
              <w:spacing w:before="12"/>
              <w:ind w:left="102"/>
              <w:rPr>
                <w:rFonts w:ascii="Arial" w:hAnsi="Arial" w:cs="Arial"/>
              </w:rPr>
            </w:pPr>
            <w:r w:rsidRPr="001F7739">
              <w:rPr>
                <w:rFonts w:ascii="Arial" w:hAnsi="Arial" w:cs="Arial"/>
                <w:spacing w:val="-2"/>
              </w:rPr>
              <w:t>f</w:t>
            </w:r>
            <w:r w:rsidRPr="001F7739">
              <w:rPr>
                <w:rFonts w:ascii="Arial" w:hAnsi="Arial" w:cs="Arial"/>
              </w:rPr>
              <w:t>e</w:t>
            </w:r>
            <w:r w:rsidRPr="001F7739">
              <w:rPr>
                <w:rFonts w:ascii="Arial" w:hAnsi="Arial" w:cs="Arial"/>
                <w:spacing w:val="1"/>
              </w:rPr>
              <w:t>edb</w:t>
            </w:r>
            <w:r w:rsidRPr="001F7739">
              <w:rPr>
                <w:rFonts w:ascii="Arial" w:hAnsi="Arial" w:cs="Arial"/>
              </w:rPr>
              <w:t>a</w:t>
            </w:r>
            <w:r w:rsidRPr="001F7739">
              <w:rPr>
                <w:rFonts w:ascii="Arial" w:hAnsi="Arial" w:cs="Arial"/>
                <w:spacing w:val="1"/>
              </w:rPr>
              <w:t>c</w:t>
            </w:r>
            <w:r w:rsidRPr="001F7739">
              <w:rPr>
                <w:rFonts w:ascii="Arial" w:hAnsi="Arial" w:cs="Arial"/>
              </w:rPr>
              <w:t>k</w:t>
            </w:r>
            <w:r w:rsidRPr="001F7739">
              <w:rPr>
                <w:rFonts w:ascii="Arial" w:hAnsi="Arial" w:cs="Arial"/>
                <w:spacing w:val="-8"/>
              </w:rPr>
              <w:t xml:space="preserve"> </w:t>
            </w:r>
            <w:r w:rsidRPr="001F7739">
              <w:rPr>
                <w:rFonts w:ascii="Arial" w:hAnsi="Arial" w:cs="Arial"/>
                <w:spacing w:val="-1"/>
              </w:rPr>
              <w:t>h</w:t>
            </w:r>
            <w:r w:rsidRPr="001F7739">
              <w:rPr>
                <w:rFonts w:ascii="Arial" w:hAnsi="Arial" w:cs="Arial"/>
              </w:rPr>
              <w:t>e</w:t>
            </w:r>
            <w:r w:rsidRPr="001F7739">
              <w:rPr>
                <w:rFonts w:ascii="Arial" w:hAnsi="Arial" w:cs="Arial"/>
                <w:spacing w:val="1"/>
              </w:rPr>
              <w:t>r</w:t>
            </w:r>
            <w:r w:rsidRPr="001F7739">
              <w:rPr>
                <w:rFonts w:ascii="Arial" w:hAnsi="Arial" w:cs="Arial"/>
              </w:rPr>
              <w:t>e)</w:t>
            </w:r>
          </w:p>
        </w:tc>
      </w:tr>
      <w:tr w:rsidR="00090371" w:rsidRPr="001F7739" w:rsidTr="001F7739">
        <w:trPr>
          <w:trHeight w:hRule="exact" w:val="1262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0371" w:rsidRPr="001F7739" w:rsidRDefault="00C1751B">
            <w:pPr>
              <w:ind w:left="460" w:right="230"/>
              <w:rPr>
                <w:rFonts w:ascii="Arial" w:hAnsi="Arial" w:cs="Arial"/>
              </w:rPr>
            </w:pPr>
            <w:r w:rsidRPr="001F7739">
              <w:rPr>
                <w:rFonts w:ascii="Arial" w:hAnsi="Arial" w:cs="Arial"/>
                <w:b/>
              </w:rPr>
              <w:t>Ple</w:t>
            </w:r>
            <w:r w:rsidRPr="001F7739">
              <w:rPr>
                <w:rFonts w:ascii="Arial" w:hAnsi="Arial" w:cs="Arial"/>
                <w:b/>
                <w:spacing w:val="1"/>
              </w:rPr>
              <w:t>a</w:t>
            </w:r>
            <w:r w:rsidRPr="001F7739">
              <w:rPr>
                <w:rFonts w:ascii="Arial" w:hAnsi="Arial" w:cs="Arial"/>
                <w:b/>
                <w:spacing w:val="-1"/>
              </w:rPr>
              <w:t>s</w:t>
            </w:r>
            <w:r w:rsidRPr="001F7739">
              <w:rPr>
                <w:rFonts w:ascii="Arial" w:hAnsi="Arial" w:cs="Arial"/>
                <w:b/>
              </w:rPr>
              <w:t>e</w:t>
            </w:r>
            <w:r w:rsidRPr="001F7739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F7739">
              <w:rPr>
                <w:rFonts w:ascii="Arial" w:hAnsi="Arial" w:cs="Arial"/>
                <w:b/>
                <w:spacing w:val="2"/>
              </w:rPr>
              <w:t>w</w:t>
            </w:r>
            <w:r w:rsidRPr="001F7739">
              <w:rPr>
                <w:rFonts w:ascii="Arial" w:hAnsi="Arial" w:cs="Arial"/>
                <w:b/>
              </w:rPr>
              <w:t>ri</w:t>
            </w:r>
            <w:r w:rsidRPr="001F7739">
              <w:rPr>
                <w:rFonts w:ascii="Arial" w:hAnsi="Arial" w:cs="Arial"/>
                <w:b/>
                <w:spacing w:val="1"/>
              </w:rPr>
              <w:t>t</w:t>
            </w:r>
            <w:r w:rsidRPr="001F7739">
              <w:rPr>
                <w:rFonts w:ascii="Arial" w:hAnsi="Arial" w:cs="Arial"/>
                <w:b/>
              </w:rPr>
              <w:t>e</w:t>
            </w:r>
            <w:r w:rsidRPr="001F773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F7739">
              <w:rPr>
                <w:rFonts w:ascii="Arial" w:hAnsi="Arial" w:cs="Arial"/>
                <w:b/>
              </w:rPr>
              <w:t>a</w:t>
            </w:r>
            <w:r w:rsidRPr="001F773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F7739">
              <w:rPr>
                <w:rFonts w:ascii="Arial" w:hAnsi="Arial" w:cs="Arial"/>
                <w:b/>
                <w:spacing w:val="1"/>
              </w:rPr>
              <w:t>f</w:t>
            </w:r>
            <w:r w:rsidRPr="001F7739">
              <w:rPr>
                <w:rFonts w:ascii="Arial" w:hAnsi="Arial" w:cs="Arial"/>
                <w:b/>
                <w:spacing w:val="-2"/>
              </w:rPr>
              <w:t>e</w:t>
            </w:r>
            <w:r w:rsidRPr="001F7739">
              <w:rPr>
                <w:rFonts w:ascii="Arial" w:hAnsi="Arial" w:cs="Arial"/>
                <w:b/>
              </w:rPr>
              <w:t xml:space="preserve">w </w:t>
            </w:r>
            <w:r w:rsidRPr="001F7739">
              <w:rPr>
                <w:rFonts w:ascii="Arial" w:hAnsi="Arial" w:cs="Arial"/>
                <w:b/>
                <w:spacing w:val="-1"/>
              </w:rPr>
              <w:t>s</w:t>
            </w:r>
            <w:r w:rsidRPr="001F7739">
              <w:rPr>
                <w:rFonts w:ascii="Arial" w:hAnsi="Arial" w:cs="Arial"/>
                <w:b/>
              </w:rPr>
              <w:t>en</w:t>
            </w:r>
            <w:r w:rsidRPr="001F7739">
              <w:rPr>
                <w:rFonts w:ascii="Arial" w:hAnsi="Arial" w:cs="Arial"/>
                <w:b/>
                <w:spacing w:val="1"/>
              </w:rPr>
              <w:t>t</w:t>
            </w:r>
            <w:r w:rsidRPr="001F7739">
              <w:rPr>
                <w:rFonts w:ascii="Arial" w:hAnsi="Arial" w:cs="Arial"/>
                <w:b/>
              </w:rPr>
              <w:t>enc</w:t>
            </w:r>
            <w:r w:rsidRPr="001F7739">
              <w:rPr>
                <w:rFonts w:ascii="Arial" w:hAnsi="Arial" w:cs="Arial"/>
                <w:b/>
                <w:spacing w:val="1"/>
              </w:rPr>
              <w:t>e</w:t>
            </w:r>
            <w:r w:rsidRPr="001F7739">
              <w:rPr>
                <w:rFonts w:ascii="Arial" w:hAnsi="Arial" w:cs="Arial"/>
                <w:b/>
              </w:rPr>
              <w:t>s</w:t>
            </w:r>
            <w:r w:rsidRPr="001F7739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1F7739">
              <w:rPr>
                <w:rFonts w:ascii="Arial" w:hAnsi="Arial" w:cs="Arial"/>
                <w:b/>
              </w:rPr>
              <w:t>r</w:t>
            </w:r>
            <w:r w:rsidRPr="001F7739">
              <w:rPr>
                <w:rFonts w:ascii="Arial" w:hAnsi="Arial" w:cs="Arial"/>
                <w:b/>
                <w:spacing w:val="1"/>
              </w:rPr>
              <w:t>ega</w:t>
            </w:r>
            <w:r w:rsidRPr="001F7739">
              <w:rPr>
                <w:rFonts w:ascii="Arial" w:hAnsi="Arial" w:cs="Arial"/>
                <w:b/>
              </w:rPr>
              <w:t>rding</w:t>
            </w:r>
            <w:r w:rsidRPr="001F7739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1F7739">
              <w:rPr>
                <w:rFonts w:ascii="Arial" w:hAnsi="Arial" w:cs="Arial"/>
                <w:b/>
                <w:spacing w:val="1"/>
              </w:rPr>
              <w:t>t</w:t>
            </w:r>
            <w:r w:rsidRPr="001F7739">
              <w:rPr>
                <w:rFonts w:ascii="Arial" w:hAnsi="Arial" w:cs="Arial"/>
                <w:b/>
              </w:rPr>
              <w:t xml:space="preserve">he </w:t>
            </w:r>
            <w:r w:rsidRPr="001F7739">
              <w:rPr>
                <w:rFonts w:ascii="Arial" w:hAnsi="Arial" w:cs="Arial"/>
                <w:b/>
                <w:spacing w:val="2"/>
              </w:rPr>
              <w:t>i</w:t>
            </w:r>
            <w:r w:rsidRPr="001F7739">
              <w:rPr>
                <w:rFonts w:ascii="Arial" w:hAnsi="Arial" w:cs="Arial"/>
                <w:b/>
                <w:spacing w:val="-3"/>
              </w:rPr>
              <w:t>m</w:t>
            </w:r>
            <w:r w:rsidRPr="001F7739">
              <w:rPr>
                <w:rFonts w:ascii="Arial" w:hAnsi="Arial" w:cs="Arial"/>
                <w:b/>
              </w:rPr>
              <w:t>p</w:t>
            </w:r>
            <w:r w:rsidRPr="001F7739">
              <w:rPr>
                <w:rFonts w:ascii="Arial" w:hAnsi="Arial" w:cs="Arial"/>
                <w:b/>
                <w:spacing w:val="1"/>
              </w:rPr>
              <w:t>o</w:t>
            </w:r>
            <w:r w:rsidRPr="001F7739">
              <w:rPr>
                <w:rFonts w:ascii="Arial" w:hAnsi="Arial" w:cs="Arial"/>
                <w:b/>
              </w:rPr>
              <w:t>r</w:t>
            </w:r>
            <w:r w:rsidRPr="001F7739">
              <w:rPr>
                <w:rFonts w:ascii="Arial" w:hAnsi="Arial" w:cs="Arial"/>
                <w:b/>
                <w:spacing w:val="1"/>
              </w:rPr>
              <w:t>ta</w:t>
            </w:r>
            <w:r w:rsidRPr="001F7739">
              <w:rPr>
                <w:rFonts w:ascii="Arial" w:hAnsi="Arial" w:cs="Arial"/>
                <w:b/>
              </w:rPr>
              <w:t xml:space="preserve">nce </w:t>
            </w:r>
            <w:r w:rsidRPr="001F7739">
              <w:rPr>
                <w:rFonts w:ascii="Arial" w:hAnsi="Arial" w:cs="Arial"/>
                <w:b/>
                <w:spacing w:val="1"/>
              </w:rPr>
              <w:t>o</w:t>
            </w:r>
            <w:r w:rsidRPr="001F7739">
              <w:rPr>
                <w:rFonts w:ascii="Arial" w:hAnsi="Arial" w:cs="Arial"/>
                <w:b/>
              </w:rPr>
              <w:t>f</w:t>
            </w:r>
            <w:r w:rsidRPr="001F7739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1F7739">
              <w:rPr>
                <w:rFonts w:ascii="Arial" w:hAnsi="Arial" w:cs="Arial"/>
                <w:b/>
                <w:spacing w:val="1"/>
              </w:rPr>
              <w:t>t</w:t>
            </w:r>
            <w:r w:rsidRPr="001F7739">
              <w:rPr>
                <w:rFonts w:ascii="Arial" w:hAnsi="Arial" w:cs="Arial"/>
                <w:b/>
              </w:rPr>
              <w:t>his</w:t>
            </w:r>
            <w:r w:rsidRPr="001F773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F7739">
              <w:rPr>
                <w:rFonts w:ascii="Arial" w:hAnsi="Arial" w:cs="Arial"/>
                <w:b/>
                <w:spacing w:val="-5"/>
              </w:rPr>
              <w:t>m</w:t>
            </w:r>
            <w:r w:rsidRPr="001F7739">
              <w:rPr>
                <w:rFonts w:ascii="Arial" w:hAnsi="Arial" w:cs="Arial"/>
                <w:b/>
                <w:spacing w:val="1"/>
              </w:rPr>
              <w:t>a</w:t>
            </w:r>
            <w:r w:rsidRPr="001F7739">
              <w:rPr>
                <w:rFonts w:ascii="Arial" w:hAnsi="Arial" w:cs="Arial"/>
                <w:b/>
                <w:spacing w:val="2"/>
              </w:rPr>
              <w:t>n</w:t>
            </w:r>
            <w:r w:rsidRPr="001F7739">
              <w:rPr>
                <w:rFonts w:ascii="Arial" w:hAnsi="Arial" w:cs="Arial"/>
                <w:b/>
              </w:rPr>
              <w:t>u</w:t>
            </w:r>
            <w:r w:rsidRPr="001F7739">
              <w:rPr>
                <w:rFonts w:ascii="Arial" w:hAnsi="Arial" w:cs="Arial"/>
                <w:b/>
                <w:spacing w:val="-1"/>
              </w:rPr>
              <w:t>s</w:t>
            </w:r>
            <w:r w:rsidRPr="001F7739">
              <w:rPr>
                <w:rFonts w:ascii="Arial" w:hAnsi="Arial" w:cs="Arial"/>
                <w:b/>
              </w:rPr>
              <w:t>c</w:t>
            </w:r>
            <w:r w:rsidRPr="001F7739">
              <w:rPr>
                <w:rFonts w:ascii="Arial" w:hAnsi="Arial" w:cs="Arial"/>
                <w:b/>
                <w:spacing w:val="1"/>
              </w:rPr>
              <w:t>r</w:t>
            </w:r>
            <w:r w:rsidRPr="001F7739">
              <w:rPr>
                <w:rFonts w:ascii="Arial" w:hAnsi="Arial" w:cs="Arial"/>
                <w:b/>
              </w:rPr>
              <w:t>ipt</w:t>
            </w:r>
            <w:r w:rsidRPr="001F7739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1F7739">
              <w:rPr>
                <w:rFonts w:ascii="Arial" w:hAnsi="Arial" w:cs="Arial"/>
                <w:b/>
                <w:spacing w:val="1"/>
              </w:rPr>
              <w:t>fo</w:t>
            </w:r>
            <w:r w:rsidRPr="001F7739">
              <w:rPr>
                <w:rFonts w:ascii="Arial" w:hAnsi="Arial" w:cs="Arial"/>
                <w:b/>
              </w:rPr>
              <w:t xml:space="preserve">r </w:t>
            </w:r>
            <w:r w:rsidRPr="001F7739">
              <w:rPr>
                <w:rFonts w:ascii="Arial" w:hAnsi="Arial" w:cs="Arial"/>
                <w:b/>
                <w:spacing w:val="1"/>
              </w:rPr>
              <w:t>t</w:t>
            </w:r>
            <w:r w:rsidRPr="001F7739">
              <w:rPr>
                <w:rFonts w:ascii="Arial" w:hAnsi="Arial" w:cs="Arial"/>
                <w:b/>
              </w:rPr>
              <w:t>he</w:t>
            </w:r>
            <w:r w:rsidRPr="001F773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F7739">
              <w:rPr>
                <w:rFonts w:ascii="Arial" w:hAnsi="Arial" w:cs="Arial"/>
                <w:b/>
                <w:spacing w:val="-1"/>
              </w:rPr>
              <w:t>s</w:t>
            </w:r>
            <w:r w:rsidRPr="001F7739">
              <w:rPr>
                <w:rFonts w:ascii="Arial" w:hAnsi="Arial" w:cs="Arial"/>
                <w:b/>
              </w:rPr>
              <w:t>c</w:t>
            </w:r>
            <w:r w:rsidRPr="001F7739">
              <w:rPr>
                <w:rFonts w:ascii="Arial" w:hAnsi="Arial" w:cs="Arial"/>
                <w:b/>
                <w:spacing w:val="2"/>
              </w:rPr>
              <w:t>i</w:t>
            </w:r>
            <w:r w:rsidRPr="001F7739">
              <w:rPr>
                <w:rFonts w:ascii="Arial" w:hAnsi="Arial" w:cs="Arial"/>
                <w:b/>
              </w:rPr>
              <w:t>en</w:t>
            </w:r>
            <w:r w:rsidRPr="001F7739">
              <w:rPr>
                <w:rFonts w:ascii="Arial" w:hAnsi="Arial" w:cs="Arial"/>
                <w:b/>
                <w:spacing w:val="1"/>
              </w:rPr>
              <w:t>t</w:t>
            </w:r>
            <w:r w:rsidRPr="001F7739">
              <w:rPr>
                <w:rFonts w:ascii="Arial" w:hAnsi="Arial" w:cs="Arial"/>
                <w:b/>
              </w:rPr>
              <w:t>ific</w:t>
            </w:r>
            <w:r w:rsidRPr="001F7739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1F7739">
              <w:rPr>
                <w:rFonts w:ascii="Arial" w:hAnsi="Arial" w:cs="Arial"/>
                <w:b/>
              </w:rPr>
              <w:t>c</w:t>
            </w:r>
            <w:r w:rsidRPr="001F7739">
              <w:rPr>
                <w:rFonts w:ascii="Arial" w:hAnsi="Arial" w:cs="Arial"/>
                <w:b/>
                <w:spacing w:val="4"/>
              </w:rPr>
              <w:t>o</w:t>
            </w:r>
            <w:r w:rsidRPr="001F7739">
              <w:rPr>
                <w:rFonts w:ascii="Arial" w:hAnsi="Arial" w:cs="Arial"/>
                <w:b/>
                <w:spacing w:val="-3"/>
              </w:rPr>
              <w:t>mm</w:t>
            </w:r>
            <w:r w:rsidRPr="001F7739">
              <w:rPr>
                <w:rFonts w:ascii="Arial" w:hAnsi="Arial" w:cs="Arial"/>
                <w:b/>
                <w:spacing w:val="2"/>
              </w:rPr>
              <w:t>u</w:t>
            </w:r>
            <w:r w:rsidRPr="001F7739">
              <w:rPr>
                <w:rFonts w:ascii="Arial" w:hAnsi="Arial" w:cs="Arial"/>
                <w:b/>
              </w:rPr>
              <w:t>nit</w:t>
            </w:r>
            <w:r w:rsidRPr="001F7739">
              <w:rPr>
                <w:rFonts w:ascii="Arial" w:hAnsi="Arial" w:cs="Arial"/>
                <w:b/>
                <w:spacing w:val="1"/>
              </w:rPr>
              <w:t>y</w:t>
            </w:r>
            <w:r w:rsidRPr="001F7739">
              <w:rPr>
                <w:rFonts w:ascii="Arial" w:hAnsi="Arial" w:cs="Arial"/>
                <w:b/>
              </w:rPr>
              <w:t>.</w:t>
            </w:r>
            <w:r w:rsidRPr="001F7739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1F7739">
              <w:rPr>
                <w:rFonts w:ascii="Arial" w:hAnsi="Arial" w:cs="Arial"/>
                <w:b/>
              </w:rPr>
              <w:t xml:space="preserve">A </w:t>
            </w:r>
            <w:r w:rsidRPr="001F7739">
              <w:rPr>
                <w:rFonts w:ascii="Arial" w:hAnsi="Arial" w:cs="Arial"/>
                <w:b/>
                <w:spacing w:val="-3"/>
              </w:rPr>
              <w:t>m</w:t>
            </w:r>
            <w:r w:rsidRPr="001F7739">
              <w:rPr>
                <w:rFonts w:ascii="Arial" w:hAnsi="Arial" w:cs="Arial"/>
                <w:b/>
                <w:spacing w:val="2"/>
              </w:rPr>
              <w:t>i</w:t>
            </w:r>
            <w:r w:rsidRPr="001F7739">
              <w:rPr>
                <w:rFonts w:ascii="Arial" w:hAnsi="Arial" w:cs="Arial"/>
                <w:b/>
              </w:rPr>
              <w:t>n</w:t>
            </w:r>
            <w:r w:rsidRPr="001F7739">
              <w:rPr>
                <w:rFonts w:ascii="Arial" w:hAnsi="Arial" w:cs="Arial"/>
                <w:b/>
                <w:spacing w:val="4"/>
              </w:rPr>
              <w:t>i</w:t>
            </w:r>
            <w:r w:rsidRPr="001F7739">
              <w:rPr>
                <w:rFonts w:ascii="Arial" w:hAnsi="Arial" w:cs="Arial"/>
                <w:b/>
                <w:spacing w:val="-3"/>
              </w:rPr>
              <w:t>m</w:t>
            </w:r>
            <w:r w:rsidRPr="001F7739">
              <w:rPr>
                <w:rFonts w:ascii="Arial" w:hAnsi="Arial" w:cs="Arial"/>
                <w:b/>
                <w:spacing w:val="2"/>
              </w:rPr>
              <w:t>u</w:t>
            </w:r>
            <w:r w:rsidRPr="001F7739">
              <w:rPr>
                <w:rFonts w:ascii="Arial" w:hAnsi="Arial" w:cs="Arial"/>
                <w:b/>
              </w:rPr>
              <w:t>m</w:t>
            </w:r>
            <w:r w:rsidRPr="001F7739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1F7739">
              <w:rPr>
                <w:rFonts w:ascii="Arial" w:hAnsi="Arial" w:cs="Arial"/>
                <w:b/>
                <w:spacing w:val="1"/>
              </w:rPr>
              <w:t>o</w:t>
            </w:r>
            <w:r w:rsidRPr="001F7739">
              <w:rPr>
                <w:rFonts w:ascii="Arial" w:hAnsi="Arial" w:cs="Arial"/>
                <w:b/>
              </w:rPr>
              <w:t>f</w:t>
            </w:r>
            <w:r w:rsidRPr="001F7739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1F7739">
              <w:rPr>
                <w:rFonts w:ascii="Arial" w:hAnsi="Arial" w:cs="Arial"/>
                <w:b/>
                <w:spacing w:val="1"/>
              </w:rPr>
              <w:t>3-</w:t>
            </w:r>
            <w:r w:rsidRPr="001F7739">
              <w:rPr>
                <w:rFonts w:ascii="Arial" w:hAnsi="Arial" w:cs="Arial"/>
                <w:b/>
              </w:rPr>
              <w:t>4</w:t>
            </w:r>
            <w:r w:rsidRPr="001F773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F7739">
              <w:rPr>
                <w:rFonts w:ascii="Arial" w:hAnsi="Arial" w:cs="Arial"/>
                <w:b/>
                <w:spacing w:val="-1"/>
              </w:rPr>
              <w:t>s</w:t>
            </w:r>
            <w:r w:rsidRPr="001F7739">
              <w:rPr>
                <w:rFonts w:ascii="Arial" w:hAnsi="Arial" w:cs="Arial"/>
                <w:b/>
              </w:rPr>
              <w:t>en</w:t>
            </w:r>
            <w:r w:rsidRPr="001F7739">
              <w:rPr>
                <w:rFonts w:ascii="Arial" w:hAnsi="Arial" w:cs="Arial"/>
                <w:b/>
                <w:spacing w:val="1"/>
              </w:rPr>
              <w:t>t</w:t>
            </w:r>
            <w:r w:rsidRPr="001F7739">
              <w:rPr>
                <w:rFonts w:ascii="Arial" w:hAnsi="Arial" w:cs="Arial"/>
                <w:b/>
              </w:rPr>
              <w:t>enc</w:t>
            </w:r>
            <w:r w:rsidRPr="001F7739">
              <w:rPr>
                <w:rFonts w:ascii="Arial" w:hAnsi="Arial" w:cs="Arial"/>
                <w:b/>
                <w:spacing w:val="1"/>
              </w:rPr>
              <w:t>e</w:t>
            </w:r>
            <w:r w:rsidRPr="001F7739">
              <w:rPr>
                <w:rFonts w:ascii="Arial" w:hAnsi="Arial" w:cs="Arial"/>
                <w:b/>
              </w:rPr>
              <w:t>s</w:t>
            </w:r>
            <w:r w:rsidRPr="001F7739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1F7739">
              <w:rPr>
                <w:rFonts w:ascii="Arial" w:hAnsi="Arial" w:cs="Arial"/>
                <w:b/>
              </w:rPr>
              <w:t>m</w:t>
            </w:r>
            <w:r w:rsidRPr="001F7739">
              <w:rPr>
                <w:rFonts w:ascii="Arial" w:hAnsi="Arial" w:cs="Arial"/>
                <w:b/>
                <w:spacing w:val="1"/>
              </w:rPr>
              <w:t>a</w:t>
            </w:r>
            <w:r w:rsidRPr="001F7739">
              <w:rPr>
                <w:rFonts w:ascii="Arial" w:hAnsi="Arial" w:cs="Arial"/>
                <w:b/>
              </w:rPr>
              <w:t>y</w:t>
            </w:r>
            <w:r w:rsidRPr="001F7739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F7739">
              <w:rPr>
                <w:rFonts w:ascii="Arial" w:hAnsi="Arial" w:cs="Arial"/>
                <w:b/>
              </w:rPr>
              <w:t>be</w:t>
            </w:r>
            <w:r w:rsidRPr="001F773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F7739">
              <w:rPr>
                <w:rFonts w:ascii="Arial" w:hAnsi="Arial" w:cs="Arial"/>
                <w:b/>
              </w:rPr>
              <w:t>r</w:t>
            </w:r>
            <w:r w:rsidRPr="001F7739">
              <w:rPr>
                <w:rFonts w:ascii="Arial" w:hAnsi="Arial" w:cs="Arial"/>
                <w:b/>
                <w:spacing w:val="1"/>
              </w:rPr>
              <w:t>e</w:t>
            </w:r>
            <w:r w:rsidRPr="001F7739">
              <w:rPr>
                <w:rFonts w:ascii="Arial" w:hAnsi="Arial" w:cs="Arial"/>
                <w:b/>
              </w:rPr>
              <w:t>q</w:t>
            </w:r>
            <w:r w:rsidRPr="001F7739">
              <w:rPr>
                <w:rFonts w:ascii="Arial" w:hAnsi="Arial" w:cs="Arial"/>
                <w:b/>
                <w:spacing w:val="-1"/>
              </w:rPr>
              <w:t>u</w:t>
            </w:r>
            <w:r w:rsidRPr="001F7739">
              <w:rPr>
                <w:rFonts w:ascii="Arial" w:hAnsi="Arial" w:cs="Arial"/>
                <w:b/>
              </w:rPr>
              <w:t>ired</w:t>
            </w:r>
            <w:r w:rsidRPr="001F7739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1F7739">
              <w:rPr>
                <w:rFonts w:ascii="Arial" w:hAnsi="Arial" w:cs="Arial"/>
                <w:b/>
                <w:spacing w:val="1"/>
              </w:rPr>
              <w:t>fo</w:t>
            </w:r>
            <w:r w:rsidRPr="001F7739">
              <w:rPr>
                <w:rFonts w:ascii="Arial" w:hAnsi="Arial" w:cs="Arial"/>
                <w:b/>
              </w:rPr>
              <w:t>r</w:t>
            </w:r>
            <w:r w:rsidRPr="001F773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F7739">
              <w:rPr>
                <w:rFonts w:ascii="Arial" w:hAnsi="Arial" w:cs="Arial"/>
                <w:b/>
                <w:spacing w:val="1"/>
              </w:rPr>
              <w:t>t</w:t>
            </w:r>
            <w:r w:rsidRPr="001F7739">
              <w:rPr>
                <w:rFonts w:ascii="Arial" w:hAnsi="Arial" w:cs="Arial"/>
                <w:b/>
              </w:rPr>
              <w:t>his</w:t>
            </w:r>
          </w:p>
          <w:p w:rsidR="00090371" w:rsidRPr="001F7739" w:rsidRDefault="00C1751B">
            <w:pPr>
              <w:ind w:left="460"/>
              <w:rPr>
                <w:rFonts w:ascii="Arial" w:hAnsi="Arial" w:cs="Arial"/>
              </w:rPr>
            </w:pPr>
            <w:r w:rsidRPr="001F7739">
              <w:rPr>
                <w:rFonts w:ascii="Arial" w:hAnsi="Arial" w:cs="Arial"/>
                <w:b/>
              </w:rPr>
              <w:t>p</w:t>
            </w:r>
            <w:r w:rsidRPr="001F7739">
              <w:rPr>
                <w:rFonts w:ascii="Arial" w:hAnsi="Arial" w:cs="Arial"/>
                <w:b/>
                <w:spacing w:val="1"/>
              </w:rPr>
              <w:t>a</w:t>
            </w:r>
            <w:r w:rsidRPr="001F7739">
              <w:rPr>
                <w:rFonts w:ascii="Arial" w:hAnsi="Arial" w:cs="Arial"/>
                <w:b/>
              </w:rPr>
              <w:t>r</w:t>
            </w:r>
            <w:r w:rsidRPr="001F7739">
              <w:rPr>
                <w:rFonts w:ascii="Arial" w:hAnsi="Arial" w:cs="Arial"/>
                <w:b/>
                <w:spacing w:val="1"/>
              </w:rPr>
              <w:t>t</w:t>
            </w:r>
            <w:r w:rsidRPr="001F7739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0371" w:rsidRPr="001F7739" w:rsidRDefault="00C1751B">
            <w:pPr>
              <w:spacing w:line="260" w:lineRule="exact"/>
              <w:ind w:left="102"/>
              <w:rPr>
                <w:rFonts w:ascii="Arial" w:hAnsi="Arial" w:cs="Arial"/>
              </w:rPr>
            </w:pPr>
            <w:r w:rsidRPr="001F7739">
              <w:rPr>
                <w:rFonts w:ascii="Arial" w:hAnsi="Arial" w:cs="Arial"/>
              </w:rPr>
              <w:t>The</w:t>
            </w:r>
            <w:r w:rsidRPr="001F7739">
              <w:rPr>
                <w:rFonts w:ascii="Arial" w:hAnsi="Arial" w:cs="Arial"/>
                <w:spacing w:val="-1"/>
              </w:rPr>
              <w:t xml:space="preserve"> </w:t>
            </w:r>
            <w:r w:rsidRPr="001F7739">
              <w:rPr>
                <w:rFonts w:ascii="Arial" w:hAnsi="Arial" w:cs="Arial"/>
              </w:rPr>
              <w:t>manus</w:t>
            </w:r>
            <w:r w:rsidRPr="001F7739">
              <w:rPr>
                <w:rFonts w:ascii="Arial" w:hAnsi="Arial" w:cs="Arial"/>
                <w:spacing w:val="-1"/>
              </w:rPr>
              <w:t>c</w:t>
            </w:r>
            <w:r w:rsidRPr="001F7739">
              <w:rPr>
                <w:rFonts w:ascii="Arial" w:hAnsi="Arial" w:cs="Arial"/>
              </w:rPr>
              <w:t>ript is</w:t>
            </w:r>
            <w:r w:rsidRPr="001F7739">
              <w:rPr>
                <w:rFonts w:ascii="Arial" w:hAnsi="Arial" w:cs="Arial"/>
                <w:spacing w:val="1"/>
              </w:rPr>
              <w:t xml:space="preserve"> </w:t>
            </w:r>
            <w:r w:rsidRPr="001F7739">
              <w:rPr>
                <w:rFonts w:ascii="Arial" w:hAnsi="Arial" w:cs="Arial"/>
              </w:rPr>
              <w:t>i</w:t>
            </w:r>
            <w:r w:rsidRPr="001F7739">
              <w:rPr>
                <w:rFonts w:ascii="Arial" w:hAnsi="Arial" w:cs="Arial"/>
                <w:spacing w:val="1"/>
              </w:rPr>
              <w:t>m</w:t>
            </w:r>
            <w:r w:rsidRPr="001F7739">
              <w:rPr>
                <w:rFonts w:ascii="Arial" w:hAnsi="Arial" w:cs="Arial"/>
              </w:rPr>
              <w:t>port</w:t>
            </w:r>
            <w:r w:rsidRPr="001F7739">
              <w:rPr>
                <w:rFonts w:ascii="Arial" w:hAnsi="Arial" w:cs="Arial"/>
                <w:spacing w:val="-1"/>
              </w:rPr>
              <w:t>a</w:t>
            </w:r>
            <w:r w:rsidRPr="001F7739">
              <w:rPr>
                <w:rFonts w:ascii="Arial" w:hAnsi="Arial" w:cs="Arial"/>
              </w:rPr>
              <w:t>nt be</w:t>
            </w:r>
            <w:r w:rsidRPr="001F7739">
              <w:rPr>
                <w:rFonts w:ascii="Arial" w:hAnsi="Arial" w:cs="Arial"/>
                <w:spacing w:val="-1"/>
              </w:rPr>
              <w:t>ca</w:t>
            </w:r>
            <w:r w:rsidRPr="001F7739">
              <w:rPr>
                <w:rFonts w:ascii="Arial" w:hAnsi="Arial" w:cs="Arial"/>
              </w:rPr>
              <w:t>u</w:t>
            </w:r>
            <w:r w:rsidRPr="001F7739">
              <w:rPr>
                <w:rFonts w:ascii="Arial" w:hAnsi="Arial" w:cs="Arial"/>
                <w:spacing w:val="2"/>
              </w:rPr>
              <w:t>s</w:t>
            </w:r>
            <w:r w:rsidRPr="001F7739">
              <w:rPr>
                <w:rFonts w:ascii="Arial" w:hAnsi="Arial" w:cs="Arial"/>
                <w:spacing w:val="-1"/>
              </w:rPr>
              <w:t>e</w:t>
            </w:r>
            <w:r w:rsidRPr="001F7739">
              <w:rPr>
                <w:rFonts w:ascii="Arial" w:hAnsi="Arial" w:cs="Arial"/>
              </w:rPr>
              <w:t>;</w:t>
            </w:r>
          </w:p>
          <w:p w:rsidR="00090371" w:rsidRPr="001F7739" w:rsidRDefault="00C1751B">
            <w:pPr>
              <w:ind w:left="823" w:right="152" w:hanging="360"/>
              <w:rPr>
                <w:rFonts w:ascii="Arial" w:hAnsi="Arial" w:cs="Arial"/>
              </w:rPr>
            </w:pPr>
            <w:r w:rsidRPr="001F7739">
              <w:rPr>
                <w:rFonts w:ascii="Arial" w:hAnsi="Arial" w:cs="Arial"/>
              </w:rPr>
              <w:t xml:space="preserve">1.   </w:t>
            </w:r>
            <w:proofErr w:type="spellStart"/>
            <w:r w:rsidRPr="001F7739">
              <w:rPr>
                <w:rFonts w:ascii="Arial" w:hAnsi="Arial" w:cs="Arial"/>
                <w:i/>
              </w:rPr>
              <w:t>Ka</w:t>
            </w:r>
            <w:r w:rsidRPr="001F7739">
              <w:rPr>
                <w:rFonts w:ascii="Arial" w:hAnsi="Arial" w:cs="Arial"/>
                <w:i/>
                <w:spacing w:val="-1"/>
              </w:rPr>
              <w:t>e</w:t>
            </w:r>
            <w:r w:rsidRPr="001F7739">
              <w:rPr>
                <w:rFonts w:ascii="Arial" w:hAnsi="Arial" w:cs="Arial"/>
                <w:i/>
              </w:rPr>
              <w:t>mpf</w:t>
            </w:r>
            <w:r w:rsidRPr="001F7739">
              <w:rPr>
                <w:rFonts w:ascii="Arial" w:hAnsi="Arial" w:cs="Arial"/>
                <w:i/>
                <w:spacing w:val="-1"/>
              </w:rPr>
              <w:t>e</w:t>
            </w:r>
            <w:r w:rsidRPr="001F7739">
              <w:rPr>
                <w:rFonts w:ascii="Arial" w:hAnsi="Arial" w:cs="Arial"/>
                <w:i/>
              </w:rPr>
              <w:t>ria</w:t>
            </w:r>
            <w:proofErr w:type="spellEnd"/>
            <w:r w:rsidRPr="001F7739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1F7739">
              <w:rPr>
                <w:rFonts w:ascii="Arial" w:hAnsi="Arial" w:cs="Arial"/>
                <w:i/>
              </w:rPr>
              <w:t>galanga</w:t>
            </w:r>
            <w:proofErr w:type="spellEnd"/>
            <w:r w:rsidRPr="001F7739">
              <w:rPr>
                <w:rFonts w:ascii="Arial" w:hAnsi="Arial" w:cs="Arial"/>
                <w:i/>
                <w:spacing w:val="3"/>
              </w:rPr>
              <w:t xml:space="preserve"> </w:t>
            </w:r>
            <w:r w:rsidRPr="001F7739">
              <w:rPr>
                <w:rFonts w:ascii="Arial" w:hAnsi="Arial" w:cs="Arial"/>
                <w:spacing w:val="-5"/>
              </w:rPr>
              <w:t>L</w:t>
            </w:r>
            <w:r w:rsidRPr="001F7739">
              <w:rPr>
                <w:rFonts w:ascii="Arial" w:hAnsi="Arial" w:cs="Arial"/>
              </w:rPr>
              <w:t xml:space="preserve">. </w:t>
            </w:r>
            <w:r w:rsidRPr="001F7739">
              <w:rPr>
                <w:rFonts w:ascii="Arial" w:hAnsi="Arial" w:cs="Arial"/>
                <w:spacing w:val="3"/>
              </w:rPr>
              <w:t>i</w:t>
            </w:r>
            <w:r w:rsidRPr="001F7739">
              <w:rPr>
                <w:rFonts w:ascii="Arial" w:hAnsi="Arial" w:cs="Arial"/>
              </w:rPr>
              <w:t xml:space="preserve">s </w:t>
            </w:r>
            <w:r w:rsidRPr="001F7739">
              <w:rPr>
                <w:rFonts w:ascii="Arial" w:hAnsi="Arial" w:cs="Arial"/>
                <w:spacing w:val="-1"/>
              </w:rPr>
              <w:t>a</w:t>
            </w:r>
            <w:r w:rsidRPr="001F7739">
              <w:rPr>
                <w:rFonts w:ascii="Arial" w:hAnsi="Arial" w:cs="Arial"/>
              </w:rPr>
              <w:t>n i</w:t>
            </w:r>
            <w:r w:rsidRPr="001F7739">
              <w:rPr>
                <w:rFonts w:ascii="Arial" w:hAnsi="Arial" w:cs="Arial"/>
                <w:spacing w:val="1"/>
              </w:rPr>
              <w:t>m</w:t>
            </w:r>
            <w:r w:rsidRPr="001F7739">
              <w:rPr>
                <w:rFonts w:ascii="Arial" w:hAnsi="Arial" w:cs="Arial"/>
              </w:rPr>
              <w:t>port</w:t>
            </w:r>
            <w:r w:rsidRPr="001F7739">
              <w:rPr>
                <w:rFonts w:ascii="Arial" w:hAnsi="Arial" w:cs="Arial"/>
                <w:spacing w:val="-1"/>
              </w:rPr>
              <w:t>a</w:t>
            </w:r>
            <w:r w:rsidRPr="001F7739">
              <w:rPr>
                <w:rFonts w:ascii="Arial" w:hAnsi="Arial" w:cs="Arial"/>
              </w:rPr>
              <w:t xml:space="preserve">nt </w:t>
            </w:r>
            <w:r w:rsidRPr="001F7739">
              <w:rPr>
                <w:rFonts w:ascii="Arial" w:hAnsi="Arial" w:cs="Arial"/>
                <w:spacing w:val="1"/>
              </w:rPr>
              <w:t>m</w:t>
            </w:r>
            <w:r w:rsidRPr="001F7739">
              <w:rPr>
                <w:rFonts w:ascii="Arial" w:hAnsi="Arial" w:cs="Arial"/>
                <w:spacing w:val="-1"/>
              </w:rPr>
              <w:t>e</w:t>
            </w:r>
            <w:r w:rsidRPr="001F7739">
              <w:rPr>
                <w:rFonts w:ascii="Arial" w:hAnsi="Arial" w:cs="Arial"/>
              </w:rPr>
              <w:t>dicin</w:t>
            </w:r>
            <w:r w:rsidRPr="001F7739">
              <w:rPr>
                <w:rFonts w:ascii="Arial" w:hAnsi="Arial" w:cs="Arial"/>
                <w:spacing w:val="-1"/>
              </w:rPr>
              <w:t>a</w:t>
            </w:r>
            <w:r w:rsidRPr="001F7739">
              <w:rPr>
                <w:rFonts w:ascii="Arial" w:hAnsi="Arial" w:cs="Arial"/>
              </w:rPr>
              <w:t>l p</w:t>
            </w:r>
            <w:r w:rsidRPr="001F7739">
              <w:rPr>
                <w:rFonts w:ascii="Arial" w:hAnsi="Arial" w:cs="Arial"/>
                <w:spacing w:val="1"/>
              </w:rPr>
              <w:t>l</w:t>
            </w:r>
            <w:r w:rsidRPr="001F7739">
              <w:rPr>
                <w:rFonts w:ascii="Arial" w:hAnsi="Arial" w:cs="Arial"/>
                <w:spacing w:val="-1"/>
              </w:rPr>
              <w:t>a</w:t>
            </w:r>
            <w:r w:rsidRPr="001F7739">
              <w:rPr>
                <w:rFonts w:ascii="Arial" w:hAnsi="Arial" w:cs="Arial"/>
              </w:rPr>
              <w:t xml:space="preserve">nt </w:t>
            </w:r>
            <w:r w:rsidRPr="001F7739">
              <w:rPr>
                <w:rFonts w:ascii="Arial" w:hAnsi="Arial" w:cs="Arial"/>
                <w:spacing w:val="1"/>
              </w:rPr>
              <w:t>t</w:t>
            </w:r>
            <w:r w:rsidRPr="001F7739">
              <w:rPr>
                <w:rFonts w:ascii="Arial" w:hAnsi="Arial" w:cs="Arial"/>
              </w:rPr>
              <w:t>r</w:t>
            </w:r>
            <w:r w:rsidRPr="001F7739">
              <w:rPr>
                <w:rFonts w:ascii="Arial" w:hAnsi="Arial" w:cs="Arial"/>
                <w:spacing w:val="-2"/>
              </w:rPr>
              <w:t>a</w:t>
            </w:r>
            <w:r w:rsidRPr="001F7739">
              <w:rPr>
                <w:rFonts w:ascii="Arial" w:hAnsi="Arial" w:cs="Arial"/>
              </w:rPr>
              <w:t>di</w:t>
            </w:r>
            <w:r w:rsidRPr="001F7739">
              <w:rPr>
                <w:rFonts w:ascii="Arial" w:hAnsi="Arial" w:cs="Arial"/>
                <w:spacing w:val="1"/>
              </w:rPr>
              <w:t>t</w:t>
            </w:r>
            <w:r w:rsidRPr="001F7739">
              <w:rPr>
                <w:rFonts w:ascii="Arial" w:hAnsi="Arial" w:cs="Arial"/>
              </w:rPr>
              <w:t>ional</w:t>
            </w:r>
            <w:r w:rsidRPr="001F7739">
              <w:rPr>
                <w:rFonts w:ascii="Arial" w:hAnsi="Arial" w:cs="Arial"/>
                <w:spacing w:val="3"/>
              </w:rPr>
              <w:t>l</w:t>
            </w:r>
            <w:r w:rsidRPr="001F7739">
              <w:rPr>
                <w:rFonts w:ascii="Arial" w:hAnsi="Arial" w:cs="Arial"/>
              </w:rPr>
              <w:t>y</w:t>
            </w:r>
            <w:r w:rsidRPr="001F7739">
              <w:rPr>
                <w:rFonts w:ascii="Arial" w:hAnsi="Arial" w:cs="Arial"/>
                <w:spacing w:val="-5"/>
              </w:rPr>
              <w:t xml:space="preserve"> </w:t>
            </w:r>
            <w:r w:rsidRPr="001F7739">
              <w:rPr>
                <w:rFonts w:ascii="Arial" w:hAnsi="Arial" w:cs="Arial"/>
                <w:spacing w:val="-1"/>
              </w:rPr>
              <w:t>e</w:t>
            </w:r>
            <w:r w:rsidRPr="001F7739">
              <w:rPr>
                <w:rFonts w:ascii="Arial" w:hAnsi="Arial" w:cs="Arial"/>
              </w:rPr>
              <w:t>mp</w:t>
            </w:r>
            <w:r w:rsidRPr="001F7739">
              <w:rPr>
                <w:rFonts w:ascii="Arial" w:hAnsi="Arial" w:cs="Arial"/>
                <w:spacing w:val="1"/>
              </w:rPr>
              <w:t>l</w:t>
            </w:r>
            <w:r w:rsidRPr="001F7739">
              <w:rPr>
                <w:rFonts w:ascii="Arial" w:hAnsi="Arial" w:cs="Arial"/>
                <w:spacing w:val="2"/>
              </w:rPr>
              <w:t>o</w:t>
            </w:r>
            <w:r w:rsidRPr="001F7739">
              <w:rPr>
                <w:rFonts w:ascii="Arial" w:hAnsi="Arial" w:cs="Arial"/>
                <w:spacing w:val="-5"/>
              </w:rPr>
              <w:t>y</w:t>
            </w:r>
            <w:r w:rsidRPr="001F7739">
              <w:rPr>
                <w:rFonts w:ascii="Arial" w:hAnsi="Arial" w:cs="Arial"/>
                <w:spacing w:val="1"/>
              </w:rPr>
              <w:t>e</w:t>
            </w:r>
            <w:r w:rsidRPr="001F7739">
              <w:rPr>
                <w:rFonts w:ascii="Arial" w:hAnsi="Arial" w:cs="Arial"/>
              </w:rPr>
              <w:t>d in</w:t>
            </w:r>
            <w:r w:rsidRPr="001F7739">
              <w:rPr>
                <w:rFonts w:ascii="Arial" w:hAnsi="Arial" w:cs="Arial"/>
                <w:spacing w:val="3"/>
              </w:rPr>
              <w:t xml:space="preserve"> </w:t>
            </w:r>
            <w:r w:rsidRPr="001F7739">
              <w:rPr>
                <w:rFonts w:ascii="Arial" w:hAnsi="Arial" w:cs="Arial"/>
                <w:spacing w:val="-3"/>
              </w:rPr>
              <w:t>I</w:t>
            </w:r>
            <w:r w:rsidRPr="001F7739">
              <w:rPr>
                <w:rFonts w:ascii="Arial" w:hAnsi="Arial" w:cs="Arial"/>
                <w:spacing w:val="2"/>
              </w:rPr>
              <w:t>n</w:t>
            </w:r>
            <w:r w:rsidRPr="001F7739">
              <w:rPr>
                <w:rFonts w:ascii="Arial" w:hAnsi="Arial" w:cs="Arial"/>
              </w:rPr>
              <w:t>dia for</w:t>
            </w:r>
            <w:r w:rsidRPr="001F7739">
              <w:rPr>
                <w:rFonts w:ascii="Arial" w:hAnsi="Arial" w:cs="Arial"/>
                <w:spacing w:val="-1"/>
              </w:rPr>
              <w:t xml:space="preserve"> </w:t>
            </w:r>
            <w:r w:rsidRPr="001F7739">
              <w:rPr>
                <w:rFonts w:ascii="Arial" w:hAnsi="Arial" w:cs="Arial"/>
              </w:rPr>
              <w:t>the t</w:t>
            </w:r>
            <w:r w:rsidRPr="001F7739">
              <w:rPr>
                <w:rFonts w:ascii="Arial" w:hAnsi="Arial" w:cs="Arial"/>
                <w:spacing w:val="-1"/>
              </w:rPr>
              <w:t>r</w:t>
            </w:r>
            <w:r w:rsidRPr="001F7739">
              <w:rPr>
                <w:rFonts w:ascii="Arial" w:hAnsi="Arial" w:cs="Arial"/>
                <w:spacing w:val="1"/>
              </w:rPr>
              <w:t>e</w:t>
            </w:r>
            <w:r w:rsidRPr="001F7739">
              <w:rPr>
                <w:rFonts w:ascii="Arial" w:hAnsi="Arial" w:cs="Arial"/>
                <w:spacing w:val="-1"/>
              </w:rPr>
              <w:t>a</w:t>
            </w:r>
            <w:r w:rsidRPr="001F7739">
              <w:rPr>
                <w:rFonts w:ascii="Arial" w:hAnsi="Arial" w:cs="Arial"/>
              </w:rPr>
              <w:t>t</w:t>
            </w:r>
            <w:r w:rsidRPr="001F7739">
              <w:rPr>
                <w:rFonts w:ascii="Arial" w:hAnsi="Arial" w:cs="Arial"/>
                <w:spacing w:val="1"/>
              </w:rPr>
              <w:t>m</w:t>
            </w:r>
            <w:r w:rsidRPr="001F7739">
              <w:rPr>
                <w:rFonts w:ascii="Arial" w:hAnsi="Arial" w:cs="Arial"/>
                <w:spacing w:val="-1"/>
              </w:rPr>
              <w:t>e</w:t>
            </w:r>
            <w:r w:rsidRPr="001F7739">
              <w:rPr>
                <w:rFonts w:ascii="Arial" w:hAnsi="Arial" w:cs="Arial"/>
              </w:rPr>
              <w:t>nt of num</w:t>
            </w:r>
            <w:r w:rsidRPr="001F7739">
              <w:rPr>
                <w:rFonts w:ascii="Arial" w:hAnsi="Arial" w:cs="Arial"/>
                <w:spacing w:val="1"/>
              </w:rPr>
              <w:t>e</w:t>
            </w:r>
            <w:r w:rsidRPr="001F7739">
              <w:rPr>
                <w:rFonts w:ascii="Arial" w:hAnsi="Arial" w:cs="Arial"/>
              </w:rPr>
              <w:t>rous dis</w:t>
            </w:r>
            <w:r w:rsidRPr="001F7739">
              <w:rPr>
                <w:rFonts w:ascii="Arial" w:hAnsi="Arial" w:cs="Arial"/>
                <w:spacing w:val="-1"/>
              </w:rPr>
              <w:t>ea</w:t>
            </w:r>
            <w:r w:rsidRPr="001F7739">
              <w:rPr>
                <w:rFonts w:ascii="Arial" w:hAnsi="Arial" w:cs="Arial"/>
              </w:rPr>
              <w:t>s</w:t>
            </w:r>
            <w:r w:rsidRPr="001F7739">
              <w:rPr>
                <w:rFonts w:ascii="Arial" w:hAnsi="Arial" w:cs="Arial"/>
                <w:spacing w:val="-1"/>
              </w:rPr>
              <w:t>e</w:t>
            </w:r>
            <w:r w:rsidRPr="001F7739">
              <w:rPr>
                <w:rFonts w:ascii="Arial" w:hAnsi="Arial" w:cs="Arial"/>
              </w:rPr>
              <w:t>s.</w:t>
            </w:r>
          </w:p>
          <w:p w:rsidR="00090371" w:rsidRPr="001F7739" w:rsidRDefault="00C1751B">
            <w:pPr>
              <w:ind w:left="823" w:right="112" w:hanging="360"/>
              <w:rPr>
                <w:rFonts w:ascii="Arial" w:hAnsi="Arial" w:cs="Arial"/>
              </w:rPr>
            </w:pPr>
            <w:r w:rsidRPr="001F7739">
              <w:rPr>
                <w:rFonts w:ascii="Arial" w:hAnsi="Arial" w:cs="Arial"/>
              </w:rPr>
              <w:t>2.   Th</w:t>
            </w:r>
            <w:r w:rsidRPr="001F7739">
              <w:rPr>
                <w:rFonts w:ascii="Arial" w:hAnsi="Arial" w:cs="Arial"/>
                <w:spacing w:val="-1"/>
              </w:rPr>
              <w:t>e</w:t>
            </w:r>
            <w:r w:rsidRPr="001F7739">
              <w:rPr>
                <w:rFonts w:ascii="Arial" w:hAnsi="Arial" w:cs="Arial"/>
              </w:rPr>
              <w:t>re</w:t>
            </w:r>
            <w:r w:rsidRPr="001F7739">
              <w:rPr>
                <w:rFonts w:ascii="Arial" w:hAnsi="Arial" w:cs="Arial"/>
                <w:spacing w:val="-2"/>
              </w:rPr>
              <w:t xml:space="preserve"> </w:t>
            </w:r>
            <w:r w:rsidRPr="001F7739">
              <w:rPr>
                <w:rFonts w:ascii="Arial" w:hAnsi="Arial" w:cs="Arial"/>
              </w:rPr>
              <w:t>is an in</w:t>
            </w:r>
            <w:r w:rsidRPr="001F7739">
              <w:rPr>
                <w:rFonts w:ascii="Arial" w:hAnsi="Arial" w:cs="Arial"/>
                <w:spacing w:val="1"/>
              </w:rPr>
              <w:t>c</w:t>
            </w:r>
            <w:r w:rsidRPr="001F7739">
              <w:rPr>
                <w:rFonts w:ascii="Arial" w:hAnsi="Arial" w:cs="Arial"/>
              </w:rPr>
              <w:t>re</w:t>
            </w:r>
            <w:r w:rsidRPr="001F7739">
              <w:rPr>
                <w:rFonts w:ascii="Arial" w:hAnsi="Arial" w:cs="Arial"/>
                <w:spacing w:val="-1"/>
              </w:rPr>
              <w:t>a</w:t>
            </w:r>
            <w:r w:rsidRPr="001F7739">
              <w:rPr>
                <w:rFonts w:ascii="Arial" w:hAnsi="Arial" w:cs="Arial"/>
              </w:rPr>
              <w:t>se</w:t>
            </w:r>
            <w:r w:rsidRPr="001F7739">
              <w:rPr>
                <w:rFonts w:ascii="Arial" w:hAnsi="Arial" w:cs="Arial"/>
                <w:spacing w:val="-1"/>
              </w:rPr>
              <w:t xml:space="preserve"> </w:t>
            </w:r>
            <w:r w:rsidRPr="001F7739">
              <w:rPr>
                <w:rFonts w:ascii="Arial" w:hAnsi="Arial" w:cs="Arial"/>
              </w:rPr>
              <w:t>of i</w:t>
            </w:r>
            <w:r w:rsidRPr="001F7739">
              <w:rPr>
                <w:rFonts w:ascii="Arial" w:hAnsi="Arial" w:cs="Arial"/>
                <w:spacing w:val="2"/>
              </w:rPr>
              <w:t>n</w:t>
            </w:r>
            <w:r w:rsidRPr="001F7739">
              <w:rPr>
                <w:rFonts w:ascii="Arial" w:hAnsi="Arial" w:cs="Arial"/>
              </w:rPr>
              <w:t>te</w:t>
            </w:r>
            <w:r w:rsidRPr="001F7739">
              <w:rPr>
                <w:rFonts w:ascii="Arial" w:hAnsi="Arial" w:cs="Arial"/>
                <w:spacing w:val="-1"/>
              </w:rPr>
              <w:t>re</w:t>
            </w:r>
            <w:r w:rsidRPr="001F7739">
              <w:rPr>
                <w:rFonts w:ascii="Arial" w:hAnsi="Arial" w:cs="Arial"/>
              </w:rPr>
              <w:t xml:space="preserve">st </w:t>
            </w:r>
            <w:r w:rsidRPr="001F7739">
              <w:rPr>
                <w:rFonts w:ascii="Arial" w:hAnsi="Arial" w:cs="Arial"/>
                <w:spacing w:val="1"/>
              </w:rPr>
              <w:t>i</w:t>
            </w:r>
            <w:r w:rsidRPr="001F7739">
              <w:rPr>
                <w:rFonts w:ascii="Arial" w:hAnsi="Arial" w:cs="Arial"/>
              </w:rPr>
              <w:t>n</w:t>
            </w:r>
            <w:r w:rsidRPr="001F7739">
              <w:rPr>
                <w:rFonts w:ascii="Arial" w:hAnsi="Arial" w:cs="Arial"/>
                <w:spacing w:val="1"/>
              </w:rPr>
              <w:t xml:space="preserve"> </w:t>
            </w:r>
            <w:r w:rsidRPr="001F7739">
              <w:rPr>
                <w:rFonts w:ascii="Arial" w:hAnsi="Arial" w:cs="Arial"/>
              </w:rPr>
              <w:t>medi</w:t>
            </w:r>
            <w:r w:rsidRPr="001F7739">
              <w:rPr>
                <w:rFonts w:ascii="Arial" w:hAnsi="Arial" w:cs="Arial"/>
                <w:spacing w:val="-1"/>
              </w:rPr>
              <w:t>c</w:t>
            </w:r>
            <w:r w:rsidRPr="001F7739">
              <w:rPr>
                <w:rFonts w:ascii="Arial" w:hAnsi="Arial" w:cs="Arial"/>
              </w:rPr>
              <w:t>inal plants</w:t>
            </w:r>
            <w:r w:rsidRPr="001F7739">
              <w:rPr>
                <w:rFonts w:ascii="Arial" w:hAnsi="Arial" w:cs="Arial"/>
                <w:spacing w:val="2"/>
              </w:rPr>
              <w:t xml:space="preserve"> </w:t>
            </w:r>
            <w:r w:rsidRPr="001F7739">
              <w:rPr>
                <w:rFonts w:ascii="Arial" w:hAnsi="Arial" w:cs="Arial"/>
                <w:spacing w:val="-1"/>
              </w:rPr>
              <w:t>a</w:t>
            </w:r>
            <w:r w:rsidRPr="001F7739">
              <w:rPr>
                <w:rFonts w:ascii="Arial" w:hAnsi="Arial" w:cs="Arial"/>
              </w:rPr>
              <w:t xml:space="preserve">s </w:t>
            </w:r>
            <w:r w:rsidRPr="001F7739">
              <w:rPr>
                <w:rFonts w:ascii="Arial" w:hAnsi="Arial" w:cs="Arial"/>
                <w:spacing w:val="-1"/>
              </w:rPr>
              <w:t>a</w:t>
            </w:r>
            <w:r w:rsidRPr="001F7739">
              <w:rPr>
                <w:rFonts w:ascii="Arial" w:hAnsi="Arial" w:cs="Arial"/>
              </w:rPr>
              <w:t xml:space="preserve">n </w:t>
            </w:r>
            <w:r w:rsidRPr="001F7739">
              <w:rPr>
                <w:rFonts w:ascii="Arial" w:hAnsi="Arial" w:cs="Arial"/>
                <w:spacing w:val="-1"/>
              </w:rPr>
              <w:t>a</w:t>
            </w:r>
            <w:r w:rsidRPr="001F7739">
              <w:rPr>
                <w:rFonts w:ascii="Arial" w:hAnsi="Arial" w:cs="Arial"/>
              </w:rPr>
              <w:t>ppro</w:t>
            </w:r>
            <w:r w:rsidRPr="001F7739">
              <w:rPr>
                <w:rFonts w:ascii="Arial" w:hAnsi="Arial" w:cs="Arial"/>
                <w:spacing w:val="1"/>
              </w:rPr>
              <w:t>p</w:t>
            </w:r>
            <w:r w:rsidRPr="001F7739">
              <w:rPr>
                <w:rFonts w:ascii="Arial" w:hAnsi="Arial" w:cs="Arial"/>
              </w:rPr>
              <w:t>ri</w:t>
            </w:r>
            <w:r w:rsidRPr="001F7739">
              <w:rPr>
                <w:rFonts w:ascii="Arial" w:hAnsi="Arial" w:cs="Arial"/>
                <w:spacing w:val="-1"/>
              </w:rPr>
              <w:t>a</w:t>
            </w:r>
            <w:r w:rsidRPr="001F7739">
              <w:rPr>
                <w:rFonts w:ascii="Arial" w:hAnsi="Arial" w:cs="Arial"/>
              </w:rPr>
              <w:t>te sou</w:t>
            </w:r>
            <w:r w:rsidRPr="001F7739">
              <w:rPr>
                <w:rFonts w:ascii="Arial" w:hAnsi="Arial" w:cs="Arial"/>
                <w:spacing w:val="1"/>
              </w:rPr>
              <w:t>r</w:t>
            </w:r>
            <w:r w:rsidRPr="001F7739">
              <w:rPr>
                <w:rFonts w:ascii="Arial" w:hAnsi="Arial" w:cs="Arial"/>
                <w:spacing w:val="-1"/>
              </w:rPr>
              <w:t>c</w:t>
            </w:r>
            <w:r w:rsidRPr="001F7739">
              <w:rPr>
                <w:rFonts w:ascii="Arial" w:hAnsi="Arial" w:cs="Arial"/>
              </w:rPr>
              <w:t>e</w:t>
            </w:r>
            <w:r w:rsidRPr="001F7739">
              <w:rPr>
                <w:rFonts w:ascii="Arial" w:hAnsi="Arial" w:cs="Arial"/>
                <w:spacing w:val="1"/>
              </w:rPr>
              <w:t xml:space="preserve"> </w:t>
            </w:r>
            <w:r w:rsidRPr="001F7739">
              <w:rPr>
                <w:rFonts w:ascii="Arial" w:hAnsi="Arial" w:cs="Arial"/>
              </w:rPr>
              <w:t xml:space="preserve">of </w:t>
            </w:r>
            <w:r w:rsidRPr="001F7739">
              <w:rPr>
                <w:rFonts w:ascii="Arial" w:hAnsi="Arial" w:cs="Arial"/>
                <w:spacing w:val="-2"/>
              </w:rPr>
              <w:t>e</w:t>
            </w:r>
            <w:r w:rsidRPr="001F7739">
              <w:rPr>
                <w:rFonts w:ascii="Arial" w:hAnsi="Arial" w:cs="Arial"/>
              </w:rPr>
              <w:t>f</w:t>
            </w:r>
            <w:r w:rsidRPr="001F7739">
              <w:rPr>
                <w:rFonts w:ascii="Arial" w:hAnsi="Arial" w:cs="Arial"/>
                <w:spacing w:val="1"/>
              </w:rPr>
              <w:t>f</w:t>
            </w:r>
            <w:r w:rsidRPr="001F7739">
              <w:rPr>
                <w:rFonts w:ascii="Arial" w:hAnsi="Arial" w:cs="Arial"/>
                <w:spacing w:val="-1"/>
              </w:rPr>
              <w:t>ec</w:t>
            </w:r>
            <w:r w:rsidRPr="001F7739">
              <w:rPr>
                <w:rFonts w:ascii="Arial" w:hAnsi="Arial" w:cs="Arial"/>
              </w:rPr>
              <w:t>t</w:t>
            </w:r>
            <w:r w:rsidRPr="001F7739">
              <w:rPr>
                <w:rFonts w:ascii="Arial" w:hAnsi="Arial" w:cs="Arial"/>
                <w:spacing w:val="1"/>
              </w:rPr>
              <w:t>i</w:t>
            </w:r>
            <w:r w:rsidRPr="001F7739">
              <w:rPr>
                <w:rFonts w:ascii="Arial" w:hAnsi="Arial" w:cs="Arial"/>
              </w:rPr>
              <w:t>ve ph</w:t>
            </w:r>
            <w:r w:rsidRPr="001F7739">
              <w:rPr>
                <w:rFonts w:ascii="Arial" w:hAnsi="Arial" w:cs="Arial"/>
                <w:spacing w:val="-1"/>
              </w:rPr>
              <w:t>a</w:t>
            </w:r>
            <w:r w:rsidRPr="001F7739">
              <w:rPr>
                <w:rFonts w:ascii="Arial" w:hAnsi="Arial" w:cs="Arial"/>
              </w:rPr>
              <w:t>rm</w:t>
            </w:r>
            <w:r w:rsidRPr="001F7739">
              <w:rPr>
                <w:rFonts w:ascii="Arial" w:hAnsi="Arial" w:cs="Arial"/>
                <w:spacing w:val="-1"/>
              </w:rPr>
              <w:t>a</w:t>
            </w:r>
            <w:r w:rsidRPr="001F7739">
              <w:rPr>
                <w:rFonts w:ascii="Arial" w:hAnsi="Arial" w:cs="Arial"/>
                <w:spacing w:val="1"/>
              </w:rPr>
              <w:t>c</w:t>
            </w:r>
            <w:r w:rsidRPr="001F7739">
              <w:rPr>
                <w:rFonts w:ascii="Arial" w:hAnsi="Arial" w:cs="Arial"/>
                <w:spacing w:val="-1"/>
              </w:rPr>
              <w:t>e</w:t>
            </w:r>
            <w:r w:rsidRPr="001F7739">
              <w:rPr>
                <w:rFonts w:ascii="Arial" w:hAnsi="Arial" w:cs="Arial"/>
              </w:rPr>
              <w:t>ut</w:t>
            </w:r>
            <w:r w:rsidRPr="001F7739">
              <w:rPr>
                <w:rFonts w:ascii="Arial" w:hAnsi="Arial" w:cs="Arial"/>
                <w:spacing w:val="1"/>
              </w:rPr>
              <w:t>i</w:t>
            </w:r>
            <w:r w:rsidRPr="001F7739">
              <w:rPr>
                <w:rFonts w:ascii="Arial" w:hAnsi="Arial" w:cs="Arial"/>
                <w:spacing w:val="-1"/>
              </w:rPr>
              <w:t>ca</w:t>
            </w:r>
            <w:r w:rsidRPr="001F7739">
              <w:rPr>
                <w:rFonts w:ascii="Arial" w:hAnsi="Arial" w:cs="Arial"/>
                <w:spacing w:val="1"/>
              </w:rPr>
              <w:t>l</w:t>
            </w:r>
            <w:r w:rsidRPr="001F7739">
              <w:rPr>
                <w:rFonts w:ascii="Arial" w:hAnsi="Arial" w:cs="Arial"/>
              </w:rPr>
              <w:t>s without</w:t>
            </w:r>
            <w:r w:rsidRPr="001F7739">
              <w:rPr>
                <w:rFonts w:ascii="Arial" w:hAnsi="Arial" w:cs="Arial"/>
                <w:spacing w:val="1"/>
              </w:rPr>
              <w:t xml:space="preserve"> </w:t>
            </w:r>
            <w:r w:rsidRPr="001F7739">
              <w:rPr>
                <w:rFonts w:ascii="Arial" w:hAnsi="Arial" w:cs="Arial"/>
                <w:spacing w:val="-1"/>
              </w:rPr>
              <w:t>a</w:t>
            </w:r>
            <w:r w:rsidRPr="001F7739">
              <w:rPr>
                <w:rFonts w:ascii="Arial" w:hAnsi="Arial" w:cs="Arial"/>
                <w:spacing w:val="2"/>
              </w:rPr>
              <w:t>n</w:t>
            </w:r>
            <w:r w:rsidRPr="001F7739">
              <w:rPr>
                <w:rFonts w:ascii="Arial" w:hAnsi="Arial" w:cs="Arial"/>
              </w:rPr>
              <w:t>y</w:t>
            </w:r>
            <w:r w:rsidRPr="001F7739">
              <w:rPr>
                <w:rFonts w:ascii="Arial" w:hAnsi="Arial" w:cs="Arial"/>
                <w:spacing w:val="-3"/>
              </w:rPr>
              <w:t xml:space="preserve"> </w:t>
            </w:r>
            <w:r w:rsidRPr="001F7739">
              <w:rPr>
                <w:rFonts w:ascii="Arial" w:hAnsi="Arial" w:cs="Arial"/>
                <w:spacing w:val="-1"/>
              </w:rPr>
              <w:t>a</w:t>
            </w:r>
            <w:r w:rsidRPr="001F7739">
              <w:rPr>
                <w:rFonts w:ascii="Arial" w:hAnsi="Arial" w:cs="Arial"/>
              </w:rPr>
              <w:t>dv</w:t>
            </w:r>
            <w:r w:rsidRPr="001F7739">
              <w:rPr>
                <w:rFonts w:ascii="Arial" w:hAnsi="Arial" w:cs="Arial"/>
                <w:spacing w:val="-1"/>
              </w:rPr>
              <w:t>e</w:t>
            </w:r>
            <w:r w:rsidRPr="001F7739">
              <w:rPr>
                <w:rFonts w:ascii="Arial" w:hAnsi="Arial" w:cs="Arial"/>
              </w:rPr>
              <w:t>r</w:t>
            </w:r>
            <w:r w:rsidRPr="001F7739">
              <w:rPr>
                <w:rFonts w:ascii="Arial" w:hAnsi="Arial" w:cs="Arial"/>
                <w:spacing w:val="2"/>
              </w:rPr>
              <w:t>s</w:t>
            </w:r>
            <w:r w:rsidRPr="001F7739">
              <w:rPr>
                <w:rFonts w:ascii="Arial" w:hAnsi="Arial" w:cs="Arial"/>
              </w:rPr>
              <w:t>e</w:t>
            </w:r>
            <w:r w:rsidRPr="001F7739">
              <w:rPr>
                <w:rFonts w:ascii="Arial" w:hAnsi="Arial" w:cs="Arial"/>
                <w:spacing w:val="-1"/>
              </w:rPr>
              <w:t xml:space="preserve"> e</w:t>
            </w:r>
            <w:r w:rsidRPr="001F7739">
              <w:rPr>
                <w:rFonts w:ascii="Arial" w:hAnsi="Arial" w:cs="Arial"/>
                <w:spacing w:val="1"/>
              </w:rPr>
              <w:t>f</w:t>
            </w:r>
            <w:r w:rsidRPr="001F7739">
              <w:rPr>
                <w:rFonts w:ascii="Arial" w:hAnsi="Arial" w:cs="Arial"/>
              </w:rPr>
              <w:t>fe</w:t>
            </w:r>
            <w:r w:rsidRPr="001F7739">
              <w:rPr>
                <w:rFonts w:ascii="Arial" w:hAnsi="Arial" w:cs="Arial"/>
                <w:spacing w:val="-1"/>
              </w:rPr>
              <w:t>c</w:t>
            </w:r>
            <w:r w:rsidRPr="001F7739">
              <w:rPr>
                <w:rFonts w:ascii="Arial" w:hAnsi="Arial" w:cs="Arial"/>
              </w:rPr>
              <w:t>ts.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0371" w:rsidRDefault="00090371">
            <w:pPr>
              <w:rPr>
                <w:rFonts w:ascii="Arial" w:hAnsi="Arial" w:cs="Arial"/>
              </w:rPr>
            </w:pPr>
          </w:p>
          <w:p w:rsidR="000544B6" w:rsidRPr="001F7739" w:rsidRDefault="000544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Noted </w:t>
            </w:r>
          </w:p>
        </w:tc>
      </w:tr>
      <w:tr w:rsidR="00090371" w:rsidRPr="001F7739">
        <w:trPr>
          <w:trHeight w:hRule="exact" w:val="2172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0371" w:rsidRPr="001F7739" w:rsidRDefault="00C1751B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1F7739">
              <w:rPr>
                <w:rFonts w:ascii="Arial" w:hAnsi="Arial" w:cs="Arial"/>
                <w:b/>
                <w:spacing w:val="-1"/>
              </w:rPr>
              <w:t>I</w:t>
            </w:r>
            <w:r w:rsidRPr="001F7739">
              <w:rPr>
                <w:rFonts w:ascii="Arial" w:hAnsi="Arial" w:cs="Arial"/>
                <w:b/>
              </w:rPr>
              <w:t>s</w:t>
            </w:r>
            <w:r w:rsidRPr="001F773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F7739">
              <w:rPr>
                <w:rFonts w:ascii="Arial" w:hAnsi="Arial" w:cs="Arial"/>
                <w:b/>
                <w:spacing w:val="1"/>
              </w:rPr>
              <w:t>t</w:t>
            </w:r>
            <w:r w:rsidRPr="001F7739">
              <w:rPr>
                <w:rFonts w:ascii="Arial" w:hAnsi="Arial" w:cs="Arial"/>
                <w:b/>
              </w:rPr>
              <w:t>he</w:t>
            </w:r>
            <w:r w:rsidRPr="001F7739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F7739">
              <w:rPr>
                <w:rFonts w:ascii="Arial" w:hAnsi="Arial" w:cs="Arial"/>
                <w:b/>
                <w:spacing w:val="1"/>
              </w:rPr>
              <w:t>t</w:t>
            </w:r>
            <w:r w:rsidRPr="001F7739">
              <w:rPr>
                <w:rFonts w:ascii="Arial" w:hAnsi="Arial" w:cs="Arial"/>
                <w:b/>
              </w:rPr>
              <w:t>itle</w:t>
            </w:r>
            <w:r w:rsidRPr="001F7739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F7739">
              <w:rPr>
                <w:rFonts w:ascii="Arial" w:hAnsi="Arial" w:cs="Arial"/>
                <w:b/>
                <w:spacing w:val="1"/>
              </w:rPr>
              <w:t>o</w:t>
            </w:r>
            <w:r w:rsidRPr="001F7739">
              <w:rPr>
                <w:rFonts w:ascii="Arial" w:hAnsi="Arial" w:cs="Arial"/>
                <w:b/>
              </w:rPr>
              <w:t>f</w:t>
            </w:r>
            <w:r w:rsidRPr="001F7739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1F7739">
              <w:rPr>
                <w:rFonts w:ascii="Arial" w:hAnsi="Arial" w:cs="Arial"/>
                <w:b/>
                <w:spacing w:val="1"/>
              </w:rPr>
              <w:t>t</w:t>
            </w:r>
            <w:r w:rsidRPr="001F7739">
              <w:rPr>
                <w:rFonts w:ascii="Arial" w:hAnsi="Arial" w:cs="Arial"/>
                <w:b/>
              </w:rPr>
              <w:t>he</w:t>
            </w:r>
            <w:r w:rsidRPr="001F7739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F7739">
              <w:rPr>
                <w:rFonts w:ascii="Arial" w:hAnsi="Arial" w:cs="Arial"/>
                <w:b/>
                <w:spacing w:val="1"/>
              </w:rPr>
              <w:t>a</w:t>
            </w:r>
            <w:r w:rsidRPr="001F7739">
              <w:rPr>
                <w:rFonts w:ascii="Arial" w:hAnsi="Arial" w:cs="Arial"/>
                <w:b/>
              </w:rPr>
              <w:t>r</w:t>
            </w:r>
            <w:r w:rsidRPr="001F7739">
              <w:rPr>
                <w:rFonts w:ascii="Arial" w:hAnsi="Arial" w:cs="Arial"/>
                <w:b/>
                <w:spacing w:val="1"/>
              </w:rPr>
              <w:t>t</w:t>
            </w:r>
            <w:r w:rsidRPr="001F7739">
              <w:rPr>
                <w:rFonts w:ascii="Arial" w:hAnsi="Arial" w:cs="Arial"/>
                <w:b/>
              </w:rPr>
              <w:t>icle</w:t>
            </w:r>
            <w:r w:rsidRPr="001F7739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F7739">
              <w:rPr>
                <w:rFonts w:ascii="Arial" w:hAnsi="Arial" w:cs="Arial"/>
                <w:b/>
                <w:spacing w:val="-1"/>
              </w:rPr>
              <w:t>s</w:t>
            </w:r>
            <w:r w:rsidRPr="001F7739">
              <w:rPr>
                <w:rFonts w:ascii="Arial" w:hAnsi="Arial" w:cs="Arial"/>
                <w:b/>
              </w:rPr>
              <w:t>uit</w:t>
            </w:r>
            <w:r w:rsidRPr="001F7739">
              <w:rPr>
                <w:rFonts w:ascii="Arial" w:hAnsi="Arial" w:cs="Arial"/>
                <w:b/>
                <w:spacing w:val="-1"/>
              </w:rPr>
              <w:t>a</w:t>
            </w:r>
            <w:r w:rsidRPr="001F7739">
              <w:rPr>
                <w:rFonts w:ascii="Arial" w:hAnsi="Arial" w:cs="Arial"/>
                <w:b/>
              </w:rPr>
              <w:t>ble?</w:t>
            </w:r>
          </w:p>
          <w:p w:rsidR="00090371" w:rsidRPr="001F7739" w:rsidRDefault="00C1751B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1F7739">
              <w:rPr>
                <w:rFonts w:ascii="Arial" w:hAnsi="Arial" w:cs="Arial"/>
                <w:b/>
                <w:spacing w:val="1"/>
              </w:rPr>
              <w:t>(</w:t>
            </w:r>
            <w:r w:rsidRPr="001F7739">
              <w:rPr>
                <w:rFonts w:ascii="Arial" w:hAnsi="Arial" w:cs="Arial"/>
                <w:b/>
                <w:spacing w:val="-1"/>
              </w:rPr>
              <w:t>I</w:t>
            </w:r>
            <w:r w:rsidRPr="001F7739">
              <w:rPr>
                <w:rFonts w:ascii="Arial" w:hAnsi="Arial" w:cs="Arial"/>
                <w:b/>
              </w:rPr>
              <w:t>f</w:t>
            </w:r>
            <w:r w:rsidRPr="001F7739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1F7739">
              <w:rPr>
                <w:rFonts w:ascii="Arial" w:hAnsi="Arial" w:cs="Arial"/>
                <w:b/>
              </w:rPr>
              <w:t>n</w:t>
            </w:r>
            <w:r w:rsidRPr="001F7739">
              <w:rPr>
                <w:rFonts w:ascii="Arial" w:hAnsi="Arial" w:cs="Arial"/>
                <w:b/>
                <w:spacing w:val="1"/>
              </w:rPr>
              <w:t>o</w:t>
            </w:r>
            <w:r w:rsidRPr="001F7739">
              <w:rPr>
                <w:rFonts w:ascii="Arial" w:hAnsi="Arial" w:cs="Arial"/>
                <w:b/>
              </w:rPr>
              <w:t>t</w:t>
            </w:r>
            <w:r w:rsidRPr="001F773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F7739">
              <w:rPr>
                <w:rFonts w:ascii="Arial" w:hAnsi="Arial" w:cs="Arial"/>
                <w:b/>
              </w:rPr>
              <w:t>ple</w:t>
            </w:r>
            <w:r w:rsidRPr="001F7739">
              <w:rPr>
                <w:rFonts w:ascii="Arial" w:hAnsi="Arial" w:cs="Arial"/>
                <w:b/>
                <w:spacing w:val="1"/>
              </w:rPr>
              <w:t>a</w:t>
            </w:r>
            <w:r w:rsidRPr="001F7739">
              <w:rPr>
                <w:rFonts w:ascii="Arial" w:hAnsi="Arial" w:cs="Arial"/>
                <w:b/>
                <w:spacing w:val="-1"/>
              </w:rPr>
              <w:t>s</w:t>
            </w:r>
            <w:r w:rsidRPr="001F7739">
              <w:rPr>
                <w:rFonts w:ascii="Arial" w:hAnsi="Arial" w:cs="Arial"/>
                <w:b/>
              </w:rPr>
              <w:t>e</w:t>
            </w:r>
            <w:r w:rsidRPr="001F7739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F7739">
              <w:rPr>
                <w:rFonts w:ascii="Arial" w:hAnsi="Arial" w:cs="Arial"/>
                <w:b/>
                <w:spacing w:val="-1"/>
              </w:rPr>
              <w:t>s</w:t>
            </w:r>
            <w:r w:rsidRPr="001F7739">
              <w:rPr>
                <w:rFonts w:ascii="Arial" w:hAnsi="Arial" w:cs="Arial"/>
                <w:b/>
              </w:rPr>
              <w:t>u</w:t>
            </w:r>
            <w:r w:rsidRPr="001F7739">
              <w:rPr>
                <w:rFonts w:ascii="Arial" w:hAnsi="Arial" w:cs="Arial"/>
                <w:b/>
                <w:spacing w:val="1"/>
              </w:rPr>
              <w:t>gg</w:t>
            </w:r>
            <w:r w:rsidRPr="001F7739">
              <w:rPr>
                <w:rFonts w:ascii="Arial" w:hAnsi="Arial" w:cs="Arial"/>
                <w:b/>
              </w:rPr>
              <w:t>est</w:t>
            </w:r>
            <w:r w:rsidRPr="001F7739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1F7739">
              <w:rPr>
                <w:rFonts w:ascii="Arial" w:hAnsi="Arial" w:cs="Arial"/>
                <w:b/>
                <w:spacing w:val="1"/>
              </w:rPr>
              <w:t>a</w:t>
            </w:r>
            <w:r w:rsidRPr="001F7739">
              <w:rPr>
                <w:rFonts w:ascii="Arial" w:hAnsi="Arial" w:cs="Arial"/>
                <w:b/>
              </w:rPr>
              <w:t>n</w:t>
            </w:r>
            <w:r w:rsidRPr="001F773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F7739">
              <w:rPr>
                <w:rFonts w:ascii="Arial" w:hAnsi="Arial" w:cs="Arial"/>
                <w:b/>
                <w:spacing w:val="1"/>
              </w:rPr>
              <w:t>a</w:t>
            </w:r>
            <w:r w:rsidRPr="001F7739">
              <w:rPr>
                <w:rFonts w:ascii="Arial" w:hAnsi="Arial" w:cs="Arial"/>
                <w:b/>
              </w:rPr>
              <w:t>lt</w:t>
            </w:r>
            <w:r w:rsidRPr="001F7739">
              <w:rPr>
                <w:rFonts w:ascii="Arial" w:hAnsi="Arial" w:cs="Arial"/>
                <w:b/>
                <w:spacing w:val="-2"/>
              </w:rPr>
              <w:t>e</w:t>
            </w:r>
            <w:r w:rsidRPr="001F7739">
              <w:rPr>
                <w:rFonts w:ascii="Arial" w:hAnsi="Arial" w:cs="Arial"/>
                <w:b/>
              </w:rPr>
              <w:t>rn</w:t>
            </w:r>
            <w:r w:rsidRPr="001F7739">
              <w:rPr>
                <w:rFonts w:ascii="Arial" w:hAnsi="Arial" w:cs="Arial"/>
                <w:b/>
                <w:spacing w:val="1"/>
              </w:rPr>
              <w:t>at</w:t>
            </w:r>
            <w:r w:rsidRPr="001F7739">
              <w:rPr>
                <w:rFonts w:ascii="Arial" w:hAnsi="Arial" w:cs="Arial"/>
                <w:b/>
              </w:rPr>
              <w:t>i</w:t>
            </w:r>
            <w:r w:rsidRPr="001F7739">
              <w:rPr>
                <w:rFonts w:ascii="Arial" w:hAnsi="Arial" w:cs="Arial"/>
                <w:b/>
                <w:spacing w:val="1"/>
              </w:rPr>
              <w:t>v</w:t>
            </w:r>
            <w:r w:rsidRPr="001F7739">
              <w:rPr>
                <w:rFonts w:ascii="Arial" w:hAnsi="Arial" w:cs="Arial"/>
                <w:b/>
              </w:rPr>
              <w:t>e</w:t>
            </w:r>
            <w:r w:rsidRPr="001F7739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1F7739">
              <w:rPr>
                <w:rFonts w:ascii="Arial" w:hAnsi="Arial" w:cs="Arial"/>
                <w:b/>
                <w:spacing w:val="1"/>
              </w:rPr>
              <w:t>t</w:t>
            </w:r>
            <w:r w:rsidRPr="001F7739">
              <w:rPr>
                <w:rFonts w:ascii="Arial" w:hAnsi="Arial" w:cs="Arial"/>
                <w:b/>
              </w:rPr>
              <w:t>itle)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0371" w:rsidRPr="001F7739" w:rsidRDefault="00C1751B">
            <w:pPr>
              <w:spacing w:line="260" w:lineRule="exact"/>
              <w:ind w:left="102"/>
              <w:rPr>
                <w:rFonts w:ascii="Arial" w:hAnsi="Arial" w:cs="Arial"/>
              </w:rPr>
            </w:pPr>
            <w:r w:rsidRPr="001F7739">
              <w:rPr>
                <w:rFonts w:ascii="Arial" w:hAnsi="Arial" w:cs="Arial"/>
              </w:rPr>
              <w:t>The</w:t>
            </w:r>
            <w:r w:rsidRPr="001F7739">
              <w:rPr>
                <w:rFonts w:ascii="Arial" w:hAnsi="Arial" w:cs="Arial"/>
                <w:spacing w:val="-1"/>
              </w:rPr>
              <w:t xml:space="preserve"> </w:t>
            </w:r>
            <w:r w:rsidRPr="001F7739">
              <w:rPr>
                <w:rFonts w:ascii="Arial" w:hAnsi="Arial" w:cs="Arial"/>
              </w:rPr>
              <w:t>following</w:t>
            </w:r>
            <w:r w:rsidRPr="001F7739">
              <w:rPr>
                <w:rFonts w:ascii="Arial" w:hAnsi="Arial" w:cs="Arial"/>
                <w:spacing w:val="-2"/>
              </w:rPr>
              <w:t xml:space="preserve"> </w:t>
            </w:r>
            <w:r w:rsidRPr="001F7739">
              <w:rPr>
                <w:rFonts w:ascii="Arial" w:hAnsi="Arial" w:cs="Arial"/>
              </w:rPr>
              <w:t>po</w:t>
            </w:r>
            <w:r w:rsidRPr="001F7739">
              <w:rPr>
                <w:rFonts w:ascii="Arial" w:hAnsi="Arial" w:cs="Arial"/>
                <w:spacing w:val="3"/>
              </w:rPr>
              <w:t>t</w:t>
            </w:r>
            <w:r w:rsidRPr="001F7739">
              <w:rPr>
                <w:rFonts w:ascii="Arial" w:hAnsi="Arial" w:cs="Arial"/>
                <w:spacing w:val="-1"/>
              </w:rPr>
              <w:t>e</w:t>
            </w:r>
            <w:r w:rsidRPr="001F7739">
              <w:rPr>
                <w:rFonts w:ascii="Arial" w:hAnsi="Arial" w:cs="Arial"/>
              </w:rPr>
              <w:t>nt</w:t>
            </w:r>
            <w:r w:rsidRPr="001F7739">
              <w:rPr>
                <w:rFonts w:ascii="Arial" w:hAnsi="Arial" w:cs="Arial"/>
                <w:spacing w:val="1"/>
              </w:rPr>
              <w:t>i</w:t>
            </w:r>
            <w:r w:rsidRPr="001F7739">
              <w:rPr>
                <w:rFonts w:ascii="Arial" w:hAnsi="Arial" w:cs="Arial"/>
                <w:spacing w:val="-1"/>
              </w:rPr>
              <w:t>a</w:t>
            </w:r>
            <w:r w:rsidRPr="001F7739">
              <w:rPr>
                <w:rFonts w:ascii="Arial" w:hAnsi="Arial" w:cs="Arial"/>
              </w:rPr>
              <w:t xml:space="preserve">l </w:t>
            </w:r>
            <w:r w:rsidRPr="001F7739">
              <w:rPr>
                <w:rFonts w:ascii="Arial" w:hAnsi="Arial" w:cs="Arial"/>
                <w:spacing w:val="1"/>
              </w:rPr>
              <w:t>t</w:t>
            </w:r>
            <w:r w:rsidRPr="001F7739">
              <w:rPr>
                <w:rFonts w:ascii="Arial" w:hAnsi="Arial" w:cs="Arial"/>
              </w:rPr>
              <w:t>i</w:t>
            </w:r>
            <w:r w:rsidRPr="001F7739">
              <w:rPr>
                <w:rFonts w:ascii="Arial" w:hAnsi="Arial" w:cs="Arial"/>
                <w:spacing w:val="1"/>
              </w:rPr>
              <w:t>t</w:t>
            </w:r>
            <w:r w:rsidRPr="001F7739">
              <w:rPr>
                <w:rFonts w:ascii="Arial" w:hAnsi="Arial" w:cs="Arial"/>
              </w:rPr>
              <w:t>l</w:t>
            </w:r>
            <w:r w:rsidRPr="001F7739">
              <w:rPr>
                <w:rFonts w:ascii="Arial" w:hAnsi="Arial" w:cs="Arial"/>
                <w:spacing w:val="1"/>
              </w:rPr>
              <w:t>e</w:t>
            </w:r>
            <w:r w:rsidRPr="001F7739">
              <w:rPr>
                <w:rFonts w:ascii="Arial" w:hAnsi="Arial" w:cs="Arial"/>
              </w:rPr>
              <w:t>-</w:t>
            </w:r>
          </w:p>
          <w:p w:rsidR="00090371" w:rsidRPr="001F7739" w:rsidRDefault="00C1751B">
            <w:pPr>
              <w:spacing w:line="260" w:lineRule="exact"/>
              <w:ind w:left="463"/>
              <w:rPr>
                <w:rFonts w:ascii="Arial" w:hAnsi="Arial" w:cs="Arial"/>
              </w:rPr>
            </w:pPr>
            <w:r w:rsidRPr="001F7739">
              <w:rPr>
                <w:rFonts w:ascii="Arial" w:eastAsia="Segoe MDL2 Assets" w:hAnsi="Arial" w:cs="Arial"/>
                <w:w w:val="79"/>
              </w:rPr>
              <w:t xml:space="preserve">  </w:t>
            </w:r>
            <w:r w:rsidRPr="001F7739">
              <w:rPr>
                <w:rFonts w:ascii="Arial" w:eastAsia="Segoe MDL2 Assets" w:hAnsi="Arial" w:cs="Arial"/>
                <w:spacing w:val="14"/>
                <w:w w:val="79"/>
              </w:rPr>
              <w:t xml:space="preserve"> </w:t>
            </w:r>
            <w:r w:rsidRPr="001F7739">
              <w:rPr>
                <w:rFonts w:ascii="Arial" w:hAnsi="Arial" w:cs="Arial"/>
                <w:spacing w:val="-3"/>
              </w:rPr>
              <w:t>I</w:t>
            </w:r>
            <w:r w:rsidRPr="001F7739">
              <w:rPr>
                <w:rFonts w:ascii="Arial" w:hAnsi="Arial" w:cs="Arial"/>
              </w:rPr>
              <w:t>n</w:t>
            </w:r>
            <w:r w:rsidRPr="001F7739">
              <w:rPr>
                <w:rFonts w:ascii="Arial" w:hAnsi="Arial" w:cs="Arial"/>
                <w:spacing w:val="2"/>
              </w:rPr>
              <w:t>v</w:t>
            </w:r>
            <w:r w:rsidRPr="001F7739">
              <w:rPr>
                <w:rFonts w:ascii="Arial" w:hAnsi="Arial" w:cs="Arial"/>
                <w:spacing w:val="-1"/>
              </w:rPr>
              <w:t>e</w:t>
            </w:r>
            <w:r w:rsidRPr="001F7739">
              <w:rPr>
                <w:rFonts w:ascii="Arial" w:hAnsi="Arial" w:cs="Arial"/>
              </w:rPr>
              <w:t>st</w:t>
            </w:r>
            <w:r w:rsidRPr="001F7739">
              <w:rPr>
                <w:rFonts w:ascii="Arial" w:hAnsi="Arial" w:cs="Arial"/>
                <w:spacing w:val="1"/>
              </w:rPr>
              <w:t>i</w:t>
            </w:r>
            <w:r w:rsidRPr="001F7739">
              <w:rPr>
                <w:rFonts w:ascii="Arial" w:hAnsi="Arial" w:cs="Arial"/>
              </w:rPr>
              <w:t>g</w:t>
            </w:r>
            <w:r w:rsidRPr="001F7739">
              <w:rPr>
                <w:rFonts w:ascii="Arial" w:hAnsi="Arial" w:cs="Arial"/>
                <w:spacing w:val="-1"/>
              </w:rPr>
              <w:t>a</w:t>
            </w:r>
            <w:r w:rsidRPr="001F7739">
              <w:rPr>
                <w:rFonts w:ascii="Arial" w:hAnsi="Arial" w:cs="Arial"/>
              </w:rPr>
              <w:t>t</w:t>
            </w:r>
            <w:r w:rsidRPr="001F7739">
              <w:rPr>
                <w:rFonts w:ascii="Arial" w:hAnsi="Arial" w:cs="Arial"/>
                <w:spacing w:val="1"/>
              </w:rPr>
              <w:t>i</w:t>
            </w:r>
            <w:r w:rsidRPr="001F7739">
              <w:rPr>
                <w:rFonts w:ascii="Arial" w:hAnsi="Arial" w:cs="Arial"/>
              </w:rPr>
              <w:t>ng</w:t>
            </w:r>
            <w:r w:rsidRPr="001F7739">
              <w:rPr>
                <w:rFonts w:ascii="Arial" w:hAnsi="Arial" w:cs="Arial"/>
                <w:spacing w:val="-2"/>
              </w:rPr>
              <w:t xml:space="preserve"> </w:t>
            </w:r>
            <w:r w:rsidRPr="001F7739">
              <w:rPr>
                <w:rFonts w:ascii="Arial" w:hAnsi="Arial" w:cs="Arial"/>
              </w:rPr>
              <w:t>the P</w:t>
            </w:r>
            <w:r w:rsidRPr="001F7739">
              <w:rPr>
                <w:rFonts w:ascii="Arial" w:hAnsi="Arial" w:cs="Arial"/>
                <w:spacing w:val="5"/>
              </w:rPr>
              <w:t>h</w:t>
            </w:r>
            <w:r w:rsidRPr="001F7739">
              <w:rPr>
                <w:rFonts w:ascii="Arial" w:hAnsi="Arial" w:cs="Arial"/>
                <w:spacing w:val="-5"/>
              </w:rPr>
              <w:t>y</w:t>
            </w:r>
            <w:r w:rsidRPr="001F7739">
              <w:rPr>
                <w:rFonts w:ascii="Arial" w:hAnsi="Arial" w:cs="Arial"/>
              </w:rPr>
              <w:t>toc</w:t>
            </w:r>
            <w:r w:rsidRPr="001F7739">
              <w:rPr>
                <w:rFonts w:ascii="Arial" w:hAnsi="Arial" w:cs="Arial"/>
                <w:spacing w:val="2"/>
              </w:rPr>
              <w:t>h</w:t>
            </w:r>
            <w:r w:rsidRPr="001F7739">
              <w:rPr>
                <w:rFonts w:ascii="Arial" w:hAnsi="Arial" w:cs="Arial"/>
                <w:spacing w:val="-1"/>
              </w:rPr>
              <w:t>e</w:t>
            </w:r>
            <w:r w:rsidRPr="001F7739">
              <w:rPr>
                <w:rFonts w:ascii="Arial" w:hAnsi="Arial" w:cs="Arial"/>
              </w:rPr>
              <w:t>m</w:t>
            </w:r>
            <w:r w:rsidRPr="001F7739">
              <w:rPr>
                <w:rFonts w:ascii="Arial" w:hAnsi="Arial" w:cs="Arial"/>
                <w:spacing w:val="1"/>
              </w:rPr>
              <w:t>i</w:t>
            </w:r>
            <w:r w:rsidRPr="001F7739">
              <w:rPr>
                <w:rFonts w:ascii="Arial" w:hAnsi="Arial" w:cs="Arial"/>
                <w:spacing w:val="-1"/>
              </w:rPr>
              <w:t>ca</w:t>
            </w:r>
            <w:r w:rsidRPr="001F7739">
              <w:rPr>
                <w:rFonts w:ascii="Arial" w:hAnsi="Arial" w:cs="Arial"/>
              </w:rPr>
              <w:t xml:space="preserve">l </w:t>
            </w:r>
            <w:r w:rsidRPr="001F7739">
              <w:rPr>
                <w:rFonts w:ascii="Arial" w:hAnsi="Arial" w:cs="Arial"/>
                <w:spacing w:val="1"/>
              </w:rPr>
              <w:t>C</w:t>
            </w:r>
            <w:r w:rsidRPr="001F7739">
              <w:rPr>
                <w:rFonts w:ascii="Arial" w:hAnsi="Arial" w:cs="Arial"/>
              </w:rPr>
              <w:t>omposi</w:t>
            </w:r>
            <w:r w:rsidRPr="001F7739">
              <w:rPr>
                <w:rFonts w:ascii="Arial" w:hAnsi="Arial" w:cs="Arial"/>
                <w:spacing w:val="1"/>
              </w:rPr>
              <w:t>t</w:t>
            </w:r>
            <w:r w:rsidRPr="001F7739">
              <w:rPr>
                <w:rFonts w:ascii="Arial" w:hAnsi="Arial" w:cs="Arial"/>
              </w:rPr>
              <w:t>ion and Pha</w:t>
            </w:r>
            <w:r w:rsidRPr="001F7739">
              <w:rPr>
                <w:rFonts w:ascii="Arial" w:hAnsi="Arial" w:cs="Arial"/>
                <w:spacing w:val="-1"/>
              </w:rPr>
              <w:t>r</w:t>
            </w:r>
            <w:r w:rsidRPr="001F7739">
              <w:rPr>
                <w:rFonts w:ascii="Arial" w:hAnsi="Arial" w:cs="Arial"/>
              </w:rPr>
              <w:t>ma</w:t>
            </w:r>
            <w:r w:rsidRPr="001F7739">
              <w:rPr>
                <w:rFonts w:ascii="Arial" w:hAnsi="Arial" w:cs="Arial"/>
                <w:spacing w:val="-1"/>
              </w:rPr>
              <w:t>c</w:t>
            </w:r>
            <w:r w:rsidRPr="001F7739">
              <w:rPr>
                <w:rFonts w:ascii="Arial" w:hAnsi="Arial" w:cs="Arial"/>
              </w:rPr>
              <w:t>ol</w:t>
            </w:r>
            <w:r w:rsidRPr="001F7739">
              <w:rPr>
                <w:rFonts w:ascii="Arial" w:hAnsi="Arial" w:cs="Arial"/>
                <w:spacing w:val="3"/>
              </w:rPr>
              <w:t>o</w:t>
            </w:r>
            <w:r w:rsidRPr="001F7739">
              <w:rPr>
                <w:rFonts w:ascii="Arial" w:hAnsi="Arial" w:cs="Arial"/>
                <w:spacing w:val="-2"/>
              </w:rPr>
              <w:t>g</w:t>
            </w:r>
            <w:r w:rsidRPr="001F7739">
              <w:rPr>
                <w:rFonts w:ascii="Arial" w:hAnsi="Arial" w:cs="Arial"/>
              </w:rPr>
              <w:t>ic</w:t>
            </w:r>
            <w:r w:rsidRPr="001F7739">
              <w:rPr>
                <w:rFonts w:ascii="Arial" w:hAnsi="Arial" w:cs="Arial"/>
                <w:spacing w:val="-1"/>
              </w:rPr>
              <w:t>a</w:t>
            </w:r>
            <w:r w:rsidRPr="001F7739">
              <w:rPr>
                <w:rFonts w:ascii="Arial" w:hAnsi="Arial" w:cs="Arial"/>
              </w:rPr>
              <w:t xml:space="preserve">l </w:t>
            </w:r>
            <w:r w:rsidRPr="001F7739">
              <w:rPr>
                <w:rFonts w:ascii="Arial" w:hAnsi="Arial" w:cs="Arial"/>
                <w:spacing w:val="1"/>
              </w:rPr>
              <w:t>P</w:t>
            </w:r>
            <w:r w:rsidRPr="001F7739">
              <w:rPr>
                <w:rFonts w:ascii="Arial" w:hAnsi="Arial" w:cs="Arial"/>
              </w:rPr>
              <w:t>otential of</w:t>
            </w:r>
          </w:p>
          <w:p w:rsidR="00090371" w:rsidRPr="001F7739" w:rsidRDefault="00C1751B">
            <w:pPr>
              <w:ind w:left="823"/>
              <w:rPr>
                <w:rFonts w:ascii="Arial" w:hAnsi="Arial" w:cs="Arial"/>
              </w:rPr>
            </w:pPr>
            <w:proofErr w:type="spellStart"/>
            <w:r w:rsidRPr="001F7739">
              <w:rPr>
                <w:rFonts w:ascii="Arial" w:hAnsi="Arial" w:cs="Arial"/>
                <w:i/>
              </w:rPr>
              <w:t>Ka</w:t>
            </w:r>
            <w:r w:rsidRPr="001F7739">
              <w:rPr>
                <w:rFonts w:ascii="Arial" w:hAnsi="Arial" w:cs="Arial"/>
                <w:i/>
                <w:spacing w:val="-1"/>
              </w:rPr>
              <w:t>e</w:t>
            </w:r>
            <w:r w:rsidRPr="001F7739">
              <w:rPr>
                <w:rFonts w:ascii="Arial" w:hAnsi="Arial" w:cs="Arial"/>
                <w:i/>
              </w:rPr>
              <w:t>mpf</w:t>
            </w:r>
            <w:r w:rsidRPr="001F7739">
              <w:rPr>
                <w:rFonts w:ascii="Arial" w:hAnsi="Arial" w:cs="Arial"/>
                <w:i/>
                <w:spacing w:val="-1"/>
              </w:rPr>
              <w:t>e</w:t>
            </w:r>
            <w:r w:rsidRPr="001F7739">
              <w:rPr>
                <w:rFonts w:ascii="Arial" w:hAnsi="Arial" w:cs="Arial"/>
                <w:i/>
              </w:rPr>
              <w:t>ria</w:t>
            </w:r>
            <w:proofErr w:type="spellEnd"/>
            <w:r w:rsidRPr="001F7739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1F7739">
              <w:rPr>
                <w:rFonts w:ascii="Arial" w:hAnsi="Arial" w:cs="Arial"/>
                <w:i/>
              </w:rPr>
              <w:t>galanga</w:t>
            </w:r>
            <w:proofErr w:type="spellEnd"/>
            <w:r w:rsidRPr="001F7739">
              <w:rPr>
                <w:rFonts w:ascii="Arial" w:hAnsi="Arial" w:cs="Arial"/>
                <w:i/>
                <w:spacing w:val="3"/>
              </w:rPr>
              <w:t xml:space="preserve"> </w:t>
            </w:r>
            <w:r w:rsidRPr="001F7739">
              <w:rPr>
                <w:rFonts w:ascii="Arial" w:hAnsi="Arial" w:cs="Arial"/>
                <w:spacing w:val="-5"/>
              </w:rPr>
              <w:t>L.</w:t>
            </w:r>
          </w:p>
          <w:p w:rsidR="00090371" w:rsidRPr="001F7739" w:rsidRDefault="00C1751B">
            <w:pPr>
              <w:spacing w:before="5" w:line="260" w:lineRule="exact"/>
              <w:ind w:left="823" w:right="771" w:hanging="360"/>
              <w:rPr>
                <w:rFonts w:ascii="Arial" w:hAnsi="Arial" w:cs="Arial"/>
              </w:rPr>
            </w:pPr>
            <w:r w:rsidRPr="001F7739">
              <w:rPr>
                <w:rFonts w:ascii="Arial" w:eastAsia="Segoe MDL2 Assets" w:hAnsi="Arial" w:cs="Arial"/>
                <w:w w:val="79"/>
              </w:rPr>
              <w:t xml:space="preserve">  </w:t>
            </w:r>
            <w:r w:rsidRPr="001F7739">
              <w:rPr>
                <w:rFonts w:ascii="Arial" w:eastAsia="Segoe MDL2 Assets" w:hAnsi="Arial" w:cs="Arial"/>
                <w:spacing w:val="14"/>
                <w:w w:val="79"/>
              </w:rPr>
              <w:t xml:space="preserve"> </w:t>
            </w:r>
            <w:r w:rsidRPr="001F7739">
              <w:rPr>
                <w:rFonts w:ascii="Arial" w:hAnsi="Arial" w:cs="Arial"/>
                <w:spacing w:val="1"/>
              </w:rPr>
              <w:t>P</w:t>
            </w:r>
            <w:r w:rsidRPr="001F7739">
              <w:rPr>
                <w:rFonts w:ascii="Arial" w:hAnsi="Arial" w:cs="Arial"/>
                <w:spacing w:val="2"/>
              </w:rPr>
              <w:t>h</w:t>
            </w:r>
            <w:r w:rsidRPr="001F7739">
              <w:rPr>
                <w:rFonts w:ascii="Arial" w:hAnsi="Arial" w:cs="Arial"/>
                <w:spacing w:val="-7"/>
              </w:rPr>
              <w:t>y</w:t>
            </w:r>
            <w:r w:rsidRPr="001F7739">
              <w:rPr>
                <w:rFonts w:ascii="Arial" w:hAnsi="Arial" w:cs="Arial"/>
              </w:rPr>
              <w:t>t</w:t>
            </w:r>
            <w:r w:rsidRPr="001F7739">
              <w:rPr>
                <w:rFonts w:ascii="Arial" w:hAnsi="Arial" w:cs="Arial"/>
                <w:spacing w:val="3"/>
              </w:rPr>
              <w:t>o</w:t>
            </w:r>
            <w:r w:rsidRPr="001F7739">
              <w:rPr>
                <w:rFonts w:ascii="Arial" w:hAnsi="Arial" w:cs="Arial"/>
                <w:spacing w:val="-1"/>
              </w:rPr>
              <w:t>c</w:t>
            </w:r>
            <w:r w:rsidRPr="001F7739">
              <w:rPr>
                <w:rFonts w:ascii="Arial" w:hAnsi="Arial" w:cs="Arial"/>
              </w:rPr>
              <w:t>h</w:t>
            </w:r>
            <w:r w:rsidRPr="001F7739">
              <w:rPr>
                <w:rFonts w:ascii="Arial" w:hAnsi="Arial" w:cs="Arial"/>
                <w:spacing w:val="-1"/>
              </w:rPr>
              <w:t>e</w:t>
            </w:r>
            <w:r w:rsidRPr="001F7739">
              <w:rPr>
                <w:rFonts w:ascii="Arial" w:hAnsi="Arial" w:cs="Arial"/>
              </w:rPr>
              <w:t>m</w:t>
            </w:r>
            <w:r w:rsidRPr="001F7739">
              <w:rPr>
                <w:rFonts w:ascii="Arial" w:hAnsi="Arial" w:cs="Arial"/>
                <w:spacing w:val="1"/>
              </w:rPr>
              <w:t>ic</w:t>
            </w:r>
            <w:r w:rsidRPr="001F7739">
              <w:rPr>
                <w:rFonts w:ascii="Arial" w:hAnsi="Arial" w:cs="Arial"/>
                <w:spacing w:val="-1"/>
              </w:rPr>
              <w:t>a</w:t>
            </w:r>
            <w:r w:rsidRPr="001F7739">
              <w:rPr>
                <w:rFonts w:ascii="Arial" w:hAnsi="Arial" w:cs="Arial"/>
              </w:rPr>
              <w:t>l prop</w:t>
            </w:r>
            <w:r w:rsidRPr="001F7739">
              <w:rPr>
                <w:rFonts w:ascii="Arial" w:hAnsi="Arial" w:cs="Arial"/>
                <w:spacing w:val="-1"/>
              </w:rPr>
              <w:t>e</w:t>
            </w:r>
            <w:r w:rsidRPr="001F7739">
              <w:rPr>
                <w:rFonts w:ascii="Arial" w:hAnsi="Arial" w:cs="Arial"/>
              </w:rPr>
              <w:t>rti</w:t>
            </w:r>
            <w:r w:rsidRPr="001F7739">
              <w:rPr>
                <w:rFonts w:ascii="Arial" w:hAnsi="Arial" w:cs="Arial"/>
                <w:spacing w:val="-1"/>
              </w:rPr>
              <w:t>e</w:t>
            </w:r>
            <w:r w:rsidRPr="001F7739">
              <w:rPr>
                <w:rFonts w:ascii="Arial" w:hAnsi="Arial" w:cs="Arial"/>
                <w:spacing w:val="2"/>
              </w:rPr>
              <w:t>s</w:t>
            </w:r>
            <w:r w:rsidRPr="001F7739">
              <w:rPr>
                <w:rFonts w:ascii="Arial" w:hAnsi="Arial" w:cs="Arial"/>
              </w:rPr>
              <w:t>, ph</w:t>
            </w:r>
            <w:r w:rsidRPr="001F7739">
              <w:rPr>
                <w:rFonts w:ascii="Arial" w:hAnsi="Arial" w:cs="Arial"/>
                <w:spacing w:val="-1"/>
              </w:rPr>
              <w:t>a</w:t>
            </w:r>
            <w:r w:rsidRPr="001F7739">
              <w:rPr>
                <w:rFonts w:ascii="Arial" w:hAnsi="Arial" w:cs="Arial"/>
              </w:rPr>
              <w:t>rm</w:t>
            </w:r>
            <w:r w:rsidRPr="001F7739">
              <w:rPr>
                <w:rFonts w:ascii="Arial" w:hAnsi="Arial" w:cs="Arial"/>
                <w:spacing w:val="-1"/>
              </w:rPr>
              <w:t>ac</w:t>
            </w:r>
            <w:r w:rsidRPr="001F7739">
              <w:rPr>
                <w:rFonts w:ascii="Arial" w:hAnsi="Arial" w:cs="Arial"/>
              </w:rPr>
              <w:t>ol</w:t>
            </w:r>
            <w:r w:rsidRPr="001F7739">
              <w:rPr>
                <w:rFonts w:ascii="Arial" w:hAnsi="Arial" w:cs="Arial"/>
                <w:spacing w:val="3"/>
              </w:rPr>
              <w:t>o</w:t>
            </w:r>
            <w:r w:rsidRPr="001F7739">
              <w:rPr>
                <w:rFonts w:ascii="Arial" w:hAnsi="Arial" w:cs="Arial"/>
                <w:spacing w:val="-2"/>
              </w:rPr>
              <w:t>g</w:t>
            </w:r>
            <w:r w:rsidRPr="001F7739">
              <w:rPr>
                <w:rFonts w:ascii="Arial" w:hAnsi="Arial" w:cs="Arial"/>
              </w:rPr>
              <w:t>i</w:t>
            </w:r>
            <w:r w:rsidRPr="001F7739">
              <w:rPr>
                <w:rFonts w:ascii="Arial" w:hAnsi="Arial" w:cs="Arial"/>
                <w:spacing w:val="2"/>
              </w:rPr>
              <w:t>c</w:t>
            </w:r>
            <w:r w:rsidRPr="001F7739">
              <w:rPr>
                <w:rFonts w:ascii="Arial" w:hAnsi="Arial" w:cs="Arial"/>
                <w:spacing w:val="-1"/>
              </w:rPr>
              <w:t>a</w:t>
            </w:r>
            <w:r w:rsidRPr="001F7739">
              <w:rPr>
                <w:rFonts w:ascii="Arial" w:hAnsi="Arial" w:cs="Arial"/>
              </w:rPr>
              <w:t xml:space="preserve">l </w:t>
            </w:r>
            <w:r w:rsidRPr="001F7739">
              <w:rPr>
                <w:rFonts w:ascii="Arial" w:hAnsi="Arial" w:cs="Arial"/>
                <w:spacing w:val="1"/>
              </w:rPr>
              <w:t>i</w:t>
            </w:r>
            <w:r w:rsidRPr="001F7739">
              <w:rPr>
                <w:rFonts w:ascii="Arial" w:hAnsi="Arial" w:cs="Arial"/>
              </w:rPr>
              <w:t>mp</w:t>
            </w:r>
            <w:r w:rsidRPr="001F7739">
              <w:rPr>
                <w:rFonts w:ascii="Arial" w:hAnsi="Arial" w:cs="Arial"/>
                <w:spacing w:val="1"/>
              </w:rPr>
              <w:t>l</w:t>
            </w:r>
            <w:r w:rsidRPr="001F7739">
              <w:rPr>
                <w:rFonts w:ascii="Arial" w:hAnsi="Arial" w:cs="Arial"/>
              </w:rPr>
              <w:t>ic</w:t>
            </w:r>
            <w:r w:rsidRPr="001F7739">
              <w:rPr>
                <w:rFonts w:ascii="Arial" w:hAnsi="Arial" w:cs="Arial"/>
                <w:spacing w:val="-1"/>
              </w:rPr>
              <w:t>a</w:t>
            </w:r>
            <w:r w:rsidRPr="001F7739">
              <w:rPr>
                <w:rFonts w:ascii="Arial" w:hAnsi="Arial" w:cs="Arial"/>
              </w:rPr>
              <w:t>t</w:t>
            </w:r>
            <w:r w:rsidRPr="001F7739">
              <w:rPr>
                <w:rFonts w:ascii="Arial" w:hAnsi="Arial" w:cs="Arial"/>
                <w:spacing w:val="1"/>
              </w:rPr>
              <w:t>i</w:t>
            </w:r>
            <w:r w:rsidRPr="001F7739">
              <w:rPr>
                <w:rFonts w:ascii="Arial" w:hAnsi="Arial" w:cs="Arial"/>
              </w:rPr>
              <w:t xml:space="preserve">ons, </w:t>
            </w:r>
            <w:r w:rsidRPr="001F7739">
              <w:rPr>
                <w:rFonts w:ascii="Arial" w:hAnsi="Arial" w:cs="Arial"/>
                <w:spacing w:val="-1"/>
              </w:rPr>
              <w:t>a</w:t>
            </w:r>
            <w:r w:rsidRPr="001F7739">
              <w:rPr>
                <w:rFonts w:ascii="Arial" w:hAnsi="Arial" w:cs="Arial"/>
              </w:rPr>
              <w:t xml:space="preserve">nd </w:t>
            </w:r>
            <w:r w:rsidRPr="001F7739">
              <w:rPr>
                <w:rFonts w:ascii="Arial" w:hAnsi="Arial" w:cs="Arial"/>
                <w:spacing w:val="-1"/>
              </w:rPr>
              <w:t>a</w:t>
            </w:r>
            <w:r w:rsidRPr="001F7739">
              <w:rPr>
                <w:rFonts w:ascii="Arial" w:hAnsi="Arial" w:cs="Arial"/>
              </w:rPr>
              <w:t>ppl</w:t>
            </w:r>
            <w:r w:rsidRPr="001F7739">
              <w:rPr>
                <w:rFonts w:ascii="Arial" w:hAnsi="Arial" w:cs="Arial"/>
                <w:spacing w:val="1"/>
              </w:rPr>
              <w:t>i</w:t>
            </w:r>
            <w:r w:rsidRPr="001F7739">
              <w:rPr>
                <w:rFonts w:ascii="Arial" w:hAnsi="Arial" w:cs="Arial"/>
                <w:spacing w:val="-1"/>
              </w:rPr>
              <w:t>ca</w:t>
            </w:r>
            <w:r w:rsidRPr="001F7739">
              <w:rPr>
                <w:rFonts w:ascii="Arial" w:hAnsi="Arial" w:cs="Arial"/>
              </w:rPr>
              <w:t>t</w:t>
            </w:r>
            <w:r w:rsidRPr="001F7739">
              <w:rPr>
                <w:rFonts w:ascii="Arial" w:hAnsi="Arial" w:cs="Arial"/>
                <w:spacing w:val="1"/>
              </w:rPr>
              <w:t>i</w:t>
            </w:r>
            <w:r w:rsidRPr="001F7739">
              <w:rPr>
                <w:rFonts w:ascii="Arial" w:hAnsi="Arial" w:cs="Arial"/>
              </w:rPr>
              <w:t xml:space="preserve">ons </w:t>
            </w:r>
            <w:r w:rsidRPr="001F7739">
              <w:rPr>
                <w:rFonts w:ascii="Arial" w:hAnsi="Arial" w:cs="Arial"/>
                <w:spacing w:val="2"/>
              </w:rPr>
              <w:t>o</w:t>
            </w:r>
            <w:r w:rsidRPr="001F7739">
              <w:rPr>
                <w:rFonts w:ascii="Arial" w:hAnsi="Arial" w:cs="Arial"/>
              </w:rPr>
              <w:t>f the medi</w:t>
            </w:r>
            <w:r w:rsidRPr="001F7739">
              <w:rPr>
                <w:rFonts w:ascii="Arial" w:hAnsi="Arial" w:cs="Arial"/>
                <w:spacing w:val="-1"/>
              </w:rPr>
              <w:t>e</w:t>
            </w:r>
            <w:r w:rsidRPr="001F7739">
              <w:rPr>
                <w:rFonts w:ascii="Arial" w:hAnsi="Arial" w:cs="Arial"/>
              </w:rPr>
              <w:t>v</w:t>
            </w:r>
            <w:r w:rsidRPr="001F7739">
              <w:rPr>
                <w:rFonts w:ascii="Arial" w:hAnsi="Arial" w:cs="Arial"/>
                <w:spacing w:val="-1"/>
              </w:rPr>
              <w:t>a</w:t>
            </w:r>
            <w:r w:rsidRPr="001F7739">
              <w:rPr>
                <w:rFonts w:ascii="Arial" w:hAnsi="Arial" w:cs="Arial"/>
              </w:rPr>
              <w:t>l pha</w:t>
            </w:r>
            <w:r w:rsidRPr="001F7739">
              <w:rPr>
                <w:rFonts w:ascii="Arial" w:hAnsi="Arial" w:cs="Arial"/>
                <w:spacing w:val="-1"/>
              </w:rPr>
              <w:t>r</w:t>
            </w:r>
            <w:r w:rsidRPr="001F7739">
              <w:rPr>
                <w:rFonts w:ascii="Arial" w:hAnsi="Arial" w:cs="Arial"/>
              </w:rPr>
              <w:t>m</w:t>
            </w:r>
            <w:r w:rsidRPr="001F7739">
              <w:rPr>
                <w:rFonts w:ascii="Arial" w:hAnsi="Arial" w:cs="Arial"/>
                <w:spacing w:val="2"/>
              </w:rPr>
              <w:t>a</w:t>
            </w:r>
            <w:r w:rsidRPr="001F7739">
              <w:rPr>
                <w:rFonts w:ascii="Arial" w:hAnsi="Arial" w:cs="Arial"/>
                <w:spacing w:val="-1"/>
              </w:rPr>
              <w:t>ce</w:t>
            </w:r>
            <w:r w:rsidRPr="001F7739">
              <w:rPr>
                <w:rFonts w:ascii="Arial" w:hAnsi="Arial" w:cs="Arial"/>
              </w:rPr>
              <w:t>ut</w:t>
            </w:r>
            <w:r w:rsidRPr="001F7739">
              <w:rPr>
                <w:rFonts w:ascii="Arial" w:hAnsi="Arial" w:cs="Arial"/>
                <w:spacing w:val="1"/>
              </w:rPr>
              <w:t>ic</w:t>
            </w:r>
            <w:r w:rsidRPr="001F7739">
              <w:rPr>
                <w:rFonts w:ascii="Arial" w:hAnsi="Arial" w:cs="Arial"/>
                <w:spacing w:val="-1"/>
              </w:rPr>
              <w:t>a</w:t>
            </w:r>
            <w:r w:rsidRPr="001F7739">
              <w:rPr>
                <w:rFonts w:ascii="Arial" w:hAnsi="Arial" w:cs="Arial"/>
              </w:rPr>
              <w:t>l p</w:t>
            </w:r>
            <w:r w:rsidRPr="001F7739">
              <w:rPr>
                <w:rFonts w:ascii="Arial" w:hAnsi="Arial" w:cs="Arial"/>
                <w:spacing w:val="1"/>
              </w:rPr>
              <w:t>l</w:t>
            </w:r>
            <w:r w:rsidRPr="001F7739">
              <w:rPr>
                <w:rFonts w:ascii="Arial" w:hAnsi="Arial" w:cs="Arial"/>
                <w:spacing w:val="-1"/>
              </w:rPr>
              <w:t>a</w:t>
            </w:r>
            <w:r w:rsidRPr="001F7739">
              <w:rPr>
                <w:rFonts w:ascii="Arial" w:hAnsi="Arial" w:cs="Arial"/>
              </w:rPr>
              <w:t>nt</w:t>
            </w:r>
            <w:r w:rsidRPr="001F7739">
              <w:rPr>
                <w:rFonts w:ascii="Arial" w:hAnsi="Arial" w:cs="Arial"/>
                <w:spacing w:val="1"/>
              </w:rPr>
              <w:t xml:space="preserve"> </w:t>
            </w:r>
            <w:proofErr w:type="spellStart"/>
            <w:r w:rsidRPr="001F7739">
              <w:rPr>
                <w:rFonts w:ascii="Arial" w:hAnsi="Arial" w:cs="Arial"/>
                <w:i/>
              </w:rPr>
              <w:t>Ka</w:t>
            </w:r>
            <w:r w:rsidRPr="001F7739">
              <w:rPr>
                <w:rFonts w:ascii="Arial" w:hAnsi="Arial" w:cs="Arial"/>
                <w:i/>
                <w:spacing w:val="-1"/>
              </w:rPr>
              <w:t>e</w:t>
            </w:r>
            <w:r w:rsidRPr="001F7739">
              <w:rPr>
                <w:rFonts w:ascii="Arial" w:hAnsi="Arial" w:cs="Arial"/>
                <w:i/>
              </w:rPr>
              <w:t>mpf</w:t>
            </w:r>
            <w:r w:rsidRPr="001F7739">
              <w:rPr>
                <w:rFonts w:ascii="Arial" w:hAnsi="Arial" w:cs="Arial"/>
                <w:i/>
                <w:spacing w:val="-1"/>
              </w:rPr>
              <w:t>e</w:t>
            </w:r>
            <w:r w:rsidRPr="001F7739">
              <w:rPr>
                <w:rFonts w:ascii="Arial" w:hAnsi="Arial" w:cs="Arial"/>
                <w:i/>
              </w:rPr>
              <w:t>ria</w:t>
            </w:r>
            <w:proofErr w:type="spellEnd"/>
            <w:r w:rsidRPr="001F7739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1F7739">
              <w:rPr>
                <w:rFonts w:ascii="Arial" w:hAnsi="Arial" w:cs="Arial"/>
                <w:i/>
              </w:rPr>
              <w:t>galanga</w:t>
            </w:r>
            <w:proofErr w:type="spellEnd"/>
            <w:r w:rsidRPr="001F7739">
              <w:rPr>
                <w:rFonts w:ascii="Arial" w:hAnsi="Arial" w:cs="Arial"/>
                <w:i/>
                <w:spacing w:val="4"/>
              </w:rPr>
              <w:t xml:space="preserve"> </w:t>
            </w:r>
            <w:r w:rsidRPr="001F7739">
              <w:rPr>
                <w:rFonts w:ascii="Arial" w:hAnsi="Arial" w:cs="Arial"/>
                <w:spacing w:val="-5"/>
              </w:rPr>
              <w:t>L.</w:t>
            </w:r>
          </w:p>
          <w:p w:rsidR="00090371" w:rsidRPr="001F7739" w:rsidRDefault="00C1751B">
            <w:pPr>
              <w:spacing w:line="260" w:lineRule="exact"/>
              <w:ind w:left="823" w:right="110" w:hanging="360"/>
              <w:rPr>
                <w:rFonts w:ascii="Arial" w:hAnsi="Arial" w:cs="Arial"/>
              </w:rPr>
            </w:pPr>
            <w:r w:rsidRPr="001F7739">
              <w:rPr>
                <w:rFonts w:ascii="Arial" w:eastAsia="Segoe MDL2 Assets" w:hAnsi="Arial" w:cs="Arial"/>
                <w:w w:val="79"/>
              </w:rPr>
              <w:t xml:space="preserve">  </w:t>
            </w:r>
            <w:r w:rsidRPr="001F7739">
              <w:rPr>
                <w:rFonts w:ascii="Arial" w:eastAsia="Segoe MDL2 Assets" w:hAnsi="Arial" w:cs="Arial"/>
                <w:spacing w:val="14"/>
                <w:w w:val="79"/>
              </w:rPr>
              <w:t xml:space="preserve"> </w:t>
            </w:r>
            <w:r w:rsidRPr="001F7739">
              <w:rPr>
                <w:rFonts w:ascii="Arial" w:hAnsi="Arial" w:cs="Arial"/>
              </w:rPr>
              <w:t>E</w:t>
            </w:r>
            <w:r w:rsidRPr="001F7739">
              <w:rPr>
                <w:rFonts w:ascii="Arial" w:hAnsi="Arial" w:cs="Arial"/>
                <w:spacing w:val="2"/>
              </w:rPr>
              <w:t>x</w:t>
            </w:r>
            <w:r w:rsidRPr="001F7739">
              <w:rPr>
                <w:rFonts w:ascii="Arial" w:hAnsi="Arial" w:cs="Arial"/>
              </w:rPr>
              <w:t>plor</w:t>
            </w:r>
            <w:r w:rsidRPr="001F7739">
              <w:rPr>
                <w:rFonts w:ascii="Arial" w:hAnsi="Arial" w:cs="Arial"/>
                <w:spacing w:val="-1"/>
              </w:rPr>
              <w:t>a</w:t>
            </w:r>
            <w:r w:rsidRPr="001F7739">
              <w:rPr>
                <w:rFonts w:ascii="Arial" w:hAnsi="Arial" w:cs="Arial"/>
              </w:rPr>
              <w:t>t</w:t>
            </w:r>
            <w:r w:rsidRPr="001F7739">
              <w:rPr>
                <w:rFonts w:ascii="Arial" w:hAnsi="Arial" w:cs="Arial"/>
                <w:spacing w:val="1"/>
              </w:rPr>
              <w:t>i</w:t>
            </w:r>
            <w:r w:rsidRPr="001F7739">
              <w:rPr>
                <w:rFonts w:ascii="Arial" w:hAnsi="Arial" w:cs="Arial"/>
              </w:rPr>
              <w:t>on of</w:t>
            </w:r>
            <w:r w:rsidRPr="001F7739">
              <w:rPr>
                <w:rFonts w:ascii="Arial" w:hAnsi="Arial" w:cs="Arial"/>
                <w:spacing w:val="-1"/>
              </w:rPr>
              <w:t xml:space="preserve"> </w:t>
            </w:r>
            <w:r w:rsidRPr="001F7739">
              <w:rPr>
                <w:rFonts w:ascii="Arial" w:hAnsi="Arial" w:cs="Arial"/>
              </w:rPr>
              <w:t>the p</w:t>
            </w:r>
            <w:r w:rsidRPr="001F7739">
              <w:rPr>
                <w:rFonts w:ascii="Arial" w:hAnsi="Arial" w:cs="Arial"/>
                <w:spacing w:val="2"/>
              </w:rPr>
              <w:t>h</w:t>
            </w:r>
            <w:r w:rsidRPr="001F7739">
              <w:rPr>
                <w:rFonts w:ascii="Arial" w:hAnsi="Arial" w:cs="Arial"/>
                <w:spacing w:val="-7"/>
              </w:rPr>
              <w:t>y</w:t>
            </w:r>
            <w:r w:rsidRPr="001F7739">
              <w:rPr>
                <w:rFonts w:ascii="Arial" w:hAnsi="Arial" w:cs="Arial"/>
              </w:rPr>
              <w:t>t</w:t>
            </w:r>
            <w:r w:rsidRPr="001F7739">
              <w:rPr>
                <w:rFonts w:ascii="Arial" w:hAnsi="Arial" w:cs="Arial"/>
                <w:spacing w:val="3"/>
              </w:rPr>
              <w:t>o</w:t>
            </w:r>
            <w:r w:rsidRPr="001F7739">
              <w:rPr>
                <w:rFonts w:ascii="Arial" w:hAnsi="Arial" w:cs="Arial"/>
                <w:spacing w:val="-1"/>
              </w:rPr>
              <w:t>c</w:t>
            </w:r>
            <w:r w:rsidRPr="001F7739">
              <w:rPr>
                <w:rFonts w:ascii="Arial" w:hAnsi="Arial" w:cs="Arial"/>
              </w:rPr>
              <w:t>h</w:t>
            </w:r>
            <w:r w:rsidRPr="001F7739">
              <w:rPr>
                <w:rFonts w:ascii="Arial" w:hAnsi="Arial" w:cs="Arial"/>
                <w:spacing w:val="-1"/>
              </w:rPr>
              <w:t>e</w:t>
            </w:r>
            <w:r w:rsidRPr="001F7739">
              <w:rPr>
                <w:rFonts w:ascii="Arial" w:hAnsi="Arial" w:cs="Arial"/>
              </w:rPr>
              <w:t>m</w:t>
            </w:r>
            <w:r w:rsidRPr="001F7739">
              <w:rPr>
                <w:rFonts w:ascii="Arial" w:hAnsi="Arial" w:cs="Arial"/>
                <w:spacing w:val="1"/>
              </w:rPr>
              <w:t>i</w:t>
            </w:r>
            <w:r w:rsidRPr="001F7739">
              <w:rPr>
                <w:rFonts w:ascii="Arial" w:hAnsi="Arial" w:cs="Arial"/>
                <w:spacing w:val="-1"/>
              </w:rPr>
              <w:t>ca</w:t>
            </w:r>
            <w:r w:rsidRPr="001F7739">
              <w:rPr>
                <w:rFonts w:ascii="Arial" w:hAnsi="Arial" w:cs="Arial"/>
              </w:rPr>
              <w:t>l and</w:t>
            </w:r>
            <w:r w:rsidRPr="001F7739">
              <w:rPr>
                <w:rFonts w:ascii="Arial" w:hAnsi="Arial" w:cs="Arial"/>
                <w:spacing w:val="2"/>
              </w:rPr>
              <w:t xml:space="preserve"> </w:t>
            </w:r>
            <w:r w:rsidRPr="001F7739">
              <w:rPr>
                <w:rFonts w:ascii="Arial" w:hAnsi="Arial" w:cs="Arial"/>
                <w:spacing w:val="-1"/>
              </w:rPr>
              <w:t>e</w:t>
            </w:r>
            <w:r w:rsidRPr="001F7739">
              <w:rPr>
                <w:rFonts w:ascii="Arial" w:hAnsi="Arial" w:cs="Arial"/>
              </w:rPr>
              <w:t>thn</w:t>
            </w:r>
            <w:r w:rsidRPr="001F7739">
              <w:rPr>
                <w:rFonts w:ascii="Arial" w:hAnsi="Arial" w:cs="Arial"/>
                <w:spacing w:val="2"/>
              </w:rPr>
              <w:t>o</w:t>
            </w:r>
            <w:r w:rsidRPr="001F7739">
              <w:rPr>
                <w:rFonts w:ascii="Arial" w:hAnsi="Arial" w:cs="Arial"/>
                <w:spacing w:val="-1"/>
              </w:rPr>
              <w:t>-</w:t>
            </w:r>
            <w:r w:rsidRPr="001F7739">
              <w:rPr>
                <w:rFonts w:ascii="Arial" w:hAnsi="Arial" w:cs="Arial"/>
              </w:rPr>
              <w:t>ph</w:t>
            </w:r>
            <w:r w:rsidRPr="001F7739">
              <w:rPr>
                <w:rFonts w:ascii="Arial" w:hAnsi="Arial" w:cs="Arial"/>
                <w:spacing w:val="1"/>
              </w:rPr>
              <w:t>ar</w:t>
            </w:r>
            <w:r w:rsidRPr="001F7739">
              <w:rPr>
                <w:rFonts w:ascii="Arial" w:hAnsi="Arial" w:cs="Arial"/>
              </w:rPr>
              <w:t>ma</w:t>
            </w:r>
            <w:r w:rsidRPr="001F7739">
              <w:rPr>
                <w:rFonts w:ascii="Arial" w:hAnsi="Arial" w:cs="Arial"/>
                <w:spacing w:val="-1"/>
              </w:rPr>
              <w:t>c</w:t>
            </w:r>
            <w:r w:rsidRPr="001F7739">
              <w:rPr>
                <w:rFonts w:ascii="Arial" w:hAnsi="Arial" w:cs="Arial"/>
              </w:rPr>
              <w:t>olo</w:t>
            </w:r>
            <w:r w:rsidRPr="001F7739">
              <w:rPr>
                <w:rFonts w:ascii="Arial" w:hAnsi="Arial" w:cs="Arial"/>
                <w:spacing w:val="-2"/>
              </w:rPr>
              <w:t>g</w:t>
            </w:r>
            <w:r w:rsidRPr="001F7739">
              <w:rPr>
                <w:rFonts w:ascii="Arial" w:hAnsi="Arial" w:cs="Arial"/>
                <w:spacing w:val="3"/>
              </w:rPr>
              <w:t>i</w:t>
            </w:r>
            <w:r w:rsidRPr="001F7739">
              <w:rPr>
                <w:rFonts w:ascii="Arial" w:hAnsi="Arial" w:cs="Arial"/>
                <w:spacing w:val="-1"/>
              </w:rPr>
              <w:t>ca</w:t>
            </w:r>
            <w:r w:rsidRPr="001F7739">
              <w:rPr>
                <w:rFonts w:ascii="Arial" w:hAnsi="Arial" w:cs="Arial"/>
              </w:rPr>
              <w:t>l prop</w:t>
            </w:r>
            <w:r w:rsidRPr="001F7739">
              <w:rPr>
                <w:rFonts w:ascii="Arial" w:hAnsi="Arial" w:cs="Arial"/>
                <w:spacing w:val="1"/>
              </w:rPr>
              <w:t>e</w:t>
            </w:r>
            <w:r w:rsidRPr="001F7739">
              <w:rPr>
                <w:rFonts w:ascii="Arial" w:hAnsi="Arial" w:cs="Arial"/>
              </w:rPr>
              <w:t>rti</w:t>
            </w:r>
            <w:r w:rsidRPr="001F7739">
              <w:rPr>
                <w:rFonts w:ascii="Arial" w:hAnsi="Arial" w:cs="Arial"/>
                <w:spacing w:val="-1"/>
              </w:rPr>
              <w:t>e</w:t>
            </w:r>
            <w:r w:rsidRPr="001F7739">
              <w:rPr>
                <w:rFonts w:ascii="Arial" w:hAnsi="Arial" w:cs="Arial"/>
              </w:rPr>
              <w:t>s of</w:t>
            </w:r>
            <w:r w:rsidRPr="001F7739">
              <w:rPr>
                <w:rFonts w:ascii="Arial" w:hAnsi="Arial" w:cs="Arial"/>
                <w:spacing w:val="3"/>
              </w:rPr>
              <w:t xml:space="preserve"> </w:t>
            </w:r>
            <w:proofErr w:type="spellStart"/>
            <w:r w:rsidRPr="001F7739">
              <w:rPr>
                <w:rFonts w:ascii="Arial" w:hAnsi="Arial" w:cs="Arial"/>
                <w:i/>
              </w:rPr>
              <w:t>Ka</w:t>
            </w:r>
            <w:r w:rsidRPr="001F7739">
              <w:rPr>
                <w:rFonts w:ascii="Arial" w:hAnsi="Arial" w:cs="Arial"/>
                <w:i/>
                <w:spacing w:val="-1"/>
              </w:rPr>
              <w:t>e</w:t>
            </w:r>
            <w:r w:rsidRPr="001F7739">
              <w:rPr>
                <w:rFonts w:ascii="Arial" w:hAnsi="Arial" w:cs="Arial"/>
                <w:i/>
              </w:rPr>
              <w:t>mpf</w:t>
            </w:r>
            <w:r w:rsidRPr="001F7739">
              <w:rPr>
                <w:rFonts w:ascii="Arial" w:hAnsi="Arial" w:cs="Arial"/>
                <w:i/>
                <w:spacing w:val="-1"/>
              </w:rPr>
              <w:t>e</w:t>
            </w:r>
            <w:r w:rsidRPr="001F7739">
              <w:rPr>
                <w:rFonts w:ascii="Arial" w:hAnsi="Arial" w:cs="Arial"/>
                <w:i/>
              </w:rPr>
              <w:t>ria</w:t>
            </w:r>
            <w:proofErr w:type="spellEnd"/>
            <w:r w:rsidRPr="001F7739">
              <w:rPr>
                <w:rFonts w:ascii="Arial" w:hAnsi="Arial" w:cs="Arial"/>
                <w:i/>
              </w:rPr>
              <w:t xml:space="preserve"> galangal</w:t>
            </w:r>
            <w:r w:rsidRPr="001F7739">
              <w:rPr>
                <w:rFonts w:ascii="Arial" w:hAnsi="Arial" w:cs="Arial"/>
                <w:i/>
                <w:spacing w:val="3"/>
              </w:rPr>
              <w:t xml:space="preserve"> </w:t>
            </w:r>
            <w:r w:rsidRPr="001F7739">
              <w:rPr>
                <w:rFonts w:ascii="Arial" w:hAnsi="Arial" w:cs="Arial"/>
                <w:spacing w:val="-5"/>
              </w:rPr>
              <w:t>L.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0371" w:rsidRDefault="00090371">
            <w:pPr>
              <w:rPr>
                <w:rFonts w:ascii="Arial" w:hAnsi="Arial" w:cs="Arial"/>
              </w:rPr>
            </w:pPr>
          </w:p>
          <w:p w:rsidR="008C01DC" w:rsidRDefault="008C01DC">
            <w:pPr>
              <w:rPr>
                <w:rFonts w:ascii="Arial" w:hAnsi="Arial" w:cs="Arial"/>
              </w:rPr>
            </w:pPr>
          </w:p>
          <w:p w:rsidR="008C01DC" w:rsidRPr="001F7739" w:rsidRDefault="008C01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Revision made</w:t>
            </w:r>
          </w:p>
        </w:tc>
      </w:tr>
      <w:tr w:rsidR="00090371" w:rsidRPr="001F7739">
        <w:trPr>
          <w:trHeight w:hRule="exact" w:val="931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0371" w:rsidRPr="001F7739" w:rsidRDefault="00C1751B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1F7739">
              <w:rPr>
                <w:rFonts w:ascii="Arial" w:hAnsi="Arial" w:cs="Arial"/>
                <w:b/>
                <w:spacing w:val="-1"/>
              </w:rPr>
              <w:t>I</w:t>
            </w:r>
            <w:r w:rsidRPr="001F7739">
              <w:rPr>
                <w:rFonts w:ascii="Arial" w:hAnsi="Arial" w:cs="Arial"/>
                <w:b/>
              </w:rPr>
              <w:t>s</w:t>
            </w:r>
            <w:r w:rsidRPr="001F773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F7739">
              <w:rPr>
                <w:rFonts w:ascii="Arial" w:hAnsi="Arial" w:cs="Arial"/>
                <w:b/>
                <w:spacing w:val="1"/>
              </w:rPr>
              <w:t>t</w:t>
            </w:r>
            <w:r w:rsidRPr="001F7739">
              <w:rPr>
                <w:rFonts w:ascii="Arial" w:hAnsi="Arial" w:cs="Arial"/>
                <w:b/>
              </w:rPr>
              <w:t>he</w:t>
            </w:r>
            <w:r w:rsidRPr="001F7739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F7739">
              <w:rPr>
                <w:rFonts w:ascii="Arial" w:hAnsi="Arial" w:cs="Arial"/>
                <w:b/>
                <w:spacing w:val="1"/>
              </w:rPr>
              <w:t>a</w:t>
            </w:r>
            <w:r w:rsidRPr="001F7739">
              <w:rPr>
                <w:rFonts w:ascii="Arial" w:hAnsi="Arial" w:cs="Arial"/>
                <w:b/>
              </w:rPr>
              <w:t>b</w:t>
            </w:r>
            <w:r w:rsidRPr="001F7739">
              <w:rPr>
                <w:rFonts w:ascii="Arial" w:hAnsi="Arial" w:cs="Arial"/>
                <w:b/>
                <w:spacing w:val="-1"/>
              </w:rPr>
              <w:t>s</w:t>
            </w:r>
            <w:r w:rsidRPr="001F7739">
              <w:rPr>
                <w:rFonts w:ascii="Arial" w:hAnsi="Arial" w:cs="Arial"/>
                <w:b/>
                <w:spacing w:val="1"/>
              </w:rPr>
              <w:t>t</w:t>
            </w:r>
            <w:r w:rsidRPr="001F7739">
              <w:rPr>
                <w:rFonts w:ascii="Arial" w:hAnsi="Arial" w:cs="Arial"/>
                <w:b/>
              </w:rPr>
              <w:t>r</w:t>
            </w:r>
            <w:r w:rsidRPr="001F7739">
              <w:rPr>
                <w:rFonts w:ascii="Arial" w:hAnsi="Arial" w:cs="Arial"/>
                <w:b/>
                <w:spacing w:val="1"/>
              </w:rPr>
              <w:t>a</w:t>
            </w:r>
            <w:r w:rsidRPr="001F7739">
              <w:rPr>
                <w:rFonts w:ascii="Arial" w:hAnsi="Arial" w:cs="Arial"/>
                <w:b/>
              </w:rPr>
              <w:t>ct</w:t>
            </w:r>
            <w:r w:rsidRPr="001F7739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1F7739">
              <w:rPr>
                <w:rFonts w:ascii="Arial" w:hAnsi="Arial" w:cs="Arial"/>
                <w:b/>
                <w:spacing w:val="1"/>
              </w:rPr>
              <w:t>o</w:t>
            </w:r>
            <w:r w:rsidRPr="001F7739">
              <w:rPr>
                <w:rFonts w:ascii="Arial" w:hAnsi="Arial" w:cs="Arial"/>
                <w:b/>
              </w:rPr>
              <w:t>f</w:t>
            </w:r>
            <w:r w:rsidRPr="001F7739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1F7739">
              <w:rPr>
                <w:rFonts w:ascii="Arial" w:hAnsi="Arial" w:cs="Arial"/>
                <w:b/>
                <w:spacing w:val="1"/>
              </w:rPr>
              <w:t>t</w:t>
            </w:r>
            <w:r w:rsidRPr="001F7739">
              <w:rPr>
                <w:rFonts w:ascii="Arial" w:hAnsi="Arial" w:cs="Arial"/>
                <w:b/>
              </w:rPr>
              <w:t>he</w:t>
            </w:r>
            <w:r w:rsidRPr="001F7739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F7739">
              <w:rPr>
                <w:rFonts w:ascii="Arial" w:hAnsi="Arial" w:cs="Arial"/>
                <w:b/>
                <w:spacing w:val="1"/>
              </w:rPr>
              <w:t>a</w:t>
            </w:r>
            <w:r w:rsidRPr="001F7739">
              <w:rPr>
                <w:rFonts w:ascii="Arial" w:hAnsi="Arial" w:cs="Arial"/>
                <w:b/>
              </w:rPr>
              <w:t>r</w:t>
            </w:r>
            <w:r w:rsidRPr="001F7739">
              <w:rPr>
                <w:rFonts w:ascii="Arial" w:hAnsi="Arial" w:cs="Arial"/>
                <w:b/>
                <w:spacing w:val="1"/>
              </w:rPr>
              <w:t>t</w:t>
            </w:r>
            <w:r w:rsidRPr="001F7739">
              <w:rPr>
                <w:rFonts w:ascii="Arial" w:hAnsi="Arial" w:cs="Arial"/>
                <w:b/>
              </w:rPr>
              <w:t>icle</w:t>
            </w:r>
            <w:r w:rsidRPr="001F7739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1F7739">
              <w:rPr>
                <w:rFonts w:ascii="Arial" w:hAnsi="Arial" w:cs="Arial"/>
                <w:b/>
              </w:rPr>
              <w:t>c</w:t>
            </w:r>
            <w:r w:rsidRPr="001F7739">
              <w:rPr>
                <w:rFonts w:ascii="Arial" w:hAnsi="Arial" w:cs="Arial"/>
                <w:b/>
                <w:spacing w:val="4"/>
              </w:rPr>
              <w:t>o</w:t>
            </w:r>
            <w:r w:rsidRPr="001F7739">
              <w:rPr>
                <w:rFonts w:ascii="Arial" w:hAnsi="Arial" w:cs="Arial"/>
                <w:b/>
                <w:spacing w:val="-5"/>
              </w:rPr>
              <w:t>m</w:t>
            </w:r>
            <w:r w:rsidRPr="001F7739">
              <w:rPr>
                <w:rFonts w:ascii="Arial" w:hAnsi="Arial" w:cs="Arial"/>
                <w:b/>
              </w:rPr>
              <w:t>pr</w:t>
            </w:r>
            <w:r w:rsidRPr="001F7739">
              <w:rPr>
                <w:rFonts w:ascii="Arial" w:hAnsi="Arial" w:cs="Arial"/>
                <w:b/>
                <w:spacing w:val="3"/>
              </w:rPr>
              <w:t>e</w:t>
            </w:r>
            <w:r w:rsidRPr="001F7739">
              <w:rPr>
                <w:rFonts w:ascii="Arial" w:hAnsi="Arial" w:cs="Arial"/>
                <w:b/>
              </w:rPr>
              <w:t>he</w:t>
            </w:r>
            <w:r w:rsidRPr="001F7739">
              <w:rPr>
                <w:rFonts w:ascii="Arial" w:hAnsi="Arial" w:cs="Arial"/>
                <w:b/>
                <w:spacing w:val="2"/>
              </w:rPr>
              <w:t>n</w:t>
            </w:r>
            <w:r w:rsidRPr="001F7739">
              <w:rPr>
                <w:rFonts w:ascii="Arial" w:hAnsi="Arial" w:cs="Arial"/>
                <w:b/>
                <w:spacing w:val="-1"/>
              </w:rPr>
              <w:t>s</w:t>
            </w:r>
            <w:r w:rsidRPr="001F7739">
              <w:rPr>
                <w:rFonts w:ascii="Arial" w:hAnsi="Arial" w:cs="Arial"/>
                <w:b/>
              </w:rPr>
              <w:t>i</w:t>
            </w:r>
            <w:r w:rsidRPr="001F7739">
              <w:rPr>
                <w:rFonts w:ascii="Arial" w:hAnsi="Arial" w:cs="Arial"/>
                <w:b/>
                <w:spacing w:val="1"/>
              </w:rPr>
              <w:t>v</w:t>
            </w:r>
            <w:r w:rsidRPr="001F7739">
              <w:rPr>
                <w:rFonts w:ascii="Arial" w:hAnsi="Arial" w:cs="Arial"/>
                <w:b/>
              </w:rPr>
              <w:t>e?</w:t>
            </w:r>
            <w:r w:rsidRPr="001F7739">
              <w:rPr>
                <w:rFonts w:ascii="Arial" w:hAnsi="Arial" w:cs="Arial"/>
                <w:b/>
                <w:spacing w:val="-12"/>
              </w:rPr>
              <w:t xml:space="preserve"> </w:t>
            </w:r>
            <w:r w:rsidRPr="001F7739">
              <w:rPr>
                <w:rFonts w:ascii="Arial" w:hAnsi="Arial" w:cs="Arial"/>
                <w:b/>
                <w:spacing w:val="5"/>
              </w:rPr>
              <w:t>D</w:t>
            </w:r>
            <w:r w:rsidRPr="001F7739">
              <w:rPr>
                <w:rFonts w:ascii="Arial" w:hAnsi="Arial" w:cs="Arial"/>
                <w:b/>
              </w:rPr>
              <w:t>o</w:t>
            </w:r>
            <w:r w:rsidRPr="001F7739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1F7739">
              <w:rPr>
                <w:rFonts w:ascii="Arial" w:hAnsi="Arial" w:cs="Arial"/>
                <w:b/>
                <w:spacing w:val="1"/>
              </w:rPr>
              <w:t>yo</w:t>
            </w:r>
            <w:r w:rsidRPr="001F7739">
              <w:rPr>
                <w:rFonts w:ascii="Arial" w:hAnsi="Arial" w:cs="Arial"/>
                <w:b/>
              </w:rPr>
              <w:t>u</w:t>
            </w:r>
          </w:p>
          <w:p w:rsidR="00090371" w:rsidRPr="001F7739" w:rsidRDefault="00C1751B">
            <w:pPr>
              <w:ind w:left="460" w:right="198"/>
              <w:rPr>
                <w:rFonts w:ascii="Arial" w:hAnsi="Arial" w:cs="Arial"/>
              </w:rPr>
            </w:pPr>
            <w:r w:rsidRPr="001F7739">
              <w:rPr>
                <w:rFonts w:ascii="Arial" w:hAnsi="Arial" w:cs="Arial"/>
                <w:b/>
                <w:spacing w:val="-1"/>
              </w:rPr>
              <w:t>s</w:t>
            </w:r>
            <w:r w:rsidRPr="001F7739">
              <w:rPr>
                <w:rFonts w:ascii="Arial" w:hAnsi="Arial" w:cs="Arial"/>
                <w:b/>
              </w:rPr>
              <w:t>u</w:t>
            </w:r>
            <w:r w:rsidRPr="001F7739">
              <w:rPr>
                <w:rFonts w:ascii="Arial" w:hAnsi="Arial" w:cs="Arial"/>
                <w:b/>
                <w:spacing w:val="1"/>
              </w:rPr>
              <w:t>gg</w:t>
            </w:r>
            <w:r w:rsidRPr="001F7739">
              <w:rPr>
                <w:rFonts w:ascii="Arial" w:hAnsi="Arial" w:cs="Arial"/>
                <w:b/>
              </w:rPr>
              <w:t>est</w:t>
            </w:r>
            <w:r w:rsidRPr="001F7739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F7739">
              <w:rPr>
                <w:rFonts w:ascii="Arial" w:hAnsi="Arial" w:cs="Arial"/>
                <w:b/>
                <w:spacing w:val="1"/>
              </w:rPr>
              <w:t>t</w:t>
            </w:r>
            <w:r w:rsidRPr="001F7739">
              <w:rPr>
                <w:rFonts w:ascii="Arial" w:hAnsi="Arial" w:cs="Arial"/>
                <w:b/>
              </w:rPr>
              <w:t>he</w:t>
            </w:r>
            <w:r w:rsidRPr="001F773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F7739">
              <w:rPr>
                <w:rFonts w:ascii="Arial" w:hAnsi="Arial" w:cs="Arial"/>
                <w:b/>
                <w:spacing w:val="1"/>
              </w:rPr>
              <w:t>a</w:t>
            </w:r>
            <w:r w:rsidRPr="001F7739">
              <w:rPr>
                <w:rFonts w:ascii="Arial" w:hAnsi="Arial" w:cs="Arial"/>
                <w:b/>
              </w:rPr>
              <w:t>d</w:t>
            </w:r>
            <w:r w:rsidRPr="001F7739">
              <w:rPr>
                <w:rFonts w:ascii="Arial" w:hAnsi="Arial" w:cs="Arial"/>
                <w:b/>
                <w:spacing w:val="-1"/>
              </w:rPr>
              <w:t>d</w:t>
            </w:r>
            <w:r w:rsidRPr="001F7739">
              <w:rPr>
                <w:rFonts w:ascii="Arial" w:hAnsi="Arial" w:cs="Arial"/>
                <w:b/>
              </w:rPr>
              <w:t>iti</w:t>
            </w:r>
            <w:r w:rsidRPr="001F7739">
              <w:rPr>
                <w:rFonts w:ascii="Arial" w:hAnsi="Arial" w:cs="Arial"/>
                <w:b/>
                <w:spacing w:val="1"/>
              </w:rPr>
              <w:t>o</w:t>
            </w:r>
            <w:r w:rsidRPr="001F7739">
              <w:rPr>
                <w:rFonts w:ascii="Arial" w:hAnsi="Arial" w:cs="Arial"/>
                <w:b/>
              </w:rPr>
              <w:t>n</w:t>
            </w:r>
            <w:r w:rsidRPr="001F7739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1F7739">
              <w:rPr>
                <w:rFonts w:ascii="Arial" w:hAnsi="Arial" w:cs="Arial"/>
                <w:b/>
                <w:spacing w:val="1"/>
              </w:rPr>
              <w:t>(o</w:t>
            </w:r>
            <w:r w:rsidRPr="001F7739">
              <w:rPr>
                <w:rFonts w:ascii="Arial" w:hAnsi="Arial" w:cs="Arial"/>
                <w:b/>
              </w:rPr>
              <w:t>r</w:t>
            </w:r>
            <w:r w:rsidRPr="001F773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F7739">
              <w:rPr>
                <w:rFonts w:ascii="Arial" w:hAnsi="Arial" w:cs="Arial"/>
                <w:b/>
              </w:rPr>
              <w:t>dele</w:t>
            </w:r>
            <w:r w:rsidRPr="001F7739">
              <w:rPr>
                <w:rFonts w:ascii="Arial" w:hAnsi="Arial" w:cs="Arial"/>
                <w:b/>
                <w:spacing w:val="1"/>
              </w:rPr>
              <w:t>t</w:t>
            </w:r>
            <w:r w:rsidRPr="001F7739">
              <w:rPr>
                <w:rFonts w:ascii="Arial" w:hAnsi="Arial" w:cs="Arial"/>
                <w:b/>
              </w:rPr>
              <w:t>i</w:t>
            </w:r>
            <w:r w:rsidRPr="001F7739">
              <w:rPr>
                <w:rFonts w:ascii="Arial" w:hAnsi="Arial" w:cs="Arial"/>
                <w:b/>
                <w:spacing w:val="1"/>
              </w:rPr>
              <w:t>o</w:t>
            </w:r>
            <w:r w:rsidRPr="001F7739">
              <w:rPr>
                <w:rFonts w:ascii="Arial" w:hAnsi="Arial" w:cs="Arial"/>
                <w:b/>
              </w:rPr>
              <w:t>n)</w:t>
            </w:r>
            <w:r w:rsidRPr="001F7739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1F7739">
              <w:rPr>
                <w:rFonts w:ascii="Arial" w:hAnsi="Arial" w:cs="Arial"/>
                <w:b/>
                <w:spacing w:val="1"/>
              </w:rPr>
              <w:t>o</w:t>
            </w:r>
            <w:r w:rsidRPr="001F7739">
              <w:rPr>
                <w:rFonts w:ascii="Arial" w:hAnsi="Arial" w:cs="Arial"/>
                <w:b/>
              </w:rPr>
              <w:t>f</w:t>
            </w:r>
            <w:r w:rsidRPr="001F7739">
              <w:rPr>
                <w:rFonts w:ascii="Arial" w:hAnsi="Arial" w:cs="Arial"/>
                <w:b/>
                <w:spacing w:val="-1"/>
              </w:rPr>
              <w:t xml:space="preserve"> s</w:t>
            </w:r>
            <w:r w:rsidRPr="001F7739">
              <w:rPr>
                <w:rFonts w:ascii="Arial" w:hAnsi="Arial" w:cs="Arial"/>
                <w:b/>
                <w:spacing w:val="1"/>
              </w:rPr>
              <w:t>o</w:t>
            </w:r>
            <w:r w:rsidRPr="001F7739">
              <w:rPr>
                <w:rFonts w:ascii="Arial" w:hAnsi="Arial" w:cs="Arial"/>
                <w:b/>
                <w:spacing w:val="-5"/>
              </w:rPr>
              <w:t>m</w:t>
            </w:r>
            <w:r w:rsidRPr="001F7739">
              <w:rPr>
                <w:rFonts w:ascii="Arial" w:hAnsi="Arial" w:cs="Arial"/>
                <w:b/>
              </w:rPr>
              <w:t>e</w:t>
            </w:r>
            <w:r w:rsidRPr="001F7739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F7739">
              <w:rPr>
                <w:rFonts w:ascii="Arial" w:hAnsi="Arial" w:cs="Arial"/>
                <w:b/>
              </w:rPr>
              <w:t>p</w:t>
            </w:r>
            <w:r w:rsidRPr="001F7739">
              <w:rPr>
                <w:rFonts w:ascii="Arial" w:hAnsi="Arial" w:cs="Arial"/>
                <w:b/>
                <w:spacing w:val="1"/>
              </w:rPr>
              <w:t>o</w:t>
            </w:r>
            <w:r w:rsidRPr="001F7739">
              <w:rPr>
                <w:rFonts w:ascii="Arial" w:hAnsi="Arial" w:cs="Arial"/>
                <w:b/>
                <w:spacing w:val="2"/>
              </w:rPr>
              <w:t>i</w:t>
            </w:r>
            <w:r w:rsidRPr="001F7739">
              <w:rPr>
                <w:rFonts w:ascii="Arial" w:hAnsi="Arial" w:cs="Arial"/>
                <w:b/>
              </w:rPr>
              <w:t>nts</w:t>
            </w:r>
            <w:r w:rsidRPr="001F7739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1F7739">
              <w:rPr>
                <w:rFonts w:ascii="Arial" w:hAnsi="Arial" w:cs="Arial"/>
                <w:b/>
              </w:rPr>
              <w:t>in</w:t>
            </w:r>
            <w:r w:rsidRPr="001F773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F7739">
              <w:rPr>
                <w:rFonts w:ascii="Arial" w:hAnsi="Arial" w:cs="Arial"/>
                <w:b/>
                <w:spacing w:val="1"/>
              </w:rPr>
              <w:t>t</w:t>
            </w:r>
            <w:r w:rsidRPr="001F7739">
              <w:rPr>
                <w:rFonts w:ascii="Arial" w:hAnsi="Arial" w:cs="Arial"/>
                <w:b/>
              </w:rPr>
              <w:t>h</w:t>
            </w:r>
            <w:r w:rsidRPr="001F7739">
              <w:rPr>
                <w:rFonts w:ascii="Arial" w:hAnsi="Arial" w:cs="Arial"/>
                <w:b/>
                <w:spacing w:val="2"/>
              </w:rPr>
              <w:t>i</w:t>
            </w:r>
            <w:r w:rsidRPr="001F7739">
              <w:rPr>
                <w:rFonts w:ascii="Arial" w:hAnsi="Arial" w:cs="Arial"/>
                <w:b/>
              </w:rPr>
              <w:t xml:space="preserve">s </w:t>
            </w:r>
            <w:r w:rsidRPr="001F7739">
              <w:rPr>
                <w:rFonts w:ascii="Arial" w:hAnsi="Arial" w:cs="Arial"/>
                <w:b/>
                <w:spacing w:val="-1"/>
              </w:rPr>
              <w:t>s</w:t>
            </w:r>
            <w:r w:rsidRPr="001F7739">
              <w:rPr>
                <w:rFonts w:ascii="Arial" w:hAnsi="Arial" w:cs="Arial"/>
                <w:b/>
              </w:rPr>
              <w:t>e</w:t>
            </w:r>
            <w:r w:rsidRPr="001F7739">
              <w:rPr>
                <w:rFonts w:ascii="Arial" w:hAnsi="Arial" w:cs="Arial"/>
                <w:b/>
                <w:spacing w:val="1"/>
              </w:rPr>
              <w:t>ct</w:t>
            </w:r>
            <w:r w:rsidRPr="001F7739">
              <w:rPr>
                <w:rFonts w:ascii="Arial" w:hAnsi="Arial" w:cs="Arial"/>
                <w:b/>
              </w:rPr>
              <w:t>i</w:t>
            </w:r>
            <w:r w:rsidRPr="001F7739">
              <w:rPr>
                <w:rFonts w:ascii="Arial" w:hAnsi="Arial" w:cs="Arial"/>
                <w:b/>
                <w:spacing w:val="1"/>
              </w:rPr>
              <w:t>o</w:t>
            </w:r>
            <w:r w:rsidRPr="001F7739">
              <w:rPr>
                <w:rFonts w:ascii="Arial" w:hAnsi="Arial" w:cs="Arial"/>
                <w:b/>
              </w:rPr>
              <w:t>n?</w:t>
            </w:r>
            <w:r w:rsidRPr="001F7739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1F7739">
              <w:rPr>
                <w:rFonts w:ascii="Arial" w:hAnsi="Arial" w:cs="Arial"/>
                <w:b/>
              </w:rPr>
              <w:t>Ple</w:t>
            </w:r>
            <w:r w:rsidRPr="001F7739">
              <w:rPr>
                <w:rFonts w:ascii="Arial" w:hAnsi="Arial" w:cs="Arial"/>
                <w:b/>
                <w:spacing w:val="1"/>
              </w:rPr>
              <w:t>a</w:t>
            </w:r>
            <w:r w:rsidRPr="001F7739">
              <w:rPr>
                <w:rFonts w:ascii="Arial" w:hAnsi="Arial" w:cs="Arial"/>
                <w:b/>
                <w:spacing w:val="-1"/>
              </w:rPr>
              <w:t>s</w:t>
            </w:r>
            <w:r w:rsidRPr="001F7739">
              <w:rPr>
                <w:rFonts w:ascii="Arial" w:hAnsi="Arial" w:cs="Arial"/>
                <w:b/>
              </w:rPr>
              <w:t>e</w:t>
            </w:r>
            <w:r w:rsidRPr="001F7739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F7739">
              <w:rPr>
                <w:rFonts w:ascii="Arial" w:hAnsi="Arial" w:cs="Arial"/>
                <w:b/>
                <w:spacing w:val="2"/>
              </w:rPr>
              <w:t>w</w:t>
            </w:r>
            <w:r w:rsidRPr="001F7739">
              <w:rPr>
                <w:rFonts w:ascii="Arial" w:hAnsi="Arial" w:cs="Arial"/>
                <w:b/>
              </w:rPr>
              <w:t>ri</w:t>
            </w:r>
            <w:r w:rsidRPr="001F7739">
              <w:rPr>
                <w:rFonts w:ascii="Arial" w:hAnsi="Arial" w:cs="Arial"/>
                <w:b/>
                <w:spacing w:val="1"/>
              </w:rPr>
              <w:t>t</w:t>
            </w:r>
            <w:r w:rsidRPr="001F7739">
              <w:rPr>
                <w:rFonts w:ascii="Arial" w:hAnsi="Arial" w:cs="Arial"/>
                <w:b/>
              </w:rPr>
              <w:t>e</w:t>
            </w:r>
            <w:r w:rsidRPr="001F7739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1F7739">
              <w:rPr>
                <w:rFonts w:ascii="Arial" w:hAnsi="Arial" w:cs="Arial"/>
                <w:b/>
                <w:spacing w:val="1"/>
              </w:rPr>
              <w:t>yo</w:t>
            </w:r>
            <w:r w:rsidRPr="001F7739">
              <w:rPr>
                <w:rFonts w:ascii="Arial" w:hAnsi="Arial" w:cs="Arial"/>
                <w:b/>
              </w:rPr>
              <w:t>ur</w:t>
            </w:r>
            <w:r w:rsidRPr="001F7739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F7739">
              <w:rPr>
                <w:rFonts w:ascii="Arial" w:hAnsi="Arial" w:cs="Arial"/>
                <w:b/>
                <w:spacing w:val="-1"/>
              </w:rPr>
              <w:t>s</w:t>
            </w:r>
            <w:r w:rsidRPr="001F7739">
              <w:rPr>
                <w:rFonts w:ascii="Arial" w:hAnsi="Arial" w:cs="Arial"/>
                <w:b/>
              </w:rPr>
              <w:t>u</w:t>
            </w:r>
            <w:r w:rsidRPr="001F7739">
              <w:rPr>
                <w:rFonts w:ascii="Arial" w:hAnsi="Arial" w:cs="Arial"/>
                <w:b/>
                <w:spacing w:val="1"/>
              </w:rPr>
              <w:t>gg</w:t>
            </w:r>
            <w:r w:rsidRPr="001F7739">
              <w:rPr>
                <w:rFonts w:ascii="Arial" w:hAnsi="Arial" w:cs="Arial"/>
                <w:b/>
              </w:rPr>
              <w:t>esti</w:t>
            </w:r>
            <w:r w:rsidRPr="001F7739">
              <w:rPr>
                <w:rFonts w:ascii="Arial" w:hAnsi="Arial" w:cs="Arial"/>
                <w:b/>
                <w:spacing w:val="1"/>
              </w:rPr>
              <w:t>o</w:t>
            </w:r>
            <w:r w:rsidRPr="001F7739">
              <w:rPr>
                <w:rFonts w:ascii="Arial" w:hAnsi="Arial" w:cs="Arial"/>
                <w:b/>
              </w:rPr>
              <w:t>ns</w:t>
            </w:r>
            <w:r w:rsidRPr="001F7739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1F7739">
              <w:rPr>
                <w:rFonts w:ascii="Arial" w:hAnsi="Arial" w:cs="Arial"/>
                <w:b/>
              </w:rPr>
              <w:t>her</w:t>
            </w:r>
            <w:r w:rsidRPr="001F7739">
              <w:rPr>
                <w:rFonts w:ascii="Arial" w:hAnsi="Arial" w:cs="Arial"/>
                <w:b/>
                <w:spacing w:val="1"/>
              </w:rPr>
              <w:t>e</w:t>
            </w:r>
            <w:r w:rsidRPr="001F7739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0371" w:rsidRPr="001F7739" w:rsidRDefault="00C1751B">
            <w:pPr>
              <w:spacing w:line="260" w:lineRule="exact"/>
              <w:ind w:left="102"/>
              <w:rPr>
                <w:rFonts w:ascii="Arial" w:hAnsi="Arial" w:cs="Arial"/>
              </w:rPr>
            </w:pPr>
            <w:r w:rsidRPr="001F7739">
              <w:rPr>
                <w:rFonts w:ascii="Arial" w:hAnsi="Arial" w:cs="Arial"/>
              </w:rPr>
              <w:t>Y</w:t>
            </w:r>
            <w:r w:rsidRPr="001F7739">
              <w:rPr>
                <w:rFonts w:ascii="Arial" w:hAnsi="Arial" w:cs="Arial"/>
                <w:spacing w:val="-1"/>
              </w:rPr>
              <w:t>e</w:t>
            </w:r>
            <w:r w:rsidRPr="001F7739">
              <w:rPr>
                <w:rFonts w:ascii="Arial" w:hAnsi="Arial" w:cs="Arial"/>
              </w:rPr>
              <w:t>s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0371" w:rsidRPr="001F7739" w:rsidRDefault="00B474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Ok</w:t>
            </w:r>
          </w:p>
        </w:tc>
      </w:tr>
      <w:tr w:rsidR="00090371" w:rsidRPr="001F7739">
        <w:trPr>
          <w:trHeight w:hRule="exact" w:val="471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0371" w:rsidRPr="001F7739" w:rsidRDefault="00C1751B">
            <w:pPr>
              <w:spacing w:line="220" w:lineRule="exact"/>
              <w:ind w:left="460" w:right="341"/>
              <w:rPr>
                <w:rFonts w:ascii="Arial" w:hAnsi="Arial" w:cs="Arial"/>
              </w:rPr>
            </w:pPr>
            <w:r w:rsidRPr="001F7739">
              <w:rPr>
                <w:rFonts w:ascii="Arial" w:hAnsi="Arial" w:cs="Arial"/>
                <w:b/>
                <w:spacing w:val="-1"/>
              </w:rPr>
              <w:t>I</w:t>
            </w:r>
            <w:r w:rsidRPr="001F7739">
              <w:rPr>
                <w:rFonts w:ascii="Arial" w:hAnsi="Arial" w:cs="Arial"/>
                <w:b/>
              </w:rPr>
              <w:t>s</w:t>
            </w:r>
            <w:r w:rsidRPr="001F773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F7739">
              <w:rPr>
                <w:rFonts w:ascii="Arial" w:hAnsi="Arial" w:cs="Arial"/>
                <w:b/>
                <w:spacing w:val="1"/>
              </w:rPr>
              <w:t>t</w:t>
            </w:r>
            <w:r w:rsidRPr="001F7739">
              <w:rPr>
                <w:rFonts w:ascii="Arial" w:hAnsi="Arial" w:cs="Arial"/>
                <w:b/>
              </w:rPr>
              <w:t xml:space="preserve">he </w:t>
            </w:r>
            <w:r w:rsidRPr="001F7739">
              <w:rPr>
                <w:rFonts w:ascii="Arial" w:hAnsi="Arial" w:cs="Arial"/>
                <w:b/>
                <w:spacing w:val="-3"/>
              </w:rPr>
              <w:t>m</w:t>
            </w:r>
            <w:r w:rsidRPr="001F7739">
              <w:rPr>
                <w:rFonts w:ascii="Arial" w:hAnsi="Arial" w:cs="Arial"/>
                <w:b/>
                <w:spacing w:val="1"/>
              </w:rPr>
              <w:t>a</w:t>
            </w:r>
            <w:r w:rsidRPr="001F7739">
              <w:rPr>
                <w:rFonts w:ascii="Arial" w:hAnsi="Arial" w:cs="Arial"/>
                <w:b/>
              </w:rPr>
              <w:t>n</w:t>
            </w:r>
            <w:r w:rsidRPr="001F7739">
              <w:rPr>
                <w:rFonts w:ascii="Arial" w:hAnsi="Arial" w:cs="Arial"/>
                <w:b/>
                <w:spacing w:val="1"/>
              </w:rPr>
              <w:t>u</w:t>
            </w:r>
            <w:r w:rsidRPr="001F7739">
              <w:rPr>
                <w:rFonts w:ascii="Arial" w:hAnsi="Arial" w:cs="Arial"/>
                <w:b/>
                <w:spacing w:val="-1"/>
              </w:rPr>
              <w:t>s</w:t>
            </w:r>
            <w:r w:rsidRPr="001F7739">
              <w:rPr>
                <w:rFonts w:ascii="Arial" w:hAnsi="Arial" w:cs="Arial"/>
                <w:b/>
              </w:rPr>
              <w:t>c</w:t>
            </w:r>
            <w:r w:rsidRPr="001F7739">
              <w:rPr>
                <w:rFonts w:ascii="Arial" w:hAnsi="Arial" w:cs="Arial"/>
                <w:b/>
                <w:spacing w:val="1"/>
              </w:rPr>
              <w:t>r</w:t>
            </w:r>
            <w:r w:rsidRPr="001F7739">
              <w:rPr>
                <w:rFonts w:ascii="Arial" w:hAnsi="Arial" w:cs="Arial"/>
                <w:b/>
              </w:rPr>
              <w:t>ipt</w:t>
            </w:r>
            <w:r w:rsidRPr="001F7739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1F7739">
              <w:rPr>
                <w:rFonts w:ascii="Arial" w:hAnsi="Arial" w:cs="Arial"/>
                <w:b/>
                <w:spacing w:val="-1"/>
              </w:rPr>
              <w:t>s</w:t>
            </w:r>
            <w:r w:rsidRPr="001F7739">
              <w:rPr>
                <w:rFonts w:ascii="Arial" w:hAnsi="Arial" w:cs="Arial"/>
                <w:b/>
                <w:spacing w:val="3"/>
              </w:rPr>
              <w:t>c</w:t>
            </w:r>
            <w:r w:rsidRPr="001F7739">
              <w:rPr>
                <w:rFonts w:ascii="Arial" w:hAnsi="Arial" w:cs="Arial"/>
                <w:b/>
              </w:rPr>
              <w:t>ientific</w:t>
            </w:r>
            <w:r w:rsidRPr="001F7739">
              <w:rPr>
                <w:rFonts w:ascii="Arial" w:hAnsi="Arial" w:cs="Arial"/>
                <w:b/>
                <w:spacing w:val="1"/>
              </w:rPr>
              <w:t>a</w:t>
            </w:r>
            <w:r w:rsidRPr="001F7739">
              <w:rPr>
                <w:rFonts w:ascii="Arial" w:hAnsi="Arial" w:cs="Arial"/>
                <w:b/>
              </w:rPr>
              <w:t>ll</w:t>
            </w:r>
            <w:r w:rsidRPr="001F7739">
              <w:rPr>
                <w:rFonts w:ascii="Arial" w:hAnsi="Arial" w:cs="Arial"/>
                <w:b/>
                <w:spacing w:val="1"/>
              </w:rPr>
              <w:t>y</w:t>
            </w:r>
            <w:r w:rsidRPr="001F7739">
              <w:rPr>
                <w:rFonts w:ascii="Arial" w:hAnsi="Arial" w:cs="Arial"/>
                <w:b/>
              </w:rPr>
              <w:t>,</w:t>
            </w:r>
            <w:r w:rsidRPr="001F7739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1F7739">
              <w:rPr>
                <w:rFonts w:ascii="Arial" w:hAnsi="Arial" w:cs="Arial"/>
                <w:b/>
              </w:rPr>
              <w:t>c</w:t>
            </w:r>
            <w:r w:rsidRPr="001F7739">
              <w:rPr>
                <w:rFonts w:ascii="Arial" w:hAnsi="Arial" w:cs="Arial"/>
                <w:b/>
                <w:spacing w:val="1"/>
              </w:rPr>
              <w:t>o</w:t>
            </w:r>
            <w:r w:rsidRPr="001F7739">
              <w:rPr>
                <w:rFonts w:ascii="Arial" w:hAnsi="Arial" w:cs="Arial"/>
                <w:b/>
              </w:rPr>
              <w:t>r</w:t>
            </w:r>
            <w:r w:rsidRPr="001F7739">
              <w:rPr>
                <w:rFonts w:ascii="Arial" w:hAnsi="Arial" w:cs="Arial"/>
                <w:b/>
                <w:spacing w:val="1"/>
              </w:rPr>
              <w:t>r</w:t>
            </w:r>
            <w:r w:rsidRPr="001F7739">
              <w:rPr>
                <w:rFonts w:ascii="Arial" w:hAnsi="Arial" w:cs="Arial"/>
                <w:b/>
              </w:rPr>
              <w:t>e</w:t>
            </w:r>
            <w:r w:rsidRPr="001F7739">
              <w:rPr>
                <w:rFonts w:ascii="Arial" w:hAnsi="Arial" w:cs="Arial"/>
                <w:b/>
                <w:spacing w:val="1"/>
              </w:rPr>
              <w:t>ct</w:t>
            </w:r>
            <w:r w:rsidRPr="001F7739">
              <w:rPr>
                <w:rFonts w:ascii="Arial" w:hAnsi="Arial" w:cs="Arial"/>
                <w:b/>
              </w:rPr>
              <w:t>?</w:t>
            </w:r>
            <w:r w:rsidRPr="001F7739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1F7739">
              <w:rPr>
                <w:rFonts w:ascii="Arial" w:hAnsi="Arial" w:cs="Arial"/>
                <w:b/>
              </w:rPr>
              <w:t>Ple</w:t>
            </w:r>
            <w:r w:rsidRPr="001F7739">
              <w:rPr>
                <w:rFonts w:ascii="Arial" w:hAnsi="Arial" w:cs="Arial"/>
                <w:b/>
                <w:spacing w:val="1"/>
              </w:rPr>
              <w:t>a</w:t>
            </w:r>
            <w:r w:rsidRPr="001F7739">
              <w:rPr>
                <w:rFonts w:ascii="Arial" w:hAnsi="Arial" w:cs="Arial"/>
                <w:b/>
                <w:spacing w:val="-1"/>
              </w:rPr>
              <w:t>s</w:t>
            </w:r>
            <w:r w:rsidRPr="001F7739">
              <w:rPr>
                <w:rFonts w:ascii="Arial" w:hAnsi="Arial" w:cs="Arial"/>
                <w:b/>
              </w:rPr>
              <w:t>e</w:t>
            </w:r>
            <w:r w:rsidRPr="001F7739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F7739">
              <w:rPr>
                <w:rFonts w:ascii="Arial" w:hAnsi="Arial" w:cs="Arial"/>
                <w:b/>
                <w:spacing w:val="2"/>
              </w:rPr>
              <w:t>w</w:t>
            </w:r>
            <w:r w:rsidRPr="001F7739">
              <w:rPr>
                <w:rFonts w:ascii="Arial" w:hAnsi="Arial" w:cs="Arial"/>
                <w:b/>
              </w:rPr>
              <w:t>ri</w:t>
            </w:r>
            <w:r w:rsidRPr="001F7739">
              <w:rPr>
                <w:rFonts w:ascii="Arial" w:hAnsi="Arial" w:cs="Arial"/>
                <w:b/>
                <w:spacing w:val="1"/>
              </w:rPr>
              <w:t>t</w:t>
            </w:r>
            <w:r w:rsidRPr="001F7739">
              <w:rPr>
                <w:rFonts w:ascii="Arial" w:hAnsi="Arial" w:cs="Arial"/>
                <w:b/>
              </w:rPr>
              <w:t>e her</w:t>
            </w:r>
            <w:r w:rsidRPr="001F7739">
              <w:rPr>
                <w:rFonts w:ascii="Arial" w:hAnsi="Arial" w:cs="Arial"/>
                <w:b/>
                <w:spacing w:val="1"/>
              </w:rPr>
              <w:t>e</w:t>
            </w:r>
            <w:r w:rsidRPr="001F7739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0371" w:rsidRPr="001F7739" w:rsidRDefault="00C1751B">
            <w:pPr>
              <w:spacing w:line="260" w:lineRule="exact"/>
              <w:ind w:left="102"/>
              <w:rPr>
                <w:rFonts w:ascii="Arial" w:hAnsi="Arial" w:cs="Arial"/>
              </w:rPr>
            </w:pPr>
            <w:r w:rsidRPr="001F7739">
              <w:rPr>
                <w:rFonts w:ascii="Arial" w:hAnsi="Arial" w:cs="Arial"/>
              </w:rPr>
              <w:t>Y</w:t>
            </w:r>
            <w:r w:rsidRPr="001F7739">
              <w:rPr>
                <w:rFonts w:ascii="Arial" w:hAnsi="Arial" w:cs="Arial"/>
                <w:spacing w:val="-1"/>
              </w:rPr>
              <w:t>e</w:t>
            </w:r>
            <w:r w:rsidRPr="001F7739">
              <w:rPr>
                <w:rFonts w:ascii="Arial" w:hAnsi="Arial" w:cs="Arial"/>
              </w:rPr>
              <w:t>s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0371" w:rsidRPr="001F7739" w:rsidRDefault="00FD55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ok</w:t>
            </w:r>
          </w:p>
        </w:tc>
      </w:tr>
      <w:tr w:rsidR="00090371" w:rsidRPr="001F7739">
        <w:trPr>
          <w:trHeight w:hRule="exact" w:val="713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0371" w:rsidRPr="001F7739" w:rsidRDefault="00C1751B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1F7739">
              <w:rPr>
                <w:rFonts w:ascii="Arial" w:hAnsi="Arial" w:cs="Arial"/>
                <w:b/>
              </w:rPr>
              <w:t>Are</w:t>
            </w:r>
            <w:r w:rsidRPr="001F773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F7739">
              <w:rPr>
                <w:rFonts w:ascii="Arial" w:hAnsi="Arial" w:cs="Arial"/>
                <w:b/>
                <w:spacing w:val="1"/>
              </w:rPr>
              <w:t>t</w:t>
            </w:r>
            <w:r w:rsidRPr="001F7739">
              <w:rPr>
                <w:rFonts w:ascii="Arial" w:hAnsi="Arial" w:cs="Arial"/>
                <w:b/>
              </w:rPr>
              <w:t>he</w:t>
            </w:r>
            <w:r w:rsidRPr="001F7739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F7739">
              <w:rPr>
                <w:rFonts w:ascii="Arial" w:hAnsi="Arial" w:cs="Arial"/>
                <w:b/>
              </w:rPr>
              <w:t>r</w:t>
            </w:r>
            <w:r w:rsidRPr="001F7739">
              <w:rPr>
                <w:rFonts w:ascii="Arial" w:hAnsi="Arial" w:cs="Arial"/>
                <w:b/>
                <w:spacing w:val="1"/>
              </w:rPr>
              <w:t>ef</w:t>
            </w:r>
            <w:r w:rsidRPr="001F7739">
              <w:rPr>
                <w:rFonts w:ascii="Arial" w:hAnsi="Arial" w:cs="Arial"/>
                <w:b/>
              </w:rPr>
              <w:t>e</w:t>
            </w:r>
            <w:r w:rsidRPr="001F7739">
              <w:rPr>
                <w:rFonts w:ascii="Arial" w:hAnsi="Arial" w:cs="Arial"/>
                <w:b/>
                <w:spacing w:val="1"/>
              </w:rPr>
              <w:t>r</w:t>
            </w:r>
            <w:r w:rsidRPr="001F7739">
              <w:rPr>
                <w:rFonts w:ascii="Arial" w:hAnsi="Arial" w:cs="Arial"/>
                <w:b/>
              </w:rPr>
              <w:t>enc</w:t>
            </w:r>
            <w:r w:rsidRPr="001F7739">
              <w:rPr>
                <w:rFonts w:ascii="Arial" w:hAnsi="Arial" w:cs="Arial"/>
                <w:b/>
                <w:spacing w:val="1"/>
              </w:rPr>
              <w:t>e</w:t>
            </w:r>
            <w:r w:rsidRPr="001F7739">
              <w:rPr>
                <w:rFonts w:ascii="Arial" w:hAnsi="Arial" w:cs="Arial"/>
                <w:b/>
              </w:rPr>
              <w:t>s</w:t>
            </w:r>
            <w:r w:rsidRPr="001F7739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1F7739">
              <w:rPr>
                <w:rFonts w:ascii="Arial" w:hAnsi="Arial" w:cs="Arial"/>
                <w:b/>
                <w:spacing w:val="-1"/>
              </w:rPr>
              <w:t>s</w:t>
            </w:r>
            <w:r w:rsidRPr="001F7739">
              <w:rPr>
                <w:rFonts w:ascii="Arial" w:hAnsi="Arial" w:cs="Arial"/>
                <w:b/>
              </w:rPr>
              <w:t>uf</w:t>
            </w:r>
            <w:r w:rsidRPr="001F7739">
              <w:rPr>
                <w:rFonts w:ascii="Arial" w:hAnsi="Arial" w:cs="Arial"/>
                <w:b/>
                <w:spacing w:val="1"/>
              </w:rPr>
              <w:t>f</w:t>
            </w:r>
            <w:r w:rsidRPr="001F7739">
              <w:rPr>
                <w:rFonts w:ascii="Arial" w:hAnsi="Arial" w:cs="Arial"/>
                <w:b/>
              </w:rPr>
              <w:t>icient</w:t>
            </w:r>
            <w:r w:rsidRPr="001F7739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1F7739">
              <w:rPr>
                <w:rFonts w:ascii="Arial" w:hAnsi="Arial" w:cs="Arial"/>
                <w:b/>
                <w:spacing w:val="1"/>
              </w:rPr>
              <w:t>a</w:t>
            </w:r>
            <w:r w:rsidRPr="001F7739">
              <w:rPr>
                <w:rFonts w:ascii="Arial" w:hAnsi="Arial" w:cs="Arial"/>
                <w:b/>
              </w:rPr>
              <w:t>nd</w:t>
            </w:r>
            <w:r w:rsidRPr="001F7739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F7739">
              <w:rPr>
                <w:rFonts w:ascii="Arial" w:hAnsi="Arial" w:cs="Arial"/>
                <w:b/>
              </w:rPr>
              <w:t>r</w:t>
            </w:r>
            <w:r w:rsidRPr="001F7739">
              <w:rPr>
                <w:rFonts w:ascii="Arial" w:hAnsi="Arial" w:cs="Arial"/>
                <w:b/>
                <w:spacing w:val="1"/>
              </w:rPr>
              <w:t>e</w:t>
            </w:r>
            <w:r w:rsidRPr="001F7739">
              <w:rPr>
                <w:rFonts w:ascii="Arial" w:hAnsi="Arial" w:cs="Arial"/>
                <w:b/>
              </w:rPr>
              <w:t>c</w:t>
            </w:r>
            <w:r w:rsidRPr="001F7739">
              <w:rPr>
                <w:rFonts w:ascii="Arial" w:hAnsi="Arial" w:cs="Arial"/>
                <w:b/>
                <w:spacing w:val="1"/>
              </w:rPr>
              <w:t>e</w:t>
            </w:r>
            <w:r w:rsidRPr="001F7739">
              <w:rPr>
                <w:rFonts w:ascii="Arial" w:hAnsi="Arial" w:cs="Arial"/>
                <w:b/>
              </w:rPr>
              <w:t>nt?</w:t>
            </w:r>
            <w:r w:rsidRPr="001F7739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F7739">
              <w:rPr>
                <w:rFonts w:ascii="Arial" w:hAnsi="Arial" w:cs="Arial"/>
                <w:b/>
                <w:spacing w:val="-1"/>
              </w:rPr>
              <w:t>I</w:t>
            </w:r>
            <w:r w:rsidRPr="001F7739">
              <w:rPr>
                <w:rFonts w:ascii="Arial" w:hAnsi="Arial" w:cs="Arial"/>
                <w:b/>
              </w:rPr>
              <w:t xml:space="preserve">f </w:t>
            </w:r>
            <w:r w:rsidRPr="001F7739">
              <w:rPr>
                <w:rFonts w:ascii="Arial" w:hAnsi="Arial" w:cs="Arial"/>
                <w:b/>
                <w:spacing w:val="1"/>
              </w:rPr>
              <w:t>yo</w:t>
            </w:r>
            <w:r w:rsidRPr="001F7739">
              <w:rPr>
                <w:rFonts w:ascii="Arial" w:hAnsi="Arial" w:cs="Arial"/>
                <w:b/>
              </w:rPr>
              <w:t>u</w:t>
            </w:r>
            <w:r w:rsidRPr="001F7739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F7739">
              <w:rPr>
                <w:rFonts w:ascii="Arial" w:hAnsi="Arial" w:cs="Arial"/>
                <w:b/>
              </w:rPr>
              <w:t>h</w:t>
            </w:r>
            <w:r w:rsidRPr="001F7739">
              <w:rPr>
                <w:rFonts w:ascii="Arial" w:hAnsi="Arial" w:cs="Arial"/>
                <w:b/>
                <w:spacing w:val="1"/>
              </w:rPr>
              <w:t>av</w:t>
            </w:r>
            <w:r w:rsidRPr="001F7739">
              <w:rPr>
                <w:rFonts w:ascii="Arial" w:hAnsi="Arial" w:cs="Arial"/>
                <w:b/>
              </w:rPr>
              <w:t>e</w:t>
            </w:r>
          </w:p>
          <w:p w:rsidR="00090371" w:rsidRPr="001F7739" w:rsidRDefault="00C1751B">
            <w:pPr>
              <w:spacing w:before="4" w:line="220" w:lineRule="exact"/>
              <w:ind w:left="460" w:right="446"/>
              <w:rPr>
                <w:rFonts w:ascii="Arial" w:hAnsi="Arial" w:cs="Arial"/>
              </w:rPr>
            </w:pPr>
            <w:r w:rsidRPr="001F7739">
              <w:rPr>
                <w:rFonts w:ascii="Arial" w:hAnsi="Arial" w:cs="Arial"/>
                <w:b/>
                <w:spacing w:val="-1"/>
              </w:rPr>
              <w:t>s</w:t>
            </w:r>
            <w:r w:rsidRPr="001F7739">
              <w:rPr>
                <w:rFonts w:ascii="Arial" w:hAnsi="Arial" w:cs="Arial"/>
                <w:b/>
              </w:rPr>
              <w:t>u</w:t>
            </w:r>
            <w:r w:rsidRPr="001F7739">
              <w:rPr>
                <w:rFonts w:ascii="Arial" w:hAnsi="Arial" w:cs="Arial"/>
                <w:b/>
                <w:spacing w:val="1"/>
              </w:rPr>
              <w:t>gg</w:t>
            </w:r>
            <w:r w:rsidRPr="001F7739">
              <w:rPr>
                <w:rFonts w:ascii="Arial" w:hAnsi="Arial" w:cs="Arial"/>
                <w:b/>
              </w:rPr>
              <w:t>esti</w:t>
            </w:r>
            <w:r w:rsidRPr="001F7739">
              <w:rPr>
                <w:rFonts w:ascii="Arial" w:hAnsi="Arial" w:cs="Arial"/>
                <w:b/>
                <w:spacing w:val="1"/>
              </w:rPr>
              <w:t>o</w:t>
            </w:r>
            <w:r w:rsidRPr="001F7739">
              <w:rPr>
                <w:rFonts w:ascii="Arial" w:hAnsi="Arial" w:cs="Arial"/>
                <w:b/>
              </w:rPr>
              <w:t>ns</w:t>
            </w:r>
            <w:r w:rsidRPr="001F7739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1F7739">
              <w:rPr>
                <w:rFonts w:ascii="Arial" w:hAnsi="Arial" w:cs="Arial"/>
                <w:b/>
                <w:spacing w:val="1"/>
              </w:rPr>
              <w:t>o</w:t>
            </w:r>
            <w:r w:rsidRPr="001F7739">
              <w:rPr>
                <w:rFonts w:ascii="Arial" w:hAnsi="Arial" w:cs="Arial"/>
                <w:b/>
              </w:rPr>
              <w:t>f</w:t>
            </w:r>
            <w:r w:rsidRPr="001F7739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1F7739">
              <w:rPr>
                <w:rFonts w:ascii="Arial" w:hAnsi="Arial" w:cs="Arial"/>
                <w:b/>
                <w:spacing w:val="1"/>
              </w:rPr>
              <w:t>a</w:t>
            </w:r>
            <w:r w:rsidRPr="001F7739">
              <w:rPr>
                <w:rFonts w:ascii="Arial" w:hAnsi="Arial" w:cs="Arial"/>
                <w:b/>
              </w:rPr>
              <w:t>d</w:t>
            </w:r>
            <w:r w:rsidRPr="001F7739">
              <w:rPr>
                <w:rFonts w:ascii="Arial" w:hAnsi="Arial" w:cs="Arial"/>
                <w:b/>
                <w:spacing w:val="-1"/>
              </w:rPr>
              <w:t>d</w:t>
            </w:r>
            <w:r w:rsidRPr="001F7739">
              <w:rPr>
                <w:rFonts w:ascii="Arial" w:hAnsi="Arial" w:cs="Arial"/>
                <w:b/>
              </w:rPr>
              <w:t>iti</w:t>
            </w:r>
            <w:r w:rsidRPr="001F7739">
              <w:rPr>
                <w:rFonts w:ascii="Arial" w:hAnsi="Arial" w:cs="Arial"/>
                <w:b/>
                <w:spacing w:val="1"/>
              </w:rPr>
              <w:t>o</w:t>
            </w:r>
            <w:r w:rsidRPr="001F7739">
              <w:rPr>
                <w:rFonts w:ascii="Arial" w:hAnsi="Arial" w:cs="Arial"/>
                <w:b/>
              </w:rPr>
              <w:t>n</w:t>
            </w:r>
            <w:r w:rsidRPr="001F7739">
              <w:rPr>
                <w:rFonts w:ascii="Arial" w:hAnsi="Arial" w:cs="Arial"/>
                <w:b/>
                <w:spacing w:val="2"/>
              </w:rPr>
              <w:t>a</w:t>
            </w:r>
            <w:r w:rsidRPr="001F7739">
              <w:rPr>
                <w:rFonts w:ascii="Arial" w:hAnsi="Arial" w:cs="Arial"/>
                <w:b/>
              </w:rPr>
              <w:t>l</w:t>
            </w:r>
            <w:r w:rsidRPr="001F7739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1F7739">
              <w:rPr>
                <w:rFonts w:ascii="Arial" w:hAnsi="Arial" w:cs="Arial"/>
                <w:b/>
                <w:spacing w:val="1"/>
              </w:rPr>
              <w:t>r</w:t>
            </w:r>
            <w:r w:rsidRPr="001F7739">
              <w:rPr>
                <w:rFonts w:ascii="Arial" w:hAnsi="Arial" w:cs="Arial"/>
                <w:b/>
              </w:rPr>
              <w:t>e</w:t>
            </w:r>
            <w:r w:rsidRPr="001F7739">
              <w:rPr>
                <w:rFonts w:ascii="Arial" w:hAnsi="Arial" w:cs="Arial"/>
                <w:b/>
                <w:spacing w:val="1"/>
              </w:rPr>
              <w:t>f</w:t>
            </w:r>
            <w:r w:rsidRPr="001F7739">
              <w:rPr>
                <w:rFonts w:ascii="Arial" w:hAnsi="Arial" w:cs="Arial"/>
                <w:b/>
              </w:rPr>
              <w:t>e</w:t>
            </w:r>
            <w:r w:rsidRPr="001F7739">
              <w:rPr>
                <w:rFonts w:ascii="Arial" w:hAnsi="Arial" w:cs="Arial"/>
                <w:b/>
                <w:spacing w:val="1"/>
              </w:rPr>
              <w:t>r</w:t>
            </w:r>
            <w:r w:rsidRPr="001F7739">
              <w:rPr>
                <w:rFonts w:ascii="Arial" w:hAnsi="Arial" w:cs="Arial"/>
                <w:b/>
              </w:rPr>
              <w:t>enc</w:t>
            </w:r>
            <w:r w:rsidRPr="001F7739">
              <w:rPr>
                <w:rFonts w:ascii="Arial" w:hAnsi="Arial" w:cs="Arial"/>
                <w:b/>
                <w:spacing w:val="1"/>
              </w:rPr>
              <w:t>e</w:t>
            </w:r>
            <w:r w:rsidRPr="001F7739">
              <w:rPr>
                <w:rFonts w:ascii="Arial" w:hAnsi="Arial" w:cs="Arial"/>
                <w:b/>
                <w:spacing w:val="-1"/>
              </w:rPr>
              <w:t>s</w:t>
            </w:r>
            <w:r w:rsidRPr="001F7739">
              <w:rPr>
                <w:rFonts w:ascii="Arial" w:hAnsi="Arial" w:cs="Arial"/>
                <w:b/>
              </w:rPr>
              <w:t>,</w:t>
            </w:r>
            <w:r w:rsidRPr="001F7739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1F7739">
              <w:rPr>
                <w:rFonts w:ascii="Arial" w:hAnsi="Arial" w:cs="Arial"/>
                <w:b/>
              </w:rPr>
              <w:t>ple</w:t>
            </w:r>
            <w:r w:rsidRPr="001F7739">
              <w:rPr>
                <w:rFonts w:ascii="Arial" w:hAnsi="Arial" w:cs="Arial"/>
                <w:b/>
                <w:spacing w:val="1"/>
              </w:rPr>
              <w:t>a</w:t>
            </w:r>
            <w:r w:rsidRPr="001F7739">
              <w:rPr>
                <w:rFonts w:ascii="Arial" w:hAnsi="Arial" w:cs="Arial"/>
                <w:b/>
                <w:spacing w:val="-1"/>
              </w:rPr>
              <w:t>s</w:t>
            </w:r>
            <w:r w:rsidRPr="001F7739">
              <w:rPr>
                <w:rFonts w:ascii="Arial" w:hAnsi="Arial" w:cs="Arial"/>
                <w:b/>
              </w:rPr>
              <w:t>e</w:t>
            </w:r>
            <w:r w:rsidRPr="001F773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F7739">
              <w:rPr>
                <w:rFonts w:ascii="Arial" w:hAnsi="Arial" w:cs="Arial"/>
                <w:b/>
                <w:spacing w:val="-3"/>
              </w:rPr>
              <w:t>m</w:t>
            </w:r>
            <w:r w:rsidRPr="001F7739">
              <w:rPr>
                <w:rFonts w:ascii="Arial" w:hAnsi="Arial" w:cs="Arial"/>
                <w:b/>
                <w:spacing w:val="3"/>
              </w:rPr>
              <w:t>e</w:t>
            </w:r>
            <w:r w:rsidRPr="001F7739">
              <w:rPr>
                <w:rFonts w:ascii="Arial" w:hAnsi="Arial" w:cs="Arial"/>
                <w:b/>
              </w:rPr>
              <w:t>nti</w:t>
            </w:r>
            <w:r w:rsidRPr="001F7739">
              <w:rPr>
                <w:rFonts w:ascii="Arial" w:hAnsi="Arial" w:cs="Arial"/>
                <w:b/>
                <w:spacing w:val="1"/>
              </w:rPr>
              <w:t>o</w:t>
            </w:r>
            <w:r w:rsidRPr="001F7739">
              <w:rPr>
                <w:rFonts w:ascii="Arial" w:hAnsi="Arial" w:cs="Arial"/>
                <w:b/>
              </w:rPr>
              <w:t xml:space="preserve">n </w:t>
            </w:r>
            <w:r w:rsidRPr="001F7739">
              <w:rPr>
                <w:rFonts w:ascii="Arial" w:hAnsi="Arial" w:cs="Arial"/>
                <w:b/>
                <w:spacing w:val="1"/>
              </w:rPr>
              <w:t>t</w:t>
            </w:r>
            <w:r w:rsidRPr="001F7739">
              <w:rPr>
                <w:rFonts w:ascii="Arial" w:hAnsi="Arial" w:cs="Arial"/>
                <w:b/>
              </w:rPr>
              <w:t>h</w:t>
            </w:r>
            <w:r w:rsidRPr="001F7739">
              <w:rPr>
                <w:rFonts w:ascii="Arial" w:hAnsi="Arial" w:cs="Arial"/>
                <w:b/>
                <w:spacing w:val="2"/>
              </w:rPr>
              <w:t>e</w:t>
            </w:r>
            <w:r w:rsidRPr="001F7739">
              <w:rPr>
                <w:rFonts w:ascii="Arial" w:hAnsi="Arial" w:cs="Arial"/>
                <w:b/>
              </w:rPr>
              <w:t>m</w:t>
            </w:r>
            <w:r w:rsidRPr="001F7739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1F7739">
              <w:rPr>
                <w:rFonts w:ascii="Arial" w:hAnsi="Arial" w:cs="Arial"/>
                <w:b/>
              </w:rPr>
              <w:t>in</w:t>
            </w:r>
            <w:r w:rsidRPr="001F773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F7739">
              <w:rPr>
                <w:rFonts w:ascii="Arial" w:hAnsi="Arial" w:cs="Arial"/>
                <w:b/>
                <w:spacing w:val="1"/>
              </w:rPr>
              <w:t>t</w:t>
            </w:r>
            <w:r w:rsidRPr="001F7739">
              <w:rPr>
                <w:rFonts w:ascii="Arial" w:hAnsi="Arial" w:cs="Arial"/>
                <w:b/>
              </w:rPr>
              <w:t>he</w:t>
            </w:r>
            <w:r w:rsidRPr="001F7739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F7739">
              <w:rPr>
                <w:rFonts w:ascii="Arial" w:hAnsi="Arial" w:cs="Arial"/>
                <w:b/>
              </w:rPr>
              <w:t>r</w:t>
            </w:r>
            <w:r w:rsidRPr="001F7739">
              <w:rPr>
                <w:rFonts w:ascii="Arial" w:hAnsi="Arial" w:cs="Arial"/>
                <w:b/>
                <w:spacing w:val="1"/>
              </w:rPr>
              <w:t>ev</w:t>
            </w:r>
            <w:r w:rsidRPr="001F7739">
              <w:rPr>
                <w:rFonts w:ascii="Arial" w:hAnsi="Arial" w:cs="Arial"/>
                <w:b/>
              </w:rPr>
              <w:t>iew</w:t>
            </w:r>
            <w:r w:rsidRPr="001F7739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F7739">
              <w:rPr>
                <w:rFonts w:ascii="Arial" w:hAnsi="Arial" w:cs="Arial"/>
                <w:b/>
                <w:spacing w:val="1"/>
              </w:rPr>
              <w:t>fo</w:t>
            </w:r>
            <w:r w:rsidRPr="001F7739">
              <w:rPr>
                <w:rFonts w:ascii="Arial" w:hAnsi="Arial" w:cs="Arial"/>
                <w:b/>
              </w:rPr>
              <w:t>r</w:t>
            </w:r>
            <w:r w:rsidRPr="001F7739">
              <w:rPr>
                <w:rFonts w:ascii="Arial" w:hAnsi="Arial" w:cs="Arial"/>
                <w:b/>
                <w:spacing w:val="-5"/>
              </w:rPr>
              <w:t>m</w:t>
            </w:r>
            <w:r w:rsidRPr="001F7739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0371" w:rsidRPr="001F7739" w:rsidRDefault="00C1751B">
            <w:pPr>
              <w:spacing w:line="260" w:lineRule="exact"/>
              <w:ind w:left="102"/>
              <w:rPr>
                <w:rFonts w:ascii="Arial" w:hAnsi="Arial" w:cs="Arial"/>
              </w:rPr>
            </w:pPr>
            <w:proofErr w:type="gramStart"/>
            <w:r w:rsidRPr="001F7739">
              <w:rPr>
                <w:rFonts w:ascii="Arial" w:hAnsi="Arial" w:cs="Arial"/>
              </w:rPr>
              <w:t>Y</w:t>
            </w:r>
            <w:r w:rsidRPr="001F7739">
              <w:rPr>
                <w:rFonts w:ascii="Arial" w:hAnsi="Arial" w:cs="Arial"/>
                <w:spacing w:val="-1"/>
              </w:rPr>
              <w:t>e</w:t>
            </w:r>
            <w:r w:rsidRPr="001F7739">
              <w:rPr>
                <w:rFonts w:ascii="Arial" w:hAnsi="Arial" w:cs="Arial"/>
              </w:rPr>
              <w:t>s</w:t>
            </w:r>
            <w:proofErr w:type="gramEnd"/>
            <w:r w:rsidRPr="001F7739">
              <w:rPr>
                <w:rFonts w:ascii="Arial" w:hAnsi="Arial" w:cs="Arial"/>
              </w:rPr>
              <w:t xml:space="preserve"> the </w:t>
            </w:r>
            <w:r w:rsidRPr="001F7739">
              <w:rPr>
                <w:rFonts w:ascii="Arial" w:hAnsi="Arial" w:cs="Arial"/>
                <w:spacing w:val="-1"/>
              </w:rPr>
              <w:t>r</w:t>
            </w:r>
            <w:r w:rsidRPr="001F7739">
              <w:rPr>
                <w:rFonts w:ascii="Arial" w:hAnsi="Arial" w:cs="Arial"/>
                <w:spacing w:val="1"/>
              </w:rPr>
              <w:t>e</w:t>
            </w:r>
            <w:r w:rsidRPr="001F7739">
              <w:rPr>
                <w:rFonts w:ascii="Arial" w:hAnsi="Arial" w:cs="Arial"/>
              </w:rPr>
              <w:t>f</w:t>
            </w:r>
            <w:r w:rsidRPr="001F7739">
              <w:rPr>
                <w:rFonts w:ascii="Arial" w:hAnsi="Arial" w:cs="Arial"/>
                <w:spacing w:val="-2"/>
              </w:rPr>
              <w:t>e</w:t>
            </w:r>
            <w:r w:rsidRPr="001F7739">
              <w:rPr>
                <w:rFonts w:ascii="Arial" w:hAnsi="Arial" w:cs="Arial"/>
                <w:spacing w:val="1"/>
              </w:rPr>
              <w:t>r</w:t>
            </w:r>
            <w:r w:rsidRPr="001F7739">
              <w:rPr>
                <w:rFonts w:ascii="Arial" w:hAnsi="Arial" w:cs="Arial"/>
                <w:spacing w:val="-1"/>
              </w:rPr>
              <w:t>e</w:t>
            </w:r>
            <w:r w:rsidRPr="001F7739">
              <w:rPr>
                <w:rFonts w:ascii="Arial" w:hAnsi="Arial" w:cs="Arial"/>
              </w:rPr>
              <w:t>n</w:t>
            </w:r>
            <w:r w:rsidRPr="001F7739">
              <w:rPr>
                <w:rFonts w:ascii="Arial" w:hAnsi="Arial" w:cs="Arial"/>
                <w:spacing w:val="1"/>
              </w:rPr>
              <w:t>c</w:t>
            </w:r>
            <w:r w:rsidRPr="001F7739">
              <w:rPr>
                <w:rFonts w:ascii="Arial" w:hAnsi="Arial" w:cs="Arial"/>
                <w:spacing w:val="-1"/>
              </w:rPr>
              <w:t>e</w:t>
            </w:r>
            <w:r w:rsidRPr="001F7739">
              <w:rPr>
                <w:rFonts w:ascii="Arial" w:hAnsi="Arial" w:cs="Arial"/>
              </w:rPr>
              <w:t xml:space="preserve">s </w:t>
            </w:r>
            <w:r w:rsidRPr="001F7739">
              <w:rPr>
                <w:rFonts w:ascii="Arial" w:hAnsi="Arial" w:cs="Arial"/>
                <w:spacing w:val="-1"/>
              </w:rPr>
              <w:t>a</w:t>
            </w:r>
            <w:r w:rsidRPr="001F7739">
              <w:rPr>
                <w:rFonts w:ascii="Arial" w:hAnsi="Arial" w:cs="Arial"/>
                <w:spacing w:val="1"/>
              </w:rPr>
              <w:t>r</w:t>
            </w:r>
            <w:r w:rsidRPr="001F7739">
              <w:rPr>
                <w:rFonts w:ascii="Arial" w:hAnsi="Arial" w:cs="Arial"/>
              </w:rPr>
              <w:t>e</w:t>
            </w:r>
            <w:r w:rsidRPr="001F7739">
              <w:rPr>
                <w:rFonts w:ascii="Arial" w:hAnsi="Arial" w:cs="Arial"/>
                <w:spacing w:val="-1"/>
              </w:rPr>
              <w:t xml:space="preserve"> </w:t>
            </w:r>
            <w:r w:rsidRPr="001F7739">
              <w:rPr>
                <w:rFonts w:ascii="Arial" w:hAnsi="Arial" w:cs="Arial"/>
              </w:rPr>
              <w:t>suf</w:t>
            </w:r>
            <w:r w:rsidRPr="001F7739">
              <w:rPr>
                <w:rFonts w:ascii="Arial" w:hAnsi="Arial" w:cs="Arial"/>
                <w:spacing w:val="-1"/>
              </w:rPr>
              <w:t>f</w:t>
            </w:r>
            <w:r w:rsidRPr="001F7739">
              <w:rPr>
                <w:rFonts w:ascii="Arial" w:hAnsi="Arial" w:cs="Arial"/>
              </w:rPr>
              <w:t>ici</w:t>
            </w:r>
            <w:r w:rsidRPr="001F7739">
              <w:rPr>
                <w:rFonts w:ascii="Arial" w:hAnsi="Arial" w:cs="Arial"/>
                <w:spacing w:val="-1"/>
              </w:rPr>
              <w:t>e</w:t>
            </w:r>
            <w:r w:rsidRPr="001F7739">
              <w:rPr>
                <w:rFonts w:ascii="Arial" w:hAnsi="Arial" w:cs="Arial"/>
              </w:rPr>
              <w:t>n</w:t>
            </w:r>
            <w:r w:rsidRPr="001F7739">
              <w:rPr>
                <w:rFonts w:ascii="Arial" w:hAnsi="Arial" w:cs="Arial"/>
                <w:spacing w:val="2"/>
              </w:rPr>
              <w:t>t</w:t>
            </w:r>
            <w:r w:rsidRPr="001F7739">
              <w:rPr>
                <w:rFonts w:ascii="Arial" w:hAnsi="Arial" w:cs="Arial"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0371" w:rsidRPr="001F7739" w:rsidRDefault="00FD55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Ok</w:t>
            </w:r>
            <w:bookmarkStart w:id="0" w:name="_GoBack"/>
            <w:bookmarkEnd w:id="0"/>
          </w:p>
        </w:tc>
      </w:tr>
      <w:tr w:rsidR="00090371" w:rsidRPr="001F7739">
        <w:trPr>
          <w:trHeight w:hRule="exact" w:val="698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0371" w:rsidRPr="001F7739" w:rsidRDefault="00C1751B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1F7739">
              <w:rPr>
                <w:rFonts w:ascii="Arial" w:hAnsi="Arial" w:cs="Arial"/>
                <w:b/>
                <w:spacing w:val="-1"/>
              </w:rPr>
              <w:t>I</w:t>
            </w:r>
            <w:r w:rsidRPr="001F7739">
              <w:rPr>
                <w:rFonts w:ascii="Arial" w:hAnsi="Arial" w:cs="Arial"/>
                <w:b/>
              </w:rPr>
              <w:t>s</w:t>
            </w:r>
            <w:r w:rsidRPr="001F773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F7739">
              <w:rPr>
                <w:rFonts w:ascii="Arial" w:hAnsi="Arial" w:cs="Arial"/>
                <w:b/>
                <w:spacing w:val="1"/>
              </w:rPr>
              <w:t>t</w:t>
            </w:r>
            <w:r w:rsidRPr="001F7739">
              <w:rPr>
                <w:rFonts w:ascii="Arial" w:hAnsi="Arial" w:cs="Arial"/>
                <w:b/>
              </w:rPr>
              <w:t>he</w:t>
            </w:r>
            <w:r w:rsidRPr="001F773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F7739">
              <w:rPr>
                <w:rFonts w:ascii="Arial" w:hAnsi="Arial" w:cs="Arial"/>
                <w:b/>
              </w:rPr>
              <w:t>l</w:t>
            </w:r>
            <w:r w:rsidRPr="001F7739">
              <w:rPr>
                <w:rFonts w:ascii="Arial" w:hAnsi="Arial" w:cs="Arial"/>
                <w:b/>
                <w:spacing w:val="1"/>
              </w:rPr>
              <w:t>a</w:t>
            </w:r>
            <w:r w:rsidRPr="001F7739">
              <w:rPr>
                <w:rFonts w:ascii="Arial" w:hAnsi="Arial" w:cs="Arial"/>
                <w:b/>
              </w:rPr>
              <w:t>n</w:t>
            </w:r>
            <w:r w:rsidRPr="001F7739">
              <w:rPr>
                <w:rFonts w:ascii="Arial" w:hAnsi="Arial" w:cs="Arial"/>
                <w:b/>
                <w:spacing w:val="1"/>
              </w:rPr>
              <w:t>g</w:t>
            </w:r>
            <w:r w:rsidRPr="001F7739">
              <w:rPr>
                <w:rFonts w:ascii="Arial" w:hAnsi="Arial" w:cs="Arial"/>
                <w:b/>
              </w:rPr>
              <w:t>u</w:t>
            </w:r>
            <w:r w:rsidRPr="001F7739">
              <w:rPr>
                <w:rFonts w:ascii="Arial" w:hAnsi="Arial" w:cs="Arial"/>
                <w:b/>
                <w:spacing w:val="1"/>
              </w:rPr>
              <w:t>ag</w:t>
            </w:r>
            <w:r w:rsidRPr="001F7739">
              <w:rPr>
                <w:rFonts w:ascii="Arial" w:hAnsi="Arial" w:cs="Arial"/>
                <w:b/>
              </w:rPr>
              <w:t>e/</w:t>
            </w:r>
            <w:r w:rsidRPr="001F7739">
              <w:rPr>
                <w:rFonts w:ascii="Arial" w:hAnsi="Arial" w:cs="Arial"/>
                <w:b/>
                <w:spacing w:val="-1"/>
              </w:rPr>
              <w:t>E</w:t>
            </w:r>
            <w:r w:rsidRPr="001F7739">
              <w:rPr>
                <w:rFonts w:ascii="Arial" w:hAnsi="Arial" w:cs="Arial"/>
                <w:b/>
              </w:rPr>
              <w:t>n</w:t>
            </w:r>
            <w:r w:rsidRPr="001F7739">
              <w:rPr>
                <w:rFonts w:ascii="Arial" w:hAnsi="Arial" w:cs="Arial"/>
                <w:b/>
                <w:spacing w:val="1"/>
              </w:rPr>
              <w:t>g</w:t>
            </w:r>
            <w:r w:rsidRPr="001F7739">
              <w:rPr>
                <w:rFonts w:ascii="Arial" w:hAnsi="Arial" w:cs="Arial"/>
                <w:b/>
              </w:rPr>
              <w:t>l</w:t>
            </w:r>
            <w:r w:rsidRPr="001F7739">
              <w:rPr>
                <w:rFonts w:ascii="Arial" w:hAnsi="Arial" w:cs="Arial"/>
                <w:b/>
                <w:spacing w:val="2"/>
              </w:rPr>
              <w:t>i</w:t>
            </w:r>
            <w:r w:rsidRPr="001F7739">
              <w:rPr>
                <w:rFonts w:ascii="Arial" w:hAnsi="Arial" w:cs="Arial"/>
                <w:b/>
                <w:spacing w:val="-1"/>
              </w:rPr>
              <w:t>s</w:t>
            </w:r>
            <w:r w:rsidRPr="001F7739">
              <w:rPr>
                <w:rFonts w:ascii="Arial" w:hAnsi="Arial" w:cs="Arial"/>
                <w:b/>
              </w:rPr>
              <w:t>h</w:t>
            </w:r>
            <w:r w:rsidRPr="001F7739">
              <w:rPr>
                <w:rFonts w:ascii="Arial" w:hAnsi="Arial" w:cs="Arial"/>
                <w:b/>
                <w:spacing w:val="-15"/>
              </w:rPr>
              <w:t xml:space="preserve"> </w:t>
            </w:r>
            <w:r w:rsidRPr="001F7739">
              <w:rPr>
                <w:rFonts w:ascii="Arial" w:hAnsi="Arial" w:cs="Arial"/>
                <w:b/>
                <w:spacing w:val="2"/>
              </w:rPr>
              <w:t>q</w:t>
            </w:r>
            <w:r w:rsidRPr="001F7739">
              <w:rPr>
                <w:rFonts w:ascii="Arial" w:hAnsi="Arial" w:cs="Arial"/>
                <w:b/>
              </w:rPr>
              <w:t>u</w:t>
            </w:r>
            <w:r w:rsidRPr="001F7739">
              <w:rPr>
                <w:rFonts w:ascii="Arial" w:hAnsi="Arial" w:cs="Arial"/>
                <w:b/>
                <w:spacing w:val="1"/>
              </w:rPr>
              <w:t>a</w:t>
            </w:r>
            <w:r w:rsidRPr="001F7739">
              <w:rPr>
                <w:rFonts w:ascii="Arial" w:hAnsi="Arial" w:cs="Arial"/>
                <w:b/>
              </w:rPr>
              <w:t>lity</w:t>
            </w:r>
            <w:r w:rsidRPr="001F7739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F7739">
              <w:rPr>
                <w:rFonts w:ascii="Arial" w:hAnsi="Arial" w:cs="Arial"/>
                <w:b/>
                <w:spacing w:val="1"/>
              </w:rPr>
              <w:t>o</w:t>
            </w:r>
            <w:r w:rsidRPr="001F7739">
              <w:rPr>
                <w:rFonts w:ascii="Arial" w:hAnsi="Arial" w:cs="Arial"/>
                <w:b/>
              </w:rPr>
              <w:t>f</w:t>
            </w:r>
            <w:r w:rsidRPr="001F7739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F7739">
              <w:rPr>
                <w:rFonts w:ascii="Arial" w:hAnsi="Arial" w:cs="Arial"/>
                <w:b/>
                <w:spacing w:val="1"/>
              </w:rPr>
              <w:t>t</w:t>
            </w:r>
            <w:r w:rsidRPr="001F7739">
              <w:rPr>
                <w:rFonts w:ascii="Arial" w:hAnsi="Arial" w:cs="Arial"/>
                <w:b/>
              </w:rPr>
              <w:t>he</w:t>
            </w:r>
            <w:r w:rsidRPr="001F7739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F7739">
              <w:rPr>
                <w:rFonts w:ascii="Arial" w:hAnsi="Arial" w:cs="Arial"/>
                <w:b/>
                <w:spacing w:val="1"/>
              </w:rPr>
              <w:t>a</w:t>
            </w:r>
            <w:r w:rsidRPr="001F7739">
              <w:rPr>
                <w:rFonts w:ascii="Arial" w:hAnsi="Arial" w:cs="Arial"/>
                <w:b/>
              </w:rPr>
              <w:t>r</w:t>
            </w:r>
            <w:r w:rsidRPr="001F7739">
              <w:rPr>
                <w:rFonts w:ascii="Arial" w:hAnsi="Arial" w:cs="Arial"/>
                <w:b/>
                <w:spacing w:val="1"/>
              </w:rPr>
              <w:t>t</w:t>
            </w:r>
            <w:r w:rsidRPr="001F7739">
              <w:rPr>
                <w:rFonts w:ascii="Arial" w:hAnsi="Arial" w:cs="Arial"/>
                <w:b/>
              </w:rPr>
              <w:t>icle</w:t>
            </w:r>
            <w:r w:rsidRPr="001F7739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F7739">
              <w:rPr>
                <w:rFonts w:ascii="Arial" w:hAnsi="Arial" w:cs="Arial"/>
                <w:b/>
                <w:spacing w:val="-1"/>
              </w:rPr>
              <w:t>s</w:t>
            </w:r>
            <w:r w:rsidRPr="001F7739">
              <w:rPr>
                <w:rFonts w:ascii="Arial" w:hAnsi="Arial" w:cs="Arial"/>
                <w:b/>
              </w:rPr>
              <w:t>uit</w:t>
            </w:r>
            <w:r w:rsidRPr="001F7739">
              <w:rPr>
                <w:rFonts w:ascii="Arial" w:hAnsi="Arial" w:cs="Arial"/>
                <w:b/>
                <w:spacing w:val="1"/>
              </w:rPr>
              <w:t>a</w:t>
            </w:r>
            <w:r w:rsidRPr="001F7739">
              <w:rPr>
                <w:rFonts w:ascii="Arial" w:hAnsi="Arial" w:cs="Arial"/>
                <w:b/>
              </w:rPr>
              <w:t>ble</w:t>
            </w:r>
          </w:p>
          <w:p w:rsidR="00090371" w:rsidRPr="001F7739" w:rsidRDefault="00C1751B">
            <w:pPr>
              <w:ind w:left="460"/>
              <w:rPr>
                <w:rFonts w:ascii="Arial" w:hAnsi="Arial" w:cs="Arial"/>
              </w:rPr>
            </w:pPr>
            <w:r w:rsidRPr="001F7739">
              <w:rPr>
                <w:rFonts w:ascii="Arial" w:hAnsi="Arial" w:cs="Arial"/>
                <w:b/>
                <w:spacing w:val="1"/>
              </w:rPr>
              <w:t>fo</w:t>
            </w:r>
            <w:r w:rsidRPr="001F7739">
              <w:rPr>
                <w:rFonts w:ascii="Arial" w:hAnsi="Arial" w:cs="Arial"/>
                <w:b/>
              </w:rPr>
              <w:t>r</w:t>
            </w:r>
            <w:r w:rsidRPr="001F7739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F7739">
              <w:rPr>
                <w:rFonts w:ascii="Arial" w:hAnsi="Arial" w:cs="Arial"/>
                <w:b/>
                <w:spacing w:val="-1"/>
              </w:rPr>
              <w:t>s</w:t>
            </w:r>
            <w:r w:rsidRPr="001F7739">
              <w:rPr>
                <w:rFonts w:ascii="Arial" w:hAnsi="Arial" w:cs="Arial"/>
                <w:b/>
              </w:rPr>
              <w:t>ch</w:t>
            </w:r>
            <w:r w:rsidRPr="001F7739">
              <w:rPr>
                <w:rFonts w:ascii="Arial" w:hAnsi="Arial" w:cs="Arial"/>
                <w:b/>
                <w:spacing w:val="1"/>
              </w:rPr>
              <w:t>o</w:t>
            </w:r>
            <w:r w:rsidRPr="001F7739">
              <w:rPr>
                <w:rFonts w:ascii="Arial" w:hAnsi="Arial" w:cs="Arial"/>
                <w:b/>
              </w:rPr>
              <w:t>l</w:t>
            </w:r>
            <w:r w:rsidRPr="001F7739">
              <w:rPr>
                <w:rFonts w:ascii="Arial" w:hAnsi="Arial" w:cs="Arial"/>
                <w:b/>
                <w:spacing w:val="1"/>
              </w:rPr>
              <w:t>a</w:t>
            </w:r>
            <w:r w:rsidRPr="001F7739">
              <w:rPr>
                <w:rFonts w:ascii="Arial" w:hAnsi="Arial" w:cs="Arial"/>
                <w:b/>
              </w:rPr>
              <w:t>rly</w:t>
            </w:r>
            <w:r w:rsidRPr="001F7739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1F7739">
              <w:rPr>
                <w:rFonts w:ascii="Arial" w:hAnsi="Arial" w:cs="Arial"/>
                <w:b/>
              </w:rPr>
              <w:t>c</w:t>
            </w:r>
            <w:r w:rsidRPr="001F7739">
              <w:rPr>
                <w:rFonts w:ascii="Arial" w:hAnsi="Arial" w:cs="Arial"/>
                <w:b/>
                <w:spacing w:val="1"/>
              </w:rPr>
              <w:t>o</w:t>
            </w:r>
            <w:r w:rsidRPr="001F7739">
              <w:rPr>
                <w:rFonts w:ascii="Arial" w:hAnsi="Arial" w:cs="Arial"/>
                <w:b/>
              </w:rPr>
              <w:t>m</w:t>
            </w:r>
            <w:r w:rsidRPr="001F7739">
              <w:rPr>
                <w:rFonts w:ascii="Arial" w:hAnsi="Arial" w:cs="Arial"/>
                <w:b/>
                <w:spacing w:val="-3"/>
              </w:rPr>
              <w:t>m</w:t>
            </w:r>
            <w:r w:rsidRPr="001F7739">
              <w:rPr>
                <w:rFonts w:ascii="Arial" w:hAnsi="Arial" w:cs="Arial"/>
                <w:b/>
              </w:rPr>
              <w:t>u</w:t>
            </w:r>
            <w:r w:rsidRPr="001F7739">
              <w:rPr>
                <w:rFonts w:ascii="Arial" w:hAnsi="Arial" w:cs="Arial"/>
                <w:b/>
                <w:spacing w:val="1"/>
              </w:rPr>
              <w:t>n</w:t>
            </w:r>
            <w:r w:rsidRPr="001F7739">
              <w:rPr>
                <w:rFonts w:ascii="Arial" w:hAnsi="Arial" w:cs="Arial"/>
                <w:b/>
              </w:rPr>
              <w:t>ic</w:t>
            </w:r>
            <w:r w:rsidRPr="001F7739">
              <w:rPr>
                <w:rFonts w:ascii="Arial" w:hAnsi="Arial" w:cs="Arial"/>
                <w:b/>
                <w:spacing w:val="1"/>
              </w:rPr>
              <w:t>at</w:t>
            </w:r>
            <w:r w:rsidRPr="001F7739">
              <w:rPr>
                <w:rFonts w:ascii="Arial" w:hAnsi="Arial" w:cs="Arial"/>
                <w:b/>
              </w:rPr>
              <w:t>i</w:t>
            </w:r>
            <w:r w:rsidRPr="001F7739">
              <w:rPr>
                <w:rFonts w:ascii="Arial" w:hAnsi="Arial" w:cs="Arial"/>
                <w:b/>
                <w:spacing w:val="1"/>
              </w:rPr>
              <w:t>o</w:t>
            </w:r>
            <w:r w:rsidRPr="001F7739">
              <w:rPr>
                <w:rFonts w:ascii="Arial" w:hAnsi="Arial" w:cs="Arial"/>
                <w:b/>
              </w:rPr>
              <w:t>n</w:t>
            </w:r>
            <w:r w:rsidRPr="001F7739">
              <w:rPr>
                <w:rFonts w:ascii="Arial" w:hAnsi="Arial" w:cs="Arial"/>
                <w:b/>
                <w:spacing w:val="-1"/>
              </w:rPr>
              <w:t>s</w:t>
            </w:r>
            <w:r w:rsidRPr="001F7739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0371" w:rsidRPr="001F7739" w:rsidRDefault="00C1751B">
            <w:pPr>
              <w:spacing w:line="260" w:lineRule="exact"/>
              <w:ind w:left="102"/>
              <w:rPr>
                <w:rFonts w:ascii="Arial" w:hAnsi="Arial" w:cs="Arial"/>
              </w:rPr>
            </w:pPr>
            <w:r w:rsidRPr="001F7739">
              <w:rPr>
                <w:rFonts w:ascii="Arial" w:hAnsi="Arial" w:cs="Arial"/>
              </w:rPr>
              <w:t>The</w:t>
            </w:r>
            <w:r w:rsidRPr="001F7739">
              <w:rPr>
                <w:rFonts w:ascii="Arial" w:hAnsi="Arial" w:cs="Arial"/>
                <w:spacing w:val="-1"/>
              </w:rPr>
              <w:t xml:space="preserve"> </w:t>
            </w:r>
            <w:r w:rsidRPr="001F7739">
              <w:rPr>
                <w:rFonts w:ascii="Arial" w:hAnsi="Arial" w:cs="Arial"/>
              </w:rPr>
              <w:t>la</w:t>
            </w:r>
            <w:r w:rsidRPr="001F7739">
              <w:rPr>
                <w:rFonts w:ascii="Arial" w:hAnsi="Arial" w:cs="Arial"/>
                <w:spacing w:val="2"/>
              </w:rPr>
              <w:t>n</w:t>
            </w:r>
            <w:r w:rsidRPr="001F7739">
              <w:rPr>
                <w:rFonts w:ascii="Arial" w:hAnsi="Arial" w:cs="Arial"/>
                <w:spacing w:val="-2"/>
              </w:rPr>
              <w:t>g</w:t>
            </w:r>
            <w:r w:rsidRPr="001F7739">
              <w:rPr>
                <w:rFonts w:ascii="Arial" w:hAnsi="Arial" w:cs="Arial"/>
              </w:rPr>
              <w:t>u</w:t>
            </w:r>
            <w:r w:rsidRPr="001F7739">
              <w:rPr>
                <w:rFonts w:ascii="Arial" w:hAnsi="Arial" w:cs="Arial"/>
                <w:spacing w:val="1"/>
              </w:rPr>
              <w:t>a</w:t>
            </w:r>
            <w:r w:rsidRPr="001F7739">
              <w:rPr>
                <w:rFonts w:ascii="Arial" w:hAnsi="Arial" w:cs="Arial"/>
                <w:spacing w:val="-2"/>
              </w:rPr>
              <w:t>g</w:t>
            </w:r>
            <w:r w:rsidRPr="001F7739">
              <w:rPr>
                <w:rFonts w:ascii="Arial" w:hAnsi="Arial" w:cs="Arial"/>
              </w:rPr>
              <w:t>e</w:t>
            </w:r>
            <w:r w:rsidRPr="001F7739">
              <w:rPr>
                <w:rFonts w:ascii="Arial" w:hAnsi="Arial" w:cs="Arial"/>
                <w:spacing w:val="-1"/>
              </w:rPr>
              <w:t xml:space="preserve"> </w:t>
            </w:r>
            <w:r w:rsidRPr="001F7739">
              <w:rPr>
                <w:rFonts w:ascii="Arial" w:hAnsi="Arial" w:cs="Arial"/>
              </w:rPr>
              <w:t xml:space="preserve">is </w:t>
            </w:r>
            <w:r w:rsidRPr="001F7739">
              <w:rPr>
                <w:rFonts w:ascii="Arial" w:hAnsi="Arial" w:cs="Arial"/>
                <w:spacing w:val="1"/>
              </w:rPr>
              <w:t>su</w:t>
            </w:r>
            <w:r w:rsidRPr="001F7739">
              <w:rPr>
                <w:rFonts w:ascii="Arial" w:hAnsi="Arial" w:cs="Arial"/>
              </w:rPr>
              <w:t>i</w:t>
            </w:r>
            <w:r w:rsidRPr="001F7739">
              <w:rPr>
                <w:rFonts w:ascii="Arial" w:hAnsi="Arial" w:cs="Arial"/>
                <w:spacing w:val="1"/>
              </w:rPr>
              <w:t>t</w:t>
            </w:r>
            <w:r w:rsidRPr="001F7739">
              <w:rPr>
                <w:rFonts w:ascii="Arial" w:hAnsi="Arial" w:cs="Arial"/>
                <w:spacing w:val="-1"/>
              </w:rPr>
              <w:t>a</w:t>
            </w:r>
            <w:r w:rsidRPr="001F7739">
              <w:rPr>
                <w:rFonts w:ascii="Arial" w:hAnsi="Arial" w:cs="Arial"/>
              </w:rPr>
              <w:t>ble</w:t>
            </w:r>
            <w:r w:rsidRPr="001F7739">
              <w:rPr>
                <w:rFonts w:ascii="Arial" w:hAnsi="Arial" w:cs="Arial"/>
                <w:spacing w:val="2"/>
              </w:rPr>
              <w:t xml:space="preserve"> </w:t>
            </w:r>
            <w:r w:rsidRPr="001F7739">
              <w:rPr>
                <w:rFonts w:ascii="Arial" w:hAnsi="Arial" w:cs="Arial"/>
              </w:rPr>
              <w:t>for</w:t>
            </w:r>
            <w:r w:rsidRPr="001F7739">
              <w:rPr>
                <w:rFonts w:ascii="Arial" w:hAnsi="Arial" w:cs="Arial"/>
                <w:spacing w:val="-1"/>
              </w:rPr>
              <w:t xml:space="preserve"> </w:t>
            </w:r>
            <w:r w:rsidRPr="001F7739">
              <w:rPr>
                <w:rFonts w:ascii="Arial" w:hAnsi="Arial" w:cs="Arial"/>
              </w:rPr>
              <w:t>s</w:t>
            </w:r>
            <w:r w:rsidRPr="001F7739">
              <w:rPr>
                <w:rFonts w:ascii="Arial" w:hAnsi="Arial" w:cs="Arial"/>
                <w:spacing w:val="-1"/>
              </w:rPr>
              <w:t>c</w:t>
            </w:r>
            <w:r w:rsidRPr="001F7739">
              <w:rPr>
                <w:rFonts w:ascii="Arial" w:hAnsi="Arial" w:cs="Arial"/>
              </w:rPr>
              <w:t>hola</w:t>
            </w:r>
            <w:r w:rsidRPr="001F7739">
              <w:rPr>
                <w:rFonts w:ascii="Arial" w:hAnsi="Arial" w:cs="Arial"/>
                <w:spacing w:val="-1"/>
              </w:rPr>
              <w:t>r</w:t>
            </w:r>
            <w:r w:rsidRPr="001F7739">
              <w:rPr>
                <w:rFonts w:ascii="Arial" w:hAnsi="Arial" w:cs="Arial"/>
                <w:spacing w:val="5"/>
              </w:rPr>
              <w:t>l</w:t>
            </w:r>
            <w:r w:rsidRPr="001F7739">
              <w:rPr>
                <w:rFonts w:ascii="Arial" w:hAnsi="Arial" w:cs="Arial"/>
              </w:rPr>
              <w:t>y</w:t>
            </w:r>
            <w:r w:rsidRPr="001F7739">
              <w:rPr>
                <w:rFonts w:ascii="Arial" w:hAnsi="Arial" w:cs="Arial"/>
                <w:spacing w:val="-3"/>
              </w:rPr>
              <w:t xml:space="preserve"> </w:t>
            </w:r>
            <w:r w:rsidRPr="001F7739">
              <w:rPr>
                <w:rFonts w:ascii="Arial" w:hAnsi="Arial" w:cs="Arial"/>
                <w:spacing w:val="-1"/>
              </w:rPr>
              <w:t>c</w:t>
            </w:r>
            <w:r w:rsidRPr="001F7739">
              <w:rPr>
                <w:rFonts w:ascii="Arial" w:hAnsi="Arial" w:cs="Arial"/>
              </w:rPr>
              <w:t>om</w:t>
            </w:r>
            <w:r w:rsidRPr="001F7739">
              <w:rPr>
                <w:rFonts w:ascii="Arial" w:hAnsi="Arial" w:cs="Arial"/>
                <w:spacing w:val="1"/>
              </w:rPr>
              <w:t>m</w:t>
            </w:r>
            <w:r w:rsidRPr="001F7739">
              <w:rPr>
                <w:rFonts w:ascii="Arial" w:hAnsi="Arial" w:cs="Arial"/>
              </w:rPr>
              <w:t>unic</w:t>
            </w:r>
            <w:r w:rsidRPr="001F7739">
              <w:rPr>
                <w:rFonts w:ascii="Arial" w:hAnsi="Arial" w:cs="Arial"/>
                <w:spacing w:val="1"/>
              </w:rPr>
              <w:t>a</w:t>
            </w:r>
            <w:r w:rsidRPr="001F7739">
              <w:rPr>
                <w:rFonts w:ascii="Arial" w:hAnsi="Arial" w:cs="Arial"/>
              </w:rPr>
              <w:t>t</w:t>
            </w:r>
            <w:r w:rsidRPr="001F7739">
              <w:rPr>
                <w:rFonts w:ascii="Arial" w:hAnsi="Arial" w:cs="Arial"/>
                <w:spacing w:val="1"/>
              </w:rPr>
              <w:t>i</w:t>
            </w:r>
            <w:r w:rsidRPr="001F7739">
              <w:rPr>
                <w:rFonts w:ascii="Arial" w:hAnsi="Arial" w:cs="Arial"/>
              </w:rPr>
              <w:t>on</w:t>
            </w:r>
            <w:r w:rsidRPr="001F7739">
              <w:rPr>
                <w:rFonts w:ascii="Arial" w:hAnsi="Arial" w:cs="Arial"/>
                <w:spacing w:val="2"/>
              </w:rPr>
              <w:t>s</w:t>
            </w:r>
            <w:r w:rsidRPr="001F7739">
              <w:rPr>
                <w:rFonts w:ascii="Arial" w:hAnsi="Arial" w:cs="Arial"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0371" w:rsidRPr="001F7739" w:rsidRDefault="00090371">
            <w:pPr>
              <w:rPr>
                <w:rFonts w:ascii="Arial" w:hAnsi="Arial" w:cs="Arial"/>
              </w:rPr>
            </w:pPr>
          </w:p>
        </w:tc>
      </w:tr>
      <w:tr w:rsidR="00090371" w:rsidRPr="001F7739">
        <w:trPr>
          <w:trHeight w:hRule="exact" w:val="564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0371" w:rsidRPr="001F7739" w:rsidRDefault="00C1751B">
            <w:pPr>
              <w:spacing w:line="220" w:lineRule="exact"/>
              <w:ind w:left="100"/>
              <w:rPr>
                <w:rFonts w:ascii="Arial" w:hAnsi="Arial" w:cs="Arial"/>
              </w:rPr>
            </w:pPr>
            <w:r w:rsidRPr="001F7739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1F7739">
              <w:rPr>
                <w:rFonts w:ascii="Arial" w:hAnsi="Arial" w:cs="Arial"/>
                <w:b/>
                <w:u w:val="thick" w:color="000000"/>
              </w:rPr>
              <w:t>pti</w:t>
            </w:r>
            <w:r w:rsidRPr="001F7739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1F7739">
              <w:rPr>
                <w:rFonts w:ascii="Arial" w:hAnsi="Arial" w:cs="Arial"/>
                <w:b/>
                <w:u w:val="thick" w:color="000000"/>
              </w:rPr>
              <w:t>n</w:t>
            </w:r>
            <w:r w:rsidRPr="001F7739">
              <w:rPr>
                <w:rFonts w:ascii="Arial" w:hAnsi="Arial" w:cs="Arial"/>
                <w:b/>
                <w:spacing w:val="1"/>
                <w:u w:val="thick" w:color="000000"/>
              </w:rPr>
              <w:t>a</w:t>
            </w:r>
            <w:r w:rsidRPr="001F7739">
              <w:rPr>
                <w:rFonts w:ascii="Arial" w:hAnsi="Arial" w:cs="Arial"/>
                <w:b/>
                <w:u w:val="thick" w:color="000000"/>
              </w:rPr>
              <w:t>l/</w:t>
            </w:r>
            <w:r w:rsidRPr="001F7739">
              <w:rPr>
                <w:rFonts w:ascii="Arial" w:hAnsi="Arial" w:cs="Arial"/>
                <w:b/>
                <w:spacing w:val="-2"/>
                <w:u w:val="thick" w:color="000000"/>
              </w:rPr>
              <w:t>G</w:t>
            </w:r>
            <w:r w:rsidRPr="001F7739">
              <w:rPr>
                <w:rFonts w:ascii="Arial" w:hAnsi="Arial" w:cs="Arial"/>
                <w:b/>
                <w:u w:val="thick" w:color="000000"/>
              </w:rPr>
              <w:t>ene</w:t>
            </w:r>
            <w:r w:rsidRPr="001F7739">
              <w:rPr>
                <w:rFonts w:ascii="Arial" w:hAnsi="Arial" w:cs="Arial"/>
                <w:b/>
                <w:spacing w:val="1"/>
                <w:u w:val="thick" w:color="000000"/>
              </w:rPr>
              <w:t>ra</w:t>
            </w:r>
            <w:r w:rsidRPr="001F7739">
              <w:rPr>
                <w:rFonts w:ascii="Arial" w:hAnsi="Arial" w:cs="Arial"/>
                <w:b/>
                <w:u w:val="thick" w:color="000000"/>
              </w:rPr>
              <w:t>l</w:t>
            </w:r>
            <w:r w:rsidRPr="001F7739">
              <w:rPr>
                <w:rFonts w:ascii="Arial" w:hAnsi="Arial" w:cs="Arial"/>
                <w:b/>
                <w:spacing w:val="-13"/>
              </w:rPr>
              <w:t xml:space="preserve"> </w:t>
            </w:r>
            <w:r w:rsidRPr="001F7739">
              <w:rPr>
                <w:rFonts w:ascii="Arial" w:hAnsi="Arial" w:cs="Arial"/>
              </w:rPr>
              <w:t>c</w:t>
            </w:r>
            <w:r w:rsidRPr="001F7739">
              <w:rPr>
                <w:rFonts w:ascii="Arial" w:hAnsi="Arial" w:cs="Arial"/>
                <w:spacing w:val="4"/>
              </w:rPr>
              <w:t>o</w:t>
            </w:r>
            <w:r w:rsidRPr="001F7739">
              <w:rPr>
                <w:rFonts w:ascii="Arial" w:hAnsi="Arial" w:cs="Arial"/>
                <w:spacing w:val="-1"/>
              </w:rPr>
              <w:t>mm</w:t>
            </w:r>
            <w:r w:rsidRPr="001F7739">
              <w:rPr>
                <w:rFonts w:ascii="Arial" w:hAnsi="Arial" w:cs="Arial"/>
                <w:spacing w:val="3"/>
              </w:rPr>
              <w:t>e</w:t>
            </w:r>
            <w:r w:rsidRPr="001F7739">
              <w:rPr>
                <w:rFonts w:ascii="Arial" w:hAnsi="Arial" w:cs="Arial"/>
                <w:spacing w:val="-1"/>
              </w:rPr>
              <w:t>n</w:t>
            </w:r>
            <w:r w:rsidRPr="001F7739">
              <w:rPr>
                <w:rFonts w:ascii="Arial" w:hAnsi="Arial" w:cs="Arial"/>
              </w:rPr>
              <w:t>ts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0371" w:rsidRPr="001F7739" w:rsidRDefault="00C1751B">
            <w:pPr>
              <w:spacing w:line="260" w:lineRule="exact"/>
              <w:ind w:left="102"/>
              <w:rPr>
                <w:rFonts w:ascii="Arial" w:hAnsi="Arial" w:cs="Arial"/>
              </w:rPr>
            </w:pPr>
            <w:r w:rsidRPr="001F7739">
              <w:rPr>
                <w:rFonts w:ascii="Arial" w:hAnsi="Arial" w:cs="Arial"/>
              </w:rPr>
              <w:t>The</w:t>
            </w:r>
            <w:r w:rsidRPr="001F7739">
              <w:rPr>
                <w:rFonts w:ascii="Arial" w:hAnsi="Arial" w:cs="Arial"/>
                <w:spacing w:val="-1"/>
              </w:rPr>
              <w:t xml:space="preserve"> </w:t>
            </w:r>
            <w:r w:rsidRPr="001F7739">
              <w:rPr>
                <w:rFonts w:ascii="Arial" w:hAnsi="Arial" w:cs="Arial"/>
              </w:rPr>
              <w:t>manus</w:t>
            </w:r>
            <w:r w:rsidRPr="001F7739">
              <w:rPr>
                <w:rFonts w:ascii="Arial" w:hAnsi="Arial" w:cs="Arial"/>
                <w:spacing w:val="-1"/>
              </w:rPr>
              <w:t>c</w:t>
            </w:r>
            <w:r w:rsidRPr="001F7739">
              <w:rPr>
                <w:rFonts w:ascii="Arial" w:hAnsi="Arial" w:cs="Arial"/>
              </w:rPr>
              <w:t>ript is</w:t>
            </w:r>
            <w:r w:rsidRPr="001F7739">
              <w:rPr>
                <w:rFonts w:ascii="Arial" w:hAnsi="Arial" w:cs="Arial"/>
                <w:spacing w:val="1"/>
              </w:rPr>
              <w:t xml:space="preserve"> </w:t>
            </w:r>
            <w:r w:rsidRPr="001F7739">
              <w:rPr>
                <w:rFonts w:ascii="Arial" w:hAnsi="Arial" w:cs="Arial"/>
              </w:rPr>
              <w:t>s</w:t>
            </w:r>
            <w:r w:rsidRPr="001F7739">
              <w:rPr>
                <w:rFonts w:ascii="Arial" w:hAnsi="Arial" w:cs="Arial"/>
                <w:spacing w:val="-1"/>
              </w:rPr>
              <w:t>c</w:t>
            </w:r>
            <w:r w:rsidRPr="001F7739">
              <w:rPr>
                <w:rFonts w:ascii="Arial" w:hAnsi="Arial" w:cs="Arial"/>
              </w:rPr>
              <w:t>ient</w:t>
            </w:r>
            <w:r w:rsidRPr="001F7739">
              <w:rPr>
                <w:rFonts w:ascii="Arial" w:hAnsi="Arial" w:cs="Arial"/>
                <w:spacing w:val="3"/>
              </w:rPr>
              <w:t>i</w:t>
            </w:r>
            <w:r w:rsidRPr="001F7739">
              <w:rPr>
                <w:rFonts w:ascii="Arial" w:hAnsi="Arial" w:cs="Arial"/>
              </w:rPr>
              <w:t>fi</w:t>
            </w:r>
            <w:r w:rsidRPr="001F7739">
              <w:rPr>
                <w:rFonts w:ascii="Arial" w:hAnsi="Arial" w:cs="Arial"/>
                <w:spacing w:val="-1"/>
              </w:rPr>
              <w:t>ca</w:t>
            </w:r>
            <w:r w:rsidRPr="001F7739">
              <w:rPr>
                <w:rFonts w:ascii="Arial" w:hAnsi="Arial" w:cs="Arial"/>
              </w:rPr>
              <w:t>l</w:t>
            </w:r>
            <w:r w:rsidRPr="001F7739">
              <w:rPr>
                <w:rFonts w:ascii="Arial" w:hAnsi="Arial" w:cs="Arial"/>
                <w:spacing w:val="3"/>
              </w:rPr>
              <w:t>l</w:t>
            </w:r>
            <w:r w:rsidRPr="001F7739">
              <w:rPr>
                <w:rFonts w:ascii="Arial" w:hAnsi="Arial" w:cs="Arial"/>
              </w:rPr>
              <w:t>y</w:t>
            </w:r>
            <w:r w:rsidRPr="001F7739">
              <w:rPr>
                <w:rFonts w:ascii="Arial" w:hAnsi="Arial" w:cs="Arial"/>
                <w:spacing w:val="-3"/>
              </w:rPr>
              <w:t xml:space="preserve"> </w:t>
            </w:r>
            <w:r w:rsidRPr="001F7739">
              <w:rPr>
                <w:rFonts w:ascii="Arial" w:hAnsi="Arial" w:cs="Arial"/>
                <w:spacing w:val="-1"/>
              </w:rPr>
              <w:t>a</w:t>
            </w:r>
            <w:r w:rsidRPr="001F7739">
              <w:rPr>
                <w:rFonts w:ascii="Arial" w:hAnsi="Arial" w:cs="Arial"/>
                <w:spacing w:val="1"/>
              </w:rPr>
              <w:t>c</w:t>
            </w:r>
            <w:r w:rsidRPr="001F7739">
              <w:rPr>
                <w:rFonts w:ascii="Arial" w:hAnsi="Arial" w:cs="Arial"/>
                <w:spacing w:val="-1"/>
              </w:rPr>
              <w:t>c</w:t>
            </w:r>
            <w:r w:rsidRPr="001F7739">
              <w:rPr>
                <w:rFonts w:ascii="Arial" w:hAnsi="Arial" w:cs="Arial"/>
              </w:rPr>
              <w:t>ur</w:t>
            </w:r>
            <w:r w:rsidRPr="001F7739">
              <w:rPr>
                <w:rFonts w:ascii="Arial" w:hAnsi="Arial" w:cs="Arial"/>
                <w:spacing w:val="-2"/>
              </w:rPr>
              <w:t>a</w:t>
            </w:r>
            <w:r w:rsidRPr="001F7739">
              <w:rPr>
                <w:rFonts w:ascii="Arial" w:hAnsi="Arial" w:cs="Arial"/>
              </w:rPr>
              <w:t>te</w:t>
            </w:r>
            <w:r w:rsidRPr="001F7739">
              <w:rPr>
                <w:rFonts w:ascii="Arial" w:hAnsi="Arial" w:cs="Arial"/>
                <w:spacing w:val="2"/>
              </w:rPr>
              <w:t xml:space="preserve"> </w:t>
            </w:r>
            <w:r w:rsidRPr="001F7739">
              <w:rPr>
                <w:rFonts w:ascii="Arial" w:hAnsi="Arial" w:cs="Arial"/>
                <w:spacing w:val="-1"/>
              </w:rPr>
              <w:t>a</w:t>
            </w:r>
            <w:r w:rsidRPr="001F7739">
              <w:rPr>
                <w:rFonts w:ascii="Arial" w:hAnsi="Arial" w:cs="Arial"/>
              </w:rPr>
              <w:t>nd w</w:t>
            </w:r>
            <w:r w:rsidRPr="001F7739">
              <w:rPr>
                <w:rFonts w:ascii="Arial" w:hAnsi="Arial" w:cs="Arial"/>
                <w:spacing w:val="-1"/>
              </w:rPr>
              <w:t>e</w:t>
            </w:r>
            <w:r w:rsidRPr="001F7739">
              <w:rPr>
                <w:rFonts w:ascii="Arial" w:hAnsi="Arial" w:cs="Arial"/>
              </w:rPr>
              <w:t>l</w:t>
            </w:r>
            <w:r w:rsidRPr="001F7739">
              <w:rPr>
                <w:rFonts w:ascii="Arial" w:hAnsi="Arial" w:cs="Arial"/>
                <w:spacing w:val="3"/>
              </w:rPr>
              <w:t>l</w:t>
            </w:r>
            <w:r w:rsidRPr="001F7739">
              <w:rPr>
                <w:rFonts w:ascii="Arial" w:hAnsi="Arial" w:cs="Arial"/>
                <w:spacing w:val="2"/>
              </w:rPr>
              <w:t>-</w:t>
            </w:r>
            <w:r w:rsidRPr="001F7739">
              <w:rPr>
                <w:rFonts w:ascii="Arial" w:hAnsi="Arial" w:cs="Arial"/>
              </w:rPr>
              <w:t>org</w:t>
            </w:r>
            <w:r w:rsidRPr="001F7739">
              <w:rPr>
                <w:rFonts w:ascii="Arial" w:hAnsi="Arial" w:cs="Arial"/>
                <w:spacing w:val="-2"/>
              </w:rPr>
              <w:t>a</w:t>
            </w:r>
            <w:r w:rsidRPr="001F7739">
              <w:rPr>
                <w:rFonts w:ascii="Arial" w:hAnsi="Arial" w:cs="Arial"/>
              </w:rPr>
              <w:t>ni</w:t>
            </w:r>
            <w:r w:rsidRPr="001F7739">
              <w:rPr>
                <w:rFonts w:ascii="Arial" w:hAnsi="Arial" w:cs="Arial"/>
                <w:spacing w:val="2"/>
              </w:rPr>
              <w:t>z</w:t>
            </w:r>
            <w:r w:rsidRPr="001F7739">
              <w:rPr>
                <w:rFonts w:ascii="Arial" w:hAnsi="Arial" w:cs="Arial"/>
                <w:spacing w:val="-1"/>
              </w:rPr>
              <w:t>e</w:t>
            </w:r>
            <w:r w:rsidRPr="001F7739">
              <w:rPr>
                <w:rFonts w:ascii="Arial" w:hAnsi="Arial" w:cs="Arial"/>
              </w:rPr>
              <w:t>d.</w:t>
            </w:r>
          </w:p>
          <w:p w:rsidR="00090371" w:rsidRPr="001F7739" w:rsidRDefault="00C1751B">
            <w:pPr>
              <w:ind w:left="102"/>
              <w:rPr>
                <w:rFonts w:ascii="Arial" w:hAnsi="Arial" w:cs="Arial"/>
              </w:rPr>
            </w:pPr>
            <w:r w:rsidRPr="001F7739">
              <w:rPr>
                <w:rFonts w:ascii="Arial" w:hAnsi="Arial" w:cs="Arial"/>
              </w:rPr>
              <w:t>Min</w:t>
            </w:r>
            <w:r w:rsidRPr="001F7739">
              <w:rPr>
                <w:rFonts w:ascii="Arial" w:hAnsi="Arial" w:cs="Arial"/>
                <w:spacing w:val="1"/>
              </w:rPr>
              <w:t>i</w:t>
            </w:r>
            <w:r w:rsidRPr="001F7739">
              <w:rPr>
                <w:rFonts w:ascii="Arial" w:hAnsi="Arial" w:cs="Arial"/>
              </w:rPr>
              <w:t>mal i</w:t>
            </w:r>
            <w:r w:rsidRPr="001F7739">
              <w:rPr>
                <w:rFonts w:ascii="Arial" w:hAnsi="Arial" w:cs="Arial"/>
                <w:spacing w:val="1"/>
              </w:rPr>
              <w:t>m</w:t>
            </w:r>
            <w:r w:rsidRPr="001F7739">
              <w:rPr>
                <w:rFonts w:ascii="Arial" w:hAnsi="Arial" w:cs="Arial"/>
              </w:rPr>
              <w:t>prov</w:t>
            </w:r>
            <w:r w:rsidRPr="001F7739">
              <w:rPr>
                <w:rFonts w:ascii="Arial" w:hAnsi="Arial" w:cs="Arial"/>
                <w:spacing w:val="-2"/>
              </w:rPr>
              <w:t>e</w:t>
            </w:r>
            <w:r w:rsidRPr="001F7739">
              <w:rPr>
                <w:rFonts w:ascii="Arial" w:hAnsi="Arial" w:cs="Arial"/>
              </w:rPr>
              <w:t xml:space="preserve">ment </w:t>
            </w:r>
            <w:r w:rsidRPr="001F7739">
              <w:rPr>
                <w:rFonts w:ascii="Arial" w:hAnsi="Arial" w:cs="Arial"/>
                <w:spacing w:val="-1"/>
              </w:rPr>
              <w:t>re</w:t>
            </w:r>
            <w:r w:rsidRPr="001F7739">
              <w:rPr>
                <w:rFonts w:ascii="Arial" w:hAnsi="Arial" w:cs="Arial"/>
              </w:rPr>
              <w:t>quir</w:t>
            </w:r>
            <w:r w:rsidRPr="001F7739">
              <w:rPr>
                <w:rFonts w:ascii="Arial" w:hAnsi="Arial" w:cs="Arial"/>
                <w:spacing w:val="-1"/>
              </w:rPr>
              <w:t>e</w:t>
            </w:r>
            <w:r w:rsidRPr="001F7739">
              <w:rPr>
                <w:rFonts w:ascii="Arial" w:hAnsi="Arial" w:cs="Arial"/>
                <w:spacing w:val="1"/>
              </w:rPr>
              <w:t>d</w:t>
            </w:r>
            <w:r w:rsidRPr="001F7739">
              <w:rPr>
                <w:rFonts w:ascii="Arial" w:hAnsi="Arial" w:cs="Arial"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0371" w:rsidRPr="001F7739" w:rsidRDefault="00090371">
            <w:pPr>
              <w:rPr>
                <w:rFonts w:ascii="Arial" w:hAnsi="Arial" w:cs="Arial"/>
              </w:rPr>
            </w:pPr>
          </w:p>
        </w:tc>
      </w:tr>
    </w:tbl>
    <w:p w:rsidR="00090371" w:rsidRPr="001F7739" w:rsidRDefault="00090371">
      <w:pPr>
        <w:spacing w:line="200" w:lineRule="exact"/>
        <w:rPr>
          <w:rFonts w:ascii="Arial" w:hAnsi="Arial" w:cs="Arial"/>
        </w:rPr>
      </w:pPr>
    </w:p>
    <w:tbl>
      <w:tblPr>
        <w:tblW w:w="4979" w:type="pct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17"/>
        <w:gridCol w:w="7243"/>
        <w:gridCol w:w="7230"/>
      </w:tblGrid>
      <w:tr w:rsidR="004F1AB2" w:rsidRPr="001F7739" w:rsidTr="001F7739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1AB2" w:rsidRPr="001F7739" w:rsidRDefault="004F1AB2">
            <w:pPr>
              <w:spacing w:line="276" w:lineRule="auto"/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  <w:bookmarkStart w:id="1" w:name="_Hlk156057704"/>
            <w:bookmarkStart w:id="2" w:name="_Hlk156057883"/>
            <w:r w:rsidRPr="001F7739">
              <w:rPr>
                <w:rFonts w:ascii="Arial" w:eastAsia="Arial Unicode MS" w:hAnsi="Arial" w:cs="Arial"/>
                <w:b/>
                <w:highlight w:val="yellow"/>
                <w:u w:val="single"/>
                <w:lang w:val="en-GB"/>
              </w:rPr>
              <w:t>PART  2:</w:t>
            </w:r>
            <w:r w:rsidRPr="001F7739">
              <w:rPr>
                <w:rFonts w:ascii="Arial" w:eastAsia="Arial Unicode MS" w:hAnsi="Arial" w:cs="Arial"/>
                <w:b/>
                <w:u w:val="single"/>
                <w:lang w:val="en-GB"/>
              </w:rPr>
              <w:t xml:space="preserve"> </w:t>
            </w:r>
          </w:p>
          <w:p w:rsidR="004F1AB2" w:rsidRPr="001F7739" w:rsidRDefault="004F1AB2">
            <w:pPr>
              <w:spacing w:line="276" w:lineRule="auto"/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</w:p>
        </w:tc>
      </w:tr>
      <w:tr w:rsidR="004F1AB2" w:rsidRPr="001F7739" w:rsidTr="001F7739">
        <w:tc>
          <w:tcPr>
            <w:tcW w:w="1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1AB2" w:rsidRPr="001F7739" w:rsidRDefault="004F1AB2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1AB2" w:rsidRPr="001F7739" w:rsidRDefault="004F1AB2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lang w:val="en-GB"/>
              </w:rPr>
            </w:pPr>
            <w:r w:rsidRPr="001F7739">
              <w:rPr>
                <w:rFonts w:ascii="Arial" w:eastAsia="MS Mincho" w:hAnsi="Arial" w:cs="Arial"/>
                <w:b/>
                <w:bCs/>
                <w:lang w:val="en-GB"/>
              </w:rPr>
              <w:t>Reviewer’s comment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AB2" w:rsidRPr="001F7739" w:rsidRDefault="004F1AB2">
            <w:pPr>
              <w:spacing w:after="160" w:line="252" w:lineRule="auto"/>
              <w:rPr>
                <w:rFonts w:ascii="Arial" w:eastAsia="Calibri" w:hAnsi="Arial" w:cs="Arial"/>
                <w:kern w:val="2"/>
                <w:lang w:val="en-IN"/>
              </w:rPr>
            </w:pPr>
            <w:r w:rsidRPr="001F7739">
              <w:rPr>
                <w:rFonts w:ascii="Arial" w:eastAsia="Calibri" w:hAnsi="Arial" w:cs="Arial"/>
                <w:b/>
                <w:kern w:val="2"/>
                <w:lang w:val="en-IN"/>
              </w:rPr>
              <w:t>Author’s Feedback</w:t>
            </w:r>
            <w:r w:rsidRPr="001F7739">
              <w:rPr>
                <w:rFonts w:ascii="Arial" w:eastAsia="Calibri" w:hAnsi="Arial" w:cs="Arial"/>
                <w:kern w:val="2"/>
                <w:lang w:val="en-IN"/>
              </w:rPr>
              <w:t xml:space="preserve"> (It is mandatory that authors should write his/her feedback here)</w:t>
            </w:r>
          </w:p>
          <w:p w:rsidR="004F1AB2" w:rsidRPr="001F7739" w:rsidRDefault="004F1AB2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lang w:val="en-GB"/>
              </w:rPr>
            </w:pPr>
          </w:p>
        </w:tc>
      </w:tr>
      <w:tr w:rsidR="004F1AB2" w:rsidRPr="001F7739" w:rsidTr="001F7739">
        <w:trPr>
          <w:trHeight w:val="890"/>
        </w:trPr>
        <w:tc>
          <w:tcPr>
            <w:tcW w:w="1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1AB2" w:rsidRPr="001F7739" w:rsidRDefault="004F1AB2">
            <w:pPr>
              <w:spacing w:line="276" w:lineRule="auto"/>
              <w:rPr>
                <w:rFonts w:ascii="Arial" w:eastAsia="Arial Unicode MS" w:hAnsi="Arial" w:cs="Arial"/>
                <w:b/>
                <w:lang w:val="en-GB"/>
              </w:rPr>
            </w:pPr>
            <w:r w:rsidRPr="001F7739">
              <w:rPr>
                <w:rFonts w:ascii="Arial" w:eastAsia="Arial Unicode MS" w:hAnsi="Arial" w:cs="Arial"/>
                <w:b/>
                <w:lang w:val="en-GB"/>
              </w:rPr>
              <w:t xml:space="preserve">Are there ethical issues in this manuscript? </w:t>
            </w:r>
          </w:p>
          <w:p w:rsidR="004F1AB2" w:rsidRPr="001F7739" w:rsidRDefault="004F1AB2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1AB2" w:rsidRPr="001F7739" w:rsidRDefault="004F1AB2">
            <w:pPr>
              <w:spacing w:line="276" w:lineRule="auto"/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</w:pPr>
            <w:r w:rsidRPr="001F7739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 xml:space="preserve">(If yes, </w:t>
            </w:r>
            <w:proofErr w:type="gramStart"/>
            <w:r w:rsidRPr="001F7739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>Kindly</w:t>
            </w:r>
            <w:proofErr w:type="gramEnd"/>
            <w:r w:rsidRPr="001F7739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 xml:space="preserve"> please write down the ethical issues here in details)</w:t>
            </w:r>
          </w:p>
          <w:p w:rsidR="004F1AB2" w:rsidRPr="001F7739" w:rsidRDefault="004F1AB2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AB2" w:rsidRPr="001F7739" w:rsidRDefault="004F1AB2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  <w:p w:rsidR="004F1AB2" w:rsidRPr="001F7739" w:rsidRDefault="004F1AB2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  <w:p w:rsidR="004F1AB2" w:rsidRPr="001F7739" w:rsidRDefault="004F1AB2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</w:tr>
      <w:bookmarkEnd w:id="1"/>
      <w:bookmarkEnd w:id="2"/>
    </w:tbl>
    <w:p w:rsidR="004F1AB2" w:rsidRPr="001F7739" w:rsidRDefault="004F1AB2" w:rsidP="001F7739">
      <w:pPr>
        <w:rPr>
          <w:rFonts w:ascii="Arial" w:hAnsi="Arial" w:cs="Arial"/>
        </w:rPr>
      </w:pPr>
    </w:p>
    <w:sectPr w:rsidR="004F1AB2" w:rsidRPr="001F7739">
      <w:headerReference w:type="default" r:id="rId8"/>
      <w:footerReference w:type="default" r:id="rId9"/>
      <w:pgSz w:w="23820" w:h="16840" w:orient="landscape"/>
      <w:pgMar w:top="1540" w:right="1220" w:bottom="280" w:left="1220" w:header="1303" w:footer="6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6DC9" w:rsidRDefault="00D56DC9">
      <w:r>
        <w:separator/>
      </w:r>
    </w:p>
  </w:endnote>
  <w:endnote w:type="continuationSeparator" w:id="0">
    <w:p w:rsidR="00D56DC9" w:rsidRDefault="00D56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0371" w:rsidRDefault="00D56DC9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1pt;margin-top:796.65pt;width:52.1pt;height:10.05pt;z-index:-251659776;mso-position-horizontal-relative:page;mso-position-vertical-relative:page" filled="f" stroked="f">
          <v:textbox inset="0,0,0,0">
            <w:txbxContent>
              <w:p w:rsidR="00090371" w:rsidRDefault="00C1751B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1"/>
                    <w:sz w:val="16"/>
                    <w:szCs w:val="16"/>
                  </w:rPr>
                  <w:t>C</w:t>
                </w:r>
                <w:r>
                  <w:rPr>
                    <w:spacing w:val="-1"/>
                    <w:sz w:val="16"/>
                    <w:szCs w:val="16"/>
                  </w:rPr>
                  <w:t>r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a</w:t>
                </w:r>
                <w:r>
                  <w:rPr>
                    <w:spacing w:val="1"/>
                    <w:sz w:val="16"/>
                    <w:szCs w:val="16"/>
                  </w:rPr>
                  <w:t>t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d</w:t>
                </w:r>
                <w:r>
                  <w:rPr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spacing w:val="1"/>
                    <w:sz w:val="16"/>
                    <w:szCs w:val="16"/>
                  </w:rPr>
                  <w:t>b</w:t>
                </w:r>
                <w:r>
                  <w:rPr>
                    <w:spacing w:val="-4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-1"/>
                    <w:sz w:val="16"/>
                    <w:szCs w:val="16"/>
                  </w:rPr>
                  <w:t xml:space="preserve"> D</w:t>
                </w:r>
                <w:r>
                  <w:rPr>
                    <w:sz w:val="16"/>
                    <w:szCs w:val="16"/>
                  </w:rPr>
                  <w:t>R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207.95pt;margin-top:796.65pt;width:55.65pt;height:10.05pt;z-index:-251658752;mso-position-horizontal-relative:page;mso-position-vertical-relative:page" filled="f" stroked="f">
          <v:textbox inset="0,0,0,0">
            <w:txbxContent>
              <w:p w:rsidR="00090371" w:rsidRDefault="00C1751B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2"/>
                    <w:sz w:val="16"/>
                    <w:szCs w:val="16"/>
                  </w:rPr>
                  <w:t>C</w:t>
                </w:r>
                <w:r>
                  <w:rPr>
                    <w:spacing w:val="1"/>
                    <w:sz w:val="16"/>
                    <w:szCs w:val="16"/>
                  </w:rPr>
                  <w:t>h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c</w:t>
                </w:r>
                <w:r>
                  <w:rPr>
                    <w:spacing w:val="1"/>
                    <w:sz w:val="16"/>
                    <w:szCs w:val="16"/>
                  </w:rPr>
                  <w:t>k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 xml:space="preserve">d </w:t>
                </w:r>
                <w:r>
                  <w:rPr>
                    <w:spacing w:val="1"/>
                    <w:sz w:val="16"/>
                    <w:szCs w:val="16"/>
                  </w:rPr>
                  <w:t>b</w:t>
                </w:r>
                <w:r>
                  <w:rPr>
                    <w:spacing w:val="-4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-1"/>
                    <w:sz w:val="16"/>
                    <w:szCs w:val="16"/>
                  </w:rPr>
                  <w:t xml:space="preserve"> P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347.75pt;margin-top:796.65pt;width:67.75pt;height:10.05pt;z-index:-251657728;mso-position-horizontal-relative:page;mso-position-vertical-relative:page" filled="f" stroked="f">
          <v:textbox inset="0,0,0,0">
            <w:txbxContent>
              <w:p w:rsidR="00090371" w:rsidRDefault="00C1751B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3"/>
                    <w:sz w:val="16"/>
                    <w:szCs w:val="16"/>
                  </w:rPr>
                  <w:t>A</w:t>
                </w:r>
                <w:r>
                  <w:rPr>
                    <w:spacing w:val="1"/>
                    <w:sz w:val="16"/>
                    <w:szCs w:val="16"/>
                  </w:rPr>
                  <w:t>pp</w:t>
                </w:r>
                <w:r>
                  <w:rPr>
                    <w:spacing w:val="-1"/>
                    <w:sz w:val="16"/>
                    <w:szCs w:val="16"/>
                  </w:rPr>
                  <w:t>rov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d</w:t>
                </w:r>
                <w:r>
                  <w:rPr>
                    <w:spacing w:val="2"/>
                    <w:sz w:val="16"/>
                    <w:szCs w:val="16"/>
                  </w:rPr>
                  <w:t xml:space="preserve"> </w:t>
                </w:r>
                <w:r>
                  <w:rPr>
                    <w:spacing w:val="1"/>
                    <w:sz w:val="16"/>
                    <w:szCs w:val="16"/>
                  </w:rPr>
                  <w:t>b</w:t>
                </w:r>
                <w:r>
                  <w:rPr>
                    <w:spacing w:val="-4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spacing w:val="1"/>
                    <w:sz w:val="16"/>
                    <w:szCs w:val="16"/>
                  </w:rPr>
                  <w:t>MB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39.05pt;margin-top:796.65pt;width:80.4pt;height:10.05pt;z-index:-251656704;mso-position-horizontal-relative:page;mso-position-vertical-relative:page" filled="f" stroked="f">
          <v:textbox inset="0,0,0,0">
            <w:txbxContent>
              <w:p w:rsidR="00090371" w:rsidRDefault="00C1751B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1"/>
                    <w:sz w:val="16"/>
                    <w:szCs w:val="16"/>
                  </w:rPr>
                  <w:t>V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pacing w:val="-1"/>
                    <w:sz w:val="16"/>
                    <w:szCs w:val="16"/>
                  </w:rPr>
                  <w:t>r</w:t>
                </w:r>
                <w:r>
                  <w:rPr>
                    <w:sz w:val="16"/>
                    <w:szCs w:val="16"/>
                  </w:rPr>
                  <w:t>s</w:t>
                </w:r>
                <w:r>
                  <w:rPr>
                    <w:spacing w:val="1"/>
                    <w:sz w:val="16"/>
                    <w:szCs w:val="16"/>
                  </w:rPr>
                  <w:t>i</w:t>
                </w:r>
                <w:r>
                  <w:rPr>
                    <w:spacing w:val="-1"/>
                    <w:sz w:val="16"/>
                    <w:szCs w:val="16"/>
                  </w:rPr>
                  <w:t>o</w:t>
                </w:r>
                <w:r>
                  <w:rPr>
                    <w:spacing w:val="1"/>
                    <w:sz w:val="16"/>
                    <w:szCs w:val="16"/>
                  </w:rPr>
                  <w:t>n</w:t>
                </w:r>
                <w:r>
                  <w:rPr>
                    <w:sz w:val="16"/>
                    <w:szCs w:val="16"/>
                  </w:rPr>
                  <w:t>: 3</w:t>
                </w:r>
                <w:r>
                  <w:rPr>
                    <w:spacing w:val="2"/>
                    <w:sz w:val="16"/>
                    <w:szCs w:val="16"/>
                  </w:rPr>
                  <w:t xml:space="preserve"> </w:t>
                </w:r>
                <w:r>
                  <w:rPr>
                    <w:spacing w:val="-1"/>
                    <w:sz w:val="16"/>
                    <w:szCs w:val="16"/>
                  </w:rPr>
                  <w:t>(0</w:t>
                </w:r>
                <w:r>
                  <w:rPr>
                    <w:spacing w:val="2"/>
                    <w:sz w:val="16"/>
                    <w:szCs w:val="16"/>
                  </w:rPr>
                  <w:t>7</w:t>
                </w:r>
                <w:r>
                  <w:rPr>
                    <w:spacing w:val="-1"/>
                    <w:sz w:val="16"/>
                    <w:szCs w:val="16"/>
                  </w:rPr>
                  <w:t>-0</w:t>
                </w:r>
                <w:r>
                  <w:rPr>
                    <w:spacing w:val="1"/>
                    <w:sz w:val="16"/>
                    <w:szCs w:val="16"/>
                  </w:rPr>
                  <w:t>7</w:t>
                </w:r>
                <w:r>
                  <w:rPr>
                    <w:spacing w:val="-1"/>
                    <w:sz w:val="16"/>
                    <w:szCs w:val="16"/>
                  </w:rPr>
                  <w:t>-20</w:t>
                </w:r>
                <w:r>
                  <w:rPr>
                    <w:spacing w:val="1"/>
                    <w:sz w:val="16"/>
                    <w:szCs w:val="16"/>
                  </w:rPr>
                  <w:t>24</w:t>
                </w:r>
                <w:r>
                  <w:rPr>
                    <w:sz w:val="16"/>
                    <w:szCs w:val="16"/>
                  </w:rPr>
                  <w:t>)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6DC9" w:rsidRDefault="00D56DC9">
      <w:r>
        <w:separator/>
      </w:r>
    </w:p>
  </w:footnote>
  <w:footnote w:type="continuationSeparator" w:id="0">
    <w:p w:rsidR="00D56DC9" w:rsidRDefault="00D56D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0371" w:rsidRDefault="00D56DC9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71pt;margin-top:64.15pt;width:86.8pt;height:14pt;z-index:-251660800;mso-position-horizontal-relative:page;mso-position-vertical-relative:page" filled="f" stroked="f">
          <v:textbox inset="0,0,0,0">
            <w:txbxContent>
              <w:p w:rsidR="00090371" w:rsidRDefault="00C1751B">
                <w:pPr>
                  <w:spacing w:line="260" w:lineRule="exact"/>
                  <w:ind w:left="20" w:right="-36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Re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-3"/>
                    <w:sz w:val="24"/>
                    <w:szCs w:val="24"/>
                    <w:u w:val="thick" w:color="003399"/>
                  </w:rPr>
                  <w:t>v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i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>e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w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3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Form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2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CA42B8"/>
    <w:multiLevelType w:val="multilevel"/>
    <w:tmpl w:val="B48E268C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xMDU3NzM1MDWxMDMzNzRR0lEKTi0uzszPAykwrAUAlCgWPSwAAAA="/>
  </w:docVars>
  <w:rsids>
    <w:rsidRoot w:val="00090371"/>
    <w:rsid w:val="000544B6"/>
    <w:rsid w:val="00090371"/>
    <w:rsid w:val="001F7739"/>
    <w:rsid w:val="004F1AB2"/>
    <w:rsid w:val="00541848"/>
    <w:rsid w:val="008C01DC"/>
    <w:rsid w:val="00B47439"/>
    <w:rsid w:val="00B476F5"/>
    <w:rsid w:val="00C1751B"/>
    <w:rsid w:val="00C56D48"/>
    <w:rsid w:val="00D56DC9"/>
    <w:rsid w:val="00F87484"/>
    <w:rsid w:val="00FD5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4:docId w14:val="32ACC023"/>
  <w15:docId w15:val="{E3A6D744-21DC-442A-9E37-63696D211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812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jabb.com/index.php/JAB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357</Words>
  <Characters>2041</Characters>
  <Application>Microsoft Office Word</Application>
  <DocSecurity>0</DocSecurity>
  <Lines>17</Lines>
  <Paragraphs>4</Paragraphs>
  <ScaleCrop>false</ScaleCrop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PC New 16</cp:lastModifiedBy>
  <cp:revision>9</cp:revision>
  <dcterms:created xsi:type="dcterms:W3CDTF">2025-10-18T06:00:00Z</dcterms:created>
  <dcterms:modified xsi:type="dcterms:W3CDTF">2025-10-24T10:49:00Z</dcterms:modified>
</cp:coreProperties>
</file>