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57F" w:rsidRPr="00FB3505" w:rsidRDefault="0036757F">
      <w:pPr>
        <w:spacing w:line="200" w:lineRule="exact"/>
        <w:rPr>
          <w:rFonts w:ascii="Arial" w:hAnsi="Arial" w:cs="Arial"/>
        </w:rPr>
      </w:pPr>
    </w:p>
    <w:p w:rsidR="0036757F" w:rsidRPr="00FB3505" w:rsidRDefault="0036757F">
      <w:pPr>
        <w:spacing w:line="200" w:lineRule="exact"/>
        <w:rPr>
          <w:rFonts w:ascii="Arial" w:hAnsi="Arial" w:cs="Arial"/>
        </w:rPr>
      </w:pPr>
    </w:p>
    <w:p w:rsidR="0036757F" w:rsidRPr="00FB3505" w:rsidRDefault="0036757F">
      <w:pPr>
        <w:spacing w:before="5" w:line="200" w:lineRule="exact"/>
        <w:rPr>
          <w:rFonts w:ascii="Arial" w:hAnsi="Arial" w:cs="Arial"/>
        </w:rPr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7"/>
        <w:gridCol w:w="6917"/>
      </w:tblGrid>
      <w:tr w:rsidR="0036757F" w:rsidRPr="00FB3505" w:rsidTr="00FB3505">
        <w:trPr>
          <w:trHeight w:hRule="exact" w:val="300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before="1"/>
              <w:ind w:left="89"/>
              <w:rPr>
                <w:rFonts w:ascii="Arial" w:eastAsia="Arial" w:hAnsi="Arial" w:cs="Arial"/>
              </w:rPr>
            </w:pPr>
            <w:r w:rsidRPr="00FB3505">
              <w:rPr>
                <w:rFonts w:ascii="Arial" w:eastAsia="Arial" w:hAnsi="Arial" w:cs="Arial"/>
              </w:rPr>
              <w:t>J</w:t>
            </w:r>
            <w:r w:rsidRPr="00FB3505">
              <w:rPr>
                <w:rFonts w:ascii="Arial" w:eastAsia="Arial" w:hAnsi="Arial" w:cs="Arial"/>
                <w:spacing w:val="1"/>
              </w:rPr>
              <w:t>ourn</w:t>
            </w:r>
            <w:r w:rsidRPr="00FB3505">
              <w:rPr>
                <w:rFonts w:ascii="Arial" w:eastAsia="Arial" w:hAnsi="Arial" w:cs="Arial"/>
                <w:spacing w:val="-3"/>
              </w:rPr>
              <w:t>a</w:t>
            </w:r>
            <w:r w:rsidRPr="00FB3505">
              <w:rPr>
                <w:rFonts w:ascii="Arial" w:eastAsia="Arial" w:hAnsi="Arial" w:cs="Arial"/>
              </w:rPr>
              <w:t>l</w:t>
            </w:r>
            <w:r w:rsidRPr="00FB3505">
              <w:rPr>
                <w:rFonts w:ascii="Arial" w:eastAsia="Arial" w:hAnsi="Arial" w:cs="Arial"/>
                <w:spacing w:val="4"/>
              </w:rPr>
              <w:t xml:space="preserve"> </w:t>
            </w:r>
            <w:r w:rsidRPr="00FB3505">
              <w:rPr>
                <w:rFonts w:ascii="Arial" w:eastAsia="Arial" w:hAnsi="Arial" w:cs="Arial"/>
              </w:rPr>
              <w:t>N</w:t>
            </w:r>
            <w:r w:rsidRPr="00FB3505">
              <w:rPr>
                <w:rFonts w:ascii="Arial" w:eastAsia="Arial" w:hAnsi="Arial" w:cs="Arial"/>
                <w:spacing w:val="1"/>
              </w:rPr>
              <w:t>a</w:t>
            </w:r>
            <w:r w:rsidRPr="00FB3505">
              <w:rPr>
                <w:rFonts w:ascii="Arial" w:eastAsia="Arial" w:hAnsi="Arial" w:cs="Arial"/>
                <w:spacing w:val="-7"/>
              </w:rPr>
              <w:t>m</w:t>
            </w:r>
            <w:r w:rsidRPr="00FB3505">
              <w:rPr>
                <w:rFonts w:ascii="Arial" w:eastAsia="Arial" w:hAnsi="Arial" w:cs="Arial"/>
                <w:spacing w:val="1"/>
              </w:rPr>
              <w:t>e</w:t>
            </w:r>
            <w:r w:rsidRPr="00FB3505">
              <w:rPr>
                <w:rFonts w:ascii="Arial" w:eastAsia="Arial" w:hAnsi="Arial" w:cs="Arial"/>
              </w:rPr>
              <w:t>: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before="25"/>
              <w:ind w:left="103"/>
              <w:rPr>
                <w:rFonts w:ascii="Arial" w:eastAsia="Arial" w:hAnsi="Arial" w:cs="Arial"/>
              </w:rPr>
            </w:pPr>
            <w:hyperlink r:id="rId7">
              <w:r w:rsidRPr="00FB3505"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>A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J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d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cat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n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c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>i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a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d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Pr="00FB350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e</w:t>
              </w:r>
              <w:r w:rsidRPr="00FB350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36757F" w:rsidRPr="00FB3505" w:rsidTr="00FB3505">
        <w:trPr>
          <w:trHeight w:hRule="exact" w:val="302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before="1"/>
              <w:ind w:left="89"/>
              <w:rPr>
                <w:rFonts w:ascii="Arial" w:eastAsia="Arial" w:hAnsi="Arial" w:cs="Arial"/>
              </w:rPr>
            </w:pPr>
            <w:r w:rsidRPr="00FB3505">
              <w:rPr>
                <w:rFonts w:ascii="Arial" w:eastAsia="Arial" w:hAnsi="Arial" w:cs="Arial"/>
                <w:spacing w:val="-3"/>
              </w:rPr>
              <w:t>M</w:t>
            </w:r>
            <w:r w:rsidRPr="00FB3505">
              <w:rPr>
                <w:rFonts w:ascii="Arial" w:eastAsia="Arial" w:hAnsi="Arial" w:cs="Arial"/>
                <w:spacing w:val="1"/>
              </w:rPr>
              <w:t>anu</w:t>
            </w:r>
            <w:r w:rsidRPr="00FB3505">
              <w:rPr>
                <w:rFonts w:ascii="Arial" w:eastAsia="Arial" w:hAnsi="Arial" w:cs="Arial"/>
              </w:rPr>
              <w:t>sc</w:t>
            </w:r>
            <w:r w:rsidRPr="00FB3505">
              <w:rPr>
                <w:rFonts w:ascii="Arial" w:eastAsia="Arial" w:hAnsi="Arial" w:cs="Arial"/>
                <w:spacing w:val="1"/>
              </w:rPr>
              <w:t>r</w:t>
            </w:r>
            <w:r w:rsidRPr="00FB3505">
              <w:rPr>
                <w:rFonts w:ascii="Arial" w:eastAsia="Arial" w:hAnsi="Arial" w:cs="Arial"/>
                <w:spacing w:val="3"/>
              </w:rPr>
              <w:t>i</w:t>
            </w:r>
            <w:r w:rsidRPr="00FB3505">
              <w:rPr>
                <w:rFonts w:ascii="Arial" w:eastAsia="Arial" w:hAnsi="Arial" w:cs="Arial"/>
                <w:spacing w:val="1"/>
              </w:rPr>
              <w:t>p</w:t>
            </w:r>
            <w:r w:rsidRPr="00FB3505">
              <w:rPr>
                <w:rFonts w:ascii="Arial" w:eastAsia="Arial" w:hAnsi="Arial" w:cs="Arial"/>
              </w:rPr>
              <w:t>t</w:t>
            </w:r>
            <w:r w:rsidRPr="00FB3505">
              <w:rPr>
                <w:rFonts w:ascii="Arial" w:eastAsia="Arial" w:hAnsi="Arial" w:cs="Arial"/>
                <w:spacing w:val="-3"/>
              </w:rPr>
              <w:t xml:space="preserve"> </w:t>
            </w:r>
            <w:r w:rsidRPr="00FB3505">
              <w:rPr>
                <w:rFonts w:ascii="Arial" w:eastAsia="Arial" w:hAnsi="Arial" w:cs="Arial"/>
              </w:rPr>
              <w:t>N</w:t>
            </w:r>
            <w:r w:rsidRPr="00FB3505">
              <w:rPr>
                <w:rFonts w:ascii="Arial" w:eastAsia="Arial" w:hAnsi="Arial" w:cs="Arial"/>
                <w:spacing w:val="1"/>
              </w:rPr>
              <w:t>u</w:t>
            </w:r>
            <w:r w:rsidRPr="00FB3505">
              <w:rPr>
                <w:rFonts w:ascii="Arial" w:eastAsia="Arial" w:hAnsi="Arial" w:cs="Arial"/>
                <w:spacing w:val="-7"/>
              </w:rPr>
              <w:t>m</w:t>
            </w:r>
            <w:r w:rsidRPr="00FB3505">
              <w:rPr>
                <w:rFonts w:ascii="Arial" w:eastAsia="Arial" w:hAnsi="Arial" w:cs="Arial"/>
                <w:spacing w:val="1"/>
              </w:rPr>
              <w:t>ber</w:t>
            </w:r>
            <w:r w:rsidRPr="00FB3505">
              <w:rPr>
                <w:rFonts w:ascii="Arial" w:eastAsia="Arial" w:hAnsi="Arial" w:cs="Arial"/>
              </w:rPr>
              <w:t>: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before="25"/>
              <w:ind w:left="103"/>
              <w:rPr>
                <w:rFonts w:ascii="Arial" w:eastAsia="Arial" w:hAnsi="Arial" w:cs="Arial"/>
              </w:rPr>
            </w:pPr>
            <w:r w:rsidRPr="00FB3505">
              <w:rPr>
                <w:rFonts w:ascii="Arial" w:eastAsia="Arial" w:hAnsi="Arial" w:cs="Arial"/>
                <w:b/>
                <w:spacing w:val="-3"/>
              </w:rPr>
              <w:t>M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s_</w:t>
            </w:r>
            <w:r w:rsidRPr="00FB3505">
              <w:rPr>
                <w:rFonts w:ascii="Arial" w:eastAsia="Arial" w:hAnsi="Arial" w:cs="Arial"/>
                <w:b/>
                <w:spacing w:val="-4"/>
              </w:rPr>
              <w:t>A</w:t>
            </w:r>
            <w:r w:rsidRPr="00FB3505">
              <w:rPr>
                <w:rFonts w:ascii="Arial" w:eastAsia="Arial" w:hAnsi="Arial" w:cs="Arial"/>
                <w:b/>
                <w:spacing w:val="5"/>
              </w:rPr>
              <w:t>J</w:t>
            </w:r>
            <w:r w:rsidRPr="00FB3505">
              <w:rPr>
                <w:rFonts w:ascii="Arial" w:eastAsia="Arial" w:hAnsi="Arial" w:cs="Arial"/>
                <w:b/>
                <w:spacing w:val="-1"/>
              </w:rPr>
              <w:t>ESS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_14332</w:t>
            </w:r>
            <w:r w:rsidRPr="00FB3505">
              <w:rPr>
                <w:rFonts w:ascii="Arial" w:eastAsia="Arial" w:hAnsi="Arial" w:cs="Arial"/>
                <w:b/>
              </w:rPr>
              <w:t>2</w:t>
            </w:r>
          </w:p>
        </w:tc>
      </w:tr>
      <w:tr w:rsidR="0036757F" w:rsidRPr="00FB3505" w:rsidTr="00FB3505">
        <w:trPr>
          <w:trHeight w:hRule="exact" w:val="660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89"/>
              <w:rPr>
                <w:rFonts w:ascii="Arial" w:eastAsia="Arial" w:hAnsi="Arial" w:cs="Arial"/>
              </w:rPr>
            </w:pPr>
            <w:r w:rsidRPr="00FB3505">
              <w:rPr>
                <w:rFonts w:ascii="Arial" w:eastAsia="Arial" w:hAnsi="Arial" w:cs="Arial"/>
                <w:spacing w:val="2"/>
              </w:rPr>
              <w:t>T</w:t>
            </w:r>
            <w:r w:rsidRPr="00FB3505">
              <w:rPr>
                <w:rFonts w:ascii="Arial" w:eastAsia="Arial" w:hAnsi="Arial" w:cs="Arial"/>
                <w:spacing w:val="3"/>
              </w:rPr>
              <w:t>i</w:t>
            </w:r>
            <w:r w:rsidRPr="00FB3505">
              <w:rPr>
                <w:rFonts w:ascii="Arial" w:eastAsia="Arial" w:hAnsi="Arial" w:cs="Arial"/>
                <w:spacing w:val="-4"/>
              </w:rPr>
              <w:t>t</w:t>
            </w:r>
            <w:r w:rsidRPr="00FB3505">
              <w:rPr>
                <w:rFonts w:ascii="Arial" w:eastAsia="Arial" w:hAnsi="Arial" w:cs="Arial"/>
              </w:rPr>
              <w:t>le</w:t>
            </w:r>
            <w:r w:rsidRPr="00FB3505">
              <w:rPr>
                <w:rFonts w:ascii="Arial" w:eastAsia="Arial" w:hAnsi="Arial" w:cs="Arial"/>
                <w:spacing w:val="1"/>
              </w:rPr>
              <w:t xml:space="preserve"> o</w:t>
            </w:r>
            <w:r w:rsidRPr="00FB3505">
              <w:rPr>
                <w:rFonts w:ascii="Arial" w:eastAsia="Arial" w:hAnsi="Arial" w:cs="Arial"/>
              </w:rPr>
              <w:t>f</w:t>
            </w:r>
            <w:r w:rsidRPr="00FB3505">
              <w:rPr>
                <w:rFonts w:ascii="Arial" w:eastAsia="Arial" w:hAnsi="Arial" w:cs="Arial"/>
                <w:spacing w:val="1"/>
              </w:rPr>
              <w:t xml:space="preserve"> </w:t>
            </w:r>
            <w:r w:rsidRPr="00FB3505">
              <w:rPr>
                <w:rFonts w:ascii="Arial" w:eastAsia="Arial" w:hAnsi="Arial" w:cs="Arial"/>
              </w:rPr>
              <w:t>t</w:t>
            </w:r>
            <w:r w:rsidRPr="00FB3505">
              <w:rPr>
                <w:rFonts w:ascii="Arial" w:eastAsia="Arial" w:hAnsi="Arial" w:cs="Arial"/>
                <w:spacing w:val="-3"/>
              </w:rPr>
              <w:t>h</w:t>
            </w:r>
            <w:r w:rsidRPr="00FB3505">
              <w:rPr>
                <w:rFonts w:ascii="Arial" w:eastAsia="Arial" w:hAnsi="Arial" w:cs="Arial"/>
              </w:rPr>
              <w:t>e</w:t>
            </w:r>
            <w:r w:rsidRPr="00FB3505">
              <w:rPr>
                <w:rFonts w:ascii="Arial" w:eastAsia="Arial" w:hAnsi="Arial" w:cs="Arial"/>
                <w:spacing w:val="1"/>
              </w:rPr>
              <w:t xml:space="preserve"> </w:t>
            </w:r>
            <w:r w:rsidRPr="00FB3505">
              <w:rPr>
                <w:rFonts w:ascii="Arial" w:eastAsia="Arial" w:hAnsi="Arial" w:cs="Arial"/>
                <w:spacing w:val="-2"/>
              </w:rPr>
              <w:t>M</w:t>
            </w:r>
            <w:r w:rsidRPr="00FB3505">
              <w:rPr>
                <w:rFonts w:ascii="Arial" w:eastAsia="Arial" w:hAnsi="Arial" w:cs="Arial"/>
                <w:spacing w:val="1"/>
              </w:rPr>
              <w:t>anu</w:t>
            </w:r>
            <w:r w:rsidRPr="00FB3505">
              <w:rPr>
                <w:rFonts w:ascii="Arial" w:eastAsia="Arial" w:hAnsi="Arial" w:cs="Arial"/>
              </w:rPr>
              <w:t>sc</w:t>
            </w:r>
            <w:r w:rsidRPr="00FB3505">
              <w:rPr>
                <w:rFonts w:ascii="Arial" w:eastAsia="Arial" w:hAnsi="Arial" w:cs="Arial"/>
                <w:spacing w:val="-3"/>
              </w:rPr>
              <w:t>r</w:t>
            </w:r>
            <w:r w:rsidRPr="00FB3505">
              <w:rPr>
                <w:rFonts w:ascii="Arial" w:eastAsia="Arial" w:hAnsi="Arial" w:cs="Arial"/>
                <w:spacing w:val="3"/>
              </w:rPr>
              <w:t>i</w:t>
            </w:r>
            <w:r w:rsidRPr="00FB3505">
              <w:rPr>
                <w:rFonts w:ascii="Arial" w:eastAsia="Arial" w:hAnsi="Arial" w:cs="Arial"/>
                <w:spacing w:val="1"/>
              </w:rPr>
              <w:t>p</w:t>
            </w:r>
            <w:r w:rsidRPr="00FB3505">
              <w:rPr>
                <w:rFonts w:ascii="Arial" w:eastAsia="Arial" w:hAnsi="Arial" w:cs="Arial"/>
              </w:rPr>
              <w:t>t: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before="96" w:line="220" w:lineRule="exact"/>
              <w:ind w:left="103" w:right="69"/>
              <w:rPr>
                <w:rFonts w:ascii="Arial" w:eastAsia="Arial" w:hAnsi="Arial" w:cs="Arial"/>
              </w:rPr>
            </w:pPr>
            <w:r w:rsidRPr="00FB3505">
              <w:rPr>
                <w:rFonts w:ascii="Arial" w:eastAsia="Arial" w:hAnsi="Arial" w:cs="Arial"/>
                <w:b/>
                <w:spacing w:val="-1"/>
              </w:rPr>
              <w:t>W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h</w:t>
            </w:r>
            <w:r w:rsidRPr="00FB3505">
              <w:rPr>
                <w:rFonts w:ascii="Arial" w:eastAsia="Arial" w:hAnsi="Arial" w:cs="Arial"/>
                <w:b/>
              </w:rPr>
              <w:t>y</w:t>
            </w:r>
            <w:r w:rsidRPr="00FB3505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t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ak</w:t>
            </w:r>
            <w:r w:rsidRPr="00FB3505">
              <w:rPr>
                <w:rFonts w:ascii="Arial" w:eastAsia="Arial" w:hAnsi="Arial" w:cs="Arial"/>
                <w:b/>
              </w:rPr>
              <w:t>e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</w:rPr>
              <w:t>BS</w:t>
            </w:r>
            <w:r w:rsidRPr="00FB3505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  <w:spacing w:val="-3"/>
              </w:rPr>
              <w:t>I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n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d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u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st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r</w:t>
            </w:r>
            <w:r w:rsidRPr="00FB3505">
              <w:rPr>
                <w:rFonts w:ascii="Arial" w:eastAsia="Arial" w:hAnsi="Arial" w:cs="Arial"/>
                <w:b/>
              </w:rPr>
              <w:t>i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a</w:t>
            </w:r>
            <w:r w:rsidRPr="00FB3505">
              <w:rPr>
                <w:rFonts w:ascii="Arial" w:eastAsia="Arial" w:hAnsi="Arial" w:cs="Arial"/>
                <w:b/>
              </w:rPr>
              <w:t>l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proofErr w:type="gramStart"/>
            <w:r w:rsidRPr="00FB3505">
              <w:rPr>
                <w:rFonts w:ascii="Arial" w:eastAsia="Arial" w:hAnsi="Arial" w:cs="Arial"/>
                <w:b/>
                <w:spacing w:val="6"/>
              </w:rPr>
              <w:t>T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ec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hn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o</w:t>
            </w:r>
            <w:r w:rsidRPr="00FB3505">
              <w:rPr>
                <w:rFonts w:ascii="Arial" w:eastAsia="Arial" w:hAnsi="Arial" w:cs="Arial"/>
                <w:b/>
              </w:rPr>
              <w:t>l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o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g</w:t>
            </w:r>
            <w:r w:rsidRPr="00FB3505">
              <w:rPr>
                <w:rFonts w:ascii="Arial" w:eastAsia="Arial" w:hAnsi="Arial" w:cs="Arial"/>
                <w:b/>
                <w:spacing w:val="-3"/>
              </w:rPr>
              <w:t>y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?</w:t>
            </w:r>
            <w:r w:rsidRPr="00FB3505">
              <w:rPr>
                <w:rFonts w:ascii="Arial" w:eastAsia="Arial" w:hAnsi="Arial" w:cs="Arial"/>
                <w:b/>
              </w:rPr>
              <w:t>:</w:t>
            </w:r>
            <w:proofErr w:type="gramEnd"/>
            <w:r w:rsidRPr="00FB3505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  <w:spacing w:val="-1"/>
              </w:rPr>
              <w:t>E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x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p</w:t>
            </w:r>
            <w:r w:rsidRPr="00FB3505">
              <w:rPr>
                <w:rFonts w:ascii="Arial" w:eastAsia="Arial" w:hAnsi="Arial" w:cs="Arial"/>
                <w:b/>
                <w:spacing w:val="-4"/>
              </w:rPr>
              <w:t>l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o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r</w:t>
            </w:r>
            <w:r w:rsidRPr="00FB3505">
              <w:rPr>
                <w:rFonts w:ascii="Arial" w:eastAsia="Arial" w:hAnsi="Arial" w:cs="Arial"/>
                <w:b/>
              </w:rPr>
              <w:t>i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n</w:t>
            </w:r>
            <w:r w:rsidRPr="00FB3505">
              <w:rPr>
                <w:rFonts w:ascii="Arial" w:eastAsia="Arial" w:hAnsi="Arial" w:cs="Arial"/>
                <w:b/>
              </w:rPr>
              <w:t>g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ca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r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ee</w:t>
            </w:r>
            <w:r w:rsidRPr="00FB3505">
              <w:rPr>
                <w:rFonts w:ascii="Arial" w:eastAsia="Arial" w:hAnsi="Arial" w:cs="Arial"/>
                <w:b/>
              </w:rPr>
              <w:t>r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c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h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o</w:t>
            </w:r>
            <w:r w:rsidRPr="00FB3505">
              <w:rPr>
                <w:rFonts w:ascii="Arial" w:eastAsia="Arial" w:hAnsi="Arial" w:cs="Arial"/>
                <w:b/>
              </w:rPr>
              <w:t>i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c</w:t>
            </w:r>
            <w:r w:rsidRPr="00FB3505">
              <w:rPr>
                <w:rFonts w:ascii="Arial" w:eastAsia="Arial" w:hAnsi="Arial" w:cs="Arial"/>
                <w:b/>
              </w:rPr>
              <w:t>e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f</w:t>
            </w:r>
            <w:r w:rsidRPr="00FB3505">
              <w:rPr>
                <w:rFonts w:ascii="Arial" w:eastAsia="Arial" w:hAnsi="Arial" w:cs="Arial"/>
                <w:b/>
                <w:spacing w:val="-3"/>
              </w:rPr>
              <w:t>a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ct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o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r</w:t>
            </w:r>
            <w:r w:rsidRPr="00FB3505">
              <w:rPr>
                <w:rFonts w:ascii="Arial" w:eastAsia="Arial" w:hAnsi="Arial" w:cs="Arial"/>
                <w:b/>
              </w:rPr>
              <w:t xml:space="preserve">s 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a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m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o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n</w:t>
            </w:r>
            <w:r w:rsidRPr="00FB3505">
              <w:rPr>
                <w:rFonts w:ascii="Arial" w:eastAsia="Arial" w:hAnsi="Arial" w:cs="Arial"/>
                <w:b/>
              </w:rPr>
              <w:t>g</w:t>
            </w:r>
            <w:r w:rsidRPr="00FB3505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f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r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es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hm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e</w:t>
            </w:r>
            <w:r w:rsidRPr="00FB3505">
              <w:rPr>
                <w:rFonts w:ascii="Arial" w:eastAsia="Arial" w:hAnsi="Arial" w:cs="Arial"/>
                <w:b/>
              </w:rPr>
              <w:t>n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o</w:t>
            </w:r>
            <w:r w:rsidRPr="00FB3505">
              <w:rPr>
                <w:rFonts w:ascii="Arial" w:eastAsia="Arial" w:hAnsi="Arial" w:cs="Arial"/>
                <w:b/>
              </w:rPr>
              <w:t>f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</w:rPr>
              <w:t>a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 xml:space="preserve"> st</w:t>
            </w:r>
            <w:r w:rsidRPr="00FB3505">
              <w:rPr>
                <w:rFonts w:ascii="Arial" w:eastAsia="Arial" w:hAnsi="Arial" w:cs="Arial"/>
                <w:b/>
                <w:spacing w:val="-3"/>
              </w:rPr>
              <w:t>a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t</w:t>
            </w:r>
            <w:r w:rsidRPr="00FB3505">
              <w:rPr>
                <w:rFonts w:ascii="Arial" w:eastAsia="Arial" w:hAnsi="Arial" w:cs="Arial"/>
                <w:b/>
              </w:rPr>
              <w:t>e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un</w:t>
            </w:r>
            <w:r w:rsidRPr="00FB3505">
              <w:rPr>
                <w:rFonts w:ascii="Arial" w:eastAsia="Arial" w:hAnsi="Arial" w:cs="Arial"/>
                <w:b/>
              </w:rPr>
              <w:t>i</w:t>
            </w:r>
            <w:r w:rsidRPr="00FB3505">
              <w:rPr>
                <w:rFonts w:ascii="Arial" w:eastAsia="Arial" w:hAnsi="Arial" w:cs="Arial"/>
                <w:b/>
                <w:spacing w:val="-3"/>
              </w:rPr>
              <w:t>v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e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r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s</w:t>
            </w:r>
            <w:r w:rsidRPr="00FB3505">
              <w:rPr>
                <w:rFonts w:ascii="Arial" w:eastAsia="Arial" w:hAnsi="Arial" w:cs="Arial"/>
                <w:b/>
              </w:rPr>
              <w:t>i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t</w:t>
            </w:r>
            <w:r w:rsidRPr="00FB3505">
              <w:rPr>
                <w:rFonts w:ascii="Arial" w:eastAsia="Arial" w:hAnsi="Arial" w:cs="Arial"/>
                <w:b/>
                <w:spacing w:val="-3"/>
              </w:rPr>
              <w:t>y</w:t>
            </w:r>
            <w:r w:rsidRPr="00FB3505">
              <w:rPr>
                <w:rFonts w:ascii="Arial" w:eastAsia="Arial" w:hAnsi="Arial" w:cs="Arial"/>
                <w:b/>
              </w:rPr>
              <w:t>’s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 xml:space="preserve"> exte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rn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>a</w:t>
            </w:r>
            <w:r w:rsidRPr="00FB3505">
              <w:rPr>
                <w:rFonts w:ascii="Arial" w:eastAsia="Arial" w:hAnsi="Arial" w:cs="Arial"/>
                <w:b/>
              </w:rPr>
              <w:t>l</w:t>
            </w:r>
            <w:r w:rsidRPr="00FB3505">
              <w:rPr>
                <w:rFonts w:ascii="Arial" w:eastAsia="Arial" w:hAnsi="Arial" w:cs="Arial"/>
                <w:b/>
                <w:spacing w:val="1"/>
              </w:rPr>
              <w:t xml:space="preserve"> ca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m</w:t>
            </w:r>
            <w:r w:rsidRPr="00FB3505">
              <w:rPr>
                <w:rFonts w:ascii="Arial" w:eastAsia="Arial" w:hAnsi="Arial" w:cs="Arial"/>
                <w:b/>
                <w:spacing w:val="2"/>
              </w:rPr>
              <w:t>p</w:t>
            </w:r>
            <w:r w:rsidRPr="00FB3505">
              <w:rPr>
                <w:rFonts w:ascii="Arial" w:eastAsia="Arial" w:hAnsi="Arial" w:cs="Arial"/>
                <w:b/>
                <w:spacing w:val="-2"/>
              </w:rPr>
              <w:t>u</w:t>
            </w:r>
            <w:r w:rsidRPr="00FB3505">
              <w:rPr>
                <w:rFonts w:ascii="Arial" w:eastAsia="Arial" w:hAnsi="Arial" w:cs="Arial"/>
                <w:b/>
              </w:rPr>
              <w:t>s</w:t>
            </w:r>
          </w:p>
        </w:tc>
      </w:tr>
      <w:tr w:rsidR="0036757F" w:rsidRPr="00FB3505" w:rsidTr="00FB3505">
        <w:trPr>
          <w:trHeight w:hRule="exact" w:val="340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89"/>
              <w:rPr>
                <w:rFonts w:ascii="Arial" w:eastAsia="Arial" w:hAnsi="Arial" w:cs="Arial"/>
              </w:rPr>
            </w:pPr>
            <w:r w:rsidRPr="00FB3505">
              <w:rPr>
                <w:rFonts w:ascii="Arial" w:eastAsia="Arial" w:hAnsi="Arial" w:cs="Arial"/>
                <w:spacing w:val="2"/>
              </w:rPr>
              <w:t>T</w:t>
            </w:r>
            <w:r w:rsidRPr="00FB3505">
              <w:rPr>
                <w:rFonts w:ascii="Arial" w:eastAsia="Arial" w:hAnsi="Arial" w:cs="Arial"/>
              </w:rPr>
              <w:t>y</w:t>
            </w:r>
            <w:r w:rsidRPr="00FB3505">
              <w:rPr>
                <w:rFonts w:ascii="Arial" w:eastAsia="Arial" w:hAnsi="Arial" w:cs="Arial"/>
                <w:spacing w:val="1"/>
              </w:rPr>
              <w:t>p</w:t>
            </w:r>
            <w:r w:rsidRPr="00FB3505">
              <w:rPr>
                <w:rFonts w:ascii="Arial" w:eastAsia="Arial" w:hAnsi="Arial" w:cs="Arial"/>
              </w:rPr>
              <w:t>e</w:t>
            </w:r>
            <w:r w:rsidRPr="00FB3505">
              <w:rPr>
                <w:rFonts w:ascii="Arial" w:eastAsia="Arial" w:hAnsi="Arial" w:cs="Arial"/>
                <w:spacing w:val="1"/>
              </w:rPr>
              <w:t xml:space="preserve"> o</w:t>
            </w:r>
            <w:r w:rsidRPr="00FB3505">
              <w:rPr>
                <w:rFonts w:ascii="Arial" w:eastAsia="Arial" w:hAnsi="Arial" w:cs="Arial"/>
              </w:rPr>
              <w:t>f</w:t>
            </w:r>
            <w:r w:rsidRPr="00FB3505">
              <w:rPr>
                <w:rFonts w:ascii="Arial" w:eastAsia="Arial" w:hAnsi="Arial" w:cs="Arial"/>
                <w:spacing w:val="1"/>
              </w:rPr>
              <w:t xml:space="preserve"> </w:t>
            </w:r>
            <w:r w:rsidRPr="00FB3505">
              <w:rPr>
                <w:rFonts w:ascii="Arial" w:eastAsia="Arial" w:hAnsi="Arial" w:cs="Arial"/>
                <w:spacing w:val="-4"/>
              </w:rPr>
              <w:t>t</w:t>
            </w:r>
            <w:r w:rsidRPr="00FB3505">
              <w:rPr>
                <w:rFonts w:ascii="Arial" w:eastAsia="Arial" w:hAnsi="Arial" w:cs="Arial"/>
                <w:spacing w:val="1"/>
              </w:rPr>
              <w:t>h</w:t>
            </w:r>
            <w:r w:rsidRPr="00FB3505">
              <w:rPr>
                <w:rFonts w:ascii="Arial" w:eastAsia="Arial" w:hAnsi="Arial" w:cs="Arial"/>
              </w:rPr>
              <w:t>e</w:t>
            </w:r>
            <w:r w:rsidRPr="00FB3505">
              <w:rPr>
                <w:rFonts w:ascii="Arial" w:eastAsia="Arial" w:hAnsi="Arial" w:cs="Arial"/>
                <w:spacing w:val="1"/>
              </w:rPr>
              <w:t xml:space="preserve"> </w:t>
            </w:r>
            <w:r w:rsidRPr="00FB3505">
              <w:rPr>
                <w:rFonts w:ascii="Arial" w:eastAsia="Arial" w:hAnsi="Arial" w:cs="Arial"/>
                <w:spacing w:val="-1"/>
              </w:rPr>
              <w:t>A</w:t>
            </w:r>
            <w:r w:rsidRPr="00FB3505">
              <w:rPr>
                <w:rFonts w:ascii="Arial" w:eastAsia="Arial" w:hAnsi="Arial" w:cs="Arial"/>
                <w:spacing w:val="1"/>
              </w:rPr>
              <w:t>r</w:t>
            </w:r>
            <w:r w:rsidRPr="00FB3505">
              <w:rPr>
                <w:rFonts w:ascii="Arial" w:eastAsia="Arial" w:hAnsi="Arial" w:cs="Arial"/>
                <w:spacing w:val="-4"/>
              </w:rPr>
              <w:t>t</w:t>
            </w:r>
            <w:r w:rsidRPr="00FB3505">
              <w:rPr>
                <w:rFonts w:ascii="Arial" w:eastAsia="Arial" w:hAnsi="Arial" w:cs="Arial"/>
                <w:spacing w:val="3"/>
              </w:rPr>
              <w:t>i</w:t>
            </w:r>
            <w:r w:rsidRPr="00FB3505">
              <w:rPr>
                <w:rFonts w:ascii="Arial" w:eastAsia="Arial" w:hAnsi="Arial" w:cs="Arial"/>
                <w:spacing w:val="-4"/>
              </w:rPr>
              <w:t>c</w:t>
            </w:r>
            <w:r w:rsidRPr="00FB3505">
              <w:rPr>
                <w:rFonts w:ascii="Arial" w:eastAsia="Arial" w:hAnsi="Arial" w:cs="Arial"/>
                <w:spacing w:val="3"/>
              </w:rPr>
              <w:t>l</w:t>
            </w:r>
            <w:r w:rsidRPr="00FB3505">
              <w:rPr>
                <w:rFonts w:ascii="Arial" w:eastAsia="Arial" w:hAnsi="Arial" w:cs="Arial"/>
              </w:rPr>
              <w:t>e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rPr>
                <w:rFonts w:ascii="Arial" w:hAnsi="Arial" w:cs="Arial"/>
              </w:rPr>
            </w:pPr>
          </w:p>
        </w:tc>
      </w:tr>
    </w:tbl>
    <w:p w:rsidR="0036757F" w:rsidRPr="00FB3505" w:rsidRDefault="0036757F">
      <w:pPr>
        <w:spacing w:before="2" w:line="220" w:lineRule="exact"/>
        <w:rPr>
          <w:rFonts w:ascii="Arial" w:hAnsi="Arial" w:cs="Arial"/>
        </w:rPr>
      </w:pPr>
    </w:p>
    <w:p w:rsidR="0036757F" w:rsidRPr="00FB3505" w:rsidRDefault="005B54E6">
      <w:pPr>
        <w:spacing w:before="34"/>
        <w:ind w:left="221"/>
        <w:rPr>
          <w:rFonts w:ascii="Arial" w:hAnsi="Arial" w:cs="Arial"/>
        </w:rPr>
      </w:pPr>
      <w:r w:rsidRPr="00FB3505">
        <w:rPr>
          <w:rFonts w:ascii="Arial" w:hAnsi="Arial" w:cs="Arial"/>
        </w:rPr>
        <w:pict>
          <v:group id="_x0000_s1029" style="position:absolute;left:0;text-align:left;margin-left:188.35pt;margin-top:36.35pt;width:168.65pt;height:35.65pt;z-index:-251659264;mso-position-horizontal-relative:page" coordorigin="3767,727" coordsize="3373,713">
            <v:shape id="_x0000_s1032" style="position:absolute;left:3777;top:737;width:3353;height:232" coordorigin="3777,737" coordsize="3353,232" path="m3777,969r3353,l7130,737r-3353,l3777,969xe" fillcolor="yellow" stroked="f">
              <v:path arrowok="t"/>
            </v:shape>
            <v:shape id="_x0000_s1031" style="position:absolute;left:3777;top:969;width:3161;height:228" coordorigin="3777,969" coordsize="3161,228" path="m3777,1197r3161,l6938,969r-3161,l3777,1197xe" fillcolor="yellow" stroked="f">
              <v:path arrowok="t"/>
            </v:shape>
            <v:shape id="_x0000_s1030" style="position:absolute;left:3777;top:1197;width:2625;height:233" coordorigin="3777,1197" coordsize="2625,233" path="m3777,1429r2625,l6402,1197r-2625,l3777,1429xe" fillcolor="yellow" stroked="f">
              <v:path arrowok="t"/>
            </v:shape>
            <w10:wrap anchorx="page"/>
          </v:group>
        </w:pict>
      </w:r>
      <w:r w:rsidRPr="00FB3505">
        <w:rPr>
          <w:rFonts w:ascii="Arial" w:hAnsi="Arial" w:cs="Arial"/>
          <w:b/>
          <w:spacing w:val="-2"/>
          <w:highlight w:val="yellow"/>
        </w:rPr>
        <w:t>P</w:t>
      </w:r>
      <w:r w:rsidRPr="00FB3505">
        <w:rPr>
          <w:rFonts w:ascii="Arial" w:hAnsi="Arial" w:cs="Arial"/>
          <w:b/>
          <w:highlight w:val="yellow"/>
        </w:rPr>
        <w:t>A</w:t>
      </w:r>
      <w:r w:rsidRPr="00FB3505">
        <w:rPr>
          <w:rFonts w:ascii="Arial" w:hAnsi="Arial" w:cs="Arial"/>
          <w:b/>
          <w:spacing w:val="-1"/>
          <w:highlight w:val="yellow"/>
        </w:rPr>
        <w:t>R</w:t>
      </w:r>
      <w:r w:rsidRPr="00FB3505">
        <w:rPr>
          <w:rFonts w:ascii="Arial" w:hAnsi="Arial" w:cs="Arial"/>
          <w:b/>
          <w:highlight w:val="yellow"/>
        </w:rPr>
        <w:t xml:space="preserve">T </w:t>
      </w:r>
      <w:r w:rsidRPr="00FB3505">
        <w:rPr>
          <w:rFonts w:ascii="Arial" w:hAnsi="Arial" w:cs="Arial"/>
          <w:b/>
          <w:spacing w:val="2"/>
          <w:highlight w:val="yellow"/>
        </w:rPr>
        <w:t xml:space="preserve"> </w:t>
      </w:r>
      <w:r w:rsidRPr="00FB3505">
        <w:rPr>
          <w:rFonts w:ascii="Arial" w:hAnsi="Arial" w:cs="Arial"/>
          <w:b/>
          <w:highlight w:val="yellow"/>
        </w:rPr>
        <w:t>1:</w:t>
      </w:r>
      <w:r w:rsidRPr="00FB3505">
        <w:rPr>
          <w:rFonts w:ascii="Arial" w:hAnsi="Arial" w:cs="Arial"/>
          <w:b/>
          <w:spacing w:val="4"/>
        </w:rPr>
        <w:t xml:space="preserve"> </w:t>
      </w:r>
      <w:r w:rsidRPr="00FB3505">
        <w:rPr>
          <w:rFonts w:ascii="Arial" w:hAnsi="Arial" w:cs="Arial"/>
          <w:b/>
        </w:rPr>
        <w:t>Co</w:t>
      </w:r>
      <w:r w:rsidRPr="00FB3505">
        <w:rPr>
          <w:rFonts w:ascii="Arial" w:hAnsi="Arial" w:cs="Arial"/>
          <w:b/>
          <w:spacing w:val="-3"/>
        </w:rPr>
        <w:t>mm</w:t>
      </w:r>
      <w:r w:rsidRPr="00FB3505">
        <w:rPr>
          <w:rFonts w:ascii="Arial" w:hAnsi="Arial" w:cs="Arial"/>
          <w:b/>
          <w:spacing w:val="-1"/>
        </w:rPr>
        <w:t>e</w:t>
      </w:r>
      <w:r w:rsidRPr="00FB3505">
        <w:rPr>
          <w:rFonts w:ascii="Arial" w:hAnsi="Arial" w:cs="Arial"/>
          <w:b/>
          <w:spacing w:val="1"/>
        </w:rPr>
        <w:t>nt</w:t>
      </w:r>
      <w:r w:rsidRPr="00FB3505">
        <w:rPr>
          <w:rFonts w:ascii="Arial" w:hAnsi="Arial" w:cs="Arial"/>
          <w:b/>
        </w:rPr>
        <w:t>s</w:t>
      </w:r>
    </w:p>
    <w:p w:rsidR="0036757F" w:rsidRPr="00FB3505" w:rsidRDefault="0036757F">
      <w:pPr>
        <w:spacing w:before="8" w:line="220" w:lineRule="exact"/>
        <w:rPr>
          <w:rFonts w:ascii="Arial" w:hAnsi="Arial" w:cs="Arial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4090"/>
        <w:gridCol w:w="2817"/>
      </w:tblGrid>
      <w:tr w:rsidR="0036757F" w:rsidRPr="00FB3505">
        <w:trPr>
          <w:trHeight w:hRule="exact" w:val="120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rPr>
                <w:rFonts w:ascii="Arial" w:hAnsi="Arial" w:cs="Arial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ind w:left="9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vie</w:t>
            </w:r>
            <w:r w:rsidRPr="00FB3505">
              <w:rPr>
                <w:rFonts w:ascii="Arial" w:hAnsi="Arial" w:cs="Arial"/>
                <w:b/>
                <w:spacing w:val="-1"/>
              </w:rPr>
              <w:t>w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’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m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t</w:t>
            </w:r>
          </w:p>
          <w:p w:rsidR="0036757F" w:rsidRPr="00FB3505" w:rsidRDefault="005B54E6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f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ial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>l</w:t>
            </w:r>
            <w:r w:rsidRPr="00FB3505">
              <w:rPr>
                <w:rFonts w:ascii="Arial" w:hAnsi="Arial" w:cs="Arial"/>
                <w:b/>
                <w:spacing w:val="-3"/>
              </w:rPr>
              <w:t>l</w:t>
            </w:r>
            <w:r w:rsidRPr="00FB3505">
              <w:rPr>
                <w:rFonts w:ascii="Arial" w:hAnsi="Arial" w:cs="Arial"/>
                <w:b/>
              </w:rPr>
              <w:t>igence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(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</w:rPr>
              <w:t>)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</w:rPr>
              <w:t>r</w:t>
            </w:r>
          </w:p>
          <w:p w:rsidR="0036757F" w:rsidRPr="00FB3505" w:rsidRDefault="005B54E6">
            <w:pPr>
              <w:spacing w:before="6" w:line="220" w:lineRule="exact"/>
              <w:ind w:left="99" w:right="78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2"/>
              </w:rPr>
              <w:t>ss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view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m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5"/>
              </w:rPr>
              <w:t>t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 xml:space="preserve">y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du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1"/>
              </w:rPr>
              <w:t>ee</w:t>
            </w: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vie</w:t>
            </w:r>
            <w:r w:rsidRPr="00FB3505">
              <w:rPr>
                <w:rFonts w:ascii="Arial" w:hAnsi="Arial" w:cs="Arial"/>
                <w:b/>
                <w:spacing w:val="-1"/>
              </w:rPr>
              <w:t>w</w:t>
            </w:r>
            <w:r w:rsidRPr="00FB350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Au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1"/>
              </w:rPr>
              <w:t>r</w:t>
            </w:r>
            <w:r w:rsidRPr="00FB3505">
              <w:rPr>
                <w:rFonts w:ascii="Arial" w:hAnsi="Arial" w:cs="Arial"/>
                <w:b/>
                <w:spacing w:val="-7"/>
              </w:rPr>
              <w:t>’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2"/>
              </w:rPr>
              <w:t>F</w:t>
            </w:r>
            <w:r w:rsidRPr="00FB3505">
              <w:rPr>
                <w:rFonts w:ascii="Arial" w:hAnsi="Arial" w:cs="Arial"/>
                <w:b/>
                <w:spacing w:val="-1"/>
              </w:rPr>
              <w:t>ee</w:t>
            </w:r>
            <w:r w:rsidRPr="00FB3505">
              <w:rPr>
                <w:rFonts w:ascii="Arial" w:hAnsi="Arial" w:cs="Arial"/>
                <w:b/>
                <w:spacing w:val="1"/>
              </w:rPr>
              <w:t>db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3"/>
              </w:rPr>
              <w:t>c</w:t>
            </w:r>
            <w:r w:rsidRPr="00FB3505">
              <w:rPr>
                <w:rFonts w:ascii="Arial" w:hAnsi="Arial" w:cs="Arial"/>
                <w:b/>
              </w:rPr>
              <w:t>k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spacing w:val="1"/>
              </w:rPr>
              <w:t>(</w:t>
            </w:r>
            <w:r w:rsidRPr="00FB3505">
              <w:rPr>
                <w:rFonts w:ascii="Arial" w:hAnsi="Arial" w:cs="Arial"/>
                <w:spacing w:val="-3"/>
              </w:rPr>
              <w:t>I</w:t>
            </w:r>
            <w:r w:rsidRPr="00FB3505">
              <w:rPr>
                <w:rFonts w:ascii="Arial" w:hAnsi="Arial" w:cs="Arial"/>
              </w:rPr>
              <w:t>t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spacing w:val="-8"/>
              </w:rPr>
              <w:t>i</w:t>
            </w:r>
            <w:r w:rsidRPr="00FB3505">
              <w:rPr>
                <w:rFonts w:ascii="Arial" w:hAnsi="Arial" w:cs="Arial"/>
              </w:rPr>
              <w:t>s</w:t>
            </w:r>
          </w:p>
          <w:p w:rsidR="0036757F" w:rsidRPr="00FB3505" w:rsidRDefault="005B54E6">
            <w:pPr>
              <w:spacing w:before="14" w:line="258" w:lineRule="auto"/>
              <w:ind w:left="103" w:right="248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spacing w:val="-4"/>
              </w:rPr>
              <w:t>m</w:t>
            </w:r>
            <w:r w:rsidRPr="00FB3505">
              <w:rPr>
                <w:rFonts w:ascii="Arial" w:hAnsi="Arial" w:cs="Arial"/>
                <w:spacing w:val="3"/>
              </w:rPr>
              <w:t>a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4"/>
              </w:rPr>
              <w:t>to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</w:rPr>
              <w:t>y</w:t>
            </w:r>
            <w:r w:rsidRPr="00FB3505">
              <w:rPr>
                <w:rFonts w:ascii="Arial" w:hAnsi="Arial" w:cs="Arial"/>
                <w:spacing w:val="-6"/>
              </w:rPr>
              <w:t xml:space="preserve"> 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</w:rPr>
              <w:t>t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-4"/>
              </w:rPr>
              <w:t>u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</w:rPr>
              <w:t>s</w:t>
            </w:r>
            <w:r w:rsidRPr="00FB3505">
              <w:rPr>
                <w:rFonts w:ascii="Arial" w:hAnsi="Arial" w:cs="Arial"/>
                <w:spacing w:val="-4"/>
              </w:rPr>
              <w:t xml:space="preserve"> </w:t>
            </w:r>
            <w:r w:rsidRPr="00FB3505">
              <w:rPr>
                <w:rFonts w:ascii="Arial" w:hAnsi="Arial" w:cs="Arial"/>
                <w:spacing w:val="-2"/>
              </w:rPr>
              <w:t>s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4"/>
              </w:rPr>
              <w:t>ou</w:t>
            </w:r>
            <w:r w:rsidRPr="00FB3505">
              <w:rPr>
                <w:rFonts w:ascii="Arial" w:hAnsi="Arial" w:cs="Arial"/>
                <w:spacing w:val="-8"/>
              </w:rPr>
              <w:t>l</w:t>
            </w:r>
            <w:r w:rsidRPr="00FB3505">
              <w:rPr>
                <w:rFonts w:ascii="Arial" w:hAnsi="Arial" w:cs="Arial"/>
              </w:rPr>
              <w:t>d w</w:t>
            </w:r>
            <w:r w:rsidRPr="00FB3505">
              <w:rPr>
                <w:rFonts w:ascii="Arial" w:hAnsi="Arial" w:cs="Arial"/>
                <w:spacing w:val="5"/>
              </w:rPr>
              <w:t>r</w:t>
            </w:r>
            <w:r w:rsidRPr="00FB3505">
              <w:rPr>
                <w:rFonts w:ascii="Arial" w:hAnsi="Arial" w:cs="Arial"/>
                <w:spacing w:val="-8"/>
              </w:rPr>
              <w:t>i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</w:rPr>
              <w:t>h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  <w:spacing w:val="-2"/>
              </w:rPr>
              <w:t>s</w:t>
            </w:r>
            <w:r w:rsidRPr="00FB3505">
              <w:rPr>
                <w:rFonts w:ascii="Arial" w:hAnsi="Arial" w:cs="Arial"/>
              </w:rPr>
              <w:t>/her</w:t>
            </w:r>
            <w:r w:rsidRPr="00FB3505">
              <w:rPr>
                <w:rFonts w:ascii="Arial" w:hAnsi="Arial" w:cs="Arial"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spacing w:val="-3"/>
              </w:rPr>
              <w:t>f</w:t>
            </w:r>
            <w:r w:rsidRPr="00FB3505">
              <w:rPr>
                <w:rFonts w:ascii="Arial" w:hAnsi="Arial" w:cs="Arial"/>
                <w:spacing w:val="-1"/>
              </w:rPr>
              <w:t>ee</w:t>
            </w:r>
            <w:r w:rsidRPr="00FB3505">
              <w:rPr>
                <w:rFonts w:ascii="Arial" w:hAnsi="Arial" w:cs="Arial"/>
                <w:spacing w:val="4"/>
              </w:rPr>
              <w:t>d</w:t>
            </w:r>
            <w:r w:rsidRPr="00FB3505">
              <w:rPr>
                <w:rFonts w:ascii="Arial" w:hAnsi="Arial" w:cs="Arial"/>
                <w:spacing w:val="-4"/>
              </w:rPr>
              <w:t>b</w:t>
            </w:r>
            <w:r w:rsidRPr="00FB3505">
              <w:rPr>
                <w:rFonts w:ascii="Arial" w:hAnsi="Arial" w:cs="Arial"/>
                <w:spacing w:val="-1"/>
              </w:rPr>
              <w:t>ac</w:t>
            </w:r>
            <w:r w:rsidRPr="00FB3505">
              <w:rPr>
                <w:rFonts w:ascii="Arial" w:hAnsi="Arial" w:cs="Arial"/>
              </w:rPr>
              <w:t>k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</w:rPr>
              <w:t>)</w:t>
            </w:r>
          </w:p>
        </w:tc>
      </w:tr>
      <w:tr w:rsidR="0036757F" w:rsidRPr="00FB3505">
        <w:trPr>
          <w:trHeight w:hRule="exact" w:val="4841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2"/>
              </w:rPr>
              <w:t>P</w:t>
            </w:r>
            <w:r w:rsidRPr="00FB3505">
              <w:rPr>
                <w:rFonts w:ascii="Arial" w:hAnsi="Arial" w:cs="Arial"/>
                <w:b/>
              </w:rPr>
              <w:t>lea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3"/>
              </w:rPr>
              <w:t>w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w</w:t>
            </w:r>
          </w:p>
          <w:p w:rsidR="0036757F" w:rsidRPr="00FB3505" w:rsidRDefault="005B54E6">
            <w:pPr>
              <w:spacing w:before="2"/>
              <w:ind w:left="461" w:right="142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ce</w:t>
            </w:r>
            <w:r w:rsidRPr="00FB3505">
              <w:rPr>
                <w:rFonts w:ascii="Arial" w:hAnsi="Arial" w:cs="Arial"/>
                <w:b/>
              </w:rPr>
              <w:t>s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g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m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 xml:space="preserve">of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 xml:space="preserve">is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nu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</w:rPr>
              <w:t xml:space="preserve">r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ien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f</w:t>
            </w:r>
            <w:r w:rsidRPr="00FB3505">
              <w:rPr>
                <w:rFonts w:ascii="Arial" w:hAnsi="Arial" w:cs="Arial"/>
                <w:b/>
              </w:rPr>
              <w:t xml:space="preserve">ic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3"/>
              </w:rPr>
              <w:t>mm</w:t>
            </w:r>
            <w:r w:rsidRPr="00FB3505">
              <w:rPr>
                <w:rFonts w:ascii="Arial" w:hAnsi="Arial" w:cs="Arial"/>
                <w:b/>
                <w:spacing w:val="1"/>
              </w:rPr>
              <w:t>un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y.</w:t>
            </w:r>
            <w:r w:rsidRPr="00FB350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 xml:space="preserve">A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m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 xml:space="preserve">m 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</w:rPr>
              <w:t>f 3</w:t>
            </w:r>
            <w:r w:rsidRPr="00FB3505">
              <w:rPr>
                <w:rFonts w:ascii="Arial" w:hAnsi="Arial" w:cs="Arial"/>
                <w:b/>
                <w:spacing w:val="1"/>
              </w:rPr>
              <w:t>-</w:t>
            </w:r>
            <w:r w:rsidRPr="00FB3505">
              <w:rPr>
                <w:rFonts w:ascii="Arial" w:hAnsi="Arial" w:cs="Arial"/>
                <w:b/>
              </w:rPr>
              <w:t xml:space="preserve">4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ce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ay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qu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 xml:space="preserve">is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1"/>
              </w:rPr>
              <w:t>T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 xml:space="preserve">is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nu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3"/>
              </w:rPr>
              <w:t>c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but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5"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f</w:t>
            </w:r>
            <w:r w:rsidRPr="00FB3505">
              <w:rPr>
                <w:rFonts w:ascii="Arial" w:hAnsi="Arial" w:cs="Arial"/>
                <w:b/>
              </w:rPr>
              <w:t>ic</w:t>
            </w:r>
          </w:p>
          <w:p w:rsidR="0036757F" w:rsidRPr="00FB3505" w:rsidRDefault="005B54E6">
            <w:pPr>
              <w:spacing w:before="2"/>
              <w:ind w:left="99" w:right="96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3"/>
              </w:rPr>
              <w:t>mm</w:t>
            </w:r>
            <w:r w:rsidRPr="00FB3505">
              <w:rPr>
                <w:rFonts w:ascii="Arial" w:hAnsi="Arial" w:cs="Arial"/>
                <w:b/>
                <w:spacing w:val="1"/>
              </w:rPr>
              <w:t>un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ee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u</w:t>
            </w:r>
            <w:r w:rsidRPr="00FB3505">
              <w:rPr>
                <w:rFonts w:ascii="Arial" w:hAnsi="Arial" w:cs="Arial"/>
                <w:b/>
                <w:spacing w:val="1"/>
              </w:rPr>
              <w:t>nd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 of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oice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  <w:spacing w:val="-1"/>
              </w:rPr>
              <w:t>r</w:t>
            </w:r>
            <w:r w:rsidRPr="00FB3505">
              <w:rPr>
                <w:rFonts w:ascii="Arial" w:hAnsi="Arial" w:cs="Arial"/>
                <w:b/>
              </w:rPr>
              <w:t>s a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B</w:t>
            </w:r>
            <w:r w:rsidRPr="00FB3505">
              <w:rPr>
                <w:rFonts w:ascii="Arial" w:hAnsi="Arial" w:cs="Arial"/>
                <w:b/>
              </w:rPr>
              <w:t>S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ndu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 xml:space="preserve">ial </w:t>
            </w:r>
            <w:r w:rsidRPr="00FB3505">
              <w:rPr>
                <w:rFonts w:ascii="Arial" w:hAnsi="Arial" w:cs="Arial"/>
                <w:b/>
                <w:spacing w:val="-1"/>
              </w:rPr>
              <w:t>Tec</w:t>
            </w:r>
            <w:r w:rsidRPr="00FB3505">
              <w:rPr>
                <w:rFonts w:ascii="Arial" w:hAnsi="Arial" w:cs="Arial"/>
                <w:b/>
                <w:spacing w:val="1"/>
              </w:rPr>
              <w:t>hn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ogy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f</w:t>
            </w:r>
            <w:r w:rsidRPr="00FB3505">
              <w:rPr>
                <w:rFonts w:ascii="Arial" w:hAnsi="Arial" w:cs="Arial"/>
                <w:b/>
                <w:spacing w:val="-1"/>
              </w:rPr>
              <w:t>re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5"/>
              </w:rPr>
              <w:t>h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</w:rPr>
              <w:t>ie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at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ai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und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x</w:t>
            </w:r>
            <w:r w:rsidRPr="00FB3505">
              <w:rPr>
                <w:rFonts w:ascii="Arial" w:hAnsi="Arial" w:cs="Arial"/>
                <w:b/>
                <w:spacing w:val="5"/>
              </w:rPr>
              <w:t>p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 xml:space="preserve">ic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sc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.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T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tud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ovi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x</w:t>
            </w:r>
            <w:r w:rsidRPr="00FB3505">
              <w:rPr>
                <w:rFonts w:ascii="Arial" w:hAnsi="Arial" w:cs="Arial"/>
                <w:b/>
                <w:spacing w:val="6"/>
              </w:rPr>
              <w:t>t</w:t>
            </w:r>
            <w:r w:rsidRPr="00FB3505">
              <w:rPr>
                <w:rFonts w:ascii="Arial" w:hAnsi="Arial" w:cs="Arial"/>
                <w:b/>
              </w:rPr>
              <w:t xml:space="preserve">-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1"/>
              </w:rPr>
              <w:t>ec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f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ig</w:t>
            </w:r>
            <w:r w:rsidRPr="00FB3505">
              <w:rPr>
                <w:rFonts w:ascii="Arial" w:hAnsi="Arial" w:cs="Arial"/>
                <w:b/>
                <w:spacing w:val="1"/>
              </w:rPr>
              <w:t>ht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f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un</w:t>
            </w:r>
            <w:r w:rsidRPr="00FB3505">
              <w:rPr>
                <w:rFonts w:ascii="Arial" w:hAnsi="Arial" w:cs="Arial"/>
                <w:b/>
              </w:rPr>
              <w:t>ive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1"/>
              </w:rPr>
              <w:t>’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x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</w:rPr>
              <w:t>l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1"/>
              </w:rPr>
              <w:t>pu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f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va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5"/>
              </w:rPr>
              <w:t>b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</w:rPr>
              <w:t>m a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v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unt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ive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FB3505">
              <w:rPr>
                <w:rFonts w:ascii="Arial" w:hAnsi="Arial" w:cs="Arial"/>
                <w:b/>
              </w:rPr>
              <w:t>at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c</w:t>
            </w:r>
            <w:r w:rsidRPr="00FB3505">
              <w:rPr>
                <w:rFonts w:ascii="Arial" w:hAnsi="Arial" w:cs="Arial"/>
                <w:b/>
              </w:rPr>
              <w:t>an 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h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al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</w:rPr>
              <w:t>l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sc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-2"/>
              </w:rPr>
              <w:t>ss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s on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tud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iva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4"/>
              </w:rPr>
              <w:t>o</w:t>
            </w:r>
            <w:r w:rsidRPr="00FB3505">
              <w:rPr>
                <w:rFonts w:ascii="Arial" w:hAnsi="Arial" w:cs="Arial"/>
                <w:b/>
              </w:rPr>
              <w:t>n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e</w:t>
            </w:r>
            <w:r w:rsidRPr="00FB3505">
              <w:rPr>
                <w:rFonts w:ascii="Arial" w:hAnsi="Arial" w:cs="Arial"/>
                <w:b/>
                <w:spacing w:val="1"/>
              </w:rPr>
              <w:t>du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4"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al</w:t>
            </w:r>
          </w:p>
          <w:p w:rsidR="0036757F" w:rsidRPr="00FB3505" w:rsidRDefault="005B54E6">
            <w:pPr>
              <w:spacing w:before="2"/>
              <w:ind w:left="99" w:right="87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way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 xml:space="preserve">. </w:t>
            </w:r>
            <w:r w:rsidRPr="00FB3505">
              <w:rPr>
                <w:rFonts w:ascii="Arial" w:hAnsi="Arial" w:cs="Arial"/>
                <w:b/>
                <w:spacing w:val="2"/>
              </w:rPr>
              <w:t>B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4"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pp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yi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is 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d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nn</w:t>
            </w:r>
            <w:r w:rsidRPr="00FB3505">
              <w:rPr>
                <w:rFonts w:ascii="Arial" w:hAnsi="Arial" w:cs="Arial"/>
                <w:b/>
                <w:spacing w:val="-1"/>
              </w:rPr>
              <w:t>ec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f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gs 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5"/>
              </w:rPr>
              <w:t>c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h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wi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 xml:space="preserve">h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3"/>
              </w:rPr>
              <w:t>a</w:t>
            </w:r>
            <w:r w:rsidRPr="00FB3505">
              <w:rPr>
                <w:rFonts w:ascii="Arial" w:hAnsi="Arial" w:cs="Arial"/>
                <w:b/>
              </w:rPr>
              <w:t>l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pp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ica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ion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in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4"/>
              </w:rPr>
              <w:t>g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du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. U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m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y,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is wo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k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5"/>
              </w:rPr>
              <w:t>n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ich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tu</w:t>
            </w:r>
            <w:r w:rsidRPr="00FB3505">
              <w:rPr>
                <w:rFonts w:ascii="Arial" w:hAnsi="Arial" w:cs="Arial"/>
                <w:b/>
                <w:spacing w:val="-1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on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ec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s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4"/>
              </w:rPr>
              <w:t>n</w:t>
            </w:r>
            <w:r w:rsidRPr="00FB3505">
              <w:rPr>
                <w:rFonts w:ascii="Arial" w:hAnsi="Arial" w:cs="Arial"/>
                <w:b/>
                <w:spacing w:val="1"/>
              </w:rPr>
              <w:t>-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3"/>
              </w:rPr>
              <w:t>k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d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ovi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s a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und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ion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</w:rPr>
              <w:t>or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f</w:t>
            </w:r>
            <w:r w:rsidRPr="00FB3505">
              <w:rPr>
                <w:rFonts w:ascii="Arial" w:hAnsi="Arial" w:cs="Arial"/>
                <w:b/>
                <w:spacing w:val="5"/>
              </w:rPr>
              <w:t>u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tud</w:t>
            </w:r>
            <w:r w:rsidRPr="00FB3505">
              <w:rPr>
                <w:rFonts w:ascii="Arial" w:hAnsi="Arial" w:cs="Arial"/>
                <w:b/>
              </w:rPr>
              <w:t xml:space="preserve">ies on 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ow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  <w:spacing w:val="-3"/>
              </w:rPr>
              <w:t>u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ial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5"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tud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’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ss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</w:rPr>
              <w:t xml:space="preserve">l 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j</w:t>
            </w:r>
            <w:r w:rsidRPr="00FB3505">
              <w:rPr>
                <w:rFonts w:ascii="Arial" w:hAnsi="Arial" w:cs="Arial"/>
                <w:b/>
                <w:spacing w:val="-1"/>
              </w:rPr>
              <w:t>ec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rPr>
                <w:rFonts w:ascii="Arial" w:hAnsi="Arial" w:cs="Arial"/>
              </w:rPr>
            </w:pPr>
          </w:p>
        </w:tc>
      </w:tr>
      <w:tr w:rsidR="0036757F" w:rsidRPr="00FB3505">
        <w:trPr>
          <w:trHeight w:hRule="exact" w:val="304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of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proofErr w:type="gramStart"/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proofErr w:type="gramEnd"/>
          </w:p>
          <w:p w:rsidR="0036757F" w:rsidRPr="00FB3505" w:rsidRDefault="005B54E6">
            <w:pPr>
              <w:spacing w:before="2"/>
              <w:ind w:left="461" w:right="464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3"/>
              </w:rPr>
              <w:t>c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 xml:space="preserve">? </w:t>
            </w:r>
            <w:r w:rsidRPr="00FB3505">
              <w:rPr>
                <w:rFonts w:ascii="Arial" w:hAnsi="Arial" w:cs="Arial"/>
                <w:b/>
                <w:spacing w:val="1"/>
              </w:rPr>
              <w:t>(</w:t>
            </w: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</w:rPr>
              <w:t>f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ot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>gg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an 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ive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40" w:lineRule="exact"/>
              <w:ind w:left="4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  <w:position w:val="-1"/>
              </w:rPr>
              <w:t xml:space="preserve">        </w:t>
            </w:r>
            <w:r w:rsidRPr="00FB3505">
              <w:rPr>
                <w:rFonts w:ascii="Arial" w:eastAsia="Segoe Fluent Icons" w:hAnsi="Arial" w:cs="Arial"/>
                <w:spacing w:val="26"/>
                <w:w w:val="46"/>
                <w:position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  <w:position w:val="-1"/>
              </w:rPr>
              <w:t>T</w:t>
            </w:r>
            <w:r w:rsidRPr="00FB3505">
              <w:rPr>
                <w:rFonts w:ascii="Arial" w:hAnsi="Arial" w:cs="Arial"/>
                <w:b/>
                <w:spacing w:val="1"/>
                <w:position w:val="-1"/>
              </w:rPr>
              <w:t>h</w:t>
            </w:r>
            <w:r w:rsidRPr="00FB3505">
              <w:rPr>
                <w:rFonts w:ascii="Arial" w:hAnsi="Arial" w:cs="Arial"/>
                <w:b/>
                <w:position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  <w:position w:val="-1"/>
              </w:rPr>
              <w:t xml:space="preserve"> ph</w:t>
            </w:r>
            <w:r w:rsidRPr="00FB3505">
              <w:rPr>
                <w:rFonts w:ascii="Arial" w:hAnsi="Arial" w:cs="Arial"/>
                <w:b/>
                <w:spacing w:val="-5"/>
                <w:position w:val="-1"/>
              </w:rPr>
              <w:t>r</w:t>
            </w:r>
            <w:r w:rsidRPr="00FB3505">
              <w:rPr>
                <w:rFonts w:ascii="Arial" w:hAnsi="Arial" w:cs="Arial"/>
                <w:b/>
                <w:position w:val="-1"/>
              </w:rPr>
              <w:t>a</w:t>
            </w:r>
            <w:r w:rsidRPr="00FB3505">
              <w:rPr>
                <w:rFonts w:ascii="Arial" w:hAnsi="Arial" w:cs="Arial"/>
                <w:b/>
                <w:spacing w:val="-2"/>
                <w:position w:val="-1"/>
              </w:rPr>
              <w:t>s</w:t>
            </w:r>
            <w:r w:rsidRPr="00FB3505">
              <w:rPr>
                <w:rFonts w:ascii="Arial" w:hAnsi="Arial" w:cs="Arial"/>
                <w:b/>
                <w:position w:val="-1"/>
              </w:rPr>
              <w:t>e</w:t>
            </w:r>
            <w:r w:rsidRPr="00FB3505">
              <w:rPr>
                <w:rFonts w:ascii="Arial" w:hAnsi="Arial" w:cs="Arial"/>
                <w:b/>
                <w:spacing w:val="2"/>
                <w:position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i/>
                <w:position w:val="-1"/>
              </w:rPr>
              <w:t>“</w:t>
            </w:r>
            <w:r w:rsidRPr="00FB3505">
              <w:rPr>
                <w:rFonts w:ascii="Arial" w:hAnsi="Arial" w:cs="Arial"/>
                <w:b/>
                <w:i/>
                <w:spacing w:val="-2"/>
                <w:position w:val="-1"/>
              </w:rPr>
              <w:t>W</w:t>
            </w:r>
            <w:r w:rsidRPr="00FB3505">
              <w:rPr>
                <w:rFonts w:ascii="Arial" w:hAnsi="Arial" w:cs="Arial"/>
                <w:b/>
                <w:i/>
                <w:spacing w:val="1"/>
                <w:position w:val="-1"/>
              </w:rPr>
              <w:t>h</w:t>
            </w:r>
            <w:r w:rsidRPr="00FB3505">
              <w:rPr>
                <w:rFonts w:ascii="Arial" w:hAnsi="Arial" w:cs="Arial"/>
                <w:b/>
                <w:i/>
                <w:position w:val="-1"/>
              </w:rPr>
              <w:t>y</w:t>
            </w:r>
            <w:r w:rsidRPr="00FB3505">
              <w:rPr>
                <w:rFonts w:ascii="Arial" w:hAnsi="Arial" w:cs="Arial"/>
                <w:b/>
                <w:i/>
                <w:spacing w:val="1"/>
                <w:position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i/>
                <w:position w:val="-1"/>
              </w:rPr>
              <w:t>take</w:t>
            </w:r>
            <w:r w:rsidRPr="00FB3505">
              <w:rPr>
                <w:rFonts w:ascii="Arial" w:hAnsi="Arial" w:cs="Arial"/>
                <w:b/>
                <w:i/>
                <w:spacing w:val="1"/>
                <w:position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i/>
                <w:spacing w:val="-1"/>
                <w:position w:val="-1"/>
              </w:rPr>
              <w:t>B</w:t>
            </w:r>
            <w:r w:rsidRPr="00FB3505">
              <w:rPr>
                <w:rFonts w:ascii="Arial" w:hAnsi="Arial" w:cs="Arial"/>
                <w:b/>
                <w:i/>
                <w:position w:val="-1"/>
              </w:rPr>
              <w:t>S</w:t>
            </w:r>
            <w:r w:rsidRPr="00FB3505">
              <w:rPr>
                <w:rFonts w:ascii="Arial" w:hAnsi="Arial" w:cs="Arial"/>
                <w:b/>
                <w:i/>
                <w:spacing w:val="2"/>
                <w:position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i/>
                <w:spacing w:val="-2"/>
                <w:position w:val="-1"/>
              </w:rPr>
              <w:t>I</w:t>
            </w:r>
            <w:r w:rsidRPr="00FB3505">
              <w:rPr>
                <w:rFonts w:ascii="Arial" w:hAnsi="Arial" w:cs="Arial"/>
                <w:b/>
                <w:i/>
                <w:spacing w:val="1"/>
                <w:position w:val="-1"/>
              </w:rPr>
              <w:t>n</w:t>
            </w:r>
            <w:r w:rsidRPr="00FB3505">
              <w:rPr>
                <w:rFonts w:ascii="Arial" w:hAnsi="Arial" w:cs="Arial"/>
                <w:b/>
                <w:i/>
                <w:position w:val="-1"/>
              </w:rPr>
              <w:t>d</w:t>
            </w:r>
            <w:r w:rsidRPr="00FB3505">
              <w:rPr>
                <w:rFonts w:ascii="Arial" w:hAnsi="Arial" w:cs="Arial"/>
                <w:b/>
                <w:i/>
                <w:spacing w:val="1"/>
                <w:position w:val="-1"/>
              </w:rPr>
              <w:t>u</w:t>
            </w:r>
            <w:r w:rsidRPr="00FB3505">
              <w:rPr>
                <w:rFonts w:ascii="Arial" w:hAnsi="Arial" w:cs="Arial"/>
                <w:b/>
                <w:i/>
                <w:spacing w:val="-2"/>
                <w:position w:val="-1"/>
              </w:rPr>
              <w:t>s</w:t>
            </w:r>
            <w:r w:rsidRPr="00FB3505">
              <w:rPr>
                <w:rFonts w:ascii="Arial" w:hAnsi="Arial" w:cs="Arial"/>
                <w:b/>
                <w:i/>
                <w:position w:val="-1"/>
              </w:rPr>
              <w:t>t</w:t>
            </w:r>
            <w:r w:rsidRPr="00FB3505">
              <w:rPr>
                <w:rFonts w:ascii="Arial" w:hAnsi="Arial" w:cs="Arial"/>
                <w:b/>
                <w:i/>
                <w:spacing w:val="-1"/>
                <w:position w:val="-1"/>
              </w:rPr>
              <w:t>r</w:t>
            </w:r>
            <w:r w:rsidRPr="00FB3505">
              <w:rPr>
                <w:rFonts w:ascii="Arial" w:hAnsi="Arial" w:cs="Arial"/>
                <w:b/>
                <w:i/>
                <w:position w:val="-1"/>
              </w:rPr>
              <w:t>ial</w:t>
            </w:r>
          </w:p>
          <w:p w:rsidR="0036757F" w:rsidRPr="00FB3505" w:rsidRDefault="005B54E6">
            <w:pPr>
              <w:spacing w:line="220" w:lineRule="exact"/>
              <w:ind w:left="820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i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  <w:i/>
                <w:spacing w:val="-1"/>
              </w:rPr>
              <w:t>ec</w:t>
            </w:r>
            <w:r w:rsidRPr="00FB3505">
              <w:rPr>
                <w:rFonts w:ascii="Arial" w:hAnsi="Arial" w:cs="Arial"/>
                <w:b/>
                <w:i/>
                <w:spacing w:val="1"/>
              </w:rPr>
              <w:t>hn</w:t>
            </w:r>
            <w:r w:rsidRPr="00FB3505">
              <w:rPr>
                <w:rFonts w:ascii="Arial" w:hAnsi="Arial" w:cs="Arial"/>
                <w:b/>
                <w:i/>
              </w:rPr>
              <w:t>ology?”</w:t>
            </w:r>
            <w:r w:rsidRPr="00FB3505">
              <w:rPr>
                <w:rFonts w:ascii="Arial" w:hAnsi="Arial" w:cs="Arial"/>
                <w:b/>
                <w:i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is 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</w:rPr>
              <w:t>l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ig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t</w:t>
            </w:r>
          </w:p>
          <w:p w:rsidR="0036757F" w:rsidRPr="00FB3505" w:rsidRDefault="005B54E6">
            <w:pPr>
              <w:spacing w:before="6" w:line="220" w:lineRule="exact"/>
              <w:ind w:left="820" w:right="357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ot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</w:rPr>
              <w:t>it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w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l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wi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h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j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al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nd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.</w:t>
            </w:r>
          </w:p>
          <w:p w:rsidR="0036757F" w:rsidRPr="00FB3505" w:rsidRDefault="005B54E6">
            <w:pPr>
              <w:tabs>
                <w:tab w:val="left" w:pos="800"/>
              </w:tabs>
              <w:spacing w:before="2"/>
              <w:ind w:left="820" w:right="388" w:hanging="3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</w:rPr>
              <w:t></w:t>
            </w:r>
            <w:r w:rsidRPr="00FB3505">
              <w:rPr>
                <w:rFonts w:ascii="Arial" w:eastAsia="Segoe Fluent Icons" w:hAnsi="Arial" w:cs="Arial"/>
              </w:rPr>
              <w:tab/>
            </w:r>
            <w:r w:rsidRPr="00FB3505">
              <w:rPr>
                <w:rFonts w:ascii="Arial" w:hAnsi="Arial" w:cs="Arial"/>
                <w:b/>
                <w:spacing w:val="-1"/>
              </w:rPr>
              <w:t>T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 xml:space="preserve">,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ec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3"/>
              </w:rPr>
              <w:t>n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al</w:t>
            </w:r>
            <w:r w:rsidRPr="00FB3505">
              <w:rPr>
                <w:rFonts w:ascii="Arial" w:hAnsi="Arial" w:cs="Arial"/>
                <w:b/>
                <w:spacing w:val="-3"/>
              </w:rPr>
              <w:t>l</w:t>
            </w:r>
            <w:r w:rsidRPr="00FB3505">
              <w:rPr>
                <w:rFonts w:ascii="Arial" w:hAnsi="Arial" w:cs="Arial"/>
                <w:b/>
              </w:rPr>
              <w:t>y a</w:t>
            </w:r>
            <w:r w:rsidRPr="00FB3505">
              <w:rPr>
                <w:rFonts w:ascii="Arial" w:hAnsi="Arial" w:cs="Arial"/>
                <w:b/>
                <w:spacing w:val="1"/>
              </w:rPr>
              <w:t>pp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1"/>
              </w:rPr>
              <w:t>ec</w:t>
            </w:r>
            <w:r w:rsidRPr="00FB3505">
              <w:rPr>
                <w:rFonts w:ascii="Arial" w:hAnsi="Arial" w:cs="Arial"/>
                <w:b/>
              </w:rPr>
              <w:t>ia</w:t>
            </w:r>
            <w:r w:rsidRPr="00FB3505">
              <w:rPr>
                <w:rFonts w:ascii="Arial" w:hAnsi="Arial" w:cs="Arial"/>
                <w:b/>
                <w:spacing w:val="1"/>
              </w:rPr>
              <w:t>l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x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 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3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.</w:t>
            </w:r>
          </w:p>
          <w:p w:rsidR="0036757F" w:rsidRPr="00FB3505" w:rsidRDefault="005B54E6">
            <w:pPr>
              <w:tabs>
                <w:tab w:val="left" w:pos="800"/>
              </w:tabs>
              <w:spacing w:before="1"/>
              <w:ind w:left="820" w:right="205" w:hanging="3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</w:rPr>
              <w:t></w:t>
            </w:r>
            <w:r w:rsidRPr="00FB3505">
              <w:rPr>
                <w:rFonts w:ascii="Arial" w:eastAsia="Segoe Fluent Icons" w:hAnsi="Arial" w:cs="Arial"/>
              </w:rPr>
              <w:tab/>
            </w:r>
            <w:r w:rsidRPr="00FB3505">
              <w:rPr>
                <w:rFonts w:ascii="Arial" w:hAnsi="Arial" w:cs="Arial"/>
                <w:b/>
                <w:spacing w:val="3"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-3"/>
              </w:rPr>
              <w:t>n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i/>
              </w:rPr>
              <w:t>“</w:t>
            </w:r>
            <w:r w:rsidRPr="00FB3505">
              <w:rPr>
                <w:rFonts w:ascii="Arial" w:hAnsi="Arial" w:cs="Arial"/>
                <w:b/>
                <w:i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i/>
              </w:rPr>
              <w:t>xte</w:t>
            </w:r>
            <w:r w:rsidRPr="00FB3505">
              <w:rPr>
                <w:rFonts w:ascii="Arial" w:hAnsi="Arial" w:cs="Arial"/>
                <w:b/>
                <w:i/>
                <w:spacing w:val="-2"/>
              </w:rPr>
              <w:t>r</w:t>
            </w:r>
            <w:r w:rsidRPr="00FB3505">
              <w:rPr>
                <w:rFonts w:ascii="Arial" w:hAnsi="Arial" w:cs="Arial"/>
                <w:b/>
                <w:i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i/>
              </w:rPr>
              <w:t>al</w:t>
            </w:r>
            <w:r w:rsidRPr="00FB3505">
              <w:rPr>
                <w:rFonts w:ascii="Arial" w:hAnsi="Arial" w:cs="Arial"/>
                <w:b/>
                <w:i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i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i/>
                <w:spacing w:val="-4"/>
              </w:rPr>
              <w:t>a</w:t>
            </w:r>
            <w:r w:rsidRPr="00FB3505">
              <w:rPr>
                <w:rFonts w:ascii="Arial" w:hAnsi="Arial" w:cs="Arial"/>
                <w:b/>
                <w:i/>
                <w:spacing w:val="4"/>
              </w:rPr>
              <w:t>m</w:t>
            </w:r>
            <w:r w:rsidRPr="00FB3505">
              <w:rPr>
                <w:rFonts w:ascii="Arial" w:hAnsi="Arial" w:cs="Arial"/>
                <w:b/>
                <w:i/>
              </w:rPr>
              <w:t>p</w:t>
            </w:r>
            <w:r w:rsidRPr="00FB3505">
              <w:rPr>
                <w:rFonts w:ascii="Arial" w:hAnsi="Arial" w:cs="Arial"/>
                <w:b/>
                <w:i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i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i/>
              </w:rPr>
              <w:t>”</w:t>
            </w:r>
            <w:r w:rsidRPr="00FB3505">
              <w:rPr>
                <w:rFonts w:ascii="Arial" w:hAnsi="Arial" w:cs="Arial"/>
                <w:b/>
                <w:i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 xml:space="preserve">ay 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r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ow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1"/>
              </w:rPr>
              <w:t>r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va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un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 xml:space="preserve">at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ion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 xml:space="preserve">is </w:t>
            </w:r>
            <w:r w:rsidRPr="00FB3505">
              <w:rPr>
                <w:rFonts w:ascii="Arial" w:hAnsi="Arial" w:cs="Arial"/>
                <w:b/>
                <w:spacing w:val="-1"/>
              </w:rPr>
              <w:t>ce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al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yo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 xml:space="preserve">r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but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color w:val="FF0000"/>
                <w:spacing w:val="2"/>
              </w:rPr>
              <w:t>T</w:t>
            </w:r>
            <w:r w:rsidRPr="00FB3505">
              <w:rPr>
                <w:rFonts w:ascii="Arial" w:hAnsi="Arial" w:cs="Arial"/>
                <w:color w:val="FF0000"/>
                <w:spacing w:val="-8"/>
              </w:rPr>
              <w:t>i</w:t>
            </w:r>
            <w:r w:rsidRPr="00FB3505">
              <w:rPr>
                <w:rFonts w:ascii="Arial" w:hAnsi="Arial" w:cs="Arial"/>
                <w:color w:val="FF0000"/>
                <w:spacing w:val="8"/>
              </w:rPr>
              <w:t>t</w:t>
            </w:r>
            <w:r w:rsidRPr="00FB3505">
              <w:rPr>
                <w:rFonts w:ascii="Arial" w:hAnsi="Arial" w:cs="Arial"/>
                <w:color w:val="FF0000"/>
                <w:spacing w:val="-8"/>
              </w:rPr>
              <w:t>l</w:t>
            </w:r>
            <w:r w:rsidRPr="00FB3505">
              <w:rPr>
                <w:rFonts w:ascii="Arial" w:hAnsi="Arial" w:cs="Arial"/>
                <w:color w:val="FF0000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>r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n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a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m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</w:rPr>
              <w:t>d</w:t>
            </w: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before="2" w:line="240" w:lineRule="exact"/>
              <w:rPr>
                <w:rFonts w:ascii="Arial" w:hAnsi="Arial" w:cs="Arial"/>
              </w:rPr>
            </w:pPr>
          </w:p>
          <w:p w:rsidR="0036757F" w:rsidRPr="00FB3505" w:rsidRDefault="005B54E6">
            <w:pPr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color w:val="FF0000"/>
                <w:spacing w:val="2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x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t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>r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n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a</w:t>
            </w:r>
            <w:r w:rsidRPr="00FB3505">
              <w:rPr>
                <w:rFonts w:ascii="Arial" w:hAnsi="Arial" w:cs="Arial"/>
                <w:color w:val="FF0000"/>
              </w:rPr>
              <w:t>l</w:t>
            </w:r>
            <w:r w:rsidRPr="00FB3505">
              <w:rPr>
                <w:rFonts w:ascii="Arial" w:hAnsi="Arial" w:cs="Arial"/>
                <w:color w:val="FF0000"/>
                <w:spacing w:val="-6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c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a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m</w:t>
            </w:r>
            <w:r w:rsidRPr="00FB3505">
              <w:rPr>
                <w:rFonts w:ascii="Arial" w:hAnsi="Arial" w:cs="Arial"/>
                <w:color w:val="FF0000"/>
              </w:rPr>
              <w:t>p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u</w:t>
            </w:r>
            <w:r w:rsidRPr="00FB3505">
              <w:rPr>
                <w:rFonts w:ascii="Arial" w:hAnsi="Arial" w:cs="Arial"/>
                <w:color w:val="FF0000"/>
              </w:rPr>
              <w:t>s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  <w:spacing w:val="-8"/>
              </w:rPr>
              <w:t>i</w:t>
            </w:r>
            <w:r w:rsidRPr="00FB3505">
              <w:rPr>
                <w:rFonts w:ascii="Arial" w:hAnsi="Arial" w:cs="Arial"/>
                <w:color w:val="FF0000"/>
              </w:rPr>
              <w:t>s d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l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t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</w:rPr>
              <w:t>d</w:t>
            </w:r>
          </w:p>
        </w:tc>
      </w:tr>
    </w:tbl>
    <w:p w:rsidR="0036757F" w:rsidRPr="00FB3505" w:rsidRDefault="0036757F">
      <w:pPr>
        <w:rPr>
          <w:rFonts w:ascii="Arial" w:hAnsi="Arial" w:cs="Arial"/>
        </w:rPr>
        <w:sectPr w:rsidR="0036757F" w:rsidRPr="00FB3505">
          <w:headerReference w:type="default" r:id="rId8"/>
          <w:footerReference w:type="default" r:id="rId9"/>
          <w:pgSz w:w="11920" w:h="16840"/>
          <w:pgMar w:top="1540" w:right="0" w:bottom="280" w:left="1220" w:header="1302" w:footer="685" w:gutter="0"/>
          <w:cols w:space="720"/>
        </w:sectPr>
      </w:pPr>
    </w:p>
    <w:p w:rsidR="0036757F" w:rsidRPr="00FB3505" w:rsidRDefault="0036757F">
      <w:pPr>
        <w:spacing w:before="5" w:line="280" w:lineRule="exact"/>
        <w:rPr>
          <w:rFonts w:ascii="Arial" w:hAnsi="Arial" w:cs="Aria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4090"/>
        <w:gridCol w:w="2817"/>
      </w:tblGrid>
      <w:tr w:rsidR="0036757F" w:rsidRPr="00FB3505">
        <w:trPr>
          <w:trHeight w:hRule="exact" w:val="3504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of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</w:p>
          <w:p w:rsidR="0036757F" w:rsidRPr="00FB3505" w:rsidRDefault="005B54E6">
            <w:pPr>
              <w:spacing w:before="2"/>
              <w:ind w:left="463" w:right="165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3"/>
              </w:rPr>
              <w:t>c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5"/>
              </w:rPr>
              <w:t>p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ive?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Do you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>gg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 a</w:t>
            </w:r>
            <w:r w:rsidRPr="00FB3505">
              <w:rPr>
                <w:rFonts w:ascii="Arial" w:hAnsi="Arial" w:cs="Arial"/>
                <w:b/>
                <w:spacing w:val="1"/>
              </w:rPr>
              <w:t>dd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ion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(</w:t>
            </w:r>
            <w:r w:rsidRPr="00FB3505">
              <w:rPr>
                <w:rFonts w:ascii="Arial" w:hAnsi="Arial" w:cs="Arial"/>
                <w:b/>
              </w:rPr>
              <w:t xml:space="preserve">or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)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of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oi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</w:rPr>
              <w:t>s in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 xml:space="preserve">is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ec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?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P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e w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yo</w:t>
            </w:r>
            <w:r w:rsidRPr="00FB3505">
              <w:rPr>
                <w:rFonts w:ascii="Arial" w:hAnsi="Arial" w:cs="Arial"/>
                <w:b/>
                <w:spacing w:val="5"/>
              </w:rPr>
              <w:t>u</w:t>
            </w:r>
            <w:r w:rsidRPr="00FB3505">
              <w:rPr>
                <w:rFonts w:ascii="Arial" w:hAnsi="Arial" w:cs="Arial"/>
                <w:b/>
              </w:rPr>
              <w:t xml:space="preserve">r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>gg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  <w:spacing w:val="-1"/>
              </w:rPr>
              <w:t>ere</w:t>
            </w:r>
            <w:r w:rsidRPr="00FB350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tabs>
                <w:tab w:val="left" w:pos="800"/>
              </w:tabs>
              <w:spacing w:before="13" w:line="220" w:lineRule="exact"/>
              <w:ind w:left="820" w:right="260" w:hanging="3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</w:rPr>
              <w:t></w:t>
            </w:r>
            <w:r w:rsidRPr="00FB3505">
              <w:rPr>
                <w:rFonts w:ascii="Arial" w:eastAsia="Segoe Fluent Icons" w:hAnsi="Arial" w:cs="Arial"/>
              </w:rPr>
              <w:tab/>
            </w:r>
            <w:r w:rsidRPr="00FB3505">
              <w:rPr>
                <w:rFonts w:ascii="Arial" w:hAnsi="Arial" w:cs="Arial"/>
                <w:b/>
                <w:spacing w:val="-1"/>
              </w:rPr>
              <w:t>T</w:t>
            </w:r>
            <w:r w:rsidRPr="00FB3505">
              <w:rPr>
                <w:rFonts w:ascii="Arial" w:hAnsi="Arial" w:cs="Arial"/>
                <w:b/>
              </w:rPr>
              <w:t>oo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pt</w:t>
            </w:r>
            <w:r w:rsidRPr="00FB3505">
              <w:rPr>
                <w:rFonts w:ascii="Arial" w:hAnsi="Arial" w:cs="Arial"/>
                <w:b/>
              </w:rPr>
              <w:t>ive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–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3"/>
              </w:rPr>
              <w:t>k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2"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-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ss</w:t>
            </w:r>
            <w:r w:rsidRPr="00FB3505">
              <w:rPr>
                <w:rFonts w:ascii="Arial" w:hAnsi="Arial" w:cs="Arial"/>
                <w:b/>
              </w:rPr>
              <w:t>ay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an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</w:p>
          <w:p w:rsidR="0036757F" w:rsidRPr="00FB3505" w:rsidRDefault="005B54E6">
            <w:pPr>
              <w:spacing w:line="220" w:lineRule="exact"/>
              <w:ind w:left="820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s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.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Jo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</w:rPr>
              <w:t>l</w:t>
            </w:r>
            <w:r w:rsidRPr="00FB3505">
              <w:rPr>
                <w:rFonts w:ascii="Arial" w:hAnsi="Arial" w:cs="Arial"/>
                <w:b/>
                <w:spacing w:val="-3"/>
              </w:rPr>
              <w:t>l</w:t>
            </w:r>
            <w:r w:rsidRPr="00FB3505">
              <w:rPr>
                <w:rFonts w:ascii="Arial" w:hAnsi="Arial" w:cs="Arial"/>
                <w:b/>
              </w:rPr>
              <w:t>y</w:t>
            </w:r>
          </w:p>
          <w:p w:rsidR="0036757F" w:rsidRPr="00FB3505" w:rsidRDefault="005B54E6">
            <w:pPr>
              <w:spacing w:before="6" w:line="220" w:lineRule="exact"/>
              <w:ind w:left="820" w:right="214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x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1"/>
              </w:rPr>
              <w:t>ec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15</w:t>
            </w:r>
            <w:r w:rsidRPr="00FB3505">
              <w:rPr>
                <w:rFonts w:ascii="Arial" w:hAnsi="Arial" w:cs="Arial"/>
                <w:b/>
                <w:spacing w:val="1"/>
              </w:rPr>
              <w:t>0</w:t>
            </w:r>
            <w:r w:rsidRPr="00FB3505">
              <w:rPr>
                <w:rFonts w:ascii="Arial" w:hAnsi="Arial" w:cs="Arial"/>
                <w:b/>
              </w:rPr>
              <w:t>–250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wo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5"/>
              </w:rPr>
              <w:t>d</w:t>
            </w:r>
            <w:r w:rsidRPr="00FB3505">
              <w:rPr>
                <w:rFonts w:ascii="Arial" w:hAnsi="Arial" w:cs="Arial"/>
                <w:b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wi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h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 xml:space="preserve">r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.</w:t>
            </w:r>
          </w:p>
          <w:p w:rsidR="0036757F" w:rsidRPr="00FB3505" w:rsidRDefault="005B54E6">
            <w:pPr>
              <w:tabs>
                <w:tab w:val="left" w:pos="800"/>
              </w:tabs>
              <w:spacing w:before="2"/>
              <w:ind w:left="820" w:right="176" w:hanging="3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</w:rPr>
              <w:t></w:t>
            </w:r>
            <w:r w:rsidRPr="00FB3505">
              <w:rPr>
                <w:rFonts w:ascii="Arial" w:eastAsia="Segoe Fluent Icons" w:hAnsi="Arial" w:cs="Arial"/>
              </w:rPr>
              <w:tab/>
            </w:r>
            <w:r w:rsidRPr="00FB3505">
              <w:rPr>
                <w:rFonts w:ascii="Arial" w:hAnsi="Arial" w:cs="Arial"/>
                <w:b/>
                <w:spacing w:val="3"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ogy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ai</w:t>
            </w:r>
            <w:r w:rsidRPr="00FB3505">
              <w:rPr>
                <w:rFonts w:ascii="Arial" w:hAnsi="Arial" w:cs="Arial"/>
                <w:b/>
                <w:spacing w:val="-3"/>
              </w:rPr>
              <w:t>l</w:t>
            </w:r>
            <w:r w:rsidRPr="00FB3505">
              <w:rPr>
                <w:rFonts w:ascii="Arial" w:hAnsi="Arial" w:cs="Arial"/>
                <w:b/>
              </w:rPr>
              <w:t>s 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4"/>
              </w:rPr>
              <w:t>x</w:t>
            </w:r>
            <w:r w:rsidRPr="00FB3505">
              <w:rPr>
                <w:rFonts w:ascii="Arial" w:hAnsi="Arial" w:cs="Arial"/>
                <w:b/>
                <w:spacing w:val="-1"/>
              </w:rPr>
              <w:t>ce</w:t>
            </w:r>
            <w:r w:rsidRPr="00FB3505">
              <w:rPr>
                <w:rFonts w:ascii="Arial" w:hAnsi="Arial" w:cs="Arial"/>
                <w:b/>
                <w:spacing w:val="2"/>
              </w:rPr>
              <w:t>s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ive</w:t>
            </w:r>
            <w:r w:rsidRPr="00FB350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 xml:space="preserve">– </w:t>
            </w:r>
            <w:r w:rsidRPr="00FB3505">
              <w:rPr>
                <w:rFonts w:ascii="Arial" w:hAnsi="Arial" w:cs="Arial"/>
                <w:b/>
                <w:spacing w:val="-2"/>
              </w:rPr>
              <w:t>P</w:t>
            </w:r>
            <w:r w:rsidRPr="00FB3505">
              <w:rPr>
                <w:rFonts w:ascii="Arial" w:hAnsi="Arial" w:cs="Arial"/>
                <w:b/>
                <w:spacing w:val="5"/>
              </w:rPr>
              <w:t>h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3"/>
              </w:rPr>
              <w:t>k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“o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n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g,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ic 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go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5"/>
              </w:rPr>
              <w:t>z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”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b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tt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 xml:space="preserve">r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.</w:t>
            </w:r>
          </w:p>
          <w:p w:rsidR="0036757F" w:rsidRPr="00FB3505" w:rsidRDefault="005B54E6">
            <w:pPr>
              <w:tabs>
                <w:tab w:val="left" w:pos="800"/>
              </w:tabs>
              <w:spacing w:before="1"/>
              <w:ind w:left="820" w:right="270" w:hanging="3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</w:rPr>
              <w:t></w:t>
            </w:r>
            <w:r w:rsidRPr="00FB3505">
              <w:rPr>
                <w:rFonts w:ascii="Arial" w:eastAsia="Segoe Fluent Icons" w:hAnsi="Arial" w:cs="Arial"/>
              </w:rPr>
              <w:tab/>
            </w:r>
            <w:r w:rsidRPr="00FB3505">
              <w:rPr>
                <w:rFonts w:ascii="Arial" w:hAnsi="Arial" w:cs="Arial"/>
                <w:b/>
                <w:spacing w:val="-2"/>
              </w:rPr>
              <w:t>F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gs 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n</w:t>
            </w:r>
            <w:r w:rsidRPr="00FB3505">
              <w:rPr>
                <w:rFonts w:ascii="Arial" w:hAnsi="Arial" w:cs="Arial"/>
                <w:b/>
              </w:rPr>
              <w:t>ot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5"/>
              </w:rPr>
              <w:t>p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 xml:space="preserve">y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um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5"/>
              </w:rPr>
              <w:t>z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–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T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k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</w:rPr>
              <w:t>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bu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3"/>
              </w:rPr>
              <w:t>c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 xml:space="preserve">in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ce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at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nd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color w:val="FF0000"/>
              </w:rPr>
              <w:t>Ab</w:t>
            </w:r>
            <w:r w:rsidRPr="00FB3505">
              <w:rPr>
                <w:rFonts w:ascii="Arial" w:hAnsi="Arial" w:cs="Arial"/>
                <w:color w:val="FF0000"/>
                <w:spacing w:val="-2"/>
              </w:rPr>
              <w:t>s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t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>r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a</w:t>
            </w:r>
            <w:r w:rsidRPr="00FB3505">
              <w:rPr>
                <w:rFonts w:ascii="Arial" w:hAnsi="Arial" w:cs="Arial"/>
                <w:color w:val="FF0000"/>
                <w:spacing w:val="-5"/>
              </w:rPr>
              <w:t>c</w:t>
            </w:r>
            <w:r w:rsidRPr="00FB3505">
              <w:rPr>
                <w:rFonts w:ascii="Arial" w:hAnsi="Arial" w:cs="Arial"/>
                <w:color w:val="FF0000"/>
              </w:rPr>
              <w:t>t</w:t>
            </w:r>
            <w:r w:rsidRPr="00FB3505">
              <w:rPr>
                <w:rFonts w:ascii="Arial" w:hAnsi="Arial" w:cs="Arial"/>
                <w:color w:val="FF0000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>r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-7"/>
              </w:rPr>
              <w:t>f</w:t>
            </w:r>
            <w:r w:rsidRPr="00FB3505">
              <w:rPr>
                <w:rFonts w:ascii="Arial" w:hAnsi="Arial" w:cs="Arial"/>
                <w:color w:val="FF0000"/>
                <w:spacing w:val="6"/>
              </w:rPr>
              <w:t>o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>r</w:t>
            </w:r>
            <w:r w:rsidRPr="00FB3505">
              <w:rPr>
                <w:rFonts w:ascii="Arial" w:hAnsi="Arial" w:cs="Arial"/>
                <w:color w:val="FF0000"/>
                <w:spacing w:val="-8"/>
              </w:rPr>
              <w:t>m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a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tt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</w:rPr>
              <w:t>d</w:t>
            </w:r>
            <w:r w:rsidRPr="00FB3505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a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n</w:t>
            </w:r>
            <w:r w:rsidRPr="00FB3505">
              <w:rPr>
                <w:rFonts w:ascii="Arial" w:hAnsi="Arial" w:cs="Arial"/>
                <w:color w:val="FF0000"/>
              </w:rPr>
              <w:t>d</w:t>
            </w:r>
          </w:p>
          <w:p w:rsidR="0036757F" w:rsidRPr="00FB3505" w:rsidRDefault="005B54E6">
            <w:pPr>
              <w:spacing w:before="2"/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color w:val="FF0000"/>
                <w:spacing w:val="1"/>
              </w:rPr>
              <w:t>r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</w:rPr>
              <w:t>du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ce</w:t>
            </w:r>
            <w:r w:rsidRPr="00FB3505">
              <w:rPr>
                <w:rFonts w:ascii="Arial" w:hAnsi="Arial" w:cs="Arial"/>
                <w:color w:val="FF0000"/>
              </w:rPr>
              <w:t>d</w:t>
            </w:r>
            <w:r w:rsidRPr="00FB3505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</w:rPr>
              <w:t>to</w:t>
            </w:r>
            <w:r w:rsidRPr="00FB3505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</w:rPr>
              <w:t>151</w:t>
            </w:r>
            <w:r w:rsidRPr="00FB3505">
              <w:rPr>
                <w:rFonts w:ascii="Arial" w:hAnsi="Arial" w:cs="Arial"/>
                <w:color w:val="FF0000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w</w:t>
            </w:r>
            <w:r w:rsidRPr="00FB3505">
              <w:rPr>
                <w:rFonts w:ascii="Arial" w:hAnsi="Arial" w:cs="Arial"/>
                <w:color w:val="FF0000"/>
              </w:rPr>
              <w:t>o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>r</w:t>
            </w:r>
            <w:r w:rsidRPr="00FB3505">
              <w:rPr>
                <w:rFonts w:ascii="Arial" w:hAnsi="Arial" w:cs="Arial"/>
                <w:color w:val="FF0000"/>
              </w:rPr>
              <w:t>d</w:t>
            </w:r>
            <w:r w:rsidRPr="00FB3505">
              <w:rPr>
                <w:rFonts w:ascii="Arial" w:hAnsi="Arial" w:cs="Arial"/>
                <w:color w:val="FF0000"/>
                <w:spacing w:val="-2"/>
              </w:rPr>
              <w:t>s</w:t>
            </w:r>
            <w:r w:rsidRPr="00FB3505">
              <w:rPr>
                <w:rFonts w:ascii="Arial" w:hAnsi="Arial" w:cs="Arial"/>
                <w:color w:val="FF0000"/>
              </w:rPr>
              <w:t>.</w:t>
            </w:r>
          </w:p>
        </w:tc>
      </w:tr>
      <w:tr w:rsidR="0036757F" w:rsidRPr="00FB3505">
        <w:trPr>
          <w:trHeight w:hRule="exact" w:val="2953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nu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3"/>
              </w:rPr>
              <w:t>c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t</w:t>
            </w:r>
          </w:p>
          <w:p w:rsidR="0036757F" w:rsidRPr="00FB3505" w:rsidRDefault="005B54E6">
            <w:pPr>
              <w:spacing w:before="2"/>
              <w:ind w:left="463" w:right="545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ien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f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3"/>
              </w:rPr>
              <w:t>a</w:t>
            </w:r>
            <w:r w:rsidRPr="00FB3505">
              <w:rPr>
                <w:rFonts w:ascii="Arial" w:hAnsi="Arial" w:cs="Arial"/>
                <w:b/>
              </w:rPr>
              <w:t>l</w:t>
            </w:r>
            <w:r w:rsidRPr="00FB3505">
              <w:rPr>
                <w:rFonts w:ascii="Arial" w:hAnsi="Arial" w:cs="Arial"/>
                <w:b/>
                <w:spacing w:val="-3"/>
              </w:rPr>
              <w:t>l</w:t>
            </w:r>
            <w:r w:rsidRPr="00FB3505">
              <w:rPr>
                <w:rFonts w:ascii="Arial" w:hAnsi="Arial" w:cs="Arial"/>
                <w:b/>
              </w:rPr>
              <w:t xml:space="preserve">y,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1"/>
              </w:rPr>
              <w:t>rrec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?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P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e w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h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</w:rPr>
              <w:t>Y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-2"/>
              </w:rPr>
              <w:t>s</w:t>
            </w:r>
            <w:r w:rsidRPr="00FB3505">
              <w:rPr>
                <w:rFonts w:ascii="Arial" w:hAnsi="Arial" w:cs="Arial"/>
              </w:rPr>
              <w:t>,</w:t>
            </w:r>
            <w:r w:rsidRPr="00FB3505">
              <w:rPr>
                <w:rFonts w:ascii="Arial" w:hAnsi="Arial" w:cs="Arial"/>
                <w:spacing w:val="4"/>
              </w:rPr>
              <w:t xml:space="preserve"> 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spacing w:val="-8"/>
              </w:rPr>
              <w:t>m</w:t>
            </w:r>
            <w:r w:rsidRPr="00FB3505">
              <w:rPr>
                <w:rFonts w:ascii="Arial" w:hAnsi="Arial" w:cs="Arial"/>
                <w:spacing w:val="3"/>
              </w:rPr>
              <w:t>a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  <w:spacing w:val="4"/>
              </w:rPr>
              <w:t>u</w:t>
            </w:r>
            <w:r w:rsidRPr="00FB3505">
              <w:rPr>
                <w:rFonts w:ascii="Arial" w:hAnsi="Arial" w:cs="Arial"/>
                <w:spacing w:val="-2"/>
              </w:rPr>
              <w:t>s</w:t>
            </w:r>
            <w:r w:rsidRPr="00FB3505">
              <w:rPr>
                <w:rFonts w:ascii="Arial" w:hAnsi="Arial" w:cs="Arial"/>
                <w:spacing w:val="-1"/>
              </w:rPr>
              <w:t>c</w:t>
            </w:r>
            <w:r w:rsidRPr="00FB3505">
              <w:rPr>
                <w:rFonts w:ascii="Arial" w:hAnsi="Arial" w:cs="Arial"/>
                <w:spacing w:val="5"/>
              </w:rPr>
              <w:t>r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pt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spacing w:val="-8"/>
              </w:rPr>
              <w:t>i</w:t>
            </w:r>
            <w:r w:rsidRPr="00FB3505">
              <w:rPr>
                <w:rFonts w:ascii="Arial" w:hAnsi="Arial" w:cs="Arial"/>
              </w:rPr>
              <w:t>s</w:t>
            </w:r>
            <w:r w:rsidRPr="00FB3505">
              <w:rPr>
                <w:rFonts w:ascii="Arial" w:hAnsi="Arial" w:cs="Arial"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ien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f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3"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</w:rPr>
              <w:t>ll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  <w:spacing w:val="-1"/>
              </w:rPr>
              <w:t>rrec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n</w:t>
            </w:r>
          </w:p>
          <w:p w:rsidR="0036757F" w:rsidRPr="00FB3505" w:rsidRDefault="005B54E6">
            <w:pPr>
              <w:spacing w:before="2"/>
              <w:ind w:left="99" w:right="457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  <w:spacing w:val="-8"/>
              </w:rPr>
              <w:t>m</w:t>
            </w:r>
            <w:r w:rsidRPr="00FB3505">
              <w:rPr>
                <w:rFonts w:ascii="Arial" w:hAnsi="Arial" w:cs="Arial"/>
              </w:rPr>
              <w:t xml:space="preserve">s 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</w:rPr>
              <w:t>f</w:t>
            </w:r>
            <w:r w:rsidRPr="00FB3505">
              <w:rPr>
                <w:rFonts w:ascii="Arial" w:hAnsi="Arial" w:cs="Arial"/>
                <w:spacing w:val="-5"/>
              </w:rPr>
              <w:t xml:space="preserve"> 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</w:rPr>
              <w:t>b</w:t>
            </w:r>
            <w:r w:rsidRPr="00FB3505">
              <w:rPr>
                <w:rFonts w:ascii="Arial" w:hAnsi="Arial" w:cs="Arial"/>
                <w:spacing w:val="-4"/>
              </w:rPr>
              <w:t>j</w:t>
            </w:r>
            <w:r w:rsidRPr="00FB3505">
              <w:rPr>
                <w:rFonts w:ascii="Arial" w:hAnsi="Arial" w:cs="Arial"/>
                <w:spacing w:val="-1"/>
              </w:rPr>
              <w:t>ec</w:t>
            </w:r>
            <w:r w:rsidRPr="00FB3505">
              <w:rPr>
                <w:rFonts w:ascii="Arial" w:hAnsi="Arial" w:cs="Arial"/>
                <w:spacing w:val="8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iv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</w:rPr>
              <w:t>,</w:t>
            </w:r>
            <w:r w:rsidRPr="00FB3505">
              <w:rPr>
                <w:rFonts w:ascii="Arial" w:hAnsi="Arial" w:cs="Arial"/>
                <w:spacing w:val="8"/>
              </w:rPr>
              <w:t xml:space="preserve"> </w:t>
            </w:r>
            <w:r w:rsidRPr="00FB3505">
              <w:rPr>
                <w:rFonts w:ascii="Arial" w:hAnsi="Arial" w:cs="Arial"/>
                <w:spacing w:val="-8"/>
              </w:rPr>
              <w:t>m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</w:rPr>
              <w:t>d,</w:t>
            </w:r>
            <w:r w:rsidRPr="00FB3505">
              <w:rPr>
                <w:rFonts w:ascii="Arial" w:hAnsi="Arial" w:cs="Arial"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spacing w:val="-3"/>
              </w:rPr>
              <w:t>f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n</w:t>
            </w:r>
            <w:r w:rsidRPr="00FB3505">
              <w:rPr>
                <w:rFonts w:ascii="Arial" w:hAnsi="Arial" w:cs="Arial"/>
                <w:spacing w:val="4"/>
              </w:rPr>
              <w:t>d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n</w:t>
            </w:r>
            <w:r w:rsidRPr="00FB3505">
              <w:rPr>
                <w:rFonts w:ascii="Arial" w:hAnsi="Arial" w:cs="Arial"/>
                <w:spacing w:val="4"/>
              </w:rPr>
              <w:t>g</w:t>
            </w:r>
            <w:r w:rsidRPr="00FB3505">
              <w:rPr>
                <w:rFonts w:ascii="Arial" w:hAnsi="Arial" w:cs="Arial"/>
              </w:rPr>
              <w:t>s</w:t>
            </w:r>
            <w:r w:rsidRPr="00FB3505">
              <w:rPr>
                <w:rFonts w:ascii="Arial" w:hAnsi="Arial" w:cs="Arial"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</w:rPr>
              <w:t xml:space="preserve">— 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</w:rPr>
              <w:t>o</w:t>
            </w:r>
            <w:r w:rsidRPr="00FB3505">
              <w:rPr>
                <w:rFonts w:ascii="Arial" w:hAnsi="Arial" w:cs="Arial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m</w:t>
            </w:r>
            <w:r w:rsidRPr="00FB3505">
              <w:rPr>
                <w:rFonts w:ascii="Arial" w:hAnsi="Arial" w:cs="Arial"/>
                <w:spacing w:val="3"/>
              </w:rPr>
              <w:t>a</w:t>
            </w:r>
            <w:r w:rsidRPr="00FB3505">
              <w:rPr>
                <w:rFonts w:ascii="Arial" w:hAnsi="Arial" w:cs="Arial"/>
                <w:spacing w:val="-8"/>
              </w:rPr>
              <w:t>j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</w:rPr>
              <w:t>r</w:t>
            </w:r>
            <w:r w:rsidRPr="00FB3505">
              <w:rPr>
                <w:rFonts w:ascii="Arial" w:hAnsi="Arial" w:cs="Arial"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spacing w:val="-3"/>
              </w:rPr>
              <w:t>f</w:t>
            </w:r>
            <w:r w:rsidRPr="00FB3505">
              <w:rPr>
                <w:rFonts w:ascii="Arial" w:hAnsi="Arial" w:cs="Arial"/>
                <w:spacing w:val="-4"/>
              </w:rPr>
              <w:t>l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3"/>
              </w:rPr>
              <w:t>w</w:t>
            </w:r>
            <w:r w:rsidRPr="00FB3505">
              <w:rPr>
                <w:rFonts w:ascii="Arial" w:hAnsi="Arial" w:cs="Arial"/>
              </w:rPr>
              <w:t xml:space="preserve">s 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</w:rPr>
              <w:t>t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n</w:t>
            </w:r>
            <w:r w:rsidRPr="00FB3505">
              <w:rPr>
                <w:rFonts w:ascii="Arial" w:hAnsi="Arial" w:cs="Arial"/>
                <w:spacing w:val="-4"/>
              </w:rPr>
              <w:t>v</w:t>
            </w:r>
            <w:r w:rsidRPr="00FB3505">
              <w:rPr>
                <w:rFonts w:ascii="Arial" w:hAnsi="Arial" w:cs="Arial"/>
                <w:spacing w:val="3"/>
              </w:rPr>
              <w:t>a</w:t>
            </w:r>
            <w:r w:rsidRPr="00FB3505">
              <w:rPr>
                <w:rFonts w:ascii="Arial" w:hAnsi="Arial" w:cs="Arial"/>
              </w:rPr>
              <w:t>l</w:t>
            </w:r>
            <w:r w:rsidRPr="00FB3505">
              <w:rPr>
                <w:rFonts w:ascii="Arial" w:hAnsi="Arial" w:cs="Arial"/>
                <w:spacing w:val="-3"/>
              </w:rPr>
              <w:t>i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spacing w:val="-8"/>
              </w:rPr>
              <w:t>i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</w:rPr>
              <w:t>. H</w:t>
            </w:r>
            <w:r w:rsidRPr="00FB3505">
              <w:rPr>
                <w:rFonts w:ascii="Arial" w:hAnsi="Arial" w:cs="Arial"/>
                <w:spacing w:val="3"/>
              </w:rPr>
              <w:t>o</w:t>
            </w:r>
            <w:r w:rsidRPr="00FB3505">
              <w:rPr>
                <w:rFonts w:ascii="Arial" w:hAnsi="Arial" w:cs="Arial"/>
              </w:rPr>
              <w:t>w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-4"/>
              </w:rPr>
              <w:t>v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</w:rPr>
              <w:t>,</w:t>
            </w:r>
            <w:r w:rsidRPr="00FB3505">
              <w:rPr>
                <w:rFonts w:ascii="Arial" w:hAnsi="Arial" w:cs="Arial"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spacing w:val="-8"/>
              </w:rPr>
              <w:t>i</w:t>
            </w:r>
            <w:r w:rsidRPr="00FB3505">
              <w:rPr>
                <w:rFonts w:ascii="Arial" w:hAnsi="Arial" w:cs="Arial"/>
              </w:rPr>
              <w:t>t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</w:rPr>
              <w:t>w</w:t>
            </w:r>
            <w:r w:rsidRPr="00FB3505">
              <w:rPr>
                <w:rFonts w:ascii="Arial" w:hAnsi="Arial" w:cs="Arial"/>
                <w:spacing w:val="3"/>
              </w:rPr>
              <w:t>o</w:t>
            </w:r>
            <w:r w:rsidRPr="00FB3505">
              <w:rPr>
                <w:rFonts w:ascii="Arial" w:hAnsi="Arial" w:cs="Arial"/>
              </w:rPr>
              <w:t>u</w:t>
            </w:r>
            <w:r w:rsidRPr="00FB3505">
              <w:rPr>
                <w:rFonts w:ascii="Arial" w:hAnsi="Arial" w:cs="Arial"/>
                <w:spacing w:val="-8"/>
              </w:rPr>
              <w:t>l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b</w:t>
            </w:r>
            <w:r w:rsidRPr="00FB3505">
              <w:rPr>
                <w:rFonts w:ascii="Arial" w:hAnsi="Arial" w:cs="Arial"/>
                <w:spacing w:val="3"/>
              </w:rPr>
              <w:t>e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  <w:spacing w:val="3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>f</w:t>
            </w:r>
            <w:r w:rsidRPr="00FB3505">
              <w:rPr>
                <w:rFonts w:ascii="Arial" w:hAnsi="Arial" w:cs="Arial"/>
                <w:spacing w:val="-8"/>
              </w:rPr>
              <w:t>i</w:t>
            </w:r>
            <w:r w:rsidRPr="00FB3505">
              <w:rPr>
                <w:rFonts w:ascii="Arial" w:hAnsi="Arial" w:cs="Arial"/>
              </w:rPr>
              <w:t>t</w:t>
            </w:r>
            <w:r w:rsidRPr="00FB3505">
              <w:rPr>
                <w:rFonts w:ascii="Arial" w:hAnsi="Arial" w:cs="Arial"/>
                <w:spacing w:val="10"/>
              </w:rPr>
              <w:t xml:space="preserve"> </w:t>
            </w:r>
            <w:r w:rsidRPr="00FB3505">
              <w:rPr>
                <w:rFonts w:ascii="Arial" w:hAnsi="Arial" w:cs="Arial"/>
                <w:spacing w:val="-7"/>
              </w:rPr>
              <w:t>f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  <w:spacing w:val="8"/>
              </w:rPr>
              <w:t>o</w:t>
            </w:r>
            <w:r w:rsidRPr="00FB3505">
              <w:rPr>
                <w:rFonts w:ascii="Arial" w:hAnsi="Arial" w:cs="Arial"/>
                <w:spacing w:val="-8"/>
              </w:rPr>
              <w:t>m</w:t>
            </w:r>
            <w:r w:rsidRPr="00FB3505">
              <w:rPr>
                <w:rFonts w:ascii="Arial" w:hAnsi="Arial" w:cs="Arial"/>
              </w:rPr>
              <w:t>:</w:t>
            </w:r>
          </w:p>
          <w:p w:rsidR="0036757F" w:rsidRPr="00FB3505" w:rsidRDefault="005B54E6">
            <w:pPr>
              <w:ind w:left="4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</w:rPr>
              <w:t xml:space="preserve">        </w:t>
            </w:r>
            <w:r w:rsidRPr="00FB3505">
              <w:rPr>
                <w:rFonts w:ascii="Arial" w:eastAsia="Segoe Fluent Icons" w:hAnsi="Arial" w:cs="Arial"/>
                <w:spacing w:val="26"/>
                <w:w w:val="46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A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4"/>
              </w:rPr>
              <w:t>d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ng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spacing w:val="-8"/>
              </w:rPr>
              <w:t>m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  <w:spacing w:val="2"/>
              </w:rPr>
              <w:t>r</w:t>
            </w:r>
            <w:r w:rsidRPr="00FB3505">
              <w:rPr>
                <w:rFonts w:ascii="Arial" w:hAnsi="Arial" w:cs="Arial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l</w:t>
            </w:r>
            <w:r w:rsidRPr="00FB3505">
              <w:rPr>
                <w:rFonts w:ascii="Arial" w:hAnsi="Arial" w:cs="Arial"/>
                <w:spacing w:val="-6"/>
              </w:rPr>
              <w:t xml:space="preserve"> 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</w:rPr>
              <w:t>n</w:t>
            </w:r>
          </w:p>
          <w:p w:rsidR="0036757F" w:rsidRPr="00FB3505" w:rsidRDefault="005B54E6">
            <w:pPr>
              <w:spacing w:before="2"/>
              <w:ind w:left="820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ogic</w:t>
            </w:r>
            <w:r w:rsidRPr="00FB3505">
              <w:rPr>
                <w:rFonts w:ascii="Arial" w:hAnsi="Arial" w:cs="Arial"/>
                <w:b/>
                <w:spacing w:val="3"/>
              </w:rPr>
              <w:t>a</w:t>
            </w:r>
            <w:r w:rsidRPr="00FB3505">
              <w:rPr>
                <w:rFonts w:ascii="Arial" w:hAnsi="Arial" w:cs="Arial"/>
                <w:b/>
              </w:rPr>
              <w:t>l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ig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</w:rPr>
              <w:t>r</w:t>
            </w:r>
          </w:p>
          <w:p w:rsidR="0036757F" w:rsidRPr="00FB3505" w:rsidRDefault="005B54E6">
            <w:pPr>
              <w:tabs>
                <w:tab w:val="left" w:pos="800"/>
              </w:tabs>
              <w:spacing w:before="1"/>
              <w:ind w:left="820" w:right="850" w:hanging="3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</w:rPr>
              <w:t></w:t>
            </w:r>
            <w:r w:rsidRPr="00FB3505">
              <w:rPr>
                <w:rFonts w:ascii="Arial" w:eastAsia="Segoe Fluent Icons" w:hAnsi="Arial" w:cs="Arial"/>
              </w:rPr>
              <w:tab/>
            </w:r>
            <w:r w:rsidRPr="00FB3505">
              <w:rPr>
                <w:rFonts w:ascii="Arial" w:hAnsi="Arial" w:cs="Arial"/>
                <w:spacing w:val="1"/>
              </w:rPr>
              <w:t>S</w:t>
            </w:r>
            <w:r w:rsidRPr="00FB3505">
              <w:rPr>
                <w:rFonts w:ascii="Arial" w:hAnsi="Arial" w:cs="Arial"/>
              </w:rPr>
              <w:t>t</w:t>
            </w:r>
            <w:r w:rsidRPr="00FB3505">
              <w:rPr>
                <w:rFonts w:ascii="Arial" w:hAnsi="Arial" w:cs="Arial"/>
                <w:spacing w:val="2"/>
              </w:rPr>
              <w:t>r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</w:rPr>
              <w:t>g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3"/>
              </w:rPr>
              <w:t>e</w:t>
            </w:r>
            <w:r w:rsidRPr="00FB3505">
              <w:rPr>
                <w:rFonts w:ascii="Arial" w:hAnsi="Arial" w:cs="Arial"/>
              </w:rPr>
              <w:t>n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ng</w:t>
            </w:r>
            <w:r w:rsidRPr="00FB3505">
              <w:rPr>
                <w:rFonts w:ascii="Arial" w:hAnsi="Arial" w:cs="Arial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</w:rPr>
              <w:t>e</w:t>
            </w:r>
            <w:r w:rsidRPr="00FB3505">
              <w:rPr>
                <w:rFonts w:ascii="Arial" w:hAnsi="Arial" w:cs="Arial"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 xml:space="preserve">ical </w:t>
            </w:r>
            <w:r w:rsidRPr="00FB3505">
              <w:rPr>
                <w:rFonts w:ascii="Arial" w:hAnsi="Arial" w:cs="Arial"/>
                <w:b/>
                <w:spacing w:val="1"/>
              </w:rPr>
              <w:t>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sc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-2"/>
              </w:rPr>
              <w:t>ss</w:t>
            </w:r>
            <w:r w:rsidRPr="00FB3505">
              <w:rPr>
                <w:rFonts w:ascii="Arial" w:hAnsi="Arial" w:cs="Arial"/>
                <w:b/>
              </w:rPr>
              <w:t>ion</w:t>
            </w:r>
          </w:p>
          <w:p w:rsidR="0036757F" w:rsidRPr="00FB3505" w:rsidRDefault="005B54E6">
            <w:pPr>
              <w:tabs>
                <w:tab w:val="left" w:pos="800"/>
              </w:tabs>
              <w:spacing w:before="12" w:line="220" w:lineRule="exact"/>
              <w:ind w:left="820" w:right="345" w:hanging="3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</w:rPr>
              <w:t></w:t>
            </w:r>
            <w:r w:rsidRPr="00FB3505">
              <w:rPr>
                <w:rFonts w:ascii="Arial" w:eastAsia="Segoe Fluent Icons" w:hAnsi="Arial" w:cs="Arial"/>
              </w:rPr>
              <w:tab/>
            </w:r>
            <w:r w:rsidRPr="00FB3505">
              <w:rPr>
                <w:rFonts w:ascii="Arial" w:hAnsi="Arial" w:cs="Arial"/>
                <w:spacing w:val="1"/>
              </w:rPr>
              <w:t>S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5"/>
              </w:rPr>
              <w:t>a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in</w:t>
            </w:r>
            <w:r w:rsidRPr="00FB3505">
              <w:rPr>
                <w:rFonts w:ascii="Arial" w:hAnsi="Arial" w:cs="Arial"/>
              </w:rPr>
              <w:t>g</w:t>
            </w:r>
            <w:r w:rsidRPr="00FB3505">
              <w:rPr>
                <w:rFonts w:ascii="Arial" w:hAnsi="Arial" w:cs="Arial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s 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d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spacing w:val="-8"/>
              </w:rPr>
              <w:t>m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</w:rPr>
              <w:t xml:space="preserve">e 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-4"/>
              </w:rPr>
              <w:t>x</w:t>
            </w:r>
            <w:r w:rsidRPr="00FB3505">
              <w:rPr>
                <w:rFonts w:ascii="Arial" w:hAnsi="Arial" w:cs="Arial"/>
                <w:spacing w:val="4"/>
              </w:rPr>
              <w:t>p</w:t>
            </w:r>
            <w:r w:rsidRPr="00FB3505">
              <w:rPr>
                <w:rFonts w:ascii="Arial" w:hAnsi="Arial" w:cs="Arial"/>
              </w:rPr>
              <w:t>l</w:t>
            </w:r>
            <w:r w:rsidRPr="00FB3505">
              <w:rPr>
                <w:rFonts w:ascii="Arial" w:hAnsi="Arial" w:cs="Arial"/>
                <w:spacing w:val="-3"/>
              </w:rPr>
              <w:t>i</w:t>
            </w:r>
            <w:r w:rsidRPr="00FB3505">
              <w:rPr>
                <w:rFonts w:ascii="Arial" w:hAnsi="Arial" w:cs="Arial"/>
                <w:spacing w:val="3"/>
              </w:rPr>
              <w:t>c</w:t>
            </w:r>
            <w:r w:rsidRPr="00FB3505">
              <w:rPr>
                <w:rFonts w:ascii="Arial" w:hAnsi="Arial" w:cs="Arial"/>
                <w:spacing w:val="-8"/>
              </w:rPr>
              <w:t>i</w:t>
            </w:r>
            <w:r w:rsidRPr="00FB3505">
              <w:rPr>
                <w:rFonts w:ascii="Arial" w:hAnsi="Arial" w:cs="Arial"/>
                <w:spacing w:val="8"/>
              </w:rPr>
              <w:t>t</w:t>
            </w:r>
            <w:r w:rsidRPr="00FB3505">
              <w:rPr>
                <w:rFonts w:ascii="Arial" w:hAnsi="Arial" w:cs="Arial"/>
              </w:rPr>
              <w:t>ly</w:t>
            </w:r>
          </w:p>
          <w:p w:rsidR="0036757F" w:rsidRPr="00FB3505" w:rsidRDefault="005B54E6">
            <w:pPr>
              <w:spacing w:before="3"/>
              <w:ind w:left="460"/>
              <w:rPr>
                <w:rFonts w:ascii="Arial" w:hAnsi="Arial" w:cs="Arial"/>
              </w:rPr>
            </w:pPr>
            <w:r w:rsidRPr="00FB3505">
              <w:rPr>
                <w:rFonts w:ascii="Arial" w:eastAsia="Segoe Fluent Icons" w:hAnsi="Arial" w:cs="Arial"/>
                <w:w w:val="46"/>
              </w:rPr>
              <w:t xml:space="preserve">        </w:t>
            </w:r>
            <w:r w:rsidRPr="00FB3505">
              <w:rPr>
                <w:rFonts w:ascii="Arial" w:eastAsia="Segoe Fluent Icons" w:hAnsi="Arial" w:cs="Arial"/>
                <w:spacing w:val="26"/>
                <w:w w:val="46"/>
              </w:rPr>
              <w:t xml:space="preserve"> </w:t>
            </w:r>
            <w:r w:rsidRPr="00FB3505">
              <w:rPr>
                <w:rFonts w:ascii="Arial" w:hAnsi="Arial" w:cs="Arial"/>
                <w:spacing w:val="1"/>
              </w:rPr>
              <w:t>P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  <w:spacing w:val="-4"/>
              </w:rPr>
              <w:t>li</w:t>
            </w:r>
            <w:r w:rsidRPr="00FB3505">
              <w:rPr>
                <w:rFonts w:ascii="Arial" w:hAnsi="Arial" w:cs="Arial"/>
                <w:spacing w:val="2"/>
              </w:rPr>
              <w:t>s</w:t>
            </w:r>
            <w:r w:rsidRPr="00FB3505">
              <w:rPr>
                <w:rFonts w:ascii="Arial" w:hAnsi="Arial" w:cs="Arial"/>
              </w:rPr>
              <w:t>h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ng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f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4"/>
              </w:rPr>
              <w:t>i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y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line="200" w:lineRule="exact"/>
              <w:rPr>
                <w:rFonts w:ascii="Arial" w:hAnsi="Arial" w:cs="Arial"/>
              </w:rPr>
            </w:pPr>
          </w:p>
          <w:p w:rsidR="0036757F" w:rsidRPr="00FB3505" w:rsidRDefault="0036757F">
            <w:pPr>
              <w:spacing w:before="13" w:line="240" w:lineRule="exact"/>
              <w:rPr>
                <w:rFonts w:ascii="Arial" w:hAnsi="Arial" w:cs="Arial"/>
              </w:rPr>
            </w:pPr>
          </w:p>
          <w:p w:rsidR="0036757F" w:rsidRPr="00FB3505" w:rsidRDefault="005B54E6">
            <w:pPr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color w:val="FF0000"/>
                <w:spacing w:val="2"/>
              </w:rPr>
              <w:t>L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i</w:t>
            </w:r>
            <w:r w:rsidRPr="00FB3505">
              <w:rPr>
                <w:rFonts w:ascii="Arial" w:hAnsi="Arial" w:cs="Arial"/>
                <w:color w:val="FF0000"/>
              </w:rPr>
              <w:t>n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</w:rPr>
              <w:t>s 9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>4-</w:t>
            </w:r>
            <w:r w:rsidRPr="00FB3505">
              <w:rPr>
                <w:rFonts w:ascii="Arial" w:hAnsi="Arial" w:cs="Arial"/>
                <w:color w:val="FF0000"/>
              </w:rPr>
              <w:t>111</w:t>
            </w:r>
          </w:p>
          <w:p w:rsidR="0036757F" w:rsidRPr="00FB3505" w:rsidRDefault="0036757F">
            <w:pPr>
              <w:spacing w:before="10" w:line="220" w:lineRule="exact"/>
              <w:rPr>
                <w:rFonts w:ascii="Arial" w:hAnsi="Arial" w:cs="Arial"/>
              </w:rPr>
            </w:pPr>
          </w:p>
          <w:p w:rsidR="0036757F" w:rsidRPr="00FB3505" w:rsidRDefault="005B54E6">
            <w:pPr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color w:val="FF0000"/>
                <w:spacing w:val="2"/>
              </w:rPr>
              <w:t>L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i</w:t>
            </w:r>
            <w:r w:rsidRPr="00FB3505">
              <w:rPr>
                <w:rFonts w:ascii="Arial" w:hAnsi="Arial" w:cs="Arial"/>
                <w:color w:val="FF0000"/>
              </w:rPr>
              <w:t>n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</w:rPr>
              <w:t>s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</w:rPr>
              <w:t>82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>-</w:t>
            </w:r>
            <w:r w:rsidRPr="00FB3505">
              <w:rPr>
                <w:rFonts w:ascii="Arial" w:hAnsi="Arial" w:cs="Arial"/>
                <w:color w:val="FF0000"/>
              </w:rPr>
              <w:t>90</w:t>
            </w:r>
          </w:p>
          <w:p w:rsidR="0036757F" w:rsidRPr="00FB3505" w:rsidRDefault="0036757F">
            <w:pPr>
              <w:spacing w:before="10" w:line="220" w:lineRule="exact"/>
              <w:rPr>
                <w:rFonts w:ascii="Arial" w:hAnsi="Arial" w:cs="Arial"/>
              </w:rPr>
            </w:pPr>
          </w:p>
          <w:p w:rsidR="0036757F" w:rsidRPr="00FB3505" w:rsidRDefault="005B54E6">
            <w:pPr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color w:val="FF0000"/>
                <w:spacing w:val="2"/>
              </w:rPr>
              <w:t>L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i</w:t>
            </w:r>
            <w:r w:rsidRPr="00FB3505">
              <w:rPr>
                <w:rFonts w:ascii="Arial" w:hAnsi="Arial" w:cs="Arial"/>
                <w:color w:val="FF0000"/>
              </w:rPr>
              <w:t>n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</w:rPr>
              <w:t>s 271</w:t>
            </w:r>
            <w:r w:rsidRPr="00FB3505">
              <w:rPr>
                <w:rFonts w:ascii="Arial" w:hAnsi="Arial" w:cs="Arial"/>
                <w:color w:val="FF0000"/>
                <w:spacing w:val="2"/>
              </w:rPr>
              <w:t>-</w:t>
            </w:r>
            <w:r w:rsidRPr="00FB3505">
              <w:rPr>
                <w:rFonts w:ascii="Arial" w:hAnsi="Arial" w:cs="Arial"/>
                <w:color w:val="FF0000"/>
              </w:rPr>
              <w:t>274</w:t>
            </w:r>
          </w:p>
          <w:p w:rsidR="0036757F" w:rsidRPr="00FB3505" w:rsidRDefault="0036757F">
            <w:pPr>
              <w:spacing w:before="10" w:line="220" w:lineRule="exact"/>
              <w:rPr>
                <w:rFonts w:ascii="Arial" w:hAnsi="Arial" w:cs="Arial"/>
              </w:rPr>
            </w:pPr>
          </w:p>
          <w:p w:rsidR="0036757F" w:rsidRPr="00FB3505" w:rsidRDefault="005B54E6">
            <w:pPr>
              <w:ind w:left="103" w:right="617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color w:val="FF0000"/>
                <w:spacing w:val="-1"/>
              </w:rPr>
              <w:t>R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-7"/>
              </w:rPr>
              <w:t>f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1"/>
              </w:rPr>
              <w:t>r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n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c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</w:rPr>
              <w:t xml:space="preserve">s 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c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h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ec</w:t>
            </w:r>
            <w:r w:rsidRPr="00FB3505">
              <w:rPr>
                <w:rFonts w:ascii="Arial" w:hAnsi="Arial" w:cs="Arial"/>
                <w:color w:val="FF0000"/>
              </w:rPr>
              <w:t>k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</w:rPr>
              <w:t>d</w:t>
            </w:r>
            <w:r w:rsidRPr="00FB3505">
              <w:rPr>
                <w:rFonts w:ascii="Arial" w:hAnsi="Arial" w:cs="Arial"/>
                <w:color w:val="FF0000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  <w:spacing w:val="-7"/>
              </w:rPr>
              <w:t>f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o</w:t>
            </w:r>
            <w:r w:rsidRPr="00FB3505">
              <w:rPr>
                <w:rFonts w:ascii="Arial" w:hAnsi="Arial" w:cs="Arial"/>
                <w:color w:val="FF0000"/>
              </w:rPr>
              <w:t xml:space="preserve">r 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c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o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n</w:t>
            </w:r>
            <w:r w:rsidRPr="00FB3505">
              <w:rPr>
                <w:rFonts w:ascii="Arial" w:hAnsi="Arial" w:cs="Arial"/>
                <w:color w:val="FF0000"/>
                <w:spacing w:val="2"/>
              </w:rPr>
              <w:t>s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i</w:t>
            </w:r>
            <w:r w:rsidRPr="00FB3505">
              <w:rPr>
                <w:rFonts w:ascii="Arial" w:hAnsi="Arial" w:cs="Arial"/>
                <w:color w:val="FF0000"/>
                <w:spacing w:val="-2"/>
              </w:rPr>
              <w:t>s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t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e</w:t>
            </w:r>
            <w:r w:rsidRPr="00FB3505">
              <w:rPr>
                <w:rFonts w:ascii="Arial" w:hAnsi="Arial" w:cs="Arial"/>
                <w:color w:val="FF0000"/>
                <w:spacing w:val="-4"/>
              </w:rPr>
              <w:t>n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c</w:t>
            </w:r>
            <w:r w:rsidRPr="00FB3505">
              <w:rPr>
                <w:rFonts w:ascii="Arial" w:hAnsi="Arial" w:cs="Arial"/>
                <w:color w:val="FF0000"/>
              </w:rPr>
              <w:t>y</w:t>
            </w:r>
            <w:r w:rsidRPr="00FB3505">
              <w:rPr>
                <w:rFonts w:ascii="Arial" w:hAnsi="Arial" w:cs="Arial"/>
                <w:color w:val="FF0000"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w</w:t>
            </w:r>
            <w:r w:rsidRPr="00FB3505">
              <w:rPr>
                <w:rFonts w:ascii="Arial" w:hAnsi="Arial" w:cs="Arial"/>
                <w:color w:val="FF0000"/>
                <w:spacing w:val="-8"/>
              </w:rPr>
              <w:t>i</w:t>
            </w:r>
            <w:r w:rsidRPr="00FB3505">
              <w:rPr>
                <w:rFonts w:ascii="Arial" w:hAnsi="Arial" w:cs="Arial"/>
                <w:color w:val="FF0000"/>
                <w:spacing w:val="8"/>
              </w:rPr>
              <w:t>t</w:t>
            </w:r>
            <w:r w:rsidRPr="00FB3505">
              <w:rPr>
                <w:rFonts w:ascii="Arial" w:hAnsi="Arial" w:cs="Arial"/>
                <w:color w:val="FF0000"/>
              </w:rPr>
              <w:t>h</w:t>
            </w:r>
            <w:r w:rsidRPr="00FB3505">
              <w:rPr>
                <w:rFonts w:ascii="Arial" w:hAnsi="Arial" w:cs="Arial"/>
                <w:color w:val="FF0000"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color w:val="FF0000"/>
                <w:spacing w:val="3"/>
              </w:rPr>
              <w:t>c</w:t>
            </w:r>
            <w:r w:rsidRPr="00FB3505">
              <w:rPr>
                <w:rFonts w:ascii="Arial" w:hAnsi="Arial" w:cs="Arial"/>
                <w:color w:val="FF0000"/>
                <w:spacing w:val="-8"/>
              </w:rPr>
              <w:t>i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t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a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t</w:t>
            </w:r>
            <w:r w:rsidRPr="00FB3505">
              <w:rPr>
                <w:rFonts w:ascii="Arial" w:hAnsi="Arial" w:cs="Arial"/>
                <w:color w:val="FF0000"/>
                <w:spacing w:val="-8"/>
              </w:rPr>
              <w:t>i</w:t>
            </w:r>
            <w:r w:rsidRPr="00FB3505">
              <w:rPr>
                <w:rFonts w:ascii="Arial" w:hAnsi="Arial" w:cs="Arial"/>
                <w:color w:val="FF0000"/>
                <w:spacing w:val="4"/>
              </w:rPr>
              <w:t>o</w:t>
            </w:r>
            <w:r w:rsidRPr="00FB3505">
              <w:rPr>
                <w:rFonts w:ascii="Arial" w:hAnsi="Arial" w:cs="Arial"/>
                <w:color w:val="FF0000"/>
                <w:spacing w:val="-1"/>
              </w:rPr>
              <w:t>n</w:t>
            </w:r>
            <w:r w:rsidRPr="00FB3505">
              <w:rPr>
                <w:rFonts w:ascii="Arial" w:hAnsi="Arial" w:cs="Arial"/>
                <w:color w:val="FF0000"/>
              </w:rPr>
              <w:t>.</w:t>
            </w:r>
          </w:p>
        </w:tc>
      </w:tr>
      <w:tr w:rsidR="0036757F" w:rsidRPr="00FB3505">
        <w:trPr>
          <w:trHeight w:hRule="exact" w:val="1853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ind w:left="463" w:right="112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re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1"/>
              </w:rPr>
              <w:t>re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ce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uf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</w:rPr>
              <w:t>ici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t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d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1"/>
              </w:rPr>
              <w:t>ce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</w:rPr>
              <w:t>?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</w:rPr>
              <w:t>f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you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 xml:space="preserve">ave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>gg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of a</w:t>
            </w:r>
            <w:r w:rsidRPr="00FB3505">
              <w:rPr>
                <w:rFonts w:ascii="Arial" w:hAnsi="Arial" w:cs="Arial"/>
                <w:b/>
                <w:spacing w:val="1"/>
              </w:rPr>
              <w:t>dd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 xml:space="preserve">al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1"/>
              </w:rPr>
              <w:t>re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</w:rPr>
              <w:t>ce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,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p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nt</w:t>
            </w:r>
            <w:r w:rsidRPr="00FB3505">
              <w:rPr>
                <w:rFonts w:ascii="Arial" w:hAnsi="Arial" w:cs="Arial"/>
                <w:b/>
              </w:rPr>
              <w:t>ion</w:t>
            </w:r>
            <w:r w:rsidRPr="00FB350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m in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vi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>w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  <w:spacing w:val="-1"/>
              </w:rPr>
              <w:t>r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spacing w:val="-4"/>
              </w:rPr>
              <w:t>y</w:t>
            </w:r>
            <w:r w:rsidRPr="00FB3505">
              <w:rPr>
                <w:rFonts w:ascii="Arial" w:hAnsi="Arial" w:cs="Arial"/>
                <w:spacing w:val="3"/>
              </w:rPr>
              <w:t>e</w:t>
            </w:r>
            <w:r w:rsidRPr="00FB3505">
              <w:rPr>
                <w:rFonts w:ascii="Arial" w:hAnsi="Arial" w:cs="Arial"/>
              </w:rPr>
              <w:t>s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rPr>
                <w:rFonts w:ascii="Arial" w:hAnsi="Arial" w:cs="Arial"/>
              </w:rPr>
            </w:pPr>
          </w:p>
        </w:tc>
      </w:tr>
      <w:tr w:rsidR="0036757F" w:rsidRPr="00FB3505">
        <w:trPr>
          <w:trHeight w:hRule="exact" w:val="1620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2"/>
              </w:rPr>
              <w:t>I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</w:p>
          <w:p w:rsidR="0036757F" w:rsidRPr="00FB3505" w:rsidRDefault="005B54E6">
            <w:pPr>
              <w:spacing w:before="2"/>
              <w:ind w:left="463" w:right="110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g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>ag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/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4"/>
              </w:rPr>
              <w:t>g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s</w:t>
            </w:r>
            <w:r w:rsidRPr="00FB3505">
              <w:rPr>
                <w:rFonts w:ascii="Arial" w:hAnsi="Arial" w:cs="Arial"/>
                <w:b/>
              </w:rPr>
              <w:t xml:space="preserve">h </w:t>
            </w:r>
            <w:r w:rsidRPr="00FB3505">
              <w:rPr>
                <w:rFonts w:ascii="Arial" w:hAnsi="Arial" w:cs="Arial"/>
                <w:b/>
                <w:spacing w:val="1"/>
              </w:rPr>
              <w:t>qu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y</w:t>
            </w:r>
            <w:r w:rsidRPr="00FB350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of</w:t>
            </w:r>
            <w:r w:rsidRPr="00FB350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ic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 xml:space="preserve">e 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b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3"/>
              </w:rPr>
              <w:t>f</w:t>
            </w:r>
            <w:r w:rsidRPr="00FB3505">
              <w:rPr>
                <w:rFonts w:ascii="Arial" w:hAnsi="Arial" w:cs="Arial"/>
                <w:b/>
                <w:spacing w:val="4"/>
              </w:rPr>
              <w:t>o</w:t>
            </w:r>
            <w:r w:rsidRPr="00FB3505">
              <w:rPr>
                <w:rFonts w:ascii="Arial" w:hAnsi="Arial" w:cs="Arial"/>
                <w:b/>
              </w:rPr>
              <w:t>r</w:t>
            </w:r>
          </w:p>
          <w:p w:rsidR="0036757F" w:rsidRPr="00FB3505" w:rsidRDefault="005B54E6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  <w:spacing w:val="4"/>
              </w:rPr>
              <w:t>a</w:t>
            </w:r>
            <w:r w:rsidRPr="00FB3505">
              <w:rPr>
                <w:rFonts w:ascii="Arial" w:hAnsi="Arial" w:cs="Arial"/>
                <w:b/>
                <w:spacing w:val="-1"/>
              </w:rPr>
              <w:t>r</w:t>
            </w:r>
            <w:r w:rsidRPr="00FB3505">
              <w:rPr>
                <w:rFonts w:ascii="Arial" w:hAnsi="Arial" w:cs="Arial"/>
                <w:b/>
                <w:spacing w:val="-4"/>
              </w:rPr>
              <w:t>l</w:t>
            </w:r>
            <w:r w:rsidRPr="00FB3505">
              <w:rPr>
                <w:rFonts w:ascii="Arial" w:hAnsi="Arial" w:cs="Arial"/>
                <w:b/>
              </w:rPr>
              <w:t>y</w:t>
            </w:r>
          </w:p>
          <w:p w:rsidR="0036757F" w:rsidRPr="00FB3505" w:rsidRDefault="005B54E6">
            <w:pPr>
              <w:spacing w:before="2"/>
              <w:ind w:left="46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3"/>
              </w:rPr>
              <w:t>mm</w:t>
            </w:r>
            <w:r w:rsidRPr="00FB3505">
              <w:rPr>
                <w:rFonts w:ascii="Arial" w:hAnsi="Arial" w:cs="Arial"/>
                <w:b/>
                <w:spacing w:val="1"/>
              </w:rPr>
              <w:t>un</w:t>
            </w:r>
            <w:r w:rsidRPr="00FB3505">
              <w:rPr>
                <w:rFonts w:ascii="Arial" w:hAnsi="Arial" w:cs="Arial"/>
                <w:b/>
              </w:rPr>
              <w:t>ica</w:t>
            </w:r>
            <w:r w:rsidRPr="00FB3505">
              <w:rPr>
                <w:rFonts w:ascii="Arial" w:hAnsi="Arial" w:cs="Arial"/>
                <w:b/>
                <w:spacing w:val="1"/>
              </w:rPr>
              <w:t>t</w:t>
            </w:r>
            <w:r w:rsidRPr="00FB3505">
              <w:rPr>
                <w:rFonts w:ascii="Arial" w:hAnsi="Arial" w:cs="Arial"/>
                <w:b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9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</w:rPr>
              <w:t>G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  <w:spacing w:val="3"/>
              </w:rPr>
              <w:t>a</w:t>
            </w:r>
            <w:r w:rsidRPr="00FB3505">
              <w:rPr>
                <w:rFonts w:ascii="Arial" w:hAnsi="Arial" w:cs="Arial"/>
              </w:rPr>
              <w:t>l</w:t>
            </w:r>
            <w:r w:rsidRPr="00FB3505">
              <w:rPr>
                <w:rFonts w:ascii="Arial" w:hAnsi="Arial" w:cs="Arial"/>
                <w:spacing w:val="1"/>
              </w:rPr>
              <w:t>l</w:t>
            </w:r>
            <w:r w:rsidRPr="00FB3505">
              <w:rPr>
                <w:rFonts w:ascii="Arial" w:hAnsi="Arial" w:cs="Arial"/>
              </w:rPr>
              <w:t>y</w:t>
            </w:r>
            <w:r w:rsidRPr="00FB3505">
              <w:rPr>
                <w:rFonts w:ascii="Arial" w:hAnsi="Arial" w:cs="Arial"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spacing w:val="4"/>
              </w:rPr>
              <w:t>u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  <w:spacing w:val="-2"/>
              </w:rPr>
              <w:t>s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3"/>
              </w:rPr>
              <w:t>a</w:t>
            </w:r>
            <w:r w:rsidRPr="00FB3505">
              <w:rPr>
                <w:rFonts w:ascii="Arial" w:hAnsi="Arial" w:cs="Arial"/>
              </w:rPr>
              <w:t>b</w:t>
            </w:r>
            <w:r w:rsidRPr="00FB3505">
              <w:rPr>
                <w:rFonts w:ascii="Arial" w:hAnsi="Arial" w:cs="Arial"/>
                <w:spacing w:val="-4"/>
              </w:rPr>
              <w:t>l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</w:rPr>
              <w:t>,</w:t>
            </w:r>
            <w:r w:rsidRPr="00FB3505">
              <w:rPr>
                <w:rFonts w:ascii="Arial" w:hAnsi="Arial" w:cs="Arial"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b</w:t>
            </w:r>
            <w:r w:rsidRPr="00FB3505">
              <w:rPr>
                <w:rFonts w:ascii="Arial" w:hAnsi="Arial" w:cs="Arial"/>
              </w:rPr>
              <w:t>ut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</w:rPr>
              <w:t>g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-4"/>
              </w:rPr>
              <w:t>mm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</w:rPr>
              <w:t>r</w:t>
            </w:r>
            <w:r w:rsidRPr="00FB3505">
              <w:rPr>
                <w:rFonts w:ascii="Arial" w:hAnsi="Arial" w:cs="Arial"/>
                <w:spacing w:val="3"/>
              </w:rPr>
              <w:t xml:space="preserve"> a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</w:rPr>
              <w:t>d</w:t>
            </w:r>
          </w:p>
          <w:p w:rsidR="0036757F" w:rsidRPr="00FB3505" w:rsidRDefault="005B54E6">
            <w:pPr>
              <w:spacing w:before="2"/>
              <w:ind w:left="9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spacing w:val="1"/>
              </w:rPr>
              <w:t>f</w:t>
            </w:r>
            <w:r w:rsidRPr="00FB3505">
              <w:rPr>
                <w:rFonts w:ascii="Arial" w:hAnsi="Arial" w:cs="Arial"/>
                <w:spacing w:val="-8"/>
              </w:rPr>
              <w:t>l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</w:rPr>
              <w:t>w</w:t>
            </w:r>
            <w:r w:rsidRPr="00FB3505">
              <w:rPr>
                <w:rFonts w:ascii="Arial" w:hAnsi="Arial" w:cs="Arial"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  <w:spacing w:val="3"/>
              </w:rPr>
              <w:t>e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</w:rPr>
              <w:t>p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  <w:spacing w:val="-4"/>
              </w:rPr>
              <w:t>li</w:t>
            </w:r>
            <w:r w:rsidRPr="00FB3505">
              <w:rPr>
                <w:rFonts w:ascii="Arial" w:hAnsi="Arial" w:cs="Arial"/>
                <w:spacing w:val="2"/>
              </w:rPr>
              <w:t>s</w:t>
            </w:r>
            <w:r w:rsidRPr="00FB3505">
              <w:rPr>
                <w:rFonts w:ascii="Arial" w:hAnsi="Arial" w:cs="Arial"/>
              </w:rPr>
              <w:t>h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ng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rPr>
                <w:rFonts w:ascii="Arial" w:hAnsi="Arial" w:cs="Arial"/>
              </w:rPr>
            </w:pPr>
          </w:p>
        </w:tc>
      </w:tr>
      <w:tr w:rsidR="0036757F" w:rsidRPr="00FB3505" w:rsidTr="0088151E">
        <w:trPr>
          <w:trHeight w:hRule="exact" w:val="225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  <w:u w:val="thick" w:color="000000"/>
              </w:rPr>
              <w:t>O</w:t>
            </w:r>
            <w:r w:rsidRPr="00FB3505">
              <w:rPr>
                <w:rFonts w:ascii="Arial" w:hAnsi="Arial" w:cs="Arial"/>
                <w:b/>
                <w:spacing w:val="1"/>
                <w:u w:val="thick" w:color="000000"/>
              </w:rPr>
              <w:t>pt</w:t>
            </w:r>
            <w:r w:rsidRPr="00FB3505">
              <w:rPr>
                <w:rFonts w:ascii="Arial" w:hAnsi="Arial" w:cs="Arial"/>
                <w:b/>
                <w:u w:val="thick" w:color="000000"/>
              </w:rPr>
              <w:t>io</w:t>
            </w:r>
            <w:r w:rsidRPr="00FB3505">
              <w:rPr>
                <w:rFonts w:ascii="Arial" w:hAnsi="Arial" w:cs="Arial"/>
                <w:b/>
                <w:spacing w:val="1"/>
                <w:u w:val="thick" w:color="000000"/>
              </w:rPr>
              <w:t>n</w:t>
            </w:r>
            <w:r w:rsidRPr="00FB3505">
              <w:rPr>
                <w:rFonts w:ascii="Arial" w:hAnsi="Arial" w:cs="Arial"/>
                <w:b/>
                <w:u w:val="thick" w:color="000000"/>
              </w:rPr>
              <w:t>a</w:t>
            </w:r>
            <w:r w:rsidRPr="00FB3505">
              <w:rPr>
                <w:rFonts w:ascii="Arial" w:hAnsi="Arial" w:cs="Arial"/>
                <w:b/>
                <w:spacing w:val="-4"/>
                <w:u w:val="thick" w:color="000000"/>
              </w:rPr>
              <w:t>l</w:t>
            </w:r>
            <w:r w:rsidRPr="00FB3505">
              <w:rPr>
                <w:rFonts w:ascii="Arial" w:hAnsi="Arial" w:cs="Arial"/>
                <w:b/>
                <w:u w:val="thick" w:color="000000"/>
              </w:rPr>
              <w:t>/</w:t>
            </w:r>
            <w:r w:rsidRPr="00FB3505">
              <w:rPr>
                <w:rFonts w:ascii="Arial" w:hAnsi="Arial" w:cs="Arial"/>
                <w:b/>
                <w:spacing w:val="1"/>
                <w:u w:val="thick" w:color="000000"/>
              </w:rPr>
              <w:t>G</w:t>
            </w:r>
            <w:r w:rsidRPr="00FB3505">
              <w:rPr>
                <w:rFonts w:ascii="Arial" w:hAnsi="Arial" w:cs="Arial"/>
                <w:b/>
                <w:spacing w:val="-1"/>
                <w:u w:val="thick" w:color="000000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  <w:u w:val="thick" w:color="000000"/>
              </w:rPr>
              <w:t>n</w:t>
            </w:r>
            <w:r w:rsidRPr="00FB3505">
              <w:rPr>
                <w:rFonts w:ascii="Arial" w:hAnsi="Arial" w:cs="Arial"/>
                <w:b/>
                <w:spacing w:val="-1"/>
                <w:u w:val="thick" w:color="000000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  <w:u w:val="thick" w:color="000000"/>
              </w:rPr>
              <w:t>r</w:t>
            </w:r>
            <w:r w:rsidRPr="00FB3505">
              <w:rPr>
                <w:rFonts w:ascii="Arial" w:hAnsi="Arial" w:cs="Arial"/>
                <w:b/>
                <w:spacing w:val="4"/>
                <w:u w:val="thick" w:color="000000"/>
              </w:rPr>
              <w:t>a</w:t>
            </w:r>
            <w:r w:rsidRPr="00FB3505">
              <w:rPr>
                <w:rFonts w:ascii="Arial" w:hAnsi="Arial" w:cs="Arial"/>
                <w:b/>
                <w:u w:val="thick" w:color="000000"/>
              </w:rPr>
              <w:t>l</w:t>
            </w:r>
          </w:p>
          <w:p w:rsidR="0036757F" w:rsidRPr="00FB3505" w:rsidRDefault="005B54E6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spacing w:val="-1"/>
              </w:rPr>
              <w:t>c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  <w:spacing w:val="-4"/>
              </w:rPr>
              <w:t>mm</w:t>
            </w:r>
            <w:r w:rsidRPr="00FB3505">
              <w:rPr>
                <w:rFonts w:ascii="Arial" w:hAnsi="Arial" w:cs="Arial"/>
                <w:spacing w:val="3"/>
              </w:rPr>
              <w:t>e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</w:rPr>
              <w:t>s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rPr>
                <w:rFonts w:ascii="Arial" w:hAnsi="Arial" w:cs="Arial"/>
              </w:rPr>
            </w:pP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rPr>
                <w:rFonts w:ascii="Arial" w:hAnsi="Arial" w:cs="Arial"/>
              </w:rPr>
            </w:pPr>
          </w:p>
        </w:tc>
      </w:tr>
    </w:tbl>
    <w:p w:rsidR="0036757F" w:rsidRPr="00FB3505" w:rsidRDefault="0036757F">
      <w:pPr>
        <w:spacing w:before="1" w:line="120" w:lineRule="exact"/>
        <w:rPr>
          <w:rFonts w:ascii="Arial" w:hAnsi="Arial" w:cs="Arial"/>
        </w:rPr>
      </w:pPr>
    </w:p>
    <w:p w:rsidR="0036757F" w:rsidRPr="00FB3505" w:rsidRDefault="0036757F">
      <w:pPr>
        <w:spacing w:line="200" w:lineRule="exact"/>
        <w:rPr>
          <w:rFonts w:ascii="Arial" w:hAnsi="Arial" w:cs="Arial"/>
        </w:rPr>
      </w:pPr>
    </w:p>
    <w:p w:rsidR="0036757F" w:rsidRPr="00FB3505" w:rsidRDefault="005B54E6">
      <w:pPr>
        <w:spacing w:before="34"/>
        <w:ind w:left="221"/>
        <w:rPr>
          <w:rFonts w:ascii="Arial" w:hAnsi="Arial" w:cs="Arial"/>
        </w:rPr>
      </w:pPr>
      <w:r w:rsidRPr="00FB3505">
        <w:rPr>
          <w:rFonts w:ascii="Arial" w:hAnsi="Arial" w:cs="Arial"/>
        </w:rPr>
        <w:pict>
          <v:group id="_x0000_s1026" style="position:absolute;left:0;text-align:left;margin-left:71.5pt;margin-top:1.35pt;width:41.7pt;height:12.6pt;z-index:-251658240;mso-position-horizontal-relative:page" coordorigin="1430,27" coordsize="834,252">
            <v:shape id="_x0000_s1028" style="position:absolute;left:1441;top:37;width:812;height:232" coordorigin="1441,37" coordsize="812,232" path="m1441,269r812,l2253,37r-812,l1441,269xe" fillcolor="yellow" stroked="f">
              <v:path arrowok="t"/>
            </v:shape>
            <v:shape id="_x0000_s1027" style="position:absolute;left:1441;top:251;width:812;height:0" coordorigin="1441,251" coordsize="812,0" path="m1441,251r812,e" filled="f" strokeweight="1.1pt">
              <v:path arrowok="t"/>
            </v:shape>
            <w10:wrap anchorx="page"/>
          </v:group>
        </w:pict>
      </w:r>
      <w:r w:rsidRPr="00FB3505">
        <w:rPr>
          <w:rFonts w:ascii="Arial" w:hAnsi="Arial" w:cs="Arial"/>
          <w:b/>
          <w:spacing w:val="-2"/>
        </w:rPr>
        <w:t>P</w:t>
      </w:r>
      <w:r w:rsidRPr="00FB3505">
        <w:rPr>
          <w:rFonts w:ascii="Arial" w:hAnsi="Arial" w:cs="Arial"/>
          <w:b/>
        </w:rPr>
        <w:t>A</w:t>
      </w:r>
      <w:r w:rsidRPr="00FB3505">
        <w:rPr>
          <w:rFonts w:ascii="Arial" w:hAnsi="Arial" w:cs="Arial"/>
          <w:b/>
          <w:spacing w:val="-1"/>
        </w:rPr>
        <w:t>R</w:t>
      </w:r>
      <w:r w:rsidRPr="00FB3505">
        <w:rPr>
          <w:rFonts w:ascii="Arial" w:hAnsi="Arial" w:cs="Arial"/>
          <w:b/>
        </w:rPr>
        <w:t xml:space="preserve">T </w:t>
      </w:r>
      <w:r w:rsidRPr="00FB3505">
        <w:rPr>
          <w:rFonts w:ascii="Arial" w:hAnsi="Arial" w:cs="Arial"/>
          <w:b/>
          <w:spacing w:val="2"/>
        </w:rPr>
        <w:t xml:space="preserve"> </w:t>
      </w:r>
      <w:r w:rsidRPr="00FB3505">
        <w:rPr>
          <w:rFonts w:ascii="Arial" w:hAnsi="Arial" w:cs="Arial"/>
          <w:b/>
        </w:rPr>
        <w:t>2:</w:t>
      </w:r>
    </w:p>
    <w:p w:rsidR="0036757F" w:rsidRPr="00FB3505" w:rsidRDefault="0036757F">
      <w:pPr>
        <w:spacing w:before="6" w:line="220" w:lineRule="exact"/>
        <w:rPr>
          <w:rFonts w:ascii="Arial" w:hAnsi="Arial" w:cs="Arial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5"/>
        <w:gridCol w:w="3321"/>
        <w:gridCol w:w="2029"/>
      </w:tblGrid>
      <w:tr w:rsidR="0036757F" w:rsidRPr="00FB3505">
        <w:trPr>
          <w:trHeight w:hRule="exact" w:val="1388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rPr>
                <w:rFonts w:ascii="Arial" w:hAnsi="Arial" w:cs="Arial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before="6"/>
              <w:ind w:left="9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R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</w:rPr>
              <w:t>vie</w:t>
            </w:r>
            <w:r w:rsidRPr="00FB3505">
              <w:rPr>
                <w:rFonts w:ascii="Arial" w:hAnsi="Arial" w:cs="Arial"/>
                <w:b/>
                <w:spacing w:val="-1"/>
              </w:rPr>
              <w:t>w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  <w:spacing w:val="1"/>
              </w:rPr>
              <w:t>’</w:t>
            </w:r>
            <w:r w:rsidRPr="00FB3505">
              <w:rPr>
                <w:rFonts w:ascii="Arial" w:hAnsi="Arial" w:cs="Arial"/>
                <w:b/>
              </w:rPr>
              <w:t>s co</w:t>
            </w:r>
            <w:r w:rsidRPr="00FB3505">
              <w:rPr>
                <w:rFonts w:ascii="Arial" w:hAnsi="Arial" w:cs="Arial"/>
                <w:b/>
                <w:spacing w:val="1"/>
              </w:rPr>
              <w:t>m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n</w:t>
            </w:r>
            <w:r w:rsidRPr="00FB3505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5B54E6">
            <w:pPr>
              <w:spacing w:before="2" w:line="256" w:lineRule="auto"/>
              <w:ind w:left="-1" w:right="114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Au</w:t>
            </w:r>
            <w:r w:rsidRPr="00FB3505">
              <w:rPr>
                <w:rFonts w:ascii="Arial" w:hAnsi="Arial" w:cs="Arial"/>
                <w:b/>
                <w:spacing w:val="2"/>
              </w:rPr>
              <w:t>t</w:t>
            </w:r>
            <w:r w:rsidRPr="00FB3505">
              <w:rPr>
                <w:rFonts w:ascii="Arial" w:hAnsi="Arial" w:cs="Arial"/>
                <w:b/>
                <w:spacing w:val="1"/>
              </w:rPr>
              <w:t>h</w:t>
            </w:r>
            <w:r w:rsidRPr="00FB3505">
              <w:rPr>
                <w:rFonts w:ascii="Arial" w:hAnsi="Arial" w:cs="Arial"/>
                <w:b/>
              </w:rPr>
              <w:t>o</w:t>
            </w:r>
            <w:r w:rsidRPr="00FB3505">
              <w:rPr>
                <w:rFonts w:ascii="Arial" w:hAnsi="Arial" w:cs="Arial"/>
                <w:b/>
                <w:spacing w:val="-1"/>
              </w:rPr>
              <w:t>r</w:t>
            </w:r>
            <w:r w:rsidRPr="00FB3505">
              <w:rPr>
                <w:rFonts w:ascii="Arial" w:hAnsi="Arial" w:cs="Arial"/>
                <w:b/>
                <w:spacing w:val="-7"/>
              </w:rPr>
              <w:t>’</w:t>
            </w:r>
            <w:r w:rsidRPr="00FB3505">
              <w:rPr>
                <w:rFonts w:ascii="Arial" w:hAnsi="Arial" w:cs="Arial"/>
                <w:b/>
              </w:rPr>
              <w:t xml:space="preserve">s </w:t>
            </w:r>
            <w:r w:rsidRPr="00FB3505">
              <w:rPr>
                <w:rFonts w:ascii="Arial" w:hAnsi="Arial" w:cs="Arial"/>
                <w:b/>
                <w:spacing w:val="-2"/>
              </w:rPr>
              <w:t>F</w:t>
            </w:r>
            <w:r w:rsidRPr="00FB3505">
              <w:rPr>
                <w:rFonts w:ascii="Arial" w:hAnsi="Arial" w:cs="Arial"/>
                <w:b/>
                <w:spacing w:val="-1"/>
              </w:rPr>
              <w:t>ee</w:t>
            </w:r>
            <w:r w:rsidRPr="00FB3505">
              <w:rPr>
                <w:rFonts w:ascii="Arial" w:hAnsi="Arial" w:cs="Arial"/>
                <w:b/>
                <w:spacing w:val="1"/>
              </w:rPr>
              <w:t>db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3"/>
              </w:rPr>
              <w:t>c</w:t>
            </w:r>
            <w:r w:rsidRPr="00FB3505">
              <w:rPr>
                <w:rFonts w:ascii="Arial" w:hAnsi="Arial" w:cs="Arial"/>
                <w:b/>
              </w:rPr>
              <w:t xml:space="preserve">k </w:t>
            </w:r>
            <w:r w:rsidRPr="00FB3505">
              <w:rPr>
                <w:rFonts w:ascii="Arial" w:hAnsi="Arial" w:cs="Arial"/>
                <w:spacing w:val="1"/>
              </w:rPr>
              <w:t>(</w:t>
            </w:r>
            <w:r w:rsidRPr="00FB3505">
              <w:rPr>
                <w:rFonts w:ascii="Arial" w:hAnsi="Arial" w:cs="Arial"/>
                <w:spacing w:val="-3"/>
              </w:rPr>
              <w:t>I</w:t>
            </w:r>
            <w:r w:rsidRPr="00FB3505">
              <w:rPr>
                <w:rFonts w:ascii="Arial" w:hAnsi="Arial" w:cs="Arial"/>
              </w:rPr>
              <w:t xml:space="preserve">t 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</w:rPr>
              <w:t>s</w:t>
            </w:r>
            <w:r w:rsidRPr="00FB3505">
              <w:rPr>
                <w:rFonts w:ascii="Arial" w:hAnsi="Arial" w:cs="Arial"/>
                <w:spacing w:val="4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m</w:t>
            </w:r>
            <w:r w:rsidRPr="00FB3505">
              <w:rPr>
                <w:rFonts w:ascii="Arial" w:hAnsi="Arial" w:cs="Arial"/>
                <w:spacing w:val="3"/>
              </w:rPr>
              <w:t>a</w:t>
            </w:r>
            <w:r w:rsidRPr="00FB3505">
              <w:rPr>
                <w:rFonts w:ascii="Arial" w:hAnsi="Arial" w:cs="Arial"/>
                <w:spacing w:val="-4"/>
              </w:rPr>
              <w:t>n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  <w:spacing w:val="4"/>
              </w:rPr>
              <w:t>to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</w:rPr>
              <w:t>y</w:t>
            </w:r>
            <w:r w:rsidRPr="00FB3505">
              <w:rPr>
                <w:rFonts w:ascii="Arial" w:hAnsi="Arial" w:cs="Arial"/>
                <w:spacing w:val="-6"/>
              </w:rPr>
              <w:t xml:space="preserve"> 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</w:rPr>
              <w:t xml:space="preserve">t </w:t>
            </w:r>
            <w:r w:rsidRPr="00FB3505">
              <w:rPr>
                <w:rFonts w:ascii="Arial" w:hAnsi="Arial" w:cs="Arial"/>
                <w:spacing w:val="-1"/>
              </w:rPr>
              <w:t>a</w:t>
            </w:r>
            <w:r w:rsidRPr="00FB3505">
              <w:rPr>
                <w:rFonts w:ascii="Arial" w:hAnsi="Arial" w:cs="Arial"/>
              </w:rPr>
              <w:t>u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</w:rPr>
              <w:t xml:space="preserve">s </w:t>
            </w:r>
            <w:r w:rsidRPr="00FB3505">
              <w:rPr>
                <w:rFonts w:ascii="Arial" w:hAnsi="Arial" w:cs="Arial"/>
                <w:spacing w:val="-2"/>
              </w:rPr>
              <w:t>s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4"/>
              </w:rPr>
              <w:t>o</w:t>
            </w:r>
            <w:r w:rsidRPr="00FB3505">
              <w:rPr>
                <w:rFonts w:ascii="Arial" w:hAnsi="Arial" w:cs="Arial"/>
              </w:rPr>
              <w:t>u</w:t>
            </w:r>
            <w:r w:rsidRPr="00FB3505">
              <w:rPr>
                <w:rFonts w:ascii="Arial" w:hAnsi="Arial" w:cs="Arial"/>
                <w:spacing w:val="-8"/>
              </w:rPr>
              <w:t>l</w:t>
            </w:r>
            <w:r w:rsidRPr="00FB3505">
              <w:rPr>
                <w:rFonts w:ascii="Arial" w:hAnsi="Arial" w:cs="Arial"/>
              </w:rPr>
              <w:t>d</w:t>
            </w:r>
            <w:r w:rsidRPr="00FB3505">
              <w:rPr>
                <w:rFonts w:ascii="Arial" w:hAnsi="Arial" w:cs="Arial"/>
                <w:spacing w:val="2"/>
              </w:rPr>
              <w:t xml:space="preserve"> </w:t>
            </w:r>
            <w:r w:rsidRPr="00FB3505">
              <w:rPr>
                <w:rFonts w:ascii="Arial" w:hAnsi="Arial" w:cs="Arial"/>
              </w:rPr>
              <w:t>w</w:t>
            </w:r>
            <w:r w:rsidRPr="00FB3505">
              <w:rPr>
                <w:rFonts w:ascii="Arial" w:hAnsi="Arial" w:cs="Arial"/>
                <w:spacing w:val="5"/>
              </w:rPr>
              <w:t>r</w:t>
            </w:r>
            <w:r w:rsidRPr="00FB3505">
              <w:rPr>
                <w:rFonts w:ascii="Arial" w:hAnsi="Arial" w:cs="Arial"/>
                <w:spacing w:val="-8"/>
              </w:rPr>
              <w:t>i</w:t>
            </w:r>
            <w:r w:rsidRPr="00FB3505">
              <w:rPr>
                <w:rFonts w:ascii="Arial" w:hAnsi="Arial" w:cs="Arial"/>
                <w:spacing w:val="4"/>
              </w:rPr>
              <w:t>t</w:t>
            </w:r>
            <w:r w:rsidRPr="00FB3505">
              <w:rPr>
                <w:rFonts w:ascii="Arial" w:hAnsi="Arial" w:cs="Arial"/>
              </w:rPr>
              <w:t>e h</w:t>
            </w:r>
            <w:r w:rsidRPr="00FB3505">
              <w:rPr>
                <w:rFonts w:ascii="Arial" w:hAnsi="Arial" w:cs="Arial"/>
                <w:spacing w:val="-4"/>
              </w:rPr>
              <w:t>i</w:t>
            </w:r>
            <w:r w:rsidRPr="00FB3505">
              <w:rPr>
                <w:rFonts w:ascii="Arial" w:hAnsi="Arial" w:cs="Arial"/>
                <w:spacing w:val="-2"/>
              </w:rPr>
              <w:t>s</w:t>
            </w:r>
            <w:r w:rsidRPr="00FB3505">
              <w:rPr>
                <w:rFonts w:ascii="Arial" w:hAnsi="Arial" w:cs="Arial"/>
                <w:spacing w:val="4"/>
              </w:rPr>
              <w:t>/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</w:rPr>
              <w:t>r</w:t>
            </w:r>
            <w:r w:rsidRPr="00FB3505">
              <w:rPr>
                <w:rFonts w:ascii="Arial" w:hAnsi="Arial" w:cs="Arial"/>
                <w:spacing w:val="7"/>
              </w:rPr>
              <w:t xml:space="preserve"> </w:t>
            </w:r>
            <w:r w:rsidRPr="00FB3505">
              <w:rPr>
                <w:rFonts w:ascii="Arial" w:hAnsi="Arial" w:cs="Arial"/>
                <w:spacing w:val="-7"/>
              </w:rPr>
              <w:t>f</w:t>
            </w:r>
            <w:r w:rsidRPr="00FB3505">
              <w:rPr>
                <w:rFonts w:ascii="Arial" w:hAnsi="Arial" w:cs="Arial"/>
                <w:spacing w:val="3"/>
              </w:rPr>
              <w:t>e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4"/>
              </w:rPr>
              <w:t>d</w:t>
            </w:r>
            <w:r w:rsidRPr="00FB3505">
              <w:rPr>
                <w:rFonts w:ascii="Arial" w:hAnsi="Arial" w:cs="Arial"/>
                <w:spacing w:val="-4"/>
              </w:rPr>
              <w:t>b</w:t>
            </w:r>
            <w:r w:rsidRPr="00FB3505">
              <w:rPr>
                <w:rFonts w:ascii="Arial" w:hAnsi="Arial" w:cs="Arial"/>
                <w:spacing w:val="-1"/>
              </w:rPr>
              <w:t>ac</w:t>
            </w:r>
            <w:r w:rsidRPr="00FB3505">
              <w:rPr>
                <w:rFonts w:ascii="Arial" w:hAnsi="Arial" w:cs="Arial"/>
              </w:rPr>
              <w:t>k</w:t>
            </w:r>
            <w:r w:rsidRPr="00FB3505">
              <w:rPr>
                <w:rFonts w:ascii="Arial" w:hAnsi="Arial" w:cs="Arial"/>
                <w:spacing w:val="6"/>
              </w:rPr>
              <w:t xml:space="preserve"> </w:t>
            </w:r>
            <w:r w:rsidRPr="00FB3505">
              <w:rPr>
                <w:rFonts w:ascii="Arial" w:hAnsi="Arial" w:cs="Arial"/>
                <w:spacing w:val="-4"/>
              </w:rPr>
              <w:t>h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  <w:spacing w:val="1"/>
              </w:rPr>
              <w:t>r</w:t>
            </w:r>
            <w:r w:rsidRPr="00FB3505">
              <w:rPr>
                <w:rFonts w:ascii="Arial" w:hAnsi="Arial" w:cs="Arial"/>
                <w:spacing w:val="-1"/>
              </w:rPr>
              <w:t>e</w:t>
            </w:r>
            <w:r w:rsidRPr="00FB3505">
              <w:rPr>
                <w:rFonts w:ascii="Arial" w:hAnsi="Arial" w:cs="Arial"/>
              </w:rPr>
              <w:t>)</w:t>
            </w:r>
          </w:p>
        </w:tc>
      </w:tr>
      <w:tr w:rsidR="0036757F" w:rsidRPr="00FB3505">
        <w:trPr>
          <w:trHeight w:hRule="exact" w:val="930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spacing w:before="10" w:line="220" w:lineRule="exact"/>
              <w:rPr>
                <w:rFonts w:ascii="Arial" w:hAnsi="Arial" w:cs="Arial"/>
              </w:rPr>
            </w:pPr>
          </w:p>
          <w:p w:rsidR="0036757F" w:rsidRPr="00FB3505" w:rsidRDefault="005B54E6">
            <w:pPr>
              <w:ind w:left="101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th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-1"/>
              </w:rPr>
              <w:t>e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>ical</w:t>
            </w:r>
            <w:r w:rsidRPr="00FB350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-1"/>
              </w:rPr>
              <w:t>s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1"/>
              </w:rPr>
              <w:t>u</w:t>
            </w:r>
            <w:r w:rsidRPr="00FB3505">
              <w:rPr>
                <w:rFonts w:ascii="Arial" w:hAnsi="Arial" w:cs="Arial"/>
                <w:b/>
                <w:spacing w:val="3"/>
              </w:rPr>
              <w:t>e</w:t>
            </w:r>
            <w:r w:rsidRPr="00FB3505">
              <w:rPr>
                <w:rFonts w:ascii="Arial" w:hAnsi="Arial" w:cs="Arial"/>
                <w:b/>
              </w:rPr>
              <w:t>s in</w:t>
            </w:r>
            <w:r w:rsidRPr="00FB350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FB3505">
              <w:rPr>
                <w:rFonts w:ascii="Arial" w:hAnsi="Arial" w:cs="Arial"/>
                <w:b/>
                <w:spacing w:val="1"/>
              </w:rPr>
              <w:t>th</w:t>
            </w:r>
            <w:r w:rsidRPr="00FB3505">
              <w:rPr>
                <w:rFonts w:ascii="Arial" w:hAnsi="Arial" w:cs="Arial"/>
                <w:b/>
              </w:rPr>
              <w:t xml:space="preserve">is </w:t>
            </w:r>
            <w:r w:rsidRPr="00FB3505">
              <w:rPr>
                <w:rFonts w:ascii="Arial" w:hAnsi="Arial" w:cs="Arial"/>
                <w:b/>
                <w:spacing w:val="-3"/>
              </w:rPr>
              <w:t>m</w:t>
            </w:r>
            <w:r w:rsidRPr="00FB3505">
              <w:rPr>
                <w:rFonts w:ascii="Arial" w:hAnsi="Arial" w:cs="Arial"/>
                <w:b/>
              </w:rPr>
              <w:t>a</w:t>
            </w:r>
            <w:r w:rsidRPr="00FB3505">
              <w:rPr>
                <w:rFonts w:ascii="Arial" w:hAnsi="Arial" w:cs="Arial"/>
                <w:b/>
                <w:spacing w:val="1"/>
              </w:rPr>
              <w:t>nu</w:t>
            </w:r>
            <w:r w:rsidRPr="00FB3505">
              <w:rPr>
                <w:rFonts w:ascii="Arial" w:hAnsi="Arial" w:cs="Arial"/>
                <w:b/>
                <w:spacing w:val="-2"/>
              </w:rPr>
              <w:t>s</w:t>
            </w:r>
            <w:r w:rsidRPr="00FB3505">
              <w:rPr>
                <w:rFonts w:ascii="Arial" w:hAnsi="Arial" w:cs="Arial"/>
                <w:b/>
                <w:spacing w:val="-1"/>
              </w:rPr>
              <w:t>c</w:t>
            </w:r>
            <w:r w:rsidRPr="00FB3505">
              <w:rPr>
                <w:rFonts w:ascii="Arial" w:hAnsi="Arial" w:cs="Arial"/>
                <w:b/>
                <w:spacing w:val="-5"/>
              </w:rPr>
              <w:t>r</w:t>
            </w:r>
            <w:r w:rsidRPr="00FB3505">
              <w:rPr>
                <w:rFonts w:ascii="Arial" w:hAnsi="Arial" w:cs="Arial"/>
                <w:b/>
              </w:rPr>
              <w:t>i</w:t>
            </w:r>
            <w:r w:rsidRPr="00FB3505">
              <w:rPr>
                <w:rFonts w:ascii="Arial" w:hAnsi="Arial" w:cs="Arial"/>
                <w:b/>
                <w:spacing w:val="1"/>
              </w:rPr>
              <w:t>pt</w:t>
            </w:r>
            <w:r w:rsidRPr="00FB3505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spacing w:line="100" w:lineRule="exact"/>
              <w:rPr>
                <w:rFonts w:ascii="Arial" w:hAnsi="Arial" w:cs="Arial"/>
              </w:rPr>
            </w:pPr>
          </w:p>
          <w:p w:rsidR="0036757F" w:rsidRPr="00FB3505" w:rsidRDefault="005B54E6">
            <w:pPr>
              <w:ind w:left="99"/>
              <w:rPr>
                <w:rFonts w:ascii="Arial" w:hAnsi="Arial" w:cs="Arial"/>
              </w:rPr>
            </w:pPr>
            <w:r w:rsidRPr="00FB3505">
              <w:rPr>
                <w:rFonts w:ascii="Arial" w:hAnsi="Arial" w:cs="Arial"/>
                <w:i/>
                <w:spacing w:val="-2"/>
                <w:u w:val="single" w:color="000000"/>
              </w:rPr>
              <w:t>N</w:t>
            </w:r>
            <w:r w:rsidRPr="00FB3505">
              <w:rPr>
                <w:rFonts w:ascii="Arial" w:hAnsi="Arial" w:cs="Arial"/>
                <w:i/>
                <w:u w:val="single" w:color="000000"/>
              </w:rPr>
              <w:t>o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7F" w:rsidRPr="00FB3505" w:rsidRDefault="0036757F">
            <w:pPr>
              <w:rPr>
                <w:rFonts w:ascii="Arial" w:hAnsi="Arial" w:cs="Arial"/>
              </w:rPr>
            </w:pPr>
          </w:p>
        </w:tc>
      </w:tr>
    </w:tbl>
    <w:p w:rsidR="005B54E6" w:rsidRPr="00FB3505" w:rsidRDefault="005B54E6" w:rsidP="0088151E">
      <w:pPr>
        <w:rPr>
          <w:rFonts w:ascii="Arial" w:hAnsi="Arial" w:cs="Arial"/>
        </w:rPr>
      </w:pPr>
      <w:bookmarkStart w:id="0" w:name="_GoBack"/>
      <w:bookmarkEnd w:id="0"/>
    </w:p>
    <w:sectPr w:rsidR="005B54E6" w:rsidRPr="00FB3505">
      <w:footerReference w:type="default" r:id="rId10"/>
      <w:pgSz w:w="11920" w:h="16840"/>
      <w:pgMar w:top="1540" w:right="0" w:bottom="280" w:left="1220" w:header="1302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4E6" w:rsidRDefault="005B54E6">
      <w:r>
        <w:separator/>
      </w:r>
    </w:p>
  </w:endnote>
  <w:endnote w:type="continuationSeparator" w:id="0">
    <w:p w:rsidR="005B54E6" w:rsidRDefault="005B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Fluent Icon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57F" w:rsidRDefault="005B54E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1.05pt;margin-top:796.55pt;width:51.9pt;height:10pt;z-index:-251661824;mso-position-horizontal-relative:page;mso-position-vertical-relative:page" filled="f" stroked="f">
          <v:textbox inset="0,0,0,0">
            <w:txbxContent>
              <w:p w:rsidR="0036757F" w:rsidRDefault="005B54E6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4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4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 DR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207.9pt;margin-top:796.55pt;width:55.5pt;height:10pt;z-index:-251660800;mso-position-horizontal-relative:page;mso-position-vertical-relative:page" filled="f" stroked="f">
          <v:textbox inset="0,0,0,0">
            <w:txbxContent>
              <w:p w:rsidR="0036757F" w:rsidRDefault="005B54E6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3"/>
                    <w:sz w:val="16"/>
                    <w:szCs w:val="16"/>
                  </w:rPr>
                  <w:t>ec</w:t>
                </w:r>
                <w:r>
                  <w:rPr>
                    <w:spacing w:val="4"/>
                    <w:sz w:val="16"/>
                    <w:szCs w:val="16"/>
                  </w:rPr>
                  <w:t>k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4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-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347.5pt;margin-top:796.55pt;width:67.65pt;height:10pt;z-index:-251659776;mso-position-horizontal-relative:page;mso-position-vertical-relative:page" filled="f" stroked="f">
          <v:textbox inset="0,0,0,0">
            <w:txbxContent>
              <w:p w:rsidR="0036757F" w:rsidRDefault="005B54E6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App</w:t>
                </w:r>
                <w:r>
                  <w:rPr>
                    <w:spacing w:val="3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4"/>
                    <w:sz w:val="16"/>
                    <w:szCs w:val="16"/>
                  </w:rPr>
                  <w:t xml:space="preserve"> b</w:t>
                </w:r>
                <w:r>
                  <w:rPr>
                    <w:spacing w:val="-8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2"/>
                    <w:sz w:val="16"/>
                    <w:szCs w:val="16"/>
                  </w:rPr>
                  <w:t>M</w:t>
                </w:r>
                <w:r>
                  <w:rPr>
                    <w:spacing w:val="-3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39.15pt;margin-top:796.55pt;width:58.6pt;height:10pt;z-index:-251658752;mso-position-horizontal-relative:page;mso-position-vertical-relative:page" filled="f" stroked="f">
          <v:textbox inset="0,0,0,0">
            <w:txbxContent>
              <w:p w:rsidR="0036757F" w:rsidRDefault="005B54E6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2"/>
                    <w:sz w:val="16"/>
                    <w:szCs w:val="16"/>
                  </w:rPr>
                  <w:t>s</w:t>
                </w:r>
                <w:r>
                  <w:rPr>
                    <w:spacing w:val="3"/>
                    <w:sz w:val="16"/>
                    <w:szCs w:val="16"/>
                  </w:rPr>
                  <w:t>i</w:t>
                </w:r>
                <w:r>
                  <w:rPr>
                    <w:spacing w:val="-4"/>
                    <w:sz w:val="16"/>
                    <w:szCs w:val="16"/>
                  </w:rPr>
                  <w:t>o</w:t>
                </w:r>
                <w:r>
                  <w:rPr>
                    <w:sz w:val="16"/>
                    <w:szCs w:val="16"/>
                  </w:rPr>
                  <w:t xml:space="preserve">n: 3 </w:t>
                </w:r>
                <w:r>
                  <w:rPr>
                    <w:spacing w:val="-1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-1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57F" w:rsidRDefault="005B54E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.05pt;margin-top:796.55pt;width:51.9pt;height:10pt;z-index:-251657728;mso-position-horizontal-relative:page;mso-position-vertical-relative:page" filled="f" stroked="f">
          <v:textbox inset="0,0,0,0">
            <w:txbxContent>
              <w:p w:rsidR="0036757F" w:rsidRDefault="005B54E6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4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4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 DR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pt;margin-top:796.55pt;width:55.5pt;height:10pt;z-index:-251656704;mso-position-horizontal-relative:page;mso-position-vertical-relative:page" filled="f" stroked="f">
          <v:textbox inset="0,0,0,0">
            <w:txbxContent>
              <w:p w:rsidR="0036757F" w:rsidRDefault="005B54E6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3"/>
                    <w:sz w:val="16"/>
                    <w:szCs w:val="16"/>
                  </w:rPr>
                  <w:t>ec</w:t>
                </w:r>
                <w:r>
                  <w:rPr>
                    <w:spacing w:val="4"/>
                    <w:sz w:val="16"/>
                    <w:szCs w:val="16"/>
                  </w:rPr>
                  <w:t>k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4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-1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5pt;margin-top:796.55pt;width:67.65pt;height:10pt;z-index:-251655680;mso-position-horizontal-relative:page;mso-position-vertical-relative:page" filled="f" stroked="f">
          <v:textbox inset="0,0,0,0">
            <w:txbxContent>
              <w:p w:rsidR="0036757F" w:rsidRDefault="005B54E6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App</w:t>
                </w:r>
                <w:r>
                  <w:rPr>
                    <w:spacing w:val="3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ov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4"/>
                    <w:sz w:val="16"/>
                    <w:szCs w:val="16"/>
                  </w:rPr>
                  <w:t xml:space="preserve"> b</w:t>
                </w:r>
                <w:r>
                  <w:rPr>
                    <w:spacing w:val="-8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 xml:space="preserve">: </w:t>
                </w:r>
                <w:r>
                  <w:rPr>
                    <w:spacing w:val="2"/>
                    <w:sz w:val="16"/>
                    <w:szCs w:val="16"/>
                  </w:rPr>
                  <w:t>M</w:t>
                </w:r>
                <w:r>
                  <w:rPr>
                    <w:spacing w:val="-3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15pt;margin-top:796.55pt;width:58.6pt;height:10pt;z-index:-251654656;mso-position-horizontal-relative:page;mso-position-vertical-relative:page" filled="f" stroked="f">
          <v:textbox inset="0,0,0,0">
            <w:txbxContent>
              <w:p w:rsidR="0036757F" w:rsidRDefault="005B54E6">
                <w:pPr>
                  <w:spacing w:line="180" w:lineRule="exact"/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2"/>
                    <w:sz w:val="16"/>
                    <w:szCs w:val="16"/>
                  </w:rPr>
                  <w:t>s</w:t>
                </w:r>
                <w:r>
                  <w:rPr>
                    <w:spacing w:val="3"/>
                    <w:sz w:val="16"/>
                    <w:szCs w:val="16"/>
                  </w:rPr>
                  <w:t>i</w:t>
                </w:r>
                <w:r>
                  <w:rPr>
                    <w:spacing w:val="-4"/>
                    <w:sz w:val="16"/>
                    <w:szCs w:val="16"/>
                  </w:rPr>
                  <w:t>o</w:t>
                </w:r>
                <w:r>
                  <w:rPr>
                    <w:sz w:val="16"/>
                    <w:szCs w:val="16"/>
                  </w:rPr>
                  <w:t xml:space="preserve">n: 3 </w:t>
                </w:r>
                <w:r>
                  <w:rPr>
                    <w:spacing w:val="-1"/>
                    <w:sz w:val="16"/>
                    <w:szCs w:val="16"/>
                  </w:rPr>
                  <w:t>(</w:t>
                </w:r>
                <w:r>
                  <w:rPr>
                    <w:sz w:val="16"/>
                    <w:szCs w:val="16"/>
                  </w:rPr>
                  <w:t>07</w:t>
                </w:r>
                <w:r>
                  <w:rPr>
                    <w:spacing w:val="-1"/>
                    <w:sz w:val="16"/>
                    <w:szCs w:val="16"/>
                  </w:rPr>
                  <w:t>-</w:t>
                </w:r>
                <w:r>
                  <w:rPr>
                    <w:sz w:val="16"/>
                    <w:szCs w:val="16"/>
                  </w:rPr>
                  <w:t>07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4E6" w:rsidRDefault="005B54E6">
      <w:r>
        <w:separator/>
      </w:r>
    </w:p>
  </w:footnote>
  <w:footnote w:type="continuationSeparator" w:id="0">
    <w:p w:rsidR="005B54E6" w:rsidRDefault="005B5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57F" w:rsidRDefault="005B54E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1.05pt;margin-top:64.1pt;width:86.9pt;height:14pt;z-index:-251662848;mso-position-horizontal-relative:page;mso-position-vertical-relative:page" filled="f" stroked="f">
          <v:textbox inset="0,0,0,0">
            <w:txbxContent>
              <w:p w:rsidR="0036757F" w:rsidRDefault="005B54E6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Rev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6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318F"/>
    <w:multiLevelType w:val="multilevel"/>
    <w:tmpl w:val="0622821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57F"/>
    <w:rsid w:val="0036757F"/>
    <w:rsid w:val="005B54E6"/>
    <w:rsid w:val="0088151E"/>
    <w:rsid w:val="00FB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docId w15:val="{1A37B2A5-51DD-4DE7-A71E-C444CDBA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3</cp:revision>
  <dcterms:created xsi:type="dcterms:W3CDTF">2025-09-08T07:03:00Z</dcterms:created>
  <dcterms:modified xsi:type="dcterms:W3CDTF">2025-09-08T07:04:00Z</dcterms:modified>
</cp:coreProperties>
</file>