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AC7A8" w14:textId="77777777" w:rsidR="00D64889" w:rsidRPr="00E9307B" w:rsidRDefault="00D64889">
      <w:pPr>
        <w:spacing w:line="200" w:lineRule="exact"/>
        <w:rPr>
          <w:rFonts w:ascii="Arial" w:hAnsi="Arial" w:cs="Arial"/>
        </w:rPr>
      </w:pPr>
    </w:p>
    <w:p w14:paraId="5E9A5577" w14:textId="77777777" w:rsidR="00D64889" w:rsidRPr="00E9307B" w:rsidRDefault="00D64889">
      <w:pPr>
        <w:spacing w:line="200" w:lineRule="exact"/>
        <w:rPr>
          <w:rFonts w:ascii="Arial" w:hAnsi="Arial" w:cs="Arial"/>
        </w:rPr>
      </w:pPr>
    </w:p>
    <w:p w14:paraId="61CDA379" w14:textId="77777777" w:rsidR="00D64889" w:rsidRPr="00E9307B" w:rsidRDefault="00D64889">
      <w:pPr>
        <w:spacing w:before="2" w:line="200" w:lineRule="exact"/>
        <w:rPr>
          <w:rFonts w:ascii="Arial" w:hAnsi="Arial" w:cs="Arial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957"/>
      </w:tblGrid>
      <w:tr w:rsidR="00D64889" w:rsidRPr="00E9307B" w14:paraId="44CA4078" w14:textId="77777777" w:rsidTr="00E9307B">
        <w:trPr>
          <w:trHeight w:hRule="exact" w:val="302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52B8" w14:textId="77777777" w:rsidR="00D64889" w:rsidRPr="00E9307B" w:rsidRDefault="001068F0">
            <w:pPr>
              <w:spacing w:before="5"/>
              <w:ind w:left="87"/>
              <w:rPr>
                <w:rFonts w:ascii="Arial" w:eastAsia="Arial" w:hAnsi="Arial" w:cs="Arial"/>
              </w:rPr>
            </w:pPr>
            <w:r w:rsidRPr="00E9307B">
              <w:rPr>
                <w:rFonts w:ascii="Arial" w:eastAsia="Arial" w:hAnsi="Arial" w:cs="Arial"/>
              </w:rPr>
              <w:t>J</w:t>
            </w:r>
            <w:r w:rsidRPr="00E9307B">
              <w:rPr>
                <w:rFonts w:ascii="Arial" w:eastAsia="Arial" w:hAnsi="Arial" w:cs="Arial"/>
                <w:spacing w:val="-1"/>
              </w:rPr>
              <w:t>ou</w:t>
            </w:r>
            <w:r w:rsidRPr="00E9307B">
              <w:rPr>
                <w:rFonts w:ascii="Arial" w:eastAsia="Arial" w:hAnsi="Arial" w:cs="Arial"/>
                <w:spacing w:val="2"/>
              </w:rPr>
              <w:t>r</w:t>
            </w:r>
            <w:r w:rsidRPr="00E9307B">
              <w:rPr>
                <w:rFonts w:ascii="Arial" w:eastAsia="Arial" w:hAnsi="Arial" w:cs="Arial"/>
                <w:spacing w:val="-1"/>
              </w:rPr>
              <w:t>na</w:t>
            </w:r>
            <w:r w:rsidRPr="00E9307B">
              <w:rPr>
                <w:rFonts w:ascii="Arial" w:eastAsia="Arial" w:hAnsi="Arial" w:cs="Arial"/>
              </w:rPr>
              <w:t>l</w:t>
            </w:r>
            <w:r w:rsidRPr="00E9307B">
              <w:rPr>
                <w:rFonts w:ascii="Arial" w:eastAsia="Arial" w:hAnsi="Arial" w:cs="Arial"/>
                <w:spacing w:val="-4"/>
              </w:rPr>
              <w:t xml:space="preserve"> </w:t>
            </w:r>
            <w:r w:rsidRPr="00E9307B">
              <w:rPr>
                <w:rFonts w:ascii="Arial" w:eastAsia="Arial" w:hAnsi="Arial" w:cs="Arial"/>
              </w:rPr>
              <w:t>N</w:t>
            </w:r>
            <w:r w:rsidRPr="00E9307B">
              <w:rPr>
                <w:rFonts w:ascii="Arial" w:eastAsia="Arial" w:hAnsi="Arial" w:cs="Arial"/>
                <w:spacing w:val="-1"/>
              </w:rPr>
              <w:t>a</w:t>
            </w:r>
            <w:r w:rsidRPr="00E9307B">
              <w:rPr>
                <w:rFonts w:ascii="Arial" w:eastAsia="Arial" w:hAnsi="Arial" w:cs="Arial"/>
                <w:spacing w:val="2"/>
              </w:rPr>
              <w:t>m</w:t>
            </w:r>
            <w:r w:rsidRPr="00E9307B">
              <w:rPr>
                <w:rFonts w:ascii="Arial" w:eastAsia="Arial" w:hAnsi="Arial" w:cs="Arial"/>
                <w:spacing w:val="-1"/>
              </w:rPr>
              <w:t>e</w:t>
            </w:r>
            <w:r w:rsidRPr="00E9307B">
              <w:rPr>
                <w:rFonts w:ascii="Arial" w:eastAsia="Arial" w:hAnsi="Arial" w:cs="Arial"/>
              </w:rPr>
              <w:t>:</w:t>
            </w:r>
          </w:p>
        </w:tc>
        <w:tc>
          <w:tcPr>
            <w:tcW w:w="1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16B0" w14:textId="77777777" w:rsidR="00D64889" w:rsidRPr="00E9307B" w:rsidRDefault="00694567">
            <w:pPr>
              <w:spacing w:before="36"/>
              <w:ind w:left="105"/>
              <w:rPr>
                <w:rFonts w:ascii="Arial" w:eastAsia="Arial" w:hAnsi="Arial" w:cs="Arial"/>
              </w:rPr>
            </w:pPr>
            <w:hyperlink r:id="rId7"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As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i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a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 xml:space="preserve"> 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J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u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r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n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S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o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il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 xml:space="preserve"> 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>S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en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n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P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l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n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u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t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r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t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i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o</w:t>
              </w:r>
              <w:r w:rsidR="001068F0" w:rsidRPr="00E9307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</w:hyperlink>
          </w:p>
        </w:tc>
      </w:tr>
      <w:tr w:rsidR="00D64889" w:rsidRPr="00E9307B" w14:paraId="754D2201" w14:textId="77777777" w:rsidTr="00E9307B">
        <w:trPr>
          <w:trHeight w:hRule="exact" w:val="30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0FF7" w14:textId="77777777" w:rsidR="00D64889" w:rsidRPr="00E9307B" w:rsidRDefault="001068F0">
            <w:pPr>
              <w:spacing w:before="5"/>
              <w:ind w:left="87"/>
              <w:rPr>
                <w:rFonts w:ascii="Arial" w:eastAsia="Arial" w:hAnsi="Arial" w:cs="Arial"/>
              </w:rPr>
            </w:pPr>
            <w:r w:rsidRPr="00E9307B">
              <w:rPr>
                <w:rFonts w:ascii="Arial" w:eastAsia="Arial" w:hAnsi="Arial" w:cs="Arial"/>
                <w:spacing w:val="-1"/>
              </w:rPr>
              <w:t>Ma</w:t>
            </w:r>
            <w:r w:rsidRPr="00E9307B">
              <w:rPr>
                <w:rFonts w:ascii="Arial" w:eastAsia="Arial" w:hAnsi="Arial" w:cs="Arial"/>
                <w:spacing w:val="2"/>
              </w:rPr>
              <w:t>n</w:t>
            </w:r>
            <w:r w:rsidRPr="00E9307B">
              <w:rPr>
                <w:rFonts w:ascii="Arial" w:eastAsia="Arial" w:hAnsi="Arial" w:cs="Arial"/>
                <w:spacing w:val="-1"/>
              </w:rPr>
              <w:t>u</w:t>
            </w:r>
            <w:r w:rsidRPr="00E9307B">
              <w:rPr>
                <w:rFonts w:ascii="Arial" w:eastAsia="Arial" w:hAnsi="Arial" w:cs="Arial"/>
              </w:rPr>
              <w:t>s</w:t>
            </w:r>
            <w:r w:rsidRPr="00E9307B">
              <w:rPr>
                <w:rFonts w:ascii="Arial" w:eastAsia="Arial" w:hAnsi="Arial" w:cs="Arial"/>
                <w:spacing w:val="3"/>
              </w:rPr>
              <w:t>c</w:t>
            </w:r>
            <w:r w:rsidRPr="00E9307B">
              <w:rPr>
                <w:rFonts w:ascii="Arial" w:eastAsia="Arial" w:hAnsi="Arial" w:cs="Arial"/>
                <w:spacing w:val="-1"/>
              </w:rPr>
              <w:t>r</w:t>
            </w:r>
            <w:r w:rsidRPr="00E9307B">
              <w:rPr>
                <w:rFonts w:ascii="Arial" w:eastAsia="Arial" w:hAnsi="Arial" w:cs="Arial"/>
              </w:rPr>
              <w:t>ipt</w:t>
            </w:r>
            <w:r w:rsidRPr="00E9307B">
              <w:rPr>
                <w:rFonts w:ascii="Arial" w:eastAsia="Arial" w:hAnsi="Arial" w:cs="Arial"/>
                <w:spacing w:val="-8"/>
              </w:rPr>
              <w:t xml:space="preserve"> </w:t>
            </w:r>
            <w:r w:rsidRPr="00E9307B">
              <w:rPr>
                <w:rFonts w:ascii="Arial" w:eastAsia="Arial" w:hAnsi="Arial" w:cs="Arial"/>
              </w:rPr>
              <w:t>N</w:t>
            </w:r>
            <w:r w:rsidRPr="00E9307B">
              <w:rPr>
                <w:rFonts w:ascii="Arial" w:eastAsia="Arial" w:hAnsi="Arial" w:cs="Arial"/>
                <w:spacing w:val="-1"/>
              </w:rPr>
              <w:t>u</w:t>
            </w:r>
            <w:r w:rsidRPr="00E9307B">
              <w:rPr>
                <w:rFonts w:ascii="Arial" w:eastAsia="Arial" w:hAnsi="Arial" w:cs="Arial"/>
                <w:spacing w:val="2"/>
              </w:rPr>
              <w:t>mb</w:t>
            </w:r>
            <w:r w:rsidRPr="00E9307B">
              <w:rPr>
                <w:rFonts w:ascii="Arial" w:eastAsia="Arial" w:hAnsi="Arial" w:cs="Arial"/>
                <w:spacing w:val="-1"/>
              </w:rPr>
              <w:t>er</w:t>
            </w:r>
            <w:r w:rsidRPr="00E9307B">
              <w:rPr>
                <w:rFonts w:ascii="Arial" w:eastAsia="Arial" w:hAnsi="Arial" w:cs="Arial"/>
              </w:rPr>
              <w:t>:</w:t>
            </w:r>
          </w:p>
        </w:tc>
        <w:tc>
          <w:tcPr>
            <w:tcW w:w="1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E70" w14:textId="77777777" w:rsidR="00D64889" w:rsidRPr="00E9307B" w:rsidRDefault="001068F0">
            <w:pPr>
              <w:spacing w:before="32"/>
              <w:ind w:left="105"/>
              <w:rPr>
                <w:rFonts w:ascii="Arial" w:eastAsia="Arial" w:hAnsi="Arial" w:cs="Arial"/>
              </w:rPr>
            </w:pPr>
            <w:r w:rsidRPr="00E9307B">
              <w:rPr>
                <w:rFonts w:ascii="Arial" w:eastAsia="Arial" w:hAnsi="Arial" w:cs="Arial"/>
                <w:b/>
                <w:spacing w:val="-1"/>
              </w:rPr>
              <w:t>Ms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_</w:t>
            </w:r>
            <w:r w:rsidRPr="00E9307B">
              <w:rPr>
                <w:rFonts w:ascii="Arial" w:eastAsia="Arial" w:hAnsi="Arial" w:cs="Arial"/>
                <w:b/>
              </w:rPr>
              <w:t>AJS</w:t>
            </w:r>
            <w:r w:rsidRPr="00E9307B">
              <w:rPr>
                <w:rFonts w:ascii="Arial" w:eastAsia="Arial" w:hAnsi="Arial" w:cs="Arial"/>
                <w:b/>
                <w:spacing w:val="1"/>
              </w:rPr>
              <w:t>SP</w:t>
            </w:r>
            <w:r w:rsidRPr="00E9307B">
              <w:rPr>
                <w:rFonts w:ascii="Arial" w:eastAsia="Arial" w:hAnsi="Arial" w:cs="Arial"/>
                <w:b/>
              </w:rPr>
              <w:t>N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_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1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4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0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5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5</w:t>
            </w:r>
            <w:r w:rsidRPr="00E9307B">
              <w:rPr>
                <w:rFonts w:ascii="Arial" w:eastAsia="Arial" w:hAnsi="Arial" w:cs="Arial"/>
                <w:b/>
              </w:rPr>
              <w:t>9</w:t>
            </w:r>
          </w:p>
        </w:tc>
      </w:tr>
      <w:tr w:rsidR="00D64889" w:rsidRPr="00E9307B" w14:paraId="199DEEB4" w14:textId="77777777" w:rsidTr="00E9307B">
        <w:trPr>
          <w:trHeight w:hRule="exact" w:val="662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7FF8" w14:textId="77777777" w:rsidR="00D64889" w:rsidRPr="00E9307B" w:rsidRDefault="001068F0">
            <w:pPr>
              <w:spacing w:before="3"/>
              <w:ind w:left="87"/>
              <w:rPr>
                <w:rFonts w:ascii="Arial" w:eastAsia="Arial" w:hAnsi="Arial" w:cs="Arial"/>
              </w:rPr>
            </w:pPr>
            <w:r w:rsidRPr="00E9307B">
              <w:rPr>
                <w:rFonts w:ascii="Arial" w:eastAsia="Arial" w:hAnsi="Arial" w:cs="Arial"/>
                <w:spacing w:val="2"/>
              </w:rPr>
              <w:t>T</w:t>
            </w:r>
            <w:r w:rsidRPr="00E9307B">
              <w:rPr>
                <w:rFonts w:ascii="Arial" w:eastAsia="Arial" w:hAnsi="Arial" w:cs="Arial"/>
              </w:rPr>
              <w:t>itle</w:t>
            </w:r>
            <w:r w:rsidRPr="00E9307B">
              <w:rPr>
                <w:rFonts w:ascii="Arial" w:eastAsia="Arial" w:hAnsi="Arial" w:cs="Arial"/>
                <w:spacing w:val="-5"/>
              </w:rPr>
              <w:t xml:space="preserve"> </w:t>
            </w:r>
            <w:r w:rsidRPr="00E9307B">
              <w:rPr>
                <w:rFonts w:ascii="Arial" w:eastAsia="Arial" w:hAnsi="Arial" w:cs="Arial"/>
                <w:spacing w:val="-1"/>
              </w:rPr>
              <w:t>o</w:t>
            </w:r>
            <w:r w:rsidRPr="00E9307B">
              <w:rPr>
                <w:rFonts w:ascii="Arial" w:eastAsia="Arial" w:hAnsi="Arial" w:cs="Arial"/>
              </w:rPr>
              <w:t>f</w:t>
            </w:r>
            <w:r w:rsidRPr="00E9307B">
              <w:rPr>
                <w:rFonts w:ascii="Arial" w:eastAsia="Arial" w:hAnsi="Arial" w:cs="Arial"/>
                <w:spacing w:val="-3"/>
              </w:rPr>
              <w:t xml:space="preserve"> </w:t>
            </w:r>
            <w:r w:rsidRPr="00E9307B">
              <w:rPr>
                <w:rFonts w:ascii="Arial" w:eastAsia="Arial" w:hAnsi="Arial" w:cs="Arial"/>
                <w:spacing w:val="3"/>
              </w:rPr>
              <w:t>t</w:t>
            </w:r>
            <w:r w:rsidRPr="00E9307B">
              <w:rPr>
                <w:rFonts w:ascii="Arial" w:eastAsia="Arial" w:hAnsi="Arial" w:cs="Arial"/>
                <w:spacing w:val="-1"/>
              </w:rPr>
              <w:t>h</w:t>
            </w:r>
            <w:r w:rsidRPr="00E9307B">
              <w:rPr>
                <w:rFonts w:ascii="Arial" w:eastAsia="Arial" w:hAnsi="Arial" w:cs="Arial"/>
              </w:rPr>
              <w:t>e</w:t>
            </w:r>
            <w:r w:rsidRPr="00E9307B">
              <w:rPr>
                <w:rFonts w:ascii="Arial" w:eastAsia="Arial" w:hAnsi="Arial" w:cs="Arial"/>
                <w:spacing w:val="-1"/>
              </w:rPr>
              <w:t xml:space="preserve"> </w:t>
            </w:r>
            <w:r w:rsidRPr="00E9307B">
              <w:rPr>
                <w:rFonts w:ascii="Arial" w:eastAsia="Arial" w:hAnsi="Arial" w:cs="Arial"/>
                <w:spacing w:val="2"/>
              </w:rPr>
              <w:t>M</w:t>
            </w:r>
            <w:r w:rsidRPr="00E9307B">
              <w:rPr>
                <w:rFonts w:ascii="Arial" w:eastAsia="Arial" w:hAnsi="Arial" w:cs="Arial"/>
                <w:spacing w:val="-1"/>
              </w:rPr>
              <w:t>a</w:t>
            </w:r>
            <w:r w:rsidRPr="00E9307B">
              <w:rPr>
                <w:rFonts w:ascii="Arial" w:eastAsia="Arial" w:hAnsi="Arial" w:cs="Arial"/>
                <w:spacing w:val="2"/>
              </w:rPr>
              <w:t>n</w:t>
            </w:r>
            <w:r w:rsidRPr="00E9307B">
              <w:rPr>
                <w:rFonts w:ascii="Arial" w:eastAsia="Arial" w:hAnsi="Arial" w:cs="Arial"/>
                <w:spacing w:val="-1"/>
              </w:rPr>
              <w:t>u</w:t>
            </w:r>
            <w:r w:rsidRPr="00E9307B">
              <w:rPr>
                <w:rFonts w:ascii="Arial" w:eastAsia="Arial" w:hAnsi="Arial" w:cs="Arial"/>
              </w:rPr>
              <w:t>sc</w:t>
            </w:r>
            <w:r w:rsidRPr="00E9307B">
              <w:rPr>
                <w:rFonts w:ascii="Arial" w:eastAsia="Arial" w:hAnsi="Arial" w:cs="Arial"/>
                <w:spacing w:val="-1"/>
              </w:rPr>
              <w:t>r</w:t>
            </w:r>
            <w:r w:rsidRPr="00E9307B">
              <w:rPr>
                <w:rFonts w:ascii="Arial" w:eastAsia="Arial" w:hAnsi="Arial" w:cs="Arial"/>
                <w:spacing w:val="4"/>
              </w:rPr>
              <w:t>i</w:t>
            </w:r>
            <w:r w:rsidRPr="00E9307B">
              <w:rPr>
                <w:rFonts w:ascii="Arial" w:eastAsia="Arial" w:hAnsi="Arial" w:cs="Arial"/>
                <w:spacing w:val="-1"/>
              </w:rPr>
              <w:t>p</w:t>
            </w:r>
            <w:r w:rsidRPr="00E9307B">
              <w:rPr>
                <w:rFonts w:ascii="Arial" w:eastAsia="Arial" w:hAnsi="Arial" w:cs="Arial"/>
              </w:rPr>
              <w:t>t:</w:t>
            </w:r>
          </w:p>
        </w:tc>
        <w:tc>
          <w:tcPr>
            <w:tcW w:w="1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0D75" w14:textId="77777777" w:rsidR="00D64889" w:rsidRPr="00E9307B" w:rsidRDefault="00D64889">
            <w:pPr>
              <w:spacing w:before="13" w:line="200" w:lineRule="exact"/>
              <w:rPr>
                <w:rFonts w:ascii="Arial" w:hAnsi="Arial" w:cs="Arial"/>
              </w:rPr>
            </w:pPr>
          </w:p>
          <w:p w14:paraId="04B11C79" w14:textId="77777777" w:rsidR="00D64889" w:rsidRPr="00E9307B" w:rsidRDefault="001068F0">
            <w:pPr>
              <w:ind w:left="105"/>
              <w:rPr>
                <w:rFonts w:ascii="Arial" w:eastAsia="Arial" w:hAnsi="Arial" w:cs="Arial"/>
              </w:rPr>
            </w:pPr>
            <w:r w:rsidRPr="00E9307B">
              <w:rPr>
                <w:rFonts w:ascii="Arial" w:eastAsia="Arial" w:hAnsi="Arial" w:cs="Arial"/>
                <w:b/>
                <w:spacing w:val="1"/>
              </w:rPr>
              <w:t>E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va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l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>u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a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t</w:t>
            </w:r>
            <w:r w:rsidRPr="00E9307B">
              <w:rPr>
                <w:rFonts w:ascii="Arial" w:eastAsia="Arial" w:hAnsi="Arial" w:cs="Arial"/>
                <w:b/>
              </w:rPr>
              <w:t>i</w:t>
            </w:r>
            <w:r w:rsidRPr="00E9307B">
              <w:rPr>
                <w:rFonts w:ascii="Arial" w:eastAsia="Arial" w:hAnsi="Arial" w:cs="Arial"/>
                <w:b/>
                <w:spacing w:val="1"/>
              </w:rPr>
              <w:t>o</w:t>
            </w:r>
            <w:r w:rsidRPr="00E9307B">
              <w:rPr>
                <w:rFonts w:ascii="Arial" w:eastAsia="Arial" w:hAnsi="Arial" w:cs="Arial"/>
                <w:b/>
              </w:rPr>
              <w:t>n</w:t>
            </w:r>
            <w:r w:rsidRPr="00E9307B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a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n</w:t>
            </w:r>
            <w:r w:rsidRPr="00E9307B">
              <w:rPr>
                <w:rFonts w:ascii="Arial" w:eastAsia="Arial" w:hAnsi="Arial" w:cs="Arial"/>
                <w:b/>
              </w:rPr>
              <w:t>d</w:t>
            </w:r>
            <w:r w:rsidRPr="00E9307B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H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l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t</w:t>
            </w:r>
            <w:r w:rsidRPr="00E9307B">
              <w:rPr>
                <w:rFonts w:ascii="Arial" w:eastAsia="Arial" w:hAnsi="Arial" w:cs="Arial"/>
                <w:b/>
              </w:rPr>
              <w:t>h</w:t>
            </w:r>
            <w:r w:rsidRPr="00E9307B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</w:rPr>
              <w:t>Ri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s</w:t>
            </w:r>
            <w:r w:rsidRPr="00E9307B">
              <w:rPr>
                <w:rFonts w:ascii="Arial" w:eastAsia="Arial" w:hAnsi="Arial" w:cs="Arial"/>
                <w:b/>
              </w:rPr>
              <w:t>k</w:t>
            </w:r>
            <w:r w:rsidRPr="00E9307B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A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s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ess</w:t>
            </w:r>
            <w:r w:rsidRPr="00E9307B">
              <w:rPr>
                <w:rFonts w:ascii="Arial" w:eastAsia="Arial" w:hAnsi="Arial" w:cs="Arial"/>
                <w:b/>
                <w:spacing w:val="5"/>
              </w:rPr>
              <w:t>m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e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n</w:t>
            </w:r>
            <w:r w:rsidRPr="00E9307B">
              <w:rPr>
                <w:rFonts w:ascii="Arial" w:eastAsia="Arial" w:hAnsi="Arial" w:cs="Arial"/>
                <w:b/>
              </w:rPr>
              <w:t>t</w:t>
            </w:r>
            <w:r w:rsidRPr="00E9307B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Q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>u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a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>n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t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i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f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i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ca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t</w:t>
            </w:r>
            <w:r w:rsidRPr="00E9307B">
              <w:rPr>
                <w:rFonts w:ascii="Arial" w:eastAsia="Arial" w:hAnsi="Arial" w:cs="Arial"/>
                <w:b/>
              </w:rPr>
              <w:t>i</w:t>
            </w:r>
            <w:r w:rsidRPr="00E9307B">
              <w:rPr>
                <w:rFonts w:ascii="Arial" w:eastAsia="Arial" w:hAnsi="Arial" w:cs="Arial"/>
                <w:b/>
                <w:spacing w:val="1"/>
              </w:rPr>
              <w:t>o</w:t>
            </w:r>
            <w:r w:rsidRPr="00E9307B">
              <w:rPr>
                <w:rFonts w:ascii="Arial" w:eastAsia="Arial" w:hAnsi="Arial" w:cs="Arial"/>
                <w:b/>
              </w:rPr>
              <w:t>n</w:t>
            </w:r>
            <w:r w:rsidRPr="00E9307B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>o</w:t>
            </w:r>
            <w:r w:rsidRPr="00E9307B">
              <w:rPr>
                <w:rFonts w:ascii="Arial" w:eastAsia="Arial" w:hAnsi="Arial" w:cs="Arial"/>
                <w:b/>
              </w:rPr>
              <w:t>f He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a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v</w:t>
            </w:r>
            <w:r w:rsidRPr="00E9307B">
              <w:rPr>
                <w:rFonts w:ascii="Arial" w:eastAsia="Arial" w:hAnsi="Arial" w:cs="Arial"/>
                <w:b/>
              </w:rPr>
              <w:t>y</w:t>
            </w:r>
            <w:r w:rsidRPr="00E9307B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M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et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a</w:t>
            </w:r>
            <w:r w:rsidRPr="00E9307B">
              <w:rPr>
                <w:rFonts w:ascii="Arial" w:eastAsia="Arial" w:hAnsi="Arial" w:cs="Arial"/>
                <w:b/>
              </w:rPr>
              <w:t>ls</w:t>
            </w:r>
            <w:r w:rsidRPr="00E9307B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C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>o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n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ta</w:t>
            </w:r>
            <w:r w:rsidRPr="00E9307B">
              <w:rPr>
                <w:rFonts w:ascii="Arial" w:eastAsia="Arial" w:hAnsi="Arial" w:cs="Arial"/>
                <w:b/>
                <w:spacing w:val="1"/>
              </w:rPr>
              <w:t>m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i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>n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a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t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i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>o</w:t>
            </w:r>
            <w:r w:rsidRPr="00E9307B">
              <w:rPr>
                <w:rFonts w:ascii="Arial" w:eastAsia="Arial" w:hAnsi="Arial" w:cs="Arial"/>
                <w:b/>
              </w:rPr>
              <w:t>n</w:t>
            </w:r>
            <w:r w:rsidRPr="00E9307B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</w:rPr>
              <w:t>in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</w:rPr>
              <w:t>a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D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>u</w:t>
            </w:r>
            <w:r w:rsidRPr="00E9307B">
              <w:rPr>
                <w:rFonts w:ascii="Arial" w:eastAsia="Arial" w:hAnsi="Arial" w:cs="Arial"/>
                <w:b/>
                <w:spacing w:val="1"/>
              </w:rPr>
              <w:t>m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p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9307B">
              <w:rPr>
                <w:rFonts w:ascii="Arial" w:eastAsia="Arial" w:hAnsi="Arial" w:cs="Arial"/>
                <w:b/>
              </w:rPr>
              <w:t>i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t</w:t>
            </w:r>
            <w:r w:rsidRPr="00E9307B">
              <w:rPr>
                <w:rFonts w:ascii="Arial" w:eastAsia="Arial" w:hAnsi="Arial" w:cs="Arial"/>
                <w:b/>
              </w:rPr>
              <w:t>e</w:t>
            </w:r>
            <w:r w:rsidRPr="00E9307B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4"/>
              </w:rPr>
              <w:t>S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>o</w:t>
            </w:r>
            <w:r w:rsidRPr="00E9307B">
              <w:rPr>
                <w:rFonts w:ascii="Arial" w:eastAsia="Arial" w:hAnsi="Arial" w:cs="Arial"/>
                <w:b/>
              </w:rPr>
              <w:t>il</w:t>
            </w:r>
          </w:p>
        </w:tc>
      </w:tr>
      <w:tr w:rsidR="00D64889" w:rsidRPr="00E9307B" w14:paraId="7158A813" w14:textId="77777777" w:rsidTr="00E9307B">
        <w:trPr>
          <w:trHeight w:hRule="exact" w:val="34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3154" w14:textId="77777777" w:rsidR="00D64889" w:rsidRPr="00E9307B" w:rsidRDefault="001068F0">
            <w:pPr>
              <w:spacing w:before="4"/>
              <w:ind w:left="87"/>
              <w:rPr>
                <w:rFonts w:ascii="Arial" w:eastAsia="Arial" w:hAnsi="Arial" w:cs="Arial"/>
              </w:rPr>
            </w:pPr>
            <w:r w:rsidRPr="00E9307B">
              <w:rPr>
                <w:rFonts w:ascii="Arial" w:eastAsia="Arial" w:hAnsi="Arial" w:cs="Arial"/>
                <w:spacing w:val="2"/>
              </w:rPr>
              <w:t>T</w:t>
            </w:r>
            <w:r w:rsidRPr="00E9307B">
              <w:rPr>
                <w:rFonts w:ascii="Arial" w:eastAsia="Arial" w:hAnsi="Arial" w:cs="Arial"/>
              </w:rPr>
              <w:t>y</w:t>
            </w:r>
            <w:r w:rsidRPr="00E9307B">
              <w:rPr>
                <w:rFonts w:ascii="Arial" w:eastAsia="Arial" w:hAnsi="Arial" w:cs="Arial"/>
                <w:spacing w:val="-1"/>
              </w:rPr>
              <w:t>p</w:t>
            </w:r>
            <w:r w:rsidRPr="00E9307B">
              <w:rPr>
                <w:rFonts w:ascii="Arial" w:eastAsia="Arial" w:hAnsi="Arial" w:cs="Arial"/>
              </w:rPr>
              <w:t>e</w:t>
            </w:r>
            <w:r w:rsidRPr="00E9307B">
              <w:rPr>
                <w:rFonts w:ascii="Arial" w:eastAsia="Arial" w:hAnsi="Arial" w:cs="Arial"/>
                <w:spacing w:val="-5"/>
              </w:rPr>
              <w:t xml:space="preserve"> </w:t>
            </w:r>
            <w:r w:rsidRPr="00E9307B">
              <w:rPr>
                <w:rFonts w:ascii="Arial" w:eastAsia="Arial" w:hAnsi="Arial" w:cs="Arial"/>
                <w:spacing w:val="2"/>
              </w:rPr>
              <w:t>o</w:t>
            </w:r>
            <w:r w:rsidRPr="00E9307B">
              <w:rPr>
                <w:rFonts w:ascii="Arial" w:eastAsia="Arial" w:hAnsi="Arial" w:cs="Arial"/>
              </w:rPr>
              <w:t>f</w:t>
            </w:r>
            <w:r w:rsidRPr="00E9307B">
              <w:rPr>
                <w:rFonts w:ascii="Arial" w:eastAsia="Arial" w:hAnsi="Arial" w:cs="Arial"/>
                <w:spacing w:val="-3"/>
              </w:rPr>
              <w:t xml:space="preserve"> </w:t>
            </w:r>
            <w:r w:rsidRPr="00E9307B">
              <w:rPr>
                <w:rFonts w:ascii="Arial" w:eastAsia="Arial" w:hAnsi="Arial" w:cs="Arial"/>
              </w:rPr>
              <w:t>t</w:t>
            </w:r>
            <w:r w:rsidRPr="00E9307B">
              <w:rPr>
                <w:rFonts w:ascii="Arial" w:eastAsia="Arial" w:hAnsi="Arial" w:cs="Arial"/>
                <w:spacing w:val="2"/>
              </w:rPr>
              <w:t>h</w:t>
            </w:r>
            <w:r w:rsidRPr="00E9307B">
              <w:rPr>
                <w:rFonts w:ascii="Arial" w:eastAsia="Arial" w:hAnsi="Arial" w:cs="Arial"/>
              </w:rPr>
              <w:t>e</w:t>
            </w:r>
            <w:r w:rsidRPr="00E9307B">
              <w:rPr>
                <w:rFonts w:ascii="Arial" w:eastAsia="Arial" w:hAnsi="Arial" w:cs="Arial"/>
                <w:spacing w:val="-4"/>
              </w:rPr>
              <w:t xml:space="preserve"> </w:t>
            </w:r>
            <w:r w:rsidRPr="00E9307B">
              <w:rPr>
                <w:rFonts w:ascii="Arial" w:eastAsia="Arial" w:hAnsi="Arial" w:cs="Arial"/>
              </w:rPr>
              <w:t>A</w:t>
            </w:r>
            <w:r w:rsidRPr="00E9307B">
              <w:rPr>
                <w:rFonts w:ascii="Arial" w:eastAsia="Arial" w:hAnsi="Arial" w:cs="Arial"/>
                <w:spacing w:val="2"/>
              </w:rPr>
              <w:t>r</w:t>
            </w:r>
            <w:r w:rsidRPr="00E9307B">
              <w:rPr>
                <w:rFonts w:ascii="Arial" w:eastAsia="Arial" w:hAnsi="Arial" w:cs="Arial"/>
              </w:rPr>
              <w:t>ticle</w:t>
            </w:r>
          </w:p>
        </w:tc>
        <w:tc>
          <w:tcPr>
            <w:tcW w:w="1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375D" w14:textId="77777777" w:rsidR="00D64889" w:rsidRPr="00E9307B" w:rsidRDefault="001068F0">
            <w:pPr>
              <w:spacing w:before="55"/>
              <w:ind w:left="105"/>
              <w:rPr>
                <w:rFonts w:ascii="Arial" w:eastAsia="Arial" w:hAnsi="Arial" w:cs="Arial"/>
              </w:rPr>
            </w:pPr>
            <w:r w:rsidRPr="00E9307B">
              <w:rPr>
                <w:rFonts w:ascii="Arial" w:eastAsia="Arial" w:hAnsi="Arial" w:cs="Arial"/>
                <w:b/>
                <w:spacing w:val="1"/>
              </w:rPr>
              <w:t>S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c</w:t>
            </w:r>
            <w:r w:rsidRPr="00E9307B">
              <w:rPr>
                <w:rFonts w:ascii="Arial" w:eastAsia="Arial" w:hAnsi="Arial" w:cs="Arial"/>
                <w:b/>
              </w:rPr>
              <w:t>i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e</w:t>
            </w:r>
            <w:r w:rsidRPr="00E9307B">
              <w:rPr>
                <w:rFonts w:ascii="Arial" w:eastAsia="Arial" w:hAnsi="Arial" w:cs="Arial"/>
                <w:b/>
                <w:spacing w:val="-2"/>
              </w:rPr>
              <w:t>n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t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i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f</w:t>
            </w:r>
            <w:r w:rsidRPr="00E9307B">
              <w:rPr>
                <w:rFonts w:ascii="Arial" w:eastAsia="Arial" w:hAnsi="Arial" w:cs="Arial"/>
                <w:b/>
              </w:rPr>
              <w:t>ic</w:t>
            </w:r>
            <w:r w:rsidRPr="00E9307B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1"/>
              </w:rPr>
              <w:t>r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e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s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ea</w:t>
            </w:r>
            <w:r w:rsidRPr="00E9307B">
              <w:rPr>
                <w:rFonts w:ascii="Arial" w:eastAsia="Arial" w:hAnsi="Arial" w:cs="Arial"/>
                <w:b/>
                <w:spacing w:val="1"/>
              </w:rPr>
              <w:t>r</w:t>
            </w:r>
            <w:r w:rsidRPr="00E9307B">
              <w:rPr>
                <w:rFonts w:ascii="Arial" w:eastAsia="Arial" w:hAnsi="Arial" w:cs="Arial"/>
                <w:b/>
                <w:spacing w:val="2"/>
              </w:rPr>
              <w:t>c</w:t>
            </w:r>
            <w:r w:rsidRPr="00E9307B">
              <w:rPr>
                <w:rFonts w:ascii="Arial" w:eastAsia="Arial" w:hAnsi="Arial" w:cs="Arial"/>
                <w:b/>
              </w:rPr>
              <w:t>h</w:t>
            </w:r>
            <w:r w:rsidRPr="00E9307B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a</w:t>
            </w:r>
            <w:r w:rsidRPr="00E9307B">
              <w:rPr>
                <w:rFonts w:ascii="Arial" w:eastAsia="Arial" w:hAnsi="Arial" w:cs="Arial"/>
                <w:b/>
                <w:spacing w:val="1"/>
              </w:rPr>
              <w:t>r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t</w:t>
            </w:r>
            <w:r w:rsidRPr="00E9307B">
              <w:rPr>
                <w:rFonts w:ascii="Arial" w:eastAsia="Arial" w:hAnsi="Arial" w:cs="Arial"/>
                <w:b/>
              </w:rPr>
              <w:t>i</w:t>
            </w:r>
            <w:r w:rsidRPr="00E9307B">
              <w:rPr>
                <w:rFonts w:ascii="Arial" w:eastAsia="Arial" w:hAnsi="Arial" w:cs="Arial"/>
                <w:b/>
                <w:spacing w:val="-1"/>
              </w:rPr>
              <w:t>c</w:t>
            </w:r>
            <w:r w:rsidRPr="00E9307B">
              <w:rPr>
                <w:rFonts w:ascii="Arial" w:eastAsia="Arial" w:hAnsi="Arial" w:cs="Arial"/>
                <w:b/>
                <w:spacing w:val="3"/>
              </w:rPr>
              <w:t>l</w:t>
            </w:r>
            <w:r w:rsidRPr="00E9307B">
              <w:rPr>
                <w:rFonts w:ascii="Arial" w:eastAsia="Arial" w:hAnsi="Arial" w:cs="Arial"/>
                <w:b/>
              </w:rPr>
              <w:t>e</w:t>
            </w:r>
          </w:p>
        </w:tc>
      </w:tr>
    </w:tbl>
    <w:p w14:paraId="7134D111" w14:textId="77777777" w:rsidR="00D64889" w:rsidRPr="00E9307B" w:rsidRDefault="00D64889">
      <w:pPr>
        <w:spacing w:line="200" w:lineRule="exact"/>
        <w:rPr>
          <w:rFonts w:ascii="Arial" w:hAnsi="Arial" w:cs="Arial"/>
        </w:rPr>
      </w:pPr>
    </w:p>
    <w:p w14:paraId="606B6898" w14:textId="77777777" w:rsidR="00D64889" w:rsidRPr="00E9307B" w:rsidRDefault="00694567">
      <w:pPr>
        <w:spacing w:before="33" w:line="220" w:lineRule="exact"/>
        <w:ind w:left="220"/>
        <w:rPr>
          <w:rFonts w:ascii="Arial" w:hAnsi="Arial" w:cs="Arial"/>
        </w:rPr>
      </w:pPr>
      <w:r w:rsidRPr="00E9307B">
        <w:rPr>
          <w:rFonts w:ascii="Arial" w:hAnsi="Arial" w:cs="Arial"/>
        </w:rPr>
        <w:pict w14:anchorId="151BEB76">
          <v:group id="_x0000_s1060" style="position:absolute;left:0;text-align:left;margin-left:339.15pt;margin-top:36.4pt;width:429.65pt;height:23.95pt;z-index:-251661312;mso-position-horizontal-relative:page" coordorigin="6783,728" coordsize="8593,479">
            <v:shape id="_x0000_s1062" style="position:absolute;left:6793;top:738;width:8573;height:230" coordorigin="6793,738" coordsize="8573,230" path="m6793,967r8573,l15366,738r-8573,l6793,967xe" fillcolor="yellow" stroked="f">
              <v:path arrowok="t"/>
            </v:shape>
            <v:shape id="_x0000_s1061" style="position:absolute;left:6793;top:967;width:617;height:230" coordorigin="6793,967" coordsize="617,230" path="m6793,1197r617,l7410,967r-617,l6793,1197xe" fillcolor="yellow" stroked="f">
              <v:path arrowok="t"/>
            </v:shape>
            <w10:wrap anchorx="page"/>
          </v:group>
        </w:pict>
      </w:r>
      <w:r w:rsidR="001068F0" w:rsidRPr="00E9307B">
        <w:rPr>
          <w:rFonts w:ascii="Arial" w:hAnsi="Arial" w:cs="Arial"/>
          <w:b/>
          <w:spacing w:val="-2"/>
          <w:position w:val="-1"/>
          <w:highlight w:val="yellow"/>
        </w:rPr>
        <w:t>P</w:t>
      </w:r>
      <w:r w:rsidR="001068F0" w:rsidRPr="00E9307B">
        <w:rPr>
          <w:rFonts w:ascii="Arial" w:hAnsi="Arial" w:cs="Arial"/>
          <w:b/>
          <w:position w:val="-1"/>
          <w:highlight w:val="yellow"/>
        </w:rPr>
        <w:t>A</w:t>
      </w:r>
      <w:r w:rsidR="001068F0" w:rsidRPr="00E9307B">
        <w:rPr>
          <w:rFonts w:ascii="Arial" w:hAnsi="Arial" w:cs="Arial"/>
          <w:b/>
          <w:spacing w:val="1"/>
          <w:position w:val="-1"/>
          <w:highlight w:val="yellow"/>
        </w:rPr>
        <w:t>R</w:t>
      </w:r>
      <w:r w:rsidR="001068F0" w:rsidRPr="00E9307B">
        <w:rPr>
          <w:rFonts w:ascii="Arial" w:hAnsi="Arial" w:cs="Arial"/>
          <w:b/>
          <w:position w:val="-1"/>
          <w:highlight w:val="yellow"/>
        </w:rPr>
        <w:t>T</w:t>
      </w:r>
      <w:r w:rsidR="001068F0" w:rsidRPr="00E9307B">
        <w:rPr>
          <w:rFonts w:ascii="Arial" w:hAnsi="Arial" w:cs="Arial"/>
          <w:b/>
          <w:spacing w:val="48"/>
          <w:position w:val="-1"/>
          <w:highlight w:val="yellow"/>
        </w:rPr>
        <w:t xml:space="preserve"> </w:t>
      </w:r>
      <w:r w:rsidR="001068F0" w:rsidRPr="00E9307B">
        <w:rPr>
          <w:rFonts w:ascii="Arial" w:hAnsi="Arial" w:cs="Arial"/>
          <w:b/>
          <w:position w:val="-1"/>
          <w:highlight w:val="yellow"/>
        </w:rPr>
        <w:t>1:</w:t>
      </w:r>
      <w:r w:rsidR="001068F0" w:rsidRPr="00E9307B">
        <w:rPr>
          <w:rFonts w:ascii="Arial" w:hAnsi="Arial" w:cs="Arial"/>
          <w:b/>
          <w:position w:val="-1"/>
        </w:rPr>
        <w:t xml:space="preserve"> Co</w:t>
      </w:r>
      <w:r w:rsidR="001068F0" w:rsidRPr="00E9307B">
        <w:rPr>
          <w:rFonts w:ascii="Arial" w:hAnsi="Arial" w:cs="Arial"/>
          <w:b/>
          <w:spacing w:val="3"/>
          <w:position w:val="-1"/>
        </w:rPr>
        <w:t>m</w:t>
      </w:r>
      <w:r w:rsidR="001068F0" w:rsidRPr="00E9307B">
        <w:rPr>
          <w:rFonts w:ascii="Arial" w:hAnsi="Arial" w:cs="Arial"/>
          <w:b/>
          <w:spacing w:val="2"/>
          <w:position w:val="-1"/>
        </w:rPr>
        <w:t>m</w:t>
      </w:r>
      <w:r w:rsidR="001068F0" w:rsidRPr="00E9307B">
        <w:rPr>
          <w:rFonts w:ascii="Arial" w:hAnsi="Arial" w:cs="Arial"/>
          <w:b/>
          <w:spacing w:val="1"/>
          <w:position w:val="-1"/>
        </w:rPr>
        <w:t>e</w:t>
      </w:r>
      <w:r w:rsidR="001068F0" w:rsidRPr="00E9307B">
        <w:rPr>
          <w:rFonts w:ascii="Arial" w:hAnsi="Arial" w:cs="Arial"/>
          <w:b/>
          <w:spacing w:val="-1"/>
          <w:position w:val="-1"/>
        </w:rPr>
        <w:t>nt</w:t>
      </w:r>
      <w:r w:rsidR="001068F0" w:rsidRPr="00E9307B">
        <w:rPr>
          <w:rFonts w:ascii="Arial" w:hAnsi="Arial" w:cs="Arial"/>
          <w:b/>
          <w:position w:val="-1"/>
        </w:rPr>
        <w:t>s</w:t>
      </w:r>
    </w:p>
    <w:p w14:paraId="13986D42" w14:textId="77777777" w:rsidR="00D64889" w:rsidRPr="00E9307B" w:rsidRDefault="00D64889">
      <w:pPr>
        <w:spacing w:before="14" w:line="220" w:lineRule="exact"/>
        <w:rPr>
          <w:rFonts w:ascii="Arial" w:hAnsi="Arial" w:cs="Arial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8"/>
        <w:gridCol w:w="6443"/>
      </w:tblGrid>
      <w:tr w:rsidR="00D64889" w:rsidRPr="00E9307B" w14:paraId="60668382" w14:textId="77777777">
        <w:trPr>
          <w:trHeight w:hRule="exact" w:val="97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2EE1" w14:textId="77777777" w:rsidR="00D64889" w:rsidRPr="00E9307B" w:rsidRDefault="00D64889">
            <w:pPr>
              <w:rPr>
                <w:rFonts w:ascii="Arial" w:hAnsi="Arial" w:cs="Arial"/>
              </w:rPr>
            </w:pP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74688" w14:textId="77777777" w:rsidR="00D64889" w:rsidRPr="00E9307B" w:rsidRDefault="001068F0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</w:rPr>
              <w:t>R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</w:rPr>
              <w:t>vie</w:t>
            </w:r>
            <w:r w:rsidRPr="00E9307B">
              <w:rPr>
                <w:rFonts w:ascii="Arial" w:hAnsi="Arial" w:cs="Arial"/>
                <w:b/>
                <w:spacing w:val="1"/>
              </w:rPr>
              <w:t>wer</w:t>
            </w:r>
            <w:r w:rsidRPr="00E9307B">
              <w:rPr>
                <w:rFonts w:ascii="Arial" w:hAnsi="Arial" w:cs="Arial"/>
                <w:b/>
                <w:spacing w:val="-1"/>
              </w:rPr>
              <w:t>’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c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2"/>
              </w:rPr>
              <w:t>mm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t</w:t>
            </w:r>
          </w:p>
          <w:p w14:paraId="4E498C3F" w14:textId="77777777" w:rsidR="00D64889" w:rsidRPr="00E9307B" w:rsidRDefault="001068F0">
            <w:pPr>
              <w:spacing w:before="6" w:line="220" w:lineRule="exact"/>
              <w:ind w:left="105" w:right="647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2"/>
              </w:rPr>
              <w:t>f</w:t>
            </w:r>
            <w:r w:rsidRPr="00E9307B">
              <w:rPr>
                <w:rFonts w:ascii="Arial" w:hAnsi="Arial" w:cs="Arial"/>
                <w:b/>
              </w:rPr>
              <w:t>ic</w:t>
            </w:r>
            <w:r w:rsidRPr="00E9307B">
              <w:rPr>
                <w:rFonts w:ascii="Arial" w:hAnsi="Arial" w:cs="Arial"/>
                <w:b/>
                <w:spacing w:val="3"/>
              </w:rPr>
              <w:t>i</w:t>
            </w:r>
            <w:r w:rsidRPr="00E9307B">
              <w:rPr>
                <w:rFonts w:ascii="Arial" w:hAnsi="Arial" w:cs="Arial"/>
                <w:b/>
              </w:rPr>
              <w:t>al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nt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</w:rPr>
              <w:t>l</w:t>
            </w:r>
            <w:r w:rsidRPr="00E9307B">
              <w:rPr>
                <w:rFonts w:ascii="Arial" w:hAnsi="Arial" w:cs="Arial"/>
                <w:b/>
                <w:spacing w:val="-1"/>
              </w:rPr>
              <w:t>l</w:t>
            </w:r>
            <w:r w:rsidRPr="00E9307B">
              <w:rPr>
                <w:rFonts w:ascii="Arial" w:hAnsi="Arial" w:cs="Arial"/>
                <w:b/>
                <w:spacing w:val="3"/>
              </w:rPr>
              <w:t>i</w:t>
            </w:r>
            <w:r w:rsidRPr="00E9307B">
              <w:rPr>
                <w:rFonts w:ascii="Arial" w:hAnsi="Arial" w:cs="Arial"/>
                <w:b/>
              </w:rPr>
              <w:t>g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  <w:spacing w:val="1"/>
              </w:rPr>
              <w:t>c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(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2"/>
              </w:rPr>
              <w:t>I</w:t>
            </w:r>
            <w:r w:rsidRPr="00E9307B">
              <w:rPr>
                <w:rFonts w:ascii="Arial" w:hAnsi="Arial" w:cs="Arial"/>
                <w:b/>
              </w:rPr>
              <w:t>)</w:t>
            </w:r>
            <w:r w:rsidRPr="00E9307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g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  <w:spacing w:val="1"/>
              </w:rPr>
              <w:t>er</w:t>
            </w:r>
            <w:r w:rsidRPr="00E9307B">
              <w:rPr>
                <w:rFonts w:ascii="Arial" w:hAnsi="Arial" w:cs="Arial"/>
                <w:b/>
                <w:spacing w:val="3"/>
              </w:rPr>
              <w:t>a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</w:rPr>
              <w:t>d</w:t>
            </w:r>
            <w:r w:rsidRPr="00E9307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or a</w:t>
            </w:r>
            <w:r w:rsidRPr="00E9307B">
              <w:rPr>
                <w:rFonts w:ascii="Arial" w:hAnsi="Arial" w:cs="Arial"/>
                <w:b/>
                <w:spacing w:val="1"/>
              </w:rPr>
              <w:t>ss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</w:rPr>
              <w:t>d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re</w:t>
            </w:r>
            <w:r w:rsidRPr="00E9307B">
              <w:rPr>
                <w:rFonts w:ascii="Arial" w:hAnsi="Arial" w:cs="Arial"/>
                <w:b/>
              </w:rPr>
              <w:t>view</w:t>
            </w:r>
            <w:r w:rsidRPr="00E9307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c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2"/>
              </w:rPr>
              <w:t>mm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nt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</w:rPr>
              <w:t>ic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ly</w:t>
            </w:r>
            <w:r w:rsidRPr="00E9307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p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-1"/>
              </w:rPr>
              <w:t>h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b</w:t>
            </w:r>
            <w:r w:rsidRPr="00E9307B">
              <w:rPr>
                <w:rFonts w:ascii="Arial" w:hAnsi="Arial" w:cs="Arial"/>
                <w:b/>
                <w:spacing w:val="3"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</w:rPr>
              <w:t>d</w:t>
            </w:r>
            <w:r w:rsidRPr="00E9307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2"/>
              </w:rPr>
              <w:t>d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g</w:t>
            </w:r>
            <w:r w:rsidRPr="00E9307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p</w:t>
            </w:r>
            <w:r w:rsidRPr="00E9307B">
              <w:rPr>
                <w:rFonts w:ascii="Arial" w:hAnsi="Arial" w:cs="Arial"/>
                <w:b/>
                <w:spacing w:val="1"/>
              </w:rPr>
              <w:t>ee</w:t>
            </w:r>
            <w:r w:rsidRPr="00E9307B">
              <w:rPr>
                <w:rFonts w:ascii="Arial" w:hAnsi="Arial" w:cs="Arial"/>
                <w:b/>
              </w:rPr>
              <w:t xml:space="preserve">r </w:t>
            </w:r>
            <w:r w:rsidRPr="00E9307B">
              <w:rPr>
                <w:rFonts w:ascii="Arial" w:hAnsi="Arial" w:cs="Arial"/>
                <w:b/>
                <w:spacing w:val="1"/>
              </w:rPr>
              <w:t>re</w:t>
            </w:r>
            <w:r w:rsidRPr="00E9307B">
              <w:rPr>
                <w:rFonts w:ascii="Arial" w:hAnsi="Arial" w:cs="Arial"/>
                <w:b/>
              </w:rPr>
              <w:t>vie</w:t>
            </w:r>
            <w:r w:rsidRPr="00E9307B">
              <w:rPr>
                <w:rFonts w:ascii="Arial" w:hAnsi="Arial" w:cs="Arial"/>
                <w:b/>
                <w:spacing w:val="1"/>
              </w:rPr>
              <w:t>w</w:t>
            </w:r>
            <w:r w:rsidRPr="00E9307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6399B" w14:textId="77777777" w:rsidR="00D64889" w:rsidRPr="00E9307B" w:rsidRDefault="001068F0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</w:rPr>
              <w:t>Au</w:t>
            </w:r>
            <w:r w:rsidRPr="00E9307B">
              <w:rPr>
                <w:rFonts w:ascii="Arial" w:hAnsi="Arial" w:cs="Arial"/>
                <w:b/>
                <w:spacing w:val="-2"/>
              </w:rPr>
              <w:t>t</w:t>
            </w:r>
            <w:r w:rsidRPr="00E9307B">
              <w:rPr>
                <w:rFonts w:ascii="Arial" w:hAnsi="Arial" w:cs="Arial"/>
                <w:b/>
                <w:spacing w:val="2"/>
              </w:rPr>
              <w:t>h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4"/>
              </w:rPr>
              <w:t>r</w:t>
            </w:r>
            <w:r w:rsidRPr="00E9307B">
              <w:rPr>
                <w:rFonts w:ascii="Arial" w:hAnsi="Arial" w:cs="Arial"/>
                <w:b/>
                <w:spacing w:val="-8"/>
              </w:rPr>
              <w:t>’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2"/>
              </w:rPr>
              <w:t>F</w:t>
            </w:r>
            <w:r w:rsidRPr="00E9307B">
              <w:rPr>
                <w:rFonts w:ascii="Arial" w:hAnsi="Arial" w:cs="Arial"/>
                <w:b/>
                <w:spacing w:val="1"/>
              </w:rPr>
              <w:t>ee</w:t>
            </w:r>
            <w:r w:rsidRPr="00E9307B">
              <w:rPr>
                <w:rFonts w:ascii="Arial" w:hAnsi="Arial" w:cs="Arial"/>
                <w:b/>
                <w:spacing w:val="-1"/>
              </w:rPr>
              <w:t>d</w:t>
            </w:r>
            <w:r w:rsidRPr="00E9307B">
              <w:rPr>
                <w:rFonts w:ascii="Arial" w:hAnsi="Arial" w:cs="Arial"/>
                <w:b/>
                <w:spacing w:val="2"/>
              </w:rPr>
              <w:t>b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1"/>
              </w:rPr>
              <w:t>c</w:t>
            </w:r>
            <w:r w:rsidRPr="00E9307B">
              <w:rPr>
                <w:rFonts w:ascii="Arial" w:hAnsi="Arial" w:cs="Arial"/>
                <w:b/>
              </w:rPr>
              <w:t>k</w:t>
            </w:r>
            <w:r w:rsidRPr="00E9307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spacing w:val="-1"/>
              </w:rPr>
              <w:t>(</w:t>
            </w:r>
            <w:r w:rsidRPr="00E9307B">
              <w:rPr>
                <w:rFonts w:ascii="Arial" w:hAnsi="Arial" w:cs="Arial"/>
                <w:spacing w:val="2"/>
              </w:rPr>
              <w:t>I</w:t>
            </w:r>
            <w:r w:rsidRPr="00E9307B">
              <w:rPr>
                <w:rFonts w:ascii="Arial" w:hAnsi="Arial" w:cs="Arial"/>
              </w:rPr>
              <w:t>t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</w:rPr>
              <w:t>is</w:t>
            </w:r>
            <w:r w:rsidRPr="00E9307B">
              <w:rPr>
                <w:rFonts w:ascii="Arial" w:hAnsi="Arial" w:cs="Arial"/>
                <w:spacing w:val="1"/>
              </w:rPr>
              <w:t xml:space="preserve"> </w:t>
            </w:r>
            <w:r w:rsidRPr="00E9307B">
              <w:rPr>
                <w:rFonts w:ascii="Arial" w:hAnsi="Arial" w:cs="Arial"/>
              </w:rPr>
              <w:t>mand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to</w:t>
            </w:r>
            <w:r w:rsidRPr="00E9307B">
              <w:rPr>
                <w:rFonts w:ascii="Arial" w:hAnsi="Arial" w:cs="Arial"/>
                <w:spacing w:val="-2"/>
              </w:rPr>
              <w:t>r</w:t>
            </w:r>
            <w:r w:rsidRPr="00E9307B">
              <w:rPr>
                <w:rFonts w:ascii="Arial" w:hAnsi="Arial" w:cs="Arial"/>
              </w:rPr>
              <w:t>y</w:t>
            </w:r>
            <w:r w:rsidRPr="00E9307B">
              <w:rPr>
                <w:rFonts w:ascii="Arial" w:hAnsi="Arial" w:cs="Arial"/>
                <w:spacing w:val="-8"/>
              </w:rPr>
              <w:t xml:space="preserve"> </w:t>
            </w:r>
            <w:r w:rsidRPr="00E9307B">
              <w:rPr>
                <w:rFonts w:ascii="Arial" w:hAnsi="Arial" w:cs="Arial"/>
              </w:rPr>
              <w:t>that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spacing w:val="4"/>
              </w:rPr>
              <w:t>a</w:t>
            </w:r>
            <w:r w:rsidRPr="00E9307B">
              <w:rPr>
                <w:rFonts w:ascii="Arial" w:hAnsi="Arial" w:cs="Arial"/>
              </w:rPr>
              <w:t>utho</w:t>
            </w:r>
            <w:r w:rsidRPr="00E9307B">
              <w:rPr>
                <w:rFonts w:ascii="Arial" w:hAnsi="Arial" w:cs="Arial"/>
                <w:spacing w:val="-2"/>
              </w:rPr>
              <w:t>r</w:t>
            </w:r>
            <w:r w:rsidRPr="00E9307B">
              <w:rPr>
                <w:rFonts w:ascii="Arial" w:hAnsi="Arial" w:cs="Arial"/>
              </w:rPr>
              <w:t>s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>hould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</w:rPr>
              <w:t>w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3"/>
              </w:rPr>
              <w:t>i</w:t>
            </w:r>
            <w:r w:rsidRPr="00E9307B">
              <w:rPr>
                <w:rFonts w:ascii="Arial" w:hAnsi="Arial" w:cs="Arial"/>
              </w:rPr>
              <w:t>te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</w:rPr>
              <w:t>hi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>/her</w:t>
            </w:r>
          </w:p>
          <w:p w14:paraId="7C2CDEA6" w14:textId="77777777" w:rsidR="00D64889" w:rsidRPr="00E9307B" w:rsidRDefault="001068F0">
            <w:pPr>
              <w:spacing w:before="13"/>
              <w:ind w:left="10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spacing w:val="-1"/>
              </w:rPr>
              <w:t>f</w:t>
            </w:r>
            <w:r w:rsidRPr="00E9307B">
              <w:rPr>
                <w:rFonts w:ascii="Arial" w:hAnsi="Arial" w:cs="Arial"/>
                <w:spacing w:val="1"/>
              </w:rPr>
              <w:t>ee</w:t>
            </w:r>
            <w:r w:rsidRPr="00E9307B">
              <w:rPr>
                <w:rFonts w:ascii="Arial" w:hAnsi="Arial" w:cs="Arial"/>
              </w:rPr>
              <w:t>db</w:t>
            </w:r>
            <w:r w:rsidRPr="00E9307B">
              <w:rPr>
                <w:rFonts w:ascii="Arial" w:hAnsi="Arial" w:cs="Arial"/>
                <w:spacing w:val="1"/>
              </w:rPr>
              <w:t>ac</w:t>
            </w:r>
            <w:r w:rsidRPr="00E9307B">
              <w:rPr>
                <w:rFonts w:ascii="Arial" w:hAnsi="Arial" w:cs="Arial"/>
              </w:rPr>
              <w:t>k</w:t>
            </w:r>
            <w:r w:rsidRPr="00E9307B">
              <w:rPr>
                <w:rFonts w:ascii="Arial" w:hAnsi="Arial" w:cs="Arial"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</w:rPr>
              <w:t>h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)</w:t>
            </w:r>
          </w:p>
        </w:tc>
      </w:tr>
      <w:tr w:rsidR="00D64889" w:rsidRPr="00E9307B" w14:paraId="4F911646" w14:textId="77777777">
        <w:trPr>
          <w:trHeight w:hRule="exact" w:val="1276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00025" w14:textId="77777777" w:rsidR="00D64889" w:rsidRPr="00E9307B" w:rsidRDefault="001068F0">
            <w:pPr>
              <w:spacing w:before="4" w:line="220" w:lineRule="exact"/>
              <w:ind w:left="464" w:right="233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  <w:spacing w:val="-2"/>
              </w:rPr>
              <w:t>P</w:t>
            </w:r>
            <w:r w:rsidRPr="00E9307B">
              <w:rPr>
                <w:rFonts w:ascii="Arial" w:hAnsi="Arial" w:cs="Arial"/>
                <w:b/>
              </w:rPr>
              <w:t>lea</w:t>
            </w:r>
            <w:r w:rsidRPr="00E9307B">
              <w:rPr>
                <w:rFonts w:ascii="Arial" w:hAnsi="Arial" w:cs="Arial"/>
                <w:b/>
                <w:spacing w:val="2"/>
              </w:rPr>
              <w:t>s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w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2"/>
              </w:rPr>
              <w:t>t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f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</w:rPr>
              <w:t>w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se</w:t>
            </w:r>
            <w:r w:rsidRPr="00E9307B">
              <w:rPr>
                <w:rFonts w:ascii="Arial" w:hAnsi="Arial" w:cs="Arial"/>
                <w:b/>
                <w:spacing w:val="-1"/>
              </w:rPr>
              <w:t>nt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  <w:spacing w:val="1"/>
              </w:rPr>
              <w:t>ce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re</w:t>
            </w:r>
            <w:r w:rsidRPr="00E9307B">
              <w:rPr>
                <w:rFonts w:ascii="Arial" w:hAnsi="Arial" w:cs="Arial"/>
                <w:b/>
              </w:rPr>
              <w:t>ga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  <w:spacing w:val="-1"/>
              </w:rPr>
              <w:t>d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g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2"/>
              </w:rPr>
              <w:t>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2"/>
              </w:rPr>
              <w:t>m</w:t>
            </w:r>
            <w:r w:rsidRPr="00E9307B">
              <w:rPr>
                <w:rFonts w:ascii="Arial" w:hAnsi="Arial" w:cs="Arial"/>
                <w:b/>
                <w:spacing w:val="-1"/>
              </w:rPr>
              <w:t>p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  <w:spacing w:val="1"/>
              </w:rPr>
              <w:t>c</w:t>
            </w:r>
            <w:r w:rsidRPr="00E9307B">
              <w:rPr>
                <w:rFonts w:ascii="Arial" w:hAnsi="Arial" w:cs="Arial"/>
                <w:b/>
              </w:rPr>
              <w:t>e of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</w:rPr>
              <w:t>is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2"/>
              </w:rPr>
              <w:t>m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-1"/>
              </w:rPr>
              <w:t>nu</w:t>
            </w:r>
            <w:r w:rsidRPr="00E9307B">
              <w:rPr>
                <w:rFonts w:ascii="Arial" w:hAnsi="Arial" w:cs="Arial"/>
                <w:b/>
                <w:spacing w:val="1"/>
              </w:rPr>
              <w:t>scr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2"/>
              </w:rPr>
              <w:t>p</w:t>
            </w:r>
            <w:r w:rsidRPr="00E9307B">
              <w:rPr>
                <w:rFonts w:ascii="Arial" w:hAnsi="Arial" w:cs="Arial"/>
                <w:b/>
              </w:rPr>
              <w:t>t</w:t>
            </w:r>
            <w:r w:rsidRPr="00E9307B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f</w:t>
            </w:r>
            <w:r w:rsidRPr="00E9307B">
              <w:rPr>
                <w:rFonts w:ascii="Arial" w:hAnsi="Arial" w:cs="Arial"/>
                <w:b/>
              </w:rPr>
              <w:t xml:space="preserve">or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sc</w:t>
            </w:r>
            <w:r w:rsidRPr="00E9307B">
              <w:rPr>
                <w:rFonts w:ascii="Arial" w:hAnsi="Arial" w:cs="Arial"/>
                <w:b/>
              </w:rPr>
              <w:t>ien</w:t>
            </w:r>
            <w:r w:rsidRPr="00E9307B">
              <w:rPr>
                <w:rFonts w:ascii="Arial" w:hAnsi="Arial" w:cs="Arial"/>
                <w:b/>
                <w:spacing w:val="2"/>
              </w:rPr>
              <w:t>t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2"/>
              </w:rPr>
              <w:t>f</w:t>
            </w:r>
            <w:r w:rsidRPr="00E9307B">
              <w:rPr>
                <w:rFonts w:ascii="Arial" w:hAnsi="Arial" w:cs="Arial"/>
                <w:b/>
              </w:rPr>
              <w:t>ic</w:t>
            </w:r>
            <w:r w:rsidRPr="00E9307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c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2"/>
              </w:rPr>
              <w:t>mm</w:t>
            </w:r>
            <w:r w:rsidRPr="00E9307B">
              <w:rPr>
                <w:rFonts w:ascii="Arial" w:hAnsi="Arial" w:cs="Arial"/>
                <w:b/>
                <w:spacing w:val="-1"/>
              </w:rPr>
              <w:t>un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2"/>
              </w:rPr>
              <w:t>t</w:t>
            </w:r>
            <w:r w:rsidRPr="00E9307B">
              <w:rPr>
                <w:rFonts w:ascii="Arial" w:hAnsi="Arial" w:cs="Arial"/>
                <w:b/>
              </w:rPr>
              <w:t>y.</w:t>
            </w:r>
            <w:r w:rsidRPr="00E9307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 xml:space="preserve">A </w:t>
            </w:r>
            <w:r w:rsidRPr="00E9307B">
              <w:rPr>
                <w:rFonts w:ascii="Arial" w:hAnsi="Arial" w:cs="Arial"/>
                <w:b/>
                <w:spacing w:val="2"/>
              </w:rPr>
              <w:t>m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2"/>
              </w:rPr>
              <w:t>m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</w:rPr>
              <w:t>m</w:t>
            </w:r>
            <w:r w:rsidRPr="00E9307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of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3</w:t>
            </w:r>
            <w:r w:rsidRPr="00E9307B">
              <w:rPr>
                <w:rFonts w:ascii="Arial" w:hAnsi="Arial" w:cs="Arial"/>
                <w:b/>
                <w:spacing w:val="-1"/>
              </w:rPr>
              <w:t>-</w:t>
            </w:r>
            <w:r w:rsidRPr="00E9307B">
              <w:rPr>
                <w:rFonts w:ascii="Arial" w:hAnsi="Arial" w:cs="Arial"/>
                <w:b/>
              </w:rPr>
              <w:t>4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se</w:t>
            </w:r>
            <w:r w:rsidRPr="00E9307B">
              <w:rPr>
                <w:rFonts w:ascii="Arial" w:hAnsi="Arial" w:cs="Arial"/>
                <w:b/>
                <w:spacing w:val="-1"/>
              </w:rPr>
              <w:t>nt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  <w:spacing w:val="1"/>
              </w:rPr>
              <w:t>ce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2"/>
              </w:rPr>
              <w:t>m</w:t>
            </w:r>
            <w:r w:rsidRPr="00E9307B">
              <w:rPr>
                <w:rFonts w:ascii="Arial" w:hAnsi="Arial" w:cs="Arial"/>
                <w:b/>
              </w:rPr>
              <w:t>ay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b</w:t>
            </w:r>
            <w:r w:rsidRPr="00E9307B">
              <w:rPr>
                <w:rFonts w:ascii="Arial" w:hAnsi="Arial" w:cs="Arial"/>
                <w:b/>
              </w:rPr>
              <w:t xml:space="preserve">e </w:t>
            </w:r>
            <w:r w:rsidRPr="00E9307B">
              <w:rPr>
                <w:rFonts w:ascii="Arial" w:hAnsi="Arial" w:cs="Arial"/>
                <w:b/>
                <w:spacing w:val="1"/>
              </w:rPr>
              <w:t>re</w:t>
            </w:r>
            <w:r w:rsidRPr="00E9307B">
              <w:rPr>
                <w:rFonts w:ascii="Arial" w:hAnsi="Arial" w:cs="Arial"/>
                <w:b/>
                <w:spacing w:val="-1"/>
              </w:rPr>
              <w:t>qu</w:t>
            </w:r>
            <w:r w:rsidRPr="00E9307B">
              <w:rPr>
                <w:rFonts w:ascii="Arial" w:hAnsi="Arial" w:cs="Arial"/>
                <w:b/>
              </w:rPr>
              <w:t>ir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</w:rPr>
              <w:t>d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f</w:t>
            </w:r>
            <w:r w:rsidRPr="00E9307B">
              <w:rPr>
                <w:rFonts w:ascii="Arial" w:hAnsi="Arial" w:cs="Arial"/>
                <w:b/>
              </w:rPr>
              <w:t>or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th</w:t>
            </w:r>
            <w:r w:rsidRPr="00E9307B">
              <w:rPr>
                <w:rFonts w:ascii="Arial" w:hAnsi="Arial" w:cs="Arial"/>
                <w:b/>
              </w:rPr>
              <w:t xml:space="preserve">is </w:t>
            </w:r>
            <w:r w:rsidRPr="00E9307B">
              <w:rPr>
                <w:rFonts w:ascii="Arial" w:hAnsi="Arial" w:cs="Arial"/>
                <w:b/>
                <w:spacing w:val="-1"/>
              </w:rPr>
              <w:t>p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7730" w14:textId="77777777" w:rsidR="00D64889" w:rsidRPr="00E9307B" w:rsidRDefault="001068F0">
            <w:pPr>
              <w:spacing w:before="4" w:line="220" w:lineRule="exact"/>
              <w:ind w:left="105" w:right="167" w:firstLine="51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</w:rPr>
              <w:t>H</w:t>
            </w:r>
            <w:r w:rsidRPr="00E9307B">
              <w:rPr>
                <w:rFonts w:ascii="Arial" w:hAnsi="Arial" w:cs="Arial"/>
                <w:spacing w:val="1"/>
              </w:rPr>
              <w:t>ea</w:t>
            </w:r>
            <w:r w:rsidRPr="00E9307B">
              <w:rPr>
                <w:rFonts w:ascii="Arial" w:hAnsi="Arial" w:cs="Arial"/>
              </w:rPr>
              <w:t>vy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</w:rPr>
              <w:t>met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ls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ca</w:t>
            </w:r>
            <w:r w:rsidRPr="00E9307B">
              <w:rPr>
                <w:rFonts w:ascii="Arial" w:hAnsi="Arial" w:cs="Arial"/>
              </w:rPr>
              <w:t>n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nter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</w:rPr>
              <w:t>the human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</w:rPr>
              <w:t>body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</w:rPr>
              <w:t>th</w:t>
            </w:r>
            <w:r w:rsidRPr="00E9307B">
              <w:rPr>
                <w:rFonts w:ascii="Arial" w:hAnsi="Arial" w:cs="Arial"/>
                <w:spacing w:val="-2"/>
              </w:rPr>
              <w:t>r</w:t>
            </w:r>
            <w:r w:rsidRPr="00E9307B">
              <w:rPr>
                <w:rFonts w:ascii="Arial" w:hAnsi="Arial" w:cs="Arial"/>
              </w:rPr>
              <w:t>ough</w:t>
            </w:r>
            <w:r w:rsidRPr="00E9307B">
              <w:rPr>
                <w:rFonts w:ascii="Arial" w:hAnsi="Arial" w:cs="Arial"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</w:rPr>
              <w:t>v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3"/>
              </w:rPr>
              <w:t>i</w:t>
            </w:r>
            <w:r w:rsidRPr="00E9307B">
              <w:rPr>
                <w:rFonts w:ascii="Arial" w:hAnsi="Arial" w:cs="Arial"/>
              </w:rPr>
              <w:t>ous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</w:rPr>
              <w:t>p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thw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y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>,</w:t>
            </w:r>
            <w:r w:rsidRPr="00E9307B">
              <w:rPr>
                <w:rFonts w:ascii="Arial" w:hAnsi="Arial" w:cs="Arial"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</w:rPr>
              <w:t>including</w:t>
            </w:r>
            <w:r w:rsidRPr="00E9307B">
              <w:rPr>
                <w:rFonts w:ascii="Arial" w:hAnsi="Arial" w:cs="Arial"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</w:rPr>
              <w:t>inge</w:t>
            </w:r>
            <w:r w:rsidRPr="00E9307B">
              <w:rPr>
                <w:rFonts w:ascii="Arial" w:hAnsi="Arial" w:cs="Arial"/>
                <w:spacing w:val="2"/>
              </w:rPr>
              <w:t>s</w:t>
            </w:r>
            <w:r w:rsidRPr="00E9307B">
              <w:rPr>
                <w:rFonts w:ascii="Arial" w:hAnsi="Arial" w:cs="Arial"/>
              </w:rPr>
              <w:t>t</w:t>
            </w:r>
            <w:r w:rsidRPr="00E9307B">
              <w:rPr>
                <w:rFonts w:ascii="Arial" w:hAnsi="Arial" w:cs="Arial"/>
                <w:spacing w:val="-1"/>
              </w:rPr>
              <w:t>i</w:t>
            </w:r>
            <w:r w:rsidRPr="00E9307B">
              <w:rPr>
                <w:rFonts w:ascii="Arial" w:hAnsi="Arial" w:cs="Arial"/>
                <w:spacing w:val="3"/>
              </w:rPr>
              <w:t>o</w:t>
            </w:r>
            <w:r w:rsidRPr="00E9307B">
              <w:rPr>
                <w:rFonts w:ascii="Arial" w:hAnsi="Arial" w:cs="Arial"/>
              </w:rPr>
              <w:t>n,</w:t>
            </w:r>
            <w:r w:rsidRPr="00E9307B">
              <w:rPr>
                <w:rFonts w:ascii="Arial" w:hAnsi="Arial" w:cs="Arial"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</w:rPr>
              <w:t>inhal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t</w:t>
            </w:r>
            <w:r w:rsidRPr="00E9307B">
              <w:rPr>
                <w:rFonts w:ascii="Arial" w:hAnsi="Arial" w:cs="Arial"/>
                <w:spacing w:val="-1"/>
              </w:rPr>
              <w:t>i</w:t>
            </w:r>
            <w:r w:rsidRPr="00E9307B">
              <w:rPr>
                <w:rFonts w:ascii="Arial" w:hAnsi="Arial" w:cs="Arial"/>
              </w:rPr>
              <w:t>on,</w:t>
            </w:r>
            <w:r w:rsidRPr="00E9307B">
              <w:rPr>
                <w:rFonts w:ascii="Arial" w:hAnsi="Arial" w:cs="Arial"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nd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 xml:space="preserve">kin </w:t>
            </w:r>
            <w:r w:rsidRPr="00E9307B">
              <w:rPr>
                <w:rFonts w:ascii="Arial" w:hAnsi="Arial" w:cs="Arial"/>
                <w:spacing w:val="1"/>
              </w:rPr>
              <w:t>c</w:t>
            </w:r>
            <w:r w:rsidRPr="00E9307B">
              <w:rPr>
                <w:rFonts w:ascii="Arial" w:hAnsi="Arial" w:cs="Arial"/>
              </w:rPr>
              <w:t>onta</w:t>
            </w:r>
            <w:r w:rsidRPr="00E9307B">
              <w:rPr>
                <w:rFonts w:ascii="Arial" w:hAnsi="Arial" w:cs="Arial"/>
                <w:spacing w:val="1"/>
              </w:rPr>
              <w:t>c</w:t>
            </w:r>
            <w:r w:rsidRPr="00E9307B">
              <w:rPr>
                <w:rFonts w:ascii="Arial" w:hAnsi="Arial" w:cs="Arial"/>
              </w:rPr>
              <w:t>t,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</w:rPr>
              <w:t>le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ding</w:t>
            </w:r>
            <w:r w:rsidRPr="00E9307B">
              <w:rPr>
                <w:rFonts w:ascii="Arial" w:hAnsi="Arial" w:cs="Arial"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</w:rPr>
              <w:t>to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</w:rPr>
              <w:t>a</w:t>
            </w:r>
            <w:r w:rsidRPr="00E9307B">
              <w:rPr>
                <w:rFonts w:ascii="Arial" w:hAnsi="Arial" w:cs="Arial"/>
                <w:spacing w:val="1"/>
              </w:rPr>
              <w:t xml:space="preserve"> 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nge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</w:rPr>
              <w:t>of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</w:rPr>
              <w:t>h</w:t>
            </w:r>
            <w:r w:rsidRPr="00E9307B">
              <w:rPr>
                <w:rFonts w:ascii="Arial" w:hAnsi="Arial" w:cs="Arial"/>
                <w:spacing w:val="1"/>
              </w:rPr>
              <w:t>ea</w:t>
            </w:r>
            <w:r w:rsidRPr="00E9307B">
              <w:rPr>
                <w:rFonts w:ascii="Arial" w:hAnsi="Arial" w:cs="Arial"/>
              </w:rPr>
              <w:t>l</w:t>
            </w:r>
            <w:r w:rsidRPr="00E9307B">
              <w:rPr>
                <w:rFonts w:ascii="Arial" w:hAnsi="Arial" w:cs="Arial"/>
                <w:spacing w:val="-1"/>
              </w:rPr>
              <w:t>t</w:t>
            </w:r>
            <w:r w:rsidRPr="00E9307B">
              <w:rPr>
                <w:rFonts w:ascii="Arial" w:hAnsi="Arial" w:cs="Arial"/>
              </w:rPr>
              <w:t>h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</w:rPr>
              <w:t>p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obl</w:t>
            </w:r>
            <w:r w:rsidRPr="00E9307B">
              <w:rPr>
                <w:rFonts w:ascii="Arial" w:hAnsi="Arial" w:cs="Arial"/>
                <w:spacing w:val="4"/>
              </w:rPr>
              <w:t>e</w:t>
            </w:r>
            <w:r w:rsidRPr="00E9307B">
              <w:rPr>
                <w:rFonts w:ascii="Arial" w:hAnsi="Arial" w:cs="Arial"/>
              </w:rPr>
              <w:t>m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>,</w:t>
            </w:r>
            <w:r w:rsidRPr="00E9307B">
              <w:rPr>
                <w:rFonts w:ascii="Arial" w:hAnsi="Arial" w:cs="Arial"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spacing w:val="-1"/>
              </w:rPr>
              <w:t>fr</w:t>
            </w:r>
            <w:r w:rsidRPr="00E9307B">
              <w:rPr>
                <w:rFonts w:ascii="Arial" w:hAnsi="Arial" w:cs="Arial"/>
              </w:rPr>
              <w:t>om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</w:rPr>
              <w:t>kidney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nd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</w:rPr>
              <w:t>n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u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o</w:t>
            </w:r>
            <w:r w:rsidRPr="00E9307B">
              <w:rPr>
                <w:rFonts w:ascii="Arial" w:hAnsi="Arial" w:cs="Arial"/>
                <w:spacing w:val="3"/>
              </w:rPr>
              <w:t>l</w:t>
            </w:r>
            <w:r w:rsidRPr="00E9307B">
              <w:rPr>
                <w:rFonts w:ascii="Arial" w:hAnsi="Arial" w:cs="Arial"/>
              </w:rPr>
              <w:t>ogic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l</w:t>
            </w:r>
            <w:r w:rsidRPr="00E9307B">
              <w:rPr>
                <w:rFonts w:ascii="Arial" w:hAnsi="Arial" w:cs="Arial"/>
                <w:spacing w:val="-9"/>
              </w:rPr>
              <w:t xml:space="preserve"> </w:t>
            </w:r>
            <w:r w:rsidRPr="00E9307B">
              <w:rPr>
                <w:rFonts w:ascii="Arial" w:hAnsi="Arial" w:cs="Arial"/>
              </w:rPr>
              <w:t>di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>o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d</w:t>
            </w:r>
            <w:r w:rsidRPr="00E9307B">
              <w:rPr>
                <w:rFonts w:ascii="Arial" w:hAnsi="Arial" w:cs="Arial"/>
                <w:spacing w:val="4"/>
              </w:rPr>
              <w:t>e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s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</w:rPr>
              <w:t>to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ca</w:t>
            </w:r>
            <w:r w:rsidRPr="00E9307B">
              <w:rPr>
                <w:rFonts w:ascii="Arial" w:hAnsi="Arial" w:cs="Arial"/>
              </w:rPr>
              <w:t>n</w:t>
            </w:r>
            <w:r w:rsidRPr="00E9307B">
              <w:rPr>
                <w:rFonts w:ascii="Arial" w:hAnsi="Arial" w:cs="Arial"/>
                <w:spacing w:val="1"/>
              </w:rPr>
              <w:t>ce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.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</w:rPr>
              <w:t>Qu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nt</w:t>
            </w:r>
            <w:r w:rsidRPr="00E9307B">
              <w:rPr>
                <w:rFonts w:ascii="Arial" w:hAnsi="Arial" w:cs="Arial"/>
                <w:spacing w:val="-1"/>
              </w:rPr>
              <w:t>if</w:t>
            </w:r>
            <w:r w:rsidRPr="00E9307B">
              <w:rPr>
                <w:rFonts w:ascii="Arial" w:hAnsi="Arial" w:cs="Arial"/>
              </w:rPr>
              <w:t>ying</w:t>
            </w:r>
            <w:r w:rsidRPr="00E9307B">
              <w:rPr>
                <w:rFonts w:ascii="Arial" w:hAnsi="Arial" w:cs="Arial"/>
                <w:spacing w:val="-9"/>
              </w:rPr>
              <w:t xml:space="preserve"> </w:t>
            </w:r>
            <w:r w:rsidRPr="00E9307B">
              <w:rPr>
                <w:rFonts w:ascii="Arial" w:hAnsi="Arial" w:cs="Arial"/>
              </w:rPr>
              <w:t>the lev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ls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</w:rPr>
              <w:t>of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c</w:t>
            </w:r>
            <w:r w:rsidRPr="00E9307B">
              <w:rPr>
                <w:rFonts w:ascii="Arial" w:hAnsi="Arial" w:cs="Arial"/>
              </w:rPr>
              <w:t>ontaminati</w:t>
            </w:r>
            <w:r w:rsidRPr="00E9307B">
              <w:rPr>
                <w:rFonts w:ascii="Arial" w:hAnsi="Arial" w:cs="Arial"/>
                <w:spacing w:val="3"/>
              </w:rPr>
              <w:t>o</w:t>
            </w:r>
            <w:r w:rsidRPr="00E9307B">
              <w:rPr>
                <w:rFonts w:ascii="Arial" w:hAnsi="Arial" w:cs="Arial"/>
              </w:rPr>
              <w:t>n</w:t>
            </w:r>
            <w:r w:rsidRPr="00E9307B">
              <w:rPr>
                <w:rFonts w:ascii="Arial" w:hAnsi="Arial" w:cs="Arial"/>
                <w:spacing w:val="-10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l</w:t>
            </w:r>
            <w:r w:rsidRPr="00E9307B">
              <w:rPr>
                <w:rFonts w:ascii="Arial" w:hAnsi="Arial" w:cs="Arial"/>
                <w:spacing w:val="-1"/>
              </w:rPr>
              <w:t>l</w:t>
            </w:r>
            <w:r w:rsidRPr="00E9307B">
              <w:rPr>
                <w:rFonts w:ascii="Arial" w:hAnsi="Arial" w:cs="Arial"/>
              </w:rPr>
              <w:t>ows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spacing w:val="-1"/>
              </w:rPr>
              <w:t>f</w:t>
            </w:r>
            <w:r w:rsidRPr="00E9307B">
              <w:rPr>
                <w:rFonts w:ascii="Arial" w:hAnsi="Arial" w:cs="Arial"/>
              </w:rPr>
              <w:t>or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</w:rPr>
              <w:t>a</w:t>
            </w:r>
            <w:r w:rsidRPr="00E9307B">
              <w:rPr>
                <w:rFonts w:ascii="Arial" w:hAnsi="Arial" w:cs="Arial"/>
                <w:spacing w:val="1"/>
              </w:rPr>
              <w:t xml:space="preserve"> </w:t>
            </w:r>
            <w:r w:rsidRPr="00E9307B">
              <w:rPr>
                <w:rFonts w:ascii="Arial" w:hAnsi="Arial" w:cs="Arial"/>
              </w:rPr>
              <w:t>mo</w:t>
            </w:r>
            <w:r w:rsidRPr="00E9307B">
              <w:rPr>
                <w:rFonts w:ascii="Arial" w:hAnsi="Arial" w:cs="Arial"/>
                <w:spacing w:val="-2"/>
              </w:rPr>
              <w:t>r</w:t>
            </w:r>
            <w:r w:rsidRPr="00E9307B">
              <w:rPr>
                <w:rFonts w:ascii="Arial" w:hAnsi="Arial" w:cs="Arial"/>
              </w:rPr>
              <w:t>e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spacing w:val="3"/>
              </w:rPr>
              <w:t>p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1"/>
              </w:rPr>
              <w:t>ec</w:t>
            </w:r>
            <w:r w:rsidRPr="00E9307B">
              <w:rPr>
                <w:rFonts w:ascii="Arial" w:hAnsi="Arial" w:cs="Arial"/>
              </w:rPr>
              <w:t>i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>e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asse</w:t>
            </w:r>
            <w:r w:rsidRPr="00E9307B">
              <w:rPr>
                <w:rFonts w:ascii="Arial" w:hAnsi="Arial" w:cs="Arial"/>
                <w:spacing w:val="-2"/>
              </w:rPr>
              <w:t>s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>ment</w:t>
            </w:r>
            <w:r w:rsidRPr="00E9307B">
              <w:rPr>
                <w:rFonts w:ascii="Arial" w:hAnsi="Arial" w:cs="Arial"/>
                <w:spacing w:val="-8"/>
              </w:rPr>
              <w:t xml:space="preserve"> </w:t>
            </w:r>
            <w:r w:rsidRPr="00E9307B">
              <w:rPr>
                <w:rFonts w:ascii="Arial" w:hAnsi="Arial" w:cs="Arial"/>
              </w:rPr>
              <w:t>of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</w:rPr>
              <w:t>the potential</w:t>
            </w:r>
            <w:r w:rsidRPr="00E9307B">
              <w:rPr>
                <w:rFonts w:ascii="Arial" w:hAnsi="Arial" w:cs="Arial"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</w:rPr>
              <w:t>h</w:t>
            </w:r>
            <w:r w:rsidRPr="00E9307B">
              <w:rPr>
                <w:rFonts w:ascii="Arial" w:hAnsi="Arial" w:cs="Arial"/>
                <w:spacing w:val="1"/>
              </w:rPr>
              <w:t>ea</w:t>
            </w:r>
            <w:r w:rsidRPr="00E9307B">
              <w:rPr>
                <w:rFonts w:ascii="Arial" w:hAnsi="Arial" w:cs="Arial"/>
              </w:rPr>
              <w:t>l</w:t>
            </w:r>
            <w:r w:rsidRPr="00E9307B">
              <w:rPr>
                <w:rFonts w:ascii="Arial" w:hAnsi="Arial" w:cs="Arial"/>
                <w:spacing w:val="-1"/>
              </w:rPr>
              <w:t>t</w:t>
            </w:r>
            <w:r w:rsidRPr="00E9307B">
              <w:rPr>
                <w:rFonts w:ascii="Arial" w:hAnsi="Arial" w:cs="Arial"/>
              </w:rPr>
              <w:t>h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i</w:t>
            </w:r>
            <w:r w:rsidRPr="00E9307B">
              <w:rPr>
                <w:rFonts w:ascii="Arial" w:hAnsi="Arial" w:cs="Arial"/>
                <w:spacing w:val="4"/>
              </w:rPr>
              <w:t>s</w:t>
            </w:r>
            <w:r w:rsidRPr="00E9307B">
              <w:rPr>
                <w:rFonts w:ascii="Arial" w:hAnsi="Arial" w:cs="Arial"/>
              </w:rPr>
              <w:t>ks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</w:rPr>
              <w:t>to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</w:rPr>
              <w:t>n</w:t>
            </w:r>
            <w:r w:rsidRPr="00E9307B">
              <w:rPr>
                <w:rFonts w:ascii="Arial" w:hAnsi="Arial" w:cs="Arial"/>
                <w:spacing w:val="1"/>
              </w:rPr>
              <w:t>ea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by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c</w:t>
            </w:r>
            <w:r w:rsidRPr="00E9307B">
              <w:rPr>
                <w:rFonts w:ascii="Arial" w:hAnsi="Arial" w:cs="Arial"/>
              </w:rPr>
              <w:t>om</w:t>
            </w:r>
            <w:r w:rsidRPr="00E9307B">
              <w:rPr>
                <w:rFonts w:ascii="Arial" w:hAnsi="Arial" w:cs="Arial"/>
                <w:spacing w:val="-1"/>
              </w:rPr>
              <w:t>m</w:t>
            </w:r>
            <w:r w:rsidRPr="00E9307B">
              <w:rPr>
                <w:rFonts w:ascii="Arial" w:hAnsi="Arial" w:cs="Arial"/>
              </w:rPr>
              <w:t>uni</w:t>
            </w:r>
            <w:r w:rsidRPr="00E9307B">
              <w:rPr>
                <w:rFonts w:ascii="Arial" w:hAnsi="Arial" w:cs="Arial"/>
                <w:spacing w:val="2"/>
              </w:rPr>
              <w:t>t</w:t>
            </w:r>
            <w:r w:rsidRPr="00E9307B">
              <w:rPr>
                <w:rFonts w:ascii="Arial" w:hAnsi="Arial" w:cs="Arial"/>
              </w:rPr>
              <w:t>ie</w:t>
            </w:r>
            <w:r w:rsidRPr="00E9307B">
              <w:rPr>
                <w:rFonts w:ascii="Arial" w:hAnsi="Arial" w:cs="Arial"/>
                <w:spacing w:val="2"/>
              </w:rPr>
              <w:t>s</w:t>
            </w:r>
            <w:r w:rsidRPr="00E9307B">
              <w:rPr>
                <w:rFonts w:ascii="Arial" w:hAnsi="Arial" w:cs="Arial"/>
              </w:rPr>
              <w:t xml:space="preserve">, </w:t>
            </w:r>
            <w:r w:rsidRPr="00E9307B">
              <w:rPr>
                <w:rFonts w:ascii="Arial" w:hAnsi="Arial" w:cs="Arial"/>
                <w:spacing w:val="1"/>
              </w:rPr>
              <w:t>es</w:t>
            </w:r>
            <w:r w:rsidRPr="00E9307B">
              <w:rPr>
                <w:rFonts w:ascii="Arial" w:hAnsi="Arial" w:cs="Arial"/>
              </w:rPr>
              <w:t>p</w:t>
            </w:r>
            <w:r w:rsidRPr="00E9307B">
              <w:rPr>
                <w:rFonts w:ascii="Arial" w:hAnsi="Arial" w:cs="Arial"/>
                <w:spacing w:val="1"/>
              </w:rPr>
              <w:t>ec</w:t>
            </w:r>
            <w:r w:rsidRPr="00E9307B">
              <w:rPr>
                <w:rFonts w:ascii="Arial" w:hAnsi="Arial" w:cs="Arial"/>
              </w:rPr>
              <w:t>ially</w:t>
            </w:r>
            <w:r w:rsidRPr="00E9307B">
              <w:rPr>
                <w:rFonts w:ascii="Arial" w:hAnsi="Arial" w:cs="Arial"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</w:rPr>
              <w:t>vulne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ble</w:t>
            </w:r>
            <w:r w:rsidRPr="00E9307B">
              <w:rPr>
                <w:rFonts w:ascii="Arial" w:hAnsi="Arial" w:cs="Arial"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</w:rPr>
              <w:t>pop</w:t>
            </w:r>
            <w:r w:rsidRPr="00E9307B">
              <w:rPr>
                <w:rFonts w:ascii="Arial" w:hAnsi="Arial" w:cs="Arial"/>
                <w:spacing w:val="3"/>
              </w:rPr>
              <w:t>u</w:t>
            </w:r>
            <w:r w:rsidRPr="00E9307B">
              <w:rPr>
                <w:rFonts w:ascii="Arial" w:hAnsi="Arial" w:cs="Arial"/>
              </w:rPr>
              <w:t>lations</w:t>
            </w:r>
            <w:r w:rsidRPr="00E9307B">
              <w:rPr>
                <w:rFonts w:ascii="Arial" w:hAnsi="Arial" w:cs="Arial"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</w:rPr>
              <w:t>l</w:t>
            </w:r>
            <w:r w:rsidRPr="00E9307B">
              <w:rPr>
                <w:rFonts w:ascii="Arial" w:hAnsi="Arial" w:cs="Arial"/>
                <w:spacing w:val="-1"/>
              </w:rPr>
              <w:t>i</w:t>
            </w:r>
            <w:r w:rsidRPr="00E9307B">
              <w:rPr>
                <w:rFonts w:ascii="Arial" w:hAnsi="Arial" w:cs="Arial"/>
              </w:rPr>
              <w:t>ke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c</w:t>
            </w:r>
            <w:r w:rsidRPr="00E9307B">
              <w:rPr>
                <w:rFonts w:ascii="Arial" w:hAnsi="Arial" w:cs="Arial"/>
              </w:rPr>
              <w:t>hi</w:t>
            </w:r>
            <w:r w:rsidRPr="00E9307B">
              <w:rPr>
                <w:rFonts w:ascii="Arial" w:hAnsi="Arial" w:cs="Arial"/>
                <w:spacing w:val="-1"/>
              </w:rPr>
              <w:t>l</w:t>
            </w:r>
            <w:r w:rsidRPr="00E9307B">
              <w:rPr>
                <w:rFonts w:ascii="Arial" w:hAnsi="Arial" w:cs="Arial"/>
                <w:spacing w:val="3"/>
              </w:rPr>
              <w:t>d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n.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4DEC" w14:textId="11589415" w:rsidR="00D64889" w:rsidRPr="00E9307B" w:rsidRDefault="006D7AF4">
            <w:pPr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</w:rPr>
              <w:t xml:space="preserve">Thank you for the feedback. </w:t>
            </w:r>
          </w:p>
        </w:tc>
      </w:tr>
      <w:tr w:rsidR="00D64889" w:rsidRPr="00E9307B" w14:paraId="392624EF" w14:textId="77777777" w:rsidTr="00E9307B">
        <w:trPr>
          <w:trHeight w:hRule="exact" w:val="43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5679" w14:textId="77777777" w:rsidR="00D64889" w:rsidRPr="00E9307B" w:rsidRDefault="001068F0">
            <w:pPr>
              <w:spacing w:before="1"/>
              <w:ind w:left="464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  <w:spacing w:val="1"/>
              </w:rPr>
              <w:t>I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t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2"/>
              </w:rPr>
              <w:t>t</w:t>
            </w:r>
            <w:r w:rsidRPr="00E9307B">
              <w:rPr>
                <w:rFonts w:ascii="Arial" w:hAnsi="Arial" w:cs="Arial"/>
                <w:b/>
              </w:rPr>
              <w:t>le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of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icle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  <w:spacing w:val="3"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2"/>
              </w:rPr>
              <w:t>b</w:t>
            </w:r>
            <w:r w:rsidRPr="00E9307B">
              <w:rPr>
                <w:rFonts w:ascii="Arial" w:hAnsi="Arial" w:cs="Arial"/>
                <w:b/>
              </w:rPr>
              <w:t>le?</w:t>
            </w:r>
          </w:p>
          <w:p w14:paraId="69D207AB" w14:textId="77777777" w:rsidR="00D64889" w:rsidRPr="00E9307B" w:rsidRDefault="001068F0">
            <w:pPr>
              <w:ind w:left="464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  <w:spacing w:val="-1"/>
              </w:rPr>
              <w:t>(</w:t>
            </w:r>
            <w:r w:rsidRPr="00E9307B">
              <w:rPr>
                <w:rFonts w:ascii="Arial" w:hAnsi="Arial" w:cs="Arial"/>
                <w:b/>
                <w:spacing w:val="1"/>
              </w:rPr>
              <w:t>I</w:t>
            </w:r>
            <w:r w:rsidRPr="00E9307B">
              <w:rPr>
                <w:rFonts w:ascii="Arial" w:hAnsi="Arial" w:cs="Arial"/>
                <w:b/>
              </w:rPr>
              <w:t>f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ot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p</w:t>
            </w:r>
            <w:r w:rsidRPr="00E9307B">
              <w:rPr>
                <w:rFonts w:ascii="Arial" w:hAnsi="Arial" w:cs="Arial"/>
                <w:b/>
              </w:rPr>
              <w:t>lea</w:t>
            </w:r>
            <w:r w:rsidRPr="00E9307B">
              <w:rPr>
                <w:rFonts w:ascii="Arial" w:hAnsi="Arial" w:cs="Arial"/>
                <w:b/>
                <w:spacing w:val="2"/>
              </w:rPr>
              <w:t>s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</w:rPr>
              <w:t>gg</w:t>
            </w:r>
            <w:r w:rsidRPr="00E9307B">
              <w:rPr>
                <w:rFonts w:ascii="Arial" w:hAnsi="Arial" w:cs="Arial"/>
                <w:b/>
                <w:spacing w:val="1"/>
              </w:rPr>
              <w:t>es</w:t>
            </w:r>
            <w:r w:rsidRPr="00E9307B">
              <w:rPr>
                <w:rFonts w:ascii="Arial" w:hAnsi="Arial" w:cs="Arial"/>
                <w:b/>
              </w:rPr>
              <w:t>t</w:t>
            </w:r>
            <w:r w:rsidRPr="00E9307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an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3"/>
              </w:rPr>
              <w:t>l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  <w:spacing w:val="1"/>
              </w:rPr>
              <w:t>er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  <w:spacing w:val="3"/>
              </w:rPr>
              <w:t>a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ive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  <w:spacing w:val="3"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le)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0F4D" w14:textId="77777777" w:rsidR="00D64889" w:rsidRPr="00E9307B" w:rsidRDefault="001068F0">
            <w:pPr>
              <w:spacing w:before="1"/>
              <w:ind w:left="46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spacing w:val="-1"/>
              </w:rPr>
              <w:t>I</w:t>
            </w:r>
            <w:r w:rsidRPr="00E9307B">
              <w:rPr>
                <w:rFonts w:ascii="Arial" w:hAnsi="Arial" w:cs="Arial"/>
              </w:rPr>
              <w:t>t is</w:t>
            </w:r>
            <w:r w:rsidRPr="00E9307B">
              <w:rPr>
                <w:rFonts w:ascii="Arial" w:hAnsi="Arial" w:cs="Arial"/>
                <w:spacing w:val="1"/>
              </w:rPr>
              <w:t xml:space="preserve"> s</w:t>
            </w:r>
            <w:r w:rsidRPr="00E9307B">
              <w:rPr>
                <w:rFonts w:ascii="Arial" w:hAnsi="Arial" w:cs="Arial"/>
              </w:rPr>
              <w:t>ui</w:t>
            </w:r>
            <w:r w:rsidRPr="00E9307B">
              <w:rPr>
                <w:rFonts w:ascii="Arial" w:hAnsi="Arial" w:cs="Arial"/>
                <w:spacing w:val="-1"/>
              </w:rPr>
              <w:t>t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ble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t</w:t>
            </w:r>
            <w:r w:rsidRPr="00E9307B">
              <w:rPr>
                <w:rFonts w:ascii="Arial" w:hAnsi="Arial" w:cs="Arial"/>
                <w:spacing w:val="-1"/>
              </w:rPr>
              <w:t>i</w:t>
            </w:r>
            <w:r w:rsidRPr="00E9307B">
              <w:rPr>
                <w:rFonts w:ascii="Arial" w:hAnsi="Arial" w:cs="Arial"/>
                <w:spacing w:val="1"/>
              </w:rPr>
              <w:t>c</w:t>
            </w:r>
            <w:r w:rsidRPr="00E9307B">
              <w:rPr>
                <w:rFonts w:ascii="Arial" w:hAnsi="Arial" w:cs="Arial"/>
              </w:rPr>
              <w:t>le.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D132" w14:textId="3C740DCC" w:rsidR="00D64889" w:rsidRPr="00E9307B" w:rsidRDefault="006D7AF4">
            <w:pPr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</w:rPr>
              <w:t xml:space="preserve">Thank you </w:t>
            </w:r>
          </w:p>
        </w:tc>
      </w:tr>
      <w:tr w:rsidR="00D64889" w:rsidRPr="00E9307B" w14:paraId="7D2CB6F8" w14:textId="77777777" w:rsidTr="00E9307B">
        <w:trPr>
          <w:trHeight w:hRule="exact" w:val="459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C064" w14:textId="77777777" w:rsidR="00D64889" w:rsidRPr="00E9307B" w:rsidRDefault="001068F0">
            <w:pPr>
              <w:spacing w:before="3" w:line="220" w:lineRule="exact"/>
              <w:ind w:left="464" w:right="198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  <w:spacing w:val="1"/>
              </w:rPr>
              <w:t>I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-1"/>
              </w:rPr>
              <w:t>b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1"/>
              </w:rPr>
              <w:t>c</w:t>
            </w:r>
            <w:r w:rsidRPr="00E9307B">
              <w:rPr>
                <w:rFonts w:ascii="Arial" w:hAnsi="Arial" w:cs="Arial"/>
                <w:b/>
              </w:rPr>
              <w:t>t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of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icle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c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2"/>
              </w:rPr>
              <w:t>m</w:t>
            </w:r>
            <w:r w:rsidRPr="00E9307B">
              <w:rPr>
                <w:rFonts w:ascii="Arial" w:hAnsi="Arial" w:cs="Arial"/>
                <w:b/>
                <w:spacing w:val="-1"/>
              </w:rPr>
              <w:t>p</w:t>
            </w:r>
            <w:r w:rsidRPr="00E9307B">
              <w:rPr>
                <w:rFonts w:ascii="Arial" w:hAnsi="Arial" w:cs="Arial"/>
                <w:b/>
                <w:spacing w:val="1"/>
              </w:rPr>
              <w:t>re</w:t>
            </w:r>
            <w:r w:rsidRPr="00E9307B">
              <w:rPr>
                <w:rFonts w:ascii="Arial" w:hAnsi="Arial" w:cs="Arial"/>
                <w:b/>
                <w:spacing w:val="-1"/>
              </w:rPr>
              <w:t>h</w:t>
            </w:r>
            <w:r w:rsidRPr="00E9307B">
              <w:rPr>
                <w:rFonts w:ascii="Arial" w:hAnsi="Arial" w:cs="Arial"/>
                <w:b/>
                <w:spacing w:val="4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</w:rPr>
              <w:t>ive?</w:t>
            </w:r>
            <w:r w:rsidRPr="00E9307B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 xml:space="preserve">Do you 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</w:rPr>
              <w:t>gg</w:t>
            </w:r>
            <w:r w:rsidRPr="00E9307B">
              <w:rPr>
                <w:rFonts w:ascii="Arial" w:hAnsi="Arial" w:cs="Arial"/>
                <w:b/>
                <w:spacing w:val="1"/>
              </w:rPr>
              <w:t>es</w:t>
            </w:r>
            <w:r w:rsidRPr="00E9307B">
              <w:rPr>
                <w:rFonts w:ascii="Arial" w:hAnsi="Arial" w:cs="Arial"/>
                <w:b/>
              </w:rPr>
              <w:t>t</w:t>
            </w:r>
            <w:r w:rsidRPr="00E9307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2"/>
              </w:rPr>
              <w:t>d</w:t>
            </w:r>
            <w:r w:rsidRPr="00E9307B">
              <w:rPr>
                <w:rFonts w:ascii="Arial" w:hAnsi="Arial" w:cs="Arial"/>
                <w:b/>
                <w:spacing w:val="-1"/>
              </w:rPr>
              <w:t>d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2"/>
              </w:rPr>
              <w:t>t</w:t>
            </w:r>
            <w:r w:rsidRPr="00E9307B">
              <w:rPr>
                <w:rFonts w:ascii="Arial" w:hAnsi="Arial" w:cs="Arial"/>
                <w:b/>
                <w:spacing w:val="3"/>
              </w:rPr>
              <w:t>i</w:t>
            </w:r>
            <w:r w:rsidRPr="00E9307B">
              <w:rPr>
                <w:rFonts w:ascii="Arial" w:hAnsi="Arial" w:cs="Arial"/>
                <w:b/>
              </w:rPr>
              <w:t>on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(</w:t>
            </w:r>
            <w:r w:rsidRPr="00E9307B">
              <w:rPr>
                <w:rFonts w:ascii="Arial" w:hAnsi="Arial" w:cs="Arial"/>
                <w:b/>
              </w:rPr>
              <w:t>or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d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</w:rPr>
              <w:t>l</w:t>
            </w:r>
            <w:r w:rsidRPr="00E9307B">
              <w:rPr>
                <w:rFonts w:ascii="Arial" w:hAnsi="Arial" w:cs="Arial"/>
                <w:b/>
                <w:spacing w:val="4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io</w:t>
            </w:r>
            <w:r w:rsidRPr="00E9307B">
              <w:rPr>
                <w:rFonts w:ascii="Arial" w:hAnsi="Arial" w:cs="Arial"/>
                <w:b/>
                <w:spacing w:val="2"/>
              </w:rPr>
              <w:t>n</w:t>
            </w:r>
            <w:r w:rsidRPr="00E9307B">
              <w:rPr>
                <w:rFonts w:ascii="Arial" w:hAnsi="Arial" w:cs="Arial"/>
                <w:b/>
              </w:rPr>
              <w:t>)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of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2"/>
              </w:rPr>
              <w:t>m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p</w:t>
            </w:r>
            <w:r w:rsidRPr="00E9307B">
              <w:rPr>
                <w:rFonts w:ascii="Arial" w:hAnsi="Arial" w:cs="Arial"/>
                <w:b/>
              </w:rPr>
              <w:t>oi</w:t>
            </w:r>
            <w:r w:rsidRPr="00E9307B">
              <w:rPr>
                <w:rFonts w:ascii="Arial" w:hAnsi="Arial" w:cs="Arial"/>
                <w:b/>
                <w:spacing w:val="-1"/>
              </w:rPr>
              <w:t>nt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in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2"/>
              </w:rPr>
              <w:t>t</w:t>
            </w:r>
            <w:r w:rsidRPr="00E9307B">
              <w:rPr>
                <w:rFonts w:ascii="Arial" w:hAnsi="Arial" w:cs="Arial"/>
                <w:b/>
                <w:spacing w:val="-1"/>
              </w:rPr>
              <w:t>h</w:t>
            </w:r>
            <w:r w:rsidRPr="00E9307B">
              <w:rPr>
                <w:rFonts w:ascii="Arial" w:hAnsi="Arial" w:cs="Arial"/>
                <w:b/>
              </w:rPr>
              <w:t xml:space="preserve">is </w:t>
            </w:r>
            <w:r w:rsidRPr="00E9307B">
              <w:rPr>
                <w:rFonts w:ascii="Arial" w:hAnsi="Arial" w:cs="Arial"/>
                <w:b/>
                <w:spacing w:val="1"/>
              </w:rPr>
              <w:t>sec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io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?</w:t>
            </w:r>
            <w:r w:rsidRPr="00E9307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2"/>
              </w:rPr>
              <w:t>P</w:t>
            </w:r>
            <w:r w:rsidRPr="00E9307B">
              <w:rPr>
                <w:rFonts w:ascii="Arial" w:hAnsi="Arial" w:cs="Arial"/>
                <w:b/>
              </w:rPr>
              <w:t>lea</w:t>
            </w:r>
            <w:r w:rsidRPr="00E9307B">
              <w:rPr>
                <w:rFonts w:ascii="Arial" w:hAnsi="Arial" w:cs="Arial"/>
                <w:b/>
                <w:spacing w:val="2"/>
              </w:rPr>
              <w:t>s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w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2"/>
              </w:rPr>
              <w:t>t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y</w:t>
            </w:r>
            <w:r w:rsidRPr="00E9307B">
              <w:rPr>
                <w:rFonts w:ascii="Arial" w:hAnsi="Arial" w:cs="Arial"/>
                <w:b/>
                <w:spacing w:val="3"/>
              </w:rPr>
              <w:t>o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</w:rPr>
              <w:t>r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</w:rPr>
              <w:t>gg</w:t>
            </w:r>
            <w:r w:rsidRPr="00E9307B">
              <w:rPr>
                <w:rFonts w:ascii="Arial" w:hAnsi="Arial" w:cs="Arial"/>
                <w:b/>
                <w:spacing w:val="1"/>
              </w:rPr>
              <w:t>es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io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h</w:t>
            </w:r>
            <w:r w:rsidRPr="00E9307B">
              <w:rPr>
                <w:rFonts w:ascii="Arial" w:hAnsi="Arial" w:cs="Arial"/>
                <w:b/>
                <w:spacing w:val="4"/>
              </w:rPr>
              <w:t>e</w:t>
            </w:r>
            <w:r w:rsidRPr="00E9307B">
              <w:rPr>
                <w:rFonts w:ascii="Arial" w:hAnsi="Arial" w:cs="Arial"/>
                <w:b/>
                <w:spacing w:val="1"/>
              </w:rPr>
              <w:t>re</w:t>
            </w:r>
            <w:r w:rsidRPr="00E9307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6E75" w14:textId="77777777" w:rsidR="00D64889" w:rsidRPr="00E9307B" w:rsidRDefault="001068F0">
            <w:pPr>
              <w:spacing w:before="1"/>
              <w:ind w:left="465"/>
              <w:rPr>
                <w:rFonts w:ascii="Arial" w:hAnsi="Arial" w:cs="Arial"/>
                <w:highlight w:val="green"/>
              </w:rPr>
            </w:pPr>
            <w:r w:rsidRPr="00E9307B">
              <w:rPr>
                <w:rFonts w:ascii="Arial" w:hAnsi="Arial" w:cs="Arial"/>
                <w:spacing w:val="-1"/>
                <w:highlight w:val="green"/>
              </w:rPr>
              <w:t>I</w:t>
            </w:r>
            <w:r w:rsidRPr="00E9307B">
              <w:rPr>
                <w:rFonts w:ascii="Arial" w:hAnsi="Arial" w:cs="Arial"/>
                <w:highlight w:val="green"/>
              </w:rPr>
              <w:t>t is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 xml:space="preserve"> c</w:t>
            </w:r>
            <w:r w:rsidRPr="00E9307B">
              <w:rPr>
                <w:rFonts w:ascii="Arial" w:hAnsi="Arial" w:cs="Arial"/>
                <w:highlight w:val="green"/>
              </w:rPr>
              <w:t>omp</w:t>
            </w:r>
            <w:r w:rsidRPr="00E9307B">
              <w:rPr>
                <w:rFonts w:ascii="Arial" w:hAnsi="Arial" w:cs="Arial"/>
                <w:spacing w:val="-2"/>
                <w:highlight w:val="green"/>
              </w:rPr>
              <w:t>r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highlight w:val="green"/>
              </w:rPr>
              <w:t>h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highlight w:val="green"/>
              </w:rPr>
              <w:t>n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s</w:t>
            </w:r>
            <w:r w:rsidRPr="00E9307B">
              <w:rPr>
                <w:rFonts w:ascii="Arial" w:hAnsi="Arial" w:cs="Arial"/>
                <w:highlight w:val="green"/>
              </w:rPr>
              <w:t>ive.</w:t>
            </w:r>
          </w:p>
          <w:p w14:paraId="421245D6" w14:textId="77777777" w:rsidR="00D64889" w:rsidRPr="00E9307B" w:rsidRDefault="001068F0">
            <w:pPr>
              <w:spacing w:line="220" w:lineRule="exact"/>
              <w:ind w:left="46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highlight w:val="green"/>
              </w:rPr>
              <w:t>Only</w:t>
            </w:r>
            <w:r w:rsidRPr="00E9307B">
              <w:rPr>
                <w:rFonts w:ascii="Arial" w:hAnsi="Arial" w:cs="Arial"/>
                <w:spacing w:val="-3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the langu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a</w:t>
            </w:r>
            <w:r w:rsidRPr="00E9307B">
              <w:rPr>
                <w:rFonts w:ascii="Arial" w:hAnsi="Arial" w:cs="Arial"/>
                <w:highlight w:val="green"/>
              </w:rPr>
              <w:t>g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highlight w:val="green"/>
              </w:rPr>
              <w:t>s</w:t>
            </w:r>
            <w:r w:rsidRPr="00E9307B">
              <w:rPr>
                <w:rFonts w:ascii="Arial" w:hAnsi="Arial" w:cs="Arial"/>
                <w:spacing w:val="-5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n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ee</w:t>
            </w:r>
            <w:r w:rsidRPr="00E9307B">
              <w:rPr>
                <w:rFonts w:ascii="Arial" w:hAnsi="Arial" w:cs="Arial"/>
                <w:highlight w:val="green"/>
              </w:rPr>
              <w:t>d</w:t>
            </w:r>
            <w:r w:rsidRPr="00E9307B">
              <w:rPr>
                <w:rFonts w:ascii="Arial" w:hAnsi="Arial" w:cs="Arial"/>
                <w:spacing w:val="-3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to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 xml:space="preserve">be 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c</w:t>
            </w:r>
            <w:r w:rsidRPr="00E9307B">
              <w:rPr>
                <w:rFonts w:ascii="Arial" w:hAnsi="Arial" w:cs="Arial"/>
                <w:highlight w:val="green"/>
              </w:rPr>
              <w:t>h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a</w:t>
            </w:r>
            <w:r w:rsidRPr="00E9307B">
              <w:rPr>
                <w:rFonts w:ascii="Arial" w:hAnsi="Arial" w:cs="Arial"/>
                <w:highlight w:val="green"/>
              </w:rPr>
              <w:t>ng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highlight w:val="green"/>
              </w:rPr>
              <w:t>d.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F995" w14:textId="72684E48" w:rsidR="00D64889" w:rsidRPr="00E9307B" w:rsidRDefault="006D7AF4">
            <w:pPr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</w:rPr>
              <w:t xml:space="preserve">Noted and done. </w:t>
            </w:r>
          </w:p>
        </w:tc>
      </w:tr>
      <w:tr w:rsidR="00D64889" w:rsidRPr="00E9307B" w14:paraId="3A5E2C94" w14:textId="77777777">
        <w:trPr>
          <w:trHeight w:hRule="exact" w:val="713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533D" w14:textId="77777777" w:rsidR="00D64889" w:rsidRPr="00E9307B" w:rsidRDefault="001068F0">
            <w:pPr>
              <w:spacing w:before="3" w:line="220" w:lineRule="exact"/>
              <w:ind w:left="464" w:right="347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  <w:spacing w:val="1"/>
              </w:rPr>
              <w:t>I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2"/>
              </w:rPr>
              <w:t>m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-1"/>
              </w:rPr>
              <w:t>nu</w:t>
            </w:r>
            <w:r w:rsidRPr="00E9307B">
              <w:rPr>
                <w:rFonts w:ascii="Arial" w:hAnsi="Arial" w:cs="Arial"/>
                <w:b/>
                <w:spacing w:val="1"/>
              </w:rPr>
              <w:t>scr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p</w:t>
            </w:r>
            <w:r w:rsidRPr="00E9307B">
              <w:rPr>
                <w:rFonts w:ascii="Arial" w:hAnsi="Arial" w:cs="Arial"/>
                <w:b/>
              </w:rPr>
              <w:t>t</w:t>
            </w:r>
            <w:r w:rsidRPr="00E9307B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sc</w:t>
            </w:r>
            <w:r w:rsidRPr="00E9307B">
              <w:rPr>
                <w:rFonts w:ascii="Arial" w:hAnsi="Arial" w:cs="Arial"/>
                <w:b/>
              </w:rPr>
              <w:t>ien</w:t>
            </w:r>
            <w:r w:rsidRPr="00E9307B">
              <w:rPr>
                <w:rFonts w:ascii="Arial" w:hAnsi="Arial" w:cs="Arial"/>
                <w:b/>
                <w:spacing w:val="-2"/>
              </w:rPr>
              <w:t>t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2"/>
              </w:rPr>
              <w:t>f</w:t>
            </w:r>
            <w:r w:rsidRPr="00E9307B">
              <w:rPr>
                <w:rFonts w:ascii="Arial" w:hAnsi="Arial" w:cs="Arial"/>
                <w:b/>
              </w:rPr>
              <w:t>ically,</w:t>
            </w:r>
            <w:r w:rsidRPr="00E9307B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c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1"/>
              </w:rPr>
              <w:t>rrec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?</w:t>
            </w:r>
            <w:r w:rsidRPr="00E9307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2"/>
              </w:rPr>
              <w:t>P</w:t>
            </w:r>
            <w:r w:rsidRPr="00E9307B">
              <w:rPr>
                <w:rFonts w:ascii="Arial" w:hAnsi="Arial" w:cs="Arial"/>
                <w:b/>
              </w:rPr>
              <w:t>lea</w:t>
            </w:r>
            <w:r w:rsidRPr="00E9307B">
              <w:rPr>
                <w:rFonts w:ascii="Arial" w:hAnsi="Arial" w:cs="Arial"/>
                <w:b/>
                <w:spacing w:val="2"/>
              </w:rPr>
              <w:t>s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w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2"/>
              </w:rPr>
              <w:t>t</w:t>
            </w:r>
            <w:r w:rsidRPr="00E9307B">
              <w:rPr>
                <w:rFonts w:ascii="Arial" w:hAnsi="Arial" w:cs="Arial"/>
                <w:b/>
              </w:rPr>
              <w:t xml:space="preserve">e </w:t>
            </w:r>
            <w:r w:rsidRPr="00E9307B">
              <w:rPr>
                <w:rFonts w:ascii="Arial" w:hAnsi="Arial" w:cs="Arial"/>
                <w:b/>
                <w:spacing w:val="-1"/>
              </w:rPr>
              <w:t>h</w:t>
            </w:r>
            <w:r w:rsidRPr="00E9307B">
              <w:rPr>
                <w:rFonts w:ascii="Arial" w:hAnsi="Arial" w:cs="Arial"/>
                <w:b/>
                <w:spacing w:val="1"/>
              </w:rPr>
              <w:t>ere</w:t>
            </w:r>
            <w:r w:rsidRPr="00E9307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0A7A" w14:textId="77777777" w:rsidR="00D64889" w:rsidRPr="00E9307B" w:rsidRDefault="001068F0">
            <w:pPr>
              <w:spacing w:before="3" w:line="220" w:lineRule="exact"/>
              <w:ind w:left="105" w:right="59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</w:rPr>
              <w:t>I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</w:rPr>
              <w:t>h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ve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</w:rPr>
              <w:t>ind</w:t>
            </w:r>
            <w:r w:rsidRPr="00E9307B">
              <w:rPr>
                <w:rFonts w:ascii="Arial" w:hAnsi="Arial" w:cs="Arial"/>
                <w:spacing w:val="-1"/>
              </w:rPr>
              <w:t>i</w:t>
            </w:r>
            <w:r w:rsidRPr="00E9307B">
              <w:rPr>
                <w:rFonts w:ascii="Arial" w:hAnsi="Arial" w:cs="Arial"/>
                <w:spacing w:val="1"/>
              </w:rPr>
              <w:t>ca</w:t>
            </w:r>
            <w:r w:rsidRPr="00E9307B">
              <w:rPr>
                <w:rFonts w:ascii="Arial" w:hAnsi="Arial" w:cs="Arial"/>
              </w:rPr>
              <w:t>ted</w:t>
            </w:r>
            <w:r w:rsidRPr="00E9307B">
              <w:rPr>
                <w:rFonts w:ascii="Arial" w:hAnsi="Arial" w:cs="Arial"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</w:rPr>
              <w:t>a</w:t>
            </w:r>
            <w:r w:rsidRPr="00E9307B">
              <w:rPr>
                <w:rFonts w:ascii="Arial" w:hAnsi="Arial" w:cs="Arial"/>
                <w:spacing w:val="1"/>
              </w:rPr>
              <w:t xml:space="preserve"> c</w:t>
            </w:r>
            <w:r w:rsidRPr="00E9307B">
              <w:rPr>
                <w:rFonts w:ascii="Arial" w:hAnsi="Arial" w:cs="Arial"/>
              </w:rPr>
              <w:t>ouple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</w:rPr>
              <w:t>of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  <w:spacing w:val="-1"/>
              </w:rPr>
              <w:t>f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n</w:t>
            </w:r>
            <w:r w:rsidRPr="00E9307B">
              <w:rPr>
                <w:rFonts w:ascii="Arial" w:hAnsi="Arial" w:cs="Arial"/>
                <w:spacing w:val="1"/>
              </w:rPr>
              <w:t>ce</w:t>
            </w:r>
            <w:r w:rsidRPr="00E9307B">
              <w:rPr>
                <w:rFonts w:ascii="Arial" w:hAnsi="Arial" w:cs="Arial"/>
              </w:rPr>
              <w:t>s</w:t>
            </w:r>
            <w:r w:rsidRPr="00E9307B">
              <w:rPr>
                <w:rFonts w:ascii="Arial" w:hAnsi="Arial" w:cs="Arial"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</w:rPr>
              <w:t>not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</w:rPr>
              <w:t>includ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d</w:t>
            </w:r>
            <w:r w:rsidRPr="00E9307B">
              <w:rPr>
                <w:rFonts w:ascii="Arial" w:hAnsi="Arial" w:cs="Arial"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</w:rPr>
              <w:t>in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</w:rPr>
              <w:t>the manu</w:t>
            </w:r>
            <w:r w:rsidRPr="00E9307B">
              <w:rPr>
                <w:rFonts w:ascii="Arial" w:hAnsi="Arial" w:cs="Arial"/>
                <w:spacing w:val="2"/>
              </w:rPr>
              <w:t>s</w:t>
            </w:r>
            <w:r w:rsidRPr="00E9307B">
              <w:rPr>
                <w:rFonts w:ascii="Arial" w:hAnsi="Arial" w:cs="Arial"/>
                <w:spacing w:val="1"/>
              </w:rPr>
              <w:t>c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ip</w:t>
            </w:r>
            <w:r w:rsidRPr="00E9307B">
              <w:rPr>
                <w:rFonts w:ascii="Arial" w:hAnsi="Arial" w:cs="Arial"/>
                <w:spacing w:val="-1"/>
              </w:rPr>
              <w:t>t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>,</w:t>
            </w:r>
            <w:r w:rsidRPr="00E9307B">
              <w:rPr>
                <w:rFonts w:ascii="Arial" w:hAnsi="Arial" w:cs="Arial"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</w:rPr>
              <w:t>whi</w:t>
            </w:r>
            <w:r w:rsidRPr="00E9307B">
              <w:rPr>
                <w:rFonts w:ascii="Arial" w:hAnsi="Arial" w:cs="Arial"/>
                <w:spacing w:val="1"/>
              </w:rPr>
              <w:t>c</w:t>
            </w:r>
            <w:r w:rsidRPr="00E9307B">
              <w:rPr>
                <w:rFonts w:ascii="Arial" w:hAnsi="Arial" w:cs="Arial"/>
              </w:rPr>
              <w:t>h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</w:rPr>
              <w:t>may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</w:rPr>
              <w:t>be i</w:t>
            </w:r>
            <w:r w:rsidRPr="00E9307B">
              <w:rPr>
                <w:rFonts w:ascii="Arial" w:hAnsi="Arial" w:cs="Arial"/>
                <w:spacing w:val="-1"/>
              </w:rPr>
              <w:t>m</w:t>
            </w:r>
            <w:r w:rsidRPr="00E9307B">
              <w:rPr>
                <w:rFonts w:ascii="Arial" w:hAnsi="Arial" w:cs="Arial"/>
              </w:rPr>
              <w:t>p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ov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d</w:t>
            </w:r>
            <w:r w:rsidRPr="00E9307B">
              <w:rPr>
                <w:rFonts w:ascii="Arial" w:hAnsi="Arial" w:cs="Arial"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spacing w:val="3"/>
              </w:rPr>
              <w:t>i</w:t>
            </w:r>
            <w:r w:rsidRPr="00E9307B">
              <w:rPr>
                <w:rFonts w:ascii="Arial" w:hAnsi="Arial" w:cs="Arial"/>
              </w:rPr>
              <w:t>f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</w:rPr>
              <w:t>tho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>e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 xml:space="preserve">e 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dd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d.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B075" w14:textId="1215CD3D" w:rsidR="00D64889" w:rsidRPr="00E9307B" w:rsidRDefault="006D7AF4">
            <w:pPr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</w:rPr>
              <w:t xml:space="preserve">Okay, noted and done. </w:t>
            </w:r>
          </w:p>
        </w:tc>
      </w:tr>
      <w:tr w:rsidR="00D64889" w:rsidRPr="00E9307B" w14:paraId="71A317A0" w14:textId="77777777">
        <w:trPr>
          <w:trHeight w:hRule="exact" w:val="71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0CD2" w14:textId="77777777" w:rsidR="00D64889" w:rsidRPr="00E9307B" w:rsidRDefault="001068F0">
            <w:pPr>
              <w:ind w:left="464" w:right="38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re</w:t>
            </w:r>
            <w:r w:rsidRPr="00E9307B">
              <w:rPr>
                <w:rFonts w:ascii="Arial" w:hAnsi="Arial" w:cs="Arial"/>
                <w:b/>
                <w:spacing w:val="-1"/>
              </w:rPr>
              <w:t>f</w:t>
            </w:r>
            <w:r w:rsidRPr="00E9307B">
              <w:rPr>
                <w:rFonts w:ascii="Arial" w:hAnsi="Arial" w:cs="Arial"/>
                <w:b/>
                <w:spacing w:val="1"/>
              </w:rPr>
              <w:t>ere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  <w:spacing w:val="1"/>
              </w:rPr>
              <w:t>ce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  <w:spacing w:val="-1"/>
              </w:rPr>
              <w:t>uff</w:t>
            </w:r>
            <w:r w:rsidRPr="00E9307B">
              <w:rPr>
                <w:rFonts w:ascii="Arial" w:hAnsi="Arial" w:cs="Arial"/>
                <w:b/>
              </w:rPr>
              <w:t>ici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t</w:t>
            </w:r>
            <w:r w:rsidRPr="00E9307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3"/>
              </w:rPr>
              <w:t>a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d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rece</w:t>
            </w:r>
            <w:r w:rsidRPr="00E9307B">
              <w:rPr>
                <w:rFonts w:ascii="Arial" w:hAnsi="Arial" w:cs="Arial"/>
                <w:b/>
                <w:spacing w:val="-1"/>
              </w:rPr>
              <w:t>nt</w:t>
            </w:r>
            <w:r w:rsidRPr="00E9307B">
              <w:rPr>
                <w:rFonts w:ascii="Arial" w:hAnsi="Arial" w:cs="Arial"/>
                <w:b/>
              </w:rPr>
              <w:t>?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I</w:t>
            </w:r>
            <w:r w:rsidRPr="00E9307B">
              <w:rPr>
                <w:rFonts w:ascii="Arial" w:hAnsi="Arial" w:cs="Arial"/>
                <w:b/>
              </w:rPr>
              <w:t>f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you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h</w:t>
            </w:r>
            <w:r w:rsidRPr="00E9307B">
              <w:rPr>
                <w:rFonts w:ascii="Arial" w:hAnsi="Arial" w:cs="Arial"/>
                <w:b/>
              </w:rPr>
              <w:t xml:space="preserve">ave 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</w:rPr>
              <w:t>gg</w:t>
            </w:r>
            <w:r w:rsidRPr="00E9307B">
              <w:rPr>
                <w:rFonts w:ascii="Arial" w:hAnsi="Arial" w:cs="Arial"/>
                <w:b/>
                <w:spacing w:val="1"/>
              </w:rPr>
              <w:t>es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io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of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2"/>
              </w:rPr>
              <w:t>d</w:t>
            </w:r>
            <w:r w:rsidRPr="00E9307B">
              <w:rPr>
                <w:rFonts w:ascii="Arial" w:hAnsi="Arial" w:cs="Arial"/>
                <w:b/>
                <w:spacing w:val="-1"/>
              </w:rPr>
              <w:t>d</w:t>
            </w:r>
            <w:r w:rsidRPr="00E9307B">
              <w:rPr>
                <w:rFonts w:ascii="Arial" w:hAnsi="Arial" w:cs="Arial"/>
                <w:b/>
                <w:spacing w:val="3"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io</w:t>
            </w:r>
            <w:r w:rsidRPr="00E9307B">
              <w:rPr>
                <w:rFonts w:ascii="Arial" w:hAnsi="Arial" w:cs="Arial"/>
                <w:b/>
                <w:spacing w:val="2"/>
              </w:rPr>
              <w:t>n</w:t>
            </w:r>
            <w:r w:rsidRPr="00E9307B">
              <w:rPr>
                <w:rFonts w:ascii="Arial" w:hAnsi="Arial" w:cs="Arial"/>
                <w:b/>
              </w:rPr>
              <w:t>al</w:t>
            </w:r>
            <w:r w:rsidRPr="00E9307B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re</w:t>
            </w:r>
            <w:r w:rsidRPr="00E9307B">
              <w:rPr>
                <w:rFonts w:ascii="Arial" w:hAnsi="Arial" w:cs="Arial"/>
                <w:b/>
                <w:spacing w:val="-1"/>
              </w:rPr>
              <w:t>f</w:t>
            </w:r>
            <w:r w:rsidRPr="00E9307B">
              <w:rPr>
                <w:rFonts w:ascii="Arial" w:hAnsi="Arial" w:cs="Arial"/>
                <w:b/>
                <w:spacing w:val="1"/>
              </w:rPr>
              <w:t>ere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  <w:spacing w:val="1"/>
              </w:rPr>
              <w:t>ces</w:t>
            </w:r>
            <w:r w:rsidRPr="00E9307B">
              <w:rPr>
                <w:rFonts w:ascii="Arial" w:hAnsi="Arial" w:cs="Arial"/>
                <w:b/>
              </w:rPr>
              <w:t>,</w:t>
            </w:r>
            <w:r w:rsidRPr="00E9307B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p</w:t>
            </w:r>
            <w:r w:rsidRPr="00E9307B">
              <w:rPr>
                <w:rFonts w:ascii="Arial" w:hAnsi="Arial" w:cs="Arial"/>
                <w:b/>
              </w:rPr>
              <w:t>lea</w:t>
            </w:r>
            <w:r w:rsidRPr="00E9307B">
              <w:rPr>
                <w:rFonts w:ascii="Arial" w:hAnsi="Arial" w:cs="Arial"/>
                <w:b/>
                <w:spacing w:val="2"/>
              </w:rPr>
              <w:t>s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2"/>
              </w:rPr>
              <w:t>m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nt</w:t>
            </w:r>
            <w:r w:rsidRPr="00E9307B">
              <w:rPr>
                <w:rFonts w:ascii="Arial" w:hAnsi="Arial" w:cs="Arial"/>
                <w:b/>
              </w:rPr>
              <w:t xml:space="preserve">ion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</w:rPr>
              <w:t>m in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re</w:t>
            </w:r>
            <w:r w:rsidRPr="00E9307B">
              <w:rPr>
                <w:rFonts w:ascii="Arial" w:hAnsi="Arial" w:cs="Arial"/>
                <w:b/>
              </w:rPr>
              <w:t>view</w:t>
            </w:r>
            <w:r w:rsidRPr="00E9307B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f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  <w:spacing w:val="2"/>
              </w:rPr>
              <w:t>m</w:t>
            </w:r>
            <w:r w:rsidRPr="00E9307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B312" w14:textId="77777777" w:rsidR="00D64889" w:rsidRPr="00E9307B" w:rsidRDefault="001068F0">
            <w:pPr>
              <w:ind w:left="10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spacing w:val="-1"/>
              </w:rPr>
              <w:t>S</w:t>
            </w:r>
            <w:r w:rsidRPr="00E9307B">
              <w:rPr>
                <w:rFonts w:ascii="Arial" w:hAnsi="Arial" w:cs="Arial"/>
              </w:rPr>
              <w:t>u</w:t>
            </w:r>
            <w:r w:rsidRPr="00E9307B">
              <w:rPr>
                <w:rFonts w:ascii="Arial" w:hAnsi="Arial" w:cs="Arial"/>
                <w:spacing w:val="-1"/>
              </w:rPr>
              <w:t>f</w:t>
            </w:r>
            <w:r w:rsidRPr="00E9307B">
              <w:rPr>
                <w:rFonts w:ascii="Arial" w:hAnsi="Arial" w:cs="Arial"/>
                <w:spacing w:val="2"/>
              </w:rPr>
              <w:t>f</w:t>
            </w:r>
            <w:r w:rsidRPr="00E9307B">
              <w:rPr>
                <w:rFonts w:ascii="Arial" w:hAnsi="Arial" w:cs="Arial"/>
              </w:rPr>
              <w:t>icient</w:t>
            </w:r>
            <w:r w:rsidRPr="00E9307B">
              <w:rPr>
                <w:rFonts w:ascii="Arial" w:hAnsi="Arial" w:cs="Arial"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  <w:spacing w:val="-1"/>
              </w:rPr>
              <w:t>f</w:t>
            </w:r>
            <w:r w:rsidRPr="00E9307B">
              <w:rPr>
                <w:rFonts w:ascii="Arial" w:hAnsi="Arial" w:cs="Arial"/>
                <w:spacing w:val="4"/>
              </w:rPr>
              <w:t>e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n</w:t>
            </w:r>
            <w:r w:rsidRPr="00E9307B">
              <w:rPr>
                <w:rFonts w:ascii="Arial" w:hAnsi="Arial" w:cs="Arial"/>
                <w:spacing w:val="1"/>
              </w:rPr>
              <w:t>ce</w:t>
            </w:r>
            <w:r w:rsidRPr="00E9307B">
              <w:rPr>
                <w:rFonts w:ascii="Arial" w:hAnsi="Arial" w:cs="Arial"/>
              </w:rPr>
              <w:t>s</w:t>
            </w:r>
            <w:r w:rsidRPr="00E9307B">
              <w:rPr>
                <w:rFonts w:ascii="Arial" w:hAnsi="Arial" w:cs="Arial"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</w:rPr>
              <w:t>only.</w:t>
            </w:r>
          </w:p>
          <w:p w14:paraId="2AA3B120" w14:textId="77777777" w:rsidR="00D64889" w:rsidRPr="00E9307B" w:rsidRDefault="001068F0">
            <w:pPr>
              <w:ind w:left="10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</w:rPr>
              <w:t>A</w:t>
            </w:r>
            <w:r w:rsidRPr="00E9307B">
              <w:rPr>
                <w:rFonts w:ascii="Arial" w:hAnsi="Arial" w:cs="Arial"/>
                <w:spacing w:val="1"/>
              </w:rPr>
              <w:t xml:space="preserve"> </w:t>
            </w:r>
            <w:r w:rsidRPr="00E9307B">
              <w:rPr>
                <w:rFonts w:ascii="Arial" w:hAnsi="Arial" w:cs="Arial"/>
                <w:spacing w:val="-1"/>
              </w:rPr>
              <w:t>f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w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e old,</w:t>
            </w:r>
            <w:r w:rsidRPr="00E9307B">
              <w:rPr>
                <w:rFonts w:ascii="Arial" w:hAnsi="Arial" w:cs="Arial"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</w:rPr>
              <w:t>nd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</w:rPr>
              <w:t>mo</w:t>
            </w:r>
            <w:r w:rsidRPr="00E9307B">
              <w:rPr>
                <w:rFonts w:ascii="Arial" w:hAnsi="Arial" w:cs="Arial"/>
                <w:spacing w:val="1"/>
              </w:rPr>
              <w:t>s</w:t>
            </w:r>
            <w:r w:rsidRPr="00E9307B">
              <w:rPr>
                <w:rFonts w:ascii="Arial" w:hAnsi="Arial" w:cs="Arial"/>
              </w:rPr>
              <w:t>t</w:t>
            </w:r>
            <w:r w:rsidRPr="00E9307B">
              <w:rPr>
                <w:rFonts w:ascii="Arial" w:hAnsi="Arial" w:cs="Arial"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</w:rPr>
              <w:t>of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</w:rPr>
              <w:t>the</w:t>
            </w:r>
            <w:r w:rsidRPr="00E9307B">
              <w:rPr>
                <w:rFonts w:ascii="Arial" w:hAnsi="Arial" w:cs="Arial"/>
                <w:spacing w:val="2"/>
              </w:rPr>
              <w:t>s</w:t>
            </w:r>
            <w:r w:rsidRPr="00E9307B">
              <w:rPr>
                <w:rFonts w:ascii="Arial" w:hAnsi="Arial" w:cs="Arial"/>
              </w:rPr>
              <w:t>e</w:t>
            </w:r>
            <w:r w:rsidRPr="00E9307B">
              <w:rPr>
                <w:rFonts w:ascii="Arial" w:hAnsi="Arial" w:cs="Arial"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a</w:t>
            </w:r>
            <w:r w:rsidRPr="00E9307B">
              <w:rPr>
                <w:rFonts w:ascii="Arial" w:hAnsi="Arial" w:cs="Arial"/>
                <w:spacing w:val="-1"/>
              </w:rPr>
              <w:t>r</w:t>
            </w:r>
            <w:r w:rsidRPr="00E9307B">
              <w:rPr>
                <w:rFonts w:ascii="Arial" w:hAnsi="Arial" w:cs="Arial"/>
              </w:rPr>
              <w:t>e the</w:t>
            </w:r>
            <w:r w:rsidRPr="00E9307B">
              <w:rPr>
                <w:rFonts w:ascii="Arial" w:hAnsi="Arial" w:cs="Arial"/>
                <w:spacing w:val="-4"/>
              </w:rPr>
              <w:t xml:space="preserve"> </w:t>
            </w:r>
            <w:r w:rsidRPr="00E9307B">
              <w:rPr>
                <w:rFonts w:ascii="Arial" w:hAnsi="Arial" w:cs="Arial"/>
              </w:rPr>
              <w:t>lat</w:t>
            </w:r>
            <w:r w:rsidRPr="00E9307B">
              <w:rPr>
                <w:rFonts w:ascii="Arial" w:hAnsi="Arial" w:cs="Arial"/>
                <w:spacing w:val="1"/>
              </w:rPr>
              <w:t>es</w:t>
            </w:r>
            <w:r w:rsidRPr="00E9307B">
              <w:rPr>
                <w:rFonts w:ascii="Arial" w:hAnsi="Arial" w:cs="Arial"/>
              </w:rPr>
              <w:t>t.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EE91" w14:textId="5528930E" w:rsidR="00D64889" w:rsidRPr="00E9307B" w:rsidRDefault="006D7AF4">
            <w:pPr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</w:rPr>
              <w:t xml:space="preserve">Okay, thank you </w:t>
            </w:r>
          </w:p>
        </w:tc>
      </w:tr>
      <w:tr w:rsidR="00D64889" w:rsidRPr="00E9307B" w14:paraId="6864A3ED" w14:textId="77777777">
        <w:trPr>
          <w:trHeight w:hRule="exact" w:val="91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E44FF" w14:textId="77777777" w:rsidR="00D64889" w:rsidRPr="00E9307B" w:rsidRDefault="001068F0">
            <w:pPr>
              <w:spacing w:before="3" w:line="220" w:lineRule="exact"/>
              <w:ind w:left="464" w:right="36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  <w:spacing w:val="2"/>
              </w:rPr>
              <w:t>I</w:t>
            </w:r>
            <w:r w:rsidRPr="00E9307B">
              <w:rPr>
                <w:rFonts w:ascii="Arial" w:hAnsi="Arial" w:cs="Arial"/>
                <w:b/>
              </w:rPr>
              <w:t>s</w:t>
            </w:r>
            <w:r w:rsidRPr="00E9307B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-1"/>
              </w:rPr>
              <w:t>th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la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g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</w:rPr>
              <w:t>ag</w:t>
            </w:r>
            <w:r w:rsidRPr="00E9307B">
              <w:rPr>
                <w:rFonts w:ascii="Arial" w:hAnsi="Arial" w:cs="Arial"/>
                <w:b/>
                <w:spacing w:val="1"/>
              </w:rPr>
              <w:t>e</w:t>
            </w:r>
            <w:r w:rsidRPr="00E9307B">
              <w:rPr>
                <w:rFonts w:ascii="Arial" w:hAnsi="Arial" w:cs="Arial"/>
                <w:b/>
              </w:rPr>
              <w:t>/</w:t>
            </w:r>
            <w:r w:rsidRPr="00E9307B">
              <w:rPr>
                <w:rFonts w:ascii="Arial" w:hAnsi="Arial" w:cs="Arial"/>
                <w:b/>
                <w:spacing w:val="4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</w:rPr>
              <w:t>gl</w:t>
            </w:r>
            <w:r w:rsidRPr="00E9307B">
              <w:rPr>
                <w:rFonts w:ascii="Arial" w:hAnsi="Arial" w:cs="Arial"/>
                <w:b/>
                <w:spacing w:val="-1"/>
              </w:rPr>
              <w:t>i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</w:rPr>
              <w:t>h</w:t>
            </w:r>
            <w:r w:rsidRPr="00E9307B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2"/>
              </w:rPr>
              <w:t>q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</w:rPr>
              <w:t>al</w:t>
            </w:r>
            <w:r w:rsidRPr="00E9307B">
              <w:rPr>
                <w:rFonts w:ascii="Arial" w:hAnsi="Arial" w:cs="Arial"/>
                <w:b/>
                <w:spacing w:val="2"/>
              </w:rPr>
              <w:t>i</w:t>
            </w:r>
            <w:r w:rsidRPr="00E9307B">
              <w:rPr>
                <w:rFonts w:ascii="Arial" w:hAnsi="Arial" w:cs="Arial"/>
                <w:b/>
                <w:spacing w:val="-1"/>
              </w:rPr>
              <w:t>t</w:t>
            </w:r>
            <w:r w:rsidRPr="00E9307B">
              <w:rPr>
                <w:rFonts w:ascii="Arial" w:hAnsi="Arial" w:cs="Arial"/>
                <w:b/>
              </w:rPr>
              <w:t>y</w:t>
            </w:r>
            <w:r w:rsidRPr="00E9307B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of</w:t>
            </w:r>
            <w:r w:rsidRPr="00E9307B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2"/>
              </w:rPr>
              <w:t>t</w:t>
            </w:r>
            <w:r w:rsidRPr="00E9307B">
              <w:rPr>
                <w:rFonts w:ascii="Arial" w:hAnsi="Arial" w:cs="Arial"/>
                <w:b/>
                <w:spacing w:val="-1"/>
              </w:rPr>
              <w:t>h</w:t>
            </w:r>
            <w:r w:rsidRPr="00E9307B">
              <w:rPr>
                <w:rFonts w:ascii="Arial" w:hAnsi="Arial" w:cs="Arial"/>
                <w:b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1"/>
              </w:rPr>
              <w:t>r</w:t>
            </w:r>
            <w:r w:rsidRPr="00E9307B">
              <w:rPr>
                <w:rFonts w:ascii="Arial" w:hAnsi="Arial" w:cs="Arial"/>
                <w:b/>
                <w:spacing w:val="2"/>
              </w:rPr>
              <w:t>t</w:t>
            </w:r>
            <w:r w:rsidRPr="00E9307B">
              <w:rPr>
                <w:rFonts w:ascii="Arial" w:hAnsi="Arial" w:cs="Arial"/>
                <w:b/>
              </w:rPr>
              <w:t>icle</w:t>
            </w:r>
            <w:r w:rsidRPr="00E9307B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  <w:spacing w:val="-1"/>
              </w:rPr>
              <w:t>u</w:t>
            </w:r>
            <w:r w:rsidRPr="00E9307B">
              <w:rPr>
                <w:rFonts w:ascii="Arial" w:hAnsi="Arial" w:cs="Arial"/>
                <w:b/>
              </w:rPr>
              <w:t>i</w:t>
            </w:r>
            <w:r w:rsidRPr="00E9307B">
              <w:rPr>
                <w:rFonts w:ascii="Arial" w:hAnsi="Arial" w:cs="Arial"/>
                <w:b/>
                <w:spacing w:val="-2"/>
              </w:rPr>
              <w:t>t</w:t>
            </w:r>
            <w:r w:rsidRPr="00E9307B">
              <w:rPr>
                <w:rFonts w:ascii="Arial" w:hAnsi="Arial" w:cs="Arial"/>
                <w:b/>
              </w:rPr>
              <w:t>a</w:t>
            </w:r>
            <w:r w:rsidRPr="00E9307B">
              <w:rPr>
                <w:rFonts w:ascii="Arial" w:hAnsi="Arial" w:cs="Arial"/>
                <w:b/>
                <w:spacing w:val="-1"/>
              </w:rPr>
              <w:t>b</w:t>
            </w:r>
            <w:r w:rsidRPr="00E9307B">
              <w:rPr>
                <w:rFonts w:ascii="Arial" w:hAnsi="Arial" w:cs="Arial"/>
                <w:b/>
              </w:rPr>
              <w:t xml:space="preserve">le </w:t>
            </w:r>
            <w:r w:rsidRPr="00E9307B">
              <w:rPr>
                <w:rFonts w:ascii="Arial" w:hAnsi="Arial" w:cs="Arial"/>
                <w:b/>
                <w:spacing w:val="-1"/>
              </w:rPr>
              <w:t>f</w:t>
            </w:r>
            <w:r w:rsidRPr="00E9307B">
              <w:rPr>
                <w:rFonts w:ascii="Arial" w:hAnsi="Arial" w:cs="Arial"/>
                <w:b/>
              </w:rPr>
              <w:t>or</w:t>
            </w:r>
            <w:r w:rsidRPr="00E9307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sc</w:t>
            </w:r>
            <w:r w:rsidRPr="00E9307B">
              <w:rPr>
                <w:rFonts w:ascii="Arial" w:hAnsi="Arial" w:cs="Arial"/>
                <w:b/>
                <w:spacing w:val="-1"/>
              </w:rPr>
              <w:t>h</w:t>
            </w:r>
            <w:r w:rsidRPr="00E9307B">
              <w:rPr>
                <w:rFonts w:ascii="Arial" w:hAnsi="Arial" w:cs="Arial"/>
                <w:b/>
              </w:rPr>
              <w:t>olarly</w:t>
            </w:r>
            <w:r w:rsidRPr="00E9307B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9307B">
              <w:rPr>
                <w:rFonts w:ascii="Arial" w:hAnsi="Arial" w:cs="Arial"/>
                <w:b/>
                <w:spacing w:val="1"/>
              </w:rPr>
              <w:t>c</w:t>
            </w:r>
            <w:r w:rsidRPr="00E9307B">
              <w:rPr>
                <w:rFonts w:ascii="Arial" w:hAnsi="Arial" w:cs="Arial"/>
                <w:b/>
              </w:rPr>
              <w:t>o</w:t>
            </w:r>
            <w:r w:rsidRPr="00E9307B">
              <w:rPr>
                <w:rFonts w:ascii="Arial" w:hAnsi="Arial" w:cs="Arial"/>
                <w:b/>
                <w:spacing w:val="2"/>
              </w:rPr>
              <w:t>mm</w:t>
            </w:r>
            <w:r w:rsidRPr="00E9307B">
              <w:rPr>
                <w:rFonts w:ascii="Arial" w:hAnsi="Arial" w:cs="Arial"/>
                <w:b/>
                <w:spacing w:val="-1"/>
              </w:rPr>
              <w:t>un</w:t>
            </w:r>
            <w:r w:rsidRPr="00E9307B">
              <w:rPr>
                <w:rFonts w:ascii="Arial" w:hAnsi="Arial" w:cs="Arial"/>
                <w:b/>
              </w:rPr>
              <w:t>ica</w:t>
            </w:r>
            <w:r w:rsidRPr="00E9307B">
              <w:rPr>
                <w:rFonts w:ascii="Arial" w:hAnsi="Arial" w:cs="Arial"/>
                <w:b/>
                <w:spacing w:val="3"/>
              </w:rPr>
              <w:t>t</w:t>
            </w:r>
            <w:r w:rsidRPr="00E9307B">
              <w:rPr>
                <w:rFonts w:ascii="Arial" w:hAnsi="Arial" w:cs="Arial"/>
                <w:b/>
              </w:rPr>
              <w:t>io</w:t>
            </w:r>
            <w:r w:rsidRPr="00E9307B">
              <w:rPr>
                <w:rFonts w:ascii="Arial" w:hAnsi="Arial" w:cs="Arial"/>
                <w:b/>
                <w:spacing w:val="-1"/>
              </w:rPr>
              <w:t>n</w:t>
            </w:r>
            <w:r w:rsidRPr="00E9307B">
              <w:rPr>
                <w:rFonts w:ascii="Arial" w:hAnsi="Arial" w:cs="Arial"/>
                <w:b/>
                <w:spacing w:val="1"/>
              </w:rPr>
              <w:t>s</w:t>
            </w:r>
            <w:r w:rsidRPr="00E9307B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A575" w14:textId="77777777" w:rsidR="00D64889" w:rsidRPr="00E9307B" w:rsidRDefault="001068F0">
            <w:pPr>
              <w:spacing w:before="3" w:line="220" w:lineRule="exact"/>
              <w:ind w:left="105" w:right="2291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highlight w:val="green"/>
              </w:rPr>
              <w:t>G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r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a</w:t>
            </w:r>
            <w:r w:rsidRPr="00E9307B">
              <w:rPr>
                <w:rFonts w:ascii="Arial" w:hAnsi="Arial" w:cs="Arial"/>
                <w:highlight w:val="green"/>
              </w:rPr>
              <w:t>m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m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a</w:t>
            </w:r>
            <w:r w:rsidRPr="00E9307B">
              <w:rPr>
                <w:rFonts w:ascii="Arial" w:hAnsi="Arial" w:cs="Arial"/>
                <w:spacing w:val="3"/>
                <w:highlight w:val="green"/>
              </w:rPr>
              <w:t>t</w:t>
            </w:r>
            <w:r w:rsidRPr="00E9307B">
              <w:rPr>
                <w:rFonts w:ascii="Arial" w:hAnsi="Arial" w:cs="Arial"/>
                <w:highlight w:val="green"/>
              </w:rPr>
              <w:t>ic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a</w:t>
            </w:r>
            <w:r w:rsidRPr="00E9307B">
              <w:rPr>
                <w:rFonts w:ascii="Arial" w:hAnsi="Arial" w:cs="Arial"/>
                <w:highlight w:val="green"/>
              </w:rPr>
              <w:t>l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l</w:t>
            </w:r>
            <w:r w:rsidRPr="00E9307B">
              <w:rPr>
                <w:rFonts w:ascii="Arial" w:hAnsi="Arial" w:cs="Arial"/>
                <w:highlight w:val="green"/>
              </w:rPr>
              <w:t>y</w:t>
            </w:r>
            <w:r w:rsidRPr="00E9307B">
              <w:rPr>
                <w:rFonts w:ascii="Arial" w:hAnsi="Arial" w:cs="Arial"/>
                <w:spacing w:val="-11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 xml:space="preserve">it 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ca</w:t>
            </w:r>
            <w:r w:rsidRPr="00E9307B">
              <w:rPr>
                <w:rFonts w:ascii="Arial" w:hAnsi="Arial" w:cs="Arial"/>
                <w:highlight w:val="green"/>
              </w:rPr>
              <w:t>n</w:t>
            </w:r>
            <w:r w:rsidRPr="00E9307B">
              <w:rPr>
                <w:rFonts w:ascii="Arial" w:hAnsi="Arial" w:cs="Arial"/>
                <w:spacing w:val="-2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be d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ee</w:t>
            </w:r>
            <w:r w:rsidRPr="00E9307B">
              <w:rPr>
                <w:rFonts w:ascii="Arial" w:hAnsi="Arial" w:cs="Arial"/>
                <w:highlight w:val="green"/>
              </w:rPr>
              <w:t>ply</w:t>
            </w:r>
            <w:r w:rsidRPr="00E9307B">
              <w:rPr>
                <w:rFonts w:ascii="Arial" w:hAnsi="Arial" w:cs="Arial"/>
                <w:spacing w:val="-4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c</w:t>
            </w:r>
            <w:r w:rsidRPr="00E9307B">
              <w:rPr>
                <w:rFonts w:ascii="Arial" w:hAnsi="Arial" w:cs="Arial"/>
                <w:highlight w:val="green"/>
              </w:rPr>
              <w:t>on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s</w:t>
            </w:r>
            <w:r w:rsidRPr="00E9307B">
              <w:rPr>
                <w:rFonts w:ascii="Arial" w:hAnsi="Arial" w:cs="Arial"/>
                <w:highlight w:val="green"/>
              </w:rPr>
              <w:t>ide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r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highlight w:val="green"/>
              </w:rPr>
              <w:t>d</w:t>
            </w:r>
            <w:r w:rsidRPr="00E9307B">
              <w:rPr>
                <w:rFonts w:ascii="Arial" w:hAnsi="Arial" w:cs="Arial"/>
                <w:spacing w:val="-8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a</w:t>
            </w:r>
            <w:r w:rsidRPr="00E9307B">
              <w:rPr>
                <w:rFonts w:ascii="Arial" w:hAnsi="Arial" w:cs="Arial"/>
                <w:highlight w:val="green"/>
              </w:rPr>
              <w:t>nd</w:t>
            </w:r>
            <w:r w:rsidRPr="00E9307B">
              <w:rPr>
                <w:rFonts w:ascii="Arial" w:hAnsi="Arial" w:cs="Arial"/>
                <w:spacing w:val="-2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mod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if</w:t>
            </w:r>
            <w:r w:rsidRPr="00E9307B">
              <w:rPr>
                <w:rFonts w:ascii="Arial" w:hAnsi="Arial" w:cs="Arial"/>
                <w:highlight w:val="green"/>
              </w:rPr>
              <w:t>ied.</w:t>
            </w:r>
            <w:r w:rsidRPr="00E9307B">
              <w:rPr>
                <w:rFonts w:ascii="Arial" w:hAnsi="Arial" w:cs="Arial"/>
                <w:spacing w:val="-5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I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did</w:t>
            </w:r>
            <w:r w:rsidRPr="00E9307B">
              <w:rPr>
                <w:rFonts w:ascii="Arial" w:hAnsi="Arial" w:cs="Arial"/>
                <w:spacing w:val="-2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it in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mo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s</w:t>
            </w:r>
            <w:r w:rsidRPr="00E9307B">
              <w:rPr>
                <w:rFonts w:ascii="Arial" w:hAnsi="Arial" w:cs="Arial"/>
                <w:highlight w:val="green"/>
              </w:rPr>
              <w:t>t</w:t>
            </w:r>
            <w:r w:rsidRPr="00E9307B">
              <w:rPr>
                <w:rFonts w:ascii="Arial" w:hAnsi="Arial" w:cs="Arial"/>
                <w:spacing w:val="-3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of</w:t>
            </w:r>
            <w:r w:rsidRPr="00E9307B">
              <w:rPr>
                <w:rFonts w:ascii="Arial" w:hAnsi="Arial" w:cs="Arial"/>
                <w:spacing w:val="-2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the pla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ces</w:t>
            </w:r>
            <w:r w:rsidRPr="00E9307B">
              <w:rPr>
                <w:rFonts w:ascii="Arial" w:hAnsi="Arial" w:cs="Arial"/>
                <w:highlight w:val="green"/>
              </w:rPr>
              <w:t xml:space="preserve">. 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I</w:t>
            </w:r>
            <w:r w:rsidRPr="00E9307B">
              <w:rPr>
                <w:rFonts w:ascii="Arial" w:hAnsi="Arial" w:cs="Arial"/>
                <w:highlight w:val="green"/>
              </w:rPr>
              <w:t>t is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a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 xml:space="preserve"> s</w:t>
            </w:r>
            <w:r w:rsidRPr="00E9307B">
              <w:rPr>
                <w:rFonts w:ascii="Arial" w:hAnsi="Arial" w:cs="Arial"/>
                <w:highlight w:val="green"/>
              </w:rPr>
              <w:t>ui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t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a</w:t>
            </w:r>
            <w:r w:rsidRPr="00E9307B">
              <w:rPr>
                <w:rFonts w:ascii="Arial" w:hAnsi="Arial" w:cs="Arial"/>
                <w:highlight w:val="green"/>
              </w:rPr>
              <w:t>ble</w:t>
            </w:r>
            <w:r w:rsidRPr="00E9307B">
              <w:rPr>
                <w:rFonts w:ascii="Arial" w:hAnsi="Arial" w:cs="Arial"/>
                <w:spacing w:val="-4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a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r</w:t>
            </w:r>
            <w:r w:rsidRPr="00E9307B">
              <w:rPr>
                <w:rFonts w:ascii="Arial" w:hAnsi="Arial" w:cs="Arial"/>
                <w:highlight w:val="green"/>
              </w:rPr>
              <w:t>t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i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c</w:t>
            </w:r>
            <w:r w:rsidRPr="00E9307B">
              <w:rPr>
                <w:rFonts w:ascii="Arial" w:hAnsi="Arial" w:cs="Arial"/>
                <w:highlight w:val="green"/>
              </w:rPr>
              <w:t>le</w:t>
            </w:r>
            <w:r w:rsidRPr="00E9307B">
              <w:rPr>
                <w:rFonts w:ascii="Arial" w:hAnsi="Arial" w:cs="Arial"/>
                <w:spacing w:val="-3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only.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4389" w14:textId="262EC7CC" w:rsidR="00D64889" w:rsidRPr="00E9307B" w:rsidRDefault="006D7AF4">
            <w:pPr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</w:rPr>
              <w:t xml:space="preserve">Noted and done. </w:t>
            </w:r>
          </w:p>
        </w:tc>
      </w:tr>
      <w:tr w:rsidR="00D64889" w:rsidRPr="00E9307B" w14:paraId="3CF07816" w14:textId="77777777" w:rsidTr="00E9307B">
        <w:trPr>
          <w:trHeight w:hRule="exact" w:val="351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AE09" w14:textId="77777777" w:rsidR="00D64889" w:rsidRPr="00E9307B" w:rsidRDefault="001068F0">
            <w:pPr>
              <w:spacing w:before="1"/>
              <w:ind w:left="104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b/>
                <w:u w:val="thick" w:color="000000"/>
              </w:rPr>
              <w:t>O</w:t>
            </w:r>
            <w:r w:rsidRPr="00E9307B">
              <w:rPr>
                <w:rFonts w:ascii="Arial" w:hAnsi="Arial" w:cs="Arial"/>
                <w:b/>
                <w:spacing w:val="-1"/>
                <w:u w:val="thick" w:color="000000"/>
              </w:rPr>
              <w:t>pt</w:t>
            </w:r>
            <w:r w:rsidRPr="00E9307B">
              <w:rPr>
                <w:rFonts w:ascii="Arial" w:hAnsi="Arial" w:cs="Arial"/>
                <w:b/>
                <w:spacing w:val="3"/>
                <w:u w:val="thick" w:color="000000"/>
              </w:rPr>
              <w:t>i</w:t>
            </w:r>
            <w:r w:rsidRPr="00E9307B">
              <w:rPr>
                <w:rFonts w:ascii="Arial" w:hAnsi="Arial" w:cs="Arial"/>
                <w:b/>
                <w:u w:val="thick" w:color="000000"/>
              </w:rPr>
              <w:t>o</w:t>
            </w:r>
            <w:r w:rsidRPr="00E9307B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E9307B">
              <w:rPr>
                <w:rFonts w:ascii="Arial" w:hAnsi="Arial" w:cs="Arial"/>
                <w:b/>
                <w:u w:val="thick" w:color="000000"/>
              </w:rPr>
              <w:t>a</w:t>
            </w:r>
            <w:r w:rsidRPr="00E9307B">
              <w:rPr>
                <w:rFonts w:ascii="Arial" w:hAnsi="Arial" w:cs="Arial"/>
                <w:b/>
                <w:spacing w:val="3"/>
                <w:u w:val="thick" w:color="000000"/>
              </w:rPr>
              <w:t>l</w:t>
            </w:r>
            <w:r w:rsidRPr="00E9307B">
              <w:rPr>
                <w:rFonts w:ascii="Arial" w:hAnsi="Arial" w:cs="Arial"/>
                <w:b/>
                <w:u w:val="thick" w:color="000000"/>
              </w:rPr>
              <w:t>/</w:t>
            </w:r>
            <w:r w:rsidRPr="00E9307B">
              <w:rPr>
                <w:rFonts w:ascii="Arial" w:hAnsi="Arial" w:cs="Arial"/>
                <w:b/>
                <w:spacing w:val="-1"/>
                <w:u w:val="thick" w:color="000000"/>
              </w:rPr>
              <w:t>G</w:t>
            </w:r>
            <w:r w:rsidRPr="00E9307B">
              <w:rPr>
                <w:rFonts w:ascii="Arial" w:hAnsi="Arial" w:cs="Arial"/>
                <w:b/>
                <w:spacing w:val="1"/>
                <w:u w:val="thick" w:color="000000"/>
              </w:rPr>
              <w:t>e</w:t>
            </w:r>
            <w:r w:rsidRPr="00E9307B">
              <w:rPr>
                <w:rFonts w:ascii="Arial" w:hAnsi="Arial" w:cs="Arial"/>
                <w:b/>
                <w:spacing w:val="-1"/>
                <w:u w:val="thick" w:color="000000"/>
              </w:rPr>
              <w:t>n</w:t>
            </w:r>
            <w:r w:rsidRPr="00E9307B">
              <w:rPr>
                <w:rFonts w:ascii="Arial" w:hAnsi="Arial" w:cs="Arial"/>
                <w:b/>
                <w:spacing w:val="1"/>
                <w:u w:val="thick" w:color="000000"/>
              </w:rPr>
              <w:t>er</w:t>
            </w:r>
            <w:r w:rsidRPr="00E9307B">
              <w:rPr>
                <w:rFonts w:ascii="Arial" w:hAnsi="Arial" w:cs="Arial"/>
                <w:b/>
                <w:spacing w:val="3"/>
                <w:u w:val="thick" w:color="000000"/>
              </w:rPr>
              <w:t>a</w:t>
            </w:r>
            <w:r w:rsidRPr="00E9307B">
              <w:rPr>
                <w:rFonts w:ascii="Arial" w:hAnsi="Arial" w:cs="Arial"/>
                <w:b/>
                <w:u w:val="thick" w:color="000000"/>
              </w:rPr>
              <w:t>l</w:t>
            </w:r>
            <w:r w:rsidRPr="00E9307B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</w:rPr>
              <w:t>c</w:t>
            </w:r>
            <w:r w:rsidRPr="00E9307B">
              <w:rPr>
                <w:rFonts w:ascii="Arial" w:hAnsi="Arial" w:cs="Arial"/>
              </w:rPr>
              <w:t>om</w:t>
            </w:r>
            <w:r w:rsidRPr="00E9307B">
              <w:rPr>
                <w:rFonts w:ascii="Arial" w:hAnsi="Arial" w:cs="Arial"/>
                <w:spacing w:val="-1"/>
              </w:rPr>
              <w:t>m</w:t>
            </w:r>
            <w:r w:rsidRPr="00E9307B">
              <w:rPr>
                <w:rFonts w:ascii="Arial" w:hAnsi="Arial" w:cs="Arial"/>
                <w:spacing w:val="1"/>
              </w:rPr>
              <w:t>e</w:t>
            </w:r>
            <w:r w:rsidRPr="00E9307B">
              <w:rPr>
                <w:rFonts w:ascii="Arial" w:hAnsi="Arial" w:cs="Arial"/>
              </w:rPr>
              <w:t>nts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818A" w14:textId="77777777" w:rsidR="00D64889" w:rsidRPr="00E9307B" w:rsidRDefault="001068F0">
            <w:pPr>
              <w:spacing w:before="1"/>
              <w:ind w:left="105"/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  <w:spacing w:val="1"/>
                <w:highlight w:val="green"/>
              </w:rPr>
              <w:t>Re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f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r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highlight w:val="green"/>
              </w:rPr>
              <w:t>n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ce</w:t>
            </w:r>
            <w:r w:rsidRPr="00E9307B">
              <w:rPr>
                <w:rFonts w:ascii="Arial" w:hAnsi="Arial" w:cs="Arial"/>
                <w:highlight w:val="green"/>
              </w:rPr>
              <w:t>s</w:t>
            </w:r>
            <w:r w:rsidRPr="00E9307B">
              <w:rPr>
                <w:rFonts w:ascii="Arial" w:hAnsi="Arial" w:cs="Arial"/>
                <w:spacing w:val="-6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ca</w:t>
            </w:r>
            <w:r w:rsidRPr="00E9307B">
              <w:rPr>
                <w:rFonts w:ascii="Arial" w:hAnsi="Arial" w:cs="Arial"/>
                <w:highlight w:val="green"/>
              </w:rPr>
              <w:t>n</w:t>
            </w:r>
            <w:r w:rsidRPr="00E9307B">
              <w:rPr>
                <w:rFonts w:ascii="Arial" w:hAnsi="Arial" w:cs="Arial"/>
                <w:spacing w:val="-2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 xml:space="preserve">be 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a</w:t>
            </w:r>
            <w:r w:rsidRPr="00E9307B">
              <w:rPr>
                <w:rFonts w:ascii="Arial" w:hAnsi="Arial" w:cs="Arial"/>
                <w:highlight w:val="green"/>
              </w:rPr>
              <w:t>dd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highlight w:val="green"/>
              </w:rPr>
              <w:t>d</w:t>
            </w:r>
            <w:r w:rsidRPr="00E9307B">
              <w:rPr>
                <w:rFonts w:ascii="Arial" w:hAnsi="Arial" w:cs="Arial"/>
                <w:spacing w:val="-4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>wh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highlight w:val="green"/>
              </w:rPr>
              <w:t>n</w:t>
            </w:r>
            <w:r w:rsidRPr="00E9307B">
              <w:rPr>
                <w:rFonts w:ascii="Arial" w:hAnsi="Arial" w:cs="Arial"/>
                <w:spacing w:val="-3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a</w:t>
            </w:r>
            <w:r w:rsidRPr="00E9307B">
              <w:rPr>
                <w:rFonts w:ascii="Arial" w:hAnsi="Arial" w:cs="Arial"/>
                <w:highlight w:val="green"/>
              </w:rPr>
              <w:t>utho</w:t>
            </w:r>
            <w:r w:rsidRPr="00E9307B">
              <w:rPr>
                <w:rFonts w:ascii="Arial" w:hAnsi="Arial" w:cs="Arial"/>
                <w:spacing w:val="-2"/>
                <w:highlight w:val="green"/>
              </w:rPr>
              <w:t>r</w:t>
            </w:r>
            <w:r w:rsidRPr="00E9307B">
              <w:rPr>
                <w:rFonts w:ascii="Arial" w:hAnsi="Arial" w:cs="Arial"/>
                <w:highlight w:val="green"/>
              </w:rPr>
              <w:t>s</w:t>
            </w:r>
            <w:r w:rsidRPr="00E9307B">
              <w:rPr>
                <w:rFonts w:ascii="Arial" w:hAnsi="Arial" w:cs="Arial"/>
                <w:spacing w:val="-3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c</w:t>
            </w:r>
            <w:r w:rsidRPr="00E9307B">
              <w:rPr>
                <w:rFonts w:ascii="Arial" w:hAnsi="Arial" w:cs="Arial"/>
                <w:highlight w:val="green"/>
              </w:rPr>
              <w:t>h</w:t>
            </w:r>
            <w:r w:rsidRPr="00E9307B">
              <w:rPr>
                <w:rFonts w:ascii="Arial" w:hAnsi="Arial" w:cs="Arial"/>
                <w:spacing w:val="-3"/>
                <w:highlight w:val="green"/>
              </w:rPr>
              <w:t>e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c</w:t>
            </w:r>
            <w:r w:rsidRPr="00E9307B">
              <w:rPr>
                <w:rFonts w:ascii="Arial" w:hAnsi="Arial" w:cs="Arial"/>
                <w:highlight w:val="green"/>
              </w:rPr>
              <w:t>k</w:t>
            </w:r>
            <w:r w:rsidRPr="00E9307B">
              <w:rPr>
                <w:rFonts w:ascii="Arial" w:hAnsi="Arial" w:cs="Arial"/>
                <w:spacing w:val="-4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highlight w:val="green"/>
              </w:rPr>
              <w:t xml:space="preserve">the 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r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highlight w:val="green"/>
              </w:rPr>
              <w:t>qui</w:t>
            </w:r>
            <w:r w:rsidRPr="00E9307B">
              <w:rPr>
                <w:rFonts w:ascii="Arial" w:hAnsi="Arial" w:cs="Arial"/>
                <w:spacing w:val="-2"/>
                <w:highlight w:val="green"/>
              </w:rPr>
              <w:t>r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</w:t>
            </w:r>
            <w:r w:rsidRPr="00E9307B">
              <w:rPr>
                <w:rFonts w:ascii="Arial" w:hAnsi="Arial" w:cs="Arial"/>
                <w:highlight w:val="green"/>
              </w:rPr>
              <w:t>d</w:t>
            </w:r>
            <w:r w:rsidRPr="00E9307B">
              <w:rPr>
                <w:rFonts w:ascii="Arial" w:hAnsi="Arial" w:cs="Arial"/>
                <w:spacing w:val="-6"/>
                <w:highlight w:val="green"/>
              </w:rPr>
              <w:t xml:space="preserve"> 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c</w:t>
            </w:r>
            <w:r w:rsidRPr="00E9307B">
              <w:rPr>
                <w:rFonts w:ascii="Arial" w:hAnsi="Arial" w:cs="Arial"/>
                <w:highlight w:val="green"/>
              </w:rPr>
              <w:t>o</w:t>
            </w:r>
            <w:r w:rsidRPr="00E9307B">
              <w:rPr>
                <w:rFonts w:ascii="Arial" w:hAnsi="Arial" w:cs="Arial"/>
                <w:spacing w:val="-1"/>
                <w:highlight w:val="green"/>
              </w:rPr>
              <w:t>rr</w:t>
            </w:r>
            <w:r w:rsidRPr="00E9307B">
              <w:rPr>
                <w:rFonts w:ascii="Arial" w:hAnsi="Arial" w:cs="Arial"/>
                <w:spacing w:val="1"/>
                <w:highlight w:val="green"/>
              </w:rPr>
              <w:t>ec</w:t>
            </w:r>
            <w:r w:rsidRPr="00E9307B">
              <w:rPr>
                <w:rFonts w:ascii="Arial" w:hAnsi="Arial" w:cs="Arial"/>
                <w:spacing w:val="3"/>
                <w:highlight w:val="green"/>
              </w:rPr>
              <w:t>t</w:t>
            </w:r>
            <w:r w:rsidRPr="00E9307B">
              <w:rPr>
                <w:rFonts w:ascii="Arial" w:hAnsi="Arial" w:cs="Arial"/>
                <w:highlight w:val="green"/>
              </w:rPr>
              <w:t>ion.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3EC1" w14:textId="0DE34462" w:rsidR="00D64889" w:rsidRPr="00E9307B" w:rsidRDefault="006D7AF4">
            <w:pPr>
              <w:rPr>
                <w:rFonts w:ascii="Arial" w:hAnsi="Arial" w:cs="Arial"/>
              </w:rPr>
            </w:pPr>
            <w:r w:rsidRPr="00E9307B">
              <w:rPr>
                <w:rFonts w:ascii="Arial" w:hAnsi="Arial" w:cs="Arial"/>
              </w:rPr>
              <w:t xml:space="preserve">Noted and added. </w:t>
            </w:r>
          </w:p>
        </w:tc>
      </w:tr>
    </w:tbl>
    <w:p w14:paraId="20F3D818" w14:textId="77777777" w:rsidR="00EE6D6A" w:rsidRPr="00E9307B" w:rsidRDefault="00694567" w:rsidP="00EE6D6A">
      <w:pPr>
        <w:spacing w:before="33" w:line="220" w:lineRule="exact"/>
        <w:ind w:left="220"/>
        <w:rPr>
          <w:rFonts w:ascii="Arial" w:hAnsi="Arial" w:cs="Arial"/>
        </w:rPr>
      </w:pPr>
      <w:r w:rsidRPr="00E9307B">
        <w:rPr>
          <w:rFonts w:ascii="Arial" w:hAnsi="Arial" w:cs="Arial"/>
        </w:rPr>
        <w:pict w14:anchorId="6B24BBA5">
          <v:group id="_x0000_s1057" style="position:absolute;left:0;text-align:left;margin-left:71.45pt;margin-top:1.2pt;width:41.6pt;height:12.5pt;z-index:-251660288;mso-position-horizontal-relative:page;mso-position-vertical-relative:text" coordorigin="1429,24" coordsize="832,250">
            <v:shape id="_x0000_s1059" style="position:absolute;left:1440;top:34;width:810;height:230" coordorigin="1440,34" coordsize="810,230" path="m2250,34r-810,l1440,264r810,l2250,34xe" fillcolor="yellow" stroked="f">
              <v:path arrowok="t"/>
            </v:shape>
            <v:shape id="_x0000_s1058" style="position:absolute;left:1440;top:250;width:810;height:0" coordorigin="1440,250" coordsize="810,0" path="m1440,250r810,e" filled="f" strokeweight=".39814mm">
              <v:path arrowok="t"/>
            </v:shape>
            <w10:wrap anchorx="page"/>
          </v:group>
        </w:pict>
      </w:r>
    </w:p>
    <w:tbl>
      <w:tblPr>
        <w:tblW w:w="4946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9"/>
        <w:gridCol w:w="7241"/>
        <w:gridCol w:w="7089"/>
      </w:tblGrid>
      <w:tr w:rsidR="00EE6D6A" w:rsidRPr="00E9307B" w14:paraId="22612D28" w14:textId="77777777" w:rsidTr="00E9307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5CE76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E9307B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E9307B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6ABE521E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EE6D6A" w:rsidRPr="00E9307B" w14:paraId="6FC83DF8" w14:textId="77777777" w:rsidTr="00E9307B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E0C5C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CDB13" w14:textId="77777777" w:rsidR="00EE6D6A" w:rsidRPr="00E9307B" w:rsidRDefault="00EE6D6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E9307B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1D7A" w14:textId="77777777" w:rsidR="00EE6D6A" w:rsidRPr="00E9307B" w:rsidRDefault="00EE6D6A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E9307B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E9307B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4E10A64A" w14:textId="77777777" w:rsidR="00EE6D6A" w:rsidRPr="00E9307B" w:rsidRDefault="00EE6D6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EE6D6A" w:rsidRPr="00E9307B" w14:paraId="2A577048" w14:textId="77777777" w:rsidTr="00E9307B">
        <w:trPr>
          <w:trHeight w:val="890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E522B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E9307B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0AA33E3A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6DB43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E9307B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E9307B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E9307B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3D6668EA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1CD3AF1A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46F7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663C7FB8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39FC97C7" w14:textId="77777777" w:rsidR="00EE6D6A" w:rsidRPr="00E9307B" w:rsidRDefault="00EE6D6A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777B3C77" w14:textId="77777777" w:rsidR="00EE6D6A" w:rsidRPr="00E9307B" w:rsidRDefault="00EE6D6A" w:rsidP="00EE6D6A">
      <w:pPr>
        <w:rPr>
          <w:rFonts w:ascii="Arial" w:hAnsi="Arial" w:cs="Arial"/>
        </w:rPr>
      </w:pPr>
    </w:p>
    <w:p w14:paraId="4DCB97EB" w14:textId="77777777" w:rsidR="00EE6D6A" w:rsidRPr="00E9307B" w:rsidRDefault="00EE6D6A" w:rsidP="00EE6D6A">
      <w:pPr>
        <w:rPr>
          <w:rFonts w:ascii="Arial" w:hAnsi="Arial" w:cs="Arial"/>
        </w:rPr>
      </w:pPr>
    </w:p>
    <w:p w14:paraId="168FE16C" w14:textId="77777777" w:rsidR="00EE6D6A" w:rsidRPr="00E9307B" w:rsidRDefault="00EE6D6A" w:rsidP="00EE6D6A">
      <w:pPr>
        <w:rPr>
          <w:rFonts w:ascii="Arial" w:hAnsi="Arial" w:cs="Arial"/>
          <w:bCs/>
          <w:u w:val="single"/>
          <w:lang w:val="en-GB"/>
        </w:rPr>
      </w:pPr>
    </w:p>
    <w:bookmarkEnd w:id="0"/>
    <w:p w14:paraId="28C7B7EA" w14:textId="77777777" w:rsidR="00EE6D6A" w:rsidRPr="00E9307B" w:rsidRDefault="00EE6D6A" w:rsidP="00EE6D6A">
      <w:pPr>
        <w:rPr>
          <w:rFonts w:ascii="Arial" w:hAnsi="Arial" w:cs="Arial"/>
        </w:rPr>
      </w:pPr>
    </w:p>
    <w:p w14:paraId="10E75105" w14:textId="77777777" w:rsidR="001068F0" w:rsidRPr="00E9307B" w:rsidRDefault="00EE6D6A" w:rsidP="00EE6D6A">
      <w:pPr>
        <w:spacing w:before="33" w:line="220" w:lineRule="exact"/>
        <w:ind w:left="220"/>
        <w:rPr>
          <w:rFonts w:ascii="Arial" w:hAnsi="Arial" w:cs="Arial"/>
        </w:rPr>
      </w:pPr>
      <w:r w:rsidRPr="00E9307B">
        <w:rPr>
          <w:rFonts w:ascii="Arial" w:hAnsi="Arial" w:cs="Arial"/>
        </w:rPr>
        <w:t xml:space="preserve"> </w:t>
      </w:r>
      <w:bookmarkStart w:id="2" w:name="_GoBack"/>
      <w:bookmarkEnd w:id="2"/>
    </w:p>
    <w:sectPr w:rsidR="001068F0" w:rsidRPr="00E9307B">
      <w:headerReference w:type="default" r:id="rId8"/>
      <w:footerReference w:type="default" r:id="rId9"/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657D8" w14:textId="77777777" w:rsidR="00694567" w:rsidRDefault="00694567">
      <w:r>
        <w:separator/>
      </w:r>
    </w:p>
  </w:endnote>
  <w:endnote w:type="continuationSeparator" w:id="0">
    <w:p w14:paraId="2B35D019" w14:textId="77777777" w:rsidR="00694567" w:rsidRDefault="0069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C1755" w14:textId="77777777" w:rsidR="00D64889" w:rsidRDefault="00694567">
    <w:pPr>
      <w:spacing w:line="200" w:lineRule="exact"/>
    </w:pPr>
    <w:r>
      <w:pict w14:anchorId="66926E7A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85pt;width:52.4pt;height:10.05pt;z-index:-251659776;mso-position-horizontal-relative:page;mso-position-vertical-relative:page" filled="f" stroked="f">
          <v:textbox inset="0,0,0,0">
            <w:txbxContent>
              <w:p w14:paraId="7B6A0B17" w14:textId="77777777" w:rsidR="00D64889" w:rsidRDefault="001068F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a</w:t>
                </w:r>
                <w:r>
                  <w:rPr>
                    <w:sz w:val="16"/>
                    <w:szCs w:val="16"/>
                  </w:rPr>
                  <w:t>t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pict w14:anchorId="1AA53349">
        <v:shape id="_x0000_s2051" type="#_x0000_t202" style="position:absolute;margin-left:208pt;margin-top:796.85pt;width:55.75pt;height:10.05pt;z-index:-251658752;mso-position-horizontal-relative:page;mso-position-vertical-relative:page" filled="f" stroked="f">
          <v:textbox inset="0,0,0,0">
            <w:txbxContent>
              <w:p w14:paraId="459A5602" w14:textId="77777777" w:rsidR="00D64889" w:rsidRDefault="001068F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C</w:t>
                </w:r>
                <w:r>
                  <w:rPr>
                    <w:spacing w:val="2"/>
                    <w:sz w:val="16"/>
                    <w:szCs w:val="16"/>
                  </w:rPr>
                  <w:t>h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 xml:space="preserve">ed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4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4EAD3FC0">
        <v:shape id="_x0000_s2050" type="#_x0000_t202" style="position:absolute;margin-left:347.75pt;margin-top:796.85pt;width:67.75pt;height:10.05pt;z-index:-251657728;mso-position-horizontal-relative:page;mso-position-vertical-relative:page" filled="f" stroked="f">
          <v:textbox inset="0,0,0,0">
            <w:txbxContent>
              <w:p w14:paraId="23AC06B0" w14:textId="77777777" w:rsidR="00D64889" w:rsidRDefault="001068F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2"/>
                    <w:sz w:val="16"/>
                    <w:szCs w:val="16"/>
                  </w:rPr>
                  <w:t>p</w:t>
                </w:r>
                <w:r>
                  <w:rPr>
                    <w:spacing w:val="-2"/>
                    <w:sz w:val="16"/>
                    <w:szCs w:val="16"/>
                  </w:rPr>
                  <w:t>p</w:t>
                </w:r>
                <w:r>
                  <w:rPr>
                    <w:spacing w:val="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o</w:t>
                </w:r>
                <w:r>
                  <w:rPr>
                    <w:spacing w:val="2"/>
                    <w:sz w:val="16"/>
                    <w:szCs w:val="16"/>
                  </w:rPr>
                  <w:t>v</w:t>
                </w:r>
                <w:r>
                  <w:rPr>
                    <w:spacing w:val="-3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b</w:t>
                </w:r>
                <w:r>
                  <w:rPr>
                    <w:spacing w:val="2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</w:t>
                </w:r>
                <w:r>
                  <w:rPr>
                    <w:spacing w:val="-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6773867C">
        <v:shape id="_x0000_s2049" type="#_x0000_t202" style="position:absolute;margin-left:539.05pt;margin-top:796.85pt;width:80.3pt;height:10.05pt;z-index:-251656704;mso-position-horizontal-relative:page;mso-position-vertical-relative:page" filled="f" stroked="f">
          <v:textbox inset="0,0,0,0">
            <w:txbxContent>
              <w:p w14:paraId="4312207F" w14:textId="77777777" w:rsidR="00D64889" w:rsidRDefault="001068F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Ve</w:t>
                </w:r>
                <w:r>
                  <w:rPr>
                    <w:spacing w:val="1"/>
                    <w:sz w:val="16"/>
                    <w:szCs w:val="16"/>
                  </w:rPr>
                  <w:t>r</w:t>
                </w:r>
                <w:r>
                  <w:rPr>
                    <w:spacing w:val="-1"/>
                    <w:sz w:val="16"/>
                    <w:szCs w:val="16"/>
                  </w:rPr>
                  <w:t>s</w:t>
                </w:r>
                <w:r>
                  <w:rPr>
                    <w:spacing w:val="-4"/>
                    <w:sz w:val="16"/>
                    <w:szCs w:val="16"/>
                  </w:rPr>
                  <w:t>i</w:t>
                </w:r>
                <w:r>
                  <w:rPr>
                    <w:spacing w:val="2"/>
                    <w:sz w:val="16"/>
                    <w:szCs w:val="16"/>
                  </w:rPr>
                  <w:t>on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-2"/>
                    <w:sz w:val="16"/>
                    <w:szCs w:val="16"/>
                  </w:rPr>
                  <w:t>(</w:t>
                </w:r>
                <w:r>
                  <w:rPr>
                    <w:spacing w:val="2"/>
                    <w:sz w:val="16"/>
                    <w:szCs w:val="16"/>
                  </w:rPr>
                  <w:t>07</w:t>
                </w:r>
                <w:r>
                  <w:rPr>
                    <w:spacing w:val="-6"/>
                    <w:sz w:val="16"/>
                    <w:szCs w:val="16"/>
                  </w:rPr>
                  <w:t>-</w:t>
                </w:r>
                <w:r>
                  <w:rPr>
                    <w:spacing w:val="2"/>
                    <w:sz w:val="16"/>
                    <w:szCs w:val="16"/>
                  </w:rPr>
                  <w:t>07</w:t>
                </w:r>
                <w:r>
                  <w:rPr>
                    <w:spacing w:val="-2"/>
                    <w:sz w:val="16"/>
                    <w:szCs w:val="16"/>
                  </w:rPr>
                  <w:t>-20</w:t>
                </w:r>
                <w:r>
                  <w:rPr>
                    <w:spacing w:val="2"/>
                    <w:sz w:val="16"/>
                    <w:szCs w:val="16"/>
                  </w:rPr>
                  <w:t>2</w:t>
                </w:r>
                <w:r>
                  <w:rPr>
                    <w:spacing w:val="-2"/>
                    <w:sz w:val="16"/>
                    <w:szCs w:val="16"/>
                  </w:rPr>
                  <w:t>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21A12" w14:textId="77777777" w:rsidR="00694567" w:rsidRDefault="00694567">
      <w:r>
        <w:separator/>
      </w:r>
    </w:p>
  </w:footnote>
  <w:footnote w:type="continuationSeparator" w:id="0">
    <w:p w14:paraId="75E18C1A" w14:textId="77777777" w:rsidR="00694567" w:rsidRDefault="00694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82BFC" w14:textId="77777777" w:rsidR="00D64889" w:rsidRDefault="00694567">
    <w:pPr>
      <w:spacing w:line="200" w:lineRule="exact"/>
    </w:pPr>
    <w:r>
      <w:pict w14:anchorId="46953EAE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7pt;height:14pt;z-index:-251660800;mso-position-horizontal-relative:page;mso-position-vertical-relative:page" filled="f" stroked="f">
          <v:textbox inset="0,0,0,0">
            <w:txbxContent>
              <w:p w14:paraId="55FB25CD" w14:textId="77777777" w:rsidR="00D64889" w:rsidRDefault="001068F0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ev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 xml:space="preserve">ew 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Fo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1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93CF5"/>
    <w:multiLevelType w:val="multilevel"/>
    <w:tmpl w:val="84A6703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cwMjM2szCwtDAwMDRQ0lEKTi0uzszPAykwrAUAXRnHyCwAAAA="/>
  </w:docVars>
  <w:rsids>
    <w:rsidRoot w:val="00D64889"/>
    <w:rsid w:val="000C78E4"/>
    <w:rsid w:val="001068F0"/>
    <w:rsid w:val="002C4325"/>
    <w:rsid w:val="00694567"/>
    <w:rsid w:val="006D7AF4"/>
    <w:rsid w:val="009A185D"/>
    <w:rsid w:val="00AC24BA"/>
    <w:rsid w:val="00D64889"/>
    <w:rsid w:val="00DB69EE"/>
    <w:rsid w:val="00E24038"/>
    <w:rsid w:val="00E9307B"/>
    <w:rsid w:val="00EE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290B1312"/>
  <w15:docId w15:val="{5838B67D-7379-401F-9BEC-07ABB9063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9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sspn.com/index.php/AJSSP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6</cp:revision>
  <dcterms:created xsi:type="dcterms:W3CDTF">2025-07-14T11:02:00Z</dcterms:created>
  <dcterms:modified xsi:type="dcterms:W3CDTF">2025-07-24T12:42:00Z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d80a4861-638b-4e15-a490-9149bf67f986</vt:lpwstr>
  </property>
</Properties>
</file>