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540" w:rsidRPr="00A20528" w:rsidRDefault="00826540">
      <w:pPr>
        <w:spacing w:line="200" w:lineRule="exact"/>
        <w:rPr>
          <w:rFonts w:ascii="Arial" w:hAnsi="Arial" w:cs="Arial"/>
        </w:rPr>
      </w:pPr>
    </w:p>
    <w:p w:rsidR="00826540" w:rsidRPr="00A20528" w:rsidRDefault="00826540">
      <w:pPr>
        <w:spacing w:line="200" w:lineRule="exact"/>
        <w:rPr>
          <w:rFonts w:ascii="Arial" w:hAnsi="Arial" w:cs="Arial"/>
        </w:rPr>
      </w:pPr>
    </w:p>
    <w:p w:rsidR="00826540" w:rsidRPr="00A20528" w:rsidRDefault="00826540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826540" w:rsidRPr="00A20528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89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</w:rPr>
              <w:t>Jo</w:t>
            </w:r>
            <w:r w:rsidRPr="00A20528">
              <w:rPr>
                <w:rFonts w:ascii="Arial" w:eastAsia="Arial" w:hAnsi="Arial" w:cs="Arial"/>
                <w:spacing w:val="-1"/>
              </w:rPr>
              <w:t>u</w:t>
            </w:r>
            <w:r w:rsidRPr="00A20528">
              <w:rPr>
                <w:rFonts w:ascii="Arial" w:eastAsia="Arial" w:hAnsi="Arial" w:cs="Arial"/>
              </w:rPr>
              <w:t>rnal</w:t>
            </w:r>
            <w:r w:rsidRPr="00A20528">
              <w:rPr>
                <w:rFonts w:ascii="Arial" w:eastAsia="Arial" w:hAnsi="Arial" w:cs="Arial"/>
                <w:spacing w:val="-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Na</w:t>
            </w:r>
            <w:r w:rsidRPr="00A20528">
              <w:rPr>
                <w:rFonts w:ascii="Arial" w:eastAsia="Arial" w:hAnsi="Arial" w:cs="Arial"/>
                <w:spacing w:val="-1"/>
              </w:rPr>
              <w:t>m</w:t>
            </w:r>
            <w:r w:rsidRPr="00A20528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Asian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J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o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ur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n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al of Econ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o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mics,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B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u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si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n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ess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and</w:t>
            </w:r>
            <w:r w:rsidRPr="00A20528">
              <w:rPr>
                <w:rFonts w:ascii="Arial" w:eastAsia="Arial" w:hAnsi="Arial" w:cs="Arial"/>
                <w:b/>
                <w:color w:val="0000FF"/>
                <w:spacing w:val="-2"/>
                <w:u w:val="thick" w:color="0000FF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Ac</w:t>
            </w:r>
            <w:r w:rsidRPr="00A20528">
              <w:rPr>
                <w:rFonts w:ascii="Arial" w:eastAsia="Arial" w:hAnsi="Arial" w:cs="Arial"/>
                <w:b/>
                <w:color w:val="0000FF"/>
                <w:spacing w:val="-1"/>
                <w:u w:val="thick" w:color="0000FF"/>
              </w:rPr>
              <w:t>c</w:t>
            </w:r>
            <w:r w:rsidRPr="00A20528">
              <w:rPr>
                <w:rFonts w:ascii="Arial" w:eastAsia="Arial" w:hAnsi="Arial" w:cs="Arial"/>
                <w:b/>
                <w:color w:val="0000FF"/>
                <w:u w:val="thick" w:color="0000FF"/>
              </w:rPr>
              <w:t>ounting</w:t>
            </w:r>
          </w:p>
        </w:tc>
      </w:tr>
      <w:tr w:rsidR="00826540" w:rsidRPr="00A20528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89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</w:rPr>
              <w:t>Man</w:t>
            </w:r>
            <w:r w:rsidRPr="00A20528">
              <w:rPr>
                <w:rFonts w:ascii="Arial" w:eastAsia="Arial" w:hAnsi="Arial" w:cs="Arial"/>
                <w:spacing w:val="-1"/>
              </w:rPr>
              <w:t>u</w:t>
            </w:r>
            <w:r w:rsidRPr="00A20528">
              <w:rPr>
                <w:rFonts w:ascii="Arial" w:eastAsia="Arial" w:hAnsi="Arial" w:cs="Arial"/>
              </w:rPr>
              <w:t>script Numb</w:t>
            </w:r>
            <w:r w:rsidRPr="00A20528">
              <w:rPr>
                <w:rFonts w:ascii="Arial" w:eastAsia="Arial" w:hAnsi="Arial" w:cs="Arial"/>
                <w:spacing w:val="-1"/>
              </w:rPr>
              <w:t>e</w:t>
            </w:r>
            <w:r w:rsidRPr="00A20528">
              <w:rPr>
                <w:rFonts w:ascii="Arial" w:eastAsia="Arial" w:hAnsi="Arial" w:cs="Arial"/>
              </w:rPr>
              <w:t>r: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</w:rPr>
              <w:t>Ms_AJEBA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_</w:t>
            </w:r>
            <w:r w:rsidRPr="00A20528">
              <w:rPr>
                <w:rFonts w:ascii="Arial" w:eastAsia="Arial" w:hAnsi="Arial" w:cs="Arial"/>
                <w:b/>
              </w:rPr>
              <w:t>137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0</w:t>
            </w:r>
            <w:r w:rsidRPr="00A20528">
              <w:rPr>
                <w:rFonts w:ascii="Arial" w:eastAsia="Arial" w:hAnsi="Arial" w:cs="Arial"/>
                <w:b/>
              </w:rPr>
              <w:t>80</w:t>
            </w:r>
          </w:p>
        </w:tc>
      </w:tr>
      <w:tr w:rsidR="00826540" w:rsidRPr="00A20528">
        <w:trPr>
          <w:trHeight w:hRule="exact" w:val="66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89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</w:rPr>
              <w:t>Title of the Man</w:t>
            </w:r>
            <w:r w:rsidRPr="00A20528">
              <w:rPr>
                <w:rFonts w:ascii="Arial" w:eastAsia="Arial" w:hAnsi="Arial" w:cs="Arial"/>
                <w:spacing w:val="-1"/>
              </w:rPr>
              <w:t>u</w:t>
            </w:r>
            <w:r w:rsidRPr="00A20528">
              <w:rPr>
                <w:rFonts w:ascii="Arial" w:eastAsia="Arial" w:hAnsi="Arial" w:cs="Arial"/>
              </w:rPr>
              <w:t>script: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spacing w:before="10" w:line="20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  <w:spacing w:val="1"/>
              </w:rPr>
              <w:t>T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h</w:t>
            </w:r>
            <w:r w:rsidRPr="00A20528">
              <w:rPr>
                <w:rFonts w:ascii="Arial" w:eastAsia="Arial" w:hAnsi="Arial" w:cs="Arial"/>
                <w:b/>
              </w:rPr>
              <w:t>e Entr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20528">
              <w:rPr>
                <w:rFonts w:ascii="Arial" w:eastAsia="Arial" w:hAnsi="Arial" w:cs="Arial"/>
                <w:b/>
              </w:rPr>
              <w:t>p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20528">
              <w:rPr>
                <w:rFonts w:ascii="Arial" w:eastAsia="Arial" w:hAnsi="Arial" w:cs="Arial"/>
                <w:b/>
              </w:rPr>
              <w:t>eneurial Mi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n</w:t>
            </w:r>
            <w:r w:rsidRPr="00A20528">
              <w:rPr>
                <w:rFonts w:ascii="Arial" w:eastAsia="Arial" w:hAnsi="Arial" w:cs="Arial"/>
                <w:b/>
              </w:rPr>
              <w:t xml:space="preserve">dset 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20528">
              <w:rPr>
                <w:rFonts w:ascii="Arial" w:eastAsia="Arial" w:hAnsi="Arial" w:cs="Arial"/>
                <w:b/>
              </w:rPr>
              <w:t>nd H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20528">
              <w:rPr>
                <w:rFonts w:ascii="Arial" w:eastAsia="Arial" w:hAnsi="Arial" w:cs="Arial"/>
                <w:b/>
              </w:rPr>
              <w:t>alth-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20528">
              <w:rPr>
                <w:rFonts w:ascii="Arial" w:eastAsia="Arial" w:hAnsi="Arial" w:cs="Arial"/>
                <w:b/>
              </w:rPr>
              <w:t>elat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20528">
              <w:rPr>
                <w:rFonts w:ascii="Arial" w:eastAsia="Arial" w:hAnsi="Arial" w:cs="Arial"/>
                <w:b/>
              </w:rPr>
              <w:t>d Start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u</w:t>
            </w:r>
            <w:r w:rsidRPr="00A20528">
              <w:rPr>
                <w:rFonts w:ascii="Arial" w:eastAsia="Arial" w:hAnsi="Arial" w:cs="Arial"/>
                <w:b/>
              </w:rPr>
              <w:t>p Inte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20528">
              <w:rPr>
                <w:rFonts w:ascii="Arial" w:eastAsia="Arial" w:hAnsi="Arial" w:cs="Arial"/>
                <w:b/>
              </w:rPr>
              <w:t>es</w:t>
            </w:r>
            <w:r w:rsidRPr="00A20528">
              <w:rPr>
                <w:rFonts w:ascii="Arial" w:eastAsia="Arial" w:hAnsi="Arial" w:cs="Arial"/>
                <w:b/>
                <w:spacing w:val="1"/>
              </w:rPr>
              <w:t>t</w:t>
            </w:r>
            <w:r w:rsidRPr="00A20528">
              <w:rPr>
                <w:rFonts w:ascii="Arial" w:eastAsia="Arial" w:hAnsi="Arial" w:cs="Arial"/>
                <w:b/>
              </w:rPr>
              <w:t xml:space="preserve">s 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o</w:t>
            </w:r>
            <w:r w:rsidRPr="00A20528">
              <w:rPr>
                <w:rFonts w:ascii="Arial" w:eastAsia="Arial" w:hAnsi="Arial" w:cs="Arial"/>
                <w:b/>
              </w:rPr>
              <w:t>f Gr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ad</w:t>
            </w:r>
            <w:r w:rsidRPr="00A20528">
              <w:rPr>
                <w:rFonts w:ascii="Arial" w:eastAsia="Arial" w:hAnsi="Arial" w:cs="Arial"/>
                <w:b/>
              </w:rPr>
              <w:t>e 12 ABM Students at a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</w:rPr>
              <w:t>Medical Sc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h</w:t>
            </w:r>
            <w:r w:rsidRPr="00A20528">
              <w:rPr>
                <w:rFonts w:ascii="Arial" w:eastAsia="Arial" w:hAnsi="Arial" w:cs="Arial"/>
                <w:b/>
              </w:rPr>
              <w:t>ool in Dava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o</w:t>
            </w:r>
            <w:r w:rsidRPr="00A20528">
              <w:rPr>
                <w:rFonts w:ascii="Arial" w:eastAsia="Arial" w:hAnsi="Arial" w:cs="Arial"/>
                <w:b/>
              </w:rPr>
              <w:t xml:space="preserve">: A </w:t>
            </w:r>
            <w:r w:rsidRPr="00A20528">
              <w:rPr>
                <w:rFonts w:ascii="Arial" w:eastAsia="Arial" w:hAnsi="Arial" w:cs="Arial"/>
                <w:b/>
              </w:rPr>
              <w:t>Mixe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d</w:t>
            </w:r>
            <w:r w:rsidRPr="00A20528">
              <w:rPr>
                <w:rFonts w:ascii="Arial" w:eastAsia="Arial" w:hAnsi="Arial" w:cs="Arial"/>
                <w:b/>
              </w:rPr>
              <w:t>-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M</w:t>
            </w:r>
            <w:r w:rsidRPr="00A20528">
              <w:rPr>
                <w:rFonts w:ascii="Arial" w:eastAsia="Arial" w:hAnsi="Arial" w:cs="Arial"/>
                <w:b/>
              </w:rPr>
              <w:t>etho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d</w:t>
            </w:r>
            <w:r w:rsidRPr="00A20528">
              <w:rPr>
                <w:rFonts w:ascii="Arial" w:eastAsia="Arial" w:hAnsi="Arial" w:cs="Arial"/>
                <w:b/>
              </w:rPr>
              <w:t>s Stu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d</w:t>
            </w:r>
            <w:r w:rsidRPr="00A20528">
              <w:rPr>
                <w:rFonts w:ascii="Arial" w:eastAsia="Arial" w:hAnsi="Arial" w:cs="Arial"/>
                <w:b/>
              </w:rPr>
              <w:t>y</w:t>
            </w:r>
          </w:p>
        </w:tc>
      </w:tr>
      <w:tr w:rsidR="00826540" w:rsidRPr="00A20528">
        <w:trPr>
          <w:trHeight w:hRule="exact" w:val="342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89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</w:rPr>
              <w:t xml:space="preserve">Type of the </w:t>
            </w:r>
            <w:r w:rsidRPr="00A20528">
              <w:rPr>
                <w:rFonts w:ascii="Arial" w:eastAsia="Arial" w:hAnsi="Arial" w:cs="Arial"/>
                <w:spacing w:val="-2"/>
              </w:rPr>
              <w:t>A</w:t>
            </w:r>
            <w:r w:rsidRPr="00A20528">
              <w:rPr>
                <w:rFonts w:ascii="Arial" w:eastAsia="Arial" w:hAnsi="Arial" w:cs="Arial"/>
              </w:rPr>
              <w:t>rticle</w:t>
            </w:r>
          </w:p>
        </w:tc>
        <w:tc>
          <w:tcPr>
            <w:tcW w:w="15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50"/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</w:rPr>
              <w:t>Original Re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20528">
              <w:rPr>
                <w:rFonts w:ascii="Arial" w:eastAsia="Arial" w:hAnsi="Arial" w:cs="Arial"/>
                <w:b/>
              </w:rPr>
              <w:t>earch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</w:rPr>
              <w:t>Article</w:t>
            </w:r>
          </w:p>
        </w:tc>
      </w:tr>
    </w:tbl>
    <w:p w:rsidR="00826540" w:rsidRPr="00A20528" w:rsidRDefault="00826540">
      <w:pPr>
        <w:spacing w:line="200" w:lineRule="exact"/>
        <w:rPr>
          <w:rFonts w:ascii="Arial" w:hAnsi="Arial" w:cs="Arial"/>
        </w:rPr>
      </w:pPr>
    </w:p>
    <w:p w:rsidR="00826540" w:rsidRPr="00A20528" w:rsidRDefault="00826540">
      <w:pPr>
        <w:spacing w:line="200" w:lineRule="exact"/>
        <w:rPr>
          <w:rFonts w:ascii="Arial" w:hAnsi="Arial" w:cs="Arial"/>
        </w:rPr>
      </w:pPr>
    </w:p>
    <w:p w:rsidR="00826540" w:rsidRPr="00A20528" w:rsidRDefault="00826540">
      <w:pPr>
        <w:spacing w:before="10" w:line="240" w:lineRule="exact"/>
        <w:rPr>
          <w:rFonts w:ascii="Arial" w:hAnsi="Arial" w:cs="Arial"/>
        </w:rPr>
      </w:pPr>
    </w:p>
    <w:p w:rsidR="00826540" w:rsidRPr="00A20528" w:rsidRDefault="0057755B">
      <w:pPr>
        <w:spacing w:before="34"/>
        <w:ind w:left="221"/>
        <w:rPr>
          <w:rFonts w:ascii="Arial" w:hAnsi="Arial" w:cs="Arial"/>
        </w:rPr>
      </w:pPr>
      <w:r w:rsidRPr="00A20528">
        <w:rPr>
          <w:rFonts w:ascii="Arial" w:hAnsi="Arial" w:cs="Arial"/>
        </w:rPr>
        <w:pict>
          <v:group id="_x0000_s1029" style="position:absolute;left:0;text-align:left;margin-left:339.05pt;margin-top:36.2pt;width:429.75pt;height:24pt;z-index:-251659264;mso-position-horizontal-relative:page" coordorigin="6781,724" coordsize="8595,480">
            <v:shape id="_x0000_s1031" style="position:absolute;left:6791;top:734;width:8575;height:229" coordorigin="6791,734" coordsize="8575,229" path="m6791,734r,230l15367,964r,-230l6791,734xe" fillcolor="yellow" stroked="f">
              <v:path arrowok="t"/>
            </v:shape>
            <v:shape id="_x0000_s1030" style="position:absolute;left:6791;top:964;width:617;height:230" coordorigin="6791,964" coordsize="617,230" path="m6791,964r,230l7408,1194r,-230l6791,964xe" fillcolor="yellow" stroked="f">
              <v:path arrowok="t"/>
            </v:shape>
            <w10:wrap anchorx="page"/>
          </v:group>
        </w:pict>
      </w:r>
      <w:r w:rsidRPr="00A20528">
        <w:rPr>
          <w:rFonts w:ascii="Arial" w:hAnsi="Arial" w:cs="Arial"/>
          <w:b/>
          <w:highlight w:val="yellow"/>
        </w:rPr>
        <w:t>PART</w:t>
      </w:r>
      <w:r w:rsidRPr="00A20528">
        <w:rPr>
          <w:rFonts w:ascii="Arial" w:hAnsi="Arial" w:cs="Arial"/>
          <w:b/>
          <w:spacing w:val="48"/>
          <w:highlight w:val="yellow"/>
        </w:rPr>
        <w:t xml:space="preserve"> </w:t>
      </w:r>
      <w:r w:rsidRPr="00A20528">
        <w:rPr>
          <w:rFonts w:ascii="Arial" w:hAnsi="Arial" w:cs="Arial"/>
          <w:b/>
          <w:highlight w:val="yellow"/>
        </w:rPr>
        <w:t>1:</w:t>
      </w:r>
      <w:r w:rsidRPr="00A20528">
        <w:rPr>
          <w:rFonts w:ascii="Arial" w:hAnsi="Arial" w:cs="Arial"/>
          <w:b/>
          <w:spacing w:val="-1"/>
        </w:rPr>
        <w:t xml:space="preserve"> </w:t>
      </w:r>
      <w:r w:rsidRPr="00A20528">
        <w:rPr>
          <w:rFonts w:ascii="Arial" w:hAnsi="Arial" w:cs="Arial"/>
          <w:b/>
        </w:rPr>
        <w:t>Comments</w:t>
      </w:r>
    </w:p>
    <w:p w:rsidR="00826540" w:rsidRPr="00A20528" w:rsidRDefault="00826540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2"/>
      </w:tblGrid>
      <w:tr w:rsidR="00826540" w:rsidRPr="00A20528">
        <w:trPr>
          <w:trHeight w:hRule="exact" w:val="97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rPr>
                <w:rFonts w:ascii="Arial" w:hAnsi="Arial" w:cs="Arial"/>
              </w:rPr>
            </w:pP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Revi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wer’s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comment</w:t>
            </w:r>
          </w:p>
          <w:p w:rsidR="00826540" w:rsidRPr="00A20528" w:rsidRDefault="0057755B">
            <w:pPr>
              <w:spacing w:before="2" w:line="220" w:lineRule="exact"/>
              <w:ind w:left="102" w:right="633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Artificial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Inte</w:t>
            </w:r>
            <w:r w:rsidRPr="00A20528">
              <w:rPr>
                <w:rFonts w:ascii="Arial" w:hAnsi="Arial" w:cs="Arial"/>
                <w:b/>
                <w:spacing w:val="-2"/>
              </w:rPr>
              <w:t>l</w:t>
            </w:r>
            <w:r w:rsidRPr="00A20528">
              <w:rPr>
                <w:rFonts w:ascii="Arial" w:hAnsi="Arial" w:cs="Arial"/>
                <w:b/>
              </w:rPr>
              <w:t>ligence (A</w:t>
            </w:r>
            <w:r w:rsidRPr="00A20528">
              <w:rPr>
                <w:rFonts w:ascii="Arial" w:hAnsi="Arial" w:cs="Arial"/>
                <w:b/>
                <w:spacing w:val="-1"/>
              </w:rPr>
              <w:t>I</w:t>
            </w:r>
            <w:r w:rsidRPr="00A20528">
              <w:rPr>
                <w:rFonts w:ascii="Arial" w:hAnsi="Arial" w:cs="Arial"/>
                <w:b/>
              </w:rPr>
              <w:t>) generated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or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a</w:t>
            </w:r>
            <w:r w:rsidRPr="00A20528">
              <w:rPr>
                <w:rFonts w:ascii="Arial" w:hAnsi="Arial" w:cs="Arial"/>
                <w:b/>
                <w:spacing w:val="-1"/>
              </w:rPr>
              <w:t>s</w:t>
            </w:r>
            <w:r w:rsidRPr="00A20528">
              <w:rPr>
                <w:rFonts w:ascii="Arial" w:hAnsi="Arial" w:cs="Arial"/>
                <w:b/>
              </w:rPr>
              <w:t>sisted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r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view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comments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are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strictly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p</w:t>
            </w:r>
            <w:r w:rsidRPr="00A20528">
              <w:rPr>
                <w:rFonts w:ascii="Arial" w:hAnsi="Arial" w:cs="Arial"/>
                <w:b/>
                <w:spacing w:val="-1"/>
              </w:rPr>
              <w:t>r</w:t>
            </w:r>
            <w:r w:rsidRPr="00A20528">
              <w:rPr>
                <w:rFonts w:ascii="Arial" w:hAnsi="Arial" w:cs="Arial"/>
                <w:b/>
              </w:rPr>
              <w:t>oh</w:t>
            </w:r>
            <w:r w:rsidRPr="00A20528">
              <w:rPr>
                <w:rFonts w:ascii="Arial" w:hAnsi="Arial" w:cs="Arial"/>
                <w:b/>
                <w:spacing w:val="-2"/>
              </w:rPr>
              <w:t>i</w:t>
            </w:r>
            <w:r w:rsidRPr="00A20528">
              <w:rPr>
                <w:rFonts w:ascii="Arial" w:hAnsi="Arial" w:cs="Arial"/>
                <w:b/>
              </w:rPr>
              <w:t>bited during peer review.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Autho</w:t>
            </w:r>
            <w:r w:rsidRPr="00A20528">
              <w:rPr>
                <w:rFonts w:ascii="Arial" w:hAnsi="Arial" w:cs="Arial"/>
                <w:b/>
                <w:spacing w:val="3"/>
              </w:rPr>
              <w:t>r</w:t>
            </w:r>
            <w:r w:rsidRPr="00A20528">
              <w:rPr>
                <w:rFonts w:ascii="Arial" w:hAnsi="Arial" w:cs="Arial"/>
                <w:b/>
                <w:spacing w:val="-8"/>
              </w:rPr>
              <w:t>’</w:t>
            </w:r>
            <w:r w:rsidRPr="00A20528">
              <w:rPr>
                <w:rFonts w:ascii="Arial" w:hAnsi="Arial" w:cs="Arial"/>
                <w:b/>
              </w:rPr>
              <w:t>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Feedback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(It is man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atory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at a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ors sh</w:t>
            </w:r>
            <w:r w:rsidRPr="00A20528">
              <w:rPr>
                <w:rFonts w:ascii="Arial" w:hAnsi="Arial" w:cs="Arial"/>
                <w:spacing w:val="1"/>
              </w:rPr>
              <w:t>ou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 xml:space="preserve">d write 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is/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er</w:t>
            </w:r>
          </w:p>
          <w:p w:rsidR="00826540" w:rsidRPr="00A20528" w:rsidRDefault="0057755B">
            <w:pPr>
              <w:spacing w:before="15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fee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ba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k her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)</w:t>
            </w:r>
          </w:p>
        </w:tc>
      </w:tr>
      <w:tr w:rsidR="00826540" w:rsidRPr="00A20528">
        <w:trPr>
          <w:trHeight w:hRule="exact" w:val="208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462" w:right="226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Please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write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a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few sentences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rega</w:t>
            </w:r>
            <w:r w:rsidRPr="00A20528">
              <w:rPr>
                <w:rFonts w:ascii="Arial" w:hAnsi="Arial" w:cs="Arial"/>
                <w:b/>
                <w:spacing w:val="-1"/>
              </w:rPr>
              <w:t>r</w:t>
            </w:r>
            <w:r w:rsidRPr="00A20528">
              <w:rPr>
                <w:rFonts w:ascii="Arial" w:hAnsi="Arial" w:cs="Arial"/>
                <w:b/>
              </w:rPr>
              <w:t>ding the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importance of this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manu</w:t>
            </w:r>
            <w:r w:rsidRPr="00A20528">
              <w:rPr>
                <w:rFonts w:ascii="Arial" w:hAnsi="Arial" w:cs="Arial"/>
                <w:b/>
                <w:spacing w:val="-1"/>
              </w:rPr>
              <w:t>s</w:t>
            </w:r>
            <w:r w:rsidRPr="00A20528">
              <w:rPr>
                <w:rFonts w:ascii="Arial" w:hAnsi="Arial" w:cs="Arial"/>
                <w:b/>
              </w:rPr>
              <w:t>cript for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the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20528">
              <w:rPr>
                <w:rFonts w:ascii="Arial" w:hAnsi="Arial" w:cs="Arial"/>
                <w:b/>
              </w:rPr>
              <w:t>cientific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  <w:spacing w:val="-1"/>
              </w:rPr>
              <w:t>c</w:t>
            </w:r>
            <w:r w:rsidRPr="00A20528">
              <w:rPr>
                <w:rFonts w:ascii="Arial" w:hAnsi="Arial" w:cs="Arial"/>
                <w:b/>
                <w:spacing w:val="1"/>
              </w:rPr>
              <w:t>o</w:t>
            </w:r>
            <w:r w:rsidRPr="00A20528">
              <w:rPr>
                <w:rFonts w:ascii="Arial" w:hAnsi="Arial" w:cs="Arial"/>
                <w:b/>
                <w:spacing w:val="-1"/>
              </w:rPr>
              <w:t>m</w:t>
            </w:r>
            <w:r w:rsidRPr="00A20528">
              <w:rPr>
                <w:rFonts w:ascii="Arial" w:hAnsi="Arial" w:cs="Arial"/>
                <w:b/>
              </w:rPr>
              <w:t>munity.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A</w:t>
            </w:r>
          </w:p>
          <w:p w:rsidR="00826540" w:rsidRPr="00A20528" w:rsidRDefault="0057755B">
            <w:pPr>
              <w:spacing w:line="220" w:lineRule="exact"/>
              <w:ind w:left="462" w:right="499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minimum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of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3-4 sentences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may be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requi</w:t>
            </w:r>
            <w:r w:rsidRPr="00A20528">
              <w:rPr>
                <w:rFonts w:ascii="Arial" w:hAnsi="Arial" w:cs="Arial"/>
                <w:b/>
                <w:spacing w:val="-1"/>
              </w:rPr>
              <w:t>r</w:t>
            </w:r>
            <w:r w:rsidRPr="00A20528">
              <w:rPr>
                <w:rFonts w:ascii="Arial" w:hAnsi="Arial" w:cs="Arial"/>
                <w:b/>
              </w:rPr>
              <w:t>ed for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this pa</w:t>
            </w:r>
            <w:r w:rsidRPr="00A20528">
              <w:rPr>
                <w:rFonts w:ascii="Arial" w:hAnsi="Arial" w:cs="Arial"/>
                <w:b/>
                <w:spacing w:val="-1"/>
              </w:rPr>
              <w:t>r</w:t>
            </w:r>
            <w:r w:rsidRPr="00A20528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544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man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script is imp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rta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 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</w:rPr>
              <w:t>scie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tific and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e</w:t>
            </w:r>
            <w:r w:rsidRPr="00A20528">
              <w:rPr>
                <w:rFonts w:ascii="Arial" w:hAnsi="Arial" w:cs="Arial"/>
              </w:rPr>
              <w:t>ducat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nal 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>mu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ity bec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use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it s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ies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an</w:t>
            </w:r>
            <w:r w:rsidRPr="00A20528">
              <w:rPr>
                <w:rFonts w:ascii="Arial" w:hAnsi="Arial" w:cs="Arial"/>
                <w:spacing w:val="-1"/>
              </w:rPr>
              <w:t xml:space="preserve"> u</w:t>
            </w:r>
            <w:r w:rsidRPr="00A20528">
              <w:rPr>
                <w:rFonts w:ascii="Arial" w:hAnsi="Arial" w:cs="Arial"/>
              </w:rPr>
              <w:t>nd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rst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died 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terface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ween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urial min</w:t>
            </w:r>
            <w:r w:rsidRPr="00A20528">
              <w:rPr>
                <w:rFonts w:ascii="Arial" w:hAnsi="Arial" w:cs="Arial"/>
                <w:spacing w:val="2"/>
              </w:rPr>
              <w:t>d</w:t>
            </w:r>
            <w:r w:rsidRPr="00A20528">
              <w:rPr>
                <w:rFonts w:ascii="Arial" w:hAnsi="Arial" w:cs="Arial"/>
              </w:rPr>
              <w:t>set and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terest in 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alt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-related s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</w:rPr>
              <w:t>art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ps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mo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s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ni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 hi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ol</w:t>
            </w:r>
          </w:p>
          <w:p w:rsidR="00826540" w:rsidRPr="00A20528" w:rsidRDefault="0057755B">
            <w:pPr>
              <w:spacing w:line="220" w:lineRule="exact"/>
              <w:ind w:left="102" w:right="797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stud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om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ilipp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ont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</w:rPr>
              <w:t>t.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</w:rPr>
              <w:t>ply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ng a ri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mixe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-me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od</w:t>
            </w:r>
            <w:r w:rsidRPr="00A20528">
              <w:rPr>
                <w:rFonts w:ascii="Arial" w:hAnsi="Arial" w:cs="Arial"/>
              </w:rPr>
              <w:t>s a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</w:rPr>
              <w:t>p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oa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st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 xml:space="preserve">y </w:t>
            </w:r>
            <w:r w:rsidRPr="00A20528">
              <w:rPr>
                <w:rFonts w:ascii="Arial" w:hAnsi="Arial" w:cs="Arial"/>
                <w:spacing w:val="-1"/>
              </w:rPr>
              <w:t>q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tified entr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neurial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tend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ncies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 eluc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ated nuanced unde</w:t>
            </w:r>
            <w:r w:rsidRPr="00A20528">
              <w:rPr>
                <w:rFonts w:ascii="Arial" w:hAnsi="Arial" w:cs="Arial"/>
                <w:spacing w:val="-2"/>
              </w:rPr>
              <w:t>rl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m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atio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and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arriers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for stu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en</w:t>
            </w:r>
          </w:p>
          <w:p w:rsidR="00826540" w:rsidRPr="00A20528" w:rsidRDefault="0057755B">
            <w:pPr>
              <w:spacing w:line="220" w:lineRule="exact"/>
              <w:ind w:left="102" w:right="330"/>
              <w:jc w:val="both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co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si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er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res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alth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secto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Th</w:t>
            </w:r>
            <w:r w:rsidRPr="00A20528">
              <w:rPr>
                <w:rFonts w:ascii="Arial" w:hAnsi="Arial" w:cs="Arial"/>
              </w:rPr>
              <w:t>ese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uld h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ve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implications</w:t>
            </w:r>
            <w:r w:rsidRPr="00A20528">
              <w:rPr>
                <w:rFonts w:ascii="Arial" w:hAnsi="Arial" w:cs="Arial"/>
                <w:spacing w:val="-1"/>
              </w:rPr>
              <w:t xml:space="preserve"> fo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ricul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 xml:space="preserve"> d</w:t>
            </w:r>
            <w:r w:rsidRPr="00A20528">
              <w:rPr>
                <w:rFonts w:ascii="Arial" w:hAnsi="Arial" w:cs="Arial"/>
              </w:rPr>
              <w:t>evel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pm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ts,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arget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</w:t>
            </w:r>
          </w:p>
          <w:p w:rsidR="00826540" w:rsidRPr="00A20528" w:rsidRDefault="0057755B">
            <w:pPr>
              <w:ind w:left="102" w:right="148"/>
              <w:jc w:val="both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su</w:t>
            </w:r>
            <w:r w:rsidRPr="00A20528">
              <w:rPr>
                <w:rFonts w:ascii="Arial" w:hAnsi="Arial" w:cs="Arial"/>
                <w:spacing w:val="-1"/>
              </w:rPr>
              <w:t>pp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rt</w:t>
            </w:r>
            <w:r w:rsidRPr="00A20528">
              <w:rPr>
                <w:rFonts w:ascii="Arial" w:hAnsi="Arial" w:cs="Arial"/>
                <w:spacing w:val="-1"/>
              </w:rPr>
              <w:t xml:space="preserve"> 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ms,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 policy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terv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ns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o p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m</w:t>
            </w:r>
            <w:r w:rsidRPr="00A20528">
              <w:rPr>
                <w:rFonts w:ascii="Arial" w:hAnsi="Arial" w:cs="Arial"/>
              </w:rPr>
              <w:t>ote y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u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ne</w:t>
            </w:r>
            <w:r w:rsidRPr="00A20528">
              <w:rPr>
                <w:rFonts w:ascii="Arial" w:hAnsi="Arial" w:cs="Arial"/>
                <w:spacing w:val="-1"/>
              </w:rPr>
              <w:t>ur</w:t>
            </w:r>
            <w:r w:rsidRPr="00A20528">
              <w:rPr>
                <w:rFonts w:ascii="Arial" w:hAnsi="Arial" w:cs="Arial"/>
              </w:rPr>
              <w:t>ship in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cially relev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nt fie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ch as health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wel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ness.</w:t>
            </w:r>
            <w:r w:rsidRPr="00A20528">
              <w:rPr>
                <w:rFonts w:ascii="Arial" w:hAnsi="Arial" w:cs="Arial"/>
                <w:spacing w:val="-1"/>
              </w:rPr>
              <w:t xml:space="preserve">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st</w:t>
            </w:r>
            <w:r w:rsidRPr="00A20528">
              <w:rPr>
                <w:rFonts w:ascii="Arial" w:hAnsi="Arial" w:cs="Arial"/>
                <w:spacing w:val="-1"/>
              </w:rPr>
              <w:t>ud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al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o o</w:t>
            </w:r>
            <w:r w:rsidRPr="00A20528">
              <w:rPr>
                <w:rFonts w:ascii="Arial" w:hAnsi="Arial" w:cs="Arial"/>
                <w:spacing w:val="-1"/>
              </w:rPr>
              <w:t>f</w:t>
            </w:r>
            <w:r w:rsidRPr="00A20528">
              <w:rPr>
                <w:rFonts w:ascii="Arial" w:hAnsi="Arial" w:cs="Arial"/>
              </w:rPr>
              <w:t>fers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seli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data</w:t>
            </w:r>
            <w:r w:rsidRPr="00A20528">
              <w:rPr>
                <w:rFonts w:ascii="Arial" w:hAnsi="Arial" w:cs="Arial"/>
                <w:spacing w:val="-1"/>
              </w:rPr>
              <w:t xml:space="preserve"> 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nti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uati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of </w:t>
            </w:r>
            <w:r w:rsidRPr="00A20528">
              <w:rPr>
                <w:rFonts w:ascii="Arial" w:hAnsi="Arial" w:cs="Arial"/>
                <w:spacing w:val="-1"/>
              </w:rPr>
              <w:t>w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 xml:space="preserve">k </w:t>
            </w:r>
            <w:r w:rsidRPr="00A20528">
              <w:rPr>
                <w:rFonts w:ascii="Arial" w:hAnsi="Arial" w:cs="Arial"/>
                <w:spacing w:val="-1"/>
              </w:rPr>
              <w:t>b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chol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rs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e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ucat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in 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pgra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rial ecos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stems wit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 ed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cati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nal instit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>s.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k </w:t>
            </w:r>
            <w:r w:rsidRPr="00A20528">
              <w:rPr>
                <w:rFonts w:ascii="Arial" w:hAnsi="Arial" w:cs="Arial"/>
                <w:spacing w:val="-1"/>
              </w:rPr>
              <w:t>yo</w:t>
            </w:r>
            <w:r w:rsidRPr="00A20528">
              <w:rPr>
                <w:rFonts w:ascii="Arial" w:hAnsi="Arial" w:cs="Arial"/>
              </w:rPr>
              <w:t>u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fo</w:t>
            </w:r>
            <w:r w:rsidRPr="00A20528">
              <w:rPr>
                <w:rFonts w:ascii="Arial" w:hAnsi="Arial" w:cs="Arial"/>
              </w:rPr>
              <w:t xml:space="preserve">r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-1"/>
              </w:rPr>
              <w:t>op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tu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it</w:t>
            </w:r>
            <w:r w:rsidRPr="00A20528">
              <w:rPr>
                <w:rFonts w:ascii="Arial" w:hAnsi="Arial" w:cs="Arial"/>
              </w:rPr>
              <w:t xml:space="preserve">y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</w:rPr>
              <w:t>o re</w:t>
            </w:r>
            <w:r w:rsidRPr="00A20528">
              <w:rPr>
                <w:rFonts w:ascii="Arial" w:hAnsi="Arial" w:cs="Arial"/>
                <w:spacing w:val="-1"/>
              </w:rPr>
              <w:t>spo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d.</w:t>
            </w:r>
          </w:p>
        </w:tc>
      </w:tr>
      <w:tr w:rsidR="00826540" w:rsidRPr="00A20528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Is the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title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A20528">
              <w:rPr>
                <w:rFonts w:ascii="Arial" w:hAnsi="Arial" w:cs="Arial"/>
                <w:b/>
              </w:rPr>
              <w:t xml:space="preserve">f </w:t>
            </w:r>
            <w:r w:rsidRPr="00A20528">
              <w:rPr>
                <w:rFonts w:ascii="Arial" w:hAnsi="Arial" w:cs="Arial"/>
                <w:b/>
                <w:spacing w:val="-1"/>
              </w:rPr>
              <w:t>t</w:t>
            </w:r>
            <w:r w:rsidRPr="00A20528">
              <w:rPr>
                <w:rFonts w:ascii="Arial" w:hAnsi="Arial" w:cs="Arial"/>
                <w:b/>
              </w:rPr>
              <w:t>he a</w:t>
            </w:r>
            <w:r w:rsidRPr="00A20528">
              <w:rPr>
                <w:rFonts w:ascii="Arial" w:hAnsi="Arial" w:cs="Arial"/>
                <w:b/>
                <w:spacing w:val="-1"/>
              </w:rPr>
              <w:t>r</w:t>
            </w:r>
            <w:r w:rsidRPr="00A20528">
              <w:rPr>
                <w:rFonts w:ascii="Arial" w:hAnsi="Arial" w:cs="Arial"/>
                <w:b/>
              </w:rPr>
              <w:t>ticle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sui</w:t>
            </w:r>
            <w:r w:rsidRPr="00A20528">
              <w:rPr>
                <w:rFonts w:ascii="Arial" w:hAnsi="Arial" w:cs="Arial"/>
                <w:b/>
                <w:spacing w:val="-1"/>
              </w:rPr>
              <w:t>t</w:t>
            </w:r>
            <w:r w:rsidRPr="00A20528">
              <w:rPr>
                <w:rFonts w:ascii="Arial" w:hAnsi="Arial" w:cs="Arial"/>
                <w:b/>
              </w:rPr>
              <w:t>able?</w:t>
            </w:r>
          </w:p>
          <w:p w:rsidR="00826540" w:rsidRPr="00A20528" w:rsidRDefault="0057755B">
            <w:pPr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(If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not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please</w:t>
            </w:r>
            <w:r w:rsidRPr="00A2052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suggest an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alternative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title)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218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 xml:space="preserve">Yes,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title of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article: “T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urial </w:t>
            </w:r>
            <w:r w:rsidRPr="00A20528">
              <w:rPr>
                <w:rFonts w:ascii="Arial" w:hAnsi="Arial" w:cs="Arial"/>
                <w:spacing w:val="1"/>
              </w:rPr>
              <w:t>M</w:t>
            </w:r>
            <w:r w:rsidRPr="00A20528">
              <w:rPr>
                <w:rFonts w:ascii="Arial" w:hAnsi="Arial" w:cs="Arial"/>
              </w:rPr>
              <w:t>in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set and Healt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-related</w:t>
            </w:r>
            <w:r w:rsidRPr="00A20528">
              <w:rPr>
                <w:rFonts w:ascii="Arial" w:hAnsi="Arial" w:cs="Arial"/>
                <w:spacing w:val="2"/>
              </w:rPr>
              <w:t xml:space="preserve"> </w:t>
            </w:r>
            <w:r w:rsidRPr="00A20528">
              <w:rPr>
                <w:rFonts w:ascii="Arial" w:hAnsi="Arial" w:cs="Arial"/>
              </w:rPr>
              <w:t>Startup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terests of </w:t>
            </w:r>
            <w:r w:rsidRPr="00A20528">
              <w:rPr>
                <w:rFonts w:ascii="Arial" w:hAnsi="Arial" w:cs="Arial"/>
              </w:rPr>
              <w:t>Gra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12 ABM St</w:t>
            </w:r>
            <w:r w:rsidRPr="00A20528">
              <w:rPr>
                <w:rFonts w:ascii="Arial" w:hAnsi="Arial" w:cs="Arial"/>
                <w:spacing w:val="1"/>
              </w:rPr>
              <w:t>ud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ts at a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ical School in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: A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M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-</w:t>
            </w:r>
            <w:r w:rsidRPr="00A20528">
              <w:rPr>
                <w:rFonts w:ascii="Arial" w:hAnsi="Arial" w:cs="Arial"/>
                <w:spacing w:val="1"/>
              </w:rPr>
              <w:t>M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ods Stu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y” is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enerally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clear and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escr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e, h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it</w:t>
            </w:r>
          </w:p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 xml:space="preserve">is </w:t>
            </w:r>
            <w:r w:rsidRPr="00A20528">
              <w:rPr>
                <w:rFonts w:ascii="Arial" w:hAnsi="Arial" w:cs="Arial"/>
                <w:spacing w:val="-1"/>
              </w:rPr>
              <w:t>q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ite l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ou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sli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</w:rPr>
              <w:t>htly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stre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mli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 f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clarity a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-1"/>
              </w:rPr>
              <w:t>m</w:t>
            </w:r>
            <w:r w:rsidRPr="00A20528">
              <w:rPr>
                <w:rFonts w:ascii="Arial" w:hAnsi="Arial" w:cs="Arial"/>
              </w:rPr>
              <w:t>pact.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It 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uld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be 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p</w:t>
            </w:r>
            <w:r w:rsidRPr="00A20528">
              <w:rPr>
                <w:rFonts w:ascii="Arial" w:hAnsi="Arial" w:cs="Arial"/>
                <w:spacing w:val="-1"/>
              </w:rPr>
              <w:t>h</w:t>
            </w:r>
            <w:r w:rsidRPr="00A20528">
              <w:rPr>
                <w:rFonts w:ascii="Arial" w:hAnsi="Arial" w:cs="Arial"/>
              </w:rPr>
              <w:t>ras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as</w:t>
            </w:r>
            <w:r w:rsidRPr="00A20528">
              <w:rPr>
                <w:rFonts w:ascii="Arial" w:hAnsi="Arial" w:cs="Arial"/>
                <w:spacing w:val="-3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“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ntrepr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e</w:t>
            </w:r>
            <w:r w:rsidRPr="00A20528">
              <w:rPr>
                <w:rFonts w:ascii="Arial" w:hAnsi="Arial" w:cs="Arial"/>
                <w:i/>
                <w:spacing w:val="-1"/>
              </w:rPr>
              <w:t>u</w:t>
            </w:r>
            <w:r w:rsidRPr="00A20528">
              <w:rPr>
                <w:rFonts w:ascii="Arial" w:hAnsi="Arial" w:cs="Arial"/>
                <w:i/>
              </w:rPr>
              <w:t>rial</w:t>
            </w:r>
          </w:p>
          <w:p w:rsidR="00826540" w:rsidRPr="00A20528" w:rsidRDefault="0057755B">
            <w:pPr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i/>
              </w:rPr>
              <w:t>Mindset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a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 xml:space="preserve">d </w:t>
            </w:r>
            <w:r w:rsidRPr="00A20528">
              <w:rPr>
                <w:rFonts w:ascii="Arial" w:hAnsi="Arial" w:cs="Arial"/>
                <w:i/>
                <w:spacing w:val="-1"/>
              </w:rPr>
              <w:t>In</w:t>
            </w:r>
            <w:r w:rsidRPr="00A20528">
              <w:rPr>
                <w:rFonts w:ascii="Arial" w:hAnsi="Arial" w:cs="Arial"/>
                <w:i/>
              </w:rPr>
              <w:t>terest in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H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al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h Star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ups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Am</w:t>
            </w:r>
            <w:r w:rsidRPr="00A20528">
              <w:rPr>
                <w:rFonts w:ascii="Arial" w:hAnsi="Arial" w:cs="Arial"/>
                <w:i/>
              </w:rPr>
              <w:t>o</w:t>
            </w:r>
            <w:r w:rsidRPr="00A20528">
              <w:rPr>
                <w:rFonts w:ascii="Arial" w:hAnsi="Arial" w:cs="Arial"/>
                <w:i/>
                <w:spacing w:val="-1"/>
              </w:rPr>
              <w:t>n</w:t>
            </w:r>
            <w:r w:rsidRPr="00A20528">
              <w:rPr>
                <w:rFonts w:ascii="Arial" w:hAnsi="Arial" w:cs="Arial"/>
                <w:i/>
              </w:rPr>
              <w:t>g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G</w:t>
            </w:r>
            <w:r w:rsidRPr="00A20528">
              <w:rPr>
                <w:rFonts w:ascii="Arial" w:hAnsi="Arial" w:cs="Arial"/>
                <w:i/>
                <w:spacing w:val="-1"/>
              </w:rPr>
              <w:t>r</w:t>
            </w:r>
            <w:r w:rsidRPr="00A20528">
              <w:rPr>
                <w:rFonts w:ascii="Arial" w:hAnsi="Arial" w:cs="Arial"/>
                <w:i/>
              </w:rPr>
              <w:t>ade</w:t>
            </w:r>
            <w:r w:rsidRPr="00A20528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12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ABM St</w:t>
            </w:r>
            <w:r w:rsidRPr="00A20528">
              <w:rPr>
                <w:rFonts w:ascii="Arial" w:hAnsi="Arial" w:cs="Arial"/>
                <w:i/>
                <w:spacing w:val="-1"/>
              </w:rPr>
              <w:t>u</w:t>
            </w:r>
            <w:r w:rsidRPr="00A20528">
              <w:rPr>
                <w:rFonts w:ascii="Arial" w:hAnsi="Arial" w:cs="Arial"/>
                <w:i/>
                <w:spacing w:val="1"/>
              </w:rPr>
              <w:t>d</w:t>
            </w:r>
            <w:r w:rsidRPr="00A20528">
              <w:rPr>
                <w:rFonts w:ascii="Arial" w:hAnsi="Arial" w:cs="Arial"/>
                <w:i/>
              </w:rPr>
              <w:t>ents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in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1"/>
              </w:rPr>
              <w:t>D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  <w:spacing w:val="-1"/>
              </w:rPr>
              <w:t>v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  <w:spacing w:val="-1"/>
              </w:rPr>
              <w:t>o</w:t>
            </w:r>
            <w:r w:rsidRPr="00A20528">
              <w:rPr>
                <w:rFonts w:ascii="Arial" w:hAnsi="Arial" w:cs="Arial"/>
                <w:i/>
              </w:rPr>
              <w:t>: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M</w:t>
            </w:r>
            <w:r w:rsidRPr="00A20528">
              <w:rPr>
                <w:rFonts w:ascii="Arial" w:hAnsi="Arial" w:cs="Arial"/>
                <w:i/>
              </w:rPr>
              <w:t>ixed-Met</w:t>
            </w:r>
            <w:r w:rsidRPr="00A20528">
              <w:rPr>
                <w:rFonts w:ascii="Arial" w:hAnsi="Arial" w:cs="Arial"/>
                <w:i/>
                <w:spacing w:val="-1"/>
              </w:rPr>
              <w:t>ho</w:t>
            </w:r>
            <w:r w:rsidRPr="00A20528">
              <w:rPr>
                <w:rFonts w:ascii="Arial" w:hAnsi="Arial" w:cs="Arial"/>
                <w:i/>
                <w:spacing w:val="1"/>
              </w:rPr>
              <w:t>d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St</w:t>
            </w:r>
            <w:r w:rsidRPr="00A20528">
              <w:rPr>
                <w:rFonts w:ascii="Arial" w:hAnsi="Arial" w:cs="Arial"/>
                <w:i/>
                <w:spacing w:val="-1"/>
              </w:rPr>
              <w:t>u</w:t>
            </w:r>
            <w:r w:rsidRPr="00A20528">
              <w:rPr>
                <w:rFonts w:ascii="Arial" w:hAnsi="Arial" w:cs="Arial"/>
                <w:i/>
                <w:spacing w:val="1"/>
              </w:rPr>
              <w:t>d</w:t>
            </w:r>
            <w:r w:rsidRPr="00A20528">
              <w:rPr>
                <w:rFonts w:ascii="Arial" w:hAnsi="Arial" w:cs="Arial"/>
                <w:i/>
              </w:rPr>
              <w:t>y”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66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k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u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estion</w:t>
            </w:r>
            <w:r w:rsidRPr="00A20528">
              <w:rPr>
                <w:rFonts w:ascii="Arial" w:hAnsi="Arial" w:cs="Arial"/>
                <w:spacing w:val="25"/>
              </w:rPr>
              <w:t xml:space="preserve"> 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the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title.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We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agree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at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24"/>
              </w:rPr>
              <w:t xml:space="preserve"> 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 xml:space="preserve">rrent 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ers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n,</w:t>
            </w:r>
            <w:r w:rsidRPr="00A20528">
              <w:rPr>
                <w:rFonts w:ascii="Arial" w:hAnsi="Arial" w:cs="Arial"/>
                <w:spacing w:val="47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ile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rmati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e,</w:t>
            </w:r>
            <w:r w:rsidRPr="00A20528">
              <w:rPr>
                <w:rFonts w:ascii="Arial" w:hAnsi="Arial" w:cs="Arial"/>
                <w:spacing w:val="47"/>
              </w:rPr>
              <w:t xml:space="preserve"> </w:t>
            </w:r>
            <w:r w:rsidRPr="00A20528">
              <w:rPr>
                <w:rFonts w:ascii="Arial" w:hAnsi="Arial" w:cs="Arial"/>
              </w:rPr>
              <w:t>may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47"/>
              </w:rPr>
              <w:t xml:space="preserve"> 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er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49"/>
              </w:rPr>
              <w:t xml:space="preserve"> </w:t>
            </w:r>
            <w:r w:rsidRPr="00A20528">
              <w:rPr>
                <w:rFonts w:ascii="Arial" w:hAnsi="Arial" w:cs="Arial"/>
              </w:rPr>
              <w:t>len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th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  <w:spacing w:val="46"/>
              </w:rPr>
              <w:t xml:space="preserve"> </w:t>
            </w:r>
            <w:r w:rsidRPr="00A20528">
              <w:rPr>
                <w:rFonts w:ascii="Arial" w:hAnsi="Arial" w:cs="Arial"/>
              </w:rPr>
              <w:t>We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</w:rPr>
              <w:t>will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ise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</w:rPr>
              <w:t>it</w:t>
            </w:r>
            <w:r w:rsidRPr="00A20528">
              <w:rPr>
                <w:rFonts w:ascii="Arial" w:hAnsi="Arial" w:cs="Arial"/>
                <w:spacing w:val="48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:</w:t>
            </w:r>
          </w:p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i/>
              </w:rPr>
              <w:t>“Entr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pr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eu</w:t>
            </w:r>
            <w:r w:rsidRPr="00A20528">
              <w:rPr>
                <w:rFonts w:ascii="Arial" w:hAnsi="Arial" w:cs="Arial"/>
                <w:i/>
                <w:spacing w:val="-1"/>
              </w:rPr>
              <w:t>r</w:t>
            </w:r>
            <w:r w:rsidRPr="00A20528">
              <w:rPr>
                <w:rFonts w:ascii="Arial" w:hAnsi="Arial" w:cs="Arial"/>
                <w:i/>
              </w:rPr>
              <w:t>ial</w:t>
            </w:r>
            <w:r w:rsidRPr="00A20528">
              <w:rPr>
                <w:rFonts w:ascii="Arial" w:hAnsi="Arial" w:cs="Arial"/>
                <w:i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Mindset</w:t>
            </w:r>
            <w:r w:rsidRPr="00A20528">
              <w:rPr>
                <w:rFonts w:ascii="Arial" w:hAnsi="Arial" w:cs="Arial"/>
                <w:i/>
                <w:spacing w:val="18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</w:t>
            </w:r>
            <w:r w:rsidRPr="00A20528">
              <w:rPr>
                <w:rFonts w:ascii="Arial" w:hAnsi="Arial" w:cs="Arial"/>
                <w:i/>
                <w:spacing w:val="-1"/>
              </w:rPr>
              <w:t>n</w:t>
            </w:r>
            <w:r w:rsidRPr="00A20528">
              <w:rPr>
                <w:rFonts w:ascii="Arial" w:hAnsi="Arial" w:cs="Arial"/>
                <w:i/>
              </w:rPr>
              <w:t>d</w:t>
            </w:r>
            <w:r w:rsidRPr="00A20528">
              <w:rPr>
                <w:rFonts w:ascii="Arial" w:hAnsi="Arial" w:cs="Arial"/>
                <w:i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1"/>
              </w:rPr>
              <w:t>I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terest</w:t>
            </w:r>
            <w:r w:rsidRPr="00A20528">
              <w:rPr>
                <w:rFonts w:ascii="Arial" w:hAnsi="Arial" w:cs="Arial"/>
                <w:i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in</w:t>
            </w:r>
            <w:r w:rsidRPr="00A20528">
              <w:rPr>
                <w:rFonts w:ascii="Arial" w:hAnsi="Arial" w:cs="Arial"/>
                <w:i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1"/>
              </w:rPr>
              <w:t>H</w:t>
            </w:r>
            <w:r w:rsidRPr="00A20528">
              <w:rPr>
                <w:rFonts w:ascii="Arial" w:hAnsi="Arial" w:cs="Arial"/>
                <w:i/>
              </w:rPr>
              <w:t>ealth</w:t>
            </w:r>
            <w:r w:rsidRPr="00A20528">
              <w:rPr>
                <w:rFonts w:ascii="Arial" w:hAnsi="Arial" w:cs="Arial"/>
                <w:i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art</w:t>
            </w:r>
            <w:r w:rsidRPr="00A20528">
              <w:rPr>
                <w:rFonts w:ascii="Arial" w:hAnsi="Arial" w:cs="Arial"/>
                <w:i/>
                <w:spacing w:val="-1"/>
              </w:rPr>
              <w:t>u</w:t>
            </w:r>
            <w:r w:rsidRPr="00A20528">
              <w:rPr>
                <w:rFonts w:ascii="Arial" w:hAnsi="Arial" w:cs="Arial"/>
                <w:i/>
              </w:rPr>
              <w:t>ps</w:t>
            </w:r>
            <w:r w:rsidRPr="00A20528">
              <w:rPr>
                <w:rFonts w:ascii="Arial" w:hAnsi="Arial" w:cs="Arial"/>
                <w:i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</w:t>
            </w:r>
            <w:r w:rsidRPr="00A20528">
              <w:rPr>
                <w:rFonts w:ascii="Arial" w:hAnsi="Arial" w:cs="Arial"/>
                <w:i/>
                <w:spacing w:val="-1"/>
              </w:rPr>
              <w:t>m</w:t>
            </w:r>
            <w:r w:rsidRPr="00A20528">
              <w:rPr>
                <w:rFonts w:ascii="Arial" w:hAnsi="Arial" w:cs="Arial"/>
                <w:i/>
              </w:rPr>
              <w:t>o</w:t>
            </w:r>
            <w:r w:rsidRPr="00A20528">
              <w:rPr>
                <w:rFonts w:ascii="Arial" w:hAnsi="Arial" w:cs="Arial"/>
                <w:i/>
                <w:spacing w:val="-1"/>
              </w:rPr>
              <w:t>n</w:t>
            </w:r>
            <w:r w:rsidRPr="00A20528">
              <w:rPr>
                <w:rFonts w:ascii="Arial" w:hAnsi="Arial" w:cs="Arial"/>
                <w:i/>
              </w:rPr>
              <w:t>g</w:t>
            </w:r>
            <w:r w:rsidRPr="00A20528">
              <w:rPr>
                <w:rFonts w:ascii="Arial" w:hAnsi="Arial" w:cs="Arial"/>
                <w:i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1"/>
              </w:rPr>
              <w:t>G</w:t>
            </w:r>
            <w:r w:rsidRPr="00A20528">
              <w:rPr>
                <w:rFonts w:ascii="Arial" w:hAnsi="Arial" w:cs="Arial"/>
                <w:i/>
              </w:rPr>
              <w:t>r</w:t>
            </w:r>
            <w:r w:rsidRPr="00A20528">
              <w:rPr>
                <w:rFonts w:ascii="Arial" w:hAnsi="Arial" w:cs="Arial"/>
                <w:i/>
                <w:spacing w:val="-1"/>
              </w:rPr>
              <w:t>a</w:t>
            </w:r>
            <w:r w:rsidRPr="00A20528">
              <w:rPr>
                <w:rFonts w:ascii="Arial" w:hAnsi="Arial" w:cs="Arial"/>
                <w:i/>
                <w:spacing w:val="1"/>
              </w:rPr>
              <w:t>d</w:t>
            </w:r>
            <w:r w:rsidRPr="00A20528">
              <w:rPr>
                <w:rFonts w:ascii="Arial" w:hAnsi="Arial" w:cs="Arial"/>
                <w:i/>
              </w:rPr>
              <w:t>e</w:t>
            </w:r>
            <w:r w:rsidRPr="00A20528">
              <w:rPr>
                <w:rFonts w:ascii="Arial" w:hAnsi="Arial" w:cs="Arial"/>
                <w:i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12</w:t>
            </w:r>
          </w:p>
          <w:p w:rsidR="00826540" w:rsidRPr="00A20528" w:rsidRDefault="0057755B">
            <w:pPr>
              <w:ind w:left="102" w:right="68"/>
              <w:rPr>
                <w:rFonts w:ascii="Arial" w:hAnsi="Arial" w:cs="Arial"/>
              </w:rPr>
            </w:pPr>
            <w:proofErr w:type="gramStart"/>
            <w:r w:rsidRPr="00A20528">
              <w:rPr>
                <w:rFonts w:ascii="Arial" w:hAnsi="Arial" w:cs="Arial"/>
                <w:i/>
              </w:rPr>
              <w:t xml:space="preserve">ABM </w:t>
            </w:r>
            <w:r w:rsidRPr="00A20528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Stud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ts</w:t>
            </w:r>
            <w:proofErr w:type="gramEnd"/>
            <w:r w:rsidRPr="00A20528">
              <w:rPr>
                <w:rFonts w:ascii="Arial" w:hAnsi="Arial" w:cs="Arial"/>
                <w:i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 xml:space="preserve">in </w:t>
            </w:r>
            <w:r w:rsidRPr="00A20528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Da</w:t>
            </w:r>
            <w:r w:rsidRPr="00A20528">
              <w:rPr>
                <w:rFonts w:ascii="Arial" w:hAnsi="Arial" w:cs="Arial"/>
                <w:i/>
                <w:spacing w:val="-1"/>
              </w:rPr>
              <w:t>v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</w:rPr>
              <w:t xml:space="preserve">o: </w:t>
            </w:r>
            <w:r w:rsidRPr="00A20528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 xml:space="preserve">A </w:t>
            </w:r>
            <w:r w:rsidRPr="00A20528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 xml:space="preserve">Mixed-Methods </w:t>
            </w:r>
            <w:r w:rsidRPr="00A20528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ud</w:t>
            </w:r>
            <w:r w:rsidRPr="00A20528">
              <w:rPr>
                <w:rFonts w:ascii="Arial" w:hAnsi="Arial" w:cs="Arial"/>
                <w:i/>
                <w:spacing w:val="-1"/>
              </w:rPr>
              <w:t>y</w:t>
            </w:r>
            <w:r w:rsidRPr="00A20528">
              <w:rPr>
                <w:rFonts w:ascii="Arial" w:hAnsi="Arial" w:cs="Arial"/>
                <w:i/>
              </w:rPr>
              <w:t xml:space="preserve">.”  </w:t>
            </w:r>
            <w:proofErr w:type="gramStart"/>
            <w:r w:rsidRPr="00A20528">
              <w:rPr>
                <w:rFonts w:ascii="Arial" w:hAnsi="Arial" w:cs="Arial"/>
              </w:rPr>
              <w:t xml:space="preserve">This </w:t>
            </w:r>
            <w:r w:rsidRPr="00A20528">
              <w:rPr>
                <w:rFonts w:ascii="Arial" w:hAnsi="Arial" w:cs="Arial"/>
                <w:spacing w:val="3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rsion</w:t>
            </w:r>
            <w:proofErr w:type="gramEnd"/>
            <w:r w:rsidRPr="00A20528">
              <w:rPr>
                <w:rFonts w:ascii="Arial" w:hAnsi="Arial" w:cs="Arial"/>
              </w:rPr>
              <w:t xml:space="preserve"> </w:t>
            </w:r>
            <w:r w:rsidRPr="00A20528">
              <w:rPr>
                <w:rFonts w:ascii="Arial" w:hAnsi="Arial" w:cs="Arial"/>
                <w:spacing w:val="3"/>
              </w:rPr>
              <w:t xml:space="preserve"> </w:t>
            </w:r>
            <w:r w:rsidRPr="00A20528">
              <w:rPr>
                <w:rFonts w:ascii="Arial" w:hAnsi="Arial" w:cs="Arial"/>
              </w:rPr>
              <w:t>retai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 accura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y while improving cl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 xml:space="preserve">rity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re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ab</w:t>
            </w:r>
            <w:r w:rsidRPr="00A20528">
              <w:rPr>
                <w:rFonts w:ascii="Arial" w:hAnsi="Arial" w:cs="Arial"/>
              </w:rPr>
              <w:t>ility.</w:t>
            </w:r>
          </w:p>
        </w:tc>
      </w:tr>
      <w:tr w:rsidR="00826540" w:rsidRPr="00A20528">
        <w:trPr>
          <w:trHeight w:hRule="exact" w:val="346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462" w:right="426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Is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abstract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article c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 xml:space="preserve">e? Do 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u 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 xml:space="preserve">est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ad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</w:rPr>
              <w:t xml:space="preserve"> (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ele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)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 some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ts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is</w:t>
            </w:r>
            <w:proofErr w:type="gramEnd"/>
          </w:p>
          <w:p w:rsidR="00826540" w:rsidRPr="00A20528" w:rsidRDefault="0057755B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secti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>?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Please write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ur sug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estio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ere.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1061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 xml:space="preserve">The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stract l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cks c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rtain 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rucial information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that c</w:t>
            </w:r>
            <w:r w:rsidRPr="00A20528">
              <w:rPr>
                <w:rFonts w:ascii="Arial" w:hAnsi="Arial" w:cs="Arial"/>
                <w:spacing w:val="-3"/>
              </w:rPr>
              <w:t>a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be</w:t>
            </w:r>
            <w:r w:rsidRPr="00A20528">
              <w:rPr>
                <w:rFonts w:ascii="Arial" w:hAnsi="Arial" w:cs="Arial"/>
                <w:spacing w:val="-1"/>
              </w:rPr>
              <w:t xml:space="preserve"> a</w:t>
            </w:r>
            <w:r w:rsidRPr="00A20528">
              <w:rPr>
                <w:rFonts w:ascii="Arial" w:hAnsi="Arial" w:cs="Arial"/>
              </w:rPr>
              <w:t>dd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 xml:space="preserve"> o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 f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levels to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-1"/>
              </w:rPr>
              <w:t>mp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clarity a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d concis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es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.</w:t>
            </w:r>
          </w:p>
          <w:p w:rsidR="00826540" w:rsidRPr="00A20528" w:rsidRDefault="00826540">
            <w:pPr>
              <w:spacing w:before="7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102" w:right="229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1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gh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 xml:space="preserve">w,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a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stract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es me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 66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ud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ts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q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titati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ph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se and 15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in the q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alitati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 p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ase, b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 xml:space="preserve">t 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od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lo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  <w:spacing w:val="-1"/>
              </w:rPr>
              <w:t>y</w:t>
            </w:r>
            <w:r w:rsidRPr="00A20528">
              <w:rPr>
                <w:rFonts w:ascii="Arial" w:hAnsi="Arial" w:cs="Arial"/>
              </w:rPr>
              <w:t>. 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mmarizing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is briefly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 in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res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lts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1"/>
              </w:rPr>
              <w:t>ou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 xml:space="preserve">d 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reader with context wit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forcing 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to re-read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metho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s.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Ad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: "Am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66 s</w:t>
            </w:r>
            <w:r w:rsidRPr="00A20528">
              <w:rPr>
                <w:rFonts w:ascii="Arial" w:hAnsi="Arial" w:cs="Arial"/>
                <w:spacing w:val="-1"/>
              </w:rPr>
              <w:t>ur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ey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 stud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 15 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iew parti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ants."</w:t>
            </w:r>
          </w:p>
          <w:p w:rsidR="00826540" w:rsidRPr="00A20528" w:rsidRDefault="00826540">
            <w:pPr>
              <w:spacing w:before="14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spacing w:line="220" w:lineRule="exact"/>
              <w:ind w:left="102" w:right="1240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2.</w:t>
            </w:r>
            <w:r w:rsidRPr="00A20528">
              <w:rPr>
                <w:rFonts w:ascii="Arial" w:hAnsi="Arial" w:cs="Arial"/>
                <w:spacing w:val="-1"/>
              </w:rPr>
              <w:t xml:space="preserve"> Y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u r</w:t>
            </w:r>
            <w:r w:rsidRPr="00A20528">
              <w:rPr>
                <w:rFonts w:ascii="Arial" w:hAnsi="Arial" w:cs="Arial"/>
                <w:spacing w:val="-1"/>
              </w:rPr>
              <w:t>ep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 xml:space="preserve">rt </w:t>
            </w:r>
            <w:r w:rsidRPr="00A20528">
              <w:rPr>
                <w:rFonts w:ascii="Arial" w:hAnsi="Arial" w:cs="Arial"/>
                <w:spacing w:val="-1"/>
              </w:rPr>
              <w:t>"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o statistically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signific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nt rel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tion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hip,"</w:t>
            </w:r>
            <w:r w:rsidRPr="00A20528">
              <w:rPr>
                <w:rFonts w:ascii="Arial" w:hAnsi="Arial" w:cs="Arial"/>
                <w:spacing w:val="-1"/>
              </w:rPr>
              <w:t xml:space="preserve"> b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mean sc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res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su</w:t>
            </w:r>
            <w:r w:rsidRPr="00A20528">
              <w:rPr>
                <w:rFonts w:ascii="Arial" w:hAnsi="Arial" w:cs="Arial"/>
              </w:rPr>
              <w:t>gg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sti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a ge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erally hi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</w:rPr>
              <w:t>h 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eurial min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set 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healt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-relat</w:t>
            </w:r>
            <w:r w:rsidRPr="00A20528">
              <w:rPr>
                <w:rFonts w:ascii="Arial" w:hAnsi="Arial" w:cs="Arial"/>
                <w:spacing w:val="2"/>
              </w:rPr>
              <w:t>e</w:t>
            </w:r>
            <w:r w:rsidRPr="00A20528">
              <w:rPr>
                <w:rFonts w:ascii="Arial" w:hAnsi="Arial" w:cs="Arial"/>
              </w:rPr>
              <w:t>d interest are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ried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te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</w:rPr>
              <w:t>t.</w:t>
            </w:r>
          </w:p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ggest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on:</w:t>
            </w:r>
            <w:r w:rsidRPr="00A20528">
              <w:rPr>
                <w:rFonts w:ascii="Arial" w:hAnsi="Arial" w:cs="Arial"/>
                <w:spacing w:val="-1"/>
              </w:rPr>
              <w:t xml:space="preserve"> M</w:t>
            </w:r>
            <w:r w:rsidRPr="00A20528">
              <w:rPr>
                <w:rFonts w:ascii="Arial" w:hAnsi="Arial" w:cs="Arial"/>
              </w:rPr>
              <w:t>enti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me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s in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results s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nten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e (e</w:t>
            </w:r>
            <w:r w:rsidRPr="00A20528">
              <w:rPr>
                <w:rFonts w:ascii="Arial" w:hAnsi="Arial" w:cs="Arial"/>
                <w:spacing w:val="-1"/>
              </w:rPr>
              <w:t>.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  <w:spacing w:val="-1"/>
              </w:rPr>
              <w:t>.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"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</w:rPr>
              <w:t>he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m</w:t>
            </w:r>
            <w:r w:rsidRPr="00A20528">
              <w:rPr>
                <w:rFonts w:ascii="Arial" w:hAnsi="Arial" w:cs="Arial"/>
              </w:rPr>
              <w:t>ean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urial m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nd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 xml:space="preserve">et 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core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was</w:t>
            </w:r>
          </w:p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3</w:t>
            </w:r>
            <w:r w:rsidRPr="00A20528">
              <w:rPr>
                <w:rFonts w:ascii="Arial" w:hAnsi="Arial" w:cs="Arial"/>
                <w:spacing w:val="-1"/>
              </w:rPr>
              <w:t>.</w:t>
            </w:r>
            <w:r w:rsidRPr="00A20528">
              <w:rPr>
                <w:rFonts w:ascii="Arial" w:hAnsi="Arial" w:cs="Arial"/>
                <w:spacing w:val="1"/>
              </w:rPr>
              <w:t>9</w:t>
            </w:r>
            <w:r w:rsidRPr="00A20528">
              <w:rPr>
                <w:rFonts w:ascii="Arial" w:hAnsi="Arial" w:cs="Arial"/>
                <w:spacing w:val="-1"/>
              </w:rPr>
              <w:t>4</w:t>
            </w:r>
            <w:r w:rsidRPr="00A20528">
              <w:rPr>
                <w:rFonts w:ascii="Arial" w:hAnsi="Arial" w:cs="Arial"/>
              </w:rPr>
              <w:t>, 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mean 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ealth-related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startup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terest score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s 3.61.</w:t>
            </w:r>
            <w:r w:rsidRPr="00A20528">
              <w:rPr>
                <w:rFonts w:ascii="Arial" w:hAnsi="Arial" w:cs="Arial"/>
                <w:spacing w:val="-1"/>
              </w:rPr>
              <w:t>"</w:t>
            </w:r>
            <w:r w:rsidRPr="00A20528">
              <w:rPr>
                <w:rFonts w:ascii="Arial" w:hAnsi="Arial" w:cs="Arial"/>
              </w:rPr>
              <w:t>)</w:t>
            </w:r>
          </w:p>
          <w:p w:rsidR="00826540" w:rsidRPr="00A20528" w:rsidRDefault="00826540">
            <w:pPr>
              <w:spacing w:before="11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102" w:right="85"/>
              <w:jc w:val="both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3.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Some statements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peat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same idea</w:t>
            </w:r>
            <w:r w:rsidRPr="00A20528">
              <w:rPr>
                <w:rFonts w:ascii="Arial" w:hAnsi="Arial" w:cs="Arial"/>
                <w:spacing w:val="-2"/>
              </w:rPr>
              <w:t xml:space="preserve"> </w:t>
            </w:r>
            <w:r w:rsidRPr="00A20528">
              <w:rPr>
                <w:rFonts w:ascii="Arial" w:hAnsi="Arial" w:cs="Arial"/>
              </w:rPr>
              <w:t>("</w:t>
            </w:r>
            <w:r w:rsidRPr="00A20528">
              <w:rPr>
                <w:rFonts w:ascii="Arial" w:hAnsi="Arial" w:cs="Arial"/>
                <w:spacing w:val="-1"/>
              </w:rPr>
              <w:t>ex</w:t>
            </w:r>
            <w:r w:rsidRPr="00A20528">
              <w:rPr>
                <w:rFonts w:ascii="Arial" w:hAnsi="Arial" w:cs="Arial"/>
              </w:rPr>
              <w:t>ternal f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ctors,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rather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an int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rnal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en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repr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urial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tend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cies,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be more infl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tial,"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en a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"i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terest ap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ears dri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more</w:t>
            </w:r>
            <w:r w:rsidRPr="00A20528">
              <w:rPr>
                <w:rFonts w:ascii="Arial" w:hAnsi="Arial" w:cs="Arial"/>
                <w:spacing w:val="-3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by social relevance...").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e could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be </w:t>
            </w:r>
            <w:r w:rsidRPr="00A20528">
              <w:rPr>
                <w:rFonts w:ascii="Arial" w:hAnsi="Arial" w:cs="Arial"/>
                <w:spacing w:val="-1"/>
              </w:rPr>
              <w:t>co</w:t>
            </w:r>
            <w:r w:rsidRPr="00A20528">
              <w:rPr>
                <w:rFonts w:ascii="Arial" w:hAnsi="Arial" w:cs="Arial"/>
              </w:rPr>
              <w:t>mbin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Put these two s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ces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her,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clear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xp</w:t>
            </w:r>
            <w:r w:rsidRPr="00A20528">
              <w:rPr>
                <w:rFonts w:ascii="Arial" w:hAnsi="Arial" w:cs="Arial"/>
              </w:rPr>
              <w:t>l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n.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69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We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</w:rPr>
              <w:t>ap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reciate</w:t>
            </w:r>
            <w:r w:rsidRPr="00A20528">
              <w:rPr>
                <w:rFonts w:ascii="Arial" w:hAnsi="Arial" w:cs="Arial"/>
                <w:spacing w:val="2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etailed</w:t>
            </w:r>
            <w:r w:rsidRPr="00A20528">
              <w:rPr>
                <w:rFonts w:ascii="Arial" w:hAnsi="Arial" w:cs="Arial"/>
                <w:spacing w:val="21"/>
              </w:rPr>
              <w:t xml:space="preserve"> 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ser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atio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</w:rPr>
              <w:t>on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</w:rPr>
              <w:t>impr</w:t>
            </w:r>
            <w:r w:rsidRPr="00A20528">
              <w:rPr>
                <w:rFonts w:ascii="Arial" w:hAnsi="Arial" w:cs="Arial"/>
                <w:spacing w:val="1"/>
              </w:rPr>
              <w:t>ov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20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ract.</w:t>
            </w:r>
            <w:r w:rsidRPr="00A20528">
              <w:rPr>
                <w:rFonts w:ascii="Arial" w:hAnsi="Arial" w:cs="Arial"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</w:rPr>
              <w:t>We</w:t>
            </w:r>
            <w:r w:rsidRPr="00A20528">
              <w:rPr>
                <w:rFonts w:ascii="Arial" w:hAnsi="Arial" w:cs="Arial"/>
                <w:spacing w:val="19"/>
              </w:rPr>
              <w:t xml:space="preserve"> </w:t>
            </w:r>
            <w:r w:rsidRPr="00A20528">
              <w:rPr>
                <w:rFonts w:ascii="Arial" w:hAnsi="Arial" w:cs="Arial"/>
              </w:rPr>
              <w:t>will re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ise it to 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ll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impr</w:t>
            </w:r>
            <w:r w:rsidRPr="00A20528">
              <w:rPr>
                <w:rFonts w:ascii="Arial" w:hAnsi="Arial" w:cs="Arial"/>
                <w:spacing w:val="1"/>
              </w:rPr>
              <w:t>ov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me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ts:</w:t>
            </w:r>
          </w:p>
          <w:p w:rsidR="00826540" w:rsidRPr="00A20528" w:rsidRDefault="00826540">
            <w:pPr>
              <w:spacing w:before="7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1</w:t>
            </w:r>
            <w:r w:rsidRPr="00A20528">
              <w:rPr>
                <w:rFonts w:ascii="Arial" w:hAnsi="Arial" w:cs="Arial"/>
              </w:rPr>
              <w:t xml:space="preserve">.  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</w:rPr>
              <w:t>Brief me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tion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 sam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le sizes in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res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lts secti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>.</w:t>
            </w:r>
          </w:p>
          <w:p w:rsidR="00826540" w:rsidRPr="00A20528" w:rsidRDefault="00826540">
            <w:pPr>
              <w:spacing w:before="10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tabs>
                <w:tab w:val="left" w:pos="820"/>
              </w:tabs>
              <w:ind w:left="822" w:right="67" w:hanging="360"/>
              <w:jc w:val="both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2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</w:rPr>
              <w:tab/>
            </w:r>
            <w:proofErr w:type="gramStart"/>
            <w:r w:rsidRPr="00A20528">
              <w:rPr>
                <w:rFonts w:ascii="Arial" w:hAnsi="Arial" w:cs="Arial"/>
              </w:rPr>
              <w:t>Inc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 xml:space="preserve">ude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proofErr w:type="gramEnd"/>
            <w:r w:rsidRPr="00A20528">
              <w:rPr>
                <w:rFonts w:ascii="Arial" w:hAnsi="Arial" w:cs="Arial"/>
              </w:rPr>
              <w:t xml:space="preserve">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m</w:t>
            </w:r>
            <w:r w:rsidRPr="00A20528">
              <w:rPr>
                <w:rFonts w:ascii="Arial" w:hAnsi="Arial" w:cs="Arial"/>
              </w:rPr>
              <w:t xml:space="preserve">ean </w:t>
            </w:r>
            <w:r w:rsidRPr="00A20528">
              <w:rPr>
                <w:rFonts w:ascii="Arial" w:hAnsi="Arial" w:cs="Arial"/>
                <w:spacing w:val="1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s </w:t>
            </w:r>
            <w:r w:rsidRPr="00A20528">
              <w:rPr>
                <w:rFonts w:ascii="Arial" w:hAnsi="Arial" w:cs="Arial"/>
                <w:spacing w:val="10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fo</w:t>
            </w:r>
            <w:r w:rsidRPr="00A20528">
              <w:rPr>
                <w:rFonts w:ascii="Arial" w:hAnsi="Arial" w:cs="Arial"/>
              </w:rPr>
              <w:t xml:space="preserve">r </w:t>
            </w:r>
            <w:r w:rsidRPr="00A20528">
              <w:rPr>
                <w:rFonts w:ascii="Arial" w:hAnsi="Arial" w:cs="Arial"/>
                <w:spacing w:val="1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ne</w:t>
            </w:r>
            <w:r w:rsidRPr="00A20528">
              <w:rPr>
                <w:rFonts w:ascii="Arial" w:hAnsi="Arial" w:cs="Arial"/>
                <w:spacing w:val="-1"/>
              </w:rPr>
              <w:t>ur</w:t>
            </w:r>
            <w:r w:rsidRPr="00A20528">
              <w:rPr>
                <w:rFonts w:ascii="Arial" w:hAnsi="Arial" w:cs="Arial"/>
              </w:rPr>
              <w:t xml:space="preserve">ial </w:t>
            </w:r>
            <w:r w:rsidRPr="00A20528">
              <w:rPr>
                <w:rFonts w:ascii="Arial" w:hAnsi="Arial" w:cs="Arial"/>
                <w:spacing w:val="10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mindset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</w:rPr>
              <w:t>(</w:t>
            </w:r>
            <w:r w:rsidRPr="00A20528">
              <w:rPr>
                <w:rFonts w:ascii="Arial" w:hAnsi="Arial" w:cs="Arial"/>
                <w:spacing w:val="-1"/>
              </w:rPr>
              <w:t>3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  <w:spacing w:val="-1"/>
              </w:rPr>
              <w:t>9</w:t>
            </w:r>
            <w:r w:rsidRPr="00A20528">
              <w:rPr>
                <w:rFonts w:ascii="Arial" w:hAnsi="Arial" w:cs="Arial"/>
              </w:rPr>
              <w:t xml:space="preserve">4)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d health-related start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p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terest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(3.6</w:t>
            </w:r>
            <w:r w:rsidRPr="00A20528">
              <w:rPr>
                <w:rFonts w:ascii="Arial" w:hAnsi="Arial" w:cs="Arial"/>
                <w:spacing w:val="1"/>
              </w:rPr>
              <w:t>1</w:t>
            </w:r>
            <w:r w:rsidRPr="00A20528">
              <w:rPr>
                <w:rFonts w:ascii="Arial" w:hAnsi="Arial" w:cs="Arial"/>
              </w:rPr>
              <w:t>) to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alize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fin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in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s more effective</w:t>
            </w:r>
            <w:r w:rsidRPr="00A20528">
              <w:rPr>
                <w:rFonts w:ascii="Arial" w:hAnsi="Arial" w:cs="Arial"/>
                <w:spacing w:val="-1"/>
              </w:rPr>
              <w:t>l</w:t>
            </w:r>
            <w:r w:rsidRPr="00A20528">
              <w:rPr>
                <w:rFonts w:ascii="Arial" w:hAnsi="Arial" w:cs="Arial"/>
              </w:rPr>
              <w:t>y.</w:t>
            </w:r>
          </w:p>
          <w:p w:rsidR="00826540" w:rsidRPr="00A20528" w:rsidRDefault="00826540">
            <w:pPr>
              <w:spacing w:before="12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tabs>
                <w:tab w:val="left" w:pos="820"/>
              </w:tabs>
              <w:spacing w:line="220" w:lineRule="exact"/>
              <w:ind w:left="822" w:right="106" w:hanging="360"/>
              <w:jc w:val="both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3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</w:rPr>
              <w:tab/>
            </w:r>
            <w:r w:rsidRPr="00A20528">
              <w:rPr>
                <w:rFonts w:ascii="Arial" w:hAnsi="Arial" w:cs="Arial"/>
                <w:spacing w:val="1"/>
              </w:rPr>
              <w:t>M</w:t>
            </w:r>
            <w:r w:rsidRPr="00A20528">
              <w:rPr>
                <w:rFonts w:ascii="Arial" w:hAnsi="Arial" w:cs="Arial"/>
              </w:rPr>
              <w:t>er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two similar se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ces on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</w:rPr>
              <w:t>ter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al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 xml:space="preserve">s.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ter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al moti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ati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 xml:space="preserve">s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av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id r</w:t>
            </w:r>
            <w:r w:rsidRPr="00A20528">
              <w:rPr>
                <w:rFonts w:ascii="Arial" w:hAnsi="Arial" w:cs="Arial"/>
                <w:spacing w:val="-1"/>
              </w:rPr>
              <w:t>ed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imp</w:t>
            </w:r>
            <w:r w:rsidRPr="00A20528">
              <w:rPr>
                <w:rFonts w:ascii="Arial" w:hAnsi="Arial" w:cs="Arial"/>
                <w:spacing w:val="1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fl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w.</w:t>
            </w:r>
          </w:p>
        </w:tc>
      </w:tr>
      <w:tr w:rsidR="00826540" w:rsidRPr="00A20528">
        <w:trPr>
          <w:trHeight w:hRule="exact" w:val="144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462" w:right="335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Is the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A20528">
              <w:rPr>
                <w:rFonts w:ascii="Arial" w:hAnsi="Arial" w:cs="Arial"/>
                <w:b/>
                <w:spacing w:val="1"/>
              </w:rPr>
              <w:t>a</w:t>
            </w:r>
            <w:r w:rsidRPr="00A20528">
              <w:rPr>
                <w:rFonts w:ascii="Arial" w:hAnsi="Arial" w:cs="Arial"/>
                <w:b/>
              </w:rPr>
              <w:t>nus</w:t>
            </w:r>
            <w:r w:rsidRPr="00A20528">
              <w:rPr>
                <w:rFonts w:ascii="Arial" w:hAnsi="Arial" w:cs="Arial"/>
                <w:b/>
                <w:spacing w:val="-1"/>
              </w:rPr>
              <w:t>c</w:t>
            </w:r>
            <w:r w:rsidRPr="00A20528">
              <w:rPr>
                <w:rFonts w:ascii="Arial" w:hAnsi="Arial" w:cs="Arial"/>
                <w:b/>
              </w:rPr>
              <w:t>ript scientifically,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correct?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  <w:spacing w:val="-1"/>
              </w:rPr>
              <w:t>P</w:t>
            </w:r>
            <w:r w:rsidRPr="00A20528">
              <w:rPr>
                <w:rFonts w:ascii="Arial" w:hAnsi="Arial" w:cs="Arial"/>
                <w:b/>
              </w:rPr>
              <w:t>lease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write here.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12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 xml:space="preserve">Yes,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man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scri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t is scie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tifically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 xml:space="preserve">rrect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its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es</w:t>
            </w:r>
            <w:r w:rsidRPr="00A20528">
              <w:rPr>
                <w:rFonts w:ascii="Arial" w:hAnsi="Arial" w:cs="Arial"/>
                <w:spacing w:val="-3"/>
              </w:rPr>
              <w:t>i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, im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leme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tatio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-2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sis,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 xml:space="preserve">t it will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sig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ifica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tly </w:t>
            </w:r>
            <w:r w:rsidRPr="00A20528">
              <w:rPr>
                <w:rFonts w:ascii="Arial" w:hAnsi="Arial" w:cs="Arial"/>
                <w:spacing w:val="-1"/>
              </w:rPr>
              <w:t>st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 xml:space="preserve">d </w:t>
            </w:r>
            <w:r w:rsidRPr="00A20528">
              <w:rPr>
                <w:rFonts w:ascii="Arial" w:hAnsi="Arial" w:cs="Arial"/>
                <w:spacing w:val="-1"/>
              </w:rPr>
              <w:t>b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:</w:t>
            </w:r>
          </w:p>
          <w:p w:rsidR="00826540" w:rsidRPr="00A20528" w:rsidRDefault="0057755B">
            <w:pPr>
              <w:spacing w:line="24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</w:rPr>
              <w:t xml:space="preserve"> </w:t>
            </w:r>
            <w:r w:rsidRPr="00A20528">
              <w:rPr>
                <w:rFonts w:ascii="Arial" w:hAnsi="Arial" w:cs="Arial"/>
              </w:rPr>
              <w:t>clarifyi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st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 val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dati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,</w:t>
            </w:r>
          </w:p>
          <w:p w:rsidR="00826540" w:rsidRPr="00A20528" w:rsidRDefault="0057755B">
            <w:pPr>
              <w:spacing w:before="1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</w:rPr>
              <w:t xml:space="preserve"> </w:t>
            </w:r>
            <w:r w:rsidRPr="00A20528">
              <w:rPr>
                <w:rFonts w:ascii="Arial" w:hAnsi="Arial" w:cs="Arial"/>
              </w:rPr>
              <w:t>ali</w:t>
            </w:r>
            <w:r w:rsidRPr="00A20528">
              <w:rPr>
                <w:rFonts w:ascii="Arial" w:hAnsi="Arial" w:cs="Arial"/>
                <w:spacing w:val="1"/>
              </w:rPr>
              <w:t>gn</w:t>
            </w:r>
            <w:r w:rsidRPr="00A20528">
              <w:rPr>
                <w:rFonts w:ascii="Arial" w:hAnsi="Arial" w:cs="Arial"/>
              </w:rPr>
              <w:t>ing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cl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sio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with res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lts,</w:t>
            </w:r>
          </w:p>
          <w:p w:rsidR="00826540" w:rsidRPr="00A20528" w:rsidRDefault="0057755B">
            <w:pPr>
              <w:spacing w:before="1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</w:rPr>
              <w:t xml:space="preserve"> 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rti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 xml:space="preserve">g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ff</w:t>
            </w:r>
            <w:r w:rsidRPr="00A20528">
              <w:rPr>
                <w:rFonts w:ascii="Arial" w:hAnsi="Arial" w:cs="Arial"/>
                <w:spacing w:val="-1"/>
              </w:rPr>
              <w:t>ec</w:t>
            </w:r>
            <w:r w:rsidRPr="00A20528">
              <w:rPr>
                <w:rFonts w:ascii="Arial" w:hAnsi="Arial" w:cs="Arial"/>
              </w:rPr>
              <w:t>t sizes,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n</w:t>
            </w:r>
            <w:r w:rsidRPr="00A20528">
              <w:rPr>
                <w:rFonts w:ascii="Arial" w:hAnsi="Arial" w:cs="Arial"/>
              </w:rPr>
              <w:t>d</w:t>
            </w:r>
          </w:p>
          <w:p w:rsidR="00826540" w:rsidRPr="00A20528" w:rsidRDefault="0057755B">
            <w:pPr>
              <w:spacing w:line="24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  <w:position w:val="-1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clear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l</w:t>
            </w:r>
            <w:r w:rsidRPr="00A20528">
              <w:rPr>
                <w:rFonts w:ascii="Arial" w:hAnsi="Arial" w:cs="Arial"/>
                <w:position w:val="-1"/>
              </w:rPr>
              <w:t>y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stati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n</w:t>
            </w:r>
            <w:r w:rsidRPr="00A20528">
              <w:rPr>
                <w:rFonts w:ascii="Arial" w:hAnsi="Arial" w:cs="Arial"/>
                <w:position w:val="-1"/>
              </w:rPr>
              <w:t>g limitati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on</w:t>
            </w:r>
            <w:r w:rsidRPr="00A20528">
              <w:rPr>
                <w:rFonts w:ascii="Arial" w:hAnsi="Arial" w:cs="Arial"/>
                <w:position w:val="-1"/>
              </w:rPr>
              <w:t>s r</w:t>
            </w:r>
            <w:r w:rsidRPr="00A20528">
              <w:rPr>
                <w:rFonts w:ascii="Arial" w:hAnsi="Arial" w:cs="Arial"/>
                <w:spacing w:val="-2"/>
                <w:position w:val="-1"/>
              </w:rPr>
              <w:t>e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g</w:t>
            </w:r>
            <w:r w:rsidRPr="00A20528">
              <w:rPr>
                <w:rFonts w:ascii="Arial" w:hAnsi="Arial" w:cs="Arial"/>
                <w:position w:val="-1"/>
              </w:rPr>
              <w:t>ard</w:t>
            </w:r>
            <w:r w:rsidRPr="00A20528">
              <w:rPr>
                <w:rFonts w:ascii="Arial" w:hAnsi="Arial" w:cs="Arial"/>
                <w:spacing w:val="-2"/>
                <w:position w:val="-1"/>
              </w:rPr>
              <w:t>i</w:t>
            </w:r>
            <w:r w:rsidRPr="00A20528">
              <w:rPr>
                <w:rFonts w:ascii="Arial" w:hAnsi="Arial" w:cs="Arial"/>
                <w:position w:val="-1"/>
              </w:rPr>
              <w:t>ng sample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 xml:space="preserve">size and </w:t>
            </w:r>
            <w:r w:rsidRPr="00A20528">
              <w:rPr>
                <w:rFonts w:ascii="Arial" w:hAnsi="Arial" w:cs="Arial"/>
                <w:position w:val="-1"/>
              </w:rPr>
              <w:t>selection bia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s</w:t>
            </w:r>
            <w:r w:rsidRPr="00A20528">
              <w:rPr>
                <w:rFonts w:ascii="Arial" w:hAnsi="Arial" w:cs="Arial"/>
                <w:position w:val="-1"/>
              </w:rPr>
              <w:t>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k you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for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recog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izi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the scie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tific r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 of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ma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scri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t.</w:t>
            </w:r>
          </w:p>
        </w:tc>
      </w:tr>
      <w:tr w:rsidR="00826540" w:rsidRPr="00A20528">
        <w:trPr>
          <w:trHeight w:hRule="exact" w:val="7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462" w:right="377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Are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the r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fer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nces sufficie</w:t>
            </w:r>
            <w:r w:rsidRPr="00A20528">
              <w:rPr>
                <w:rFonts w:ascii="Arial" w:hAnsi="Arial" w:cs="Arial"/>
                <w:b/>
                <w:spacing w:val="-1"/>
              </w:rPr>
              <w:t>n</w:t>
            </w:r>
            <w:r w:rsidRPr="00A20528">
              <w:rPr>
                <w:rFonts w:ascii="Arial" w:hAnsi="Arial" w:cs="Arial"/>
                <w:b/>
              </w:rPr>
              <w:t xml:space="preserve">t and recent? </w:t>
            </w:r>
            <w:r w:rsidRPr="00A20528">
              <w:rPr>
                <w:rFonts w:ascii="Arial" w:hAnsi="Arial" w:cs="Arial"/>
                <w:b/>
                <w:spacing w:val="-1"/>
              </w:rPr>
              <w:t>I</w:t>
            </w:r>
            <w:r w:rsidRPr="00A20528">
              <w:rPr>
                <w:rFonts w:ascii="Arial" w:hAnsi="Arial" w:cs="Arial"/>
                <w:b/>
              </w:rPr>
              <w:t>f</w:t>
            </w:r>
            <w:r w:rsidRPr="00A2052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you have suggest</w:t>
            </w:r>
            <w:r w:rsidRPr="00A20528">
              <w:rPr>
                <w:rFonts w:ascii="Arial" w:hAnsi="Arial" w:cs="Arial"/>
                <w:b/>
                <w:spacing w:val="-2"/>
              </w:rPr>
              <w:t>i</w:t>
            </w:r>
            <w:r w:rsidRPr="00A20528">
              <w:rPr>
                <w:rFonts w:ascii="Arial" w:hAnsi="Arial" w:cs="Arial"/>
                <w:b/>
              </w:rPr>
              <w:t>ons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of additional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r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ferences,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plea</w:t>
            </w:r>
            <w:r w:rsidRPr="00A20528">
              <w:rPr>
                <w:rFonts w:ascii="Arial" w:hAnsi="Arial" w:cs="Arial"/>
                <w:b/>
                <w:spacing w:val="-1"/>
              </w:rPr>
              <w:t>s</w:t>
            </w:r>
            <w:r w:rsidRPr="00A20528">
              <w:rPr>
                <w:rFonts w:ascii="Arial" w:hAnsi="Arial" w:cs="Arial"/>
                <w:b/>
              </w:rPr>
              <w:t>e ment</w:t>
            </w:r>
            <w:r w:rsidRPr="00A20528">
              <w:rPr>
                <w:rFonts w:ascii="Arial" w:hAnsi="Arial" w:cs="Arial"/>
                <w:b/>
                <w:spacing w:val="-2"/>
              </w:rPr>
              <w:t>i</w:t>
            </w:r>
            <w:r w:rsidRPr="00A20528">
              <w:rPr>
                <w:rFonts w:ascii="Arial" w:hAnsi="Arial" w:cs="Arial"/>
                <w:b/>
              </w:rPr>
              <w:t>on</w:t>
            </w:r>
          </w:p>
          <w:p w:rsidR="00826540" w:rsidRPr="00A20528" w:rsidRDefault="0057755B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them in the r</w:t>
            </w:r>
            <w:r w:rsidRPr="00A20528">
              <w:rPr>
                <w:rFonts w:ascii="Arial" w:hAnsi="Arial" w:cs="Arial"/>
                <w:b/>
                <w:spacing w:val="-1"/>
              </w:rPr>
              <w:t>e</w:t>
            </w:r>
            <w:r w:rsidRPr="00A20528">
              <w:rPr>
                <w:rFonts w:ascii="Arial" w:hAnsi="Arial" w:cs="Arial"/>
                <w:b/>
              </w:rPr>
              <w:t>view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>form.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101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fact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st s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urces are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fr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2</w:t>
            </w:r>
            <w:r w:rsidRPr="00A20528">
              <w:rPr>
                <w:rFonts w:ascii="Arial" w:hAnsi="Arial" w:cs="Arial"/>
                <w:spacing w:val="1"/>
              </w:rPr>
              <w:t>0</w:t>
            </w:r>
            <w:r w:rsidRPr="00A20528">
              <w:rPr>
                <w:rFonts w:ascii="Arial" w:hAnsi="Arial" w:cs="Arial"/>
              </w:rPr>
              <w:t>20-2024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ows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at the stu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y is le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ra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ed on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c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rre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 literature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(</w:t>
            </w:r>
            <w:proofErr w:type="spellStart"/>
            <w:r w:rsidRPr="00A20528">
              <w:rPr>
                <w:rFonts w:ascii="Arial" w:hAnsi="Arial" w:cs="Arial"/>
              </w:rPr>
              <w:t>Ak</w:t>
            </w:r>
            <w:r w:rsidRPr="00A20528">
              <w:rPr>
                <w:rFonts w:ascii="Arial" w:hAnsi="Arial" w:cs="Arial"/>
                <w:spacing w:val="1"/>
              </w:rPr>
              <w:t>k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a</w:t>
            </w:r>
            <w:proofErr w:type="spellEnd"/>
            <w:r w:rsidRPr="00A20528">
              <w:rPr>
                <w:rFonts w:ascii="Arial" w:hAnsi="Arial" w:cs="Arial"/>
              </w:rPr>
              <w:t xml:space="preserve"> et al.,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20</w:t>
            </w:r>
            <w:r w:rsidRPr="00A20528">
              <w:rPr>
                <w:rFonts w:ascii="Arial" w:hAnsi="Arial" w:cs="Arial"/>
              </w:rPr>
              <w:t>24;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ge</w:t>
            </w:r>
            <w:r w:rsidRPr="00A20528">
              <w:rPr>
                <w:rFonts w:ascii="Arial" w:hAnsi="Arial" w:cs="Arial"/>
                <w:spacing w:val="-1"/>
              </w:rPr>
              <w:t>f</w:t>
            </w:r>
            <w:r w:rsidRPr="00A20528">
              <w:rPr>
                <w:rFonts w:ascii="Arial" w:hAnsi="Arial" w:cs="Arial"/>
              </w:rPr>
              <w:t>u</w:t>
            </w:r>
            <w:proofErr w:type="spellEnd"/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et al</w:t>
            </w:r>
            <w:r w:rsidRPr="00A20528">
              <w:rPr>
                <w:rFonts w:ascii="Arial" w:hAnsi="Arial" w:cs="Arial"/>
                <w:spacing w:val="-1"/>
              </w:rPr>
              <w:t>.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2</w:t>
            </w:r>
            <w:r w:rsidRPr="00A20528">
              <w:rPr>
                <w:rFonts w:ascii="Arial" w:hAnsi="Arial" w:cs="Arial"/>
                <w:spacing w:val="-1"/>
              </w:rPr>
              <w:t>02</w:t>
            </w:r>
            <w:r w:rsidRPr="00A20528">
              <w:rPr>
                <w:rFonts w:ascii="Arial" w:hAnsi="Arial" w:cs="Arial"/>
                <w:spacing w:val="1"/>
              </w:rPr>
              <w:t>4</w:t>
            </w:r>
            <w:r w:rsidRPr="00A20528">
              <w:rPr>
                <w:rFonts w:ascii="Arial" w:hAnsi="Arial" w:cs="Arial"/>
              </w:rPr>
              <w:t xml:space="preserve">; </w:t>
            </w:r>
            <w:proofErr w:type="spellStart"/>
            <w:r w:rsidRPr="00A20528">
              <w:rPr>
                <w:rFonts w:ascii="Arial" w:hAnsi="Arial" w:cs="Arial"/>
                <w:spacing w:val="-1"/>
              </w:rPr>
              <w:t>In</w:t>
            </w:r>
            <w:r w:rsidRPr="00A20528">
              <w:rPr>
                <w:rFonts w:ascii="Arial" w:hAnsi="Arial" w:cs="Arial"/>
              </w:rPr>
              <w:t>drianti</w:t>
            </w:r>
            <w:proofErr w:type="spellEnd"/>
            <w:r w:rsidRPr="00A20528">
              <w:rPr>
                <w:rFonts w:ascii="Arial" w:hAnsi="Arial" w:cs="Arial"/>
              </w:rPr>
              <w:t xml:space="preserve"> et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l.,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20</w:t>
            </w:r>
            <w:r w:rsidRPr="00A20528">
              <w:rPr>
                <w:rFonts w:ascii="Arial" w:hAnsi="Arial" w:cs="Arial"/>
                <w:spacing w:val="1"/>
              </w:rPr>
              <w:t>2</w:t>
            </w:r>
            <w:r w:rsidRPr="00A20528">
              <w:rPr>
                <w:rFonts w:ascii="Arial" w:hAnsi="Arial" w:cs="Arial"/>
                <w:spacing w:val="-1"/>
              </w:rPr>
              <w:t>4</w:t>
            </w:r>
            <w:r w:rsidRPr="00A20528">
              <w:rPr>
                <w:rFonts w:ascii="Arial" w:hAnsi="Arial" w:cs="Arial"/>
              </w:rPr>
              <w:t>).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The</w:t>
            </w:r>
            <w:r w:rsidRPr="00A20528">
              <w:rPr>
                <w:rFonts w:ascii="Arial" w:hAnsi="Arial" w:cs="Arial"/>
                <w:spacing w:val="-1"/>
              </w:rPr>
              <w:t xml:space="preserve"> c</w:t>
            </w:r>
            <w:r w:rsidRPr="00A20528">
              <w:rPr>
                <w:rFonts w:ascii="Arial" w:hAnsi="Arial" w:cs="Arial"/>
              </w:rPr>
              <w:t>itations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opics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su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 xml:space="preserve">s 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ne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rial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min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set,</w:t>
            </w:r>
          </w:p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ealth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star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s, self-efficac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in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ation, w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ich ali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with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well emb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dy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theme of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is stud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102" w:right="84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k </w:t>
            </w:r>
            <w:r w:rsidRPr="00A20528">
              <w:rPr>
                <w:rFonts w:ascii="Arial" w:hAnsi="Arial" w:cs="Arial"/>
                <w:spacing w:val="-1"/>
              </w:rPr>
              <w:t>yo</w:t>
            </w:r>
            <w:r w:rsidRPr="00A20528">
              <w:rPr>
                <w:rFonts w:ascii="Arial" w:hAnsi="Arial" w:cs="Arial"/>
              </w:rPr>
              <w:t>u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fo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 xml:space="preserve">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-1"/>
              </w:rPr>
              <w:t>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siti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fee</w:t>
            </w:r>
            <w:r w:rsidRPr="00A20528">
              <w:rPr>
                <w:rFonts w:ascii="Arial" w:hAnsi="Arial" w:cs="Arial"/>
                <w:spacing w:val="1"/>
              </w:rPr>
              <w:t>db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 xml:space="preserve">k </w:t>
            </w:r>
            <w:r w:rsidRPr="00A20528">
              <w:rPr>
                <w:rFonts w:ascii="Arial" w:hAnsi="Arial" w:cs="Arial"/>
                <w:spacing w:val="-1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in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-1"/>
              </w:rPr>
              <w:t>q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alit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d </w:t>
            </w:r>
            <w:r w:rsidRPr="00A20528">
              <w:rPr>
                <w:rFonts w:ascii="Arial" w:hAnsi="Arial" w:cs="Arial"/>
                <w:spacing w:val="-1"/>
              </w:rPr>
              <w:t>curre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 xml:space="preserve">y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-2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ref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rence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.</w:t>
            </w:r>
          </w:p>
        </w:tc>
      </w:tr>
    </w:tbl>
    <w:p w:rsidR="00826540" w:rsidRPr="00A20528" w:rsidRDefault="00826540">
      <w:pPr>
        <w:rPr>
          <w:rFonts w:ascii="Arial" w:hAnsi="Arial" w:cs="Arial"/>
        </w:rPr>
        <w:sectPr w:rsidR="00826540" w:rsidRPr="00A20528">
          <w:headerReference w:type="default" r:id="rId7"/>
          <w:footerReference w:type="default" r:id="rId8"/>
          <w:pgSz w:w="23820" w:h="16860" w:orient="landscape"/>
          <w:pgMar w:top="1540" w:right="1220" w:bottom="280" w:left="1220" w:header="1307" w:footer="685" w:gutter="0"/>
          <w:cols w:space="720"/>
        </w:sectPr>
      </w:pPr>
    </w:p>
    <w:p w:rsidR="00826540" w:rsidRPr="00A20528" w:rsidRDefault="00826540">
      <w:pPr>
        <w:spacing w:before="20" w:line="260" w:lineRule="exact"/>
        <w:rPr>
          <w:rFonts w:ascii="Arial" w:hAnsi="Arial" w:cs="Arial"/>
        </w:rPr>
      </w:pPr>
    </w:p>
    <w:tbl>
      <w:tblPr>
        <w:tblW w:w="0" w:type="auto"/>
        <w:tblInd w:w="3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2"/>
      </w:tblGrid>
      <w:tr w:rsidR="00826540" w:rsidRPr="00A20528">
        <w:trPr>
          <w:trHeight w:hRule="exact" w:val="32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before="2" w:line="220" w:lineRule="exact"/>
              <w:ind w:left="462" w:right="360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</w:rPr>
              <w:t>Is the l</w:t>
            </w:r>
            <w:r w:rsidRPr="00A20528">
              <w:rPr>
                <w:rFonts w:ascii="Arial" w:hAnsi="Arial" w:cs="Arial"/>
                <w:b/>
                <w:spacing w:val="1"/>
              </w:rPr>
              <w:t>a</w:t>
            </w:r>
            <w:r w:rsidRPr="00A20528">
              <w:rPr>
                <w:rFonts w:ascii="Arial" w:hAnsi="Arial" w:cs="Arial"/>
                <w:b/>
              </w:rPr>
              <w:t>n</w:t>
            </w:r>
            <w:r w:rsidRPr="00A20528">
              <w:rPr>
                <w:rFonts w:ascii="Arial" w:hAnsi="Arial" w:cs="Arial"/>
                <w:b/>
                <w:spacing w:val="1"/>
              </w:rPr>
              <w:t>g</w:t>
            </w:r>
            <w:r w:rsidRPr="00A20528">
              <w:rPr>
                <w:rFonts w:ascii="Arial" w:hAnsi="Arial" w:cs="Arial"/>
                <w:b/>
              </w:rPr>
              <w:t>uage/En</w:t>
            </w:r>
            <w:r w:rsidRPr="00A20528">
              <w:rPr>
                <w:rFonts w:ascii="Arial" w:hAnsi="Arial" w:cs="Arial"/>
                <w:b/>
                <w:spacing w:val="1"/>
              </w:rPr>
              <w:t>g</w:t>
            </w:r>
            <w:r w:rsidRPr="00A20528">
              <w:rPr>
                <w:rFonts w:ascii="Arial" w:hAnsi="Arial" w:cs="Arial"/>
                <w:b/>
              </w:rPr>
              <w:t>lish qu</w:t>
            </w:r>
            <w:r w:rsidRPr="00A20528">
              <w:rPr>
                <w:rFonts w:ascii="Arial" w:hAnsi="Arial" w:cs="Arial"/>
                <w:b/>
                <w:spacing w:val="1"/>
              </w:rPr>
              <w:t>a</w:t>
            </w:r>
            <w:r w:rsidRPr="00A20528">
              <w:rPr>
                <w:rFonts w:ascii="Arial" w:hAnsi="Arial" w:cs="Arial"/>
                <w:b/>
                <w:spacing w:val="-2"/>
              </w:rPr>
              <w:t>l</w:t>
            </w:r>
            <w:r w:rsidRPr="00A20528">
              <w:rPr>
                <w:rFonts w:ascii="Arial" w:hAnsi="Arial" w:cs="Arial"/>
                <w:b/>
              </w:rPr>
              <w:t xml:space="preserve">ity </w:t>
            </w:r>
            <w:r w:rsidRPr="00A20528">
              <w:rPr>
                <w:rFonts w:ascii="Arial" w:hAnsi="Arial" w:cs="Arial"/>
                <w:b/>
                <w:spacing w:val="1"/>
              </w:rPr>
              <w:t>o</w:t>
            </w:r>
            <w:r w:rsidRPr="00A20528">
              <w:rPr>
                <w:rFonts w:ascii="Arial" w:hAnsi="Arial" w:cs="Arial"/>
                <w:b/>
              </w:rPr>
              <w:t>f the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  <w:spacing w:val="1"/>
              </w:rPr>
              <w:t>a</w:t>
            </w:r>
            <w:r w:rsidRPr="00A20528">
              <w:rPr>
                <w:rFonts w:ascii="Arial" w:hAnsi="Arial" w:cs="Arial"/>
                <w:b/>
              </w:rPr>
              <w:t>rticle suitable for</w:t>
            </w:r>
            <w:r w:rsidRPr="00A2052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b/>
              </w:rPr>
              <w:t xml:space="preserve">scholarly </w:t>
            </w:r>
            <w:r w:rsidRPr="00A20528">
              <w:rPr>
                <w:rFonts w:ascii="Arial" w:hAnsi="Arial" w:cs="Arial"/>
                <w:b/>
                <w:spacing w:val="-1"/>
              </w:rPr>
              <w:t>c</w:t>
            </w:r>
            <w:r w:rsidRPr="00A20528">
              <w:rPr>
                <w:rFonts w:ascii="Arial" w:hAnsi="Arial" w:cs="Arial"/>
                <w:b/>
                <w:spacing w:val="1"/>
              </w:rPr>
              <w:t>o</w:t>
            </w:r>
            <w:r w:rsidRPr="00A20528">
              <w:rPr>
                <w:rFonts w:ascii="Arial" w:hAnsi="Arial" w:cs="Arial"/>
                <w:b/>
              </w:rPr>
              <w:t>mmunications?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There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are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rent is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es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at s</w:t>
            </w:r>
            <w:r w:rsidRPr="00A20528">
              <w:rPr>
                <w:rFonts w:ascii="Arial" w:hAnsi="Arial" w:cs="Arial"/>
                <w:spacing w:val="-1"/>
              </w:rPr>
              <w:t>h</w:t>
            </w:r>
            <w:r w:rsidRPr="00A20528">
              <w:rPr>
                <w:rFonts w:ascii="Arial" w:hAnsi="Arial" w:cs="Arial"/>
              </w:rPr>
              <w:t>ou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be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ad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essed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meet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-1"/>
              </w:rPr>
              <w:t xml:space="preserve"> p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lish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ho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>arly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st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nd</w:t>
            </w:r>
            <w:r w:rsidRPr="00A20528">
              <w:rPr>
                <w:rFonts w:ascii="Arial" w:hAnsi="Arial" w:cs="Arial"/>
                <w:spacing w:val="-1"/>
              </w:rPr>
              <w:t>ar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:</w:t>
            </w:r>
          </w:p>
          <w:p w:rsidR="00826540" w:rsidRPr="00A20528" w:rsidRDefault="0057755B">
            <w:pPr>
              <w:tabs>
                <w:tab w:val="left" w:pos="820"/>
              </w:tabs>
              <w:spacing w:before="2" w:line="220" w:lineRule="exact"/>
              <w:ind w:left="822" w:right="80" w:hanging="360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1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</w:rPr>
              <w:tab/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me se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ces restate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same i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eas (e.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.,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ti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atio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 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rs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ip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are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ated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lti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le times in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slig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tly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iffere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in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  <w:spacing w:val="-1"/>
              </w:rPr>
              <w:t>)</w:t>
            </w:r>
            <w:r w:rsidRPr="00A20528">
              <w:rPr>
                <w:rFonts w:ascii="Arial" w:hAnsi="Arial" w:cs="Arial"/>
              </w:rPr>
              <w:t>.</w:t>
            </w:r>
          </w:p>
          <w:p w:rsidR="00826540" w:rsidRPr="00A20528" w:rsidRDefault="0057755B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2</w:t>
            </w:r>
            <w:r w:rsidRPr="00A20528">
              <w:rPr>
                <w:rFonts w:ascii="Arial" w:hAnsi="Arial" w:cs="Arial"/>
              </w:rPr>
              <w:t xml:space="preserve">.   </w:t>
            </w:r>
            <w:r w:rsidRPr="00A20528">
              <w:rPr>
                <w:rFonts w:ascii="Arial" w:hAnsi="Arial" w:cs="Arial"/>
                <w:spacing w:val="9"/>
              </w:rPr>
              <w:t xml:space="preserve"> </w:t>
            </w:r>
            <w:r w:rsidRPr="00A20528">
              <w:rPr>
                <w:rFonts w:ascii="Arial" w:hAnsi="Arial" w:cs="Arial"/>
              </w:rPr>
              <w:t>In</w:t>
            </w:r>
            <w:r w:rsidRPr="00A20528">
              <w:rPr>
                <w:rFonts w:ascii="Arial" w:hAnsi="Arial" w:cs="Arial"/>
                <w:spacing w:val="-1"/>
              </w:rPr>
              <w:t>co</w:t>
            </w:r>
            <w:r w:rsidRPr="00A20528">
              <w:rPr>
                <w:rFonts w:ascii="Arial" w:hAnsi="Arial" w:cs="Arial"/>
              </w:rPr>
              <w:t>nsistent T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nse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an</w:t>
            </w:r>
            <w:r w:rsidRPr="00A20528">
              <w:rPr>
                <w:rFonts w:ascii="Arial" w:hAnsi="Arial" w:cs="Arial"/>
              </w:rPr>
              <w:t>d A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</w:rPr>
              <w:t>re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ment.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Ex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>mpl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: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“Th</w:t>
            </w:r>
            <w:r w:rsidRPr="00A20528">
              <w:rPr>
                <w:rFonts w:ascii="Arial" w:hAnsi="Arial" w:cs="Arial"/>
                <w:i/>
                <w:spacing w:val="-1"/>
              </w:rPr>
              <w:t>i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m</w:t>
            </w:r>
            <w:r w:rsidRPr="00A20528">
              <w:rPr>
                <w:rFonts w:ascii="Arial" w:hAnsi="Arial" w:cs="Arial"/>
                <w:i/>
                <w:spacing w:val="-1"/>
              </w:rPr>
              <w:t>ea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 xml:space="preserve">hat 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  <w:spacing w:val="1"/>
              </w:rPr>
              <w:t>h</w:t>
            </w:r>
            <w:r w:rsidRPr="00A20528">
              <w:rPr>
                <w:rFonts w:ascii="Arial" w:hAnsi="Arial" w:cs="Arial"/>
                <w:i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ud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n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are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gr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</w:rPr>
              <w:t>tly i</w:t>
            </w:r>
            <w:r w:rsidRPr="00A20528">
              <w:rPr>
                <w:rFonts w:ascii="Arial" w:hAnsi="Arial" w:cs="Arial"/>
                <w:i/>
                <w:spacing w:val="-1"/>
              </w:rPr>
              <w:t>n</w:t>
            </w:r>
            <w:r w:rsidRPr="00A20528">
              <w:rPr>
                <w:rFonts w:ascii="Arial" w:hAnsi="Arial" w:cs="Arial"/>
                <w:i/>
              </w:rPr>
              <w:t>terested..</w:t>
            </w:r>
            <w:r w:rsidRPr="00A20528">
              <w:rPr>
                <w:rFonts w:ascii="Arial" w:hAnsi="Arial" w:cs="Arial"/>
                <w:i/>
                <w:spacing w:val="-1"/>
              </w:rPr>
              <w:t>.</w:t>
            </w:r>
            <w:r w:rsidRPr="00A20528">
              <w:rPr>
                <w:rFonts w:ascii="Arial" w:hAnsi="Arial" w:cs="Arial"/>
                <w:i/>
              </w:rPr>
              <w:t>”</w:t>
            </w:r>
          </w:p>
          <w:p w:rsidR="00826540" w:rsidRPr="00A20528" w:rsidRDefault="0057755B">
            <w:pPr>
              <w:spacing w:line="220" w:lineRule="exact"/>
              <w:ind w:left="82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(c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rrect</w:t>
            </w:r>
            <w:r w:rsidRPr="00A20528">
              <w:rPr>
                <w:rFonts w:ascii="Arial" w:hAnsi="Arial" w:cs="Arial"/>
                <w:spacing w:val="-1"/>
              </w:rPr>
              <w:t>)</w:t>
            </w:r>
            <w:r w:rsidRPr="00A20528">
              <w:rPr>
                <w:rFonts w:ascii="Arial" w:hAnsi="Arial" w:cs="Arial"/>
              </w:rPr>
              <w:t>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 xml:space="preserve">but 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 xml:space="preserve">ater: </w:t>
            </w:r>
            <w:r w:rsidRPr="00A20528">
              <w:rPr>
                <w:rFonts w:ascii="Arial" w:hAnsi="Arial" w:cs="Arial"/>
                <w:i/>
              </w:rPr>
              <w:t>“M</w:t>
            </w:r>
            <w:r w:rsidRPr="00A20528">
              <w:rPr>
                <w:rFonts w:ascii="Arial" w:hAnsi="Arial" w:cs="Arial"/>
                <w:i/>
                <w:spacing w:val="-1"/>
              </w:rPr>
              <w:t>a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y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stud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nts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proofErr w:type="gramStart"/>
            <w:r w:rsidRPr="00A20528">
              <w:rPr>
                <w:rFonts w:ascii="Arial" w:hAnsi="Arial" w:cs="Arial"/>
                <w:i/>
              </w:rPr>
              <w:t>is</w:t>
            </w:r>
            <w:proofErr w:type="gramEnd"/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driv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.</w:t>
            </w:r>
            <w:r w:rsidRPr="00A20528">
              <w:rPr>
                <w:rFonts w:ascii="Arial" w:hAnsi="Arial" w:cs="Arial"/>
                <w:i/>
                <w:spacing w:val="-1"/>
              </w:rPr>
              <w:t>.</w:t>
            </w:r>
            <w:r w:rsidRPr="00A20528">
              <w:rPr>
                <w:rFonts w:ascii="Arial" w:hAnsi="Arial" w:cs="Arial"/>
                <w:i/>
              </w:rPr>
              <w:t>.”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(in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rec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).</w:t>
            </w:r>
          </w:p>
          <w:p w:rsidR="00826540" w:rsidRPr="00A20528" w:rsidRDefault="0057755B">
            <w:pPr>
              <w:spacing w:before="1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ggest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on: R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view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>u</w:t>
            </w:r>
            <w:r w:rsidRPr="00A20528">
              <w:rPr>
                <w:rFonts w:ascii="Arial" w:hAnsi="Arial" w:cs="Arial"/>
              </w:rPr>
              <w:t>bjec</w:t>
            </w:r>
            <w:r w:rsidRPr="00A20528">
              <w:rPr>
                <w:rFonts w:ascii="Arial" w:hAnsi="Arial" w:cs="Arial"/>
                <w:spacing w:val="-1"/>
              </w:rPr>
              <w:t>t</w:t>
            </w:r>
            <w:r w:rsidRPr="00A20528">
              <w:rPr>
                <w:rFonts w:ascii="Arial" w:hAnsi="Arial" w:cs="Arial"/>
              </w:rPr>
              <w:t>-verb agreem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carefully.</w:t>
            </w:r>
          </w:p>
          <w:p w:rsidR="00826540" w:rsidRPr="00A20528" w:rsidRDefault="00826540">
            <w:pPr>
              <w:spacing w:before="10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tabs>
                <w:tab w:val="left" w:pos="820"/>
              </w:tabs>
              <w:ind w:left="822" w:right="119" w:hanging="360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3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</w:rPr>
              <w:tab/>
              <w:t xml:space="preserve">Phrases 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 xml:space="preserve">s </w:t>
            </w:r>
            <w:r w:rsidRPr="00A20528">
              <w:rPr>
                <w:rFonts w:ascii="Arial" w:hAnsi="Arial" w:cs="Arial"/>
                <w:i/>
              </w:rPr>
              <w:t>“this m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ans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 xml:space="preserve">hat 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  <w:spacing w:val="1"/>
              </w:rPr>
              <w:t>h</w:t>
            </w:r>
            <w:r w:rsidRPr="00A20528">
              <w:rPr>
                <w:rFonts w:ascii="Arial" w:hAnsi="Arial" w:cs="Arial"/>
                <w:i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ud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n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s</w:t>
            </w:r>
            <w:r w:rsidRPr="00A2052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are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o</w:t>
            </w:r>
            <w:r w:rsidRPr="00A20528">
              <w:rPr>
                <w:rFonts w:ascii="Arial" w:hAnsi="Arial" w:cs="Arial"/>
                <w:i/>
                <w:spacing w:val="1"/>
              </w:rPr>
              <w:t>n</w:t>
            </w:r>
            <w:r w:rsidRPr="00A20528">
              <w:rPr>
                <w:rFonts w:ascii="Arial" w:hAnsi="Arial" w:cs="Arial"/>
                <w:i/>
              </w:rPr>
              <w:t>ly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m</w:t>
            </w:r>
            <w:r w:rsidRPr="00A20528">
              <w:rPr>
                <w:rFonts w:ascii="Arial" w:hAnsi="Arial" w:cs="Arial"/>
                <w:i/>
                <w:spacing w:val="-1"/>
              </w:rPr>
              <w:t>od</w:t>
            </w:r>
            <w:r w:rsidRPr="00A20528">
              <w:rPr>
                <w:rFonts w:ascii="Arial" w:hAnsi="Arial" w:cs="Arial"/>
                <w:i/>
              </w:rPr>
              <w:t>erately entr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  <w:spacing w:val="1"/>
              </w:rPr>
              <w:t>p</w:t>
            </w:r>
            <w:r w:rsidRPr="00A20528">
              <w:rPr>
                <w:rFonts w:ascii="Arial" w:hAnsi="Arial" w:cs="Arial"/>
                <w:i/>
                <w:spacing w:val="-1"/>
              </w:rPr>
              <w:t>r</w:t>
            </w:r>
            <w:r w:rsidRPr="00A20528">
              <w:rPr>
                <w:rFonts w:ascii="Arial" w:hAnsi="Arial" w:cs="Arial"/>
                <w:i/>
              </w:rPr>
              <w:t>ene</w:t>
            </w:r>
            <w:r w:rsidRPr="00A20528">
              <w:rPr>
                <w:rFonts w:ascii="Arial" w:hAnsi="Arial" w:cs="Arial"/>
                <w:i/>
                <w:spacing w:val="-1"/>
              </w:rPr>
              <w:t>u</w:t>
            </w:r>
            <w:r w:rsidRPr="00A20528">
              <w:rPr>
                <w:rFonts w:ascii="Arial" w:hAnsi="Arial" w:cs="Arial"/>
                <w:i/>
              </w:rPr>
              <w:t>ri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</w:rPr>
              <w:t xml:space="preserve">l” </w:t>
            </w:r>
            <w:r w:rsidRPr="00A20528">
              <w:rPr>
                <w:rFonts w:ascii="Arial" w:hAnsi="Arial" w:cs="Arial"/>
                <w:spacing w:val="-1"/>
              </w:rPr>
              <w:t>co</w:t>
            </w:r>
            <w:r w:rsidRPr="00A20528">
              <w:rPr>
                <w:rFonts w:ascii="Arial" w:hAnsi="Arial" w:cs="Arial"/>
              </w:rPr>
              <w:t>uld be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m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</w:rPr>
              <w:t xml:space="preserve">de </w:t>
            </w:r>
            <w:r w:rsidRPr="00A20528">
              <w:rPr>
                <w:rFonts w:ascii="Arial" w:hAnsi="Arial" w:cs="Arial"/>
                <w:spacing w:val="-1"/>
              </w:rPr>
              <w:t>m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e f</w:t>
            </w:r>
            <w:r w:rsidRPr="00A20528">
              <w:rPr>
                <w:rFonts w:ascii="Arial" w:hAnsi="Arial" w:cs="Arial"/>
                <w:spacing w:val="-1"/>
              </w:rPr>
              <w:t>o</w:t>
            </w:r>
            <w:r w:rsidRPr="00A20528">
              <w:rPr>
                <w:rFonts w:ascii="Arial" w:hAnsi="Arial" w:cs="Arial"/>
              </w:rPr>
              <w:t>rmal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(e</w:t>
            </w:r>
            <w:r w:rsidRPr="00A20528">
              <w:rPr>
                <w:rFonts w:ascii="Arial" w:hAnsi="Arial" w:cs="Arial"/>
                <w:spacing w:val="-1"/>
              </w:rPr>
              <w:t>.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.,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“</w:t>
            </w:r>
            <w:r w:rsidRPr="00A20528">
              <w:rPr>
                <w:rFonts w:ascii="Arial" w:hAnsi="Arial" w:cs="Arial"/>
                <w:i/>
                <w:spacing w:val="-2"/>
              </w:rPr>
              <w:t>i</w:t>
            </w:r>
            <w:r w:rsidRPr="00A20528">
              <w:rPr>
                <w:rFonts w:ascii="Arial" w:hAnsi="Arial" w:cs="Arial"/>
                <w:i/>
              </w:rPr>
              <w:t>ndi</w:t>
            </w:r>
            <w:r w:rsidRPr="00A20528">
              <w:rPr>
                <w:rFonts w:ascii="Arial" w:hAnsi="Arial" w:cs="Arial"/>
                <w:i/>
                <w:spacing w:val="-1"/>
              </w:rPr>
              <w:t>c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</w:rPr>
              <w:t>ting a mode</w:t>
            </w:r>
            <w:r w:rsidRPr="00A20528">
              <w:rPr>
                <w:rFonts w:ascii="Arial" w:hAnsi="Arial" w:cs="Arial"/>
                <w:i/>
                <w:spacing w:val="-1"/>
              </w:rPr>
              <w:t>r</w:t>
            </w:r>
            <w:r w:rsidRPr="00A20528">
              <w:rPr>
                <w:rFonts w:ascii="Arial" w:hAnsi="Arial" w:cs="Arial"/>
                <w:i/>
                <w:spacing w:val="1"/>
              </w:rPr>
              <w:t>a</w:t>
            </w:r>
            <w:r w:rsidRPr="00A20528">
              <w:rPr>
                <w:rFonts w:ascii="Arial" w:hAnsi="Arial" w:cs="Arial"/>
                <w:i/>
              </w:rPr>
              <w:t>te level of</w:t>
            </w:r>
            <w:r w:rsidRPr="00A2052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i/>
              </w:rPr>
              <w:t>entrepr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n</w:t>
            </w:r>
            <w:r w:rsidRPr="00A20528">
              <w:rPr>
                <w:rFonts w:ascii="Arial" w:hAnsi="Arial" w:cs="Arial"/>
                <w:i/>
                <w:spacing w:val="-1"/>
              </w:rPr>
              <w:t>e</w:t>
            </w:r>
            <w:r w:rsidRPr="00A20528">
              <w:rPr>
                <w:rFonts w:ascii="Arial" w:hAnsi="Arial" w:cs="Arial"/>
                <w:i/>
              </w:rPr>
              <w:t>urial orien</w:t>
            </w:r>
            <w:r w:rsidRPr="00A20528">
              <w:rPr>
                <w:rFonts w:ascii="Arial" w:hAnsi="Arial" w:cs="Arial"/>
                <w:i/>
                <w:spacing w:val="-2"/>
              </w:rPr>
              <w:t>t</w:t>
            </w:r>
            <w:r w:rsidRPr="00A20528">
              <w:rPr>
                <w:rFonts w:ascii="Arial" w:hAnsi="Arial" w:cs="Arial"/>
                <w:i/>
              </w:rPr>
              <w:t>ation”</w:t>
            </w:r>
            <w:r w:rsidRPr="00A20528">
              <w:rPr>
                <w:rFonts w:ascii="Arial" w:hAnsi="Arial" w:cs="Arial"/>
              </w:rPr>
              <w:t>).</w:t>
            </w:r>
          </w:p>
          <w:p w:rsidR="00826540" w:rsidRPr="00A20528" w:rsidRDefault="00826540">
            <w:pPr>
              <w:spacing w:before="9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tabs>
                <w:tab w:val="left" w:pos="820"/>
              </w:tabs>
              <w:ind w:left="822" w:right="108" w:hanging="360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spacing w:val="1"/>
              </w:rPr>
              <w:t>4</w:t>
            </w:r>
            <w:r w:rsidRPr="00A20528">
              <w:rPr>
                <w:rFonts w:ascii="Arial" w:hAnsi="Arial" w:cs="Arial"/>
              </w:rPr>
              <w:t>.</w:t>
            </w:r>
            <w:r w:rsidRPr="00A20528">
              <w:rPr>
                <w:rFonts w:ascii="Arial" w:hAnsi="Arial" w:cs="Arial"/>
              </w:rPr>
              <w:tab/>
              <w:t>S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me se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ces are e</w:t>
            </w:r>
            <w:r w:rsidRPr="00A20528">
              <w:rPr>
                <w:rFonts w:ascii="Arial" w:hAnsi="Arial" w:cs="Arial"/>
                <w:spacing w:val="1"/>
              </w:rPr>
              <w:t>x</w:t>
            </w:r>
            <w:r w:rsidRPr="00A20528">
              <w:rPr>
                <w:rFonts w:ascii="Arial" w:hAnsi="Arial" w:cs="Arial"/>
              </w:rPr>
              <w:t>cess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ly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lo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and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co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 xml:space="preserve">ld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lit</w:t>
            </w:r>
            <w:r w:rsidRPr="00A20528">
              <w:rPr>
                <w:rFonts w:ascii="Arial" w:hAnsi="Arial" w:cs="Arial"/>
                <w:spacing w:val="-3"/>
              </w:rPr>
              <w:t xml:space="preserve"> </w:t>
            </w:r>
            <w:r w:rsidRPr="00A20528">
              <w:rPr>
                <w:rFonts w:ascii="Arial" w:hAnsi="Arial" w:cs="Arial"/>
              </w:rPr>
              <w:t>f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clarit</w:t>
            </w:r>
            <w:r w:rsidRPr="00A20528">
              <w:rPr>
                <w:rFonts w:ascii="Arial" w:hAnsi="Arial" w:cs="Arial"/>
                <w:spacing w:val="1"/>
              </w:rPr>
              <w:t>y</w:t>
            </w:r>
            <w:r w:rsidRPr="00A20528">
              <w:rPr>
                <w:rFonts w:ascii="Arial" w:hAnsi="Arial" w:cs="Arial"/>
              </w:rPr>
              <w:t>. Lo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 se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ces sho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 xml:space="preserve">ld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b</w:t>
            </w:r>
            <w:r w:rsidRPr="00A20528">
              <w:rPr>
                <w:rFonts w:ascii="Arial" w:hAnsi="Arial" w:cs="Arial"/>
                <w:spacing w:val="-1"/>
              </w:rPr>
              <w:t>r</w:t>
            </w:r>
            <w:r w:rsidRPr="00A20528">
              <w:rPr>
                <w:rFonts w:ascii="Arial" w:hAnsi="Arial" w:cs="Arial"/>
              </w:rPr>
              <w:t>o</w:t>
            </w:r>
            <w:r w:rsidRPr="00A20528">
              <w:rPr>
                <w:rFonts w:ascii="Arial" w:hAnsi="Arial" w:cs="Arial"/>
                <w:spacing w:val="1"/>
              </w:rPr>
              <w:t>k</w:t>
            </w:r>
            <w:r w:rsidRPr="00A20528">
              <w:rPr>
                <w:rFonts w:ascii="Arial" w:hAnsi="Arial" w:cs="Arial"/>
              </w:rPr>
              <w:t>en 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o shorter, clear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statements.</w:t>
            </w:r>
          </w:p>
          <w:p w:rsidR="00826540" w:rsidRPr="00A20528" w:rsidRDefault="00826540">
            <w:pPr>
              <w:spacing w:before="10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spacing w:line="240" w:lineRule="exact"/>
              <w:ind w:left="462"/>
              <w:rPr>
                <w:rFonts w:ascii="Arial" w:hAnsi="Arial" w:cs="Arial"/>
              </w:rPr>
            </w:pPr>
            <w:r w:rsidRPr="00A20528">
              <w:rPr>
                <w:rFonts w:ascii="Arial" w:eastAsia="Segoe MDL2 Assets" w:hAnsi="Arial" w:cs="Arial"/>
                <w:w w:val="46"/>
                <w:position w:val="-1"/>
              </w:rPr>
              <w:t xml:space="preserve">         </w:t>
            </w:r>
            <w:r w:rsidRPr="00A20528">
              <w:rPr>
                <w:rFonts w:ascii="Arial" w:eastAsia="Segoe MDL2 Assets" w:hAnsi="Arial" w:cs="Arial"/>
                <w:spacing w:val="17"/>
                <w:w w:val="46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There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are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occ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a</w:t>
            </w:r>
            <w:r w:rsidRPr="00A20528">
              <w:rPr>
                <w:rFonts w:ascii="Arial" w:hAnsi="Arial" w:cs="Arial"/>
                <w:position w:val="-1"/>
              </w:rPr>
              <w:t>sional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 xml:space="preserve"> </w:t>
            </w:r>
            <w:r w:rsidRPr="00A20528">
              <w:rPr>
                <w:rFonts w:ascii="Arial" w:hAnsi="Arial" w:cs="Arial"/>
                <w:position w:val="-1"/>
              </w:rPr>
              <w:t>missing articles, i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n</w:t>
            </w:r>
            <w:r w:rsidRPr="00A20528">
              <w:rPr>
                <w:rFonts w:ascii="Arial" w:hAnsi="Arial" w:cs="Arial"/>
                <w:position w:val="-1"/>
              </w:rPr>
              <w:t>c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on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s</w:t>
            </w:r>
            <w:r w:rsidRPr="00A20528">
              <w:rPr>
                <w:rFonts w:ascii="Arial" w:hAnsi="Arial" w:cs="Arial"/>
                <w:position w:val="-1"/>
              </w:rPr>
              <w:t>iste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n</w:t>
            </w:r>
            <w:r w:rsidRPr="00A20528">
              <w:rPr>
                <w:rFonts w:ascii="Arial" w:hAnsi="Arial" w:cs="Arial"/>
                <w:position w:val="-1"/>
              </w:rPr>
              <w:t>t c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o</w:t>
            </w:r>
            <w:r w:rsidRPr="00A20528">
              <w:rPr>
                <w:rFonts w:ascii="Arial" w:hAnsi="Arial" w:cs="Arial"/>
                <w:position w:val="-1"/>
              </w:rPr>
              <w:t>mma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 xml:space="preserve"> use</w:t>
            </w:r>
            <w:r w:rsidRPr="00A20528">
              <w:rPr>
                <w:rFonts w:ascii="Arial" w:hAnsi="Arial" w:cs="Arial"/>
                <w:position w:val="-1"/>
              </w:rPr>
              <w:t xml:space="preserve">, 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a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n</w:t>
            </w:r>
            <w:r w:rsidRPr="00A20528">
              <w:rPr>
                <w:rFonts w:ascii="Arial" w:hAnsi="Arial" w:cs="Arial"/>
                <w:position w:val="-1"/>
              </w:rPr>
              <w:t xml:space="preserve">d 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awk</w:t>
            </w:r>
            <w:r w:rsidRPr="00A20528">
              <w:rPr>
                <w:rFonts w:ascii="Arial" w:hAnsi="Arial" w:cs="Arial"/>
                <w:position w:val="-1"/>
              </w:rPr>
              <w:t>w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a</w:t>
            </w:r>
            <w:r w:rsidRPr="00A20528">
              <w:rPr>
                <w:rFonts w:ascii="Arial" w:hAnsi="Arial" w:cs="Arial"/>
                <w:position w:val="-1"/>
              </w:rPr>
              <w:t xml:space="preserve">rd 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p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h</w:t>
            </w:r>
            <w:r w:rsidRPr="00A20528">
              <w:rPr>
                <w:rFonts w:ascii="Arial" w:hAnsi="Arial" w:cs="Arial"/>
                <w:position w:val="-1"/>
              </w:rPr>
              <w:t>r</w:t>
            </w:r>
            <w:r w:rsidRPr="00A20528">
              <w:rPr>
                <w:rFonts w:ascii="Arial" w:hAnsi="Arial" w:cs="Arial"/>
                <w:spacing w:val="-1"/>
                <w:position w:val="-1"/>
              </w:rPr>
              <w:t>asi</w:t>
            </w:r>
            <w:r w:rsidRPr="00A20528">
              <w:rPr>
                <w:rFonts w:ascii="Arial" w:hAnsi="Arial" w:cs="Arial"/>
                <w:position w:val="-1"/>
              </w:rPr>
              <w:t>n</w:t>
            </w:r>
            <w:r w:rsidRPr="00A20528">
              <w:rPr>
                <w:rFonts w:ascii="Arial" w:hAnsi="Arial" w:cs="Arial"/>
                <w:spacing w:val="1"/>
                <w:position w:val="-1"/>
              </w:rPr>
              <w:t>g</w:t>
            </w:r>
            <w:r w:rsidRPr="00A20528">
              <w:rPr>
                <w:rFonts w:ascii="Arial" w:hAnsi="Arial" w:cs="Arial"/>
                <w:position w:val="-1"/>
              </w:rPr>
              <w:t>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k you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for 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 xml:space="preserve">e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etailed lan</w:t>
            </w:r>
            <w:r w:rsidRPr="00A20528">
              <w:rPr>
                <w:rFonts w:ascii="Arial" w:hAnsi="Arial" w:cs="Arial"/>
                <w:spacing w:val="1"/>
              </w:rPr>
              <w:t>gu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sug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esti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  <w:spacing w:val="-1"/>
              </w:rPr>
              <w:t>s</w:t>
            </w:r>
            <w:r w:rsidRPr="00A20528">
              <w:rPr>
                <w:rFonts w:ascii="Arial" w:hAnsi="Arial" w:cs="Arial"/>
              </w:rPr>
              <w:t>.</w:t>
            </w:r>
          </w:p>
        </w:tc>
      </w:tr>
      <w:tr w:rsidR="00826540" w:rsidRPr="00A20528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  <w:b/>
                <w:u w:val="thick" w:color="000000"/>
              </w:rPr>
              <w:t>Opt</w:t>
            </w:r>
            <w:r w:rsidRPr="00A20528">
              <w:rPr>
                <w:rFonts w:ascii="Arial" w:hAnsi="Arial" w:cs="Arial"/>
                <w:b/>
                <w:spacing w:val="-2"/>
                <w:u w:val="thick" w:color="000000"/>
              </w:rPr>
              <w:t>i</w:t>
            </w:r>
            <w:r w:rsidRPr="00A20528">
              <w:rPr>
                <w:rFonts w:ascii="Arial" w:hAnsi="Arial" w:cs="Arial"/>
                <w:b/>
                <w:u w:val="thick" w:color="000000"/>
              </w:rPr>
              <w:t>onal/General</w:t>
            </w:r>
            <w:r w:rsidRPr="00A20528">
              <w:rPr>
                <w:rFonts w:ascii="Arial" w:hAnsi="Arial" w:cs="Arial"/>
                <w:b/>
              </w:rPr>
              <w:t xml:space="preserve"> </w:t>
            </w:r>
            <w:r w:rsidRPr="00A20528">
              <w:rPr>
                <w:rFonts w:ascii="Arial" w:hAnsi="Arial" w:cs="Arial"/>
              </w:rPr>
              <w:t>comm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nts</w:t>
            </w:r>
          </w:p>
        </w:tc>
        <w:tc>
          <w:tcPr>
            <w:tcW w:w="9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spacing w:before="13" w:line="22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spacing w:line="220" w:lineRule="exact"/>
              <w:ind w:left="102" w:right="19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h</w:t>
            </w:r>
            <w:r w:rsidRPr="00A20528">
              <w:rPr>
                <w:rFonts w:ascii="Arial" w:hAnsi="Arial" w:cs="Arial"/>
              </w:rPr>
              <w:t>e s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d</w:t>
            </w:r>
            <w:r w:rsidRPr="00A20528">
              <w:rPr>
                <w:rFonts w:ascii="Arial" w:hAnsi="Arial" w:cs="Arial"/>
              </w:rPr>
              <w:t>y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is rele</w:t>
            </w:r>
            <w:r w:rsidRPr="00A20528">
              <w:rPr>
                <w:rFonts w:ascii="Arial" w:hAnsi="Arial" w:cs="Arial"/>
                <w:spacing w:val="1"/>
              </w:rPr>
              <w:t>v</w:t>
            </w:r>
            <w:r w:rsidRPr="00A20528">
              <w:rPr>
                <w:rFonts w:ascii="Arial" w:hAnsi="Arial" w:cs="Arial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 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 xml:space="preserve">d </w:t>
            </w:r>
            <w:proofErr w:type="spellStart"/>
            <w:r w:rsidRPr="00A20528">
              <w:rPr>
                <w:rFonts w:ascii="Arial" w:hAnsi="Arial" w:cs="Arial"/>
              </w:rPr>
              <w:t>well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es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gn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</w:t>
            </w:r>
            <w:proofErr w:type="spellEnd"/>
            <w:r w:rsidRPr="00A20528">
              <w:rPr>
                <w:rFonts w:ascii="Arial" w:hAnsi="Arial" w:cs="Arial"/>
              </w:rPr>
              <w:t xml:space="preserve"> b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t an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alig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me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t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 c</w:t>
            </w:r>
            <w:r w:rsidRPr="00A20528">
              <w:rPr>
                <w:rFonts w:ascii="Arial" w:hAnsi="Arial" w:cs="Arial"/>
                <w:spacing w:val="1"/>
              </w:rPr>
              <w:t>on</w:t>
            </w:r>
            <w:r w:rsidRPr="00A20528">
              <w:rPr>
                <w:rFonts w:ascii="Arial" w:hAnsi="Arial" w:cs="Arial"/>
              </w:rPr>
              <w:t>c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sio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w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th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res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lts,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od la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  <w:spacing w:val="-1"/>
              </w:rPr>
              <w:t>g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g</w:t>
            </w:r>
            <w:r w:rsidRPr="00A20528">
              <w:rPr>
                <w:rFonts w:ascii="Arial" w:hAnsi="Arial" w:cs="Arial"/>
              </w:rPr>
              <w:t>e e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iti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g, a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d f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ller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d</w:t>
            </w:r>
            <w:r w:rsidRPr="00A20528">
              <w:rPr>
                <w:rFonts w:ascii="Arial" w:hAnsi="Arial" w:cs="Arial"/>
              </w:rPr>
              <w:t>isc</w:t>
            </w:r>
            <w:r w:rsidRPr="00A20528">
              <w:rPr>
                <w:rFonts w:ascii="Arial" w:hAnsi="Arial" w:cs="Arial"/>
                <w:spacing w:val="1"/>
              </w:rPr>
              <w:t>u</w:t>
            </w:r>
            <w:r w:rsidRPr="00A20528">
              <w:rPr>
                <w:rFonts w:ascii="Arial" w:hAnsi="Arial" w:cs="Arial"/>
              </w:rPr>
              <w:t>ssio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f limitati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ns and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n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3"/>
              </w:rPr>
              <w:t>t</w:t>
            </w:r>
            <w:r w:rsidRPr="00A20528">
              <w:rPr>
                <w:rFonts w:ascii="Arial" w:hAnsi="Arial" w:cs="Arial"/>
              </w:rPr>
              <w:t>rum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nt validat</w:t>
            </w:r>
            <w:r w:rsidRPr="00A20528">
              <w:rPr>
                <w:rFonts w:ascii="Arial" w:hAnsi="Arial" w:cs="Arial"/>
                <w:spacing w:val="-1"/>
              </w:rPr>
              <w:t>i</w:t>
            </w:r>
            <w:r w:rsidRPr="00A20528">
              <w:rPr>
                <w:rFonts w:ascii="Arial" w:hAnsi="Arial" w:cs="Arial"/>
                <w:spacing w:val="1"/>
              </w:rPr>
              <w:t>o</w:t>
            </w:r>
            <w:r w:rsidRPr="00A20528">
              <w:rPr>
                <w:rFonts w:ascii="Arial" w:hAnsi="Arial" w:cs="Arial"/>
              </w:rPr>
              <w:t>n are v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ry much n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ede</w:t>
            </w:r>
            <w:r w:rsidRPr="00A20528">
              <w:rPr>
                <w:rFonts w:ascii="Arial" w:hAnsi="Arial" w:cs="Arial"/>
                <w:spacing w:val="-2"/>
              </w:rPr>
              <w:t>d</w:t>
            </w:r>
            <w:r w:rsidRPr="00A2052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0528">
              <w:rPr>
                <w:rFonts w:ascii="Arial" w:hAnsi="Arial" w:cs="Arial"/>
              </w:rPr>
              <w:t>We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s</w:t>
            </w:r>
            <w:r w:rsidRPr="00A20528">
              <w:rPr>
                <w:rFonts w:ascii="Arial" w:hAnsi="Arial" w:cs="Arial"/>
                <w:spacing w:val="-2"/>
              </w:rPr>
              <w:t>i</w:t>
            </w:r>
            <w:r w:rsidRPr="00A20528">
              <w:rPr>
                <w:rFonts w:ascii="Arial" w:hAnsi="Arial" w:cs="Arial"/>
              </w:rPr>
              <w:t>ncere</w:t>
            </w:r>
            <w:r w:rsidRPr="00A20528">
              <w:rPr>
                <w:rFonts w:ascii="Arial" w:hAnsi="Arial" w:cs="Arial"/>
                <w:spacing w:val="-2"/>
              </w:rPr>
              <w:t>l</w:t>
            </w:r>
            <w:r w:rsidRPr="00A20528">
              <w:rPr>
                <w:rFonts w:ascii="Arial" w:hAnsi="Arial" w:cs="Arial"/>
              </w:rPr>
              <w:t xml:space="preserve">y </w:t>
            </w:r>
            <w:r w:rsidRPr="00A20528">
              <w:rPr>
                <w:rFonts w:ascii="Arial" w:hAnsi="Arial" w:cs="Arial"/>
                <w:spacing w:val="-1"/>
              </w:rPr>
              <w:t>a</w:t>
            </w:r>
            <w:r w:rsidRPr="00A20528">
              <w:rPr>
                <w:rFonts w:ascii="Arial" w:hAnsi="Arial" w:cs="Arial"/>
                <w:spacing w:val="1"/>
              </w:rPr>
              <w:t>p</w:t>
            </w:r>
            <w:r w:rsidRPr="00A20528">
              <w:rPr>
                <w:rFonts w:ascii="Arial" w:hAnsi="Arial" w:cs="Arial"/>
              </w:rPr>
              <w:t>preciate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</w:rPr>
              <w:t>the</w:t>
            </w:r>
            <w:r w:rsidRPr="00A20528">
              <w:rPr>
                <w:rFonts w:ascii="Arial" w:hAnsi="Arial" w:cs="Arial"/>
                <w:spacing w:val="1"/>
              </w:rPr>
              <w:t xml:space="preserve"> 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</w:rPr>
              <w:t>ons</w:t>
            </w:r>
            <w:r w:rsidRPr="00A20528">
              <w:rPr>
                <w:rFonts w:ascii="Arial" w:hAnsi="Arial" w:cs="Arial"/>
                <w:spacing w:val="-2"/>
              </w:rPr>
              <w:t>t</w:t>
            </w:r>
            <w:r w:rsidRPr="00A20528">
              <w:rPr>
                <w:rFonts w:ascii="Arial" w:hAnsi="Arial" w:cs="Arial"/>
              </w:rPr>
              <w:t>ructive</w:t>
            </w:r>
            <w:r w:rsidRPr="00A20528">
              <w:rPr>
                <w:rFonts w:ascii="Arial" w:hAnsi="Arial" w:cs="Arial"/>
                <w:spacing w:val="-1"/>
              </w:rPr>
              <w:t xml:space="preserve"> </w:t>
            </w:r>
            <w:r w:rsidRPr="00A20528">
              <w:rPr>
                <w:rFonts w:ascii="Arial" w:hAnsi="Arial" w:cs="Arial"/>
              </w:rPr>
              <w:t>fe</w:t>
            </w:r>
            <w:r w:rsidRPr="00A20528">
              <w:rPr>
                <w:rFonts w:ascii="Arial" w:hAnsi="Arial" w:cs="Arial"/>
                <w:spacing w:val="-1"/>
              </w:rPr>
              <w:t>e</w:t>
            </w:r>
            <w:r w:rsidRPr="00A20528">
              <w:rPr>
                <w:rFonts w:ascii="Arial" w:hAnsi="Arial" w:cs="Arial"/>
              </w:rPr>
              <w:t>dba</w:t>
            </w:r>
            <w:r w:rsidRPr="00A20528">
              <w:rPr>
                <w:rFonts w:ascii="Arial" w:hAnsi="Arial" w:cs="Arial"/>
                <w:spacing w:val="-1"/>
              </w:rPr>
              <w:t>c</w:t>
            </w:r>
            <w:r w:rsidRPr="00A20528">
              <w:rPr>
                <w:rFonts w:ascii="Arial" w:hAnsi="Arial" w:cs="Arial"/>
                <w:spacing w:val="1"/>
              </w:rPr>
              <w:t>k</w:t>
            </w:r>
            <w:r w:rsidRPr="00A20528">
              <w:rPr>
                <w:rFonts w:ascii="Arial" w:hAnsi="Arial" w:cs="Arial"/>
              </w:rPr>
              <w:t>.</w:t>
            </w:r>
          </w:p>
        </w:tc>
      </w:tr>
    </w:tbl>
    <w:p w:rsidR="00826540" w:rsidRDefault="00826540">
      <w:pPr>
        <w:spacing w:before="1" w:line="180" w:lineRule="exact"/>
        <w:rPr>
          <w:rFonts w:ascii="Arial" w:hAnsi="Arial" w:cs="Arial"/>
        </w:rPr>
      </w:pPr>
    </w:p>
    <w:p w:rsidR="00A20528" w:rsidRPr="00A20528" w:rsidRDefault="00A20528">
      <w:pPr>
        <w:spacing w:before="1" w:line="180" w:lineRule="exact"/>
        <w:rPr>
          <w:rFonts w:ascii="Arial" w:hAnsi="Arial" w:cs="Arial"/>
        </w:rPr>
      </w:pPr>
      <w:bookmarkStart w:id="0" w:name="_GoBack"/>
      <w:bookmarkEnd w:id="0"/>
    </w:p>
    <w:p w:rsidR="00826540" w:rsidRPr="00A20528" w:rsidRDefault="0057755B">
      <w:pPr>
        <w:spacing w:before="34"/>
        <w:ind w:left="221"/>
        <w:rPr>
          <w:rFonts w:ascii="Arial" w:eastAsia="Arial" w:hAnsi="Arial" w:cs="Arial"/>
        </w:rPr>
      </w:pPr>
      <w:r w:rsidRPr="00A20528">
        <w:rPr>
          <w:rFonts w:ascii="Arial" w:hAnsi="Arial" w:cs="Arial"/>
        </w:rPr>
        <w:pict>
          <v:group id="_x0000_s1026" style="position:absolute;left:0;text-align:left;margin-left:60.45pt;margin-top:1.15pt;width:42.9pt;height:12.5pt;z-index:-251658240;mso-position-horizontal-relative:page" coordorigin="1209,23" coordsize="858,250">
            <v:shape id="_x0000_s1028" style="position:absolute;left:1221;top:33;width:834;height:230" coordorigin="1221,33" coordsize="834,230" path="m1221,33r,231l2055,264r,-231l1221,33xe" fillcolor="yellow" stroked="f">
              <v:path arrowok="t"/>
            </v:shape>
            <v:shape id="_x0000_s1027" style="position:absolute;left:1221;top:254;width:834;height:0" coordorigin="1221,254" coordsize="834,0" path="m2055,254r-834,e" filled="f" strokeweight="1.18pt">
              <v:path arrowok="t"/>
            </v:shape>
            <w10:wrap anchorx="page"/>
          </v:group>
        </w:pict>
      </w:r>
      <w:r w:rsidRPr="00A20528">
        <w:rPr>
          <w:rFonts w:ascii="Arial" w:eastAsia="Arial" w:hAnsi="Arial" w:cs="Arial"/>
          <w:b/>
        </w:rPr>
        <w:t xml:space="preserve">PART </w:t>
      </w:r>
      <w:r w:rsidRPr="00A20528">
        <w:rPr>
          <w:rFonts w:ascii="Arial" w:eastAsia="Arial" w:hAnsi="Arial" w:cs="Arial"/>
          <w:b/>
          <w:spacing w:val="1"/>
        </w:rPr>
        <w:t xml:space="preserve"> </w:t>
      </w:r>
      <w:r w:rsidRPr="00A20528">
        <w:rPr>
          <w:rFonts w:ascii="Arial" w:eastAsia="Arial" w:hAnsi="Arial" w:cs="Arial"/>
          <w:b/>
        </w:rPr>
        <w:t>2:</w:t>
      </w:r>
    </w:p>
    <w:p w:rsidR="00826540" w:rsidRPr="00A20528" w:rsidRDefault="00826540">
      <w:pPr>
        <w:spacing w:before="3" w:line="220" w:lineRule="exact"/>
        <w:rPr>
          <w:rFonts w:ascii="Arial" w:hAnsi="Arial" w:cs="Arial"/>
        </w:rPr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8"/>
        <w:gridCol w:w="7166"/>
        <w:gridCol w:w="7406"/>
      </w:tblGrid>
      <w:tr w:rsidR="00826540" w:rsidRPr="00A20528" w:rsidTr="00A20528">
        <w:trPr>
          <w:trHeight w:hRule="exact" w:val="883"/>
        </w:trPr>
        <w:tc>
          <w:tcPr>
            <w:tcW w:w="6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rPr>
                <w:rFonts w:ascii="Arial" w:hAnsi="Arial" w:cs="Arial"/>
              </w:rPr>
            </w:pPr>
          </w:p>
        </w:tc>
        <w:tc>
          <w:tcPr>
            <w:tcW w:w="7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</w:rPr>
              <w:t>Revi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20528">
              <w:rPr>
                <w:rFonts w:ascii="Arial" w:eastAsia="Arial" w:hAnsi="Arial" w:cs="Arial"/>
                <w:b/>
              </w:rPr>
              <w:t xml:space="preserve">wer’s 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20528">
              <w:rPr>
                <w:rFonts w:ascii="Arial" w:eastAsia="Arial" w:hAnsi="Arial" w:cs="Arial"/>
                <w:b/>
              </w:rPr>
              <w:t>omme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n</w:t>
            </w:r>
            <w:r w:rsidRPr="00A20528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spacing w:line="252" w:lineRule="auto"/>
              <w:ind w:left="-1" w:right="113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</w:rPr>
              <w:t>Autho</w:t>
            </w:r>
            <w:r w:rsidRPr="00A20528">
              <w:rPr>
                <w:rFonts w:ascii="Arial" w:eastAsia="Arial" w:hAnsi="Arial" w:cs="Arial"/>
                <w:b/>
                <w:spacing w:val="7"/>
              </w:rPr>
              <w:t>r</w:t>
            </w:r>
            <w:r w:rsidRPr="00A20528">
              <w:rPr>
                <w:rFonts w:ascii="Arial" w:eastAsia="Arial" w:hAnsi="Arial" w:cs="Arial"/>
                <w:b/>
                <w:spacing w:val="-8"/>
              </w:rPr>
              <w:t>’</w:t>
            </w:r>
            <w:r w:rsidRPr="00A20528">
              <w:rPr>
                <w:rFonts w:ascii="Arial" w:eastAsia="Arial" w:hAnsi="Arial" w:cs="Arial"/>
                <w:b/>
              </w:rPr>
              <w:t>s Fe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20528">
              <w:rPr>
                <w:rFonts w:ascii="Arial" w:eastAsia="Arial" w:hAnsi="Arial" w:cs="Arial"/>
                <w:b/>
              </w:rPr>
              <w:t xml:space="preserve">dback </w:t>
            </w:r>
            <w:r w:rsidRPr="00A20528">
              <w:rPr>
                <w:rFonts w:ascii="Arial" w:eastAsia="Arial" w:hAnsi="Arial" w:cs="Arial"/>
              </w:rPr>
              <w:t>(It is mandat</w:t>
            </w:r>
            <w:r w:rsidRPr="00A20528">
              <w:rPr>
                <w:rFonts w:ascii="Arial" w:eastAsia="Arial" w:hAnsi="Arial" w:cs="Arial"/>
                <w:spacing w:val="-1"/>
              </w:rPr>
              <w:t>or</w:t>
            </w:r>
            <w:r w:rsidRPr="00A20528">
              <w:rPr>
                <w:rFonts w:ascii="Arial" w:eastAsia="Arial" w:hAnsi="Arial" w:cs="Arial"/>
              </w:rPr>
              <w:t>y that authors s</w:t>
            </w:r>
            <w:r w:rsidRPr="00A20528">
              <w:rPr>
                <w:rFonts w:ascii="Arial" w:eastAsia="Arial" w:hAnsi="Arial" w:cs="Arial"/>
                <w:spacing w:val="-1"/>
              </w:rPr>
              <w:t>h</w:t>
            </w:r>
            <w:r w:rsidRPr="00A20528">
              <w:rPr>
                <w:rFonts w:ascii="Arial" w:eastAsia="Arial" w:hAnsi="Arial" w:cs="Arial"/>
              </w:rPr>
              <w:t>ould write his</w:t>
            </w:r>
            <w:r w:rsidRPr="00A20528">
              <w:rPr>
                <w:rFonts w:ascii="Arial" w:eastAsia="Arial" w:hAnsi="Arial" w:cs="Arial"/>
                <w:spacing w:val="-2"/>
              </w:rPr>
              <w:t>/</w:t>
            </w:r>
            <w:r w:rsidRPr="00A20528">
              <w:rPr>
                <w:rFonts w:ascii="Arial" w:eastAsia="Arial" w:hAnsi="Arial" w:cs="Arial"/>
              </w:rPr>
              <w:t>her fee</w:t>
            </w:r>
            <w:r w:rsidRPr="00A20528">
              <w:rPr>
                <w:rFonts w:ascii="Arial" w:eastAsia="Arial" w:hAnsi="Arial" w:cs="Arial"/>
                <w:spacing w:val="-1"/>
              </w:rPr>
              <w:t>d</w:t>
            </w:r>
            <w:r w:rsidRPr="00A20528">
              <w:rPr>
                <w:rFonts w:ascii="Arial" w:eastAsia="Arial" w:hAnsi="Arial" w:cs="Arial"/>
              </w:rPr>
              <w:t>b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ck her</w:t>
            </w:r>
            <w:r w:rsidRPr="00A20528">
              <w:rPr>
                <w:rFonts w:ascii="Arial" w:eastAsia="Arial" w:hAnsi="Arial" w:cs="Arial"/>
                <w:spacing w:val="-1"/>
              </w:rPr>
              <w:t>e</w:t>
            </w:r>
            <w:r w:rsidRPr="00A20528">
              <w:rPr>
                <w:rFonts w:ascii="Arial" w:eastAsia="Arial" w:hAnsi="Arial" w:cs="Arial"/>
              </w:rPr>
              <w:t>)</w:t>
            </w:r>
          </w:p>
        </w:tc>
      </w:tr>
      <w:tr w:rsidR="00826540" w:rsidRPr="00A20528" w:rsidTr="00A20528">
        <w:trPr>
          <w:trHeight w:hRule="exact" w:val="1391"/>
        </w:trPr>
        <w:tc>
          <w:tcPr>
            <w:tcW w:w="6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spacing w:line="200" w:lineRule="exact"/>
              <w:rPr>
                <w:rFonts w:ascii="Arial" w:hAnsi="Arial" w:cs="Arial"/>
              </w:rPr>
            </w:pPr>
          </w:p>
          <w:p w:rsidR="00826540" w:rsidRPr="00A20528" w:rsidRDefault="00826540">
            <w:pPr>
              <w:spacing w:before="19" w:line="24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b/>
              </w:rPr>
              <w:t>Are t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h</w:t>
            </w:r>
            <w:r w:rsidRPr="00A20528">
              <w:rPr>
                <w:rFonts w:ascii="Arial" w:eastAsia="Arial" w:hAnsi="Arial" w:cs="Arial"/>
                <w:b/>
              </w:rPr>
              <w:t xml:space="preserve">ere 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et</w:t>
            </w:r>
            <w:r w:rsidRPr="00A20528">
              <w:rPr>
                <w:rFonts w:ascii="Arial" w:eastAsia="Arial" w:hAnsi="Arial" w:cs="Arial"/>
                <w:b/>
              </w:rPr>
              <w:t>hical issues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20528">
              <w:rPr>
                <w:rFonts w:ascii="Arial" w:eastAsia="Arial" w:hAnsi="Arial" w:cs="Arial"/>
                <w:b/>
              </w:rPr>
              <w:t>in this ma</w:t>
            </w:r>
            <w:r w:rsidRPr="00A20528">
              <w:rPr>
                <w:rFonts w:ascii="Arial" w:eastAsia="Arial" w:hAnsi="Arial" w:cs="Arial"/>
                <w:b/>
                <w:spacing w:val="-1"/>
              </w:rPr>
              <w:t>nu</w:t>
            </w:r>
            <w:r w:rsidRPr="00A20528">
              <w:rPr>
                <w:rFonts w:ascii="Arial" w:eastAsia="Arial" w:hAnsi="Arial" w:cs="Arial"/>
                <w:b/>
              </w:rPr>
              <w:t>script?</w:t>
            </w:r>
          </w:p>
        </w:tc>
        <w:tc>
          <w:tcPr>
            <w:tcW w:w="7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826540">
            <w:pPr>
              <w:spacing w:line="200" w:lineRule="exact"/>
              <w:rPr>
                <w:rFonts w:ascii="Arial" w:hAnsi="Arial" w:cs="Arial"/>
              </w:rPr>
            </w:pPr>
          </w:p>
          <w:p w:rsidR="00826540" w:rsidRPr="00A20528" w:rsidRDefault="00826540">
            <w:pPr>
              <w:spacing w:before="19" w:line="240" w:lineRule="exact"/>
              <w:rPr>
                <w:rFonts w:ascii="Arial" w:hAnsi="Arial" w:cs="Arial"/>
              </w:rPr>
            </w:pPr>
          </w:p>
          <w:p w:rsidR="00826540" w:rsidRPr="00A20528" w:rsidRDefault="0057755B">
            <w:pPr>
              <w:ind w:left="102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  <w:i/>
                <w:u w:val="single" w:color="000000"/>
              </w:rPr>
              <w:t xml:space="preserve">(If yes, </w:t>
            </w:r>
            <w:proofErr w:type="gramStart"/>
            <w:r w:rsidRPr="00A20528">
              <w:rPr>
                <w:rFonts w:ascii="Arial" w:eastAsia="Arial" w:hAnsi="Arial" w:cs="Arial"/>
                <w:i/>
                <w:u w:val="single" w:color="000000"/>
              </w:rPr>
              <w:t>Kind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please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write</w:t>
            </w:r>
            <w:r w:rsidRPr="00A20528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down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the eth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cal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iss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>u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es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h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ere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in</w:t>
            </w:r>
            <w:r w:rsidRPr="00A20528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0528">
              <w:rPr>
                <w:rFonts w:ascii="Arial" w:eastAsia="Arial" w:hAnsi="Arial" w:cs="Arial"/>
                <w:i/>
                <w:u w:val="single" w:color="000000"/>
              </w:rPr>
              <w:t>details)</w:t>
            </w:r>
          </w:p>
        </w:tc>
        <w:tc>
          <w:tcPr>
            <w:tcW w:w="7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6540" w:rsidRPr="00A20528" w:rsidRDefault="0057755B">
            <w:pPr>
              <w:ind w:left="-1" w:right="-36"/>
              <w:jc w:val="both"/>
              <w:rPr>
                <w:rFonts w:ascii="Arial" w:eastAsia="Arial" w:hAnsi="Arial" w:cs="Arial"/>
              </w:rPr>
            </w:pPr>
            <w:r w:rsidRPr="00A20528">
              <w:rPr>
                <w:rFonts w:ascii="Arial" w:eastAsia="Arial" w:hAnsi="Arial" w:cs="Arial"/>
              </w:rPr>
              <w:t>There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are no ethical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iss</w:t>
            </w:r>
            <w:r w:rsidRPr="00A20528">
              <w:rPr>
                <w:rFonts w:ascii="Arial" w:eastAsia="Arial" w:hAnsi="Arial" w:cs="Arial"/>
                <w:spacing w:val="-1"/>
              </w:rPr>
              <w:t>ue</w:t>
            </w:r>
            <w:r w:rsidRPr="00A20528">
              <w:rPr>
                <w:rFonts w:ascii="Arial" w:eastAsia="Arial" w:hAnsi="Arial" w:cs="Arial"/>
              </w:rPr>
              <w:t>s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in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this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m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nuscr</w:t>
            </w:r>
            <w:r w:rsidRPr="00A20528">
              <w:rPr>
                <w:rFonts w:ascii="Arial" w:eastAsia="Arial" w:hAnsi="Arial" w:cs="Arial"/>
                <w:spacing w:val="-1"/>
              </w:rPr>
              <w:t>i</w:t>
            </w:r>
            <w:r w:rsidRPr="00A20528">
              <w:rPr>
                <w:rFonts w:ascii="Arial" w:eastAsia="Arial" w:hAnsi="Arial" w:cs="Arial"/>
              </w:rPr>
              <w:t>pt.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All</w:t>
            </w:r>
            <w:r w:rsidRPr="00A20528">
              <w:rPr>
                <w:rFonts w:ascii="Arial" w:eastAsia="Arial" w:hAnsi="Arial" w:cs="Arial"/>
                <w:spacing w:val="3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partic</w:t>
            </w:r>
            <w:r w:rsidRPr="00A20528">
              <w:rPr>
                <w:rFonts w:ascii="Arial" w:eastAsia="Arial" w:hAnsi="Arial" w:cs="Arial"/>
                <w:spacing w:val="-1"/>
              </w:rPr>
              <w:t>i</w:t>
            </w:r>
            <w:r w:rsidRPr="00A20528">
              <w:rPr>
                <w:rFonts w:ascii="Arial" w:eastAsia="Arial" w:hAnsi="Arial" w:cs="Arial"/>
              </w:rPr>
              <w:t>pan</w:t>
            </w:r>
            <w:r w:rsidRPr="00A20528">
              <w:rPr>
                <w:rFonts w:ascii="Arial" w:eastAsia="Arial" w:hAnsi="Arial" w:cs="Arial"/>
                <w:spacing w:val="-2"/>
              </w:rPr>
              <w:t>t</w:t>
            </w:r>
            <w:r w:rsidRPr="00A20528">
              <w:rPr>
                <w:rFonts w:ascii="Arial" w:eastAsia="Arial" w:hAnsi="Arial" w:cs="Arial"/>
              </w:rPr>
              <w:t>s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were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infor</w:t>
            </w:r>
            <w:r w:rsidRPr="00A20528">
              <w:rPr>
                <w:rFonts w:ascii="Arial" w:eastAsia="Arial" w:hAnsi="Arial" w:cs="Arial"/>
                <w:spacing w:val="-1"/>
              </w:rPr>
              <w:t>me</w:t>
            </w:r>
            <w:r w:rsidRPr="00A20528">
              <w:rPr>
                <w:rFonts w:ascii="Arial" w:eastAsia="Arial" w:hAnsi="Arial" w:cs="Arial"/>
              </w:rPr>
              <w:t>d about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the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purpose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of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the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study,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and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inf</w:t>
            </w:r>
            <w:r w:rsidRPr="00A20528">
              <w:rPr>
                <w:rFonts w:ascii="Arial" w:eastAsia="Arial" w:hAnsi="Arial" w:cs="Arial"/>
                <w:spacing w:val="-1"/>
              </w:rPr>
              <w:t>o</w:t>
            </w:r>
            <w:r w:rsidRPr="00A20528">
              <w:rPr>
                <w:rFonts w:ascii="Arial" w:eastAsia="Arial" w:hAnsi="Arial" w:cs="Arial"/>
              </w:rPr>
              <w:t>r</w:t>
            </w:r>
            <w:r w:rsidRPr="00A20528">
              <w:rPr>
                <w:rFonts w:ascii="Arial" w:eastAsia="Arial" w:hAnsi="Arial" w:cs="Arial"/>
                <w:spacing w:val="1"/>
              </w:rPr>
              <w:t>m</w:t>
            </w:r>
            <w:r w:rsidRPr="00A20528">
              <w:rPr>
                <w:rFonts w:ascii="Arial" w:eastAsia="Arial" w:hAnsi="Arial" w:cs="Arial"/>
              </w:rPr>
              <w:t>ed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c</w:t>
            </w:r>
            <w:r w:rsidRPr="00A20528">
              <w:rPr>
                <w:rFonts w:ascii="Arial" w:eastAsia="Arial" w:hAnsi="Arial" w:cs="Arial"/>
                <w:spacing w:val="-1"/>
              </w:rPr>
              <w:t>o</w:t>
            </w:r>
            <w:r w:rsidRPr="00A20528">
              <w:rPr>
                <w:rFonts w:ascii="Arial" w:eastAsia="Arial" w:hAnsi="Arial" w:cs="Arial"/>
              </w:rPr>
              <w:t>nsent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w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s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obtain</w:t>
            </w:r>
            <w:r w:rsidRPr="00A20528">
              <w:rPr>
                <w:rFonts w:ascii="Arial" w:eastAsia="Arial" w:hAnsi="Arial" w:cs="Arial"/>
                <w:spacing w:val="-1"/>
              </w:rPr>
              <w:t>e</w:t>
            </w:r>
            <w:r w:rsidRPr="00A20528">
              <w:rPr>
                <w:rFonts w:ascii="Arial" w:eastAsia="Arial" w:hAnsi="Arial" w:cs="Arial"/>
              </w:rPr>
              <w:t>d prior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to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the</w:t>
            </w:r>
            <w:r w:rsidRPr="00A20528">
              <w:rPr>
                <w:rFonts w:ascii="Arial" w:eastAsia="Arial" w:hAnsi="Arial" w:cs="Arial"/>
                <w:spacing w:val="-2"/>
              </w:rPr>
              <w:t>i</w:t>
            </w:r>
            <w:r w:rsidRPr="00A20528">
              <w:rPr>
                <w:rFonts w:ascii="Arial" w:eastAsia="Arial" w:hAnsi="Arial" w:cs="Arial"/>
              </w:rPr>
              <w:t>r partic</w:t>
            </w:r>
            <w:r w:rsidRPr="00A20528">
              <w:rPr>
                <w:rFonts w:ascii="Arial" w:eastAsia="Arial" w:hAnsi="Arial" w:cs="Arial"/>
                <w:spacing w:val="-1"/>
              </w:rPr>
              <w:t>i</w:t>
            </w:r>
            <w:r w:rsidRPr="00A20528">
              <w:rPr>
                <w:rFonts w:ascii="Arial" w:eastAsia="Arial" w:hAnsi="Arial" w:cs="Arial"/>
              </w:rPr>
              <w:t>pation. The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research w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s</w:t>
            </w:r>
            <w:r w:rsidRPr="00A20528">
              <w:rPr>
                <w:rFonts w:ascii="Arial" w:eastAsia="Arial" w:hAnsi="Arial" w:cs="Arial"/>
                <w:spacing w:val="2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cond</w:t>
            </w:r>
            <w:r w:rsidRPr="00A20528">
              <w:rPr>
                <w:rFonts w:ascii="Arial" w:eastAsia="Arial" w:hAnsi="Arial" w:cs="Arial"/>
                <w:spacing w:val="-1"/>
              </w:rPr>
              <w:t>u</w:t>
            </w:r>
            <w:r w:rsidRPr="00A20528">
              <w:rPr>
                <w:rFonts w:ascii="Arial" w:eastAsia="Arial" w:hAnsi="Arial" w:cs="Arial"/>
              </w:rPr>
              <w:t>c</w:t>
            </w:r>
            <w:r w:rsidRPr="00A20528">
              <w:rPr>
                <w:rFonts w:ascii="Arial" w:eastAsia="Arial" w:hAnsi="Arial" w:cs="Arial"/>
                <w:spacing w:val="-2"/>
              </w:rPr>
              <w:t>t</w:t>
            </w:r>
            <w:r w:rsidRPr="00A20528">
              <w:rPr>
                <w:rFonts w:ascii="Arial" w:eastAsia="Arial" w:hAnsi="Arial" w:cs="Arial"/>
              </w:rPr>
              <w:t>ed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in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  <w:spacing w:val="-1"/>
              </w:rPr>
              <w:t>ac</w:t>
            </w:r>
            <w:r w:rsidRPr="00A20528">
              <w:rPr>
                <w:rFonts w:ascii="Arial" w:eastAsia="Arial" w:hAnsi="Arial" w:cs="Arial"/>
              </w:rPr>
              <w:t>cord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nce with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</w:rPr>
              <w:t>eth</w:t>
            </w:r>
            <w:r w:rsidRPr="00A20528">
              <w:rPr>
                <w:rFonts w:ascii="Arial" w:eastAsia="Arial" w:hAnsi="Arial" w:cs="Arial"/>
                <w:spacing w:val="-1"/>
              </w:rPr>
              <w:t>i</w:t>
            </w:r>
            <w:r w:rsidRPr="00A20528">
              <w:rPr>
                <w:rFonts w:ascii="Arial" w:eastAsia="Arial" w:hAnsi="Arial" w:cs="Arial"/>
              </w:rPr>
              <w:t>cal</w:t>
            </w:r>
            <w:r w:rsidRPr="00A20528">
              <w:rPr>
                <w:rFonts w:ascii="Arial" w:eastAsia="Arial" w:hAnsi="Arial" w:cs="Arial"/>
                <w:spacing w:val="1"/>
              </w:rPr>
              <w:t xml:space="preserve"> </w:t>
            </w:r>
            <w:r w:rsidRPr="00A20528">
              <w:rPr>
                <w:rFonts w:ascii="Arial" w:eastAsia="Arial" w:hAnsi="Arial" w:cs="Arial"/>
                <w:spacing w:val="-1"/>
              </w:rPr>
              <w:t>g</w:t>
            </w:r>
            <w:r w:rsidRPr="00A20528">
              <w:rPr>
                <w:rFonts w:ascii="Arial" w:eastAsia="Arial" w:hAnsi="Arial" w:cs="Arial"/>
              </w:rPr>
              <w:t>uideli</w:t>
            </w:r>
            <w:r w:rsidRPr="00A20528">
              <w:rPr>
                <w:rFonts w:ascii="Arial" w:eastAsia="Arial" w:hAnsi="Arial" w:cs="Arial"/>
                <w:spacing w:val="-1"/>
              </w:rPr>
              <w:t>n</w:t>
            </w:r>
            <w:r w:rsidRPr="00A20528">
              <w:rPr>
                <w:rFonts w:ascii="Arial" w:eastAsia="Arial" w:hAnsi="Arial" w:cs="Arial"/>
              </w:rPr>
              <w:t>es for studi</w:t>
            </w:r>
            <w:r w:rsidRPr="00A20528">
              <w:rPr>
                <w:rFonts w:ascii="Arial" w:eastAsia="Arial" w:hAnsi="Arial" w:cs="Arial"/>
                <w:spacing w:val="-1"/>
              </w:rPr>
              <w:t>e</w:t>
            </w:r>
            <w:r w:rsidRPr="00A20528">
              <w:rPr>
                <w:rFonts w:ascii="Arial" w:eastAsia="Arial" w:hAnsi="Arial" w:cs="Arial"/>
              </w:rPr>
              <w:t>s i</w:t>
            </w:r>
            <w:r w:rsidRPr="00A20528">
              <w:rPr>
                <w:rFonts w:ascii="Arial" w:eastAsia="Arial" w:hAnsi="Arial" w:cs="Arial"/>
                <w:spacing w:val="-1"/>
              </w:rPr>
              <w:t>n</w:t>
            </w:r>
            <w:r w:rsidRPr="00A20528">
              <w:rPr>
                <w:rFonts w:ascii="Arial" w:eastAsia="Arial" w:hAnsi="Arial" w:cs="Arial"/>
              </w:rPr>
              <w:t>vo</w:t>
            </w:r>
            <w:r w:rsidRPr="00A20528">
              <w:rPr>
                <w:rFonts w:ascii="Arial" w:eastAsia="Arial" w:hAnsi="Arial" w:cs="Arial"/>
                <w:spacing w:val="-1"/>
              </w:rPr>
              <w:t>l</w:t>
            </w:r>
            <w:r w:rsidRPr="00A20528">
              <w:rPr>
                <w:rFonts w:ascii="Arial" w:eastAsia="Arial" w:hAnsi="Arial" w:cs="Arial"/>
                <w:spacing w:val="1"/>
              </w:rPr>
              <w:t>v</w:t>
            </w:r>
            <w:r w:rsidRPr="00A20528">
              <w:rPr>
                <w:rFonts w:ascii="Arial" w:eastAsia="Arial" w:hAnsi="Arial" w:cs="Arial"/>
              </w:rPr>
              <w:t xml:space="preserve">ing </w:t>
            </w:r>
            <w:r w:rsidRPr="00A20528">
              <w:rPr>
                <w:rFonts w:ascii="Arial" w:eastAsia="Arial" w:hAnsi="Arial" w:cs="Arial"/>
                <w:spacing w:val="-1"/>
              </w:rPr>
              <w:t>h</w:t>
            </w:r>
            <w:r w:rsidRPr="00A20528">
              <w:rPr>
                <w:rFonts w:ascii="Arial" w:eastAsia="Arial" w:hAnsi="Arial" w:cs="Arial"/>
              </w:rPr>
              <w:t>um</w:t>
            </w:r>
            <w:r w:rsidRPr="00A20528">
              <w:rPr>
                <w:rFonts w:ascii="Arial" w:eastAsia="Arial" w:hAnsi="Arial" w:cs="Arial"/>
                <w:spacing w:val="-1"/>
              </w:rPr>
              <w:t>a</w:t>
            </w:r>
            <w:r w:rsidRPr="00A20528">
              <w:rPr>
                <w:rFonts w:ascii="Arial" w:eastAsia="Arial" w:hAnsi="Arial" w:cs="Arial"/>
              </w:rPr>
              <w:t>n sub</w:t>
            </w:r>
            <w:r w:rsidRPr="00A20528">
              <w:rPr>
                <w:rFonts w:ascii="Arial" w:eastAsia="Arial" w:hAnsi="Arial" w:cs="Arial"/>
                <w:spacing w:val="-1"/>
              </w:rPr>
              <w:t>j</w:t>
            </w:r>
            <w:r w:rsidRPr="00A20528">
              <w:rPr>
                <w:rFonts w:ascii="Arial" w:eastAsia="Arial" w:hAnsi="Arial" w:cs="Arial"/>
              </w:rPr>
              <w:t>ec</w:t>
            </w:r>
            <w:r w:rsidRPr="00A20528">
              <w:rPr>
                <w:rFonts w:ascii="Arial" w:eastAsia="Arial" w:hAnsi="Arial" w:cs="Arial"/>
                <w:spacing w:val="-2"/>
              </w:rPr>
              <w:t>t</w:t>
            </w:r>
            <w:r w:rsidRPr="00A20528">
              <w:rPr>
                <w:rFonts w:ascii="Arial" w:eastAsia="Arial" w:hAnsi="Arial" w:cs="Arial"/>
                <w:spacing w:val="1"/>
              </w:rPr>
              <w:t>s</w:t>
            </w:r>
            <w:r w:rsidRPr="00A20528">
              <w:rPr>
                <w:rFonts w:ascii="Arial" w:eastAsia="Arial" w:hAnsi="Arial" w:cs="Arial"/>
              </w:rPr>
              <w:t>.</w:t>
            </w:r>
          </w:p>
        </w:tc>
      </w:tr>
    </w:tbl>
    <w:p w:rsidR="0057755B" w:rsidRPr="00A20528" w:rsidRDefault="0057755B">
      <w:pPr>
        <w:rPr>
          <w:rFonts w:ascii="Arial" w:hAnsi="Arial" w:cs="Arial"/>
        </w:rPr>
      </w:pPr>
    </w:p>
    <w:sectPr w:rsidR="0057755B" w:rsidRPr="00A20528">
      <w:pgSz w:w="23820" w:h="16860" w:orient="landscape"/>
      <w:pgMar w:top="1540" w:right="1220" w:bottom="280" w:left="1000" w:header="1307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55B" w:rsidRDefault="0057755B">
      <w:r>
        <w:separator/>
      </w:r>
    </w:p>
  </w:endnote>
  <w:endnote w:type="continuationSeparator" w:id="0">
    <w:p w:rsidR="0057755B" w:rsidRDefault="0057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540" w:rsidRDefault="0057755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75pt;width:52.05pt;height:10pt;z-index:-251659776;mso-position-horizontal-relative:page;mso-position-vertical-relative:page" filled="f" stroked="f">
          <v:textbox inset="0,0,0,0">
            <w:txbxContent>
              <w:p w:rsidR="00826540" w:rsidRDefault="0057755B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Created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pt;margin-top:796.75pt;width:55.7pt;height:10pt;z-index:-251658752;mso-position-horizontal-relative:page;mso-position-vertical-relative:page" filled="f" stroked="f">
          <v:textbox inset="0,0,0,0">
            <w:txbxContent>
              <w:p w:rsidR="00826540" w:rsidRDefault="0057755B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z w:val="16"/>
                    <w:szCs w:val="16"/>
                  </w:rPr>
                  <w:t>ec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5pt;margin-top:796.75pt;width:67.75pt;height:10pt;z-index:-251657728;mso-position-horizontal-relative:page;mso-position-vertical-relative:page" filled="f" stroked="f">
          <v:textbox inset="0,0,0,0">
            <w:txbxContent>
              <w:p w:rsidR="00826540" w:rsidRDefault="0057755B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ov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8.85pt;margin-top:796.75pt;width:80.45pt;height:10pt;z-index:-251656704;mso-position-horizontal-relative:page;mso-position-vertical-relative:page" filled="f" stroked="f">
          <v:textbox inset="0,0,0,0">
            <w:txbxContent>
              <w:p w:rsidR="00826540" w:rsidRDefault="0057755B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Versi</w:t>
                </w:r>
                <w:r>
                  <w:rPr>
                    <w:spacing w:val="1"/>
                    <w:sz w:val="16"/>
                    <w:szCs w:val="16"/>
                  </w:rPr>
                  <w:t>on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(</w:t>
                </w:r>
                <w:r>
                  <w:rPr>
                    <w:spacing w:val="1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1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1"/>
                    <w:sz w:val="16"/>
                    <w:szCs w:val="16"/>
                  </w:rPr>
                  <w:t>2</w:t>
                </w:r>
                <w:r>
                  <w:rPr>
                    <w:spacing w:val="4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55B" w:rsidRDefault="0057755B">
      <w:r>
        <w:separator/>
      </w:r>
    </w:p>
  </w:footnote>
  <w:footnote w:type="continuationSeparator" w:id="0">
    <w:p w:rsidR="0057755B" w:rsidRDefault="00577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540" w:rsidRDefault="0057755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5pt;width:86.75pt;height:14pt;z-index:-251660800;mso-position-horizontal-relative:page;mso-position-vertical-relative:page" filled="f" stroked="f">
          <v:textbox inset="0,0,0,0">
            <w:txbxContent>
              <w:p w:rsidR="00826540" w:rsidRDefault="0057755B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299"/>
                    <w:sz w:val="24"/>
                    <w:szCs w:val="24"/>
                    <w:u w:val="thick" w:color="003299"/>
                  </w:rPr>
                  <w:t>Review Form</w:t>
                </w:r>
                <w:r>
                  <w:rPr>
                    <w:rFonts w:ascii="Arial" w:eastAsia="Arial" w:hAnsi="Arial" w:cs="Arial"/>
                    <w:b/>
                    <w:color w:val="003299"/>
                    <w:spacing w:val="1"/>
                    <w:sz w:val="24"/>
                    <w:szCs w:val="24"/>
                    <w:u w:val="thick" w:color="0032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299"/>
                    <w:sz w:val="24"/>
                    <w:szCs w:val="24"/>
                    <w:u w:val="thick" w:color="0032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66D3B"/>
    <w:multiLevelType w:val="multilevel"/>
    <w:tmpl w:val="A51E242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40"/>
    <w:rsid w:val="0057755B"/>
    <w:rsid w:val="00826540"/>
    <w:rsid w:val="00A2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458AFA8"/>
  <w15:docId w15:val="{4DDC28F0-9910-4DA1-8ED5-35EE7D43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1050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2025-07-04T07:04:00Z</dcterms:created>
  <dcterms:modified xsi:type="dcterms:W3CDTF">2025-07-04T07:05:00Z</dcterms:modified>
</cp:coreProperties>
</file>