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52BAF" w14:textId="77777777" w:rsidR="00366984" w:rsidRPr="00FE3FF1" w:rsidRDefault="00366984" w:rsidP="00910B17">
      <w:pPr>
        <w:rPr>
          <w:rFonts w:ascii="Arial" w:hAnsi="Arial" w:cs="Arial"/>
        </w:rPr>
      </w:pPr>
    </w:p>
    <w:p w14:paraId="41198B27" w14:textId="77777777" w:rsidR="00366984" w:rsidRPr="00FE3FF1" w:rsidRDefault="00366984">
      <w:pPr>
        <w:spacing w:line="200" w:lineRule="exact"/>
        <w:rPr>
          <w:rFonts w:ascii="Arial" w:hAnsi="Arial" w:cs="Arial"/>
        </w:rPr>
      </w:pPr>
    </w:p>
    <w:p w14:paraId="0BFC21F3" w14:textId="77777777" w:rsidR="00366984" w:rsidRPr="00FE3FF1" w:rsidRDefault="00366984">
      <w:pPr>
        <w:spacing w:before="1" w:line="200" w:lineRule="exact"/>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5164"/>
        <w:gridCol w:w="15771"/>
      </w:tblGrid>
      <w:tr w:rsidR="00366984" w:rsidRPr="00FE3FF1" w14:paraId="7E1EC7E1" w14:textId="77777777">
        <w:trPr>
          <w:trHeight w:hRule="exact" w:val="298"/>
        </w:trPr>
        <w:tc>
          <w:tcPr>
            <w:tcW w:w="5164" w:type="dxa"/>
            <w:tcBorders>
              <w:top w:val="single" w:sz="5" w:space="0" w:color="000000"/>
              <w:left w:val="single" w:sz="5" w:space="0" w:color="000000"/>
              <w:bottom w:val="single" w:sz="5" w:space="0" w:color="000000"/>
              <w:right w:val="single" w:sz="5" w:space="0" w:color="000000"/>
            </w:tcBorders>
          </w:tcPr>
          <w:p w14:paraId="62AF2564" w14:textId="77777777" w:rsidR="00366984" w:rsidRPr="00FE3FF1" w:rsidRDefault="00B30A26">
            <w:pPr>
              <w:spacing w:line="220" w:lineRule="exact"/>
              <w:ind w:left="88"/>
              <w:rPr>
                <w:rFonts w:ascii="Arial" w:eastAsia="Arial" w:hAnsi="Arial" w:cs="Arial"/>
              </w:rPr>
            </w:pPr>
            <w:r w:rsidRPr="00FE3FF1">
              <w:rPr>
                <w:rFonts w:ascii="Arial" w:eastAsia="Arial" w:hAnsi="Arial" w:cs="Arial"/>
              </w:rPr>
              <w:t>J</w:t>
            </w:r>
            <w:r w:rsidRPr="00FE3FF1">
              <w:rPr>
                <w:rFonts w:ascii="Arial" w:eastAsia="Arial" w:hAnsi="Arial" w:cs="Arial"/>
                <w:spacing w:val="-2"/>
              </w:rPr>
              <w:t>ou</w:t>
            </w:r>
            <w:r w:rsidRPr="00FE3FF1">
              <w:rPr>
                <w:rFonts w:ascii="Arial" w:eastAsia="Arial" w:hAnsi="Arial" w:cs="Arial"/>
              </w:rPr>
              <w:t>r</w:t>
            </w:r>
            <w:r w:rsidRPr="00FE3FF1">
              <w:rPr>
                <w:rFonts w:ascii="Arial" w:eastAsia="Arial" w:hAnsi="Arial" w:cs="Arial"/>
                <w:spacing w:val="-2"/>
              </w:rPr>
              <w:t>na</w:t>
            </w:r>
            <w:r w:rsidRPr="00FE3FF1">
              <w:rPr>
                <w:rFonts w:ascii="Arial" w:eastAsia="Arial" w:hAnsi="Arial" w:cs="Arial"/>
              </w:rPr>
              <w:t xml:space="preserve">l </w:t>
            </w:r>
            <w:r w:rsidRPr="00FE3FF1">
              <w:rPr>
                <w:rFonts w:ascii="Arial" w:eastAsia="Arial" w:hAnsi="Arial" w:cs="Arial"/>
                <w:spacing w:val="-2"/>
              </w:rPr>
              <w:t>Na</w:t>
            </w:r>
            <w:r w:rsidRPr="00FE3FF1">
              <w:rPr>
                <w:rFonts w:ascii="Arial" w:eastAsia="Arial" w:hAnsi="Arial" w:cs="Arial"/>
              </w:rPr>
              <w:t>m</w:t>
            </w:r>
            <w:r w:rsidRPr="00FE3FF1">
              <w:rPr>
                <w:rFonts w:ascii="Arial" w:eastAsia="Arial" w:hAnsi="Arial" w:cs="Arial"/>
                <w:spacing w:val="-2"/>
              </w:rPr>
              <w:t>e</w:t>
            </w:r>
            <w:r w:rsidRPr="00FE3FF1">
              <w:rPr>
                <w:rFonts w:ascii="Arial" w:eastAsia="Arial" w:hAnsi="Arial" w:cs="Arial"/>
                <w:w w:val="101"/>
              </w:rPr>
              <w:t>:</w:t>
            </w:r>
          </w:p>
        </w:tc>
        <w:tc>
          <w:tcPr>
            <w:tcW w:w="15771" w:type="dxa"/>
            <w:tcBorders>
              <w:top w:val="single" w:sz="5" w:space="0" w:color="000000"/>
              <w:left w:val="single" w:sz="5" w:space="0" w:color="000000"/>
              <w:bottom w:val="single" w:sz="5" w:space="0" w:color="000000"/>
              <w:right w:val="single" w:sz="5" w:space="0" w:color="000000"/>
            </w:tcBorders>
          </w:tcPr>
          <w:p w14:paraId="743A5D6B" w14:textId="77777777" w:rsidR="00366984" w:rsidRPr="00FE3FF1" w:rsidRDefault="00FA1DC5">
            <w:pPr>
              <w:spacing w:before="28"/>
              <w:ind w:left="105"/>
              <w:rPr>
                <w:rFonts w:ascii="Arial" w:eastAsia="Arial" w:hAnsi="Arial" w:cs="Arial"/>
              </w:rPr>
            </w:pPr>
            <w:hyperlink r:id="rId7">
              <w:r w:rsidR="00B30A26" w:rsidRPr="00FE3FF1">
                <w:rPr>
                  <w:rFonts w:ascii="Arial" w:eastAsia="Arial" w:hAnsi="Arial" w:cs="Arial"/>
                  <w:b/>
                  <w:color w:val="0000FF"/>
                  <w:spacing w:val="-2"/>
                  <w:u w:val="thick" w:color="0000FF"/>
                </w:rPr>
                <w:t>J</w:t>
              </w:r>
              <w:r w:rsidR="00B30A26" w:rsidRPr="00FE3FF1">
                <w:rPr>
                  <w:rFonts w:ascii="Arial" w:eastAsia="Arial" w:hAnsi="Arial" w:cs="Arial"/>
                  <w:b/>
                  <w:color w:val="0000FF"/>
                  <w:spacing w:val="1"/>
                  <w:u w:val="thick" w:color="0000FF"/>
                </w:rPr>
                <w:t>ou</w:t>
              </w:r>
              <w:r w:rsidR="00B30A26" w:rsidRPr="00FE3FF1">
                <w:rPr>
                  <w:rFonts w:ascii="Arial" w:eastAsia="Arial" w:hAnsi="Arial" w:cs="Arial"/>
                  <w:b/>
                  <w:color w:val="0000FF"/>
                  <w:spacing w:val="-2"/>
                  <w:u w:val="thick" w:color="0000FF"/>
                </w:rPr>
                <w:t>r</w:t>
              </w:r>
              <w:r w:rsidR="00B30A26" w:rsidRPr="00FE3FF1">
                <w:rPr>
                  <w:rFonts w:ascii="Arial" w:eastAsia="Arial" w:hAnsi="Arial" w:cs="Arial"/>
                  <w:b/>
                  <w:color w:val="0000FF"/>
                  <w:spacing w:val="1"/>
                  <w:u w:val="thick" w:color="0000FF"/>
                </w:rPr>
                <w:t>n</w:t>
              </w:r>
              <w:r w:rsidR="00B30A26" w:rsidRPr="00FE3FF1">
                <w:rPr>
                  <w:rFonts w:ascii="Arial" w:eastAsia="Arial" w:hAnsi="Arial" w:cs="Arial"/>
                  <w:b/>
                  <w:color w:val="0000FF"/>
                  <w:spacing w:val="-6"/>
                  <w:u w:val="thick" w:color="0000FF"/>
                </w:rPr>
                <w:t>a</w:t>
              </w:r>
              <w:r w:rsidR="00B30A26" w:rsidRPr="00FE3FF1">
                <w:rPr>
                  <w:rFonts w:ascii="Arial" w:eastAsia="Arial" w:hAnsi="Arial" w:cs="Arial"/>
                  <w:b/>
                  <w:color w:val="0000FF"/>
                  <w:u w:val="thick" w:color="0000FF"/>
                </w:rPr>
                <w:t>l</w:t>
              </w:r>
              <w:r w:rsidR="00B30A26" w:rsidRPr="00FE3FF1">
                <w:rPr>
                  <w:rFonts w:ascii="Arial" w:eastAsia="Arial" w:hAnsi="Arial" w:cs="Arial"/>
                  <w:b/>
                  <w:color w:val="0000FF"/>
                  <w:spacing w:val="-1"/>
                  <w:u w:val="thick" w:color="0000FF"/>
                </w:rPr>
                <w:t xml:space="preserve"> </w:t>
              </w:r>
              <w:r w:rsidR="00B30A26" w:rsidRPr="00FE3FF1">
                <w:rPr>
                  <w:rFonts w:ascii="Arial" w:eastAsia="Arial" w:hAnsi="Arial" w:cs="Arial"/>
                  <w:b/>
                  <w:color w:val="0000FF"/>
                  <w:spacing w:val="1"/>
                  <w:u w:val="thick" w:color="0000FF"/>
                </w:rPr>
                <w:t>o</w:t>
              </w:r>
              <w:r w:rsidR="00B30A26" w:rsidRPr="00FE3FF1">
                <w:rPr>
                  <w:rFonts w:ascii="Arial" w:eastAsia="Arial" w:hAnsi="Arial" w:cs="Arial"/>
                  <w:b/>
                  <w:color w:val="0000FF"/>
                  <w:u w:val="thick" w:color="0000FF"/>
                </w:rPr>
                <w:t>f</w:t>
              </w:r>
              <w:r w:rsidR="00B30A26" w:rsidRPr="00FE3FF1">
                <w:rPr>
                  <w:rFonts w:ascii="Arial" w:eastAsia="Arial" w:hAnsi="Arial" w:cs="Arial"/>
                  <w:b/>
                  <w:color w:val="0000FF"/>
                  <w:spacing w:val="2"/>
                  <w:u w:val="thick" w:color="0000FF"/>
                </w:rPr>
                <w:t xml:space="preserve"> </w:t>
              </w:r>
              <w:r w:rsidR="00B30A26" w:rsidRPr="00FE3FF1">
                <w:rPr>
                  <w:rFonts w:ascii="Arial" w:eastAsia="Arial" w:hAnsi="Arial" w:cs="Arial"/>
                  <w:b/>
                  <w:color w:val="0000FF"/>
                  <w:spacing w:val="-2"/>
                  <w:u w:val="thick" w:color="0000FF"/>
                </w:rPr>
                <w:t>Ca</w:t>
              </w:r>
              <w:r w:rsidR="00B30A26" w:rsidRPr="00FE3FF1">
                <w:rPr>
                  <w:rFonts w:ascii="Arial" w:eastAsia="Arial" w:hAnsi="Arial" w:cs="Arial"/>
                  <w:b/>
                  <w:color w:val="0000FF"/>
                  <w:spacing w:val="1"/>
                  <w:u w:val="thick" w:color="0000FF"/>
                </w:rPr>
                <w:t>n</w:t>
              </w:r>
              <w:r w:rsidR="00B30A26" w:rsidRPr="00FE3FF1">
                <w:rPr>
                  <w:rFonts w:ascii="Arial" w:eastAsia="Arial" w:hAnsi="Arial" w:cs="Arial"/>
                  <w:b/>
                  <w:color w:val="0000FF"/>
                  <w:spacing w:val="-2"/>
                  <w:u w:val="thick" w:color="0000FF"/>
                </w:rPr>
                <w:t>ce</w:t>
              </w:r>
              <w:r w:rsidR="00B30A26" w:rsidRPr="00FE3FF1">
                <w:rPr>
                  <w:rFonts w:ascii="Arial" w:eastAsia="Arial" w:hAnsi="Arial" w:cs="Arial"/>
                  <w:b/>
                  <w:color w:val="0000FF"/>
                  <w:u w:val="thick" w:color="0000FF"/>
                </w:rPr>
                <w:t>r</w:t>
              </w:r>
              <w:r w:rsidR="00B30A26" w:rsidRPr="00FE3FF1">
                <w:rPr>
                  <w:rFonts w:ascii="Arial" w:eastAsia="Arial" w:hAnsi="Arial" w:cs="Arial"/>
                  <w:b/>
                  <w:color w:val="0000FF"/>
                  <w:spacing w:val="1"/>
                  <w:u w:val="thick" w:color="0000FF"/>
                </w:rPr>
                <w:t xml:space="preserve"> </w:t>
              </w:r>
              <w:r w:rsidR="00B30A26" w:rsidRPr="00FE3FF1">
                <w:rPr>
                  <w:rFonts w:ascii="Arial" w:eastAsia="Arial" w:hAnsi="Arial" w:cs="Arial"/>
                  <w:b/>
                  <w:color w:val="0000FF"/>
                  <w:spacing w:val="-6"/>
                  <w:u w:val="thick" w:color="0000FF"/>
                </w:rPr>
                <w:t>a</w:t>
              </w:r>
              <w:r w:rsidR="00B30A26" w:rsidRPr="00FE3FF1">
                <w:rPr>
                  <w:rFonts w:ascii="Arial" w:eastAsia="Arial" w:hAnsi="Arial" w:cs="Arial"/>
                  <w:b/>
                  <w:color w:val="0000FF"/>
                  <w:spacing w:val="1"/>
                  <w:u w:val="thick" w:color="0000FF"/>
                </w:rPr>
                <w:t>n</w:t>
              </w:r>
              <w:r w:rsidR="00B30A26" w:rsidRPr="00FE3FF1">
                <w:rPr>
                  <w:rFonts w:ascii="Arial" w:eastAsia="Arial" w:hAnsi="Arial" w:cs="Arial"/>
                  <w:b/>
                  <w:color w:val="0000FF"/>
                  <w:u w:val="thick" w:color="0000FF"/>
                </w:rPr>
                <w:t>d</w:t>
              </w:r>
              <w:r w:rsidR="00B30A26" w:rsidRPr="00FE3FF1">
                <w:rPr>
                  <w:rFonts w:ascii="Arial" w:eastAsia="Arial" w:hAnsi="Arial" w:cs="Arial"/>
                  <w:b/>
                  <w:color w:val="0000FF"/>
                  <w:spacing w:val="-1"/>
                  <w:u w:val="thick" w:color="0000FF"/>
                </w:rPr>
                <w:t xml:space="preserve"> </w:t>
              </w:r>
              <w:r w:rsidR="00B30A26" w:rsidRPr="00FE3FF1">
                <w:rPr>
                  <w:rFonts w:ascii="Arial" w:eastAsia="Arial" w:hAnsi="Arial" w:cs="Arial"/>
                  <w:b/>
                  <w:color w:val="0000FF"/>
                  <w:spacing w:val="-3"/>
                  <w:u w:val="thick" w:color="0000FF"/>
                </w:rPr>
                <w:t>T</w:t>
              </w:r>
              <w:r w:rsidR="00B30A26" w:rsidRPr="00FE3FF1">
                <w:rPr>
                  <w:rFonts w:ascii="Arial" w:eastAsia="Arial" w:hAnsi="Arial" w:cs="Arial"/>
                  <w:b/>
                  <w:color w:val="0000FF"/>
                  <w:spacing w:val="1"/>
                  <w:u w:val="thick" w:color="0000FF"/>
                </w:rPr>
                <w:t>u</w:t>
              </w:r>
              <w:r w:rsidR="00B30A26" w:rsidRPr="00FE3FF1">
                <w:rPr>
                  <w:rFonts w:ascii="Arial" w:eastAsia="Arial" w:hAnsi="Arial" w:cs="Arial"/>
                  <w:b/>
                  <w:color w:val="0000FF"/>
                  <w:spacing w:val="-2"/>
                  <w:u w:val="thick" w:color="0000FF"/>
                </w:rPr>
                <w:t>m</w:t>
              </w:r>
              <w:r w:rsidR="00B30A26" w:rsidRPr="00FE3FF1">
                <w:rPr>
                  <w:rFonts w:ascii="Arial" w:eastAsia="Arial" w:hAnsi="Arial" w:cs="Arial"/>
                  <w:b/>
                  <w:color w:val="0000FF"/>
                  <w:spacing w:val="1"/>
                  <w:u w:val="thick" w:color="0000FF"/>
                </w:rPr>
                <w:t>o</w:t>
              </w:r>
              <w:r w:rsidR="00B30A26" w:rsidRPr="00FE3FF1">
                <w:rPr>
                  <w:rFonts w:ascii="Arial" w:eastAsia="Arial" w:hAnsi="Arial" w:cs="Arial"/>
                  <w:b/>
                  <w:color w:val="0000FF"/>
                  <w:u w:val="thick" w:color="0000FF"/>
                </w:rPr>
                <w:t>r</w:t>
              </w:r>
              <w:r w:rsidR="00B30A26" w:rsidRPr="00FE3FF1">
                <w:rPr>
                  <w:rFonts w:ascii="Arial" w:eastAsia="Arial" w:hAnsi="Arial" w:cs="Arial"/>
                  <w:b/>
                  <w:color w:val="0000FF"/>
                  <w:spacing w:val="-4"/>
                  <w:u w:val="thick" w:color="0000FF"/>
                </w:rPr>
                <w:t xml:space="preserve"> </w:t>
              </w:r>
              <w:r w:rsidR="00B30A26" w:rsidRPr="00FE3FF1">
                <w:rPr>
                  <w:rFonts w:ascii="Arial" w:eastAsia="Arial" w:hAnsi="Arial" w:cs="Arial"/>
                  <w:b/>
                  <w:color w:val="0000FF"/>
                  <w:spacing w:val="1"/>
                  <w:u w:val="thick" w:color="0000FF"/>
                </w:rPr>
                <w:t>I</w:t>
              </w:r>
              <w:r w:rsidR="00B30A26" w:rsidRPr="00FE3FF1">
                <w:rPr>
                  <w:rFonts w:ascii="Arial" w:eastAsia="Arial" w:hAnsi="Arial" w:cs="Arial"/>
                  <w:b/>
                  <w:color w:val="0000FF"/>
                  <w:spacing w:val="-3"/>
                  <w:u w:val="thick" w:color="0000FF"/>
                </w:rPr>
                <w:t>n</w:t>
              </w:r>
              <w:r w:rsidR="00B30A26" w:rsidRPr="00FE3FF1">
                <w:rPr>
                  <w:rFonts w:ascii="Arial" w:eastAsia="Arial" w:hAnsi="Arial" w:cs="Arial"/>
                  <w:b/>
                  <w:color w:val="0000FF"/>
                  <w:u w:val="thick" w:color="0000FF"/>
                </w:rPr>
                <w:t>t</w:t>
              </w:r>
              <w:r w:rsidR="00B30A26" w:rsidRPr="00FE3FF1">
                <w:rPr>
                  <w:rFonts w:ascii="Arial" w:eastAsia="Arial" w:hAnsi="Arial" w:cs="Arial"/>
                  <w:b/>
                  <w:color w:val="0000FF"/>
                  <w:spacing w:val="-2"/>
                  <w:u w:val="thick" w:color="0000FF"/>
                </w:rPr>
                <w:t>er</w:t>
              </w:r>
              <w:r w:rsidR="00B30A26" w:rsidRPr="00FE3FF1">
                <w:rPr>
                  <w:rFonts w:ascii="Arial" w:eastAsia="Arial" w:hAnsi="Arial" w:cs="Arial"/>
                  <w:b/>
                  <w:color w:val="0000FF"/>
                  <w:spacing w:val="1"/>
                  <w:u w:val="thick" w:color="0000FF"/>
                </w:rPr>
                <w:t>n</w:t>
              </w:r>
              <w:r w:rsidR="00B30A26" w:rsidRPr="00FE3FF1">
                <w:rPr>
                  <w:rFonts w:ascii="Arial" w:eastAsia="Arial" w:hAnsi="Arial" w:cs="Arial"/>
                  <w:b/>
                  <w:color w:val="0000FF"/>
                  <w:spacing w:val="-2"/>
                  <w:u w:val="thick" w:color="0000FF"/>
                </w:rPr>
                <w:t>a</w:t>
              </w:r>
              <w:r w:rsidR="00B30A26" w:rsidRPr="00FE3FF1">
                <w:rPr>
                  <w:rFonts w:ascii="Arial" w:eastAsia="Arial" w:hAnsi="Arial" w:cs="Arial"/>
                  <w:b/>
                  <w:color w:val="0000FF"/>
                  <w:u w:val="thick" w:color="0000FF"/>
                </w:rPr>
                <w:t>t</w:t>
              </w:r>
              <w:r w:rsidR="00B30A26" w:rsidRPr="00FE3FF1">
                <w:rPr>
                  <w:rFonts w:ascii="Arial" w:eastAsia="Arial" w:hAnsi="Arial" w:cs="Arial"/>
                  <w:b/>
                  <w:color w:val="0000FF"/>
                  <w:spacing w:val="-3"/>
                  <w:u w:val="thick" w:color="0000FF"/>
                </w:rPr>
                <w:t>i</w:t>
              </w:r>
              <w:r w:rsidR="00B30A26" w:rsidRPr="00FE3FF1">
                <w:rPr>
                  <w:rFonts w:ascii="Arial" w:eastAsia="Arial" w:hAnsi="Arial" w:cs="Arial"/>
                  <w:b/>
                  <w:color w:val="0000FF"/>
                  <w:spacing w:val="1"/>
                  <w:u w:val="thick" w:color="0000FF"/>
                </w:rPr>
                <w:t>on</w:t>
              </w:r>
              <w:r w:rsidR="00B30A26" w:rsidRPr="00FE3FF1">
                <w:rPr>
                  <w:rFonts w:ascii="Arial" w:eastAsia="Arial" w:hAnsi="Arial" w:cs="Arial"/>
                  <w:b/>
                  <w:color w:val="0000FF"/>
                  <w:spacing w:val="-2"/>
                  <w:u w:val="thick" w:color="0000FF"/>
                </w:rPr>
                <w:t>a</w:t>
              </w:r>
              <w:r w:rsidR="00B30A26" w:rsidRPr="00FE3FF1">
                <w:rPr>
                  <w:rFonts w:ascii="Arial" w:eastAsia="Arial" w:hAnsi="Arial" w:cs="Arial"/>
                  <w:b/>
                  <w:color w:val="0000FF"/>
                  <w:w w:val="101"/>
                  <w:u w:val="thick" w:color="0000FF"/>
                </w:rPr>
                <w:t>l</w:t>
              </w:r>
            </w:hyperlink>
          </w:p>
        </w:tc>
      </w:tr>
      <w:tr w:rsidR="00366984" w:rsidRPr="00FE3FF1" w14:paraId="184DDC3C" w14:textId="77777777">
        <w:trPr>
          <w:trHeight w:hRule="exact" w:val="302"/>
        </w:trPr>
        <w:tc>
          <w:tcPr>
            <w:tcW w:w="5164" w:type="dxa"/>
            <w:tcBorders>
              <w:top w:val="single" w:sz="5" w:space="0" w:color="000000"/>
              <w:left w:val="single" w:sz="5" w:space="0" w:color="000000"/>
              <w:bottom w:val="single" w:sz="5" w:space="0" w:color="000000"/>
              <w:right w:val="single" w:sz="5" w:space="0" w:color="000000"/>
            </w:tcBorders>
          </w:tcPr>
          <w:p w14:paraId="7DE7063C" w14:textId="77777777" w:rsidR="00366984" w:rsidRPr="00FE3FF1" w:rsidRDefault="00B30A26">
            <w:pPr>
              <w:spacing w:line="220" w:lineRule="exact"/>
              <w:ind w:left="88"/>
              <w:rPr>
                <w:rFonts w:ascii="Arial" w:eastAsia="Arial" w:hAnsi="Arial" w:cs="Arial"/>
              </w:rPr>
            </w:pPr>
            <w:r w:rsidRPr="00FE3FF1">
              <w:rPr>
                <w:rFonts w:ascii="Arial" w:eastAsia="Arial" w:hAnsi="Arial" w:cs="Arial"/>
              </w:rPr>
              <w:t>M</w:t>
            </w:r>
            <w:r w:rsidRPr="00FE3FF1">
              <w:rPr>
                <w:rFonts w:ascii="Arial" w:eastAsia="Arial" w:hAnsi="Arial" w:cs="Arial"/>
                <w:spacing w:val="-2"/>
              </w:rPr>
              <w:t>anu</w:t>
            </w:r>
            <w:r w:rsidRPr="00FE3FF1">
              <w:rPr>
                <w:rFonts w:ascii="Arial" w:eastAsia="Arial" w:hAnsi="Arial" w:cs="Arial"/>
              </w:rPr>
              <w:t>scr</w:t>
            </w:r>
            <w:r w:rsidRPr="00FE3FF1">
              <w:rPr>
                <w:rFonts w:ascii="Arial" w:eastAsia="Arial" w:hAnsi="Arial" w:cs="Arial"/>
                <w:spacing w:val="-1"/>
              </w:rPr>
              <w:t>i</w:t>
            </w:r>
            <w:r w:rsidRPr="00FE3FF1">
              <w:rPr>
                <w:rFonts w:ascii="Arial" w:eastAsia="Arial" w:hAnsi="Arial" w:cs="Arial"/>
                <w:spacing w:val="-2"/>
              </w:rPr>
              <w:t>p</w:t>
            </w:r>
            <w:r w:rsidRPr="00FE3FF1">
              <w:rPr>
                <w:rFonts w:ascii="Arial" w:eastAsia="Arial" w:hAnsi="Arial" w:cs="Arial"/>
              </w:rPr>
              <w:t>t</w:t>
            </w:r>
            <w:r w:rsidRPr="00FE3FF1">
              <w:rPr>
                <w:rFonts w:ascii="Arial" w:eastAsia="Arial" w:hAnsi="Arial" w:cs="Arial"/>
                <w:spacing w:val="5"/>
              </w:rPr>
              <w:t xml:space="preserve"> </w:t>
            </w:r>
            <w:r w:rsidRPr="00FE3FF1">
              <w:rPr>
                <w:rFonts w:ascii="Arial" w:eastAsia="Arial" w:hAnsi="Arial" w:cs="Arial"/>
                <w:spacing w:val="-2"/>
              </w:rPr>
              <w:t>Nu</w:t>
            </w:r>
            <w:r w:rsidRPr="00FE3FF1">
              <w:rPr>
                <w:rFonts w:ascii="Arial" w:eastAsia="Arial" w:hAnsi="Arial" w:cs="Arial"/>
              </w:rPr>
              <w:t>m</w:t>
            </w:r>
            <w:r w:rsidRPr="00FE3FF1">
              <w:rPr>
                <w:rFonts w:ascii="Arial" w:eastAsia="Arial" w:hAnsi="Arial" w:cs="Arial"/>
                <w:spacing w:val="-2"/>
              </w:rPr>
              <w:t>be</w:t>
            </w:r>
            <w:r w:rsidRPr="00FE3FF1">
              <w:rPr>
                <w:rFonts w:ascii="Arial" w:eastAsia="Arial" w:hAnsi="Arial" w:cs="Arial"/>
              </w:rPr>
              <w:t>r:</w:t>
            </w:r>
          </w:p>
        </w:tc>
        <w:tc>
          <w:tcPr>
            <w:tcW w:w="15771" w:type="dxa"/>
            <w:tcBorders>
              <w:top w:val="single" w:sz="5" w:space="0" w:color="000000"/>
              <w:left w:val="single" w:sz="5" w:space="0" w:color="000000"/>
              <w:bottom w:val="single" w:sz="5" w:space="0" w:color="000000"/>
              <w:right w:val="single" w:sz="5" w:space="0" w:color="000000"/>
            </w:tcBorders>
          </w:tcPr>
          <w:p w14:paraId="22E7239C" w14:textId="77777777" w:rsidR="00366984" w:rsidRPr="00FE3FF1" w:rsidRDefault="00B30A26">
            <w:pPr>
              <w:spacing w:before="27"/>
              <w:ind w:left="105"/>
              <w:rPr>
                <w:rFonts w:ascii="Arial" w:eastAsia="Arial" w:hAnsi="Arial" w:cs="Arial"/>
              </w:rPr>
            </w:pPr>
            <w:r w:rsidRPr="00FE3FF1">
              <w:rPr>
                <w:rFonts w:ascii="Arial" w:eastAsia="Arial" w:hAnsi="Arial" w:cs="Arial"/>
                <w:b/>
              </w:rPr>
              <w:t>M</w:t>
            </w:r>
            <w:r w:rsidRPr="00FE3FF1">
              <w:rPr>
                <w:rFonts w:ascii="Arial" w:eastAsia="Arial" w:hAnsi="Arial" w:cs="Arial"/>
                <w:b/>
                <w:spacing w:val="-2"/>
              </w:rPr>
              <w:t>s_JC</w:t>
            </w:r>
            <w:r w:rsidRPr="00FE3FF1">
              <w:rPr>
                <w:rFonts w:ascii="Arial" w:eastAsia="Arial" w:hAnsi="Arial" w:cs="Arial"/>
                <w:b/>
                <w:spacing w:val="1"/>
              </w:rPr>
              <w:t>T</w:t>
            </w:r>
            <w:r w:rsidRPr="00FE3FF1">
              <w:rPr>
                <w:rFonts w:ascii="Arial" w:eastAsia="Arial" w:hAnsi="Arial" w:cs="Arial"/>
                <w:b/>
                <w:spacing w:val="1"/>
                <w:w w:val="101"/>
              </w:rPr>
              <w:t>I</w:t>
            </w:r>
            <w:r w:rsidRPr="00FE3FF1">
              <w:rPr>
                <w:rFonts w:ascii="Arial" w:eastAsia="Arial" w:hAnsi="Arial" w:cs="Arial"/>
                <w:b/>
                <w:spacing w:val="-2"/>
              </w:rPr>
              <w:t>_14075</w:t>
            </w:r>
            <w:r w:rsidRPr="00FE3FF1">
              <w:rPr>
                <w:rFonts w:ascii="Arial" w:eastAsia="Arial" w:hAnsi="Arial" w:cs="Arial"/>
                <w:b/>
              </w:rPr>
              <w:t>5</w:t>
            </w:r>
          </w:p>
        </w:tc>
      </w:tr>
      <w:tr w:rsidR="00366984" w:rsidRPr="00FE3FF1" w14:paraId="339622B9" w14:textId="77777777">
        <w:trPr>
          <w:trHeight w:hRule="exact" w:val="658"/>
        </w:trPr>
        <w:tc>
          <w:tcPr>
            <w:tcW w:w="5164" w:type="dxa"/>
            <w:tcBorders>
              <w:top w:val="single" w:sz="5" w:space="0" w:color="000000"/>
              <w:left w:val="single" w:sz="5" w:space="0" w:color="000000"/>
              <w:bottom w:val="single" w:sz="5" w:space="0" w:color="000000"/>
              <w:right w:val="single" w:sz="5" w:space="0" w:color="000000"/>
            </w:tcBorders>
          </w:tcPr>
          <w:p w14:paraId="7E06A4FD" w14:textId="77777777" w:rsidR="00366984" w:rsidRPr="00FE3FF1" w:rsidRDefault="00B30A26">
            <w:pPr>
              <w:spacing w:line="220" w:lineRule="exact"/>
              <w:ind w:left="88"/>
              <w:rPr>
                <w:rFonts w:ascii="Arial" w:eastAsia="Arial" w:hAnsi="Arial" w:cs="Arial"/>
              </w:rPr>
            </w:pPr>
            <w:r w:rsidRPr="00FE3FF1">
              <w:rPr>
                <w:rFonts w:ascii="Arial" w:eastAsia="Arial" w:hAnsi="Arial" w:cs="Arial"/>
                <w:spacing w:val="1"/>
              </w:rPr>
              <w:t>T</w:t>
            </w:r>
            <w:r w:rsidRPr="00FE3FF1">
              <w:rPr>
                <w:rFonts w:ascii="Arial" w:eastAsia="Arial" w:hAnsi="Arial" w:cs="Arial"/>
                <w:spacing w:val="-2"/>
              </w:rPr>
              <w:t>i</w:t>
            </w:r>
            <w:r w:rsidRPr="00FE3FF1">
              <w:rPr>
                <w:rFonts w:ascii="Arial" w:eastAsia="Arial" w:hAnsi="Arial" w:cs="Arial"/>
                <w:spacing w:val="1"/>
              </w:rPr>
              <w:t>t</w:t>
            </w:r>
            <w:r w:rsidRPr="00FE3FF1">
              <w:rPr>
                <w:rFonts w:ascii="Arial" w:eastAsia="Arial" w:hAnsi="Arial" w:cs="Arial"/>
                <w:spacing w:val="-2"/>
              </w:rPr>
              <w:t>l</w:t>
            </w:r>
            <w:r w:rsidRPr="00FE3FF1">
              <w:rPr>
                <w:rFonts w:ascii="Arial" w:eastAsia="Arial" w:hAnsi="Arial" w:cs="Arial"/>
              </w:rPr>
              <w:t>e</w:t>
            </w:r>
            <w:r w:rsidRPr="00FE3FF1">
              <w:rPr>
                <w:rFonts w:ascii="Arial" w:eastAsia="Arial" w:hAnsi="Arial" w:cs="Arial"/>
                <w:spacing w:val="1"/>
              </w:rPr>
              <w:t xml:space="preserve"> </w:t>
            </w:r>
            <w:r w:rsidRPr="00FE3FF1">
              <w:rPr>
                <w:rFonts w:ascii="Arial" w:eastAsia="Arial" w:hAnsi="Arial" w:cs="Arial"/>
                <w:spacing w:val="-2"/>
              </w:rPr>
              <w:t>o</w:t>
            </w:r>
            <w:r w:rsidRPr="00FE3FF1">
              <w:rPr>
                <w:rFonts w:ascii="Arial" w:eastAsia="Arial" w:hAnsi="Arial" w:cs="Arial"/>
              </w:rPr>
              <w:t xml:space="preserve">f </w:t>
            </w:r>
            <w:r w:rsidRPr="00FE3FF1">
              <w:rPr>
                <w:rFonts w:ascii="Arial" w:eastAsia="Arial" w:hAnsi="Arial" w:cs="Arial"/>
                <w:spacing w:val="1"/>
              </w:rPr>
              <w:t>t</w:t>
            </w:r>
            <w:r w:rsidRPr="00FE3FF1">
              <w:rPr>
                <w:rFonts w:ascii="Arial" w:eastAsia="Arial" w:hAnsi="Arial" w:cs="Arial"/>
                <w:spacing w:val="-2"/>
              </w:rPr>
              <w:t>h</w:t>
            </w:r>
            <w:r w:rsidRPr="00FE3FF1">
              <w:rPr>
                <w:rFonts w:ascii="Arial" w:eastAsia="Arial" w:hAnsi="Arial" w:cs="Arial"/>
              </w:rPr>
              <w:t>e</w:t>
            </w:r>
            <w:r w:rsidRPr="00FE3FF1">
              <w:rPr>
                <w:rFonts w:ascii="Arial" w:eastAsia="Arial" w:hAnsi="Arial" w:cs="Arial"/>
                <w:spacing w:val="1"/>
              </w:rPr>
              <w:t xml:space="preserve"> </w:t>
            </w:r>
            <w:r w:rsidRPr="00FE3FF1">
              <w:rPr>
                <w:rFonts w:ascii="Arial" w:eastAsia="Arial" w:hAnsi="Arial" w:cs="Arial"/>
              </w:rPr>
              <w:t>M</w:t>
            </w:r>
            <w:r w:rsidRPr="00FE3FF1">
              <w:rPr>
                <w:rFonts w:ascii="Arial" w:eastAsia="Arial" w:hAnsi="Arial" w:cs="Arial"/>
                <w:spacing w:val="-2"/>
              </w:rPr>
              <w:t>anu</w:t>
            </w:r>
            <w:r w:rsidRPr="00FE3FF1">
              <w:rPr>
                <w:rFonts w:ascii="Arial" w:eastAsia="Arial" w:hAnsi="Arial" w:cs="Arial"/>
              </w:rPr>
              <w:t>scr</w:t>
            </w:r>
            <w:r w:rsidRPr="00FE3FF1">
              <w:rPr>
                <w:rFonts w:ascii="Arial" w:eastAsia="Arial" w:hAnsi="Arial" w:cs="Arial"/>
                <w:spacing w:val="-1"/>
              </w:rPr>
              <w:t>i</w:t>
            </w:r>
            <w:r w:rsidRPr="00FE3FF1">
              <w:rPr>
                <w:rFonts w:ascii="Arial" w:eastAsia="Arial" w:hAnsi="Arial" w:cs="Arial"/>
                <w:spacing w:val="-2"/>
              </w:rPr>
              <w:t>p</w:t>
            </w:r>
            <w:r w:rsidRPr="00FE3FF1">
              <w:rPr>
                <w:rFonts w:ascii="Arial" w:eastAsia="Arial" w:hAnsi="Arial" w:cs="Arial"/>
                <w:spacing w:val="-3"/>
                <w:w w:val="101"/>
              </w:rPr>
              <w:t>t</w:t>
            </w:r>
            <w:r w:rsidRPr="00FE3FF1">
              <w:rPr>
                <w:rFonts w:ascii="Arial" w:eastAsia="Arial" w:hAnsi="Arial" w:cs="Arial"/>
                <w:w w:val="101"/>
              </w:rPr>
              <w:t>:</w:t>
            </w:r>
          </w:p>
        </w:tc>
        <w:tc>
          <w:tcPr>
            <w:tcW w:w="15771" w:type="dxa"/>
            <w:tcBorders>
              <w:top w:val="single" w:sz="5" w:space="0" w:color="000000"/>
              <w:left w:val="single" w:sz="5" w:space="0" w:color="000000"/>
              <w:bottom w:val="single" w:sz="5" w:space="0" w:color="000000"/>
              <w:right w:val="single" w:sz="5" w:space="0" w:color="000000"/>
            </w:tcBorders>
          </w:tcPr>
          <w:p w14:paraId="5FF46AC8" w14:textId="77777777" w:rsidR="00366984" w:rsidRPr="00FE3FF1" w:rsidRDefault="00366984">
            <w:pPr>
              <w:spacing w:before="5" w:line="200" w:lineRule="exact"/>
              <w:rPr>
                <w:rFonts w:ascii="Arial" w:hAnsi="Arial" w:cs="Arial"/>
              </w:rPr>
            </w:pPr>
          </w:p>
          <w:p w14:paraId="3EB151A6" w14:textId="77777777" w:rsidR="00366984" w:rsidRPr="00FE3FF1" w:rsidRDefault="00B30A26">
            <w:pPr>
              <w:ind w:left="105"/>
              <w:rPr>
                <w:rFonts w:ascii="Arial" w:eastAsia="Arial" w:hAnsi="Arial" w:cs="Arial"/>
              </w:rPr>
            </w:pPr>
            <w:r w:rsidRPr="00FE3FF1">
              <w:rPr>
                <w:rFonts w:ascii="Arial" w:eastAsia="Arial" w:hAnsi="Arial" w:cs="Arial"/>
                <w:b/>
              </w:rPr>
              <w:t>E</w:t>
            </w:r>
            <w:r w:rsidRPr="00FE3FF1">
              <w:rPr>
                <w:rFonts w:ascii="Arial" w:eastAsia="Arial" w:hAnsi="Arial" w:cs="Arial"/>
                <w:b/>
                <w:spacing w:val="-2"/>
              </w:rPr>
              <w:t>NHANC</w:t>
            </w:r>
            <w:r w:rsidRPr="00FE3FF1">
              <w:rPr>
                <w:rFonts w:ascii="Arial" w:eastAsia="Arial" w:hAnsi="Arial" w:cs="Arial"/>
                <w:b/>
                <w:spacing w:val="1"/>
              </w:rPr>
              <w:t>I</w:t>
            </w:r>
            <w:r w:rsidRPr="00FE3FF1">
              <w:rPr>
                <w:rFonts w:ascii="Arial" w:eastAsia="Arial" w:hAnsi="Arial" w:cs="Arial"/>
                <w:b/>
                <w:spacing w:val="-2"/>
              </w:rPr>
              <w:t>N</w:t>
            </w:r>
            <w:r w:rsidRPr="00FE3FF1">
              <w:rPr>
                <w:rFonts w:ascii="Arial" w:eastAsia="Arial" w:hAnsi="Arial" w:cs="Arial"/>
                <w:b/>
              </w:rPr>
              <w:t>G</w:t>
            </w:r>
            <w:r w:rsidRPr="00FE3FF1">
              <w:rPr>
                <w:rFonts w:ascii="Arial" w:eastAsia="Arial" w:hAnsi="Arial" w:cs="Arial"/>
                <w:b/>
                <w:spacing w:val="5"/>
              </w:rPr>
              <w:t xml:space="preserve"> </w:t>
            </w:r>
            <w:r w:rsidRPr="00FE3FF1">
              <w:rPr>
                <w:rFonts w:ascii="Arial" w:eastAsia="Arial" w:hAnsi="Arial" w:cs="Arial"/>
                <w:b/>
                <w:spacing w:val="-2"/>
              </w:rPr>
              <w:t>CANC</w:t>
            </w:r>
            <w:r w:rsidRPr="00FE3FF1">
              <w:rPr>
                <w:rFonts w:ascii="Arial" w:eastAsia="Arial" w:hAnsi="Arial" w:cs="Arial"/>
                <w:b/>
              </w:rPr>
              <w:t>ER</w:t>
            </w:r>
            <w:r w:rsidRPr="00FE3FF1">
              <w:rPr>
                <w:rFonts w:ascii="Arial" w:eastAsia="Arial" w:hAnsi="Arial" w:cs="Arial"/>
                <w:b/>
                <w:spacing w:val="-4"/>
              </w:rPr>
              <w:t xml:space="preserve"> </w:t>
            </w:r>
            <w:r w:rsidRPr="00FE3FF1">
              <w:rPr>
                <w:rFonts w:ascii="Arial" w:eastAsia="Arial" w:hAnsi="Arial" w:cs="Arial"/>
                <w:b/>
                <w:spacing w:val="1"/>
              </w:rPr>
              <w:t>T</w:t>
            </w:r>
            <w:r w:rsidRPr="00FE3FF1">
              <w:rPr>
                <w:rFonts w:ascii="Arial" w:eastAsia="Arial" w:hAnsi="Arial" w:cs="Arial"/>
                <w:b/>
                <w:spacing w:val="-2"/>
              </w:rPr>
              <w:t>R</w:t>
            </w:r>
            <w:r w:rsidRPr="00FE3FF1">
              <w:rPr>
                <w:rFonts w:ascii="Arial" w:eastAsia="Arial" w:hAnsi="Arial" w:cs="Arial"/>
                <w:b/>
              </w:rPr>
              <w:t>E</w:t>
            </w:r>
            <w:r w:rsidRPr="00FE3FF1">
              <w:rPr>
                <w:rFonts w:ascii="Arial" w:eastAsia="Arial" w:hAnsi="Arial" w:cs="Arial"/>
                <w:b/>
                <w:spacing w:val="-6"/>
              </w:rPr>
              <w:t>A</w:t>
            </w:r>
            <w:r w:rsidRPr="00FE3FF1">
              <w:rPr>
                <w:rFonts w:ascii="Arial" w:eastAsia="Arial" w:hAnsi="Arial" w:cs="Arial"/>
                <w:b/>
                <w:spacing w:val="1"/>
              </w:rPr>
              <w:t>T</w:t>
            </w:r>
            <w:r w:rsidRPr="00FE3FF1">
              <w:rPr>
                <w:rFonts w:ascii="Arial" w:eastAsia="Arial" w:hAnsi="Arial" w:cs="Arial"/>
                <w:b/>
              </w:rPr>
              <w:t>ME</w:t>
            </w:r>
            <w:r w:rsidRPr="00FE3FF1">
              <w:rPr>
                <w:rFonts w:ascii="Arial" w:eastAsia="Arial" w:hAnsi="Arial" w:cs="Arial"/>
                <w:b/>
                <w:spacing w:val="-2"/>
              </w:rPr>
              <w:t>N</w:t>
            </w:r>
            <w:r w:rsidRPr="00FE3FF1">
              <w:rPr>
                <w:rFonts w:ascii="Arial" w:eastAsia="Arial" w:hAnsi="Arial" w:cs="Arial"/>
                <w:b/>
                <w:spacing w:val="-3"/>
              </w:rPr>
              <w:t>T</w:t>
            </w:r>
            <w:r w:rsidRPr="00FE3FF1">
              <w:rPr>
                <w:rFonts w:ascii="Arial" w:eastAsia="Arial" w:hAnsi="Arial" w:cs="Arial"/>
                <w:b/>
              </w:rPr>
              <w:t>:</w:t>
            </w:r>
            <w:r w:rsidRPr="00FE3FF1">
              <w:rPr>
                <w:rFonts w:ascii="Arial" w:eastAsia="Arial" w:hAnsi="Arial" w:cs="Arial"/>
                <w:b/>
                <w:spacing w:val="2"/>
              </w:rPr>
              <w:t xml:space="preserve"> </w:t>
            </w:r>
            <w:r w:rsidRPr="00FE3FF1">
              <w:rPr>
                <w:rFonts w:ascii="Arial" w:eastAsia="Arial" w:hAnsi="Arial" w:cs="Arial"/>
                <w:b/>
                <w:spacing w:val="1"/>
              </w:rPr>
              <w:t>I</w:t>
            </w:r>
            <w:r w:rsidRPr="00FE3FF1">
              <w:rPr>
                <w:rFonts w:ascii="Arial" w:eastAsia="Arial" w:hAnsi="Arial" w:cs="Arial"/>
                <w:b/>
                <w:spacing w:val="-6"/>
              </w:rPr>
              <w:t>N</w:t>
            </w:r>
            <w:r w:rsidRPr="00FE3FF1">
              <w:rPr>
                <w:rFonts w:ascii="Arial" w:eastAsia="Arial" w:hAnsi="Arial" w:cs="Arial"/>
                <w:b/>
                <w:spacing w:val="1"/>
              </w:rPr>
              <w:t>T</w:t>
            </w:r>
            <w:r w:rsidRPr="00FE3FF1">
              <w:rPr>
                <w:rFonts w:ascii="Arial" w:eastAsia="Arial" w:hAnsi="Arial" w:cs="Arial"/>
                <w:b/>
                <w:spacing w:val="-5"/>
              </w:rPr>
              <w:t>E</w:t>
            </w:r>
            <w:r w:rsidRPr="00FE3FF1">
              <w:rPr>
                <w:rFonts w:ascii="Arial" w:eastAsia="Arial" w:hAnsi="Arial" w:cs="Arial"/>
                <w:b/>
                <w:spacing w:val="1"/>
              </w:rPr>
              <w:t>G</w:t>
            </w:r>
            <w:r w:rsidRPr="00FE3FF1">
              <w:rPr>
                <w:rFonts w:ascii="Arial" w:eastAsia="Arial" w:hAnsi="Arial" w:cs="Arial"/>
                <w:b/>
                <w:spacing w:val="-2"/>
              </w:rPr>
              <w:t>RA</w:t>
            </w:r>
            <w:r w:rsidRPr="00FE3FF1">
              <w:rPr>
                <w:rFonts w:ascii="Arial" w:eastAsia="Arial" w:hAnsi="Arial" w:cs="Arial"/>
                <w:b/>
                <w:spacing w:val="-3"/>
              </w:rPr>
              <w:t>T</w:t>
            </w:r>
            <w:r w:rsidRPr="00FE3FF1">
              <w:rPr>
                <w:rFonts w:ascii="Arial" w:eastAsia="Arial" w:hAnsi="Arial" w:cs="Arial"/>
                <w:b/>
                <w:spacing w:val="1"/>
              </w:rPr>
              <w:t>I</w:t>
            </w:r>
            <w:r w:rsidRPr="00FE3FF1">
              <w:rPr>
                <w:rFonts w:ascii="Arial" w:eastAsia="Arial" w:hAnsi="Arial" w:cs="Arial"/>
                <w:b/>
                <w:spacing w:val="-2"/>
              </w:rPr>
              <w:t>N</w:t>
            </w:r>
            <w:r w:rsidRPr="00FE3FF1">
              <w:rPr>
                <w:rFonts w:ascii="Arial" w:eastAsia="Arial" w:hAnsi="Arial" w:cs="Arial"/>
                <w:b/>
              </w:rPr>
              <w:t>G P</w:t>
            </w:r>
            <w:r w:rsidRPr="00FE3FF1">
              <w:rPr>
                <w:rFonts w:ascii="Arial" w:eastAsia="Arial" w:hAnsi="Arial" w:cs="Arial"/>
                <w:b/>
                <w:spacing w:val="-2"/>
              </w:rPr>
              <w:t>HAR</w:t>
            </w:r>
            <w:r w:rsidRPr="00FE3FF1">
              <w:rPr>
                <w:rFonts w:ascii="Arial" w:eastAsia="Arial" w:hAnsi="Arial" w:cs="Arial"/>
                <w:b/>
              </w:rPr>
              <w:t>M</w:t>
            </w:r>
            <w:r w:rsidRPr="00FE3FF1">
              <w:rPr>
                <w:rFonts w:ascii="Arial" w:eastAsia="Arial" w:hAnsi="Arial" w:cs="Arial"/>
                <w:b/>
                <w:spacing w:val="-1"/>
              </w:rPr>
              <w:t>A</w:t>
            </w:r>
            <w:r w:rsidRPr="00FE3FF1">
              <w:rPr>
                <w:rFonts w:ascii="Arial" w:eastAsia="Arial" w:hAnsi="Arial" w:cs="Arial"/>
                <w:b/>
                <w:spacing w:val="-2"/>
              </w:rPr>
              <w:t>C</w:t>
            </w:r>
            <w:r w:rsidRPr="00FE3FF1">
              <w:rPr>
                <w:rFonts w:ascii="Arial" w:eastAsia="Arial" w:hAnsi="Arial" w:cs="Arial"/>
                <w:b/>
                <w:spacing w:val="1"/>
              </w:rPr>
              <w:t>O</w:t>
            </w:r>
            <w:r w:rsidRPr="00FE3FF1">
              <w:rPr>
                <w:rFonts w:ascii="Arial" w:eastAsia="Arial" w:hAnsi="Arial" w:cs="Arial"/>
                <w:b/>
                <w:spacing w:val="-5"/>
              </w:rPr>
              <w:t>M</w:t>
            </w:r>
            <w:r w:rsidRPr="00FE3FF1">
              <w:rPr>
                <w:rFonts w:ascii="Arial" w:eastAsia="Arial" w:hAnsi="Arial" w:cs="Arial"/>
                <w:b/>
              </w:rPr>
              <w:t>E</w:t>
            </w:r>
            <w:r w:rsidRPr="00FE3FF1">
              <w:rPr>
                <w:rFonts w:ascii="Arial" w:eastAsia="Arial" w:hAnsi="Arial" w:cs="Arial"/>
                <w:b/>
                <w:spacing w:val="1"/>
              </w:rPr>
              <w:t>T</w:t>
            </w:r>
            <w:r w:rsidRPr="00FE3FF1">
              <w:rPr>
                <w:rFonts w:ascii="Arial" w:eastAsia="Arial" w:hAnsi="Arial" w:cs="Arial"/>
                <w:b/>
                <w:spacing w:val="-6"/>
              </w:rPr>
              <w:t>R</w:t>
            </w:r>
            <w:r w:rsidRPr="00FE3FF1">
              <w:rPr>
                <w:rFonts w:ascii="Arial" w:eastAsia="Arial" w:hAnsi="Arial" w:cs="Arial"/>
                <w:b/>
                <w:spacing w:val="1"/>
              </w:rPr>
              <w:t>I</w:t>
            </w:r>
            <w:r w:rsidRPr="00FE3FF1">
              <w:rPr>
                <w:rFonts w:ascii="Arial" w:eastAsia="Arial" w:hAnsi="Arial" w:cs="Arial"/>
                <w:b/>
                <w:spacing w:val="-2"/>
              </w:rPr>
              <w:t>C</w:t>
            </w:r>
            <w:r w:rsidRPr="00FE3FF1">
              <w:rPr>
                <w:rFonts w:ascii="Arial" w:eastAsia="Arial" w:hAnsi="Arial" w:cs="Arial"/>
                <w:b/>
              </w:rPr>
              <w:t>S</w:t>
            </w:r>
            <w:r w:rsidRPr="00FE3FF1">
              <w:rPr>
                <w:rFonts w:ascii="Arial" w:eastAsia="Arial" w:hAnsi="Arial" w:cs="Arial"/>
                <w:b/>
                <w:spacing w:val="3"/>
              </w:rPr>
              <w:t xml:space="preserve"> </w:t>
            </w:r>
            <w:r w:rsidRPr="00FE3FF1">
              <w:rPr>
                <w:rFonts w:ascii="Arial" w:eastAsia="Arial" w:hAnsi="Arial" w:cs="Arial"/>
                <w:b/>
                <w:spacing w:val="-2"/>
              </w:rPr>
              <w:t>AN</w:t>
            </w:r>
            <w:r w:rsidRPr="00FE3FF1">
              <w:rPr>
                <w:rFonts w:ascii="Arial" w:eastAsia="Arial" w:hAnsi="Arial" w:cs="Arial"/>
                <w:b/>
              </w:rPr>
              <w:t xml:space="preserve">D </w:t>
            </w:r>
            <w:r w:rsidRPr="00FE3FF1">
              <w:rPr>
                <w:rFonts w:ascii="Arial" w:eastAsia="Arial" w:hAnsi="Arial" w:cs="Arial"/>
                <w:b/>
                <w:spacing w:val="-5"/>
              </w:rPr>
              <w:t>P</w:t>
            </w:r>
            <w:r w:rsidRPr="00FE3FF1">
              <w:rPr>
                <w:rFonts w:ascii="Arial" w:eastAsia="Arial" w:hAnsi="Arial" w:cs="Arial"/>
                <w:b/>
              </w:rPr>
              <w:t>E</w:t>
            </w:r>
            <w:r w:rsidRPr="00FE3FF1">
              <w:rPr>
                <w:rFonts w:ascii="Arial" w:eastAsia="Arial" w:hAnsi="Arial" w:cs="Arial"/>
                <w:b/>
                <w:spacing w:val="-2"/>
              </w:rPr>
              <w:t>R</w:t>
            </w:r>
            <w:r w:rsidRPr="00FE3FF1">
              <w:rPr>
                <w:rFonts w:ascii="Arial" w:eastAsia="Arial" w:hAnsi="Arial" w:cs="Arial"/>
                <w:b/>
              </w:rPr>
              <w:t>S</w:t>
            </w:r>
            <w:r w:rsidRPr="00FE3FF1">
              <w:rPr>
                <w:rFonts w:ascii="Arial" w:eastAsia="Arial" w:hAnsi="Arial" w:cs="Arial"/>
                <w:b/>
                <w:spacing w:val="1"/>
              </w:rPr>
              <w:t>O</w:t>
            </w:r>
            <w:r w:rsidRPr="00FE3FF1">
              <w:rPr>
                <w:rFonts w:ascii="Arial" w:eastAsia="Arial" w:hAnsi="Arial" w:cs="Arial"/>
                <w:b/>
                <w:spacing w:val="-2"/>
              </w:rPr>
              <w:t>N</w:t>
            </w:r>
            <w:r w:rsidRPr="00FE3FF1">
              <w:rPr>
                <w:rFonts w:ascii="Arial" w:eastAsia="Arial" w:hAnsi="Arial" w:cs="Arial"/>
                <w:b/>
                <w:spacing w:val="-6"/>
              </w:rPr>
              <w:t>A</w:t>
            </w:r>
            <w:r w:rsidRPr="00FE3FF1">
              <w:rPr>
                <w:rFonts w:ascii="Arial" w:eastAsia="Arial" w:hAnsi="Arial" w:cs="Arial"/>
                <w:b/>
                <w:spacing w:val="1"/>
              </w:rPr>
              <w:t>L</w:t>
            </w:r>
            <w:r w:rsidRPr="00FE3FF1">
              <w:rPr>
                <w:rFonts w:ascii="Arial" w:eastAsia="Arial" w:hAnsi="Arial" w:cs="Arial"/>
                <w:b/>
                <w:spacing w:val="-3"/>
              </w:rPr>
              <w:t>I</w:t>
            </w:r>
            <w:r w:rsidRPr="00FE3FF1">
              <w:rPr>
                <w:rFonts w:ascii="Arial" w:eastAsia="Arial" w:hAnsi="Arial" w:cs="Arial"/>
                <w:b/>
                <w:spacing w:val="1"/>
              </w:rPr>
              <w:t>Z</w:t>
            </w:r>
            <w:r w:rsidRPr="00FE3FF1">
              <w:rPr>
                <w:rFonts w:ascii="Arial" w:eastAsia="Arial" w:hAnsi="Arial" w:cs="Arial"/>
                <w:b/>
              </w:rPr>
              <w:t>ED</w:t>
            </w:r>
            <w:r w:rsidRPr="00FE3FF1">
              <w:rPr>
                <w:rFonts w:ascii="Arial" w:eastAsia="Arial" w:hAnsi="Arial" w:cs="Arial"/>
                <w:b/>
                <w:spacing w:val="-3"/>
              </w:rPr>
              <w:t xml:space="preserve"> </w:t>
            </w:r>
            <w:r w:rsidRPr="00FE3FF1">
              <w:rPr>
                <w:rFonts w:ascii="Arial" w:eastAsia="Arial" w:hAnsi="Arial" w:cs="Arial"/>
                <w:b/>
              </w:rPr>
              <w:t>ME</w:t>
            </w:r>
            <w:r w:rsidRPr="00FE3FF1">
              <w:rPr>
                <w:rFonts w:ascii="Arial" w:eastAsia="Arial" w:hAnsi="Arial" w:cs="Arial"/>
                <w:b/>
                <w:spacing w:val="-2"/>
              </w:rPr>
              <w:t>D</w:t>
            </w:r>
            <w:r w:rsidRPr="00FE3FF1">
              <w:rPr>
                <w:rFonts w:ascii="Arial" w:eastAsia="Arial" w:hAnsi="Arial" w:cs="Arial"/>
                <w:b/>
                <w:spacing w:val="-3"/>
              </w:rPr>
              <w:t>I</w:t>
            </w:r>
            <w:r w:rsidRPr="00FE3FF1">
              <w:rPr>
                <w:rFonts w:ascii="Arial" w:eastAsia="Arial" w:hAnsi="Arial" w:cs="Arial"/>
                <w:b/>
                <w:spacing w:val="-2"/>
              </w:rPr>
              <w:t>C</w:t>
            </w:r>
            <w:r w:rsidRPr="00FE3FF1">
              <w:rPr>
                <w:rFonts w:ascii="Arial" w:eastAsia="Arial" w:hAnsi="Arial" w:cs="Arial"/>
                <w:b/>
                <w:spacing w:val="1"/>
              </w:rPr>
              <w:t>I</w:t>
            </w:r>
            <w:r w:rsidRPr="00FE3FF1">
              <w:rPr>
                <w:rFonts w:ascii="Arial" w:eastAsia="Arial" w:hAnsi="Arial" w:cs="Arial"/>
                <w:b/>
                <w:spacing w:val="-2"/>
              </w:rPr>
              <w:t>N</w:t>
            </w:r>
            <w:r w:rsidRPr="00FE3FF1">
              <w:rPr>
                <w:rFonts w:ascii="Arial" w:eastAsia="Arial" w:hAnsi="Arial" w:cs="Arial"/>
                <w:b/>
              </w:rPr>
              <w:t>E</w:t>
            </w:r>
            <w:r w:rsidRPr="00FE3FF1">
              <w:rPr>
                <w:rFonts w:ascii="Arial" w:eastAsia="Arial" w:hAnsi="Arial" w:cs="Arial"/>
                <w:b/>
                <w:spacing w:val="3"/>
              </w:rPr>
              <w:t xml:space="preserve"> </w:t>
            </w:r>
            <w:r w:rsidRPr="00FE3FF1">
              <w:rPr>
                <w:rFonts w:ascii="Arial" w:eastAsia="Arial" w:hAnsi="Arial" w:cs="Arial"/>
                <w:b/>
                <w:spacing w:val="1"/>
              </w:rPr>
              <w:t>I</w:t>
            </w:r>
            <w:r w:rsidRPr="00FE3FF1">
              <w:rPr>
                <w:rFonts w:ascii="Arial" w:eastAsia="Arial" w:hAnsi="Arial" w:cs="Arial"/>
                <w:b/>
              </w:rPr>
              <w:t>N</w:t>
            </w:r>
            <w:r w:rsidRPr="00FE3FF1">
              <w:rPr>
                <w:rFonts w:ascii="Arial" w:eastAsia="Arial" w:hAnsi="Arial" w:cs="Arial"/>
                <w:b/>
                <w:spacing w:val="-3"/>
              </w:rPr>
              <w:t xml:space="preserve"> </w:t>
            </w:r>
            <w:r w:rsidRPr="00FE3FF1">
              <w:rPr>
                <w:rFonts w:ascii="Arial" w:eastAsia="Arial" w:hAnsi="Arial" w:cs="Arial"/>
                <w:b/>
                <w:spacing w:val="1"/>
              </w:rPr>
              <w:t>O</w:t>
            </w:r>
            <w:r w:rsidRPr="00FE3FF1">
              <w:rPr>
                <w:rFonts w:ascii="Arial" w:eastAsia="Arial" w:hAnsi="Arial" w:cs="Arial"/>
                <w:b/>
                <w:spacing w:val="-2"/>
              </w:rPr>
              <w:t>N</w:t>
            </w:r>
            <w:r w:rsidRPr="00FE3FF1">
              <w:rPr>
                <w:rFonts w:ascii="Arial" w:eastAsia="Arial" w:hAnsi="Arial" w:cs="Arial"/>
                <w:b/>
                <w:spacing w:val="-6"/>
              </w:rPr>
              <w:t>C</w:t>
            </w:r>
            <w:r w:rsidRPr="00FE3FF1">
              <w:rPr>
                <w:rFonts w:ascii="Arial" w:eastAsia="Arial" w:hAnsi="Arial" w:cs="Arial"/>
                <w:b/>
                <w:spacing w:val="1"/>
              </w:rPr>
              <w:t>O</w:t>
            </w:r>
            <w:r w:rsidRPr="00FE3FF1">
              <w:rPr>
                <w:rFonts w:ascii="Arial" w:eastAsia="Arial" w:hAnsi="Arial" w:cs="Arial"/>
                <w:b/>
                <w:spacing w:val="-3"/>
              </w:rPr>
              <w:t>L</w:t>
            </w:r>
            <w:r w:rsidRPr="00FE3FF1">
              <w:rPr>
                <w:rFonts w:ascii="Arial" w:eastAsia="Arial" w:hAnsi="Arial" w:cs="Arial"/>
                <w:b/>
                <w:spacing w:val="1"/>
              </w:rPr>
              <w:t>O</w:t>
            </w:r>
            <w:r w:rsidRPr="00FE3FF1">
              <w:rPr>
                <w:rFonts w:ascii="Arial" w:eastAsia="Arial" w:hAnsi="Arial" w:cs="Arial"/>
                <w:b/>
                <w:spacing w:val="-3"/>
              </w:rPr>
              <w:t>G</w:t>
            </w:r>
            <w:r w:rsidRPr="00FE3FF1">
              <w:rPr>
                <w:rFonts w:ascii="Arial" w:eastAsia="Arial" w:hAnsi="Arial" w:cs="Arial"/>
                <w:b/>
              </w:rPr>
              <w:t>Y</w:t>
            </w:r>
          </w:p>
        </w:tc>
      </w:tr>
      <w:tr w:rsidR="00366984" w:rsidRPr="00FE3FF1" w14:paraId="63996B5C" w14:textId="77777777">
        <w:trPr>
          <w:trHeight w:hRule="exact" w:val="346"/>
        </w:trPr>
        <w:tc>
          <w:tcPr>
            <w:tcW w:w="5164" w:type="dxa"/>
            <w:tcBorders>
              <w:top w:val="single" w:sz="5" w:space="0" w:color="000000"/>
              <w:left w:val="single" w:sz="5" w:space="0" w:color="000000"/>
              <w:bottom w:val="single" w:sz="5" w:space="0" w:color="000000"/>
              <w:right w:val="single" w:sz="5" w:space="0" w:color="000000"/>
            </w:tcBorders>
          </w:tcPr>
          <w:p w14:paraId="21BEEFBF" w14:textId="77777777" w:rsidR="00366984" w:rsidRPr="00FE3FF1" w:rsidRDefault="00B30A26">
            <w:pPr>
              <w:spacing w:line="220" w:lineRule="exact"/>
              <w:ind w:left="88"/>
              <w:rPr>
                <w:rFonts w:ascii="Arial" w:eastAsia="Arial" w:hAnsi="Arial" w:cs="Arial"/>
              </w:rPr>
            </w:pPr>
            <w:r w:rsidRPr="00FE3FF1">
              <w:rPr>
                <w:rFonts w:ascii="Arial" w:eastAsia="Arial" w:hAnsi="Arial" w:cs="Arial"/>
                <w:spacing w:val="1"/>
              </w:rPr>
              <w:t>T</w:t>
            </w:r>
            <w:r w:rsidRPr="00FE3FF1">
              <w:rPr>
                <w:rFonts w:ascii="Arial" w:eastAsia="Arial" w:hAnsi="Arial" w:cs="Arial"/>
              </w:rPr>
              <w:t>y</w:t>
            </w:r>
            <w:r w:rsidRPr="00FE3FF1">
              <w:rPr>
                <w:rFonts w:ascii="Arial" w:eastAsia="Arial" w:hAnsi="Arial" w:cs="Arial"/>
                <w:spacing w:val="-2"/>
              </w:rPr>
              <w:t>p</w:t>
            </w:r>
            <w:r w:rsidRPr="00FE3FF1">
              <w:rPr>
                <w:rFonts w:ascii="Arial" w:eastAsia="Arial" w:hAnsi="Arial" w:cs="Arial"/>
              </w:rPr>
              <w:t xml:space="preserve">e </w:t>
            </w:r>
            <w:r w:rsidRPr="00FE3FF1">
              <w:rPr>
                <w:rFonts w:ascii="Arial" w:eastAsia="Arial" w:hAnsi="Arial" w:cs="Arial"/>
                <w:spacing w:val="-2"/>
              </w:rPr>
              <w:t>o</w:t>
            </w:r>
            <w:r w:rsidRPr="00FE3FF1">
              <w:rPr>
                <w:rFonts w:ascii="Arial" w:eastAsia="Arial" w:hAnsi="Arial" w:cs="Arial"/>
              </w:rPr>
              <w:t xml:space="preserve">f </w:t>
            </w:r>
            <w:r w:rsidRPr="00FE3FF1">
              <w:rPr>
                <w:rFonts w:ascii="Arial" w:eastAsia="Arial" w:hAnsi="Arial" w:cs="Arial"/>
                <w:spacing w:val="1"/>
              </w:rPr>
              <w:t>t</w:t>
            </w:r>
            <w:r w:rsidRPr="00FE3FF1">
              <w:rPr>
                <w:rFonts w:ascii="Arial" w:eastAsia="Arial" w:hAnsi="Arial" w:cs="Arial"/>
                <w:spacing w:val="-2"/>
              </w:rPr>
              <w:t>h</w:t>
            </w:r>
            <w:r w:rsidRPr="00FE3FF1">
              <w:rPr>
                <w:rFonts w:ascii="Arial" w:eastAsia="Arial" w:hAnsi="Arial" w:cs="Arial"/>
              </w:rPr>
              <w:t>e</w:t>
            </w:r>
            <w:r w:rsidRPr="00FE3FF1">
              <w:rPr>
                <w:rFonts w:ascii="Arial" w:eastAsia="Arial" w:hAnsi="Arial" w:cs="Arial"/>
                <w:spacing w:val="1"/>
              </w:rPr>
              <w:t xml:space="preserve"> </w:t>
            </w:r>
            <w:r w:rsidRPr="00FE3FF1">
              <w:rPr>
                <w:rFonts w:ascii="Arial" w:eastAsia="Arial" w:hAnsi="Arial" w:cs="Arial"/>
              </w:rPr>
              <w:t>A</w:t>
            </w:r>
            <w:r w:rsidRPr="00FE3FF1">
              <w:rPr>
                <w:rFonts w:ascii="Arial" w:eastAsia="Arial" w:hAnsi="Arial" w:cs="Arial"/>
                <w:spacing w:val="-5"/>
              </w:rPr>
              <w:t>r</w:t>
            </w:r>
            <w:r w:rsidRPr="00FE3FF1">
              <w:rPr>
                <w:rFonts w:ascii="Arial" w:eastAsia="Arial" w:hAnsi="Arial" w:cs="Arial"/>
                <w:spacing w:val="1"/>
                <w:w w:val="101"/>
              </w:rPr>
              <w:t>t</w:t>
            </w:r>
            <w:r w:rsidRPr="00FE3FF1">
              <w:rPr>
                <w:rFonts w:ascii="Arial" w:eastAsia="Arial" w:hAnsi="Arial" w:cs="Arial"/>
                <w:spacing w:val="-2"/>
              </w:rPr>
              <w:t>i</w:t>
            </w:r>
            <w:r w:rsidRPr="00FE3FF1">
              <w:rPr>
                <w:rFonts w:ascii="Arial" w:eastAsia="Arial" w:hAnsi="Arial" w:cs="Arial"/>
              </w:rPr>
              <w:t>c</w:t>
            </w:r>
            <w:r w:rsidRPr="00FE3FF1">
              <w:rPr>
                <w:rFonts w:ascii="Arial" w:eastAsia="Arial" w:hAnsi="Arial" w:cs="Arial"/>
                <w:spacing w:val="-2"/>
              </w:rPr>
              <w:t>l</w:t>
            </w:r>
            <w:r w:rsidRPr="00FE3FF1">
              <w:rPr>
                <w:rFonts w:ascii="Arial" w:eastAsia="Arial" w:hAnsi="Arial" w:cs="Arial"/>
              </w:rPr>
              <w:t>e</w:t>
            </w:r>
          </w:p>
        </w:tc>
        <w:tc>
          <w:tcPr>
            <w:tcW w:w="15771" w:type="dxa"/>
            <w:tcBorders>
              <w:top w:val="single" w:sz="5" w:space="0" w:color="000000"/>
              <w:left w:val="single" w:sz="5" w:space="0" w:color="000000"/>
              <w:bottom w:val="single" w:sz="5" w:space="0" w:color="000000"/>
              <w:right w:val="single" w:sz="5" w:space="0" w:color="000000"/>
            </w:tcBorders>
          </w:tcPr>
          <w:p w14:paraId="35003260" w14:textId="77777777" w:rsidR="00366984" w:rsidRPr="00FE3FF1" w:rsidRDefault="00B30A26">
            <w:pPr>
              <w:spacing w:before="51"/>
              <w:ind w:left="105"/>
              <w:rPr>
                <w:rFonts w:ascii="Arial" w:eastAsia="Arial" w:hAnsi="Arial" w:cs="Arial"/>
              </w:rPr>
            </w:pPr>
            <w:r w:rsidRPr="00FE3FF1">
              <w:rPr>
                <w:rFonts w:ascii="Arial" w:eastAsia="Arial" w:hAnsi="Arial" w:cs="Arial"/>
                <w:b/>
                <w:spacing w:val="-2"/>
              </w:rPr>
              <w:t>Re</w:t>
            </w:r>
            <w:r w:rsidRPr="00FE3FF1">
              <w:rPr>
                <w:rFonts w:ascii="Arial" w:eastAsia="Arial" w:hAnsi="Arial" w:cs="Arial"/>
                <w:b/>
                <w:spacing w:val="3"/>
              </w:rPr>
              <w:t>v</w:t>
            </w:r>
            <w:r w:rsidRPr="00FE3FF1">
              <w:rPr>
                <w:rFonts w:ascii="Arial" w:eastAsia="Arial" w:hAnsi="Arial" w:cs="Arial"/>
                <w:b/>
                <w:spacing w:val="1"/>
              </w:rPr>
              <w:t>i</w:t>
            </w:r>
            <w:r w:rsidRPr="00FE3FF1">
              <w:rPr>
                <w:rFonts w:ascii="Arial" w:eastAsia="Arial" w:hAnsi="Arial" w:cs="Arial"/>
                <w:b/>
                <w:spacing w:val="-2"/>
              </w:rPr>
              <w:t>e</w:t>
            </w:r>
            <w:r w:rsidRPr="00FE3FF1">
              <w:rPr>
                <w:rFonts w:ascii="Arial" w:eastAsia="Arial" w:hAnsi="Arial" w:cs="Arial"/>
                <w:b/>
              </w:rPr>
              <w:t xml:space="preserve">w </w:t>
            </w:r>
            <w:r w:rsidRPr="00FE3FF1">
              <w:rPr>
                <w:rFonts w:ascii="Arial" w:eastAsia="Arial" w:hAnsi="Arial" w:cs="Arial"/>
                <w:b/>
                <w:spacing w:val="-2"/>
              </w:rPr>
              <w:t>Ar</w:t>
            </w:r>
            <w:r w:rsidRPr="00FE3FF1">
              <w:rPr>
                <w:rFonts w:ascii="Arial" w:eastAsia="Arial" w:hAnsi="Arial" w:cs="Arial"/>
                <w:b/>
              </w:rPr>
              <w:t>t</w:t>
            </w:r>
            <w:r w:rsidRPr="00FE3FF1">
              <w:rPr>
                <w:rFonts w:ascii="Arial" w:eastAsia="Arial" w:hAnsi="Arial" w:cs="Arial"/>
                <w:b/>
                <w:spacing w:val="1"/>
              </w:rPr>
              <w:t>i</w:t>
            </w:r>
            <w:r w:rsidRPr="00FE3FF1">
              <w:rPr>
                <w:rFonts w:ascii="Arial" w:eastAsia="Arial" w:hAnsi="Arial" w:cs="Arial"/>
                <w:b/>
                <w:spacing w:val="-2"/>
              </w:rPr>
              <w:t>c</w:t>
            </w:r>
            <w:r w:rsidRPr="00FE3FF1">
              <w:rPr>
                <w:rFonts w:ascii="Arial" w:eastAsia="Arial" w:hAnsi="Arial" w:cs="Arial"/>
                <w:b/>
                <w:spacing w:val="1"/>
                <w:w w:val="101"/>
              </w:rPr>
              <w:t>l</w:t>
            </w:r>
            <w:r w:rsidRPr="00FE3FF1">
              <w:rPr>
                <w:rFonts w:ascii="Arial" w:eastAsia="Arial" w:hAnsi="Arial" w:cs="Arial"/>
                <w:b/>
              </w:rPr>
              <w:t>e</w:t>
            </w:r>
          </w:p>
        </w:tc>
      </w:tr>
    </w:tbl>
    <w:p w14:paraId="1E38F3FB" w14:textId="58A9B551" w:rsidR="00366984" w:rsidRPr="00FE3FF1" w:rsidRDefault="00366984">
      <w:pPr>
        <w:spacing w:before="16" w:line="260" w:lineRule="exact"/>
        <w:rPr>
          <w:rFonts w:ascii="Arial" w:hAnsi="Arial" w:cs="Arial"/>
        </w:rPr>
      </w:pPr>
    </w:p>
    <w:p w14:paraId="09F4A4A0" w14:textId="77777777" w:rsidR="00366984" w:rsidRPr="00FE3FF1" w:rsidRDefault="00FA1DC5">
      <w:pPr>
        <w:spacing w:before="35"/>
        <w:ind w:left="220"/>
        <w:rPr>
          <w:rFonts w:ascii="Arial" w:hAnsi="Arial" w:cs="Arial"/>
        </w:rPr>
      </w:pPr>
      <w:r w:rsidRPr="00FE3FF1">
        <w:rPr>
          <w:rFonts w:ascii="Arial" w:hAnsi="Arial" w:cs="Arial"/>
        </w:rPr>
        <w:pict w14:anchorId="4F1C0601">
          <v:group id="_x0000_s1062" style="position:absolute;left:0;text-align:left;margin-left:339.15pt;margin-top:36.3pt;width:429.95pt;height:24.05pt;z-index:-251661824;mso-position-horizontal-relative:page" coordorigin="6783,726" coordsize="8599,481">
            <v:shape id="_x0000_s1064" style="position:absolute;left:6793;top:736;width:8579;height:230" coordorigin="6793,736" coordsize="8579,230" path="m6793,966r8579,l15372,736r-8579,l6793,966xe" fillcolor="yellow" stroked="f">
              <v:path arrowok="t"/>
            </v:shape>
            <v:shape id="_x0000_s1063" style="position:absolute;left:6793;top:966;width:614;height:230" coordorigin="6793,966" coordsize="614,230" path="m6793,1197r615,l7408,966r-615,l6793,1197xe" fillcolor="yellow" stroked="f">
              <v:path arrowok="t"/>
            </v:shape>
            <w10:wrap anchorx="page"/>
          </v:group>
        </w:pict>
      </w:r>
      <w:r w:rsidR="00B30A26" w:rsidRPr="00FE3FF1">
        <w:rPr>
          <w:rFonts w:ascii="Arial" w:hAnsi="Arial" w:cs="Arial"/>
          <w:b/>
          <w:spacing w:val="1"/>
          <w:highlight w:val="yellow"/>
        </w:rPr>
        <w:t>P</w:t>
      </w:r>
      <w:r w:rsidR="00B30A26" w:rsidRPr="00FE3FF1">
        <w:rPr>
          <w:rFonts w:ascii="Arial" w:hAnsi="Arial" w:cs="Arial"/>
          <w:b/>
          <w:spacing w:val="-2"/>
          <w:highlight w:val="yellow"/>
        </w:rPr>
        <w:t>AR</w:t>
      </w:r>
      <w:r w:rsidR="00B30A26" w:rsidRPr="00FE3FF1">
        <w:rPr>
          <w:rFonts w:ascii="Arial" w:hAnsi="Arial" w:cs="Arial"/>
          <w:b/>
          <w:highlight w:val="yellow"/>
        </w:rPr>
        <w:t>T  1:</w:t>
      </w:r>
      <w:r w:rsidR="00B30A26" w:rsidRPr="00FE3FF1">
        <w:rPr>
          <w:rFonts w:ascii="Arial" w:hAnsi="Arial" w:cs="Arial"/>
          <w:b/>
          <w:spacing w:val="-2"/>
        </w:rPr>
        <w:t xml:space="preserve"> C</w:t>
      </w:r>
      <w:r w:rsidR="00B30A26" w:rsidRPr="00FE3FF1">
        <w:rPr>
          <w:rFonts w:ascii="Arial" w:hAnsi="Arial" w:cs="Arial"/>
          <w:b/>
        </w:rPr>
        <w:t>om</w:t>
      </w:r>
      <w:r w:rsidR="00B30A26" w:rsidRPr="00FE3FF1">
        <w:rPr>
          <w:rFonts w:ascii="Arial" w:hAnsi="Arial" w:cs="Arial"/>
          <w:b/>
          <w:spacing w:val="-5"/>
        </w:rPr>
        <w:t>m</w:t>
      </w:r>
      <w:r w:rsidR="00B30A26" w:rsidRPr="00FE3FF1">
        <w:rPr>
          <w:rFonts w:ascii="Arial" w:hAnsi="Arial" w:cs="Arial"/>
          <w:b/>
          <w:spacing w:val="1"/>
        </w:rPr>
        <w:t>e</w:t>
      </w:r>
      <w:r w:rsidR="00B30A26" w:rsidRPr="00FE3FF1">
        <w:rPr>
          <w:rFonts w:ascii="Arial" w:hAnsi="Arial" w:cs="Arial"/>
          <w:b/>
          <w:spacing w:val="-2"/>
        </w:rPr>
        <w:t>n</w:t>
      </w:r>
      <w:r w:rsidR="00B30A26" w:rsidRPr="00FE3FF1">
        <w:rPr>
          <w:rFonts w:ascii="Arial" w:hAnsi="Arial" w:cs="Arial"/>
          <w:b/>
        </w:rPr>
        <w:t>ts</w:t>
      </w:r>
    </w:p>
    <w:p w14:paraId="095C49B2" w14:textId="77777777" w:rsidR="00366984" w:rsidRPr="00FE3FF1" w:rsidRDefault="00366984">
      <w:pPr>
        <w:spacing w:before="5" w:line="220" w:lineRule="exact"/>
        <w:rPr>
          <w:rFonts w:ascii="Arial" w:hAnsi="Arial" w:cs="Arial"/>
        </w:rPr>
      </w:pPr>
    </w:p>
    <w:tbl>
      <w:tblPr>
        <w:tblW w:w="0" w:type="auto"/>
        <w:tblInd w:w="99" w:type="dxa"/>
        <w:tblLayout w:type="fixed"/>
        <w:tblCellMar>
          <w:left w:w="0" w:type="dxa"/>
          <w:right w:w="0" w:type="dxa"/>
        </w:tblCellMar>
        <w:tblLook w:val="01E0" w:firstRow="1" w:lastRow="1" w:firstColumn="1" w:lastColumn="1" w:noHBand="0" w:noVBand="0"/>
      </w:tblPr>
      <w:tblGrid>
        <w:gridCol w:w="5351"/>
        <w:gridCol w:w="9362"/>
        <w:gridCol w:w="6443"/>
      </w:tblGrid>
      <w:tr w:rsidR="00366984" w:rsidRPr="00FE3FF1" w14:paraId="44E5A0F7" w14:textId="77777777">
        <w:trPr>
          <w:trHeight w:hRule="exact" w:val="979"/>
        </w:trPr>
        <w:tc>
          <w:tcPr>
            <w:tcW w:w="5351" w:type="dxa"/>
            <w:tcBorders>
              <w:top w:val="single" w:sz="5" w:space="0" w:color="000000"/>
              <w:left w:val="single" w:sz="5" w:space="0" w:color="000000"/>
              <w:bottom w:val="single" w:sz="5" w:space="0" w:color="000000"/>
              <w:right w:val="single" w:sz="5" w:space="0" w:color="000000"/>
            </w:tcBorders>
          </w:tcPr>
          <w:p w14:paraId="3483F4A7" w14:textId="77777777" w:rsidR="00366984" w:rsidRPr="00FE3FF1" w:rsidRDefault="00366984">
            <w:pPr>
              <w:rPr>
                <w:rFonts w:ascii="Arial" w:hAnsi="Arial" w:cs="Arial"/>
              </w:rPr>
            </w:pPr>
          </w:p>
        </w:tc>
        <w:tc>
          <w:tcPr>
            <w:tcW w:w="9362" w:type="dxa"/>
            <w:tcBorders>
              <w:top w:val="single" w:sz="5" w:space="0" w:color="000000"/>
              <w:left w:val="single" w:sz="5" w:space="0" w:color="000000"/>
              <w:bottom w:val="single" w:sz="5" w:space="0" w:color="000000"/>
              <w:right w:val="single" w:sz="5" w:space="0" w:color="000000"/>
            </w:tcBorders>
          </w:tcPr>
          <w:p w14:paraId="454D6CFB" w14:textId="77777777" w:rsidR="00366984" w:rsidRPr="00FE3FF1" w:rsidRDefault="00B30A26">
            <w:pPr>
              <w:spacing w:line="220" w:lineRule="exact"/>
              <w:ind w:left="105"/>
              <w:rPr>
                <w:rFonts w:ascii="Arial" w:hAnsi="Arial" w:cs="Arial"/>
              </w:rPr>
            </w:pPr>
            <w:r w:rsidRPr="00FE3FF1">
              <w:rPr>
                <w:rFonts w:ascii="Arial" w:hAnsi="Arial" w:cs="Arial"/>
                <w:b/>
                <w:spacing w:val="-2"/>
              </w:rPr>
              <w:t>R</w:t>
            </w:r>
            <w:r w:rsidRPr="00FE3FF1">
              <w:rPr>
                <w:rFonts w:ascii="Arial" w:hAnsi="Arial" w:cs="Arial"/>
                <w:b/>
                <w:spacing w:val="1"/>
              </w:rPr>
              <w:t>e</w:t>
            </w:r>
            <w:r w:rsidRPr="00FE3FF1">
              <w:rPr>
                <w:rFonts w:ascii="Arial" w:hAnsi="Arial" w:cs="Arial"/>
                <w:b/>
              </w:rPr>
              <w:t>v</w:t>
            </w:r>
            <w:r w:rsidRPr="00FE3FF1">
              <w:rPr>
                <w:rFonts w:ascii="Arial" w:hAnsi="Arial" w:cs="Arial"/>
                <w:b/>
                <w:spacing w:val="-3"/>
              </w:rPr>
              <w:t>i</w:t>
            </w:r>
            <w:r w:rsidRPr="00FE3FF1">
              <w:rPr>
                <w:rFonts w:ascii="Arial" w:hAnsi="Arial" w:cs="Arial"/>
                <w:b/>
                <w:spacing w:val="1"/>
              </w:rPr>
              <w:t>e</w:t>
            </w:r>
            <w:r w:rsidRPr="00FE3FF1">
              <w:rPr>
                <w:rFonts w:ascii="Arial" w:hAnsi="Arial" w:cs="Arial"/>
                <w:b/>
                <w:spacing w:val="-2"/>
              </w:rPr>
              <w:t>w</w:t>
            </w:r>
            <w:r w:rsidRPr="00FE3FF1">
              <w:rPr>
                <w:rFonts w:ascii="Arial" w:hAnsi="Arial" w:cs="Arial"/>
                <w:b/>
                <w:spacing w:val="1"/>
              </w:rPr>
              <w:t>e</w:t>
            </w:r>
            <w:r w:rsidRPr="00FE3FF1">
              <w:rPr>
                <w:rFonts w:ascii="Arial" w:hAnsi="Arial" w:cs="Arial"/>
                <w:b/>
                <w:spacing w:val="-3"/>
              </w:rPr>
              <w:t>r</w:t>
            </w:r>
            <w:r w:rsidRPr="00FE3FF1">
              <w:rPr>
                <w:rFonts w:ascii="Arial" w:hAnsi="Arial" w:cs="Arial"/>
                <w:b/>
              </w:rPr>
              <w:t>’s</w:t>
            </w:r>
            <w:r w:rsidRPr="00FE3FF1">
              <w:rPr>
                <w:rFonts w:ascii="Arial" w:hAnsi="Arial" w:cs="Arial"/>
                <w:b/>
                <w:spacing w:val="5"/>
              </w:rPr>
              <w:t xml:space="preserve"> </w:t>
            </w:r>
            <w:r w:rsidRPr="00FE3FF1">
              <w:rPr>
                <w:rFonts w:ascii="Arial" w:hAnsi="Arial" w:cs="Arial"/>
                <w:b/>
                <w:spacing w:val="-3"/>
                <w:w w:val="101"/>
              </w:rPr>
              <w:t>c</w:t>
            </w:r>
            <w:r w:rsidRPr="00FE3FF1">
              <w:rPr>
                <w:rFonts w:ascii="Arial" w:hAnsi="Arial" w:cs="Arial"/>
                <w:b/>
              </w:rPr>
              <w:t>om</w:t>
            </w:r>
            <w:r w:rsidRPr="00FE3FF1">
              <w:rPr>
                <w:rFonts w:ascii="Arial" w:hAnsi="Arial" w:cs="Arial"/>
                <w:b/>
                <w:spacing w:val="-5"/>
              </w:rPr>
              <w:t>m</w:t>
            </w:r>
            <w:r w:rsidRPr="00FE3FF1">
              <w:rPr>
                <w:rFonts w:ascii="Arial" w:hAnsi="Arial" w:cs="Arial"/>
                <w:b/>
                <w:spacing w:val="1"/>
                <w:w w:val="101"/>
              </w:rPr>
              <w:t>e</w:t>
            </w:r>
            <w:r w:rsidRPr="00FE3FF1">
              <w:rPr>
                <w:rFonts w:ascii="Arial" w:hAnsi="Arial" w:cs="Arial"/>
                <w:b/>
                <w:spacing w:val="-2"/>
              </w:rPr>
              <w:t>n</w:t>
            </w:r>
            <w:r w:rsidRPr="00FE3FF1">
              <w:rPr>
                <w:rFonts w:ascii="Arial" w:hAnsi="Arial" w:cs="Arial"/>
                <w:b/>
              </w:rPr>
              <w:t>t</w:t>
            </w:r>
          </w:p>
          <w:p w14:paraId="465AA982" w14:textId="77777777" w:rsidR="00366984" w:rsidRPr="00FE3FF1" w:rsidRDefault="00B30A26">
            <w:pPr>
              <w:ind w:left="105" w:right="641"/>
              <w:rPr>
                <w:rFonts w:ascii="Arial" w:hAnsi="Arial" w:cs="Arial"/>
              </w:rPr>
            </w:pPr>
            <w:r w:rsidRPr="00FE3FF1">
              <w:rPr>
                <w:rFonts w:ascii="Arial" w:hAnsi="Arial" w:cs="Arial"/>
                <w:b/>
                <w:spacing w:val="-2"/>
              </w:rPr>
              <w:t>A</w:t>
            </w:r>
            <w:r w:rsidRPr="00FE3FF1">
              <w:rPr>
                <w:rFonts w:ascii="Arial" w:hAnsi="Arial" w:cs="Arial"/>
                <w:b/>
                <w:spacing w:val="1"/>
              </w:rPr>
              <w:t>r</w:t>
            </w:r>
            <w:r w:rsidRPr="00FE3FF1">
              <w:rPr>
                <w:rFonts w:ascii="Arial" w:hAnsi="Arial" w:cs="Arial"/>
                <w:b/>
              </w:rPr>
              <w:t>t</w:t>
            </w:r>
            <w:r w:rsidRPr="00FE3FF1">
              <w:rPr>
                <w:rFonts w:ascii="Arial" w:hAnsi="Arial" w:cs="Arial"/>
                <w:b/>
                <w:spacing w:val="1"/>
              </w:rPr>
              <w:t>i</w:t>
            </w:r>
            <w:r w:rsidRPr="00FE3FF1">
              <w:rPr>
                <w:rFonts w:ascii="Arial" w:hAnsi="Arial" w:cs="Arial"/>
                <w:b/>
                <w:spacing w:val="-5"/>
              </w:rPr>
              <w:t>f</w:t>
            </w:r>
            <w:r w:rsidRPr="00FE3FF1">
              <w:rPr>
                <w:rFonts w:ascii="Arial" w:hAnsi="Arial" w:cs="Arial"/>
                <w:b/>
                <w:spacing w:val="1"/>
              </w:rPr>
              <w:t>ic</w:t>
            </w:r>
            <w:r w:rsidRPr="00FE3FF1">
              <w:rPr>
                <w:rFonts w:ascii="Arial" w:hAnsi="Arial" w:cs="Arial"/>
                <w:b/>
                <w:spacing w:val="-3"/>
              </w:rPr>
              <w:t>i</w:t>
            </w:r>
            <w:r w:rsidRPr="00FE3FF1">
              <w:rPr>
                <w:rFonts w:ascii="Arial" w:hAnsi="Arial" w:cs="Arial"/>
                <w:b/>
              </w:rPr>
              <w:t xml:space="preserve">al </w:t>
            </w:r>
            <w:r w:rsidRPr="00FE3FF1">
              <w:rPr>
                <w:rFonts w:ascii="Arial" w:hAnsi="Arial" w:cs="Arial"/>
                <w:b/>
                <w:spacing w:val="-2"/>
              </w:rPr>
              <w:t>In</w:t>
            </w:r>
            <w:r w:rsidRPr="00FE3FF1">
              <w:rPr>
                <w:rFonts w:ascii="Arial" w:hAnsi="Arial" w:cs="Arial"/>
                <w:b/>
              </w:rPr>
              <w:t>t</w:t>
            </w:r>
            <w:r w:rsidRPr="00FE3FF1">
              <w:rPr>
                <w:rFonts w:ascii="Arial" w:hAnsi="Arial" w:cs="Arial"/>
                <w:b/>
                <w:spacing w:val="2"/>
              </w:rPr>
              <w:t>e</w:t>
            </w:r>
            <w:r w:rsidRPr="00FE3FF1">
              <w:rPr>
                <w:rFonts w:ascii="Arial" w:hAnsi="Arial" w:cs="Arial"/>
                <w:b/>
                <w:spacing w:val="-3"/>
              </w:rPr>
              <w:t>l</w:t>
            </w:r>
            <w:r w:rsidRPr="00FE3FF1">
              <w:rPr>
                <w:rFonts w:ascii="Arial" w:hAnsi="Arial" w:cs="Arial"/>
                <w:b/>
                <w:spacing w:val="1"/>
              </w:rPr>
              <w:t>li</w:t>
            </w:r>
            <w:r w:rsidRPr="00FE3FF1">
              <w:rPr>
                <w:rFonts w:ascii="Arial" w:hAnsi="Arial" w:cs="Arial"/>
                <w:b/>
                <w:spacing w:val="-5"/>
              </w:rPr>
              <w:t>g</w:t>
            </w:r>
            <w:r w:rsidRPr="00FE3FF1">
              <w:rPr>
                <w:rFonts w:ascii="Arial" w:hAnsi="Arial" w:cs="Arial"/>
                <w:b/>
                <w:spacing w:val="1"/>
              </w:rPr>
              <w:t>e</w:t>
            </w:r>
            <w:r w:rsidRPr="00FE3FF1">
              <w:rPr>
                <w:rFonts w:ascii="Arial" w:hAnsi="Arial" w:cs="Arial"/>
                <w:b/>
                <w:spacing w:val="-2"/>
              </w:rPr>
              <w:t>n</w:t>
            </w:r>
            <w:r w:rsidRPr="00FE3FF1">
              <w:rPr>
                <w:rFonts w:ascii="Arial" w:hAnsi="Arial" w:cs="Arial"/>
                <w:b/>
                <w:spacing w:val="-3"/>
              </w:rPr>
              <w:t>c</w:t>
            </w:r>
            <w:r w:rsidRPr="00FE3FF1">
              <w:rPr>
                <w:rFonts w:ascii="Arial" w:hAnsi="Arial" w:cs="Arial"/>
                <w:b/>
              </w:rPr>
              <w:t>e</w:t>
            </w:r>
            <w:r w:rsidRPr="00FE3FF1">
              <w:rPr>
                <w:rFonts w:ascii="Arial" w:hAnsi="Arial" w:cs="Arial"/>
                <w:b/>
                <w:spacing w:val="6"/>
              </w:rPr>
              <w:t xml:space="preserve"> </w:t>
            </w:r>
            <w:r w:rsidRPr="00FE3FF1">
              <w:rPr>
                <w:rFonts w:ascii="Arial" w:hAnsi="Arial" w:cs="Arial"/>
                <w:b/>
              </w:rPr>
              <w:t>(</w:t>
            </w:r>
            <w:r w:rsidRPr="00FE3FF1">
              <w:rPr>
                <w:rFonts w:ascii="Arial" w:hAnsi="Arial" w:cs="Arial"/>
                <w:b/>
                <w:spacing w:val="-1"/>
              </w:rPr>
              <w:t>A</w:t>
            </w:r>
            <w:r w:rsidRPr="00FE3FF1">
              <w:rPr>
                <w:rFonts w:ascii="Arial" w:hAnsi="Arial" w:cs="Arial"/>
                <w:b/>
                <w:spacing w:val="-2"/>
              </w:rPr>
              <w:t>I</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5"/>
              </w:rPr>
              <w:t>g</w:t>
            </w:r>
            <w:r w:rsidRPr="00FE3FF1">
              <w:rPr>
                <w:rFonts w:ascii="Arial" w:hAnsi="Arial" w:cs="Arial"/>
                <w:b/>
                <w:spacing w:val="1"/>
              </w:rPr>
              <w:t>e</w:t>
            </w:r>
            <w:r w:rsidRPr="00FE3FF1">
              <w:rPr>
                <w:rFonts w:ascii="Arial" w:hAnsi="Arial" w:cs="Arial"/>
                <w:b/>
                <w:spacing w:val="-2"/>
              </w:rPr>
              <w:t>n</w:t>
            </w:r>
            <w:r w:rsidRPr="00FE3FF1">
              <w:rPr>
                <w:rFonts w:ascii="Arial" w:hAnsi="Arial" w:cs="Arial"/>
                <w:b/>
                <w:spacing w:val="1"/>
              </w:rPr>
              <w:t>e</w:t>
            </w:r>
            <w:r w:rsidRPr="00FE3FF1">
              <w:rPr>
                <w:rFonts w:ascii="Arial" w:hAnsi="Arial" w:cs="Arial"/>
                <w:b/>
                <w:spacing w:val="-3"/>
              </w:rPr>
              <w:t>r</w:t>
            </w:r>
            <w:r w:rsidRPr="00FE3FF1">
              <w:rPr>
                <w:rFonts w:ascii="Arial" w:hAnsi="Arial" w:cs="Arial"/>
                <w:b/>
              </w:rPr>
              <w:t>at</w:t>
            </w:r>
            <w:r w:rsidRPr="00FE3FF1">
              <w:rPr>
                <w:rFonts w:ascii="Arial" w:hAnsi="Arial" w:cs="Arial"/>
                <w:b/>
                <w:spacing w:val="2"/>
              </w:rPr>
              <w:t>e</w:t>
            </w:r>
            <w:r w:rsidRPr="00FE3FF1">
              <w:rPr>
                <w:rFonts w:ascii="Arial" w:hAnsi="Arial" w:cs="Arial"/>
                <w:b/>
              </w:rPr>
              <w:t>d</w:t>
            </w:r>
            <w:r w:rsidRPr="00FE3FF1">
              <w:rPr>
                <w:rFonts w:ascii="Arial" w:hAnsi="Arial" w:cs="Arial"/>
                <w:b/>
                <w:spacing w:val="-4"/>
              </w:rPr>
              <w:t xml:space="preserve"> </w:t>
            </w:r>
            <w:r w:rsidRPr="00FE3FF1">
              <w:rPr>
                <w:rFonts w:ascii="Arial" w:hAnsi="Arial" w:cs="Arial"/>
                <w:b/>
              </w:rPr>
              <w:t>or a</w:t>
            </w:r>
            <w:r w:rsidRPr="00FE3FF1">
              <w:rPr>
                <w:rFonts w:ascii="Arial" w:hAnsi="Arial" w:cs="Arial"/>
                <w:b/>
                <w:spacing w:val="-2"/>
              </w:rPr>
              <w:t>ss</w:t>
            </w:r>
            <w:r w:rsidRPr="00FE3FF1">
              <w:rPr>
                <w:rFonts w:ascii="Arial" w:hAnsi="Arial" w:cs="Arial"/>
                <w:b/>
                <w:spacing w:val="1"/>
              </w:rPr>
              <w:t>i</w:t>
            </w:r>
            <w:r w:rsidRPr="00FE3FF1">
              <w:rPr>
                <w:rFonts w:ascii="Arial" w:hAnsi="Arial" w:cs="Arial"/>
                <w:b/>
                <w:spacing w:val="-2"/>
              </w:rPr>
              <w:t>s</w:t>
            </w:r>
            <w:r w:rsidRPr="00FE3FF1">
              <w:rPr>
                <w:rFonts w:ascii="Arial" w:hAnsi="Arial" w:cs="Arial"/>
                <w:b/>
              </w:rPr>
              <w:t>t</w:t>
            </w:r>
            <w:r w:rsidRPr="00FE3FF1">
              <w:rPr>
                <w:rFonts w:ascii="Arial" w:hAnsi="Arial" w:cs="Arial"/>
                <w:b/>
                <w:spacing w:val="2"/>
              </w:rPr>
              <w:t>e</w:t>
            </w:r>
            <w:r w:rsidRPr="00FE3FF1">
              <w:rPr>
                <w:rFonts w:ascii="Arial" w:hAnsi="Arial" w:cs="Arial"/>
                <w:b/>
              </w:rPr>
              <w:t>d</w:t>
            </w:r>
            <w:r w:rsidRPr="00FE3FF1">
              <w:rPr>
                <w:rFonts w:ascii="Arial" w:hAnsi="Arial" w:cs="Arial"/>
                <w:b/>
                <w:spacing w:val="-3"/>
              </w:rPr>
              <w:t xml:space="preserve"> r</w:t>
            </w:r>
            <w:r w:rsidRPr="00FE3FF1">
              <w:rPr>
                <w:rFonts w:ascii="Arial" w:hAnsi="Arial" w:cs="Arial"/>
                <w:b/>
                <w:spacing w:val="1"/>
              </w:rPr>
              <w:t>e</w:t>
            </w:r>
            <w:r w:rsidRPr="00FE3FF1">
              <w:rPr>
                <w:rFonts w:ascii="Arial" w:hAnsi="Arial" w:cs="Arial"/>
                <w:b/>
              </w:rPr>
              <w:t>v</w:t>
            </w:r>
            <w:r w:rsidRPr="00FE3FF1">
              <w:rPr>
                <w:rFonts w:ascii="Arial" w:hAnsi="Arial" w:cs="Arial"/>
                <w:b/>
                <w:spacing w:val="-3"/>
              </w:rPr>
              <w:t>i</w:t>
            </w:r>
            <w:r w:rsidRPr="00FE3FF1">
              <w:rPr>
                <w:rFonts w:ascii="Arial" w:hAnsi="Arial" w:cs="Arial"/>
                <w:b/>
                <w:spacing w:val="1"/>
              </w:rPr>
              <w:t>e</w:t>
            </w:r>
            <w:r w:rsidRPr="00FE3FF1">
              <w:rPr>
                <w:rFonts w:ascii="Arial" w:hAnsi="Arial" w:cs="Arial"/>
                <w:b/>
              </w:rPr>
              <w:t>w</w:t>
            </w:r>
            <w:r w:rsidRPr="00FE3FF1">
              <w:rPr>
                <w:rFonts w:ascii="Arial" w:hAnsi="Arial" w:cs="Arial"/>
                <w:b/>
                <w:spacing w:val="-4"/>
              </w:rPr>
              <w:t xml:space="preserve"> </w:t>
            </w:r>
            <w:r w:rsidRPr="00FE3FF1">
              <w:rPr>
                <w:rFonts w:ascii="Arial" w:hAnsi="Arial" w:cs="Arial"/>
                <w:b/>
                <w:spacing w:val="-3"/>
              </w:rPr>
              <w:t>c</w:t>
            </w:r>
            <w:r w:rsidRPr="00FE3FF1">
              <w:rPr>
                <w:rFonts w:ascii="Arial" w:hAnsi="Arial" w:cs="Arial"/>
                <w:b/>
              </w:rPr>
              <w:t>omm</w:t>
            </w:r>
            <w:r w:rsidRPr="00FE3FF1">
              <w:rPr>
                <w:rFonts w:ascii="Arial" w:hAnsi="Arial" w:cs="Arial"/>
                <w:b/>
                <w:spacing w:val="2"/>
              </w:rPr>
              <w:t>e</w:t>
            </w:r>
            <w:r w:rsidRPr="00FE3FF1">
              <w:rPr>
                <w:rFonts w:ascii="Arial" w:hAnsi="Arial" w:cs="Arial"/>
                <w:b/>
                <w:spacing w:val="-2"/>
              </w:rPr>
              <w:t>n</w:t>
            </w:r>
            <w:r w:rsidRPr="00FE3FF1">
              <w:rPr>
                <w:rFonts w:ascii="Arial" w:hAnsi="Arial" w:cs="Arial"/>
                <w:b/>
              </w:rPr>
              <w:t>ts</w:t>
            </w:r>
            <w:r w:rsidRPr="00FE3FF1">
              <w:rPr>
                <w:rFonts w:ascii="Arial" w:hAnsi="Arial" w:cs="Arial"/>
                <w:b/>
                <w:spacing w:val="-4"/>
              </w:rPr>
              <w:t xml:space="preserve"> </w:t>
            </w:r>
            <w:r w:rsidRPr="00FE3FF1">
              <w:rPr>
                <w:rFonts w:ascii="Arial" w:hAnsi="Arial" w:cs="Arial"/>
                <w:b/>
              </w:rPr>
              <w:t>a</w:t>
            </w:r>
            <w:r w:rsidRPr="00FE3FF1">
              <w:rPr>
                <w:rFonts w:ascii="Arial" w:hAnsi="Arial" w:cs="Arial"/>
                <w:b/>
                <w:spacing w:val="-3"/>
              </w:rPr>
              <w:t>r</w:t>
            </w:r>
            <w:r w:rsidRPr="00FE3FF1">
              <w:rPr>
                <w:rFonts w:ascii="Arial" w:hAnsi="Arial" w:cs="Arial"/>
                <w:b/>
              </w:rPr>
              <w:t>e</w:t>
            </w:r>
            <w:r w:rsidRPr="00FE3FF1">
              <w:rPr>
                <w:rFonts w:ascii="Arial" w:hAnsi="Arial" w:cs="Arial"/>
                <w:b/>
                <w:spacing w:val="4"/>
              </w:rPr>
              <w:t xml:space="preserve"> </w:t>
            </w:r>
            <w:r w:rsidRPr="00FE3FF1">
              <w:rPr>
                <w:rFonts w:ascii="Arial" w:hAnsi="Arial" w:cs="Arial"/>
                <w:b/>
                <w:spacing w:val="-2"/>
              </w:rPr>
              <w:t>s</w:t>
            </w:r>
            <w:r w:rsidRPr="00FE3FF1">
              <w:rPr>
                <w:rFonts w:ascii="Arial" w:hAnsi="Arial" w:cs="Arial"/>
                <w:b/>
                <w:spacing w:val="-5"/>
              </w:rPr>
              <w:t>t</w:t>
            </w:r>
            <w:r w:rsidRPr="00FE3FF1">
              <w:rPr>
                <w:rFonts w:ascii="Arial" w:hAnsi="Arial" w:cs="Arial"/>
                <w:b/>
                <w:spacing w:val="1"/>
              </w:rPr>
              <w:t>r</w:t>
            </w:r>
            <w:r w:rsidRPr="00FE3FF1">
              <w:rPr>
                <w:rFonts w:ascii="Arial" w:hAnsi="Arial" w:cs="Arial"/>
                <w:b/>
                <w:spacing w:val="-3"/>
              </w:rPr>
              <w:t>i</w:t>
            </w:r>
            <w:r w:rsidRPr="00FE3FF1">
              <w:rPr>
                <w:rFonts w:ascii="Arial" w:hAnsi="Arial" w:cs="Arial"/>
                <w:b/>
                <w:spacing w:val="1"/>
              </w:rPr>
              <w:t>c</w:t>
            </w:r>
            <w:r w:rsidRPr="00FE3FF1">
              <w:rPr>
                <w:rFonts w:ascii="Arial" w:hAnsi="Arial" w:cs="Arial"/>
                <w:b/>
              </w:rPr>
              <w:t>t</w:t>
            </w:r>
            <w:r w:rsidRPr="00FE3FF1">
              <w:rPr>
                <w:rFonts w:ascii="Arial" w:hAnsi="Arial" w:cs="Arial"/>
                <w:b/>
                <w:spacing w:val="1"/>
              </w:rPr>
              <w:t>l</w:t>
            </w:r>
            <w:r w:rsidRPr="00FE3FF1">
              <w:rPr>
                <w:rFonts w:ascii="Arial" w:hAnsi="Arial" w:cs="Arial"/>
                <w:b/>
              </w:rPr>
              <w:t>y</w:t>
            </w:r>
            <w:r w:rsidRPr="00FE3FF1">
              <w:rPr>
                <w:rFonts w:ascii="Arial" w:hAnsi="Arial" w:cs="Arial"/>
                <w:b/>
                <w:spacing w:val="-1"/>
              </w:rPr>
              <w:t xml:space="preserve"> </w:t>
            </w:r>
            <w:r w:rsidRPr="00FE3FF1">
              <w:rPr>
                <w:rFonts w:ascii="Arial" w:hAnsi="Arial" w:cs="Arial"/>
                <w:b/>
                <w:spacing w:val="-2"/>
              </w:rPr>
              <w:t>p</w:t>
            </w:r>
            <w:r w:rsidRPr="00FE3FF1">
              <w:rPr>
                <w:rFonts w:ascii="Arial" w:hAnsi="Arial" w:cs="Arial"/>
                <w:b/>
                <w:spacing w:val="-3"/>
              </w:rPr>
              <w:t>r</w:t>
            </w:r>
            <w:r w:rsidRPr="00FE3FF1">
              <w:rPr>
                <w:rFonts w:ascii="Arial" w:hAnsi="Arial" w:cs="Arial"/>
                <w:b/>
              </w:rPr>
              <w:t>o</w:t>
            </w:r>
            <w:r w:rsidRPr="00FE3FF1">
              <w:rPr>
                <w:rFonts w:ascii="Arial" w:hAnsi="Arial" w:cs="Arial"/>
                <w:b/>
                <w:spacing w:val="-2"/>
              </w:rPr>
              <w:t>h</w:t>
            </w:r>
            <w:r w:rsidRPr="00FE3FF1">
              <w:rPr>
                <w:rFonts w:ascii="Arial" w:hAnsi="Arial" w:cs="Arial"/>
                <w:b/>
                <w:spacing w:val="1"/>
              </w:rPr>
              <w:t>i</w:t>
            </w:r>
            <w:r w:rsidRPr="00FE3FF1">
              <w:rPr>
                <w:rFonts w:ascii="Arial" w:hAnsi="Arial" w:cs="Arial"/>
                <w:b/>
                <w:spacing w:val="-2"/>
              </w:rPr>
              <w:t>b</w:t>
            </w:r>
            <w:r w:rsidRPr="00FE3FF1">
              <w:rPr>
                <w:rFonts w:ascii="Arial" w:hAnsi="Arial" w:cs="Arial"/>
                <w:b/>
                <w:spacing w:val="1"/>
              </w:rPr>
              <w:t>i</w:t>
            </w:r>
            <w:r w:rsidRPr="00FE3FF1">
              <w:rPr>
                <w:rFonts w:ascii="Arial" w:hAnsi="Arial" w:cs="Arial"/>
                <w:b/>
                <w:spacing w:val="-5"/>
              </w:rPr>
              <w:t>t</w:t>
            </w:r>
            <w:r w:rsidRPr="00FE3FF1">
              <w:rPr>
                <w:rFonts w:ascii="Arial" w:hAnsi="Arial" w:cs="Arial"/>
                <w:b/>
                <w:spacing w:val="1"/>
              </w:rPr>
              <w:t>e</w:t>
            </w:r>
            <w:r w:rsidRPr="00FE3FF1">
              <w:rPr>
                <w:rFonts w:ascii="Arial" w:hAnsi="Arial" w:cs="Arial"/>
                <w:b/>
              </w:rPr>
              <w:t>d</w:t>
            </w:r>
            <w:r w:rsidRPr="00FE3FF1">
              <w:rPr>
                <w:rFonts w:ascii="Arial" w:hAnsi="Arial" w:cs="Arial"/>
                <w:b/>
                <w:spacing w:val="2"/>
              </w:rPr>
              <w:t xml:space="preserve"> </w:t>
            </w:r>
            <w:r w:rsidRPr="00FE3FF1">
              <w:rPr>
                <w:rFonts w:ascii="Arial" w:hAnsi="Arial" w:cs="Arial"/>
                <w:b/>
                <w:spacing w:val="-2"/>
              </w:rPr>
              <w:t>du</w:t>
            </w:r>
            <w:r w:rsidRPr="00FE3FF1">
              <w:rPr>
                <w:rFonts w:ascii="Arial" w:hAnsi="Arial" w:cs="Arial"/>
                <w:b/>
                <w:spacing w:val="-3"/>
              </w:rPr>
              <w:t>r</w:t>
            </w:r>
            <w:r w:rsidRPr="00FE3FF1">
              <w:rPr>
                <w:rFonts w:ascii="Arial" w:hAnsi="Arial" w:cs="Arial"/>
                <w:b/>
                <w:spacing w:val="1"/>
              </w:rPr>
              <w:t>i</w:t>
            </w:r>
            <w:r w:rsidRPr="00FE3FF1">
              <w:rPr>
                <w:rFonts w:ascii="Arial" w:hAnsi="Arial" w:cs="Arial"/>
                <w:b/>
                <w:spacing w:val="-2"/>
              </w:rPr>
              <w:t>n</w:t>
            </w:r>
            <w:r w:rsidRPr="00FE3FF1">
              <w:rPr>
                <w:rFonts w:ascii="Arial" w:hAnsi="Arial" w:cs="Arial"/>
                <w:b/>
              </w:rPr>
              <w:t>g</w:t>
            </w:r>
            <w:r w:rsidRPr="00FE3FF1">
              <w:rPr>
                <w:rFonts w:ascii="Arial" w:hAnsi="Arial" w:cs="Arial"/>
                <w:b/>
                <w:spacing w:val="4"/>
              </w:rPr>
              <w:t xml:space="preserve"> </w:t>
            </w:r>
            <w:r w:rsidRPr="00FE3FF1">
              <w:rPr>
                <w:rFonts w:ascii="Arial" w:hAnsi="Arial" w:cs="Arial"/>
                <w:b/>
                <w:spacing w:val="-6"/>
              </w:rPr>
              <w:t>p</w:t>
            </w:r>
            <w:r w:rsidRPr="00FE3FF1">
              <w:rPr>
                <w:rFonts w:ascii="Arial" w:hAnsi="Arial" w:cs="Arial"/>
                <w:b/>
                <w:spacing w:val="1"/>
              </w:rPr>
              <w:t>e</w:t>
            </w:r>
            <w:r w:rsidRPr="00FE3FF1">
              <w:rPr>
                <w:rFonts w:ascii="Arial" w:hAnsi="Arial" w:cs="Arial"/>
                <w:b/>
                <w:spacing w:val="-3"/>
              </w:rPr>
              <w:t>e</w:t>
            </w:r>
            <w:r w:rsidRPr="00FE3FF1">
              <w:rPr>
                <w:rFonts w:ascii="Arial" w:hAnsi="Arial" w:cs="Arial"/>
                <w:b/>
              </w:rPr>
              <w:t xml:space="preserve">r </w:t>
            </w:r>
            <w:r w:rsidRPr="00FE3FF1">
              <w:rPr>
                <w:rFonts w:ascii="Arial" w:hAnsi="Arial" w:cs="Arial"/>
                <w:b/>
                <w:spacing w:val="1"/>
              </w:rPr>
              <w:t>re</w:t>
            </w:r>
            <w:r w:rsidRPr="00FE3FF1">
              <w:rPr>
                <w:rFonts w:ascii="Arial" w:hAnsi="Arial" w:cs="Arial"/>
                <w:b/>
                <w:spacing w:val="-5"/>
              </w:rPr>
              <w:t>v</w:t>
            </w:r>
            <w:r w:rsidRPr="00FE3FF1">
              <w:rPr>
                <w:rFonts w:ascii="Arial" w:hAnsi="Arial" w:cs="Arial"/>
                <w:b/>
                <w:spacing w:val="1"/>
                <w:w w:val="101"/>
              </w:rPr>
              <w:t>i</w:t>
            </w:r>
            <w:r w:rsidRPr="00FE3FF1">
              <w:rPr>
                <w:rFonts w:ascii="Arial" w:hAnsi="Arial" w:cs="Arial"/>
                <w:b/>
                <w:spacing w:val="1"/>
              </w:rPr>
              <w:t>e</w:t>
            </w:r>
            <w:r w:rsidRPr="00FE3FF1">
              <w:rPr>
                <w:rFonts w:ascii="Arial" w:hAnsi="Arial" w:cs="Arial"/>
                <w:b/>
                <w:spacing w:val="-6"/>
              </w:rPr>
              <w:t>w</w:t>
            </w:r>
            <w:r w:rsidRPr="00FE3FF1">
              <w:rPr>
                <w:rFonts w:ascii="Arial" w:hAnsi="Arial" w:cs="Arial"/>
                <w:b/>
              </w:rPr>
              <w:t>.</w:t>
            </w:r>
          </w:p>
        </w:tc>
        <w:tc>
          <w:tcPr>
            <w:tcW w:w="6443" w:type="dxa"/>
            <w:tcBorders>
              <w:top w:val="single" w:sz="5" w:space="0" w:color="000000"/>
              <w:left w:val="single" w:sz="5" w:space="0" w:color="000000"/>
              <w:bottom w:val="single" w:sz="5" w:space="0" w:color="000000"/>
              <w:right w:val="single" w:sz="5" w:space="0" w:color="000000"/>
            </w:tcBorders>
          </w:tcPr>
          <w:p w14:paraId="1F25AF47" w14:textId="77777777" w:rsidR="00366984" w:rsidRPr="00FE3FF1" w:rsidRDefault="00B30A26">
            <w:pPr>
              <w:spacing w:line="220" w:lineRule="exact"/>
              <w:ind w:left="100"/>
              <w:rPr>
                <w:rFonts w:ascii="Arial" w:hAnsi="Arial" w:cs="Arial"/>
              </w:rPr>
            </w:pPr>
            <w:r w:rsidRPr="00FE3FF1">
              <w:rPr>
                <w:rFonts w:ascii="Arial" w:hAnsi="Arial" w:cs="Arial"/>
                <w:b/>
                <w:spacing w:val="-2"/>
              </w:rPr>
              <w:t>Au</w:t>
            </w:r>
            <w:r w:rsidRPr="00FE3FF1">
              <w:rPr>
                <w:rFonts w:ascii="Arial" w:hAnsi="Arial" w:cs="Arial"/>
                <w:b/>
              </w:rPr>
              <w:t>t</w:t>
            </w:r>
            <w:r w:rsidRPr="00FE3FF1">
              <w:rPr>
                <w:rFonts w:ascii="Arial" w:hAnsi="Arial" w:cs="Arial"/>
                <w:b/>
                <w:spacing w:val="-2"/>
              </w:rPr>
              <w:t>h</w:t>
            </w:r>
            <w:r w:rsidRPr="00FE3FF1">
              <w:rPr>
                <w:rFonts w:ascii="Arial" w:hAnsi="Arial" w:cs="Arial"/>
                <w:b/>
              </w:rPr>
              <w:t>o</w:t>
            </w:r>
            <w:r w:rsidRPr="00FE3FF1">
              <w:rPr>
                <w:rFonts w:ascii="Arial" w:hAnsi="Arial" w:cs="Arial"/>
                <w:b/>
                <w:spacing w:val="6"/>
              </w:rPr>
              <w:t>r</w:t>
            </w:r>
            <w:r w:rsidRPr="00FE3FF1">
              <w:rPr>
                <w:rFonts w:ascii="Arial" w:hAnsi="Arial" w:cs="Arial"/>
                <w:b/>
                <w:spacing w:val="-9"/>
              </w:rPr>
              <w:t>’</w:t>
            </w:r>
            <w:r w:rsidRPr="00FE3FF1">
              <w:rPr>
                <w:rFonts w:ascii="Arial" w:hAnsi="Arial" w:cs="Arial"/>
                <w:b/>
              </w:rPr>
              <w:t>s</w:t>
            </w:r>
            <w:r w:rsidRPr="00FE3FF1">
              <w:rPr>
                <w:rFonts w:ascii="Arial" w:hAnsi="Arial" w:cs="Arial"/>
                <w:b/>
                <w:spacing w:val="1"/>
              </w:rPr>
              <w:t xml:space="preserve"> </w:t>
            </w:r>
            <w:r w:rsidRPr="00FE3FF1">
              <w:rPr>
                <w:rFonts w:ascii="Arial" w:hAnsi="Arial" w:cs="Arial"/>
                <w:b/>
                <w:spacing w:val="-3"/>
              </w:rPr>
              <w:t>F</w:t>
            </w:r>
            <w:r w:rsidRPr="00FE3FF1">
              <w:rPr>
                <w:rFonts w:ascii="Arial" w:hAnsi="Arial" w:cs="Arial"/>
                <w:b/>
                <w:spacing w:val="1"/>
              </w:rPr>
              <w:t>ee</w:t>
            </w:r>
            <w:r w:rsidRPr="00FE3FF1">
              <w:rPr>
                <w:rFonts w:ascii="Arial" w:hAnsi="Arial" w:cs="Arial"/>
                <w:b/>
                <w:spacing w:val="-2"/>
              </w:rPr>
              <w:t>db</w:t>
            </w:r>
            <w:r w:rsidRPr="00FE3FF1">
              <w:rPr>
                <w:rFonts w:ascii="Arial" w:hAnsi="Arial" w:cs="Arial"/>
                <w:b/>
                <w:spacing w:val="-5"/>
              </w:rPr>
              <w:t>a</w:t>
            </w:r>
            <w:r w:rsidRPr="00FE3FF1">
              <w:rPr>
                <w:rFonts w:ascii="Arial" w:hAnsi="Arial" w:cs="Arial"/>
                <w:b/>
                <w:spacing w:val="1"/>
              </w:rPr>
              <w:t>c</w:t>
            </w:r>
            <w:r w:rsidRPr="00FE3FF1">
              <w:rPr>
                <w:rFonts w:ascii="Arial" w:hAnsi="Arial" w:cs="Arial"/>
                <w:b/>
              </w:rPr>
              <w:t>k</w:t>
            </w:r>
            <w:r w:rsidRPr="00FE3FF1">
              <w:rPr>
                <w:rFonts w:ascii="Arial" w:hAnsi="Arial" w:cs="Arial"/>
                <w:b/>
                <w:spacing w:val="5"/>
              </w:rPr>
              <w:t xml:space="preserve"> </w:t>
            </w:r>
            <w:r w:rsidRPr="00FE3FF1">
              <w:rPr>
                <w:rFonts w:ascii="Arial" w:hAnsi="Arial" w:cs="Arial"/>
              </w:rPr>
              <w:t>(</w:t>
            </w:r>
            <w:r w:rsidRPr="00FE3FF1">
              <w:rPr>
                <w:rFonts w:ascii="Arial" w:hAnsi="Arial" w:cs="Arial"/>
                <w:spacing w:val="-5"/>
              </w:rPr>
              <w:t>I</w:t>
            </w:r>
            <w:r w:rsidRPr="00FE3FF1">
              <w:rPr>
                <w:rFonts w:ascii="Arial" w:hAnsi="Arial" w:cs="Arial"/>
              </w:rPr>
              <w:t xml:space="preserve">t </w:t>
            </w:r>
            <w:r w:rsidRPr="00FE3FF1">
              <w:rPr>
                <w:rFonts w:ascii="Arial" w:hAnsi="Arial" w:cs="Arial"/>
                <w:spacing w:val="1"/>
              </w:rPr>
              <w:t>i</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ma</w:t>
            </w:r>
            <w:r w:rsidRPr="00FE3FF1">
              <w:rPr>
                <w:rFonts w:ascii="Arial" w:hAnsi="Arial" w:cs="Arial"/>
                <w:spacing w:val="-5"/>
              </w:rPr>
              <w:t>n</w:t>
            </w:r>
            <w:r w:rsidRPr="00FE3FF1">
              <w:rPr>
                <w:rFonts w:ascii="Arial" w:hAnsi="Arial" w:cs="Arial"/>
              </w:rPr>
              <w:t>d</w:t>
            </w:r>
            <w:r w:rsidRPr="00FE3FF1">
              <w:rPr>
                <w:rFonts w:ascii="Arial" w:hAnsi="Arial" w:cs="Arial"/>
                <w:spacing w:val="1"/>
              </w:rPr>
              <w:t>a</w:t>
            </w:r>
            <w:r w:rsidRPr="00FE3FF1">
              <w:rPr>
                <w:rFonts w:ascii="Arial" w:hAnsi="Arial" w:cs="Arial"/>
                <w:spacing w:val="-3"/>
              </w:rPr>
              <w:t>t</w:t>
            </w:r>
            <w:r w:rsidRPr="00FE3FF1">
              <w:rPr>
                <w:rFonts w:ascii="Arial" w:hAnsi="Arial" w:cs="Arial"/>
              </w:rPr>
              <w:t>ory</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a</w:t>
            </w:r>
            <w:r w:rsidRPr="00FE3FF1">
              <w:rPr>
                <w:rFonts w:ascii="Arial" w:hAnsi="Arial" w:cs="Arial"/>
              </w:rPr>
              <w:t xml:space="preserve">t </w:t>
            </w:r>
            <w:r w:rsidRPr="00FE3FF1">
              <w:rPr>
                <w:rFonts w:ascii="Arial" w:hAnsi="Arial" w:cs="Arial"/>
                <w:spacing w:val="1"/>
              </w:rPr>
              <w:t>a</w:t>
            </w:r>
            <w:r w:rsidRPr="00FE3FF1">
              <w:rPr>
                <w:rFonts w:ascii="Arial" w:hAnsi="Arial" w:cs="Arial"/>
                <w:spacing w:val="-5"/>
              </w:rPr>
              <w:t>u</w:t>
            </w:r>
            <w:r w:rsidRPr="00FE3FF1">
              <w:rPr>
                <w:rFonts w:ascii="Arial" w:hAnsi="Arial" w:cs="Arial"/>
                <w:spacing w:val="1"/>
              </w:rPr>
              <w:t>t</w:t>
            </w:r>
            <w:r w:rsidRPr="00FE3FF1">
              <w:rPr>
                <w:rFonts w:ascii="Arial" w:hAnsi="Arial" w:cs="Arial"/>
              </w:rPr>
              <w:t>hors</w:t>
            </w:r>
            <w:r w:rsidRPr="00FE3FF1">
              <w:rPr>
                <w:rFonts w:ascii="Arial" w:hAnsi="Arial" w:cs="Arial"/>
                <w:spacing w:val="-3"/>
              </w:rPr>
              <w:t xml:space="preserve"> </w:t>
            </w:r>
            <w:r w:rsidRPr="00FE3FF1">
              <w:rPr>
                <w:rFonts w:ascii="Arial" w:hAnsi="Arial" w:cs="Arial"/>
                <w:spacing w:val="-2"/>
              </w:rPr>
              <w:t>s</w:t>
            </w:r>
            <w:r w:rsidRPr="00FE3FF1">
              <w:rPr>
                <w:rFonts w:ascii="Arial" w:hAnsi="Arial" w:cs="Arial"/>
              </w:rPr>
              <w:t>hou</w:t>
            </w:r>
            <w:r w:rsidRPr="00FE3FF1">
              <w:rPr>
                <w:rFonts w:ascii="Arial" w:hAnsi="Arial" w:cs="Arial"/>
                <w:spacing w:val="1"/>
              </w:rPr>
              <w:t>l</w:t>
            </w:r>
            <w:r w:rsidRPr="00FE3FF1">
              <w:rPr>
                <w:rFonts w:ascii="Arial" w:hAnsi="Arial" w:cs="Arial"/>
              </w:rPr>
              <w:t>d</w:t>
            </w:r>
            <w:r w:rsidRPr="00FE3FF1">
              <w:rPr>
                <w:rFonts w:ascii="Arial" w:hAnsi="Arial" w:cs="Arial"/>
                <w:spacing w:val="-2"/>
              </w:rPr>
              <w:t xml:space="preserve"> w</w:t>
            </w:r>
            <w:r w:rsidRPr="00FE3FF1">
              <w:rPr>
                <w:rFonts w:ascii="Arial" w:hAnsi="Arial" w:cs="Arial"/>
              </w:rPr>
              <w:t>r</w:t>
            </w:r>
            <w:r w:rsidRPr="00FE3FF1">
              <w:rPr>
                <w:rFonts w:ascii="Arial" w:hAnsi="Arial" w:cs="Arial"/>
                <w:spacing w:val="-3"/>
              </w:rPr>
              <w:t>it</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h</w:t>
            </w:r>
            <w:r w:rsidRPr="00FE3FF1">
              <w:rPr>
                <w:rFonts w:ascii="Arial" w:hAnsi="Arial" w:cs="Arial"/>
                <w:spacing w:val="1"/>
                <w:w w:val="101"/>
              </w:rPr>
              <w:t>i</w:t>
            </w:r>
            <w:r w:rsidRPr="00FE3FF1">
              <w:rPr>
                <w:rFonts w:ascii="Arial" w:hAnsi="Arial" w:cs="Arial"/>
                <w:spacing w:val="-2"/>
              </w:rPr>
              <w:t>s</w:t>
            </w:r>
            <w:r w:rsidRPr="00FE3FF1">
              <w:rPr>
                <w:rFonts w:ascii="Arial" w:hAnsi="Arial" w:cs="Arial"/>
                <w:spacing w:val="1"/>
                <w:w w:val="101"/>
              </w:rPr>
              <w:t>/</w:t>
            </w:r>
            <w:r w:rsidRPr="00FE3FF1">
              <w:rPr>
                <w:rFonts w:ascii="Arial" w:hAnsi="Arial" w:cs="Arial"/>
                <w:spacing w:val="-5"/>
              </w:rPr>
              <w:t>h</w:t>
            </w:r>
            <w:r w:rsidRPr="00FE3FF1">
              <w:rPr>
                <w:rFonts w:ascii="Arial" w:hAnsi="Arial" w:cs="Arial"/>
                <w:spacing w:val="1"/>
              </w:rPr>
              <w:t>e</w:t>
            </w:r>
            <w:r w:rsidRPr="00FE3FF1">
              <w:rPr>
                <w:rFonts w:ascii="Arial" w:hAnsi="Arial" w:cs="Arial"/>
              </w:rPr>
              <w:t>r</w:t>
            </w:r>
          </w:p>
          <w:p w14:paraId="03C20279" w14:textId="77777777" w:rsidR="00366984" w:rsidRPr="00FE3FF1" w:rsidRDefault="00B30A26">
            <w:pPr>
              <w:spacing w:before="19"/>
              <w:ind w:left="100"/>
              <w:rPr>
                <w:rFonts w:ascii="Arial" w:hAnsi="Arial" w:cs="Arial"/>
              </w:rPr>
            </w:pPr>
            <w:r w:rsidRPr="00FE3FF1">
              <w:rPr>
                <w:rFonts w:ascii="Arial" w:hAnsi="Arial" w:cs="Arial"/>
              </w:rPr>
              <w:t>f</w:t>
            </w:r>
            <w:r w:rsidRPr="00FE3FF1">
              <w:rPr>
                <w:rFonts w:ascii="Arial" w:hAnsi="Arial" w:cs="Arial"/>
                <w:spacing w:val="2"/>
              </w:rPr>
              <w:t>e</w:t>
            </w:r>
            <w:r w:rsidRPr="00FE3FF1">
              <w:rPr>
                <w:rFonts w:ascii="Arial" w:hAnsi="Arial" w:cs="Arial"/>
                <w:spacing w:val="1"/>
              </w:rPr>
              <w:t>e</w:t>
            </w:r>
            <w:r w:rsidRPr="00FE3FF1">
              <w:rPr>
                <w:rFonts w:ascii="Arial" w:hAnsi="Arial" w:cs="Arial"/>
              </w:rPr>
              <w:t>d</w:t>
            </w:r>
            <w:r w:rsidRPr="00FE3FF1">
              <w:rPr>
                <w:rFonts w:ascii="Arial" w:hAnsi="Arial" w:cs="Arial"/>
                <w:spacing w:val="-5"/>
              </w:rPr>
              <w:t>b</w:t>
            </w:r>
            <w:r w:rsidRPr="00FE3FF1">
              <w:rPr>
                <w:rFonts w:ascii="Arial" w:hAnsi="Arial" w:cs="Arial"/>
                <w:spacing w:val="-3"/>
              </w:rPr>
              <w:t>a</w:t>
            </w:r>
            <w:r w:rsidRPr="00FE3FF1">
              <w:rPr>
                <w:rFonts w:ascii="Arial" w:hAnsi="Arial" w:cs="Arial"/>
                <w:spacing w:val="1"/>
              </w:rPr>
              <w:t>c</w:t>
            </w:r>
            <w:r w:rsidRPr="00FE3FF1">
              <w:rPr>
                <w:rFonts w:ascii="Arial" w:hAnsi="Arial" w:cs="Arial"/>
              </w:rPr>
              <w:t>k</w:t>
            </w:r>
            <w:r w:rsidRPr="00FE3FF1">
              <w:rPr>
                <w:rFonts w:ascii="Arial" w:hAnsi="Arial" w:cs="Arial"/>
                <w:spacing w:val="3"/>
              </w:rPr>
              <w:t xml:space="preserve"> </w:t>
            </w:r>
            <w:r w:rsidRPr="00FE3FF1">
              <w:rPr>
                <w:rFonts w:ascii="Arial" w:hAnsi="Arial" w:cs="Arial"/>
                <w:spacing w:val="-5"/>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e</w:t>
            </w:r>
            <w:r w:rsidRPr="00FE3FF1">
              <w:rPr>
                <w:rFonts w:ascii="Arial" w:hAnsi="Arial" w:cs="Arial"/>
              </w:rPr>
              <w:t>)</w:t>
            </w:r>
          </w:p>
        </w:tc>
      </w:tr>
      <w:tr w:rsidR="00366984" w:rsidRPr="00FE3FF1" w14:paraId="15226AF4" w14:textId="77777777">
        <w:trPr>
          <w:trHeight w:hRule="exact" w:val="2079"/>
        </w:trPr>
        <w:tc>
          <w:tcPr>
            <w:tcW w:w="5351" w:type="dxa"/>
            <w:tcBorders>
              <w:top w:val="single" w:sz="5" w:space="0" w:color="000000"/>
              <w:left w:val="single" w:sz="5" w:space="0" w:color="000000"/>
              <w:bottom w:val="single" w:sz="5" w:space="0" w:color="000000"/>
              <w:right w:val="single" w:sz="5" w:space="0" w:color="000000"/>
            </w:tcBorders>
          </w:tcPr>
          <w:p w14:paraId="385D08BC" w14:textId="77777777" w:rsidR="00366984" w:rsidRPr="00FE3FF1" w:rsidRDefault="00B30A26">
            <w:pPr>
              <w:ind w:left="463" w:right="229"/>
              <w:rPr>
                <w:rFonts w:ascii="Arial" w:hAnsi="Arial" w:cs="Arial"/>
              </w:rPr>
            </w:pPr>
            <w:r w:rsidRPr="00FE3FF1">
              <w:rPr>
                <w:rFonts w:ascii="Arial" w:hAnsi="Arial" w:cs="Arial"/>
                <w:b/>
                <w:spacing w:val="1"/>
              </w:rPr>
              <w:t>Pl</w:t>
            </w:r>
            <w:r w:rsidRPr="00FE3FF1">
              <w:rPr>
                <w:rFonts w:ascii="Arial" w:hAnsi="Arial" w:cs="Arial"/>
                <w:b/>
                <w:spacing w:val="-3"/>
              </w:rPr>
              <w:t>e</w:t>
            </w:r>
            <w:r w:rsidRPr="00FE3FF1">
              <w:rPr>
                <w:rFonts w:ascii="Arial" w:hAnsi="Arial" w:cs="Arial"/>
                <w:b/>
              </w:rPr>
              <w:t>a</w:t>
            </w:r>
            <w:r w:rsidRPr="00FE3FF1">
              <w:rPr>
                <w:rFonts w:ascii="Arial" w:hAnsi="Arial" w:cs="Arial"/>
                <w:b/>
                <w:spacing w:val="-2"/>
              </w:rPr>
              <w:t>s</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2"/>
              </w:rPr>
              <w:t>w</w:t>
            </w:r>
            <w:r w:rsidRPr="00FE3FF1">
              <w:rPr>
                <w:rFonts w:ascii="Arial" w:hAnsi="Arial" w:cs="Arial"/>
                <w:b/>
                <w:spacing w:val="1"/>
              </w:rPr>
              <w:t>r</w:t>
            </w:r>
            <w:r w:rsidRPr="00FE3FF1">
              <w:rPr>
                <w:rFonts w:ascii="Arial" w:hAnsi="Arial" w:cs="Arial"/>
                <w:b/>
                <w:spacing w:val="-3"/>
              </w:rPr>
              <w:t>i</w:t>
            </w:r>
            <w:r w:rsidRPr="00FE3FF1">
              <w:rPr>
                <w:rFonts w:ascii="Arial" w:hAnsi="Arial" w:cs="Arial"/>
                <w:b/>
              </w:rPr>
              <w:t>te</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3"/>
              </w:rPr>
              <w:t xml:space="preserve"> </w:t>
            </w:r>
            <w:r w:rsidRPr="00FE3FF1">
              <w:rPr>
                <w:rFonts w:ascii="Arial" w:hAnsi="Arial" w:cs="Arial"/>
                <w:b/>
                <w:spacing w:val="-5"/>
              </w:rPr>
              <w:t>f</w:t>
            </w:r>
            <w:r w:rsidRPr="00FE3FF1">
              <w:rPr>
                <w:rFonts w:ascii="Arial" w:hAnsi="Arial" w:cs="Arial"/>
                <w:b/>
                <w:spacing w:val="1"/>
              </w:rPr>
              <w:t>e</w:t>
            </w:r>
            <w:r w:rsidRPr="00FE3FF1">
              <w:rPr>
                <w:rFonts w:ascii="Arial" w:hAnsi="Arial" w:cs="Arial"/>
                <w:b/>
              </w:rPr>
              <w:t>w</w:t>
            </w:r>
            <w:r w:rsidRPr="00FE3FF1">
              <w:rPr>
                <w:rFonts w:ascii="Arial" w:hAnsi="Arial" w:cs="Arial"/>
                <w:b/>
                <w:spacing w:val="1"/>
              </w:rPr>
              <w:t xml:space="preserve"> </w:t>
            </w:r>
            <w:r w:rsidRPr="00FE3FF1">
              <w:rPr>
                <w:rFonts w:ascii="Arial" w:hAnsi="Arial" w:cs="Arial"/>
                <w:b/>
                <w:spacing w:val="-6"/>
              </w:rPr>
              <w:t>s</w:t>
            </w:r>
            <w:r w:rsidRPr="00FE3FF1">
              <w:rPr>
                <w:rFonts w:ascii="Arial" w:hAnsi="Arial" w:cs="Arial"/>
                <w:b/>
                <w:spacing w:val="1"/>
              </w:rPr>
              <w:t>e</w:t>
            </w:r>
            <w:r w:rsidRPr="00FE3FF1">
              <w:rPr>
                <w:rFonts w:ascii="Arial" w:hAnsi="Arial" w:cs="Arial"/>
                <w:b/>
                <w:spacing w:val="-2"/>
              </w:rPr>
              <w:t>n</w:t>
            </w:r>
            <w:r w:rsidRPr="00FE3FF1">
              <w:rPr>
                <w:rFonts w:ascii="Arial" w:hAnsi="Arial" w:cs="Arial"/>
                <w:b/>
              </w:rPr>
              <w:t>t</w:t>
            </w:r>
            <w:r w:rsidRPr="00FE3FF1">
              <w:rPr>
                <w:rFonts w:ascii="Arial" w:hAnsi="Arial" w:cs="Arial"/>
                <w:b/>
                <w:spacing w:val="2"/>
              </w:rPr>
              <w:t>e</w:t>
            </w:r>
            <w:r w:rsidRPr="00FE3FF1">
              <w:rPr>
                <w:rFonts w:ascii="Arial" w:hAnsi="Arial" w:cs="Arial"/>
                <w:b/>
                <w:spacing w:val="-6"/>
              </w:rPr>
              <w:t>n</w:t>
            </w:r>
            <w:r w:rsidRPr="00FE3FF1">
              <w:rPr>
                <w:rFonts w:ascii="Arial" w:hAnsi="Arial" w:cs="Arial"/>
                <w:b/>
                <w:spacing w:val="1"/>
              </w:rPr>
              <w:t>ce</w:t>
            </w:r>
            <w:r w:rsidRPr="00FE3FF1">
              <w:rPr>
                <w:rFonts w:ascii="Arial" w:hAnsi="Arial" w:cs="Arial"/>
                <w:b/>
              </w:rPr>
              <w:t>s</w:t>
            </w:r>
            <w:r w:rsidRPr="00FE3FF1">
              <w:rPr>
                <w:rFonts w:ascii="Arial" w:hAnsi="Arial" w:cs="Arial"/>
                <w:b/>
                <w:spacing w:val="-4"/>
              </w:rPr>
              <w:t xml:space="preserve"> </w:t>
            </w:r>
            <w:r w:rsidRPr="00FE3FF1">
              <w:rPr>
                <w:rFonts w:ascii="Arial" w:hAnsi="Arial" w:cs="Arial"/>
                <w:b/>
                <w:spacing w:val="-3"/>
              </w:rPr>
              <w:t>r</w:t>
            </w:r>
            <w:r w:rsidRPr="00FE3FF1">
              <w:rPr>
                <w:rFonts w:ascii="Arial" w:hAnsi="Arial" w:cs="Arial"/>
                <w:b/>
                <w:spacing w:val="1"/>
              </w:rPr>
              <w:t>e</w:t>
            </w:r>
            <w:r w:rsidRPr="00FE3FF1">
              <w:rPr>
                <w:rFonts w:ascii="Arial" w:hAnsi="Arial" w:cs="Arial"/>
                <w:b/>
              </w:rPr>
              <w:t>ga</w:t>
            </w:r>
            <w:r w:rsidRPr="00FE3FF1">
              <w:rPr>
                <w:rFonts w:ascii="Arial" w:hAnsi="Arial" w:cs="Arial"/>
                <w:b/>
                <w:spacing w:val="1"/>
              </w:rPr>
              <w:t>r</w:t>
            </w:r>
            <w:r w:rsidRPr="00FE3FF1">
              <w:rPr>
                <w:rFonts w:ascii="Arial" w:hAnsi="Arial" w:cs="Arial"/>
                <w:b/>
                <w:spacing w:val="-6"/>
              </w:rPr>
              <w:t>d</w:t>
            </w:r>
            <w:r w:rsidRPr="00FE3FF1">
              <w:rPr>
                <w:rFonts w:ascii="Arial" w:hAnsi="Arial" w:cs="Arial"/>
                <w:b/>
                <w:spacing w:val="1"/>
              </w:rPr>
              <w:t>i</w:t>
            </w:r>
            <w:r w:rsidRPr="00FE3FF1">
              <w:rPr>
                <w:rFonts w:ascii="Arial" w:hAnsi="Arial" w:cs="Arial"/>
                <w:b/>
                <w:spacing w:val="-2"/>
              </w:rPr>
              <w:t>n</w:t>
            </w:r>
            <w:r w:rsidRPr="00FE3FF1">
              <w:rPr>
                <w:rFonts w:ascii="Arial" w:hAnsi="Arial" w:cs="Arial"/>
                <w:b/>
              </w:rPr>
              <w:t>g</w:t>
            </w:r>
            <w:r w:rsidRPr="00FE3FF1">
              <w:rPr>
                <w:rFonts w:ascii="Arial" w:hAnsi="Arial" w:cs="Arial"/>
                <w:b/>
                <w:spacing w:val="4"/>
              </w:rPr>
              <w:t xml:space="preserve"> </w:t>
            </w:r>
            <w:r w:rsidRPr="00FE3FF1">
              <w:rPr>
                <w:rFonts w:ascii="Arial" w:hAnsi="Arial" w:cs="Arial"/>
                <w:b/>
              </w:rPr>
              <w:t>t</w:t>
            </w:r>
            <w:r w:rsidRPr="00FE3FF1">
              <w:rPr>
                <w:rFonts w:ascii="Arial" w:hAnsi="Arial" w:cs="Arial"/>
                <w:b/>
                <w:spacing w:val="-6"/>
              </w:rPr>
              <w:t>h</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1"/>
                <w:w w:val="101"/>
              </w:rPr>
              <w:t>i</w:t>
            </w:r>
            <w:r w:rsidRPr="00FE3FF1">
              <w:rPr>
                <w:rFonts w:ascii="Arial" w:hAnsi="Arial" w:cs="Arial"/>
                <w:b/>
              </w:rPr>
              <w:t>m</w:t>
            </w:r>
            <w:r w:rsidRPr="00FE3FF1">
              <w:rPr>
                <w:rFonts w:ascii="Arial" w:hAnsi="Arial" w:cs="Arial"/>
                <w:b/>
                <w:spacing w:val="-2"/>
              </w:rPr>
              <w:t>p</w:t>
            </w:r>
            <w:r w:rsidRPr="00FE3FF1">
              <w:rPr>
                <w:rFonts w:ascii="Arial" w:hAnsi="Arial" w:cs="Arial"/>
                <w:b/>
              </w:rPr>
              <w:t>o</w:t>
            </w:r>
            <w:r w:rsidRPr="00FE3FF1">
              <w:rPr>
                <w:rFonts w:ascii="Arial" w:hAnsi="Arial" w:cs="Arial"/>
                <w:b/>
                <w:spacing w:val="-3"/>
              </w:rPr>
              <w:t>r</w:t>
            </w:r>
            <w:r w:rsidRPr="00FE3FF1">
              <w:rPr>
                <w:rFonts w:ascii="Arial" w:hAnsi="Arial" w:cs="Arial"/>
                <w:b/>
              </w:rPr>
              <w:t>ta</w:t>
            </w:r>
            <w:r w:rsidRPr="00FE3FF1">
              <w:rPr>
                <w:rFonts w:ascii="Arial" w:hAnsi="Arial" w:cs="Arial"/>
                <w:b/>
                <w:spacing w:val="-2"/>
              </w:rPr>
              <w:t>n</w:t>
            </w:r>
            <w:r w:rsidRPr="00FE3FF1">
              <w:rPr>
                <w:rFonts w:ascii="Arial" w:hAnsi="Arial" w:cs="Arial"/>
                <w:b/>
                <w:spacing w:val="-3"/>
              </w:rPr>
              <w:t>c</w:t>
            </w:r>
            <w:r w:rsidRPr="00FE3FF1">
              <w:rPr>
                <w:rFonts w:ascii="Arial" w:hAnsi="Arial" w:cs="Arial"/>
                <w:b/>
              </w:rPr>
              <w:t>e of</w:t>
            </w:r>
            <w:r w:rsidRPr="00FE3FF1">
              <w:rPr>
                <w:rFonts w:ascii="Arial" w:hAnsi="Arial" w:cs="Arial"/>
                <w:b/>
                <w:spacing w:val="3"/>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spacing w:val="1"/>
              </w:rPr>
              <w:t>i</w:t>
            </w:r>
            <w:r w:rsidRPr="00FE3FF1">
              <w:rPr>
                <w:rFonts w:ascii="Arial" w:hAnsi="Arial" w:cs="Arial"/>
                <w:b/>
              </w:rPr>
              <w:t>s</w:t>
            </w:r>
            <w:r w:rsidRPr="00FE3FF1">
              <w:rPr>
                <w:rFonts w:ascii="Arial" w:hAnsi="Arial" w:cs="Arial"/>
                <w:b/>
                <w:spacing w:val="-3"/>
              </w:rPr>
              <w:t xml:space="preserve"> </w:t>
            </w:r>
            <w:r w:rsidRPr="00FE3FF1">
              <w:rPr>
                <w:rFonts w:ascii="Arial" w:hAnsi="Arial" w:cs="Arial"/>
                <w:b/>
              </w:rPr>
              <w:t>ma</w:t>
            </w:r>
            <w:r w:rsidRPr="00FE3FF1">
              <w:rPr>
                <w:rFonts w:ascii="Arial" w:hAnsi="Arial" w:cs="Arial"/>
                <w:b/>
                <w:spacing w:val="-2"/>
              </w:rPr>
              <w:t>nus</w:t>
            </w:r>
            <w:r w:rsidRPr="00FE3FF1">
              <w:rPr>
                <w:rFonts w:ascii="Arial" w:hAnsi="Arial" w:cs="Arial"/>
                <w:b/>
                <w:spacing w:val="-3"/>
              </w:rPr>
              <w:t>c</w:t>
            </w:r>
            <w:r w:rsidRPr="00FE3FF1">
              <w:rPr>
                <w:rFonts w:ascii="Arial" w:hAnsi="Arial" w:cs="Arial"/>
                <w:b/>
                <w:spacing w:val="1"/>
              </w:rPr>
              <w:t>ri</w:t>
            </w:r>
            <w:r w:rsidRPr="00FE3FF1">
              <w:rPr>
                <w:rFonts w:ascii="Arial" w:hAnsi="Arial" w:cs="Arial"/>
                <w:b/>
                <w:spacing w:val="-2"/>
              </w:rPr>
              <w:t>p</w:t>
            </w:r>
            <w:r w:rsidRPr="00FE3FF1">
              <w:rPr>
                <w:rFonts w:ascii="Arial" w:hAnsi="Arial" w:cs="Arial"/>
                <w:b/>
              </w:rPr>
              <w:t>t</w:t>
            </w:r>
            <w:r w:rsidRPr="00FE3FF1">
              <w:rPr>
                <w:rFonts w:ascii="Arial" w:hAnsi="Arial" w:cs="Arial"/>
                <w:b/>
                <w:spacing w:val="-1"/>
              </w:rPr>
              <w:t xml:space="preserve"> </w:t>
            </w:r>
            <w:r w:rsidRPr="00FE3FF1">
              <w:rPr>
                <w:rFonts w:ascii="Arial" w:hAnsi="Arial" w:cs="Arial"/>
                <w:b/>
              </w:rPr>
              <w:t>for</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 xml:space="preserve">e </w:t>
            </w:r>
            <w:r w:rsidRPr="00FE3FF1">
              <w:rPr>
                <w:rFonts w:ascii="Arial" w:hAnsi="Arial" w:cs="Arial"/>
                <w:b/>
                <w:spacing w:val="-2"/>
              </w:rPr>
              <w:t>s</w:t>
            </w:r>
            <w:r w:rsidRPr="00FE3FF1">
              <w:rPr>
                <w:rFonts w:ascii="Arial" w:hAnsi="Arial" w:cs="Arial"/>
                <w:b/>
                <w:spacing w:val="-3"/>
              </w:rPr>
              <w:t>c</w:t>
            </w:r>
            <w:r w:rsidRPr="00FE3FF1">
              <w:rPr>
                <w:rFonts w:ascii="Arial" w:hAnsi="Arial" w:cs="Arial"/>
                <w:b/>
                <w:spacing w:val="1"/>
              </w:rPr>
              <w:t>ie</w:t>
            </w:r>
            <w:r w:rsidRPr="00FE3FF1">
              <w:rPr>
                <w:rFonts w:ascii="Arial" w:hAnsi="Arial" w:cs="Arial"/>
                <w:b/>
                <w:spacing w:val="-2"/>
              </w:rPr>
              <w:t>n</w:t>
            </w:r>
            <w:r w:rsidRPr="00FE3FF1">
              <w:rPr>
                <w:rFonts w:ascii="Arial" w:hAnsi="Arial" w:cs="Arial"/>
                <w:b/>
                <w:spacing w:val="-5"/>
              </w:rPr>
              <w:t>t</w:t>
            </w:r>
            <w:r w:rsidRPr="00FE3FF1">
              <w:rPr>
                <w:rFonts w:ascii="Arial" w:hAnsi="Arial" w:cs="Arial"/>
                <w:b/>
                <w:spacing w:val="1"/>
              </w:rPr>
              <w:t>i</w:t>
            </w:r>
            <w:r w:rsidRPr="00FE3FF1">
              <w:rPr>
                <w:rFonts w:ascii="Arial" w:hAnsi="Arial" w:cs="Arial"/>
                <w:b/>
              </w:rPr>
              <w:t>f</w:t>
            </w:r>
            <w:r w:rsidRPr="00FE3FF1">
              <w:rPr>
                <w:rFonts w:ascii="Arial" w:hAnsi="Arial" w:cs="Arial"/>
                <w:b/>
                <w:spacing w:val="-3"/>
              </w:rPr>
              <w:t>i</w:t>
            </w:r>
            <w:r w:rsidRPr="00FE3FF1">
              <w:rPr>
                <w:rFonts w:ascii="Arial" w:hAnsi="Arial" w:cs="Arial"/>
                <w:b/>
              </w:rPr>
              <w:t xml:space="preserve">c </w:t>
            </w:r>
            <w:r w:rsidRPr="00FE3FF1">
              <w:rPr>
                <w:rFonts w:ascii="Arial" w:hAnsi="Arial" w:cs="Arial"/>
                <w:b/>
                <w:spacing w:val="1"/>
              </w:rPr>
              <w:t>c</w:t>
            </w:r>
            <w:r w:rsidRPr="00FE3FF1">
              <w:rPr>
                <w:rFonts w:ascii="Arial" w:hAnsi="Arial" w:cs="Arial"/>
                <w:b/>
              </w:rPr>
              <w:t>o</w:t>
            </w:r>
            <w:r w:rsidRPr="00FE3FF1">
              <w:rPr>
                <w:rFonts w:ascii="Arial" w:hAnsi="Arial" w:cs="Arial"/>
                <w:b/>
                <w:spacing w:val="-5"/>
              </w:rPr>
              <w:t>m</w:t>
            </w:r>
            <w:r w:rsidRPr="00FE3FF1">
              <w:rPr>
                <w:rFonts w:ascii="Arial" w:hAnsi="Arial" w:cs="Arial"/>
                <w:b/>
              </w:rPr>
              <w:t>m</w:t>
            </w:r>
            <w:r w:rsidRPr="00FE3FF1">
              <w:rPr>
                <w:rFonts w:ascii="Arial" w:hAnsi="Arial" w:cs="Arial"/>
                <w:b/>
                <w:spacing w:val="-2"/>
              </w:rPr>
              <w:t>un</w:t>
            </w:r>
            <w:r w:rsidRPr="00FE3FF1">
              <w:rPr>
                <w:rFonts w:ascii="Arial" w:hAnsi="Arial" w:cs="Arial"/>
                <w:b/>
                <w:spacing w:val="1"/>
              </w:rPr>
              <w:t>i</w:t>
            </w:r>
            <w:r w:rsidRPr="00FE3FF1">
              <w:rPr>
                <w:rFonts w:ascii="Arial" w:hAnsi="Arial" w:cs="Arial"/>
                <w:b/>
              </w:rPr>
              <w:t>ty.</w:t>
            </w:r>
            <w:r w:rsidRPr="00FE3FF1">
              <w:rPr>
                <w:rFonts w:ascii="Arial" w:hAnsi="Arial" w:cs="Arial"/>
                <w:b/>
                <w:spacing w:val="3"/>
              </w:rPr>
              <w:t xml:space="preserve"> </w:t>
            </w:r>
            <w:r w:rsidRPr="00FE3FF1">
              <w:rPr>
                <w:rFonts w:ascii="Arial" w:hAnsi="Arial" w:cs="Arial"/>
                <w:b/>
              </w:rPr>
              <w:t>A m</w:t>
            </w:r>
            <w:r w:rsidRPr="00FE3FF1">
              <w:rPr>
                <w:rFonts w:ascii="Arial" w:hAnsi="Arial" w:cs="Arial"/>
                <w:b/>
                <w:spacing w:val="1"/>
              </w:rPr>
              <w:t>i</w:t>
            </w:r>
            <w:r w:rsidRPr="00FE3FF1">
              <w:rPr>
                <w:rFonts w:ascii="Arial" w:hAnsi="Arial" w:cs="Arial"/>
                <w:b/>
                <w:spacing w:val="-2"/>
              </w:rPr>
              <w:t>n</w:t>
            </w:r>
            <w:r w:rsidRPr="00FE3FF1">
              <w:rPr>
                <w:rFonts w:ascii="Arial" w:hAnsi="Arial" w:cs="Arial"/>
                <w:b/>
                <w:spacing w:val="1"/>
              </w:rPr>
              <w:t>i</w:t>
            </w:r>
            <w:r w:rsidRPr="00FE3FF1">
              <w:rPr>
                <w:rFonts w:ascii="Arial" w:hAnsi="Arial" w:cs="Arial"/>
                <w:b/>
              </w:rPr>
              <w:t>m</w:t>
            </w:r>
            <w:r w:rsidRPr="00FE3FF1">
              <w:rPr>
                <w:rFonts w:ascii="Arial" w:hAnsi="Arial" w:cs="Arial"/>
                <w:b/>
                <w:spacing w:val="-2"/>
              </w:rPr>
              <w:t>u</w:t>
            </w:r>
            <w:r w:rsidRPr="00FE3FF1">
              <w:rPr>
                <w:rFonts w:ascii="Arial" w:hAnsi="Arial" w:cs="Arial"/>
                <w:b/>
              </w:rPr>
              <w:t>m</w:t>
            </w:r>
            <w:r w:rsidRPr="00FE3FF1">
              <w:rPr>
                <w:rFonts w:ascii="Arial" w:hAnsi="Arial" w:cs="Arial"/>
                <w:b/>
                <w:spacing w:val="-1"/>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rPr>
              <w:t>3-4</w:t>
            </w:r>
            <w:r w:rsidRPr="00FE3FF1">
              <w:rPr>
                <w:rFonts w:ascii="Arial" w:hAnsi="Arial" w:cs="Arial"/>
                <w:b/>
                <w:spacing w:val="-2"/>
              </w:rPr>
              <w:t xml:space="preserve"> s</w:t>
            </w:r>
            <w:r w:rsidRPr="00FE3FF1">
              <w:rPr>
                <w:rFonts w:ascii="Arial" w:hAnsi="Arial" w:cs="Arial"/>
                <w:b/>
                <w:spacing w:val="1"/>
              </w:rPr>
              <w:t>e</w:t>
            </w:r>
            <w:r w:rsidRPr="00FE3FF1">
              <w:rPr>
                <w:rFonts w:ascii="Arial" w:hAnsi="Arial" w:cs="Arial"/>
                <w:b/>
                <w:spacing w:val="-2"/>
              </w:rPr>
              <w:t>n</w:t>
            </w:r>
            <w:r w:rsidRPr="00FE3FF1">
              <w:rPr>
                <w:rFonts w:ascii="Arial" w:hAnsi="Arial" w:cs="Arial"/>
                <w:b/>
                <w:spacing w:val="-5"/>
              </w:rPr>
              <w:t>t</w:t>
            </w:r>
            <w:r w:rsidRPr="00FE3FF1">
              <w:rPr>
                <w:rFonts w:ascii="Arial" w:hAnsi="Arial" w:cs="Arial"/>
                <w:b/>
                <w:spacing w:val="1"/>
              </w:rPr>
              <w:t>e</w:t>
            </w:r>
            <w:r w:rsidRPr="00FE3FF1">
              <w:rPr>
                <w:rFonts w:ascii="Arial" w:hAnsi="Arial" w:cs="Arial"/>
                <w:b/>
                <w:spacing w:val="-2"/>
              </w:rPr>
              <w:t>n</w:t>
            </w:r>
            <w:r w:rsidRPr="00FE3FF1">
              <w:rPr>
                <w:rFonts w:ascii="Arial" w:hAnsi="Arial" w:cs="Arial"/>
                <w:b/>
                <w:spacing w:val="-3"/>
              </w:rPr>
              <w:t>c</w:t>
            </w:r>
            <w:r w:rsidRPr="00FE3FF1">
              <w:rPr>
                <w:rFonts w:ascii="Arial" w:hAnsi="Arial" w:cs="Arial"/>
                <w:b/>
                <w:spacing w:val="1"/>
              </w:rPr>
              <w:t>e</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m</w:t>
            </w:r>
            <w:r w:rsidRPr="00FE3FF1">
              <w:rPr>
                <w:rFonts w:ascii="Arial" w:hAnsi="Arial" w:cs="Arial"/>
                <w:b/>
                <w:spacing w:val="-5"/>
              </w:rPr>
              <w:t>a</w:t>
            </w:r>
            <w:r w:rsidRPr="00FE3FF1">
              <w:rPr>
                <w:rFonts w:ascii="Arial" w:hAnsi="Arial" w:cs="Arial"/>
                <w:b/>
              </w:rPr>
              <w:t>y</w:t>
            </w:r>
            <w:r w:rsidRPr="00FE3FF1">
              <w:rPr>
                <w:rFonts w:ascii="Arial" w:hAnsi="Arial" w:cs="Arial"/>
                <w:b/>
                <w:spacing w:val="3"/>
              </w:rPr>
              <w:t xml:space="preserve"> </w:t>
            </w:r>
            <w:r w:rsidRPr="00FE3FF1">
              <w:rPr>
                <w:rFonts w:ascii="Arial" w:hAnsi="Arial" w:cs="Arial"/>
                <w:b/>
                <w:spacing w:val="-2"/>
              </w:rPr>
              <w:t>b</w:t>
            </w:r>
            <w:r w:rsidRPr="00FE3FF1">
              <w:rPr>
                <w:rFonts w:ascii="Arial" w:hAnsi="Arial" w:cs="Arial"/>
                <w:b/>
              </w:rPr>
              <w:t>e</w:t>
            </w:r>
            <w:r w:rsidRPr="00FE3FF1">
              <w:rPr>
                <w:rFonts w:ascii="Arial" w:hAnsi="Arial" w:cs="Arial"/>
                <w:b/>
                <w:spacing w:val="-5"/>
              </w:rPr>
              <w:t xml:space="preserve"> </w:t>
            </w:r>
            <w:r w:rsidRPr="00FE3FF1">
              <w:rPr>
                <w:rFonts w:ascii="Arial" w:hAnsi="Arial" w:cs="Arial"/>
                <w:b/>
                <w:spacing w:val="1"/>
              </w:rPr>
              <w:t>re</w:t>
            </w:r>
            <w:r w:rsidRPr="00FE3FF1">
              <w:rPr>
                <w:rFonts w:ascii="Arial" w:hAnsi="Arial" w:cs="Arial"/>
                <w:b/>
                <w:spacing w:val="-2"/>
              </w:rPr>
              <w:t>qu</w:t>
            </w:r>
            <w:r w:rsidRPr="00FE3FF1">
              <w:rPr>
                <w:rFonts w:ascii="Arial" w:hAnsi="Arial" w:cs="Arial"/>
                <w:b/>
                <w:spacing w:val="-3"/>
              </w:rPr>
              <w:t>i</w:t>
            </w:r>
            <w:r w:rsidRPr="00FE3FF1">
              <w:rPr>
                <w:rFonts w:ascii="Arial" w:hAnsi="Arial" w:cs="Arial"/>
                <w:b/>
                <w:spacing w:val="1"/>
              </w:rPr>
              <w:t>re</w:t>
            </w:r>
            <w:r w:rsidRPr="00FE3FF1">
              <w:rPr>
                <w:rFonts w:ascii="Arial" w:hAnsi="Arial" w:cs="Arial"/>
                <w:b/>
              </w:rPr>
              <w:t>d</w:t>
            </w:r>
            <w:r w:rsidRPr="00FE3FF1">
              <w:rPr>
                <w:rFonts w:ascii="Arial" w:hAnsi="Arial" w:cs="Arial"/>
                <w:b/>
                <w:spacing w:val="-3"/>
              </w:rPr>
              <w:t xml:space="preserve"> </w:t>
            </w:r>
            <w:r w:rsidRPr="00FE3FF1">
              <w:rPr>
                <w:rFonts w:ascii="Arial" w:hAnsi="Arial" w:cs="Arial"/>
                <w:b/>
              </w:rPr>
              <w:t>for t</w:t>
            </w:r>
            <w:r w:rsidRPr="00FE3FF1">
              <w:rPr>
                <w:rFonts w:ascii="Arial" w:hAnsi="Arial" w:cs="Arial"/>
                <w:b/>
                <w:spacing w:val="-2"/>
              </w:rPr>
              <w:t>h</w:t>
            </w:r>
            <w:r w:rsidRPr="00FE3FF1">
              <w:rPr>
                <w:rFonts w:ascii="Arial" w:hAnsi="Arial" w:cs="Arial"/>
                <w:b/>
                <w:spacing w:val="1"/>
                <w:w w:val="101"/>
              </w:rPr>
              <w:t>i</w:t>
            </w:r>
            <w:r w:rsidRPr="00FE3FF1">
              <w:rPr>
                <w:rFonts w:ascii="Arial" w:hAnsi="Arial" w:cs="Arial"/>
                <w:b/>
              </w:rPr>
              <w:t xml:space="preserve">s </w:t>
            </w:r>
            <w:r w:rsidRPr="00FE3FF1">
              <w:rPr>
                <w:rFonts w:ascii="Arial" w:hAnsi="Arial" w:cs="Arial"/>
                <w:b/>
                <w:spacing w:val="-2"/>
              </w:rPr>
              <w:t>p</w:t>
            </w:r>
            <w:r w:rsidRPr="00FE3FF1">
              <w:rPr>
                <w:rFonts w:ascii="Arial" w:hAnsi="Arial" w:cs="Arial"/>
                <w:b/>
              </w:rPr>
              <w:t>a</w:t>
            </w:r>
            <w:r w:rsidRPr="00FE3FF1">
              <w:rPr>
                <w:rFonts w:ascii="Arial" w:hAnsi="Arial" w:cs="Arial"/>
                <w:b/>
                <w:spacing w:val="1"/>
              </w:rPr>
              <w:t>r</w:t>
            </w:r>
            <w:r w:rsidRPr="00FE3FF1">
              <w:rPr>
                <w:rFonts w:ascii="Arial" w:hAnsi="Arial" w:cs="Arial"/>
                <w:b/>
              </w:rPr>
              <w:t>t.</w:t>
            </w:r>
          </w:p>
        </w:tc>
        <w:tc>
          <w:tcPr>
            <w:tcW w:w="9362" w:type="dxa"/>
            <w:tcBorders>
              <w:top w:val="single" w:sz="5" w:space="0" w:color="000000"/>
              <w:left w:val="single" w:sz="5" w:space="0" w:color="000000"/>
              <w:bottom w:val="single" w:sz="5" w:space="0" w:color="000000"/>
              <w:right w:val="single" w:sz="5" w:space="0" w:color="000000"/>
            </w:tcBorders>
          </w:tcPr>
          <w:p w14:paraId="6424E871" w14:textId="77777777" w:rsidR="00366984" w:rsidRPr="00FE3FF1" w:rsidRDefault="00B30A26">
            <w:pPr>
              <w:ind w:left="282" w:right="72"/>
              <w:jc w:val="both"/>
              <w:rPr>
                <w:rFonts w:ascii="Arial" w:hAnsi="Arial" w:cs="Arial"/>
              </w:rPr>
            </w:pPr>
            <w:r w:rsidRPr="00FE3FF1">
              <w:rPr>
                <w:rFonts w:ascii="Arial" w:hAnsi="Arial" w:cs="Arial"/>
                <w:spacing w:val="1"/>
              </w:rPr>
              <w:t>T</w:t>
            </w:r>
            <w:r w:rsidRPr="00FE3FF1">
              <w:rPr>
                <w:rFonts w:ascii="Arial" w:hAnsi="Arial" w:cs="Arial"/>
              </w:rPr>
              <w:t>h</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m</w:t>
            </w:r>
            <w:r w:rsidRPr="00FE3FF1">
              <w:rPr>
                <w:rFonts w:ascii="Arial" w:hAnsi="Arial" w:cs="Arial"/>
                <w:spacing w:val="1"/>
              </w:rPr>
              <w:t>a</w:t>
            </w:r>
            <w:r w:rsidRPr="00FE3FF1">
              <w:rPr>
                <w:rFonts w:ascii="Arial" w:hAnsi="Arial" w:cs="Arial"/>
              </w:rPr>
              <w:t>nu</w:t>
            </w:r>
            <w:r w:rsidRPr="00FE3FF1">
              <w:rPr>
                <w:rFonts w:ascii="Arial" w:hAnsi="Arial" w:cs="Arial"/>
                <w:spacing w:val="-6"/>
              </w:rPr>
              <w:t>s</w:t>
            </w:r>
            <w:r w:rsidRPr="00FE3FF1">
              <w:rPr>
                <w:rFonts w:ascii="Arial" w:hAnsi="Arial" w:cs="Arial"/>
                <w:spacing w:val="1"/>
              </w:rPr>
              <w:t>c</w:t>
            </w:r>
            <w:r w:rsidRPr="00FE3FF1">
              <w:rPr>
                <w:rFonts w:ascii="Arial" w:hAnsi="Arial" w:cs="Arial"/>
              </w:rPr>
              <w:t>r</w:t>
            </w:r>
            <w:r w:rsidRPr="00FE3FF1">
              <w:rPr>
                <w:rFonts w:ascii="Arial" w:hAnsi="Arial" w:cs="Arial"/>
                <w:spacing w:val="1"/>
              </w:rPr>
              <w:t>i</w:t>
            </w:r>
            <w:r w:rsidRPr="00FE3FF1">
              <w:rPr>
                <w:rFonts w:ascii="Arial" w:hAnsi="Arial" w:cs="Arial"/>
                <w:spacing w:val="-5"/>
              </w:rPr>
              <w:t>p</w:t>
            </w:r>
            <w:r w:rsidRPr="00FE3FF1">
              <w:rPr>
                <w:rFonts w:ascii="Arial" w:hAnsi="Arial" w:cs="Arial"/>
              </w:rPr>
              <w:t>t</w:t>
            </w:r>
            <w:r w:rsidRPr="00FE3FF1">
              <w:rPr>
                <w:rFonts w:ascii="Arial" w:hAnsi="Arial" w:cs="Arial"/>
                <w:spacing w:val="7"/>
              </w:rPr>
              <w:t xml:space="preserve"> </w:t>
            </w:r>
            <w:r w:rsidRPr="00FE3FF1">
              <w:rPr>
                <w:rFonts w:ascii="Arial" w:hAnsi="Arial" w:cs="Arial"/>
              </w:rPr>
              <w:t>h</w:t>
            </w:r>
            <w:r w:rsidRPr="00FE3FF1">
              <w:rPr>
                <w:rFonts w:ascii="Arial" w:hAnsi="Arial" w:cs="Arial"/>
                <w:spacing w:val="-5"/>
              </w:rPr>
              <w:t>o</w:t>
            </w:r>
            <w:r w:rsidRPr="00FE3FF1">
              <w:rPr>
                <w:rFonts w:ascii="Arial" w:hAnsi="Arial" w:cs="Arial"/>
                <w:spacing w:val="1"/>
              </w:rPr>
              <w:t>l</w:t>
            </w:r>
            <w:r w:rsidRPr="00FE3FF1">
              <w:rPr>
                <w:rFonts w:ascii="Arial" w:hAnsi="Arial" w:cs="Arial"/>
              </w:rPr>
              <w:t>ds</w:t>
            </w:r>
            <w:r w:rsidRPr="00FE3FF1">
              <w:rPr>
                <w:rFonts w:ascii="Arial" w:hAnsi="Arial" w:cs="Arial"/>
                <w:spacing w:val="8"/>
              </w:rPr>
              <w:t xml:space="preserve"> </w:t>
            </w:r>
            <w:r w:rsidRPr="00FE3FF1">
              <w:rPr>
                <w:rFonts w:ascii="Arial" w:hAnsi="Arial" w:cs="Arial"/>
                <w:spacing w:val="-6"/>
              </w:rPr>
              <w:t>s</w:t>
            </w:r>
            <w:r w:rsidRPr="00FE3FF1">
              <w:rPr>
                <w:rFonts w:ascii="Arial" w:hAnsi="Arial" w:cs="Arial"/>
                <w:spacing w:val="1"/>
              </w:rPr>
              <w:t>i</w:t>
            </w:r>
            <w:r w:rsidRPr="00FE3FF1">
              <w:rPr>
                <w:rFonts w:ascii="Arial" w:hAnsi="Arial" w:cs="Arial"/>
              </w:rPr>
              <w:t>gn</w:t>
            </w:r>
            <w:r w:rsidRPr="00FE3FF1">
              <w:rPr>
                <w:rFonts w:ascii="Arial" w:hAnsi="Arial" w:cs="Arial"/>
                <w:spacing w:val="-3"/>
              </w:rPr>
              <w:t>i</w:t>
            </w:r>
            <w:r w:rsidRPr="00FE3FF1">
              <w:rPr>
                <w:rFonts w:ascii="Arial" w:hAnsi="Arial" w:cs="Arial"/>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spacing w:val="-5"/>
              </w:rPr>
              <w:t>n</w:t>
            </w:r>
            <w:r w:rsidRPr="00FE3FF1">
              <w:rPr>
                <w:rFonts w:ascii="Arial" w:hAnsi="Arial" w:cs="Arial"/>
              </w:rPr>
              <w:t>t</w:t>
            </w:r>
            <w:r w:rsidRPr="00FE3FF1">
              <w:rPr>
                <w:rFonts w:ascii="Arial" w:hAnsi="Arial" w:cs="Arial"/>
                <w:spacing w:val="8"/>
              </w:rPr>
              <w:t xml:space="preserve"> </w:t>
            </w:r>
            <w:r w:rsidRPr="00FE3FF1">
              <w:rPr>
                <w:rFonts w:ascii="Arial" w:hAnsi="Arial" w:cs="Arial"/>
                <w:spacing w:val="-3"/>
              </w:rPr>
              <w:t>i</w:t>
            </w:r>
            <w:r w:rsidRPr="00FE3FF1">
              <w:rPr>
                <w:rFonts w:ascii="Arial" w:hAnsi="Arial" w:cs="Arial"/>
                <w:spacing w:val="1"/>
              </w:rPr>
              <w:t>m</w:t>
            </w:r>
            <w:r w:rsidRPr="00FE3FF1">
              <w:rPr>
                <w:rFonts w:ascii="Arial" w:hAnsi="Arial" w:cs="Arial"/>
              </w:rPr>
              <w:t>por</w:t>
            </w:r>
            <w:r w:rsidRPr="00FE3FF1">
              <w:rPr>
                <w:rFonts w:ascii="Arial" w:hAnsi="Arial" w:cs="Arial"/>
                <w:spacing w:val="-3"/>
              </w:rPr>
              <w:t>t</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w:t>
            </w:r>
            <w:r w:rsidRPr="00FE3FF1">
              <w:rPr>
                <w:rFonts w:ascii="Arial" w:hAnsi="Arial" w:cs="Arial"/>
              </w:rPr>
              <w:t>e</w:t>
            </w:r>
            <w:r w:rsidRPr="00FE3FF1">
              <w:rPr>
                <w:rFonts w:ascii="Arial" w:hAnsi="Arial" w:cs="Arial"/>
                <w:spacing w:val="7"/>
              </w:rPr>
              <w:t xml:space="preserve"> </w:t>
            </w:r>
            <w:r w:rsidRPr="00FE3FF1">
              <w:rPr>
                <w:rFonts w:ascii="Arial" w:hAnsi="Arial" w:cs="Arial"/>
              </w:rPr>
              <w:t>f</w:t>
            </w:r>
            <w:r w:rsidRPr="00FE3FF1">
              <w:rPr>
                <w:rFonts w:ascii="Arial" w:hAnsi="Arial" w:cs="Arial"/>
                <w:spacing w:val="-5"/>
              </w:rPr>
              <w:t>o</w:t>
            </w:r>
            <w:r w:rsidRPr="00FE3FF1">
              <w:rPr>
                <w:rFonts w:ascii="Arial" w:hAnsi="Arial" w:cs="Arial"/>
              </w:rPr>
              <w:t>r</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7"/>
              </w:rPr>
              <w:t xml:space="preserve"> </w:t>
            </w:r>
            <w:r w:rsidRPr="00FE3FF1">
              <w:rPr>
                <w:rFonts w:ascii="Arial" w:hAnsi="Arial" w:cs="Arial"/>
                <w:spacing w:val="-2"/>
              </w:rPr>
              <w:t>s</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e</w:t>
            </w:r>
            <w:r w:rsidRPr="00FE3FF1">
              <w:rPr>
                <w:rFonts w:ascii="Arial" w:hAnsi="Arial" w:cs="Arial"/>
              </w:rPr>
              <w:t>n</w:t>
            </w:r>
            <w:r w:rsidRPr="00FE3FF1">
              <w:rPr>
                <w:rFonts w:ascii="Arial" w:hAnsi="Arial" w:cs="Arial"/>
                <w:spacing w:val="-3"/>
              </w:rPr>
              <w:t>ti</w:t>
            </w:r>
            <w:r w:rsidRPr="00FE3FF1">
              <w:rPr>
                <w:rFonts w:ascii="Arial" w:hAnsi="Arial" w:cs="Arial"/>
              </w:rPr>
              <w:t>f</w:t>
            </w:r>
            <w:r w:rsidRPr="00FE3FF1">
              <w:rPr>
                <w:rFonts w:ascii="Arial" w:hAnsi="Arial" w:cs="Arial"/>
                <w:spacing w:val="1"/>
              </w:rPr>
              <w:t>i</w:t>
            </w:r>
            <w:r w:rsidRPr="00FE3FF1">
              <w:rPr>
                <w:rFonts w:ascii="Arial" w:hAnsi="Arial" w:cs="Arial"/>
              </w:rPr>
              <w:t>c</w:t>
            </w:r>
            <w:r w:rsidRPr="00FE3FF1">
              <w:rPr>
                <w:rFonts w:ascii="Arial" w:hAnsi="Arial" w:cs="Arial"/>
                <w:spacing w:val="3"/>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m</w:t>
            </w:r>
            <w:r w:rsidRPr="00FE3FF1">
              <w:rPr>
                <w:rFonts w:ascii="Arial" w:hAnsi="Arial" w:cs="Arial"/>
              </w:rPr>
              <w:t>u</w:t>
            </w:r>
            <w:r w:rsidRPr="00FE3FF1">
              <w:rPr>
                <w:rFonts w:ascii="Arial" w:hAnsi="Arial" w:cs="Arial"/>
                <w:spacing w:val="-5"/>
              </w:rPr>
              <w:t>n</w:t>
            </w:r>
            <w:r w:rsidRPr="00FE3FF1">
              <w:rPr>
                <w:rFonts w:ascii="Arial" w:hAnsi="Arial" w:cs="Arial"/>
                <w:spacing w:val="1"/>
              </w:rPr>
              <w:t>it</w:t>
            </w:r>
            <w:r w:rsidRPr="00FE3FF1">
              <w:rPr>
                <w:rFonts w:ascii="Arial" w:hAnsi="Arial" w:cs="Arial"/>
              </w:rPr>
              <w:t>y</w:t>
            </w:r>
            <w:r w:rsidRPr="00FE3FF1">
              <w:rPr>
                <w:rFonts w:ascii="Arial" w:hAnsi="Arial" w:cs="Arial"/>
                <w:spacing w:val="6"/>
              </w:rPr>
              <w:t xml:space="preserve"> </w:t>
            </w:r>
            <w:r w:rsidRPr="00FE3FF1">
              <w:rPr>
                <w:rFonts w:ascii="Arial" w:hAnsi="Arial" w:cs="Arial"/>
                <w:spacing w:val="-5"/>
              </w:rPr>
              <w:t>b</w:t>
            </w:r>
            <w:r w:rsidRPr="00FE3FF1">
              <w:rPr>
                <w:rFonts w:ascii="Arial" w:hAnsi="Arial" w:cs="Arial"/>
              </w:rPr>
              <w:t>y</w:t>
            </w:r>
            <w:r w:rsidRPr="00FE3FF1">
              <w:rPr>
                <w:rFonts w:ascii="Arial" w:hAnsi="Arial" w:cs="Arial"/>
                <w:spacing w:val="4"/>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rPr>
              <w:t>h</w:t>
            </w:r>
            <w:r w:rsidRPr="00FE3FF1">
              <w:rPr>
                <w:rFonts w:ascii="Arial" w:hAnsi="Arial" w:cs="Arial"/>
                <w:spacing w:val="1"/>
              </w:rPr>
              <w:t>e</w:t>
            </w:r>
            <w:r w:rsidRPr="00FE3FF1">
              <w:rPr>
                <w:rFonts w:ascii="Arial" w:hAnsi="Arial" w:cs="Arial"/>
              </w:rPr>
              <w:t>n</w:t>
            </w:r>
            <w:r w:rsidRPr="00FE3FF1">
              <w:rPr>
                <w:rFonts w:ascii="Arial" w:hAnsi="Arial" w:cs="Arial"/>
                <w:spacing w:val="-6"/>
              </w:rPr>
              <w:t>s</w:t>
            </w:r>
            <w:r w:rsidRPr="00FE3FF1">
              <w:rPr>
                <w:rFonts w:ascii="Arial" w:hAnsi="Arial" w:cs="Arial"/>
                <w:spacing w:val="1"/>
              </w:rPr>
              <w:t>i</w:t>
            </w:r>
            <w:r w:rsidRPr="00FE3FF1">
              <w:rPr>
                <w:rFonts w:ascii="Arial" w:hAnsi="Arial" w:cs="Arial"/>
              </w:rPr>
              <w:t>v</w:t>
            </w:r>
            <w:r w:rsidRPr="00FE3FF1">
              <w:rPr>
                <w:rFonts w:ascii="Arial" w:hAnsi="Arial" w:cs="Arial"/>
                <w:spacing w:val="-3"/>
              </w:rPr>
              <w:t>e</w:t>
            </w:r>
            <w:r w:rsidRPr="00FE3FF1">
              <w:rPr>
                <w:rFonts w:ascii="Arial" w:hAnsi="Arial" w:cs="Arial"/>
                <w:spacing w:val="1"/>
              </w:rPr>
              <w:t>l</w:t>
            </w:r>
            <w:r w:rsidRPr="00FE3FF1">
              <w:rPr>
                <w:rFonts w:ascii="Arial" w:hAnsi="Arial" w:cs="Arial"/>
              </w:rPr>
              <w:t>y</w:t>
            </w:r>
            <w:r w:rsidRPr="00FE3FF1">
              <w:rPr>
                <w:rFonts w:ascii="Arial" w:hAnsi="Arial" w:cs="Arial"/>
                <w:spacing w:val="6"/>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spacing w:val="-2"/>
              </w:rPr>
              <w:t>w</w:t>
            </w:r>
            <w:r w:rsidRPr="00FE3FF1">
              <w:rPr>
                <w:rFonts w:ascii="Arial" w:hAnsi="Arial" w:cs="Arial"/>
                <w:spacing w:val="1"/>
              </w:rPr>
              <w:t>i</w:t>
            </w:r>
            <w:r w:rsidRPr="00FE3FF1">
              <w:rPr>
                <w:rFonts w:ascii="Arial" w:hAnsi="Arial" w:cs="Arial"/>
              </w:rPr>
              <w:t xml:space="preserve">ng </w:t>
            </w:r>
            <w:r w:rsidRPr="00FE3FF1">
              <w:rPr>
                <w:rFonts w:ascii="Arial" w:hAnsi="Arial" w:cs="Arial"/>
                <w:spacing w:val="1"/>
                <w:w w:val="101"/>
              </w:rPr>
              <w:t>t</w:t>
            </w:r>
            <w:r w:rsidRPr="00FE3FF1">
              <w:rPr>
                <w:rFonts w:ascii="Arial" w:hAnsi="Arial" w:cs="Arial"/>
              </w:rPr>
              <w:t xml:space="preserve">he </w:t>
            </w:r>
            <w:r w:rsidRPr="00FE3FF1">
              <w:rPr>
                <w:rFonts w:ascii="Arial" w:hAnsi="Arial" w:cs="Arial"/>
                <w:spacing w:val="-2"/>
              </w:rPr>
              <w:t>s</w:t>
            </w:r>
            <w:r w:rsidRPr="00FE3FF1">
              <w:rPr>
                <w:rFonts w:ascii="Arial" w:hAnsi="Arial" w:cs="Arial"/>
              </w:rPr>
              <w:t>yn</w:t>
            </w:r>
            <w:r w:rsidRPr="00FE3FF1">
              <w:rPr>
                <w:rFonts w:ascii="Arial" w:hAnsi="Arial" w:cs="Arial"/>
                <w:spacing w:val="1"/>
              </w:rPr>
              <w:t>e</w:t>
            </w:r>
            <w:r w:rsidRPr="00FE3FF1">
              <w:rPr>
                <w:rFonts w:ascii="Arial" w:hAnsi="Arial" w:cs="Arial"/>
              </w:rPr>
              <w:t>rg</w:t>
            </w:r>
            <w:r w:rsidRPr="00FE3FF1">
              <w:rPr>
                <w:rFonts w:ascii="Arial" w:hAnsi="Arial" w:cs="Arial"/>
                <w:spacing w:val="1"/>
              </w:rPr>
              <w:t>i</w:t>
            </w:r>
            <w:r w:rsidRPr="00FE3FF1">
              <w:rPr>
                <w:rFonts w:ascii="Arial" w:hAnsi="Arial" w:cs="Arial"/>
                <w:spacing w:val="-6"/>
              </w:rPr>
              <w:t>s</w:t>
            </w:r>
            <w:r w:rsidRPr="00FE3FF1">
              <w:rPr>
                <w:rFonts w:ascii="Arial" w:hAnsi="Arial" w:cs="Arial"/>
                <w:spacing w:val="1"/>
              </w:rPr>
              <w:t>t</w:t>
            </w:r>
            <w:r w:rsidRPr="00FE3FF1">
              <w:rPr>
                <w:rFonts w:ascii="Arial" w:hAnsi="Arial" w:cs="Arial"/>
                <w:spacing w:val="-3"/>
              </w:rPr>
              <w:t>i</w:t>
            </w:r>
            <w:r w:rsidRPr="00FE3FF1">
              <w:rPr>
                <w:rFonts w:ascii="Arial" w:hAnsi="Arial" w:cs="Arial"/>
              </w:rPr>
              <w:t>c</w:t>
            </w:r>
            <w:r w:rsidRPr="00FE3FF1">
              <w:rPr>
                <w:rFonts w:ascii="Arial" w:hAnsi="Arial" w:cs="Arial"/>
                <w:spacing w:val="8"/>
              </w:rPr>
              <w:t xml:space="preserve"> </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te</w:t>
            </w:r>
            <w:r w:rsidRPr="00FE3FF1">
              <w:rPr>
                <w:rFonts w:ascii="Arial" w:hAnsi="Arial" w:cs="Arial"/>
              </w:rPr>
              <w:t>g</w:t>
            </w:r>
            <w:r w:rsidRPr="00FE3FF1">
              <w:rPr>
                <w:rFonts w:ascii="Arial" w:hAnsi="Arial" w:cs="Arial"/>
                <w:spacing w:val="-5"/>
              </w:rPr>
              <w:t>r</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on</w:t>
            </w:r>
            <w:r w:rsidRPr="00FE3FF1">
              <w:rPr>
                <w:rFonts w:ascii="Arial" w:hAnsi="Arial" w:cs="Arial"/>
                <w:spacing w:val="7"/>
              </w:rPr>
              <w:t xml:space="preserve"> </w:t>
            </w:r>
            <w:r w:rsidRPr="00FE3FF1">
              <w:rPr>
                <w:rFonts w:ascii="Arial" w:hAnsi="Arial" w:cs="Arial"/>
              </w:rPr>
              <w:t>of ph</w:t>
            </w:r>
            <w:r w:rsidRPr="00FE3FF1">
              <w:rPr>
                <w:rFonts w:ascii="Arial" w:hAnsi="Arial" w:cs="Arial"/>
                <w:spacing w:val="-3"/>
              </w:rPr>
              <w:t>a</w:t>
            </w:r>
            <w:r w:rsidRPr="00FE3FF1">
              <w:rPr>
                <w:rFonts w:ascii="Arial" w:hAnsi="Arial" w:cs="Arial"/>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spacing w:val="1"/>
              </w:rPr>
              <w:t>c</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5"/>
              </w:rPr>
              <w:t xml:space="preserve"> </w:t>
            </w:r>
            <w:r w:rsidRPr="00FE3FF1">
              <w:rPr>
                <w:rFonts w:ascii="Arial" w:hAnsi="Arial" w:cs="Arial"/>
              </w:rPr>
              <w:t>p</w:t>
            </w:r>
            <w:r w:rsidRPr="00FE3FF1">
              <w:rPr>
                <w:rFonts w:ascii="Arial" w:hAnsi="Arial" w:cs="Arial"/>
                <w:spacing w:val="-3"/>
              </w:rPr>
              <w:t>e</w:t>
            </w:r>
            <w:r w:rsidRPr="00FE3FF1">
              <w:rPr>
                <w:rFonts w:ascii="Arial" w:hAnsi="Arial" w:cs="Arial"/>
              </w:rPr>
              <w:t>r</w:t>
            </w:r>
            <w:r w:rsidRPr="00FE3FF1">
              <w:rPr>
                <w:rFonts w:ascii="Arial" w:hAnsi="Arial" w:cs="Arial"/>
                <w:spacing w:val="-2"/>
              </w:rPr>
              <w:t>s</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iz</w:t>
            </w:r>
            <w:r w:rsidRPr="00FE3FF1">
              <w:rPr>
                <w:rFonts w:ascii="Arial" w:hAnsi="Arial" w:cs="Arial"/>
                <w:spacing w:val="1"/>
              </w:rPr>
              <w:t>e</w:t>
            </w:r>
            <w:r w:rsidRPr="00FE3FF1">
              <w:rPr>
                <w:rFonts w:ascii="Arial" w:hAnsi="Arial" w:cs="Arial"/>
              </w:rPr>
              <w:t>d</w:t>
            </w:r>
            <w:r w:rsidRPr="00FE3FF1">
              <w:rPr>
                <w:rFonts w:ascii="Arial" w:hAnsi="Arial" w:cs="Arial"/>
                <w:spacing w:val="6"/>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rPr>
              <w:t>d</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i</w:t>
            </w:r>
            <w:r w:rsidRPr="00FE3FF1">
              <w:rPr>
                <w:rFonts w:ascii="Arial" w:hAnsi="Arial" w:cs="Arial"/>
              </w:rPr>
              <w:t>ne</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6"/>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rPr>
              <w:t>o</w:t>
            </w:r>
            <w:r w:rsidRPr="00FE3FF1">
              <w:rPr>
                <w:rFonts w:ascii="Arial" w:hAnsi="Arial" w:cs="Arial"/>
                <w:spacing w:val="1"/>
              </w:rPr>
              <w:t>l</w:t>
            </w:r>
            <w:r w:rsidRPr="00FE3FF1">
              <w:rPr>
                <w:rFonts w:ascii="Arial" w:hAnsi="Arial" w:cs="Arial"/>
                <w:spacing w:val="-5"/>
              </w:rPr>
              <w:t>o</w:t>
            </w:r>
            <w:r w:rsidRPr="00FE3FF1">
              <w:rPr>
                <w:rFonts w:ascii="Arial" w:hAnsi="Arial" w:cs="Arial"/>
              </w:rPr>
              <w:t>gy.</w:t>
            </w:r>
            <w:r w:rsidRPr="00FE3FF1">
              <w:rPr>
                <w:rFonts w:ascii="Arial" w:hAnsi="Arial" w:cs="Arial"/>
                <w:spacing w:val="2"/>
              </w:rPr>
              <w:t xml:space="preserve"> </w:t>
            </w:r>
            <w:r w:rsidRPr="00FE3FF1">
              <w:rPr>
                <w:rFonts w:ascii="Arial" w:hAnsi="Arial" w:cs="Arial"/>
              </w:rPr>
              <w:t>It</w:t>
            </w:r>
            <w:r w:rsidRPr="00FE3FF1">
              <w:rPr>
                <w:rFonts w:ascii="Arial" w:hAnsi="Arial" w:cs="Arial"/>
                <w:spacing w:val="6"/>
              </w:rPr>
              <w:t xml:space="preserve"> </w:t>
            </w:r>
            <w:r w:rsidRPr="00FE3FF1">
              <w:rPr>
                <w:rFonts w:ascii="Arial" w:hAnsi="Arial" w:cs="Arial"/>
                <w:spacing w:val="-5"/>
              </w:rPr>
              <w:t>h</w:t>
            </w:r>
            <w:r w:rsidRPr="00FE3FF1">
              <w:rPr>
                <w:rFonts w:ascii="Arial" w:hAnsi="Arial" w:cs="Arial"/>
                <w:spacing w:val="1"/>
              </w:rPr>
              <w:t>i</w:t>
            </w:r>
            <w:r w:rsidRPr="00FE3FF1">
              <w:rPr>
                <w:rFonts w:ascii="Arial" w:hAnsi="Arial" w:cs="Arial"/>
              </w:rPr>
              <w:t>gh</w:t>
            </w:r>
            <w:r w:rsidRPr="00FE3FF1">
              <w:rPr>
                <w:rFonts w:ascii="Arial" w:hAnsi="Arial" w:cs="Arial"/>
                <w:spacing w:val="-3"/>
              </w:rPr>
              <w:t>l</w:t>
            </w:r>
            <w:r w:rsidRPr="00FE3FF1">
              <w:rPr>
                <w:rFonts w:ascii="Arial" w:hAnsi="Arial" w:cs="Arial"/>
                <w:spacing w:val="1"/>
              </w:rPr>
              <w:t>i</w:t>
            </w:r>
            <w:r w:rsidRPr="00FE3FF1">
              <w:rPr>
                <w:rFonts w:ascii="Arial" w:hAnsi="Arial" w:cs="Arial"/>
              </w:rPr>
              <w:t>g</w:t>
            </w:r>
            <w:r w:rsidRPr="00FE3FF1">
              <w:rPr>
                <w:rFonts w:ascii="Arial" w:hAnsi="Arial" w:cs="Arial"/>
                <w:spacing w:val="-5"/>
              </w:rPr>
              <w:t>h</w:t>
            </w:r>
            <w:r w:rsidRPr="00FE3FF1">
              <w:rPr>
                <w:rFonts w:ascii="Arial" w:hAnsi="Arial" w:cs="Arial"/>
                <w:spacing w:val="1"/>
              </w:rPr>
              <w:t>t</w:t>
            </w:r>
            <w:r w:rsidRPr="00FE3FF1">
              <w:rPr>
                <w:rFonts w:ascii="Arial" w:hAnsi="Arial" w:cs="Arial"/>
              </w:rPr>
              <w:t>s</w:t>
            </w:r>
            <w:r w:rsidRPr="00FE3FF1">
              <w:rPr>
                <w:rFonts w:ascii="Arial" w:hAnsi="Arial" w:cs="Arial"/>
                <w:spacing w:val="5"/>
              </w:rPr>
              <w:t xml:space="preserve"> </w:t>
            </w:r>
            <w:r w:rsidRPr="00FE3FF1">
              <w:rPr>
                <w:rFonts w:ascii="Arial" w:hAnsi="Arial" w:cs="Arial"/>
              </w:rPr>
              <w:t>how</w:t>
            </w:r>
            <w:r w:rsidRPr="00FE3FF1">
              <w:rPr>
                <w:rFonts w:ascii="Arial" w:hAnsi="Arial" w:cs="Arial"/>
                <w:spacing w:val="3"/>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spacing w:val="1"/>
                <w:w w:val="101"/>
              </w:rPr>
              <w:t>i</w:t>
            </w:r>
            <w:r w:rsidRPr="00FE3FF1">
              <w:rPr>
                <w:rFonts w:ascii="Arial" w:hAnsi="Arial" w:cs="Arial"/>
              </w:rPr>
              <w:t xml:space="preserve">s </w:t>
            </w:r>
            <w:r w:rsidRPr="00FE3FF1">
              <w:rPr>
                <w:rFonts w:ascii="Arial" w:hAnsi="Arial" w:cs="Arial"/>
                <w:spacing w:val="1"/>
              </w:rPr>
              <w:t>c</w:t>
            </w:r>
            <w:r w:rsidRPr="00FE3FF1">
              <w:rPr>
                <w:rFonts w:ascii="Arial" w:hAnsi="Arial" w:cs="Arial"/>
              </w:rPr>
              <w:t>o</w:t>
            </w:r>
            <w:r w:rsidRPr="00FE3FF1">
              <w:rPr>
                <w:rFonts w:ascii="Arial" w:hAnsi="Arial" w:cs="Arial"/>
                <w:spacing w:val="1"/>
              </w:rPr>
              <w:t>m</w:t>
            </w:r>
            <w:r w:rsidRPr="00FE3FF1">
              <w:rPr>
                <w:rFonts w:ascii="Arial" w:hAnsi="Arial" w:cs="Arial"/>
                <w:spacing w:val="-5"/>
              </w:rPr>
              <w:t>b</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e</w:t>
            </w:r>
            <w:r w:rsidRPr="00FE3FF1">
              <w:rPr>
                <w:rFonts w:ascii="Arial" w:hAnsi="Arial" w:cs="Arial"/>
              </w:rPr>
              <w:t>d</w:t>
            </w:r>
            <w:r w:rsidRPr="00FE3FF1">
              <w:rPr>
                <w:rFonts w:ascii="Arial" w:hAnsi="Arial" w:cs="Arial"/>
                <w:spacing w:val="6"/>
              </w:rPr>
              <w:t xml:space="preserve"> </w:t>
            </w:r>
            <w:r w:rsidRPr="00FE3FF1">
              <w:rPr>
                <w:rFonts w:ascii="Arial" w:hAnsi="Arial" w:cs="Arial"/>
                <w:spacing w:val="1"/>
              </w:rPr>
              <w:t>a</w:t>
            </w:r>
            <w:r w:rsidRPr="00FE3FF1">
              <w:rPr>
                <w:rFonts w:ascii="Arial" w:hAnsi="Arial" w:cs="Arial"/>
                <w:spacing w:val="-5"/>
              </w:rPr>
              <w:t>p</w:t>
            </w:r>
            <w:r w:rsidRPr="00FE3FF1">
              <w:rPr>
                <w:rFonts w:ascii="Arial" w:hAnsi="Arial" w:cs="Arial"/>
              </w:rPr>
              <w:t>pro</w:t>
            </w:r>
            <w:r w:rsidRPr="00FE3FF1">
              <w:rPr>
                <w:rFonts w:ascii="Arial" w:hAnsi="Arial" w:cs="Arial"/>
                <w:spacing w:val="-3"/>
              </w:rPr>
              <w:t>a</w:t>
            </w:r>
            <w:r w:rsidRPr="00FE3FF1">
              <w:rPr>
                <w:rFonts w:ascii="Arial" w:hAnsi="Arial" w:cs="Arial"/>
                <w:spacing w:val="1"/>
              </w:rPr>
              <w:t>c</w:t>
            </w:r>
            <w:r w:rsidRPr="00FE3FF1">
              <w:rPr>
                <w:rFonts w:ascii="Arial" w:hAnsi="Arial" w:cs="Arial"/>
              </w:rPr>
              <w:t xml:space="preserve">h </w:t>
            </w:r>
            <w:r w:rsidRPr="00FE3FF1">
              <w:rPr>
                <w:rFonts w:ascii="Arial" w:hAnsi="Arial" w:cs="Arial"/>
                <w:spacing w:val="1"/>
              </w:rPr>
              <w:t>ca</w:t>
            </w:r>
            <w:r w:rsidRPr="00FE3FF1">
              <w:rPr>
                <w:rFonts w:ascii="Arial" w:hAnsi="Arial" w:cs="Arial"/>
              </w:rPr>
              <w:t>n</w:t>
            </w:r>
            <w:r w:rsidRPr="00FE3FF1">
              <w:rPr>
                <w:rFonts w:ascii="Arial" w:hAnsi="Arial" w:cs="Arial"/>
                <w:spacing w:val="9"/>
              </w:rPr>
              <w:t xml:space="preserve"> </w:t>
            </w:r>
            <w:proofErr w:type="spellStart"/>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5"/>
              </w:rPr>
              <w:t>o</w:t>
            </w:r>
            <w:r w:rsidRPr="00FE3FF1">
              <w:rPr>
                <w:rFonts w:ascii="Arial" w:hAnsi="Arial" w:cs="Arial"/>
                <w:spacing w:val="1"/>
              </w:rPr>
              <w:t>l</w:t>
            </w:r>
            <w:r w:rsidRPr="00FE3FF1">
              <w:rPr>
                <w:rFonts w:ascii="Arial" w:hAnsi="Arial" w:cs="Arial"/>
              </w:rPr>
              <w:t>u</w:t>
            </w:r>
            <w:r w:rsidRPr="00FE3FF1">
              <w:rPr>
                <w:rFonts w:ascii="Arial" w:hAnsi="Arial" w:cs="Arial"/>
                <w:spacing w:val="-3"/>
              </w:rPr>
              <w:t>t</w:t>
            </w:r>
            <w:r w:rsidRPr="00FE3FF1">
              <w:rPr>
                <w:rFonts w:ascii="Arial" w:hAnsi="Arial" w:cs="Arial"/>
                <w:spacing w:val="1"/>
              </w:rPr>
              <w:t>i</w:t>
            </w:r>
            <w:r w:rsidRPr="00FE3FF1">
              <w:rPr>
                <w:rFonts w:ascii="Arial" w:hAnsi="Arial" w:cs="Arial"/>
              </w:rPr>
              <w:t>on</w:t>
            </w:r>
            <w:r w:rsidRPr="00FE3FF1">
              <w:rPr>
                <w:rFonts w:ascii="Arial" w:hAnsi="Arial" w:cs="Arial"/>
                <w:spacing w:val="1"/>
              </w:rPr>
              <w:t>i</w:t>
            </w:r>
            <w:r w:rsidRPr="00FE3FF1">
              <w:rPr>
                <w:rFonts w:ascii="Arial" w:hAnsi="Arial" w:cs="Arial"/>
                <w:spacing w:val="-6"/>
              </w:rPr>
              <w:t>s</w:t>
            </w:r>
            <w:r w:rsidRPr="00FE3FF1">
              <w:rPr>
                <w:rFonts w:ascii="Arial" w:hAnsi="Arial" w:cs="Arial"/>
              </w:rPr>
              <w:t>e</w:t>
            </w:r>
            <w:proofErr w:type="spellEnd"/>
            <w:r w:rsidRPr="00FE3FF1">
              <w:rPr>
                <w:rFonts w:ascii="Arial" w:hAnsi="Arial" w:cs="Arial"/>
                <w:spacing w:val="8"/>
              </w:rPr>
              <w:t xml:space="preserve"> </w:t>
            </w:r>
            <w:r w:rsidRPr="00FE3FF1">
              <w:rPr>
                <w:rFonts w:ascii="Arial" w:hAnsi="Arial" w:cs="Arial"/>
                <w:spacing w:val="-3"/>
              </w:rPr>
              <w:t>c</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r</w:t>
            </w:r>
            <w:r w:rsidRPr="00FE3FF1">
              <w:rPr>
                <w:rFonts w:ascii="Arial" w:hAnsi="Arial" w:cs="Arial"/>
                <w:spacing w:val="5"/>
              </w:rPr>
              <w:t xml:space="preserve"> </w:t>
            </w:r>
            <w:r w:rsidRPr="00FE3FF1">
              <w:rPr>
                <w:rFonts w:ascii="Arial" w:hAnsi="Arial" w:cs="Arial"/>
                <w:spacing w:val="-3"/>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me</w:t>
            </w:r>
            <w:r w:rsidRPr="00FE3FF1">
              <w:rPr>
                <w:rFonts w:ascii="Arial" w:hAnsi="Arial" w:cs="Arial"/>
                <w:spacing w:val="-5"/>
              </w:rPr>
              <w:t>n</w:t>
            </w:r>
            <w:r w:rsidRPr="00FE3FF1">
              <w:rPr>
                <w:rFonts w:ascii="Arial" w:hAnsi="Arial" w:cs="Arial"/>
              </w:rPr>
              <w:t>t</w:t>
            </w:r>
            <w:r w:rsidRPr="00FE3FF1">
              <w:rPr>
                <w:rFonts w:ascii="Arial" w:hAnsi="Arial" w:cs="Arial"/>
                <w:spacing w:val="9"/>
              </w:rPr>
              <w:t xml:space="preserve"> </w:t>
            </w:r>
            <w:r w:rsidRPr="00FE3FF1">
              <w:rPr>
                <w:rFonts w:ascii="Arial" w:hAnsi="Arial" w:cs="Arial"/>
              </w:rPr>
              <w:t xml:space="preserve">by </w:t>
            </w:r>
            <w:r w:rsidRPr="00FE3FF1">
              <w:rPr>
                <w:rFonts w:ascii="Arial" w:hAnsi="Arial" w:cs="Arial"/>
                <w:spacing w:val="1"/>
              </w:rPr>
              <w:t>e</w:t>
            </w:r>
            <w:r w:rsidRPr="00FE3FF1">
              <w:rPr>
                <w:rFonts w:ascii="Arial" w:hAnsi="Arial" w:cs="Arial"/>
              </w:rPr>
              <w:t>n</w:t>
            </w:r>
            <w:r w:rsidRPr="00FE3FF1">
              <w:rPr>
                <w:rFonts w:ascii="Arial" w:hAnsi="Arial" w:cs="Arial"/>
                <w:spacing w:val="1"/>
              </w:rPr>
              <w:t>a</w:t>
            </w:r>
            <w:r w:rsidRPr="00FE3FF1">
              <w:rPr>
                <w:rFonts w:ascii="Arial" w:hAnsi="Arial" w:cs="Arial"/>
                <w:spacing w:val="-5"/>
              </w:rPr>
              <w:t>b</w:t>
            </w:r>
            <w:r w:rsidRPr="00FE3FF1">
              <w:rPr>
                <w:rFonts w:ascii="Arial" w:hAnsi="Arial" w:cs="Arial"/>
                <w:spacing w:val="1"/>
              </w:rPr>
              <w:t>li</w:t>
            </w:r>
            <w:r w:rsidRPr="00FE3FF1">
              <w:rPr>
                <w:rFonts w:ascii="Arial" w:hAnsi="Arial" w:cs="Arial"/>
                <w:spacing w:val="-5"/>
              </w:rPr>
              <w:t>n</w:t>
            </w:r>
            <w:r w:rsidRPr="00FE3FF1">
              <w:rPr>
                <w:rFonts w:ascii="Arial" w:hAnsi="Arial" w:cs="Arial"/>
              </w:rPr>
              <w:t>g</w:t>
            </w:r>
            <w:r w:rsidRPr="00FE3FF1">
              <w:rPr>
                <w:rFonts w:ascii="Arial" w:hAnsi="Arial" w:cs="Arial"/>
                <w:spacing w:val="6"/>
              </w:rPr>
              <w:t xml:space="preserve"> </w:t>
            </w:r>
            <w:r w:rsidRPr="00FE3FF1">
              <w:rPr>
                <w:rFonts w:ascii="Arial" w:hAnsi="Arial" w:cs="Arial"/>
                <w:spacing w:val="1"/>
              </w:rPr>
              <w:t>m</w:t>
            </w:r>
            <w:r w:rsidRPr="00FE3FF1">
              <w:rPr>
                <w:rFonts w:ascii="Arial" w:hAnsi="Arial" w:cs="Arial"/>
              </w:rPr>
              <w:t>o</w:t>
            </w:r>
            <w:r w:rsidRPr="00FE3FF1">
              <w:rPr>
                <w:rFonts w:ascii="Arial" w:hAnsi="Arial" w:cs="Arial"/>
                <w:spacing w:val="-5"/>
              </w:rPr>
              <w:t>r</w:t>
            </w:r>
            <w:r w:rsidRPr="00FE3FF1">
              <w:rPr>
                <w:rFonts w:ascii="Arial" w:hAnsi="Arial" w:cs="Arial"/>
              </w:rPr>
              <w:t>e</w:t>
            </w:r>
            <w:r w:rsidRPr="00FE3FF1">
              <w:rPr>
                <w:rFonts w:ascii="Arial" w:hAnsi="Arial" w:cs="Arial"/>
                <w:spacing w:val="7"/>
              </w:rPr>
              <w:t xml:space="preserve"> </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spacing w:val="-2"/>
              </w:rPr>
              <w:t>s</w:t>
            </w:r>
            <w:r w:rsidRPr="00FE3FF1">
              <w:rPr>
                <w:rFonts w:ascii="Arial" w:hAnsi="Arial" w:cs="Arial"/>
              </w:rPr>
              <w:t>e</w:t>
            </w:r>
            <w:r w:rsidRPr="00FE3FF1">
              <w:rPr>
                <w:rFonts w:ascii="Arial" w:hAnsi="Arial" w:cs="Arial"/>
                <w:spacing w:val="8"/>
              </w:rPr>
              <w:t xml:space="preserve"> </w:t>
            </w:r>
            <w:r w:rsidRPr="00FE3FF1">
              <w:rPr>
                <w:rFonts w:ascii="Arial" w:hAnsi="Arial" w:cs="Arial"/>
              </w:rPr>
              <w:t>do</w:t>
            </w:r>
            <w:r w:rsidRPr="00FE3FF1">
              <w:rPr>
                <w:rFonts w:ascii="Arial" w:hAnsi="Arial" w:cs="Arial"/>
                <w:spacing w:val="-6"/>
              </w:rPr>
              <w:t>s</w:t>
            </w:r>
            <w:r w:rsidRPr="00FE3FF1">
              <w:rPr>
                <w:rFonts w:ascii="Arial" w:hAnsi="Arial" w:cs="Arial"/>
                <w:spacing w:val="1"/>
              </w:rPr>
              <w:t>i</w:t>
            </w:r>
            <w:r w:rsidRPr="00FE3FF1">
              <w:rPr>
                <w:rFonts w:ascii="Arial" w:hAnsi="Arial" w:cs="Arial"/>
              </w:rPr>
              <w:t>ng,</w:t>
            </w:r>
            <w:r w:rsidRPr="00FE3FF1">
              <w:rPr>
                <w:rFonts w:ascii="Arial" w:hAnsi="Arial" w:cs="Arial"/>
                <w:spacing w:val="4"/>
              </w:rPr>
              <w:t xml:space="preserve"> </w:t>
            </w:r>
            <w:r w:rsidRPr="00FE3FF1">
              <w:rPr>
                <w:rFonts w:ascii="Arial" w:hAnsi="Arial" w:cs="Arial"/>
              </w:rPr>
              <w:t>pr</w:t>
            </w:r>
            <w:r w:rsidRPr="00FE3FF1">
              <w:rPr>
                <w:rFonts w:ascii="Arial" w:hAnsi="Arial" w:cs="Arial"/>
                <w:spacing w:val="2"/>
              </w:rPr>
              <w:t>e</w:t>
            </w:r>
            <w:r w:rsidRPr="00FE3FF1">
              <w:rPr>
                <w:rFonts w:ascii="Arial" w:hAnsi="Arial" w:cs="Arial"/>
                <w:spacing w:val="-5"/>
              </w:rPr>
              <w:t>d</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ti</w:t>
            </w:r>
            <w:r w:rsidRPr="00FE3FF1">
              <w:rPr>
                <w:rFonts w:ascii="Arial" w:hAnsi="Arial" w:cs="Arial"/>
                <w:spacing w:val="-5"/>
              </w:rPr>
              <w:t>n</w:t>
            </w:r>
            <w:r w:rsidRPr="00FE3FF1">
              <w:rPr>
                <w:rFonts w:ascii="Arial" w:hAnsi="Arial" w:cs="Arial"/>
              </w:rPr>
              <w:t>g</w:t>
            </w:r>
            <w:r w:rsidRPr="00FE3FF1">
              <w:rPr>
                <w:rFonts w:ascii="Arial" w:hAnsi="Arial" w:cs="Arial"/>
                <w:spacing w:val="7"/>
              </w:rPr>
              <w:t xml:space="preserve"> </w:t>
            </w:r>
            <w:r w:rsidRPr="00FE3FF1">
              <w:rPr>
                <w:rFonts w:ascii="Arial" w:hAnsi="Arial" w:cs="Arial"/>
              </w:rPr>
              <w:t>p</w:t>
            </w:r>
            <w:r w:rsidRPr="00FE3FF1">
              <w:rPr>
                <w:rFonts w:ascii="Arial" w:hAnsi="Arial" w:cs="Arial"/>
                <w:spacing w:val="-3"/>
              </w:rPr>
              <w:t>a</w:t>
            </w:r>
            <w:r w:rsidRPr="00FE3FF1">
              <w:rPr>
                <w:rFonts w:ascii="Arial" w:hAnsi="Arial" w:cs="Arial"/>
                <w:spacing w:val="1"/>
                <w:w w:val="101"/>
              </w:rPr>
              <w:t>t</w:t>
            </w:r>
            <w:r w:rsidRPr="00FE3FF1">
              <w:rPr>
                <w:rFonts w:ascii="Arial" w:hAnsi="Arial" w:cs="Arial"/>
                <w:spacing w:val="-3"/>
                <w:w w:val="101"/>
              </w:rPr>
              <w:t>i</w:t>
            </w:r>
            <w:r w:rsidRPr="00FE3FF1">
              <w:rPr>
                <w:rFonts w:ascii="Arial" w:hAnsi="Arial" w:cs="Arial"/>
                <w:spacing w:val="1"/>
              </w:rPr>
              <w:t>e</w:t>
            </w:r>
            <w:r w:rsidRPr="00FE3FF1">
              <w:rPr>
                <w:rFonts w:ascii="Arial" w:hAnsi="Arial" w:cs="Arial"/>
              </w:rPr>
              <w:t>nt r</w:t>
            </w:r>
            <w:r w:rsidRPr="00FE3FF1">
              <w:rPr>
                <w:rFonts w:ascii="Arial" w:hAnsi="Arial" w:cs="Arial"/>
                <w:spacing w:val="2"/>
              </w:rPr>
              <w:t>e</w:t>
            </w:r>
            <w:r w:rsidRPr="00FE3FF1">
              <w:rPr>
                <w:rFonts w:ascii="Arial" w:hAnsi="Arial" w:cs="Arial"/>
                <w:spacing w:val="-2"/>
              </w:rPr>
              <w:t>s</w:t>
            </w:r>
            <w:r w:rsidRPr="00FE3FF1">
              <w:rPr>
                <w:rFonts w:ascii="Arial" w:hAnsi="Arial" w:cs="Arial"/>
              </w:rPr>
              <w:t>pon</w:t>
            </w:r>
            <w:r w:rsidRPr="00FE3FF1">
              <w:rPr>
                <w:rFonts w:ascii="Arial" w:hAnsi="Arial" w:cs="Arial"/>
                <w:spacing w:val="-2"/>
              </w:rPr>
              <w:t>s</w:t>
            </w:r>
            <w:r w:rsidRPr="00FE3FF1">
              <w:rPr>
                <w:rFonts w:ascii="Arial" w:hAnsi="Arial" w:cs="Arial"/>
                <w:spacing w:val="1"/>
              </w:rPr>
              <w:t>e</w:t>
            </w:r>
            <w:r w:rsidRPr="00FE3FF1">
              <w:rPr>
                <w:rFonts w:ascii="Arial" w:hAnsi="Arial" w:cs="Arial"/>
                <w:spacing w:val="-6"/>
              </w:rPr>
              <w:t>s</w:t>
            </w:r>
            <w:r w:rsidRPr="00FE3FF1">
              <w:rPr>
                <w:rFonts w:ascii="Arial" w:hAnsi="Arial" w:cs="Arial"/>
              </w:rPr>
              <w:t>,</w:t>
            </w:r>
            <w:r w:rsidRPr="00FE3FF1">
              <w:rPr>
                <w:rFonts w:ascii="Arial" w:hAnsi="Arial" w:cs="Arial"/>
                <w:spacing w:val="7"/>
              </w:rPr>
              <w:t xml:space="preserve"> </w:t>
            </w:r>
            <w:r w:rsidRPr="00FE3FF1">
              <w:rPr>
                <w:rFonts w:ascii="Arial" w:hAnsi="Arial" w:cs="Arial"/>
                <w:spacing w:val="1"/>
              </w:rPr>
              <w:t>a</w:t>
            </w:r>
            <w:r w:rsidRPr="00FE3FF1">
              <w:rPr>
                <w:rFonts w:ascii="Arial" w:hAnsi="Arial" w:cs="Arial"/>
              </w:rPr>
              <w:t xml:space="preserve">nd </w:t>
            </w:r>
            <w:proofErr w:type="spellStart"/>
            <w:r w:rsidRPr="00FE3FF1">
              <w:rPr>
                <w:rFonts w:ascii="Arial" w:hAnsi="Arial" w:cs="Arial"/>
                <w:spacing w:val="1"/>
              </w:rPr>
              <w:t>mi</w:t>
            </w:r>
            <w:r w:rsidRPr="00FE3FF1">
              <w:rPr>
                <w:rFonts w:ascii="Arial" w:hAnsi="Arial" w:cs="Arial"/>
                <w:spacing w:val="-5"/>
              </w:rPr>
              <w:t>n</w:t>
            </w:r>
            <w:r w:rsidRPr="00FE3FF1">
              <w:rPr>
                <w:rFonts w:ascii="Arial" w:hAnsi="Arial" w:cs="Arial"/>
                <w:spacing w:val="1"/>
              </w:rPr>
              <w:t>i</w:t>
            </w:r>
            <w:r w:rsidRPr="00FE3FF1">
              <w:rPr>
                <w:rFonts w:ascii="Arial" w:hAnsi="Arial" w:cs="Arial"/>
                <w:spacing w:val="-3"/>
              </w:rPr>
              <w:t>m</w:t>
            </w:r>
            <w:r w:rsidRPr="00FE3FF1">
              <w:rPr>
                <w:rFonts w:ascii="Arial" w:hAnsi="Arial" w:cs="Arial"/>
                <w:spacing w:val="1"/>
              </w:rPr>
              <w:t>i</w:t>
            </w:r>
            <w:r w:rsidRPr="00FE3FF1">
              <w:rPr>
                <w:rFonts w:ascii="Arial" w:hAnsi="Arial" w:cs="Arial"/>
                <w:spacing w:val="-2"/>
              </w:rPr>
              <w:t>s</w:t>
            </w:r>
            <w:r w:rsidRPr="00FE3FF1">
              <w:rPr>
                <w:rFonts w:ascii="Arial" w:hAnsi="Arial" w:cs="Arial"/>
                <w:spacing w:val="1"/>
              </w:rPr>
              <w:t>i</w:t>
            </w:r>
            <w:r w:rsidRPr="00FE3FF1">
              <w:rPr>
                <w:rFonts w:ascii="Arial" w:hAnsi="Arial" w:cs="Arial"/>
              </w:rPr>
              <w:t>ng</w:t>
            </w:r>
            <w:proofErr w:type="spellEnd"/>
            <w:r w:rsidRPr="00FE3FF1">
              <w:rPr>
                <w:rFonts w:ascii="Arial" w:hAnsi="Arial" w:cs="Arial"/>
                <w:spacing w:val="5"/>
              </w:rPr>
              <w:t xml:space="preserve"> </w:t>
            </w:r>
            <w:r w:rsidRPr="00FE3FF1">
              <w:rPr>
                <w:rFonts w:ascii="Arial" w:hAnsi="Arial" w:cs="Arial"/>
                <w:spacing w:val="1"/>
              </w:rPr>
              <w:t>a</w:t>
            </w:r>
            <w:r w:rsidRPr="00FE3FF1">
              <w:rPr>
                <w:rFonts w:ascii="Arial" w:hAnsi="Arial" w:cs="Arial"/>
              </w:rPr>
              <w:t>d</w:t>
            </w:r>
            <w:r w:rsidRPr="00FE3FF1">
              <w:rPr>
                <w:rFonts w:ascii="Arial" w:hAnsi="Arial" w:cs="Arial"/>
                <w:spacing w:val="-5"/>
              </w:rPr>
              <w:t>v</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e</w:t>
            </w:r>
            <w:r w:rsidRPr="00FE3FF1">
              <w:rPr>
                <w:rFonts w:ascii="Arial" w:hAnsi="Arial" w:cs="Arial"/>
                <w:spacing w:val="7"/>
              </w:rPr>
              <w:t xml:space="preserve"> </w:t>
            </w:r>
            <w:r w:rsidRPr="00FE3FF1">
              <w:rPr>
                <w:rFonts w:ascii="Arial" w:hAnsi="Arial" w:cs="Arial"/>
                <w:spacing w:val="-3"/>
              </w:rPr>
              <w:t>e</w:t>
            </w:r>
            <w:r w:rsidRPr="00FE3FF1">
              <w:rPr>
                <w:rFonts w:ascii="Arial" w:hAnsi="Arial" w:cs="Arial"/>
              </w:rPr>
              <w:t>ff</w:t>
            </w:r>
            <w:r w:rsidRPr="00FE3FF1">
              <w:rPr>
                <w:rFonts w:ascii="Arial" w:hAnsi="Arial" w:cs="Arial"/>
                <w:spacing w:val="-3"/>
              </w:rPr>
              <w:t>e</w:t>
            </w:r>
            <w:r w:rsidRPr="00FE3FF1">
              <w:rPr>
                <w:rFonts w:ascii="Arial" w:hAnsi="Arial" w:cs="Arial"/>
                <w:spacing w:val="1"/>
              </w:rPr>
              <w:t>ct</w:t>
            </w:r>
            <w:r w:rsidRPr="00FE3FF1">
              <w:rPr>
                <w:rFonts w:ascii="Arial" w:hAnsi="Arial" w:cs="Arial"/>
                <w:spacing w:val="-6"/>
              </w:rPr>
              <w:t>s</w:t>
            </w:r>
            <w:r w:rsidRPr="00FE3FF1">
              <w:rPr>
                <w:rFonts w:ascii="Arial" w:hAnsi="Arial" w:cs="Arial"/>
              </w:rPr>
              <w:t>,</w:t>
            </w:r>
            <w:r w:rsidRPr="00FE3FF1">
              <w:rPr>
                <w:rFonts w:ascii="Arial" w:hAnsi="Arial" w:cs="Arial"/>
                <w:spacing w:val="8"/>
              </w:rPr>
              <w:t xml:space="preserve"> </w:t>
            </w:r>
            <w:r w:rsidRPr="00FE3FF1">
              <w:rPr>
                <w:rFonts w:ascii="Arial" w:hAnsi="Arial" w:cs="Arial"/>
              </w:rPr>
              <w:t>u</w:t>
            </w:r>
            <w:r w:rsidRPr="00FE3FF1">
              <w:rPr>
                <w:rFonts w:ascii="Arial" w:hAnsi="Arial" w:cs="Arial"/>
                <w:spacing w:val="1"/>
              </w:rPr>
              <w:t>l</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m</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e</w:t>
            </w:r>
            <w:r w:rsidRPr="00FE3FF1">
              <w:rPr>
                <w:rFonts w:ascii="Arial" w:hAnsi="Arial" w:cs="Arial"/>
                <w:spacing w:val="-3"/>
              </w:rPr>
              <w:t>l</w:t>
            </w:r>
            <w:r w:rsidRPr="00FE3FF1">
              <w:rPr>
                <w:rFonts w:ascii="Arial" w:hAnsi="Arial" w:cs="Arial"/>
              </w:rPr>
              <w:t>y</w:t>
            </w:r>
            <w:r w:rsidRPr="00FE3FF1">
              <w:rPr>
                <w:rFonts w:ascii="Arial" w:hAnsi="Arial" w:cs="Arial"/>
                <w:spacing w:val="7"/>
              </w:rPr>
              <w:t xml:space="preserve"> </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a</w:t>
            </w:r>
            <w:r w:rsidRPr="00FE3FF1">
              <w:rPr>
                <w:rFonts w:ascii="Arial" w:hAnsi="Arial" w:cs="Arial"/>
              </w:rPr>
              <w:t>d</w:t>
            </w:r>
            <w:r w:rsidRPr="00FE3FF1">
              <w:rPr>
                <w:rFonts w:ascii="Arial" w:hAnsi="Arial" w:cs="Arial"/>
                <w:spacing w:val="-3"/>
              </w:rPr>
              <w:t>i</w:t>
            </w:r>
            <w:r w:rsidRPr="00FE3FF1">
              <w:rPr>
                <w:rFonts w:ascii="Arial" w:hAnsi="Arial" w:cs="Arial"/>
              </w:rPr>
              <w:t>ng</w:t>
            </w:r>
            <w:r w:rsidRPr="00FE3FF1">
              <w:rPr>
                <w:rFonts w:ascii="Arial" w:hAnsi="Arial" w:cs="Arial"/>
                <w:spacing w:val="6"/>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6"/>
              </w:rPr>
              <w:t xml:space="preserve"> </w:t>
            </w:r>
            <w:r w:rsidRPr="00FE3FF1">
              <w:rPr>
                <w:rFonts w:ascii="Arial" w:hAnsi="Arial" w:cs="Arial"/>
                <w:spacing w:val="-3"/>
              </w:rPr>
              <w:t>i</w:t>
            </w:r>
            <w:r w:rsidRPr="00FE3FF1">
              <w:rPr>
                <w:rFonts w:ascii="Arial" w:hAnsi="Arial" w:cs="Arial"/>
                <w:spacing w:val="1"/>
              </w:rPr>
              <w:t>m</w:t>
            </w:r>
            <w:r w:rsidRPr="00FE3FF1">
              <w:rPr>
                <w:rFonts w:ascii="Arial" w:hAnsi="Arial" w:cs="Arial"/>
              </w:rPr>
              <w:t>pro</w:t>
            </w:r>
            <w:r w:rsidRPr="00FE3FF1">
              <w:rPr>
                <w:rFonts w:ascii="Arial" w:hAnsi="Arial" w:cs="Arial"/>
                <w:spacing w:val="-5"/>
              </w:rPr>
              <w:t>v</w:t>
            </w:r>
            <w:r w:rsidRPr="00FE3FF1">
              <w:rPr>
                <w:rFonts w:ascii="Arial" w:hAnsi="Arial" w:cs="Arial"/>
                <w:spacing w:val="1"/>
              </w:rPr>
              <w:t>e</w:t>
            </w:r>
            <w:r w:rsidRPr="00FE3FF1">
              <w:rPr>
                <w:rFonts w:ascii="Arial" w:hAnsi="Arial" w:cs="Arial"/>
              </w:rPr>
              <w:t>d</w:t>
            </w:r>
            <w:r w:rsidRPr="00FE3FF1">
              <w:rPr>
                <w:rFonts w:ascii="Arial" w:hAnsi="Arial" w:cs="Arial"/>
                <w:spacing w:val="6"/>
              </w:rPr>
              <w:t xml:space="preserve"> </w:t>
            </w:r>
            <w:r w:rsidRPr="00FE3FF1">
              <w:rPr>
                <w:rFonts w:ascii="Arial" w:hAnsi="Arial" w:cs="Arial"/>
                <w:spacing w:val="-5"/>
              </w:rPr>
              <w:t>p</w:t>
            </w:r>
            <w:r w:rsidRPr="00FE3FF1">
              <w:rPr>
                <w:rFonts w:ascii="Arial" w:hAnsi="Arial" w:cs="Arial"/>
                <w:spacing w:val="1"/>
              </w:rPr>
              <w:t>at</w:t>
            </w:r>
            <w:r w:rsidRPr="00FE3FF1">
              <w:rPr>
                <w:rFonts w:ascii="Arial" w:hAnsi="Arial" w:cs="Arial"/>
                <w:spacing w:val="-3"/>
              </w:rPr>
              <w:t>i</w:t>
            </w:r>
            <w:r w:rsidRPr="00FE3FF1">
              <w:rPr>
                <w:rFonts w:ascii="Arial" w:hAnsi="Arial" w:cs="Arial"/>
                <w:spacing w:val="1"/>
              </w:rPr>
              <w:t>e</w:t>
            </w:r>
            <w:r w:rsidRPr="00FE3FF1">
              <w:rPr>
                <w:rFonts w:ascii="Arial" w:hAnsi="Arial" w:cs="Arial"/>
                <w:spacing w:val="-5"/>
              </w:rPr>
              <w:t>n</w:t>
            </w:r>
            <w:r w:rsidRPr="00FE3FF1">
              <w:rPr>
                <w:rFonts w:ascii="Arial" w:hAnsi="Arial" w:cs="Arial"/>
              </w:rPr>
              <w:t>t</w:t>
            </w:r>
            <w:r w:rsidRPr="00FE3FF1">
              <w:rPr>
                <w:rFonts w:ascii="Arial" w:hAnsi="Arial" w:cs="Arial"/>
                <w:spacing w:val="8"/>
              </w:rPr>
              <w:t xml:space="preserve"> </w:t>
            </w:r>
            <w:r w:rsidRPr="00FE3FF1">
              <w:rPr>
                <w:rFonts w:ascii="Arial" w:hAnsi="Arial" w:cs="Arial"/>
              </w:rPr>
              <w:t>ou</w:t>
            </w:r>
            <w:r w:rsidRPr="00FE3FF1">
              <w:rPr>
                <w:rFonts w:ascii="Arial" w:hAnsi="Arial" w:cs="Arial"/>
                <w:spacing w:val="-3"/>
              </w:rPr>
              <w:t>t</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w:t>
            </w:r>
            <w:r w:rsidRPr="00FE3FF1">
              <w:rPr>
                <w:rFonts w:ascii="Arial" w:hAnsi="Arial" w:cs="Arial"/>
                <w:spacing w:val="-2"/>
              </w:rPr>
              <w:t>s</w:t>
            </w:r>
            <w:r w:rsidRPr="00FE3FF1">
              <w:rPr>
                <w:rFonts w:ascii="Arial" w:hAnsi="Arial" w:cs="Arial"/>
              </w:rPr>
              <w:t>.</w:t>
            </w:r>
            <w:r w:rsidRPr="00FE3FF1">
              <w:rPr>
                <w:rFonts w:ascii="Arial" w:hAnsi="Arial" w:cs="Arial"/>
                <w:spacing w:val="7"/>
              </w:rPr>
              <w:t xml:space="preserve"> </w:t>
            </w:r>
            <w:r w:rsidRPr="00FE3FF1">
              <w:rPr>
                <w:rFonts w:ascii="Arial" w:hAnsi="Arial" w:cs="Arial"/>
                <w:spacing w:val="-5"/>
              </w:rPr>
              <w:t>B</w:t>
            </w:r>
            <w:r w:rsidRPr="00FE3FF1">
              <w:rPr>
                <w:rFonts w:ascii="Arial" w:hAnsi="Arial" w:cs="Arial"/>
              </w:rPr>
              <w:t>y</w:t>
            </w:r>
            <w:r w:rsidRPr="00FE3FF1">
              <w:rPr>
                <w:rFonts w:ascii="Arial" w:hAnsi="Arial" w:cs="Arial"/>
                <w:spacing w:val="5"/>
              </w:rPr>
              <w:t xml:space="preserve"> </w:t>
            </w:r>
            <w:r w:rsidRPr="00FE3FF1">
              <w:rPr>
                <w:rFonts w:ascii="Arial" w:hAnsi="Arial" w:cs="Arial"/>
              </w:rPr>
              <w:t>d</w:t>
            </w:r>
            <w:r w:rsidRPr="00FE3FF1">
              <w:rPr>
                <w:rFonts w:ascii="Arial" w:hAnsi="Arial" w:cs="Arial"/>
                <w:spacing w:val="-3"/>
              </w:rPr>
              <w:t>e</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il</w:t>
            </w:r>
            <w:r w:rsidRPr="00FE3FF1">
              <w:rPr>
                <w:rFonts w:ascii="Arial" w:hAnsi="Arial" w:cs="Arial"/>
                <w:spacing w:val="-3"/>
              </w:rPr>
              <w:t>i</w:t>
            </w:r>
            <w:r w:rsidRPr="00FE3FF1">
              <w:rPr>
                <w:rFonts w:ascii="Arial" w:hAnsi="Arial" w:cs="Arial"/>
              </w:rPr>
              <w:t>ng</w:t>
            </w:r>
            <w:r w:rsidRPr="00FE3FF1">
              <w:rPr>
                <w:rFonts w:ascii="Arial" w:hAnsi="Arial" w:cs="Arial"/>
                <w:spacing w:val="7"/>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rPr>
              <w:t>e und</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l</w:t>
            </w:r>
            <w:r w:rsidRPr="00FE3FF1">
              <w:rPr>
                <w:rFonts w:ascii="Arial" w:hAnsi="Arial" w:cs="Arial"/>
              </w:rPr>
              <w:t>y</w:t>
            </w:r>
            <w:r w:rsidRPr="00FE3FF1">
              <w:rPr>
                <w:rFonts w:ascii="Arial" w:hAnsi="Arial" w:cs="Arial"/>
                <w:spacing w:val="1"/>
              </w:rPr>
              <w:t>i</w:t>
            </w:r>
            <w:r w:rsidRPr="00FE3FF1">
              <w:rPr>
                <w:rFonts w:ascii="Arial" w:hAnsi="Arial" w:cs="Arial"/>
                <w:spacing w:val="-5"/>
              </w:rPr>
              <w:t>n</w:t>
            </w:r>
            <w:r w:rsidRPr="00FE3FF1">
              <w:rPr>
                <w:rFonts w:ascii="Arial" w:hAnsi="Arial" w:cs="Arial"/>
              </w:rPr>
              <w:t>g</w:t>
            </w:r>
            <w:r w:rsidRPr="00FE3FF1">
              <w:rPr>
                <w:rFonts w:ascii="Arial" w:hAnsi="Arial" w:cs="Arial"/>
                <w:spacing w:val="4"/>
              </w:rPr>
              <w:t xml:space="preserve"> </w:t>
            </w:r>
            <w:r w:rsidRPr="00FE3FF1">
              <w:rPr>
                <w:rFonts w:ascii="Arial" w:hAnsi="Arial" w:cs="Arial"/>
              </w:rPr>
              <w:t>pr</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c</w:t>
            </w:r>
            <w:r w:rsidRPr="00FE3FF1">
              <w:rPr>
                <w:rFonts w:ascii="Arial" w:hAnsi="Arial" w:cs="Arial"/>
                <w:spacing w:val="-3"/>
              </w:rPr>
              <w:t>i</w:t>
            </w:r>
            <w:r w:rsidRPr="00FE3FF1">
              <w:rPr>
                <w:rFonts w:ascii="Arial" w:hAnsi="Arial" w:cs="Arial"/>
              </w:rPr>
              <w:t>p</w:t>
            </w:r>
            <w:r w:rsidRPr="00FE3FF1">
              <w:rPr>
                <w:rFonts w:ascii="Arial" w:hAnsi="Arial" w:cs="Arial"/>
                <w:spacing w:val="-3"/>
              </w:rPr>
              <w:t>l</w:t>
            </w:r>
            <w:r w:rsidRPr="00FE3FF1">
              <w:rPr>
                <w:rFonts w:ascii="Arial" w:hAnsi="Arial" w:cs="Arial"/>
                <w:spacing w:val="1"/>
              </w:rPr>
              <w:t>e</w:t>
            </w:r>
            <w:r w:rsidRPr="00FE3FF1">
              <w:rPr>
                <w:rFonts w:ascii="Arial" w:hAnsi="Arial" w:cs="Arial"/>
                <w:spacing w:val="-2"/>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3"/>
              </w:rPr>
              <w:t>c</w:t>
            </w:r>
            <w:r w:rsidRPr="00FE3FF1">
              <w:rPr>
                <w:rFonts w:ascii="Arial" w:hAnsi="Arial" w:cs="Arial"/>
              </w:rPr>
              <w:t>u</w:t>
            </w:r>
            <w:r w:rsidRPr="00FE3FF1">
              <w:rPr>
                <w:rFonts w:ascii="Arial" w:hAnsi="Arial" w:cs="Arial"/>
                <w:spacing w:val="-3"/>
              </w:rPr>
              <w:t>t</w:t>
            </w:r>
            <w:r w:rsidRPr="00FE3FF1">
              <w:rPr>
                <w:rFonts w:ascii="Arial" w:hAnsi="Arial" w:cs="Arial"/>
                <w:spacing w:val="1"/>
              </w:rPr>
              <w:t>ti</w:t>
            </w:r>
            <w:r w:rsidRPr="00FE3FF1">
              <w:rPr>
                <w:rFonts w:ascii="Arial" w:hAnsi="Arial" w:cs="Arial"/>
              </w:rPr>
              <w:t>n</w:t>
            </w:r>
            <w:r w:rsidRPr="00FE3FF1">
              <w:rPr>
                <w:rFonts w:ascii="Arial" w:hAnsi="Arial" w:cs="Arial"/>
                <w:spacing w:val="2"/>
              </w:rPr>
              <w:t>g</w:t>
            </w:r>
            <w:r w:rsidRPr="00FE3FF1">
              <w:rPr>
                <w:rFonts w:ascii="Arial" w:hAnsi="Arial" w:cs="Arial"/>
                <w:spacing w:val="-5"/>
              </w:rPr>
              <w:t>-</w:t>
            </w:r>
            <w:r w:rsidRPr="00FE3FF1">
              <w:rPr>
                <w:rFonts w:ascii="Arial" w:hAnsi="Arial" w:cs="Arial"/>
                <w:spacing w:val="1"/>
              </w:rPr>
              <w:t>e</w:t>
            </w:r>
            <w:r w:rsidRPr="00FE3FF1">
              <w:rPr>
                <w:rFonts w:ascii="Arial" w:hAnsi="Arial" w:cs="Arial"/>
              </w:rPr>
              <w:t>d</w:t>
            </w:r>
            <w:r w:rsidRPr="00FE3FF1">
              <w:rPr>
                <w:rFonts w:ascii="Arial" w:hAnsi="Arial" w:cs="Arial"/>
                <w:spacing w:val="-5"/>
              </w:rPr>
              <w:t>g</w:t>
            </w:r>
            <w:r w:rsidRPr="00FE3FF1">
              <w:rPr>
                <w:rFonts w:ascii="Arial" w:hAnsi="Arial" w:cs="Arial"/>
              </w:rPr>
              <w:t>e</w:t>
            </w:r>
            <w:r w:rsidRPr="00FE3FF1">
              <w:rPr>
                <w:rFonts w:ascii="Arial" w:hAnsi="Arial" w:cs="Arial"/>
                <w:spacing w:val="5"/>
              </w:rPr>
              <w:t xml:space="preserve"> </w:t>
            </w:r>
            <w:r w:rsidRPr="00FE3FF1">
              <w:rPr>
                <w:rFonts w:ascii="Arial" w:hAnsi="Arial" w:cs="Arial"/>
                <w:spacing w:val="-3"/>
              </w:rPr>
              <w:t>c</w:t>
            </w:r>
            <w:r w:rsidRPr="00FE3FF1">
              <w:rPr>
                <w:rFonts w:ascii="Arial" w:hAnsi="Arial" w:cs="Arial"/>
              </w:rPr>
              <w:t>o</w:t>
            </w:r>
            <w:r w:rsidRPr="00FE3FF1">
              <w:rPr>
                <w:rFonts w:ascii="Arial" w:hAnsi="Arial" w:cs="Arial"/>
                <w:spacing w:val="1"/>
              </w:rPr>
              <w:t>m</w:t>
            </w:r>
            <w:r w:rsidRPr="00FE3FF1">
              <w:rPr>
                <w:rFonts w:ascii="Arial" w:hAnsi="Arial" w:cs="Arial"/>
              </w:rPr>
              <w:t>p</w:t>
            </w:r>
            <w:r w:rsidRPr="00FE3FF1">
              <w:rPr>
                <w:rFonts w:ascii="Arial" w:hAnsi="Arial" w:cs="Arial"/>
                <w:spacing w:val="-5"/>
              </w:rPr>
              <w:t>u</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o</w:t>
            </w:r>
            <w:r w:rsidRPr="00FE3FF1">
              <w:rPr>
                <w:rFonts w:ascii="Arial" w:hAnsi="Arial" w:cs="Arial"/>
              </w:rPr>
              <w:t>n</w:t>
            </w:r>
            <w:r w:rsidRPr="00FE3FF1">
              <w:rPr>
                <w:rFonts w:ascii="Arial" w:hAnsi="Arial" w:cs="Arial"/>
                <w:spacing w:val="-3"/>
              </w:rPr>
              <w:t>a</w:t>
            </w:r>
            <w:r w:rsidRPr="00FE3FF1">
              <w:rPr>
                <w:rFonts w:ascii="Arial" w:hAnsi="Arial" w:cs="Arial"/>
              </w:rPr>
              <w:t>l</w:t>
            </w:r>
            <w:r w:rsidRPr="00FE3FF1">
              <w:rPr>
                <w:rFonts w:ascii="Arial" w:hAnsi="Arial" w:cs="Arial"/>
                <w:spacing w:val="6"/>
              </w:rPr>
              <w:t xml:space="preserve"> </w:t>
            </w:r>
            <w:r w:rsidRPr="00FE3FF1">
              <w:rPr>
                <w:rFonts w:ascii="Arial" w:hAnsi="Arial" w:cs="Arial"/>
                <w:spacing w:val="1"/>
              </w:rPr>
              <w:t>m</w:t>
            </w:r>
            <w:r w:rsidRPr="00FE3FF1">
              <w:rPr>
                <w:rFonts w:ascii="Arial" w:hAnsi="Arial" w:cs="Arial"/>
                <w:spacing w:val="-5"/>
              </w:rPr>
              <w:t>o</w:t>
            </w:r>
            <w:r w:rsidRPr="00FE3FF1">
              <w:rPr>
                <w:rFonts w:ascii="Arial" w:hAnsi="Arial" w:cs="Arial"/>
              </w:rPr>
              <w:t>d</w:t>
            </w:r>
            <w:r w:rsidRPr="00FE3FF1">
              <w:rPr>
                <w:rFonts w:ascii="Arial" w:hAnsi="Arial" w:cs="Arial"/>
                <w:spacing w:val="1"/>
              </w:rPr>
              <w:t>el</w:t>
            </w:r>
            <w:r w:rsidRPr="00FE3FF1">
              <w:rPr>
                <w:rFonts w:ascii="Arial" w:hAnsi="Arial" w:cs="Arial"/>
                <w:spacing w:val="-6"/>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5"/>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6"/>
              </w:rPr>
              <w:t xml:space="preserve"> </w:t>
            </w:r>
            <w:r w:rsidRPr="00FE3FF1">
              <w:rPr>
                <w:rFonts w:ascii="Arial" w:hAnsi="Arial" w:cs="Arial"/>
                <w:spacing w:val="1"/>
              </w:rPr>
              <w:t>c</w:t>
            </w:r>
            <w:r w:rsidRPr="00FE3FF1">
              <w:rPr>
                <w:rFonts w:ascii="Arial" w:hAnsi="Arial" w:cs="Arial"/>
              </w:rPr>
              <w:t>r</w:t>
            </w:r>
            <w:r w:rsidRPr="00FE3FF1">
              <w:rPr>
                <w:rFonts w:ascii="Arial" w:hAnsi="Arial" w:cs="Arial"/>
                <w:spacing w:val="-5"/>
              </w:rPr>
              <w:t>u</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a</w:t>
            </w:r>
            <w:r w:rsidRPr="00FE3FF1">
              <w:rPr>
                <w:rFonts w:ascii="Arial" w:hAnsi="Arial" w:cs="Arial"/>
              </w:rPr>
              <w:t>l</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rPr>
              <w:t>o</w:t>
            </w:r>
            <w:r w:rsidRPr="00FE3FF1">
              <w:rPr>
                <w:rFonts w:ascii="Arial" w:hAnsi="Arial" w:cs="Arial"/>
                <w:spacing w:val="-3"/>
              </w:rPr>
              <w:t>l</w:t>
            </w:r>
            <w:r w:rsidRPr="00FE3FF1">
              <w:rPr>
                <w:rFonts w:ascii="Arial" w:hAnsi="Arial" w:cs="Arial"/>
              </w:rPr>
              <w:t>e</w:t>
            </w:r>
            <w:r w:rsidRPr="00FE3FF1">
              <w:rPr>
                <w:rFonts w:ascii="Arial" w:hAnsi="Arial" w:cs="Arial"/>
                <w:spacing w:val="4"/>
              </w:rPr>
              <w:t xml:space="preserve"> </w:t>
            </w:r>
            <w:r w:rsidRPr="00FE3FF1">
              <w:rPr>
                <w:rFonts w:ascii="Arial" w:hAnsi="Arial" w:cs="Arial"/>
              </w:rPr>
              <w:t>of</w:t>
            </w:r>
            <w:r w:rsidRPr="00FE3FF1">
              <w:rPr>
                <w:rFonts w:ascii="Arial" w:hAnsi="Arial" w:cs="Arial"/>
                <w:spacing w:val="3"/>
              </w:rPr>
              <w:t xml:space="preserve"> </w:t>
            </w:r>
            <w:r w:rsidRPr="00FE3FF1">
              <w:rPr>
                <w:rFonts w:ascii="Arial" w:hAnsi="Arial" w:cs="Arial"/>
                <w:spacing w:val="-5"/>
              </w:rPr>
              <w:t>g</w:t>
            </w:r>
            <w:r w:rsidRPr="00FE3FF1">
              <w:rPr>
                <w:rFonts w:ascii="Arial" w:hAnsi="Arial" w:cs="Arial"/>
                <w:spacing w:val="1"/>
              </w:rPr>
              <w:t>e</w:t>
            </w:r>
            <w:r w:rsidRPr="00FE3FF1">
              <w:rPr>
                <w:rFonts w:ascii="Arial" w:hAnsi="Arial" w:cs="Arial"/>
              </w:rPr>
              <w:t>n</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i</w:t>
            </w:r>
            <w:r w:rsidRPr="00FE3FF1">
              <w:rPr>
                <w:rFonts w:ascii="Arial" w:hAnsi="Arial" w:cs="Arial"/>
                <w:spacing w:val="1"/>
              </w:rPr>
              <w:t>c</w:t>
            </w:r>
            <w:r w:rsidRPr="00FE3FF1">
              <w:rPr>
                <w:rFonts w:ascii="Arial" w:hAnsi="Arial" w:cs="Arial"/>
              </w:rPr>
              <w:t>s</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rPr>
              <w:t>b</w:t>
            </w:r>
            <w:r w:rsidRPr="00FE3FF1">
              <w:rPr>
                <w:rFonts w:ascii="Arial" w:hAnsi="Arial" w:cs="Arial"/>
                <w:spacing w:val="1"/>
              </w:rPr>
              <w:t>i</w:t>
            </w:r>
            <w:r w:rsidRPr="00FE3FF1">
              <w:rPr>
                <w:rFonts w:ascii="Arial" w:hAnsi="Arial" w:cs="Arial"/>
                <w:spacing w:val="-5"/>
              </w:rPr>
              <w:t>o</w:t>
            </w:r>
            <w:r w:rsidRPr="00FE3FF1">
              <w:rPr>
                <w:rFonts w:ascii="Arial" w:hAnsi="Arial" w:cs="Arial"/>
                <w:spacing w:val="1"/>
              </w:rPr>
              <w:t>ma</w:t>
            </w:r>
            <w:r w:rsidRPr="00FE3FF1">
              <w:rPr>
                <w:rFonts w:ascii="Arial" w:hAnsi="Arial" w:cs="Arial"/>
                <w:spacing w:val="-5"/>
              </w:rPr>
              <w:t>r</w:t>
            </w:r>
            <w:r w:rsidRPr="00FE3FF1">
              <w:rPr>
                <w:rFonts w:ascii="Arial" w:hAnsi="Arial" w:cs="Arial"/>
              </w:rPr>
              <w:t>k</w:t>
            </w:r>
            <w:r w:rsidRPr="00FE3FF1">
              <w:rPr>
                <w:rFonts w:ascii="Arial" w:hAnsi="Arial" w:cs="Arial"/>
                <w:spacing w:val="1"/>
              </w:rPr>
              <w:t>e</w:t>
            </w:r>
            <w:r w:rsidRPr="00FE3FF1">
              <w:rPr>
                <w:rFonts w:ascii="Arial" w:hAnsi="Arial" w:cs="Arial"/>
              </w:rPr>
              <w:t>r</w:t>
            </w:r>
            <w:r w:rsidRPr="00FE3FF1">
              <w:rPr>
                <w:rFonts w:ascii="Arial" w:hAnsi="Arial" w:cs="Arial"/>
                <w:spacing w:val="-6"/>
              </w:rPr>
              <w:t>s</w:t>
            </w:r>
            <w:r w:rsidRPr="00FE3FF1">
              <w:rPr>
                <w:rFonts w:ascii="Arial" w:hAnsi="Arial" w:cs="Arial"/>
              </w:rPr>
              <w:t>,</w:t>
            </w:r>
            <w:r w:rsidRPr="00FE3FF1">
              <w:rPr>
                <w:rFonts w:ascii="Arial" w:hAnsi="Arial" w:cs="Arial"/>
                <w:spacing w:val="5"/>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rPr>
              <w:t>e r</w:t>
            </w:r>
            <w:r w:rsidRPr="00FE3FF1">
              <w:rPr>
                <w:rFonts w:ascii="Arial" w:hAnsi="Arial" w:cs="Arial"/>
                <w:spacing w:val="2"/>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10"/>
              </w:rPr>
              <w:t xml:space="preserve"> </w:t>
            </w:r>
            <w:r w:rsidRPr="00FE3FF1">
              <w:rPr>
                <w:rFonts w:ascii="Arial" w:hAnsi="Arial" w:cs="Arial"/>
              </w:rPr>
              <w:t>pro</w:t>
            </w:r>
            <w:r w:rsidRPr="00FE3FF1">
              <w:rPr>
                <w:rFonts w:ascii="Arial" w:hAnsi="Arial" w:cs="Arial"/>
                <w:spacing w:val="-5"/>
              </w:rPr>
              <w:t>v</w:t>
            </w:r>
            <w:r w:rsidRPr="00FE3FF1">
              <w:rPr>
                <w:rFonts w:ascii="Arial" w:hAnsi="Arial" w:cs="Arial"/>
                <w:spacing w:val="1"/>
              </w:rPr>
              <w:t>i</w:t>
            </w:r>
            <w:r w:rsidRPr="00FE3FF1">
              <w:rPr>
                <w:rFonts w:ascii="Arial" w:hAnsi="Arial" w:cs="Arial"/>
              </w:rPr>
              <w:t>d</w:t>
            </w:r>
            <w:r w:rsidRPr="00FE3FF1">
              <w:rPr>
                <w:rFonts w:ascii="Arial" w:hAnsi="Arial" w:cs="Arial"/>
                <w:spacing w:val="1"/>
              </w:rPr>
              <w:t>e</w:t>
            </w:r>
            <w:r w:rsidRPr="00FE3FF1">
              <w:rPr>
                <w:rFonts w:ascii="Arial" w:hAnsi="Arial" w:cs="Arial"/>
              </w:rPr>
              <w:t>s</w:t>
            </w:r>
            <w:r w:rsidRPr="00FE3FF1">
              <w:rPr>
                <w:rFonts w:ascii="Arial" w:hAnsi="Arial" w:cs="Arial"/>
                <w:spacing w:val="7"/>
              </w:rPr>
              <w:t xml:space="preserve"> </w:t>
            </w:r>
            <w:r w:rsidRPr="00FE3FF1">
              <w:rPr>
                <w:rFonts w:ascii="Arial" w:hAnsi="Arial" w:cs="Arial"/>
              </w:rPr>
              <w:t>a</w:t>
            </w:r>
            <w:r w:rsidRPr="00FE3FF1">
              <w:rPr>
                <w:rFonts w:ascii="Arial" w:hAnsi="Arial" w:cs="Arial"/>
                <w:spacing w:val="14"/>
              </w:rPr>
              <w:t xml:space="preserve"> </w:t>
            </w:r>
            <w:r w:rsidRPr="00FE3FF1">
              <w:rPr>
                <w:rFonts w:ascii="Arial" w:hAnsi="Arial" w:cs="Arial"/>
              </w:rPr>
              <w:t>foun</w:t>
            </w:r>
            <w:r w:rsidRPr="00FE3FF1">
              <w:rPr>
                <w:rFonts w:ascii="Arial" w:hAnsi="Arial" w:cs="Arial"/>
                <w:spacing w:val="-5"/>
              </w:rPr>
              <w:t>d</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rPr>
              <w:t>l</w:t>
            </w:r>
            <w:r w:rsidRPr="00FE3FF1">
              <w:rPr>
                <w:rFonts w:ascii="Arial" w:hAnsi="Arial" w:cs="Arial"/>
                <w:spacing w:val="16"/>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2"/>
              </w:rPr>
              <w:t>s</w:t>
            </w:r>
            <w:r w:rsidRPr="00FE3FF1">
              <w:rPr>
                <w:rFonts w:ascii="Arial" w:hAnsi="Arial" w:cs="Arial"/>
              </w:rPr>
              <w:t>our</w:t>
            </w:r>
            <w:r w:rsidRPr="00FE3FF1">
              <w:rPr>
                <w:rFonts w:ascii="Arial" w:hAnsi="Arial" w:cs="Arial"/>
                <w:spacing w:val="-3"/>
              </w:rPr>
              <w:t>c</w:t>
            </w:r>
            <w:r w:rsidRPr="00FE3FF1">
              <w:rPr>
                <w:rFonts w:ascii="Arial" w:hAnsi="Arial" w:cs="Arial"/>
              </w:rPr>
              <w:t>e</w:t>
            </w:r>
            <w:r w:rsidRPr="00FE3FF1">
              <w:rPr>
                <w:rFonts w:ascii="Arial" w:hAnsi="Arial" w:cs="Arial"/>
                <w:spacing w:val="14"/>
              </w:rPr>
              <w:t xml:space="preserve"> </w:t>
            </w:r>
            <w:r w:rsidRPr="00FE3FF1">
              <w:rPr>
                <w:rFonts w:ascii="Arial" w:hAnsi="Arial" w:cs="Arial"/>
              </w:rPr>
              <w:t>for</w:t>
            </w:r>
            <w:r w:rsidRPr="00FE3FF1">
              <w:rPr>
                <w:rFonts w:ascii="Arial" w:hAnsi="Arial" w:cs="Arial"/>
                <w:spacing w:val="12"/>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2"/>
              </w:rPr>
              <w:t>s</w:t>
            </w:r>
            <w:r w:rsidRPr="00FE3FF1">
              <w:rPr>
                <w:rFonts w:ascii="Arial" w:hAnsi="Arial" w:cs="Arial"/>
                <w:spacing w:val="-3"/>
              </w:rPr>
              <w:t>e</w:t>
            </w:r>
            <w:r w:rsidRPr="00FE3FF1">
              <w:rPr>
                <w:rFonts w:ascii="Arial" w:hAnsi="Arial" w:cs="Arial"/>
                <w:spacing w:val="1"/>
              </w:rPr>
              <w:t>a</w:t>
            </w:r>
            <w:r w:rsidRPr="00FE3FF1">
              <w:rPr>
                <w:rFonts w:ascii="Arial" w:hAnsi="Arial" w:cs="Arial"/>
              </w:rPr>
              <w:t>r</w:t>
            </w:r>
            <w:r w:rsidRPr="00FE3FF1">
              <w:rPr>
                <w:rFonts w:ascii="Arial" w:hAnsi="Arial" w:cs="Arial"/>
                <w:spacing w:val="2"/>
              </w:rPr>
              <w:t>c</w:t>
            </w:r>
            <w:r w:rsidRPr="00FE3FF1">
              <w:rPr>
                <w:rFonts w:ascii="Arial" w:hAnsi="Arial" w:cs="Arial"/>
                <w:spacing w:val="-5"/>
              </w:rPr>
              <w:t>h</w:t>
            </w:r>
            <w:r w:rsidRPr="00FE3FF1">
              <w:rPr>
                <w:rFonts w:ascii="Arial" w:hAnsi="Arial" w:cs="Arial"/>
                <w:spacing w:val="1"/>
              </w:rPr>
              <w:t>e</w:t>
            </w:r>
            <w:r w:rsidRPr="00FE3FF1">
              <w:rPr>
                <w:rFonts w:ascii="Arial" w:hAnsi="Arial" w:cs="Arial"/>
              </w:rPr>
              <w:t>rs</w:t>
            </w:r>
            <w:r w:rsidRPr="00FE3FF1">
              <w:rPr>
                <w:rFonts w:ascii="Arial" w:hAnsi="Arial" w:cs="Arial"/>
                <w:spacing w:val="10"/>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12"/>
              </w:rPr>
              <w:t xml:space="preserve"> </w:t>
            </w:r>
            <w:r w:rsidRPr="00FE3FF1">
              <w:rPr>
                <w:rFonts w:ascii="Arial" w:hAnsi="Arial" w:cs="Arial"/>
                <w:spacing w:val="-3"/>
              </w:rPr>
              <w:t>c</w:t>
            </w:r>
            <w:r w:rsidRPr="00FE3FF1">
              <w:rPr>
                <w:rFonts w:ascii="Arial" w:hAnsi="Arial" w:cs="Arial"/>
                <w:spacing w:val="1"/>
              </w:rPr>
              <w:t>li</w:t>
            </w:r>
            <w:r w:rsidRPr="00FE3FF1">
              <w:rPr>
                <w:rFonts w:ascii="Arial" w:hAnsi="Arial" w:cs="Arial"/>
                <w:spacing w:val="-5"/>
              </w:rPr>
              <w:t>n</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i</w:t>
            </w:r>
            <w:r w:rsidRPr="00FE3FF1">
              <w:rPr>
                <w:rFonts w:ascii="Arial" w:hAnsi="Arial" w:cs="Arial"/>
                <w:spacing w:val="-3"/>
              </w:rPr>
              <w:t>a</w:t>
            </w:r>
            <w:r w:rsidRPr="00FE3FF1">
              <w:rPr>
                <w:rFonts w:ascii="Arial" w:hAnsi="Arial" w:cs="Arial"/>
              </w:rPr>
              <w:t>ns</w:t>
            </w:r>
            <w:r w:rsidRPr="00FE3FF1">
              <w:rPr>
                <w:rFonts w:ascii="Arial" w:hAnsi="Arial" w:cs="Arial"/>
                <w:spacing w:val="17"/>
              </w:rPr>
              <w:t xml:space="preserve"> </w:t>
            </w:r>
            <w:r w:rsidRPr="00FE3FF1">
              <w:rPr>
                <w:rFonts w:ascii="Arial" w:hAnsi="Arial" w:cs="Arial"/>
                <w:spacing w:val="-6"/>
              </w:rPr>
              <w:t>s</w:t>
            </w:r>
            <w:r w:rsidRPr="00FE3FF1">
              <w:rPr>
                <w:rFonts w:ascii="Arial" w:hAnsi="Arial" w:cs="Arial"/>
                <w:spacing w:val="1"/>
              </w:rPr>
              <w:t>ee</w:t>
            </w:r>
            <w:r w:rsidRPr="00FE3FF1">
              <w:rPr>
                <w:rFonts w:ascii="Arial" w:hAnsi="Arial" w:cs="Arial"/>
                <w:spacing w:val="-5"/>
              </w:rPr>
              <w:t>k</w:t>
            </w:r>
            <w:r w:rsidRPr="00FE3FF1">
              <w:rPr>
                <w:rFonts w:ascii="Arial" w:hAnsi="Arial" w:cs="Arial"/>
                <w:spacing w:val="1"/>
              </w:rPr>
              <w:t>i</w:t>
            </w:r>
            <w:r w:rsidRPr="00FE3FF1">
              <w:rPr>
                <w:rFonts w:ascii="Arial" w:hAnsi="Arial" w:cs="Arial"/>
              </w:rPr>
              <w:t>ng</w:t>
            </w:r>
            <w:r w:rsidRPr="00FE3FF1">
              <w:rPr>
                <w:rFonts w:ascii="Arial" w:hAnsi="Arial" w:cs="Arial"/>
                <w:spacing w:val="13"/>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8"/>
              </w:rPr>
              <w:t xml:space="preserve"> </w:t>
            </w:r>
            <w:r w:rsidRPr="00FE3FF1">
              <w:rPr>
                <w:rFonts w:ascii="Arial" w:hAnsi="Arial" w:cs="Arial"/>
                <w:spacing w:val="1"/>
              </w:rPr>
              <w:t>a</w:t>
            </w:r>
            <w:r w:rsidRPr="00FE3FF1">
              <w:rPr>
                <w:rFonts w:ascii="Arial" w:hAnsi="Arial" w:cs="Arial"/>
              </w:rPr>
              <w:t>d</w:t>
            </w:r>
            <w:r w:rsidRPr="00FE3FF1">
              <w:rPr>
                <w:rFonts w:ascii="Arial" w:hAnsi="Arial" w:cs="Arial"/>
                <w:spacing w:val="-5"/>
              </w:rPr>
              <w:t>v</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rPr>
              <w:t>e</w:t>
            </w:r>
            <w:r w:rsidRPr="00FE3FF1">
              <w:rPr>
                <w:rFonts w:ascii="Arial" w:hAnsi="Arial" w:cs="Arial"/>
                <w:spacing w:val="14"/>
              </w:rPr>
              <w:t xml:space="preserve"> </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spacing w:val="-2"/>
              </w:rPr>
              <w:t>s</w:t>
            </w:r>
            <w:r w:rsidRPr="00FE3FF1">
              <w:rPr>
                <w:rFonts w:ascii="Arial" w:hAnsi="Arial" w:cs="Arial"/>
                <w:spacing w:val="1"/>
              </w:rPr>
              <w:t>i</w:t>
            </w:r>
            <w:r w:rsidRPr="00FE3FF1">
              <w:rPr>
                <w:rFonts w:ascii="Arial" w:hAnsi="Arial" w:cs="Arial"/>
              </w:rPr>
              <w:t>on</w:t>
            </w:r>
            <w:r w:rsidRPr="00FE3FF1">
              <w:rPr>
                <w:rFonts w:ascii="Arial" w:hAnsi="Arial" w:cs="Arial"/>
                <w:spacing w:val="13"/>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w w:val="101"/>
              </w:rPr>
              <w:t>l</w:t>
            </w:r>
            <w:r w:rsidRPr="00FE3FF1">
              <w:rPr>
                <w:rFonts w:ascii="Arial" w:hAnsi="Arial" w:cs="Arial"/>
              </w:rPr>
              <w:t>og</w:t>
            </w:r>
            <w:r w:rsidRPr="00FE3FF1">
              <w:rPr>
                <w:rFonts w:ascii="Arial" w:hAnsi="Arial" w:cs="Arial"/>
                <w:spacing w:val="-5"/>
              </w:rPr>
              <w:t>y</w:t>
            </w:r>
            <w:r w:rsidRPr="00FE3FF1">
              <w:rPr>
                <w:rFonts w:ascii="Arial" w:hAnsi="Arial" w:cs="Arial"/>
              </w:rPr>
              <w:t>.</w:t>
            </w:r>
          </w:p>
          <w:p w14:paraId="76F61036" w14:textId="77777777" w:rsidR="00366984" w:rsidRPr="00FE3FF1" w:rsidRDefault="00B30A26">
            <w:pPr>
              <w:ind w:left="282" w:right="77"/>
              <w:jc w:val="both"/>
              <w:rPr>
                <w:rFonts w:ascii="Arial" w:hAnsi="Arial" w:cs="Arial"/>
              </w:rPr>
            </w:pPr>
            <w:r w:rsidRPr="00FE3FF1">
              <w:rPr>
                <w:rFonts w:ascii="Arial" w:hAnsi="Arial" w:cs="Arial"/>
                <w:spacing w:val="-2"/>
              </w:rPr>
              <w:t>F</w:t>
            </w:r>
            <w:r w:rsidRPr="00FE3FF1">
              <w:rPr>
                <w:rFonts w:ascii="Arial" w:hAnsi="Arial" w:cs="Arial"/>
              </w:rPr>
              <w:t>ur</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m</w:t>
            </w:r>
            <w:r w:rsidRPr="00FE3FF1">
              <w:rPr>
                <w:rFonts w:ascii="Arial" w:hAnsi="Arial" w:cs="Arial"/>
              </w:rPr>
              <w:t>o</w:t>
            </w:r>
            <w:r w:rsidRPr="00FE3FF1">
              <w:rPr>
                <w:rFonts w:ascii="Arial" w:hAnsi="Arial" w:cs="Arial"/>
                <w:spacing w:val="-5"/>
              </w:rPr>
              <w:t>r</w:t>
            </w:r>
            <w:r w:rsidRPr="00FE3FF1">
              <w:rPr>
                <w:rFonts w:ascii="Arial" w:hAnsi="Arial" w:cs="Arial"/>
                <w:spacing w:val="1"/>
              </w:rPr>
              <w:t>e</w:t>
            </w:r>
            <w:r w:rsidRPr="00FE3FF1">
              <w:rPr>
                <w:rFonts w:ascii="Arial" w:hAnsi="Arial" w:cs="Arial"/>
              </w:rPr>
              <w:t>,</w:t>
            </w:r>
            <w:r w:rsidRPr="00FE3FF1">
              <w:rPr>
                <w:rFonts w:ascii="Arial" w:hAnsi="Arial" w:cs="Arial"/>
                <w:spacing w:val="4"/>
              </w:rPr>
              <w:t xml:space="preserve"> </w:t>
            </w:r>
            <w:r w:rsidRPr="00FE3FF1">
              <w:rPr>
                <w:rFonts w:ascii="Arial" w:hAnsi="Arial" w:cs="Arial"/>
                <w:spacing w:val="-3"/>
              </w:rPr>
              <w:t>i</w:t>
            </w:r>
            <w:r w:rsidRPr="00FE3FF1">
              <w:rPr>
                <w:rFonts w:ascii="Arial" w:hAnsi="Arial" w:cs="Arial"/>
              </w:rPr>
              <w:t>t</w:t>
            </w:r>
            <w:r w:rsidRPr="00FE3FF1">
              <w:rPr>
                <w:rFonts w:ascii="Arial" w:hAnsi="Arial" w:cs="Arial"/>
                <w:spacing w:val="9"/>
              </w:rPr>
              <w:t xml:space="preserve"> </w:t>
            </w:r>
            <w:r w:rsidRPr="00FE3FF1">
              <w:rPr>
                <w:rFonts w:ascii="Arial" w:hAnsi="Arial" w:cs="Arial"/>
              </w:rPr>
              <w:t>u</w:t>
            </w:r>
            <w:r w:rsidRPr="00FE3FF1">
              <w:rPr>
                <w:rFonts w:ascii="Arial" w:hAnsi="Arial" w:cs="Arial"/>
                <w:spacing w:val="-5"/>
              </w:rPr>
              <w:t>n</w:t>
            </w:r>
            <w:r w:rsidRPr="00FE3FF1">
              <w:rPr>
                <w:rFonts w:ascii="Arial" w:hAnsi="Arial" w:cs="Arial"/>
              </w:rPr>
              <w:t>d</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spacing w:val="-3"/>
              </w:rPr>
              <w:t>c</w:t>
            </w:r>
            <w:r w:rsidRPr="00FE3FF1">
              <w:rPr>
                <w:rFonts w:ascii="Arial" w:hAnsi="Arial" w:cs="Arial"/>
              </w:rPr>
              <w:t>or</w:t>
            </w:r>
            <w:r w:rsidRPr="00FE3FF1">
              <w:rPr>
                <w:rFonts w:ascii="Arial" w:hAnsi="Arial" w:cs="Arial"/>
                <w:spacing w:val="2"/>
              </w:rPr>
              <w:t>e</w:t>
            </w:r>
            <w:r w:rsidRPr="00FE3FF1">
              <w:rPr>
                <w:rFonts w:ascii="Arial" w:hAnsi="Arial" w:cs="Arial"/>
              </w:rPr>
              <w:t xml:space="preserve">s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9"/>
              </w:rPr>
              <w:t xml:space="preserve"> </w:t>
            </w:r>
            <w:r w:rsidRPr="00FE3FF1">
              <w:rPr>
                <w:rFonts w:ascii="Arial" w:hAnsi="Arial" w:cs="Arial"/>
                <w:spacing w:val="-3"/>
              </w:rPr>
              <w:t>c</w:t>
            </w:r>
            <w:r w:rsidRPr="00FE3FF1">
              <w:rPr>
                <w:rFonts w:ascii="Arial" w:hAnsi="Arial" w:cs="Arial"/>
              </w:rPr>
              <w:t>r</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l</w:t>
            </w:r>
            <w:r w:rsidRPr="00FE3FF1">
              <w:rPr>
                <w:rFonts w:ascii="Arial" w:hAnsi="Arial" w:cs="Arial"/>
                <w:spacing w:val="6"/>
              </w:rPr>
              <w:t xml:space="preserve"> </w:t>
            </w:r>
            <w:r w:rsidRPr="00FE3FF1">
              <w:rPr>
                <w:rFonts w:ascii="Arial" w:hAnsi="Arial" w:cs="Arial"/>
              </w:rPr>
              <w:t>n</w:t>
            </w:r>
            <w:r w:rsidRPr="00FE3FF1">
              <w:rPr>
                <w:rFonts w:ascii="Arial" w:hAnsi="Arial" w:cs="Arial"/>
                <w:spacing w:val="-3"/>
              </w:rPr>
              <w:t>e</w:t>
            </w:r>
            <w:r w:rsidRPr="00FE3FF1">
              <w:rPr>
                <w:rFonts w:ascii="Arial" w:hAnsi="Arial" w:cs="Arial"/>
                <w:spacing w:val="1"/>
              </w:rPr>
              <w:t>e</w:t>
            </w:r>
            <w:r w:rsidRPr="00FE3FF1">
              <w:rPr>
                <w:rFonts w:ascii="Arial" w:hAnsi="Arial" w:cs="Arial"/>
              </w:rPr>
              <w:t>d</w:t>
            </w:r>
            <w:r w:rsidRPr="00FE3FF1">
              <w:rPr>
                <w:rFonts w:ascii="Arial" w:hAnsi="Arial" w:cs="Arial"/>
                <w:spacing w:val="2"/>
              </w:rPr>
              <w:t xml:space="preserve"> </w:t>
            </w:r>
            <w:r w:rsidRPr="00FE3FF1">
              <w:rPr>
                <w:rFonts w:ascii="Arial" w:hAnsi="Arial" w:cs="Arial"/>
              </w:rPr>
              <w:t>for</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rPr>
              <w:t>r</w:t>
            </w:r>
            <w:r w:rsidRPr="00FE3FF1">
              <w:rPr>
                <w:rFonts w:ascii="Arial" w:hAnsi="Arial" w:cs="Arial"/>
                <w:spacing w:val="-5"/>
              </w:rPr>
              <w:t>d</w:t>
            </w:r>
            <w:r w:rsidRPr="00FE3FF1">
              <w:rPr>
                <w:rFonts w:ascii="Arial" w:hAnsi="Arial" w:cs="Arial"/>
                <w:spacing w:val="1"/>
              </w:rPr>
              <w:t>i</w:t>
            </w:r>
            <w:r w:rsidRPr="00FE3FF1">
              <w:rPr>
                <w:rFonts w:ascii="Arial" w:hAnsi="Arial" w:cs="Arial"/>
                <w:spacing w:val="-2"/>
              </w:rPr>
              <w:t>s</w:t>
            </w:r>
            <w:r w:rsidRPr="00FE3FF1">
              <w:rPr>
                <w:rFonts w:ascii="Arial" w:hAnsi="Arial" w:cs="Arial"/>
                <w:spacing w:val="1"/>
              </w:rPr>
              <w:t>ci</w:t>
            </w:r>
            <w:r w:rsidRPr="00FE3FF1">
              <w:rPr>
                <w:rFonts w:ascii="Arial" w:hAnsi="Arial" w:cs="Arial"/>
                <w:spacing w:val="-5"/>
              </w:rPr>
              <w:t>p</w:t>
            </w:r>
            <w:r w:rsidRPr="00FE3FF1">
              <w:rPr>
                <w:rFonts w:ascii="Arial" w:hAnsi="Arial" w:cs="Arial"/>
                <w:spacing w:val="1"/>
              </w:rPr>
              <w:t>li</w:t>
            </w:r>
            <w:r w:rsidRPr="00FE3FF1">
              <w:rPr>
                <w:rFonts w:ascii="Arial" w:hAnsi="Arial" w:cs="Arial"/>
                <w:spacing w:val="-5"/>
              </w:rPr>
              <w:t>n</w:t>
            </w:r>
            <w:r w:rsidRPr="00FE3FF1">
              <w:rPr>
                <w:rFonts w:ascii="Arial" w:hAnsi="Arial" w:cs="Arial"/>
                <w:spacing w:val="1"/>
              </w:rPr>
              <w:t>a</w:t>
            </w:r>
            <w:r w:rsidRPr="00FE3FF1">
              <w:rPr>
                <w:rFonts w:ascii="Arial" w:hAnsi="Arial" w:cs="Arial"/>
              </w:rPr>
              <w:t>ry</w:t>
            </w:r>
            <w:r w:rsidRPr="00FE3FF1">
              <w:rPr>
                <w:rFonts w:ascii="Arial" w:hAnsi="Arial" w:cs="Arial"/>
                <w:spacing w:val="5"/>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3"/>
              </w:rPr>
              <w:t>l</w:t>
            </w:r>
            <w:r w:rsidRPr="00FE3FF1">
              <w:rPr>
                <w:rFonts w:ascii="Arial" w:hAnsi="Arial" w:cs="Arial"/>
                <w:spacing w:val="1"/>
              </w:rPr>
              <w:t>la</w:t>
            </w:r>
            <w:r w:rsidRPr="00FE3FF1">
              <w:rPr>
                <w:rFonts w:ascii="Arial" w:hAnsi="Arial" w:cs="Arial"/>
                <w:spacing w:val="-5"/>
              </w:rPr>
              <w:t>b</w:t>
            </w:r>
            <w:r w:rsidRPr="00FE3FF1">
              <w:rPr>
                <w:rFonts w:ascii="Arial" w:hAnsi="Arial" w:cs="Arial"/>
              </w:rPr>
              <w:t>or</w:t>
            </w:r>
            <w:r w:rsidRPr="00FE3FF1">
              <w:rPr>
                <w:rFonts w:ascii="Arial" w:hAnsi="Arial" w:cs="Arial"/>
                <w:spacing w:val="-3"/>
              </w:rPr>
              <w:t>a</w:t>
            </w:r>
            <w:r w:rsidRPr="00FE3FF1">
              <w:rPr>
                <w:rFonts w:ascii="Arial" w:hAnsi="Arial" w:cs="Arial"/>
                <w:spacing w:val="1"/>
              </w:rPr>
              <w:t>ti</w:t>
            </w:r>
            <w:r w:rsidRPr="00FE3FF1">
              <w:rPr>
                <w:rFonts w:ascii="Arial" w:hAnsi="Arial" w:cs="Arial"/>
              </w:rPr>
              <w:t>on</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3"/>
              </w:rPr>
              <w:t xml:space="preserve"> </w:t>
            </w:r>
            <w:r w:rsidRPr="00FE3FF1">
              <w:rPr>
                <w:rFonts w:ascii="Arial" w:hAnsi="Arial" w:cs="Arial"/>
              </w:rPr>
              <w:t>u</w:t>
            </w:r>
            <w:r w:rsidRPr="00FE3FF1">
              <w:rPr>
                <w:rFonts w:ascii="Arial" w:hAnsi="Arial" w:cs="Arial"/>
                <w:spacing w:val="-5"/>
              </w:rPr>
              <w:t>n</w:t>
            </w:r>
            <w:r w:rsidRPr="00FE3FF1">
              <w:rPr>
                <w:rFonts w:ascii="Arial" w:hAnsi="Arial" w:cs="Arial"/>
                <w:spacing w:val="1"/>
              </w:rPr>
              <w:t>l</w:t>
            </w:r>
            <w:r w:rsidRPr="00FE3FF1">
              <w:rPr>
                <w:rFonts w:ascii="Arial" w:hAnsi="Arial" w:cs="Arial"/>
              </w:rPr>
              <w:t>o</w:t>
            </w:r>
            <w:r w:rsidRPr="00FE3FF1">
              <w:rPr>
                <w:rFonts w:ascii="Arial" w:hAnsi="Arial" w:cs="Arial"/>
                <w:spacing w:val="1"/>
              </w:rPr>
              <w:t>c</w:t>
            </w:r>
            <w:r w:rsidRPr="00FE3FF1">
              <w:rPr>
                <w:rFonts w:ascii="Arial" w:hAnsi="Arial" w:cs="Arial"/>
              </w:rPr>
              <w:t>k</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9"/>
              </w:rPr>
              <w:t xml:space="preserve"> </w:t>
            </w:r>
            <w:r w:rsidRPr="00FE3FF1">
              <w:rPr>
                <w:rFonts w:ascii="Arial" w:hAnsi="Arial" w:cs="Arial"/>
                <w:spacing w:val="-5"/>
              </w:rPr>
              <w:t>f</w:t>
            </w:r>
            <w:r w:rsidRPr="00FE3FF1">
              <w:rPr>
                <w:rFonts w:ascii="Arial" w:hAnsi="Arial" w:cs="Arial"/>
              </w:rPr>
              <w:t>u</w:t>
            </w:r>
            <w:r w:rsidRPr="00FE3FF1">
              <w:rPr>
                <w:rFonts w:ascii="Arial" w:hAnsi="Arial" w:cs="Arial"/>
                <w:spacing w:val="1"/>
              </w:rPr>
              <w:t>l</w:t>
            </w:r>
            <w:r w:rsidRPr="00FE3FF1">
              <w:rPr>
                <w:rFonts w:ascii="Arial" w:hAnsi="Arial" w:cs="Arial"/>
              </w:rPr>
              <w:t>l</w:t>
            </w:r>
            <w:r w:rsidRPr="00FE3FF1">
              <w:rPr>
                <w:rFonts w:ascii="Arial" w:hAnsi="Arial" w:cs="Arial"/>
                <w:spacing w:val="5"/>
              </w:rPr>
              <w:t xml:space="preserve"> </w:t>
            </w:r>
            <w:r w:rsidRPr="00FE3FF1">
              <w:rPr>
                <w:rFonts w:ascii="Arial" w:hAnsi="Arial" w:cs="Arial"/>
              </w:rPr>
              <w:t>p</w:t>
            </w:r>
            <w:r w:rsidRPr="00FE3FF1">
              <w:rPr>
                <w:rFonts w:ascii="Arial" w:hAnsi="Arial" w:cs="Arial"/>
                <w:spacing w:val="-5"/>
              </w:rPr>
              <w:t>o</w:t>
            </w:r>
            <w:r w:rsidRPr="00FE3FF1">
              <w:rPr>
                <w:rFonts w:ascii="Arial" w:hAnsi="Arial" w:cs="Arial"/>
                <w:spacing w:val="1"/>
              </w:rPr>
              <w:t>te</w:t>
            </w:r>
            <w:r w:rsidRPr="00FE3FF1">
              <w:rPr>
                <w:rFonts w:ascii="Arial" w:hAnsi="Arial" w:cs="Arial"/>
                <w:spacing w:val="-5"/>
              </w:rPr>
              <w:t>n</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a</w:t>
            </w:r>
            <w:r w:rsidRPr="00FE3FF1">
              <w:rPr>
                <w:rFonts w:ascii="Arial" w:hAnsi="Arial" w:cs="Arial"/>
              </w:rPr>
              <w:t>l</w:t>
            </w:r>
            <w:r w:rsidRPr="00FE3FF1">
              <w:rPr>
                <w:rFonts w:ascii="Arial" w:hAnsi="Arial" w:cs="Arial"/>
                <w:spacing w:val="6"/>
              </w:rPr>
              <w:t xml:space="preserve"> </w:t>
            </w:r>
            <w:r w:rsidRPr="00FE3FF1">
              <w:rPr>
                <w:rFonts w:ascii="Arial" w:hAnsi="Arial" w:cs="Arial"/>
              </w:rPr>
              <w:t xml:space="preserve">of </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spacing w:val="-2"/>
              </w:rPr>
              <w:t>s</w:t>
            </w:r>
            <w:r w:rsidRPr="00FE3FF1">
              <w:rPr>
                <w:rFonts w:ascii="Arial" w:hAnsi="Arial" w:cs="Arial"/>
              </w:rPr>
              <w:t>e</w:t>
            </w:r>
            <w:r w:rsidRPr="00FE3FF1">
              <w:rPr>
                <w:rFonts w:ascii="Arial" w:hAnsi="Arial" w:cs="Arial"/>
                <w:spacing w:val="1"/>
              </w:rPr>
              <w:t xml:space="preserve"> </w:t>
            </w:r>
            <w:r w:rsidRPr="00FE3FF1">
              <w:rPr>
                <w:rFonts w:ascii="Arial" w:hAnsi="Arial" w:cs="Arial"/>
                <w:spacing w:val="-3"/>
              </w:rPr>
              <w:t>c</w:t>
            </w:r>
            <w:r w:rsidRPr="00FE3FF1">
              <w:rPr>
                <w:rFonts w:ascii="Arial" w:hAnsi="Arial" w:cs="Arial"/>
              </w:rPr>
              <w:t>o</w:t>
            </w:r>
            <w:r w:rsidRPr="00FE3FF1">
              <w:rPr>
                <w:rFonts w:ascii="Arial" w:hAnsi="Arial" w:cs="Arial"/>
                <w:spacing w:val="1"/>
              </w:rPr>
              <w:t>m</w:t>
            </w:r>
            <w:r w:rsidRPr="00FE3FF1">
              <w:rPr>
                <w:rFonts w:ascii="Arial" w:hAnsi="Arial" w:cs="Arial"/>
                <w:spacing w:val="-5"/>
              </w:rPr>
              <w:t>b</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e</w:t>
            </w:r>
            <w:r w:rsidRPr="00FE3FF1">
              <w:rPr>
                <w:rFonts w:ascii="Arial" w:hAnsi="Arial" w:cs="Arial"/>
              </w:rPr>
              <w:t>d</w:t>
            </w:r>
            <w:r w:rsidRPr="00FE3FF1">
              <w:rPr>
                <w:rFonts w:ascii="Arial" w:hAnsi="Arial" w:cs="Arial"/>
                <w:spacing w:val="4"/>
              </w:rPr>
              <w:t xml:space="preserve"> </w:t>
            </w:r>
            <w:r w:rsidRPr="00FE3FF1">
              <w:rPr>
                <w:rFonts w:ascii="Arial" w:hAnsi="Arial" w:cs="Arial"/>
                <w:spacing w:val="-6"/>
              </w:rPr>
              <w:t>s</w:t>
            </w:r>
            <w:r w:rsidRPr="00FE3FF1">
              <w:rPr>
                <w:rFonts w:ascii="Arial" w:hAnsi="Arial" w:cs="Arial"/>
                <w:spacing w:val="1"/>
              </w:rPr>
              <w:t>t</w:t>
            </w:r>
            <w:r w:rsidRPr="00FE3FF1">
              <w:rPr>
                <w:rFonts w:ascii="Arial" w:hAnsi="Arial" w:cs="Arial"/>
              </w:rPr>
              <w:t>r</w:t>
            </w:r>
            <w:r w:rsidRPr="00FE3FF1">
              <w:rPr>
                <w:rFonts w:ascii="Arial" w:hAnsi="Arial" w:cs="Arial"/>
                <w:spacing w:val="-3"/>
              </w:rPr>
              <w:t>a</w:t>
            </w:r>
            <w:r w:rsidRPr="00FE3FF1">
              <w:rPr>
                <w:rFonts w:ascii="Arial" w:hAnsi="Arial" w:cs="Arial"/>
                <w:spacing w:val="1"/>
              </w:rPr>
              <w:t>te</w:t>
            </w:r>
            <w:r w:rsidRPr="00FE3FF1">
              <w:rPr>
                <w:rFonts w:ascii="Arial" w:hAnsi="Arial" w:cs="Arial"/>
                <w:spacing w:val="-5"/>
              </w:rPr>
              <w:t>g</w:t>
            </w:r>
            <w:r w:rsidRPr="00FE3FF1">
              <w:rPr>
                <w:rFonts w:ascii="Arial" w:hAnsi="Arial" w:cs="Arial"/>
                <w:spacing w:val="1"/>
              </w:rPr>
              <w:t>ie</w:t>
            </w:r>
            <w:r w:rsidRPr="00FE3FF1">
              <w:rPr>
                <w:rFonts w:ascii="Arial" w:hAnsi="Arial" w:cs="Arial"/>
              </w:rPr>
              <w:t>s</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 f</w:t>
            </w:r>
            <w:r w:rsidRPr="00FE3FF1">
              <w:rPr>
                <w:rFonts w:ascii="Arial" w:hAnsi="Arial" w:cs="Arial"/>
                <w:spacing w:val="1"/>
              </w:rPr>
              <w:t>i</w:t>
            </w:r>
            <w:r w:rsidRPr="00FE3FF1">
              <w:rPr>
                <w:rFonts w:ascii="Arial" w:hAnsi="Arial" w:cs="Arial"/>
              </w:rPr>
              <w:t>g</w:t>
            </w:r>
            <w:r w:rsidRPr="00FE3FF1">
              <w:rPr>
                <w:rFonts w:ascii="Arial" w:hAnsi="Arial" w:cs="Arial"/>
                <w:spacing w:val="-5"/>
              </w:rPr>
              <w:t>h</w:t>
            </w:r>
            <w:r w:rsidRPr="00FE3FF1">
              <w:rPr>
                <w:rFonts w:ascii="Arial" w:hAnsi="Arial" w:cs="Arial"/>
              </w:rPr>
              <w:t xml:space="preserve">t </w:t>
            </w:r>
            <w:r w:rsidRPr="00FE3FF1">
              <w:rPr>
                <w:rFonts w:ascii="Arial" w:hAnsi="Arial" w:cs="Arial"/>
                <w:spacing w:val="1"/>
              </w:rPr>
              <w:t>a</w:t>
            </w:r>
            <w:r w:rsidRPr="00FE3FF1">
              <w:rPr>
                <w:rFonts w:ascii="Arial" w:hAnsi="Arial" w:cs="Arial"/>
                <w:spacing w:val="-5"/>
              </w:rPr>
              <w:t>g</w:t>
            </w:r>
            <w:r w:rsidRPr="00FE3FF1">
              <w:rPr>
                <w:rFonts w:ascii="Arial" w:hAnsi="Arial" w:cs="Arial"/>
                <w:spacing w:val="1"/>
              </w:rPr>
              <w:t>ai</w:t>
            </w:r>
            <w:r w:rsidRPr="00FE3FF1">
              <w:rPr>
                <w:rFonts w:ascii="Arial" w:hAnsi="Arial" w:cs="Arial"/>
              </w:rPr>
              <w:t>n</w:t>
            </w:r>
            <w:r w:rsidRPr="00FE3FF1">
              <w:rPr>
                <w:rFonts w:ascii="Arial" w:hAnsi="Arial" w:cs="Arial"/>
                <w:spacing w:val="-2"/>
              </w:rPr>
              <w:t>s</w:t>
            </w:r>
            <w:r w:rsidRPr="00FE3FF1">
              <w:rPr>
                <w:rFonts w:ascii="Arial" w:hAnsi="Arial" w:cs="Arial"/>
              </w:rPr>
              <w:t xml:space="preserve">t </w:t>
            </w:r>
            <w:r w:rsidRPr="00FE3FF1">
              <w:rPr>
                <w:rFonts w:ascii="Arial" w:hAnsi="Arial" w:cs="Arial"/>
                <w:spacing w:val="-3"/>
              </w:rPr>
              <w:t>c</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ce</w:t>
            </w:r>
            <w:r w:rsidRPr="00FE3FF1">
              <w:rPr>
                <w:rFonts w:ascii="Arial" w:hAnsi="Arial" w:cs="Arial"/>
                <w:spacing w:val="-5"/>
              </w:rPr>
              <w:t>r</w:t>
            </w:r>
            <w:r w:rsidRPr="00FE3FF1">
              <w:rPr>
                <w:rFonts w:ascii="Arial" w:hAnsi="Arial" w:cs="Arial"/>
              </w:rPr>
              <w:t>.</w:t>
            </w:r>
          </w:p>
        </w:tc>
        <w:tc>
          <w:tcPr>
            <w:tcW w:w="6443" w:type="dxa"/>
            <w:tcBorders>
              <w:top w:val="single" w:sz="5" w:space="0" w:color="000000"/>
              <w:left w:val="single" w:sz="5" w:space="0" w:color="000000"/>
              <w:bottom w:val="single" w:sz="5" w:space="0" w:color="000000"/>
              <w:right w:val="single" w:sz="5" w:space="0" w:color="000000"/>
            </w:tcBorders>
          </w:tcPr>
          <w:p w14:paraId="47A9001E" w14:textId="77777777" w:rsidR="00910B17" w:rsidRPr="00FE3FF1" w:rsidRDefault="00910B17" w:rsidP="00910B17">
            <w:pPr>
              <w:rPr>
                <w:rFonts w:ascii="Arial" w:hAnsi="Arial" w:cs="Arial"/>
                <w:lang w:val="en-IN"/>
              </w:rPr>
            </w:pPr>
            <w:r w:rsidRPr="00FE3FF1">
              <w:rPr>
                <w:rFonts w:ascii="Arial" w:hAnsi="Arial" w:cs="Arial"/>
              </w:rPr>
              <w:t xml:space="preserve"> </w:t>
            </w:r>
            <w:r w:rsidRPr="00FE3FF1">
              <w:rPr>
                <w:rFonts w:ascii="Arial" w:hAnsi="Arial" w:cs="Arial"/>
                <w:lang w:val="en-IN"/>
              </w:rPr>
              <w:t>This manuscript holds significant value for the scientific community by providing a comprehensive synthesis of pharmacometrics and personalized medicine in oncology, an area poised to revolutionize cancer treatment. It highlights how these approaches enable more precise dosing and tailored therapies, ultimately improving patient outcomes across diverse cancer types. The integration of cutting-edge computational models and biomarker-driven strategies offers a foundation for interdisciplinary collaboration, unlocking new potential in the fight against cancer. Furthermore, it serves as a critical resource for researchers and clinicians seeking to advance precision oncology practices.</w:t>
            </w:r>
          </w:p>
          <w:p w14:paraId="58D8EDAA" w14:textId="39766480" w:rsidR="00366984" w:rsidRPr="00FE3FF1" w:rsidRDefault="00366984">
            <w:pPr>
              <w:rPr>
                <w:rFonts w:ascii="Arial" w:hAnsi="Arial" w:cs="Arial"/>
              </w:rPr>
            </w:pPr>
          </w:p>
        </w:tc>
      </w:tr>
      <w:tr w:rsidR="00366984" w:rsidRPr="00FE3FF1" w14:paraId="262F1AB6" w14:textId="77777777" w:rsidTr="00970CE0">
        <w:trPr>
          <w:trHeight w:hRule="exact" w:val="1140"/>
        </w:trPr>
        <w:tc>
          <w:tcPr>
            <w:tcW w:w="5351" w:type="dxa"/>
            <w:tcBorders>
              <w:top w:val="single" w:sz="5" w:space="0" w:color="000000"/>
              <w:left w:val="single" w:sz="5" w:space="0" w:color="000000"/>
              <w:bottom w:val="single" w:sz="5" w:space="0" w:color="000000"/>
              <w:right w:val="single" w:sz="5" w:space="0" w:color="000000"/>
            </w:tcBorders>
          </w:tcPr>
          <w:p w14:paraId="646DBE19" w14:textId="77777777" w:rsidR="00366984" w:rsidRPr="00FE3FF1" w:rsidRDefault="00B30A26">
            <w:pPr>
              <w:ind w:left="463"/>
              <w:rPr>
                <w:rFonts w:ascii="Arial" w:hAnsi="Arial" w:cs="Arial"/>
              </w:rPr>
            </w:pPr>
            <w:r w:rsidRPr="00FE3FF1">
              <w:rPr>
                <w:rFonts w:ascii="Arial" w:hAnsi="Arial" w:cs="Arial"/>
                <w:b/>
                <w:spacing w:val="-2"/>
              </w:rPr>
              <w:t>I</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e</w:t>
            </w:r>
            <w:r w:rsidRPr="00FE3FF1">
              <w:rPr>
                <w:rFonts w:ascii="Arial" w:hAnsi="Arial" w:cs="Arial"/>
                <w:b/>
                <w:spacing w:val="4"/>
              </w:rPr>
              <w:t xml:space="preserve"> </w:t>
            </w:r>
            <w:r w:rsidRPr="00FE3FF1">
              <w:rPr>
                <w:rFonts w:ascii="Arial" w:hAnsi="Arial" w:cs="Arial"/>
                <w:b/>
                <w:spacing w:val="-5"/>
              </w:rPr>
              <w:t>t</w:t>
            </w:r>
            <w:r w:rsidRPr="00FE3FF1">
              <w:rPr>
                <w:rFonts w:ascii="Arial" w:hAnsi="Arial" w:cs="Arial"/>
                <w:b/>
                <w:spacing w:val="1"/>
              </w:rPr>
              <w:t>i</w:t>
            </w:r>
            <w:r w:rsidRPr="00FE3FF1">
              <w:rPr>
                <w:rFonts w:ascii="Arial" w:hAnsi="Arial" w:cs="Arial"/>
                <w:b/>
              </w:rPr>
              <w:t>t</w:t>
            </w:r>
            <w:r w:rsidRPr="00FE3FF1">
              <w:rPr>
                <w:rFonts w:ascii="Arial" w:hAnsi="Arial" w:cs="Arial"/>
                <w:b/>
                <w:spacing w:val="-3"/>
              </w:rPr>
              <w:t>l</w:t>
            </w:r>
            <w:r w:rsidRPr="00FE3FF1">
              <w:rPr>
                <w:rFonts w:ascii="Arial" w:hAnsi="Arial" w:cs="Arial"/>
                <w:b/>
              </w:rPr>
              <w:t>e of</w:t>
            </w:r>
            <w:r w:rsidRPr="00FE3FF1">
              <w:rPr>
                <w:rFonts w:ascii="Arial" w:hAnsi="Arial" w:cs="Arial"/>
                <w:b/>
                <w:spacing w:val="3"/>
              </w:rPr>
              <w:t xml:space="preserve"> </w:t>
            </w:r>
            <w:r w:rsidRPr="00FE3FF1">
              <w:rPr>
                <w:rFonts w:ascii="Arial" w:hAnsi="Arial" w:cs="Arial"/>
                <w:b/>
              </w:rPr>
              <w:t>t</w:t>
            </w:r>
            <w:r w:rsidRPr="00FE3FF1">
              <w:rPr>
                <w:rFonts w:ascii="Arial" w:hAnsi="Arial" w:cs="Arial"/>
                <w:b/>
                <w:spacing w:val="-6"/>
              </w:rPr>
              <w:t>h</w:t>
            </w:r>
            <w:r w:rsidRPr="00FE3FF1">
              <w:rPr>
                <w:rFonts w:ascii="Arial" w:hAnsi="Arial" w:cs="Arial"/>
                <w:b/>
              </w:rPr>
              <w:t>e</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1"/>
              </w:rPr>
              <w:t>r</w:t>
            </w:r>
            <w:r w:rsidRPr="00FE3FF1">
              <w:rPr>
                <w:rFonts w:ascii="Arial" w:hAnsi="Arial" w:cs="Arial"/>
                <w:b/>
                <w:spacing w:val="-5"/>
              </w:rPr>
              <w:t>t</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l</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2"/>
              </w:rPr>
              <w:t>su</w:t>
            </w:r>
            <w:r w:rsidRPr="00FE3FF1">
              <w:rPr>
                <w:rFonts w:ascii="Arial" w:hAnsi="Arial" w:cs="Arial"/>
                <w:b/>
                <w:spacing w:val="1"/>
                <w:w w:val="101"/>
              </w:rPr>
              <w:t>i</w:t>
            </w:r>
            <w:r w:rsidRPr="00FE3FF1">
              <w:rPr>
                <w:rFonts w:ascii="Arial" w:hAnsi="Arial" w:cs="Arial"/>
                <w:b/>
              </w:rPr>
              <w:t>ta</w:t>
            </w:r>
            <w:r w:rsidRPr="00FE3FF1">
              <w:rPr>
                <w:rFonts w:ascii="Arial" w:hAnsi="Arial" w:cs="Arial"/>
                <w:b/>
                <w:spacing w:val="-2"/>
              </w:rPr>
              <w:t>b</w:t>
            </w:r>
            <w:r w:rsidRPr="00FE3FF1">
              <w:rPr>
                <w:rFonts w:ascii="Arial" w:hAnsi="Arial" w:cs="Arial"/>
                <w:b/>
                <w:spacing w:val="-3"/>
                <w:w w:val="101"/>
              </w:rPr>
              <w:t>l</w:t>
            </w:r>
            <w:r w:rsidRPr="00FE3FF1">
              <w:rPr>
                <w:rFonts w:ascii="Arial" w:hAnsi="Arial" w:cs="Arial"/>
                <w:b/>
                <w:spacing w:val="1"/>
              </w:rPr>
              <w:t>e</w:t>
            </w:r>
            <w:r w:rsidRPr="00FE3FF1">
              <w:rPr>
                <w:rFonts w:ascii="Arial" w:hAnsi="Arial" w:cs="Arial"/>
                <w:b/>
              </w:rPr>
              <w:t>?</w:t>
            </w:r>
          </w:p>
          <w:p w14:paraId="6122AC68" w14:textId="77777777" w:rsidR="00366984" w:rsidRPr="00FE3FF1" w:rsidRDefault="00B30A26">
            <w:pPr>
              <w:ind w:left="463"/>
              <w:rPr>
                <w:rFonts w:ascii="Arial" w:hAnsi="Arial" w:cs="Arial"/>
              </w:rPr>
            </w:pPr>
            <w:r w:rsidRPr="00FE3FF1">
              <w:rPr>
                <w:rFonts w:ascii="Arial" w:hAnsi="Arial" w:cs="Arial"/>
                <w:b/>
              </w:rPr>
              <w:t>(</w:t>
            </w:r>
            <w:r w:rsidRPr="00FE3FF1">
              <w:rPr>
                <w:rFonts w:ascii="Arial" w:hAnsi="Arial" w:cs="Arial"/>
                <w:b/>
                <w:spacing w:val="-2"/>
              </w:rPr>
              <w:t>I</w:t>
            </w:r>
            <w:r w:rsidRPr="00FE3FF1">
              <w:rPr>
                <w:rFonts w:ascii="Arial" w:hAnsi="Arial" w:cs="Arial"/>
                <w:b/>
              </w:rPr>
              <w:t>f</w:t>
            </w:r>
            <w:r w:rsidRPr="00FE3FF1">
              <w:rPr>
                <w:rFonts w:ascii="Arial" w:hAnsi="Arial" w:cs="Arial"/>
                <w:b/>
                <w:spacing w:val="3"/>
              </w:rPr>
              <w:t xml:space="preserve"> </w:t>
            </w:r>
            <w:r w:rsidRPr="00FE3FF1">
              <w:rPr>
                <w:rFonts w:ascii="Arial" w:hAnsi="Arial" w:cs="Arial"/>
                <w:b/>
                <w:spacing w:val="-2"/>
              </w:rPr>
              <w:t>n</w:t>
            </w:r>
            <w:r w:rsidRPr="00FE3FF1">
              <w:rPr>
                <w:rFonts w:ascii="Arial" w:hAnsi="Arial" w:cs="Arial"/>
                <w:b/>
              </w:rPr>
              <w:t>ot</w:t>
            </w:r>
            <w:r w:rsidRPr="00FE3FF1">
              <w:rPr>
                <w:rFonts w:ascii="Arial" w:hAnsi="Arial" w:cs="Arial"/>
                <w:b/>
                <w:spacing w:val="3"/>
              </w:rPr>
              <w:t xml:space="preserve"> </w:t>
            </w:r>
            <w:r w:rsidRPr="00FE3FF1">
              <w:rPr>
                <w:rFonts w:ascii="Arial" w:hAnsi="Arial" w:cs="Arial"/>
                <w:b/>
                <w:spacing w:val="-6"/>
              </w:rPr>
              <w:t>p</w:t>
            </w:r>
            <w:r w:rsidRPr="00FE3FF1">
              <w:rPr>
                <w:rFonts w:ascii="Arial" w:hAnsi="Arial" w:cs="Arial"/>
                <w:b/>
                <w:spacing w:val="1"/>
              </w:rPr>
              <w:t>le</w:t>
            </w:r>
            <w:r w:rsidRPr="00FE3FF1">
              <w:rPr>
                <w:rFonts w:ascii="Arial" w:hAnsi="Arial" w:cs="Arial"/>
                <w:b/>
              </w:rPr>
              <w:t>a</w:t>
            </w:r>
            <w:r w:rsidRPr="00FE3FF1">
              <w:rPr>
                <w:rFonts w:ascii="Arial" w:hAnsi="Arial" w:cs="Arial"/>
                <w:b/>
                <w:spacing w:val="-6"/>
              </w:rPr>
              <w:t>s</w:t>
            </w:r>
            <w:r w:rsidRPr="00FE3FF1">
              <w:rPr>
                <w:rFonts w:ascii="Arial" w:hAnsi="Arial" w:cs="Arial"/>
                <w:b/>
              </w:rPr>
              <w:t>e</w:t>
            </w:r>
            <w:r w:rsidRPr="00FE3FF1">
              <w:rPr>
                <w:rFonts w:ascii="Arial" w:hAnsi="Arial" w:cs="Arial"/>
                <w:b/>
                <w:spacing w:val="5"/>
              </w:rPr>
              <w:t xml:space="preserve"> </w:t>
            </w:r>
            <w:r w:rsidRPr="00FE3FF1">
              <w:rPr>
                <w:rFonts w:ascii="Arial" w:hAnsi="Arial" w:cs="Arial"/>
                <w:b/>
                <w:spacing w:val="-2"/>
              </w:rPr>
              <w:t>su</w:t>
            </w:r>
            <w:r w:rsidRPr="00FE3FF1">
              <w:rPr>
                <w:rFonts w:ascii="Arial" w:hAnsi="Arial" w:cs="Arial"/>
                <w:b/>
              </w:rPr>
              <w:t>g</w:t>
            </w:r>
            <w:r w:rsidRPr="00FE3FF1">
              <w:rPr>
                <w:rFonts w:ascii="Arial" w:hAnsi="Arial" w:cs="Arial"/>
                <w:b/>
                <w:spacing w:val="-5"/>
              </w:rPr>
              <w:t>g</w:t>
            </w:r>
            <w:r w:rsidRPr="00FE3FF1">
              <w:rPr>
                <w:rFonts w:ascii="Arial" w:hAnsi="Arial" w:cs="Arial"/>
                <w:b/>
                <w:spacing w:val="1"/>
              </w:rPr>
              <w:t>e</w:t>
            </w:r>
            <w:r w:rsidRPr="00FE3FF1">
              <w:rPr>
                <w:rFonts w:ascii="Arial" w:hAnsi="Arial" w:cs="Arial"/>
                <w:b/>
                <w:spacing w:val="-2"/>
              </w:rPr>
              <w:t>s</w:t>
            </w:r>
            <w:r w:rsidRPr="00FE3FF1">
              <w:rPr>
                <w:rFonts w:ascii="Arial" w:hAnsi="Arial" w:cs="Arial"/>
                <w:b/>
              </w:rPr>
              <w:t>t</w:t>
            </w:r>
            <w:r w:rsidRPr="00FE3FF1">
              <w:rPr>
                <w:rFonts w:ascii="Arial" w:hAnsi="Arial" w:cs="Arial"/>
                <w:b/>
                <w:spacing w:val="3"/>
              </w:rPr>
              <w:t xml:space="preserve"> </w:t>
            </w:r>
            <w:r w:rsidRPr="00FE3FF1">
              <w:rPr>
                <w:rFonts w:ascii="Arial" w:hAnsi="Arial" w:cs="Arial"/>
                <w:b/>
              </w:rPr>
              <w:t>an</w:t>
            </w:r>
            <w:r w:rsidRPr="00FE3FF1">
              <w:rPr>
                <w:rFonts w:ascii="Arial" w:hAnsi="Arial" w:cs="Arial"/>
                <w:b/>
                <w:spacing w:val="-4"/>
              </w:rPr>
              <w:t xml:space="preserve"> </w:t>
            </w:r>
            <w:r w:rsidRPr="00FE3FF1">
              <w:rPr>
                <w:rFonts w:ascii="Arial" w:hAnsi="Arial" w:cs="Arial"/>
                <w:b/>
              </w:rPr>
              <w:t>a</w:t>
            </w:r>
            <w:r w:rsidRPr="00FE3FF1">
              <w:rPr>
                <w:rFonts w:ascii="Arial" w:hAnsi="Arial" w:cs="Arial"/>
                <w:b/>
                <w:spacing w:val="1"/>
              </w:rPr>
              <w:t>l</w:t>
            </w:r>
            <w:r w:rsidRPr="00FE3FF1">
              <w:rPr>
                <w:rFonts w:ascii="Arial" w:hAnsi="Arial" w:cs="Arial"/>
                <w:b/>
                <w:spacing w:val="-5"/>
              </w:rPr>
              <w:t>t</w:t>
            </w:r>
            <w:r w:rsidRPr="00FE3FF1">
              <w:rPr>
                <w:rFonts w:ascii="Arial" w:hAnsi="Arial" w:cs="Arial"/>
                <w:b/>
                <w:spacing w:val="1"/>
              </w:rPr>
              <w:t>er</w:t>
            </w:r>
            <w:r w:rsidRPr="00FE3FF1">
              <w:rPr>
                <w:rFonts w:ascii="Arial" w:hAnsi="Arial" w:cs="Arial"/>
                <w:b/>
                <w:spacing w:val="-2"/>
              </w:rPr>
              <w:t>n</w:t>
            </w:r>
            <w:r w:rsidRPr="00FE3FF1">
              <w:rPr>
                <w:rFonts w:ascii="Arial" w:hAnsi="Arial" w:cs="Arial"/>
                <w:b/>
                <w:spacing w:val="-5"/>
              </w:rPr>
              <w:t>a</w:t>
            </w:r>
            <w:r w:rsidRPr="00FE3FF1">
              <w:rPr>
                <w:rFonts w:ascii="Arial" w:hAnsi="Arial" w:cs="Arial"/>
                <w:b/>
              </w:rPr>
              <w:t>t</w:t>
            </w:r>
            <w:r w:rsidRPr="00FE3FF1">
              <w:rPr>
                <w:rFonts w:ascii="Arial" w:hAnsi="Arial" w:cs="Arial"/>
                <w:b/>
                <w:spacing w:val="1"/>
              </w:rPr>
              <w:t>i</w:t>
            </w:r>
            <w:r w:rsidRPr="00FE3FF1">
              <w:rPr>
                <w:rFonts w:ascii="Arial" w:hAnsi="Arial" w:cs="Arial"/>
                <w:b/>
                <w:spacing w:val="-5"/>
              </w:rPr>
              <w:t>v</w:t>
            </w:r>
            <w:r w:rsidRPr="00FE3FF1">
              <w:rPr>
                <w:rFonts w:ascii="Arial" w:hAnsi="Arial" w:cs="Arial"/>
                <w:b/>
              </w:rPr>
              <w:t>e</w:t>
            </w:r>
            <w:r w:rsidRPr="00FE3FF1">
              <w:rPr>
                <w:rFonts w:ascii="Arial" w:hAnsi="Arial" w:cs="Arial"/>
                <w:b/>
                <w:spacing w:val="4"/>
              </w:rPr>
              <w:t xml:space="preserve"> </w:t>
            </w:r>
            <w:r w:rsidRPr="00FE3FF1">
              <w:rPr>
                <w:rFonts w:ascii="Arial" w:hAnsi="Arial" w:cs="Arial"/>
                <w:b/>
                <w:spacing w:val="-5"/>
              </w:rPr>
              <w:t>t</w:t>
            </w:r>
            <w:r w:rsidRPr="00FE3FF1">
              <w:rPr>
                <w:rFonts w:ascii="Arial" w:hAnsi="Arial" w:cs="Arial"/>
                <w:b/>
                <w:spacing w:val="1"/>
                <w:w w:val="101"/>
              </w:rPr>
              <w:t>i</w:t>
            </w:r>
            <w:r w:rsidRPr="00FE3FF1">
              <w:rPr>
                <w:rFonts w:ascii="Arial" w:hAnsi="Arial" w:cs="Arial"/>
                <w:b/>
              </w:rPr>
              <w:t>t</w:t>
            </w:r>
            <w:r w:rsidRPr="00FE3FF1">
              <w:rPr>
                <w:rFonts w:ascii="Arial" w:hAnsi="Arial" w:cs="Arial"/>
                <w:b/>
                <w:spacing w:val="-3"/>
              </w:rPr>
              <w:t>l</w:t>
            </w:r>
            <w:r w:rsidRPr="00FE3FF1">
              <w:rPr>
                <w:rFonts w:ascii="Arial" w:hAnsi="Arial" w:cs="Arial"/>
                <w:b/>
                <w:spacing w:val="1"/>
              </w:rPr>
              <w:t>e</w:t>
            </w:r>
            <w:r w:rsidRPr="00FE3FF1">
              <w:rPr>
                <w:rFonts w:ascii="Arial" w:hAnsi="Arial" w:cs="Arial"/>
                <w:b/>
              </w:rPr>
              <w:t>)</w:t>
            </w:r>
          </w:p>
        </w:tc>
        <w:tc>
          <w:tcPr>
            <w:tcW w:w="9362" w:type="dxa"/>
            <w:tcBorders>
              <w:top w:val="single" w:sz="5" w:space="0" w:color="000000"/>
              <w:left w:val="single" w:sz="5" w:space="0" w:color="000000"/>
              <w:bottom w:val="single" w:sz="5" w:space="0" w:color="000000"/>
              <w:right w:val="single" w:sz="5" w:space="0" w:color="000000"/>
            </w:tcBorders>
          </w:tcPr>
          <w:p w14:paraId="0A3CFE22" w14:textId="77777777" w:rsidR="00366984" w:rsidRPr="00FE3FF1" w:rsidRDefault="00B30A26">
            <w:pPr>
              <w:ind w:left="105" w:right="128"/>
              <w:rPr>
                <w:rFonts w:ascii="Arial" w:hAnsi="Arial" w:cs="Arial"/>
              </w:rPr>
            </w:pPr>
            <w:r w:rsidRPr="00FE3FF1">
              <w:rPr>
                <w:rFonts w:ascii="Arial" w:hAnsi="Arial" w:cs="Arial"/>
                <w:spacing w:val="-2"/>
              </w:rPr>
              <w:t>Y</w:t>
            </w:r>
            <w:r w:rsidRPr="00FE3FF1">
              <w:rPr>
                <w:rFonts w:ascii="Arial" w:hAnsi="Arial" w:cs="Arial"/>
                <w:spacing w:val="1"/>
              </w:rPr>
              <w:t>e</w:t>
            </w:r>
            <w:r w:rsidRPr="00FE3FF1">
              <w:rPr>
                <w:rFonts w:ascii="Arial" w:hAnsi="Arial" w:cs="Arial"/>
                <w:spacing w:val="-2"/>
              </w:rPr>
              <w:t>s</w:t>
            </w:r>
            <w:r w:rsidRPr="00FE3FF1">
              <w:rPr>
                <w:rFonts w:ascii="Arial" w:hAnsi="Arial" w:cs="Arial"/>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l</w:t>
            </w:r>
            <w:r w:rsidRPr="00FE3FF1">
              <w:rPr>
                <w:rFonts w:ascii="Arial" w:hAnsi="Arial" w:cs="Arial"/>
              </w:rPr>
              <w:t>e</w:t>
            </w:r>
            <w:r w:rsidRPr="00FE3FF1">
              <w:rPr>
                <w:rFonts w:ascii="Arial" w:hAnsi="Arial" w:cs="Arial"/>
                <w:spacing w:val="2"/>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 xml:space="preserve">e </w:t>
            </w:r>
            <w:r w:rsidRPr="00FE3FF1">
              <w:rPr>
                <w:rFonts w:ascii="Arial" w:hAnsi="Arial" w:cs="Arial"/>
                <w:spacing w:val="1"/>
              </w:rPr>
              <w:t>a</w:t>
            </w:r>
            <w:r w:rsidRPr="00FE3FF1">
              <w:rPr>
                <w:rFonts w:ascii="Arial" w:hAnsi="Arial" w:cs="Arial"/>
              </w:rPr>
              <w:t>r</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l</w:t>
            </w:r>
            <w:r w:rsidRPr="00FE3FF1">
              <w:rPr>
                <w:rFonts w:ascii="Arial" w:hAnsi="Arial" w:cs="Arial"/>
                <w:spacing w:val="-3"/>
              </w:rPr>
              <w:t>e</w:t>
            </w:r>
            <w:r w:rsidRPr="00FE3FF1">
              <w:rPr>
                <w:rFonts w:ascii="Arial" w:hAnsi="Arial" w:cs="Arial"/>
              </w:rPr>
              <w:t>,</w:t>
            </w:r>
            <w:r w:rsidRPr="00FE3FF1">
              <w:rPr>
                <w:rFonts w:ascii="Arial" w:hAnsi="Arial" w:cs="Arial"/>
                <w:spacing w:val="1"/>
              </w:rPr>
              <w:t xml:space="preserve"> </w:t>
            </w:r>
            <w:r w:rsidRPr="00FE3FF1">
              <w:rPr>
                <w:rFonts w:ascii="Arial" w:hAnsi="Arial" w:cs="Arial"/>
                <w:spacing w:val="-1"/>
              </w:rPr>
              <w:t>"</w:t>
            </w:r>
            <w:r w:rsidRPr="00FE3FF1">
              <w:rPr>
                <w:rFonts w:ascii="Arial" w:hAnsi="Arial" w:cs="Arial"/>
                <w:spacing w:val="1"/>
              </w:rPr>
              <w:t>E</w:t>
            </w:r>
            <w:r w:rsidRPr="00FE3FF1">
              <w:rPr>
                <w:rFonts w:ascii="Arial" w:hAnsi="Arial" w:cs="Arial"/>
                <w:spacing w:val="-2"/>
              </w:rPr>
              <w:t>NHAN</w:t>
            </w:r>
            <w:r w:rsidRPr="00FE3FF1">
              <w:rPr>
                <w:rFonts w:ascii="Arial" w:hAnsi="Arial" w:cs="Arial"/>
              </w:rPr>
              <w:t>CI</w:t>
            </w:r>
            <w:r w:rsidRPr="00FE3FF1">
              <w:rPr>
                <w:rFonts w:ascii="Arial" w:hAnsi="Arial" w:cs="Arial"/>
                <w:spacing w:val="-2"/>
              </w:rPr>
              <w:t>N</w:t>
            </w:r>
            <w:r w:rsidRPr="00FE3FF1">
              <w:rPr>
                <w:rFonts w:ascii="Arial" w:hAnsi="Arial" w:cs="Arial"/>
              </w:rPr>
              <w:t>G</w:t>
            </w:r>
            <w:r w:rsidRPr="00FE3FF1">
              <w:rPr>
                <w:rFonts w:ascii="Arial" w:hAnsi="Arial" w:cs="Arial"/>
                <w:spacing w:val="-4"/>
              </w:rPr>
              <w:t xml:space="preserve"> </w:t>
            </w:r>
            <w:r w:rsidRPr="00FE3FF1">
              <w:rPr>
                <w:rFonts w:ascii="Arial" w:hAnsi="Arial" w:cs="Arial"/>
              </w:rPr>
              <w:t>C</w:t>
            </w:r>
            <w:r w:rsidRPr="00FE3FF1">
              <w:rPr>
                <w:rFonts w:ascii="Arial" w:hAnsi="Arial" w:cs="Arial"/>
                <w:spacing w:val="-2"/>
              </w:rPr>
              <w:t>AN</w:t>
            </w:r>
            <w:r w:rsidRPr="00FE3FF1">
              <w:rPr>
                <w:rFonts w:ascii="Arial" w:hAnsi="Arial" w:cs="Arial"/>
              </w:rPr>
              <w:t>C</w:t>
            </w:r>
            <w:r w:rsidRPr="00FE3FF1">
              <w:rPr>
                <w:rFonts w:ascii="Arial" w:hAnsi="Arial" w:cs="Arial"/>
                <w:spacing w:val="-3"/>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R</w:t>
            </w:r>
            <w:r w:rsidRPr="00FE3FF1">
              <w:rPr>
                <w:rFonts w:ascii="Arial" w:hAnsi="Arial" w:cs="Arial"/>
                <w:spacing w:val="1"/>
              </w:rPr>
              <w:t>E</w:t>
            </w:r>
            <w:r w:rsidRPr="00FE3FF1">
              <w:rPr>
                <w:rFonts w:ascii="Arial" w:hAnsi="Arial" w:cs="Arial"/>
                <w:spacing w:val="-6"/>
              </w:rPr>
              <w:t>A</w:t>
            </w:r>
            <w:r w:rsidRPr="00FE3FF1">
              <w:rPr>
                <w:rFonts w:ascii="Arial" w:hAnsi="Arial" w:cs="Arial"/>
                <w:spacing w:val="1"/>
              </w:rPr>
              <w:t>T</w:t>
            </w:r>
            <w:r w:rsidRPr="00FE3FF1">
              <w:rPr>
                <w:rFonts w:ascii="Arial" w:hAnsi="Arial" w:cs="Arial"/>
                <w:spacing w:val="-2"/>
              </w:rPr>
              <w:t>M</w:t>
            </w:r>
            <w:r w:rsidRPr="00FE3FF1">
              <w:rPr>
                <w:rFonts w:ascii="Arial" w:hAnsi="Arial" w:cs="Arial"/>
                <w:spacing w:val="1"/>
              </w:rPr>
              <w:t>E</w:t>
            </w:r>
            <w:r w:rsidRPr="00FE3FF1">
              <w:rPr>
                <w:rFonts w:ascii="Arial" w:hAnsi="Arial" w:cs="Arial"/>
                <w:spacing w:val="-6"/>
              </w:rPr>
              <w:t>N</w:t>
            </w:r>
            <w:r w:rsidRPr="00FE3FF1">
              <w:rPr>
                <w:rFonts w:ascii="Arial" w:hAnsi="Arial" w:cs="Arial"/>
                <w:spacing w:val="1"/>
              </w:rPr>
              <w:t>T</w:t>
            </w:r>
            <w:r w:rsidRPr="00FE3FF1">
              <w:rPr>
                <w:rFonts w:ascii="Arial" w:hAnsi="Arial" w:cs="Arial"/>
              </w:rPr>
              <w:t>: I</w:t>
            </w:r>
            <w:r w:rsidRPr="00FE3FF1">
              <w:rPr>
                <w:rFonts w:ascii="Arial" w:hAnsi="Arial" w:cs="Arial"/>
                <w:spacing w:val="-1"/>
              </w:rPr>
              <w:t>N</w:t>
            </w:r>
            <w:r w:rsidRPr="00FE3FF1">
              <w:rPr>
                <w:rFonts w:ascii="Arial" w:hAnsi="Arial" w:cs="Arial"/>
                <w:spacing w:val="-3"/>
              </w:rPr>
              <w:t>T</w:t>
            </w:r>
            <w:r w:rsidRPr="00FE3FF1">
              <w:rPr>
                <w:rFonts w:ascii="Arial" w:hAnsi="Arial" w:cs="Arial"/>
                <w:spacing w:val="1"/>
              </w:rPr>
              <w:t>E</w:t>
            </w:r>
            <w:r w:rsidRPr="00FE3FF1">
              <w:rPr>
                <w:rFonts w:ascii="Arial" w:hAnsi="Arial" w:cs="Arial"/>
                <w:spacing w:val="-2"/>
              </w:rPr>
              <w:t>G</w:t>
            </w:r>
            <w:r w:rsidRPr="00FE3FF1">
              <w:rPr>
                <w:rFonts w:ascii="Arial" w:hAnsi="Arial" w:cs="Arial"/>
              </w:rPr>
              <w:t>R</w:t>
            </w:r>
            <w:r w:rsidRPr="00FE3FF1">
              <w:rPr>
                <w:rFonts w:ascii="Arial" w:hAnsi="Arial" w:cs="Arial"/>
                <w:spacing w:val="-2"/>
              </w:rPr>
              <w:t>A</w:t>
            </w:r>
            <w:r w:rsidRPr="00FE3FF1">
              <w:rPr>
                <w:rFonts w:ascii="Arial" w:hAnsi="Arial" w:cs="Arial"/>
                <w:spacing w:val="1"/>
              </w:rPr>
              <w:t>T</w:t>
            </w:r>
            <w:r w:rsidRPr="00FE3FF1">
              <w:rPr>
                <w:rFonts w:ascii="Arial" w:hAnsi="Arial" w:cs="Arial"/>
              </w:rPr>
              <w:t>I</w:t>
            </w:r>
            <w:r w:rsidRPr="00FE3FF1">
              <w:rPr>
                <w:rFonts w:ascii="Arial" w:hAnsi="Arial" w:cs="Arial"/>
                <w:spacing w:val="-1"/>
              </w:rPr>
              <w:t>N</w:t>
            </w:r>
            <w:r w:rsidRPr="00FE3FF1">
              <w:rPr>
                <w:rFonts w:ascii="Arial" w:hAnsi="Arial" w:cs="Arial"/>
              </w:rPr>
              <w:t>G</w:t>
            </w:r>
            <w:r w:rsidRPr="00FE3FF1">
              <w:rPr>
                <w:rFonts w:ascii="Arial" w:hAnsi="Arial" w:cs="Arial"/>
                <w:spacing w:val="-4"/>
              </w:rPr>
              <w:t xml:space="preserve"> </w:t>
            </w:r>
            <w:r w:rsidRPr="00FE3FF1">
              <w:rPr>
                <w:rFonts w:ascii="Arial" w:hAnsi="Arial" w:cs="Arial"/>
                <w:spacing w:val="-2"/>
              </w:rPr>
              <w:t>PHA</w:t>
            </w:r>
            <w:r w:rsidRPr="00FE3FF1">
              <w:rPr>
                <w:rFonts w:ascii="Arial" w:hAnsi="Arial" w:cs="Arial"/>
              </w:rPr>
              <w:t>R</w:t>
            </w:r>
            <w:r w:rsidRPr="00FE3FF1">
              <w:rPr>
                <w:rFonts w:ascii="Arial" w:hAnsi="Arial" w:cs="Arial"/>
                <w:spacing w:val="-2"/>
              </w:rPr>
              <w:t>MA</w:t>
            </w:r>
            <w:r w:rsidRPr="00FE3FF1">
              <w:rPr>
                <w:rFonts w:ascii="Arial" w:hAnsi="Arial" w:cs="Arial"/>
              </w:rPr>
              <w:t>C</w:t>
            </w:r>
            <w:r w:rsidRPr="00FE3FF1">
              <w:rPr>
                <w:rFonts w:ascii="Arial" w:hAnsi="Arial" w:cs="Arial"/>
                <w:spacing w:val="-2"/>
              </w:rPr>
              <w:t>OM</w:t>
            </w:r>
            <w:r w:rsidRPr="00FE3FF1">
              <w:rPr>
                <w:rFonts w:ascii="Arial" w:hAnsi="Arial" w:cs="Arial"/>
                <w:spacing w:val="-3"/>
              </w:rPr>
              <w:t>E</w:t>
            </w:r>
            <w:r w:rsidRPr="00FE3FF1">
              <w:rPr>
                <w:rFonts w:ascii="Arial" w:hAnsi="Arial" w:cs="Arial"/>
                <w:spacing w:val="1"/>
              </w:rPr>
              <w:t>T</w:t>
            </w:r>
            <w:r w:rsidRPr="00FE3FF1">
              <w:rPr>
                <w:rFonts w:ascii="Arial" w:hAnsi="Arial" w:cs="Arial"/>
              </w:rPr>
              <w:t xml:space="preserve">RICS </w:t>
            </w:r>
            <w:r w:rsidRPr="00FE3FF1">
              <w:rPr>
                <w:rFonts w:ascii="Arial" w:hAnsi="Arial" w:cs="Arial"/>
                <w:spacing w:val="-2"/>
              </w:rPr>
              <w:t>AN</w:t>
            </w:r>
            <w:r w:rsidRPr="00FE3FF1">
              <w:rPr>
                <w:rFonts w:ascii="Arial" w:hAnsi="Arial" w:cs="Arial"/>
              </w:rPr>
              <w:t>D</w:t>
            </w:r>
            <w:r w:rsidRPr="00FE3FF1">
              <w:rPr>
                <w:rFonts w:ascii="Arial" w:hAnsi="Arial" w:cs="Arial"/>
                <w:spacing w:val="1"/>
              </w:rPr>
              <w:t xml:space="preserve"> </w:t>
            </w:r>
            <w:r w:rsidRPr="00FE3FF1">
              <w:rPr>
                <w:rFonts w:ascii="Arial" w:hAnsi="Arial" w:cs="Arial"/>
                <w:spacing w:val="-2"/>
              </w:rPr>
              <w:t>P</w:t>
            </w:r>
            <w:r w:rsidRPr="00FE3FF1">
              <w:rPr>
                <w:rFonts w:ascii="Arial" w:hAnsi="Arial" w:cs="Arial"/>
                <w:spacing w:val="1"/>
              </w:rPr>
              <w:t>E</w:t>
            </w:r>
            <w:r w:rsidRPr="00FE3FF1">
              <w:rPr>
                <w:rFonts w:ascii="Arial" w:hAnsi="Arial" w:cs="Arial"/>
              </w:rPr>
              <w:t>R</w:t>
            </w:r>
            <w:r w:rsidRPr="00FE3FF1">
              <w:rPr>
                <w:rFonts w:ascii="Arial" w:hAnsi="Arial" w:cs="Arial"/>
                <w:spacing w:val="-2"/>
              </w:rPr>
              <w:t>SONA</w:t>
            </w:r>
            <w:r w:rsidRPr="00FE3FF1">
              <w:rPr>
                <w:rFonts w:ascii="Arial" w:hAnsi="Arial" w:cs="Arial"/>
                <w:spacing w:val="1"/>
              </w:rPr>
              <w:t>L</w:t>
            </w:r>
            <w:r w:rsidRPr="00FE3FF1">
              <w:rPr>
                <w:rFonts w:ascii="Arial" w:hAnsi="Arial" w:cs="Arial"/>
                <w:spacing w:val="-5"/>
              </w:rPr>
              <w:t>I</w:t>
            </w:r>
            <w:r w:rsidRPr="00FE3FF1">
              <w:rPr>
                <w:rFonts w:ascii="Arial" w:hAnsi="Arial" w:cs="Arial"/>
                <w:spacing w:val="1"/>
              </w:rPr>
              <w:t>ZE</w:t>
            </w:r>
            <w:r w:rsidRPr="00FE3FF1">
              <w:rPr>
                <w:rFonts w:ascii="Arial" w:hAnsi="Arial" w:cs="Arial"/>
              </w:rPr>
              <w:t>D</w:t>
            </w:r>
            <w:r w:rsidRPr="00FE3FF1">
              <w:rPr>
                <w:rFonts w:ascii="Arial" w:hAnsi="Arial" w:cs="Arial"/>
                <w:spacing w:val="-4"/>
              </w:rPr>
              <w:t xml:space="preserve"> </w:t>
            </w:r>
            <w:r w:rsidRPr="00FE3FF1">
              <w:rPr>
                <w:rFonts w:ascii="Arial" w:hAnsi="Arial" w:cs="Arial"/>
                <w:spacing w:val="-2"/>
              </w:rPr>
              <w:t>M</w:t>
            </w:r>
            <w:r w:rsidRPr="00FE3FF1">
              <w:rPr>
                <w:rFonts w:ascii="Arial" w:hAnsi="Arial" w:cs="Arial"/>
                <w:spacing w:val="1"/>
              </w:rPr>
              <w:t>E</w:t>
            </w:r>
            <w:r w:rsidRPr="00FE3FF1">
              <w:rPr>
                <w:rFonts w:ascii="Arial" w:hAnsi="Arial" w:cs="Arial"/>
                <w:spacing w:val="-2"/>
              </w:rPr>
              <w:t>D</w:t>
            </w:r>
            <w:r w:rsidRPr="00FE3FF1">
              <w:rPr>
                <w:rFonts w:ascii="Arial" w:hAnsi="Arial" w:cs="Arial"/>
                <w:spacing w:val="-5"/>
              </w:rPr>
              <w:t>I</w:t>
            </w:r>
            <w:r w:rsidRPr="00FE3FF1">
              <w:rPr>
                <w:rFonts w:ascii="Arial" w:hAnsi="Arial" w:cs="Arial"/>
              </w:rPr>
              <w:t>CI</w:t>
            </w:r>
            <w:r w:rsidRPr="00FE3FF1">
              <w:rPr>
                <w:rFonts w:ascii="Arial" w:hAnsi="Arial" w:cs="Arial"/>
                <w:spacing w:val="-2"/>
              </w:rPr>
              <w:t>N</w:t>
            </w:r>
            <w:r w:rsidRPr="00FE3FF1">
              <w:rPr>
                <w:rFonts w:ascii="Arial" w:hAnsi="Arial" w:cs="Arial"/>
              </w:rPr>
              <w:t>E</w:t>
            </w:r>
            <w:r w:rsidRPr="00FE3FF1">
              <w:rPr>
                <w:rFonts w:ascii="Arial" w:hAnsi="Arial" w:cs="Arial"/>
                <w:spacing w:val="-1"/>
              </w:rPr>
              <w:t xml:space="preserve"> </w:t>
            </w:r>
            <w:r w:rsidRPr="00FE3FF1">
              <w:rPr>
                <w:rFonts w:ascii="Arial" w:hAnsi="Arial" w:cs="Arial"/>
              </w:rPr>
              <w:t>IN</w:t>
            </w:r>
            <w:r w:rsidRPr="00FE3FF1">
              <w:rPr>
                <w:rFonts w:ascii="Arial" w:hAnsi="Arial" w:cs="Arial"/>
                <w:spacing w:val="1"/>
              </w:rPr>
              <w:t xml:space="preserve"> </w:t>
            </w:r>
            <w:r w:rsidRPr="00FE3FF1">
              <w:rPr>
                <w:rFonts w:ascii="Arial" w:hAnsi="Arial" w:cs="Arial"/>
                <w:spacing w:val="-2"/>
              </w:rPr>
              <w:t>ON</w:t>
            </w:r>
            <w:r w:rsidRPr="00FE3FF1">
              <w:rPr>
                <w:rFonts w:ascii="Arial" w:hAnsi="Arial" w:cs="Arial"/>
              </w:rPr>
              <w:t>C</w:t>
            </w:r>
            <w:r w:rsidRPr="00FE3FF1">
              <w:rPr>
                <w:rFonts w:ascii="Arial" w:hAnsi="Arial" w:cs="Arial"/>
                <w:spacing w:val="-6"/>
              </w:rPr>
              <w:t>O</w:t>
            </w:r>
            <w:r w:rsidRPr="00FE3FF1">
              <w:rPr>
                <w:rFonts w:ascii="Arial" w:hAnsi="Arial" w:cs="Arial"/>
                <w:spacing w:val="1"/>
              </w:rPr>
              <w:t>L</w:t>
            </w:r>
            <w:r w:rsidRPr="00FE3FF1">
              <w:rPr>
                <w:rFonts w:ascii="Arial" w:hAnsi="Arial" w:cs="Arial"/>
                <w:spacing w:val="-2"/>
              </w:rPr>
              <w:t>OGY</w:t>
            </w:r>
            <w:r w:rsidRPr="00FE3FF1">
              <w:rPr>
                <w:rFonts w:ascii="Arial" w:hAnsi="Arial" w:cs="Arial"/>
                <w:spacing w:val="2"/>
              </w:rPr>
              <w:t>,</w:t>
            </w:r>
            <w:r w:rsidRPr="00FE3FF1">
              <w:rPr>
                <w:rFonts w:ascii="Arial" w:hAnsi="Arial" w:cs="Arial"/>
              </w:rPr>
              <w:t>"</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1"/>
              </w:rPr>
              <w:t xml:space="preserve"> </w:t>
            </w:r>
            <w:r w:rsidRPr="00FE3FF1">
              <w:rPr>
                <w:rFonts w:ascii="Arial" w:hAnsi="Arial" w:cs="Arial"/>
                <w:spacing w:val="-5"/>
              </w:rPr>
              <w:t>h</w:t>
            </w:r>
            <w:r w:rsidRPr="00FE3FF1">
              <w:rPr>
                <w:rFonts w:ascii="Arial" w:hAnsi="Arial" w:cs="Arial"/>
                <w:spacing w:val="1"/>
              </w:rPr>
              <w:t>i</w:t>
            </w:r>
            <w:r w:rsidRPr="00FE3FF1">
              <w:rPr>
                <w:rFonts w:ascii="Arial" w:hAnsi="Arial" w:cs="Arial"/>
              </w:rPr>
              <w:t>gh</w:t>
            </w:r>
            <w:r w:rsidRPr="00FE3FF1">
              <w:rPr>
                <w:rFonts w:ascii="Arial" w:hAnsi="Arial" w:cs="Arial"/>
                <w:spacing w:val="1"/>
              </w:rPr>
              <w:t>l</w:t>
            </w:r>
            <w:r w:rsidRPr="00FE3FF1">
              <w:rPr>
                <w:rFonts w:ascii="Arial" w:hAnsi="Arial" w:cs="Arial"/>
              </w:rPr>
              <w:t>y</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rPr>
              <w:t>u</w:t>
            </w:r>
            <w:r w:rsidRPr="00FE3FF1">
              <w:rPr>
                <w:rFonts w:ascii="Arial" w:hAnsi="Arial" w:cs="Arial"/>
                <w:spacing w:val="-3"/>
              </w:rPr>
              <w:t>i</w:t>
            </w:r>
            <w:r w:rsidRPr="00FE3FF1">
              <w:rPr>
                <w:rFonts w:ascii="Arial" w:hAnsi="Arial" w:cs="Arial"/>
                <w:spacing w:val="1"/>
                <w:w w:val="101"/>
              </w:rPr>
              <w:t>t</w:t>
            </w:r>
            <w:r w:rsidRPr="00FE3FF1">
              <w:rPr>
                <w:rFonts w:ascii="Arial" w:hAnsi="Arial" w:cs="Arial"/>
                <w:spacing w:val="1"/>
              </w:rPr>
              <w:t>a</w:t>
            </w:r>
            <w:r w:rsidRPr="00FE3FF1">
              <w:rPr>
                <w:rFonts w:ascii="Arial" w:hAnsi="Arial" w:cs="Arial"/>
                <w:spacing w:val="-5"/>
              </w:rPr>
              <w:t>b</w:t>
            </w:r>
            <w:r w:rsidRPr="00FE3FF1">
              <w:rPr>
                <w:rFonts w:ascii="Arial" w:hAnsi="Arial" w:cs="Arial"/>
                <w:spacing w:val="1"/>
                <w:w w:val="101"/>
              </w:rPr>
              <w:t>l</w:t>
            </w:r>
            <w:r w:rsidRPr="00FE3FF1">
              <w:rPr>
                <w:rFonts w:ascii="Arial" w:hAnsi="Arial" w:cs="Arial"/>
                <w:spacing w:val="-2"/>
              </w:rPr>
              <w:t>e</w:t>
            </w:r>
            <w:r w:rsidRPr="00FE3FF1">
              <w:rPr>
                <w:rFonts w:ascii="Arial" w:hAnsi="Arial" w:cs="Arial"/>
              </w:rPr>
              <w:t>.</w:t>
            </w:r>
          </w:p>
        </w:tc>
        <w:tc>
          <w:tcPr>
            <w:tcW w:w="6443" w:type="dxa"/>
            <w:tcBorders>
              <w:top w:val="single" w:sz="5" w:space="0" w:color="000000"/>
              <w:left w:val="single" w:sz="5" w:space="0" w:color="000000"/>
              <w:bottom w:val="single" w:sz="5" w:space="0" w:color="000000"/>
              <w:right w:val="single" w:sz="5" w:space="0" w:color="000000"/>
            </w:tcBorders>
          </w:tcPr>
          <w:p w14:paraId="05DBFE08" w14:textId="5F2FD4D2" w:rsidR="00910B17" w:rsidRPr="00FE3FF1" w:rsidRDefault="00910B17" w:rsidP="00910B17">
            <w:pPr>
              <w:rPr>
                <w:rFonts w:ascii="Arial" w:hAnsi="Arial" w:cs="Arial"/>
                <w:lang w:val="en-IN"/>
              </w:rPr>
            </w:pPr>
            <w:r w:rsidRPr="00FE3FF1">
              <w:rPr>
                <w:rFonts w:ascii="Arial" w:hAnsi="Arial" w:cs="Arial"/>
              </w:rPr>
              <w:t xml:space="preserve">We appreciate the confirmation that the title is appropriate and accurately reflects the content of the manuscript. </w:t>
            </w:r>
            <w:r w:rsidRPr="00FE3FF1">
              <w:rPr>
                <w:rFonts w:ascii="Arial" w:hAnsi="Arial" w:cs="Arial"/>
                <w:lang w:val="en-IN"/>
              </w:rPr>
              <w:t>We believe it effectively captures the manuscript’s focus on advancing cancer care through these integrated approaches and will retain it as is.</w:t>
            </w:r>
          </w:p>
          <w:p w14:paraId="60EE047D" w14:textId="63AD372B" w:rsidR="00366984" w:rsidRPr="00FE3FF1" w:rsidRDefault="00366984">
            <w:pPr>
              <w:rPr>
                <w:rFonts w:ascii="Arial" w:hAnsi="Arial" w:cs="Arial"/>
              </w:rPr>
            </w:pPr>
          </w:p>
        </w:tc>
      </w:tr>
      <w:tr w:rsidR="00366984" w:rsidRPr="00FE3FF1" w14:paraId="1AB99543" w14:textId="77777777">
        <w:trPr>
          <w:trHeight w:hRule="exact" w:val="3231"/>
        </w:trPr>
        <w:tc>
          <w:tcPr>
            <w:tcW w:w="5351" w:type="dxa"/>
            <w:tcBorders>
              <w:top w:val="single" w:sz="5" w:space="0" w:color="000000"/>
              <w:left w:val="single" w:sz="5" w:space="0" w:color="000000"/>
              <w:bottom w:val="single" w:sz="5" w:space="0" w:color="000000"/>
              <w:right w:val="single" w:sz="5" w:space="0" w:color="000000"/>
            </w:tcBorders>
          </w:tcPr>
          <w:p w14:paraId="78206FC9" w14:textId="77777777" w:rsidR="00366984" w:rsidRPr="00FE3FF1" w:rsidRDefault="00B30A26">
            <w:pPr>
              <w:spacing w:before="2" w:line="220" w:lineRule="exact"/>
              <w:ind w:left="463" w:right="191"/>
              <w:rPr>
                <w:rFonts w:ascii="Arial" w:hAnsi="Arial" w:cs="Arial"/>
              </w:rPr>
            </w:pPr>
            <w:r w:rsidRPr="00FE3FF1">
              <w:rPr>
                <w:rFonts w:ascii="Arial" w:hAnsi="Arial" w:cs="Arial"/>
                <w:b/>
                <w:spacing w:val="-2"/>
              </w:rPr>
              <w:t>I</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e</w:t>
            </w:r>
            <w:r w:rsidRPr="00FE3FF1">
              <w:rPr>
                <w:rFonts w:ascii="Arial" w:hAnsi="Arial" w:cs="Arial"/>
                <w:b/>
                <w:spacing w:val="4"/>
              </w:rPr>
              <w:t xml:space="preserve"> </w:t>
            </w:r>
            <w:r w:rsidRPr="00FE3FF1">
              <w:rPr>
                <w:rFonts w:ascii="Arial" w:hAnsi="Arial" w:cs="Arial"/>
                <w:b/>
              </w:rPr>
              <w:t>a</w:t>
            </w:r>
            <w:r w:rsidRPr="00FE3FF1">
              <w:rPr>
                <w:rFonts w:ascii="Arial" w:hAnsi="Arial" w:cs="Arial"/>
                <w:b/>
                <w:spacing w:val="-2"/>
              </w:rPr>
              <w:t>bs</w:t>
            </w:r>
            <w:r w:rsidRPr="00FE3FF1">
              <w:rPr>
                <w:rFonts w:ascii="Arial" w:hAnsi="Arial" w:cs="Arial"/>
                <w:b/>
                <w:spacing w:val="-5"/>
              </w:rPr>
              <w:t>t</w:t>
            </w:r>
            <w:r w:rsidRPr="00FE3FF1">
              <w:rPr>
                <w:rFonts w:ascii="Arial" w:hAnsi="Arial" w:cs="Arial"/>
                <w:b/>
                <w:spacing w:val="1"/>
              </w:rPr>
              <w:t>r</w:t>
            </w:r>
            <w:r w:rsidRPr="00FE3FF1">
              <w:rPr>
                <w:rFonts w:ascii="Arial" w:hAnsi="Arial" w:cs="Arial"/>
                <w:b/>
              </w:rPr>
              <w:t>a</w:t>
            </w:r>
            <w:r w:rsidRPr="00FE3FF1">
              <w:rPr>
                <w:rFonts w:ascii="Arial" w:hAnsi="Arial" w:cs="Arial"/>
                <w:b/>
                <w:spacing w:val="1"/>
              </w:rPr>
              <w:t>c</w:t>
            </w:r>
            <w:r w:rsidRPr="00FE3FF1">
              <w:rPr>
                <w:rFonts w:ascii="Arial" w:hAnsi="Arial" w:cs="Arial"/>
                <w:b/>
              </w:rPr>
              <w:t>t</w:t>
            </w:r>
            <w:r w:rsidRPr="00FE3FF1">
              <w:rPr>
                <w:rFonts w:ascii="Arial" w:hAnsi="Arial" w:cs="Arial"/>
                <w:b/>
                <w:spacing w:val="-2"/>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 xml:space="preserve">e </w:t>
            </w:r>
            <w:r w:rsidRPr="00FE3FF1">
              <w:rPr>
                <w:rFonts w:ascii="Arial" w:hAnsi="Arial" w:cs="Arial"/>
                <w:b/>
                <w:spacing w:val="-5"/>
              </w:rPr>
              <w:t>a</w:t>
            </w:r>
            <w:r w:rsidRPr="00FE3FF1">
              <w:rPr>
                <w:rFonts w:ascii="Arial" w:hAnsi="Arial" w:cs="Arial"/>
                <w:b/>
                <w:spacing w:val="1"/>
              </w:rPr>
              <w:t>r</w:t>
            </w:r>
            <w:r w:rsidRPr="00FE3FF1">
              <w:rPr>
                <w:rFonts w:ascii="Arial" w:hAnsi="Arial" w:cs="Arial"/>
                <w:b/>
              </w:rPr>
              <w:t>t</w:t>
            </w:r>
            <w:r w:rsidRPr="00FE3FF1">
              <w:rPr>
                <w:rFonts w:ascii="Arial" w:hAnsi="Arial" w:cs="Arial"/>
                <w:b/>
                <w:spacing w:val="-3"/>
              </w:rPr>
              <w:t>i</w:t>
            </w:r>
            <w:r w:rsidRPr="00FE3FF1">
              <w:rPr>
                <w:rFonts w:ascii="Arial" w:hAnsi="Arial" w:cs="Arial"/>
                <w:b/>
                <w:spacing w:val="1"/>
              </w:rPr>
              <w:t>c</w:t>
            </w:r>
            <w:r w:rsidRPr="00FE3FF1">
              <w:rPr>
                <w:rFonts w:ascii="Arial" w:hAnsi="Arial" w:cs="Arial"/>
                <w:b/>
                <w:spacing w:val="-3"/>
              </w:rPr>
              <w:t>l</w:t>
            </w:r>
            <w:r w:rsidRPr="00FE3FF1">
              <w:rPr>
                <w:rFonts w:ascii="Arial" w:hAnsi="Arial" w:cs="Arial"/>
                <w:b/>
              </w:rPr>
              <w:t xml:space="preserve">e </w:t>
            </w:r>
            <w:r w:rsidRPr="00FE3FF1">
              <w:rPr>
                <w:rFonts w:ascii="Arial" w:hAnsi="Arial" w:cs="Arial"/>
                <w:b/>
                <w:spacing w:val="1"/>
              </w:rPr>
              <w:t>c</w:t>
            </w:r>
            <w:r w:rsidRPr="00FE3FF1">
              <w:rPr>
                <w:rFonts w:ascii="Arial" w:hAnsi="Arial" w:cs="Arial"/>
                <w:b/>
              </w:rPr>
              <w:t>om</w:t>
            </w:r>
            <w:r w:rsidRPr="00FE3FF1">
              <w:rPr>
                <w:rFonts w:ascii="Arial" w:hAnsi="Arial" w:cs="Arial"/>
                <w:b/>
                <w:spacing w:val="-6"/>
              </w:rPr>
              <w:t>p</w:t>
            </w:r>
            <w:r w:rsidRPr="00FE3FF1">
              <w:rPr>
                <w:rFonts w:ascii="Arial" w:hAnsi="Arial" w:cs="Arial"/>
                <w:b/>
                <w:spacing w:val="1"/>
              </w:rPr>
              <w:t>re</w:t>
            </w:r>
            <w:r w:rsidRPr="00FE3FF1">
              <w:rPr>
                <w:rFonts w:ascii="Arial" w:hAnsi="Arial" w:cs="Arial"/>
                <w:b/>
                <w:spacing w:val="-2"/>
              </w:rPr>
              <w:t>h</w:t>
            </w:r>
            <w:r w:rsidRPr="00FE3FF1">
              <w:rPr>
                <w:rFonts w:ascii="Arial" w:hAnsi="Arial" w:cs="Arial"/>
                <w:b/>
                <w:spacing w:val="1"/>
              </w:rPr>
              <w:t>e</w:t>
            </w:r>
            <w:r w:rsidRPr="00FE3FF1">
              <w:rPr>
                <w:rFonts w:ascii="Arial" w:hAnsi="Arial" w:cs="Arial"/>
                <w:b/>
                <w:spacing w:val="-2"/>
              </w:rPr>
              <w:t>ns</w:t>
            </w:r>
            <w:r w:rsidRPr="00FE3FF1">
              <w:rPr>
                <w:rFonts w:ascii="Arial" w:hAnsi="Arial" w:cs="Arial"/>
                <w:b/>
                <w:spacing w:val="-3"/>
              </w:rPr>
              <w:t>i</w:t>
            </w:r>
            <w:r w:rsidRPr="00FE3FF1">
              <w:rPr>
                <w:rFonts w:ascii="Arial" w:hAnsi="Arial" w:cs="Arial"/>
                <w:b/>
              </w:rPr>
              <w:t>v</w:t>
            </w:r>
            <w:r w:rsidRPr="00FE3FF1">
              <w:rPr>
                <w:rFonts w:ascii="Arial" w:hAnsi="Arial" w:cs="Arial"/>
                <w:b/>
                <w:spacing w:val="1"/>
              </w:rPr>
              <w:t>e</w:t>
            </w:r>
            <w:r w:rsidRPr="00FE3FF1">
              <w:rPr>
                <w:rFonts w:ascii="Arial" w:hAnsi="Arial" w:cs="Arial"/>
                <w:b/>
              </w:rPr>
              <w:t>?</w:t>
            </w:r>
            <w:r w:rsidRPr="00FE3FF1">
              <w:rPr>
                <w:rFonts w:ascii="Arial" w:hAnsi="Arial" w:cs="Arial"/>
                <w:b/>
                <w:spacing w:val="-1"/>
              </w:rPr>
              <w:t xml:space="preserve"> </w:t>
            </w:r>
            <w:r w:rsidRPr="00FE3FF1">
              <w:rPr>
                <w:rFonts w:ascii="Arial" w:hAnsi="Arial" w:cs="Arial"/>
                <w:b/>
                <w:spacing w:val="-2"/>
              </w:rPr>
              <w:t>D</w:t>
            </w:r>
            <w:r w:rsidRPr="00FE3FF1">
              <w:rPr>
                <w:rFonts w:ascii="Arial" w:hAnsi="Arial" w:cs="Arial"/>
                <w:b/>
              </w:rPr>
              <w:t>o</w:t>
            </w:r>
            <w:r w:rsidRPr="00FE3FF1">
              <w:rPr>
                <w:rFonts w:ascii="Arial" w:hAnsi="Arial" w:cs="Arial"/>
                <w:b/>
                <w:spacing w:val="-2"/>
              </w:rPr>
              <w:t xml:space="preserve"> </w:t>
            </w:r>
            <w:r w:rsidRPr="00FE3FF1">
              <w:rPr>
                <w:rFonts w:ascii="Arial" w:hAnsi="Arial" w:cs="Arial"/>
                <w:b/>
              </w:rPr>
              <w:t xml:space="preserve">you </w:t>
            </w:r>
            <w:r w:rsidRPr="00FE3FF1">
              <w:rPr>
                <w:rFonts w:ascii="Arial" w:hAnsi="Arial" w:cs="Arial"/>
                <w:b/>
                <w:spacing w:val="-2"/>
              </w:rPr>
              <w:t>su</w:t>
            </w:r>
            <w:r w:rsidRPr="00FE3FF1">
              <w:rPr>
                <w:rFonts w:ascii="Arial" w:hAnsi="Arial" w:cs="Arial"/>
                <w:b/>
              </w:rPr>
              <w:t>gg</w:t>
            </w:r>
            <w:r w:rsidRPr="00FE3FF1">
              <w:rPr>
                <w:rFonts w:ascii="Arial" w:hAnsi="Arial" w:cs="Arial"/>
                <w:b/>
                <w:spacing w:val="1"/>
              </w:rPr>
              <w:t>e</w:t>
            </w:r>
            <w:r w:rsidRPr="00FE3FF1">
              <w:rPr>
                <w:rFonts w:ascii="Arial" w:hAnsi="Arial" w:cs="Arial"/>
                <w:b/>
                <w:spacing w:val="-2"/>
              </w:rPr>
              <w:t>s</w:t>
            </w:r>
            <w:r w:rsidRPr="00FE3FF1">
              <w:rPr>
                <w:rFonts w:ascii="Arial" w:hAnsi="Arial" w:cs="Arial"/>
                <w:b/>
              </w:rPr>
              <w:t>t</w:t>
            </w:r>
            <w:r w:rsidRPr="00FE3FF1">
              <w:rPr>
                <w:rFonts w:ascii="Arial" w:hAnsi="Arial" w:cs="Arial"/>
                <w:b/>
                <w:spacing w:val="3"/>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e a</w:t>
            </w:r>
            <w:r w:rsidRPr="00FE3FF1">
              <w:rPr>
                <w:rFonts w:ascii="Arial" w:hAnsi="Arial" w:cs="Arial"/>
                <w:b/>
                <w:spacing w:val="-2"/>
              </w:rPr>
              <w:t>dd</w:t>
            </w:r>
            <w:r w:rsidRPr="00FE3FF1">
              <w:rPr>
                <w:rFonts w:ascii="Arial" w:hAnsi="Arial" w:cs="Arial"/>
                <w:b/>
                <w:spacing w:val="1"/>
              </w:rPr>
              <w:t>i</w:t>
            </w:r>
            <w:r w:rsidRPr="00FE3FF1">
              <w:rPr>
                <w:rFonts w:ascii="Arial" w:hAnsi="Arial" w:cs="Arial"/>
                <w:b/>
                <w:spacing w:val="-5"/>
              </w:rPr>
              <w:t>t</w:t>
            </w:r>
            <w:r w:rsidRPr="00FE3FF1">
              <w:rPr>
                <w:rFonts w:ascii="Arial" w:hAnsi="Arial" w:cs="Arial"/>
                <w:b/>
                <w:spacing w:val="1"/>
              </w:rPr>
              <w:t>i</w:t>
            </w:r>
            <w:r w:rsidRPr="00FE3FF1">
              <w:rPr>
                <w:rFonts w:ascii="Arial" w:hAnsi="Arial" w:cs="Arial"/>
                <w:b/>
              </w:rPr>
              <w:t>on</w:t>
            </w:r>
            <w:r w:rsidRPr="00FE3FF1">
              <w:rPr>
                <w:rFonts w:ascii="Arial" w:hAnsi="Arial" w:cs="Arial"/>
                <w:b/>
                <w:spacing w:val="-3"/>
              </w:rPr>
              <w:t xml:space="preserve"> </w:t>
            </w:r>
            <w:r w:rsidRPr="00FE3FF1">
              <w:rPr>
                <w:rFonts w:ascii="Arial" w:hAnsi="Arial" w:cs="Arial"/>
                <w:b/>
              </w:rPr>
              <w:t xml:space="preserve">(or </w:t>
            </w:r>
            <w:r w:rsidRPr="00FE3FF1">
              <w:rPr>
                <w:rFonts w:ascii="Arial" w:hAnsi="Arial" w:cs="Arial"/>
                <w:b/>
                <w:spacing w:val="-2"/>
              </w:rPr>
              <w:t>d</w:t>
            </w:r>
            <w:r w:rsidRPr="00FE3FF1">
              <w:rPr>
                <w:rFonts w:ascii="Arial" w:hAnsi="Arial" w:cs="Arial"/>
                <w:b/>
                <w:spacing w:val="-3"/>
              </w:rPr>
              <w:t>e</w:t>
            </w:r>
            <w:r w:rsidRPr="00FE3FF1">
              <w:rPr>
                <w:rFonts w:ascii="Arial" w:hAnsi="Arial" w:cs="Arial"/>
                <w:b/>
                <w:spacing w:val="1"/>
              </w:rPr>
              <w:t>le</w:t>
            </w:r>
            <w:r w:rsidRPr="00FE3FF1">
              <w:rPr>
                <w:rFonts w:ascii="Arial" w:hAnsi="Arial" w:cs="Arial"/>
                <w:b/>
                <w:spacing w:val="-5"/>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w:t>
            </w:r>
            <w:r w:rsidRPr="00FE3FF1">
              <w:rPr>
                <w:rFonts w:ascii="Arial" w:hAnsi="Arial" w:cs="Arial"/>
                <w:b/>
                <w:spacing w:val="-1"/>
              </w:rPr>
              <w:t xml:space="preserve"> </w:t>
            </w:r>
            <w:r w:rsidRPr="00FE3FF1">
              <w:rPr>
                <w:rFonts w:ascii="Arial" w:hAnsi="Arial" w:cs="Arial"/>
                <w:b/>
              </w:rPr>
              <w:t>of</w:t>
            </w:r>
            <w:r w:rsidRPr="00FE3FF1">
              <w:rPr>
                <w:rFonts w:ascii="Arial" w:hAnsi="Arial" w:cs="Arial"/>
                <w:b/>
                <w:spacing w:val="3"/>
              </w:rPr>
              <w:t xml:space="preserve"> </w:t>
            </w:r>
            <w:r w:rsidRPr="00FE3FF1">
              <w:rPr>
                <w:rFonts w:ascii="Arial" w:hAnsi="Arial" w:cs="Arial"/>
                <w:b/>
                <w:spacing w:val="-2"/>
              </w:rPr>
              <w:t>s</w:t>
            </w:r>
            <w:r w:rsidRPr="00FE3FF1">
              <w:rPr>
                <w:rFonts w:ascii="Arial" w:hAnsi="Arial" w:cs="Arial"/>
                <w:b/>
              </w:rPr>
              <w:t>o</w:t>
            </w:r>
            <w:r w:rsidRPr="00FE3FF1">
              <w:rPr>
                <w:rFonts w:ascii="Arial" w:hAnsi="Arial" w:cs="Arial"/>
                <w:b/>
                <w:spacing w:val="-5"/>
              </w:rPr>
              <w:t>m</w:t>
            </w:r>
            <w:r w:rsidRPr="00FE3FF1">
              <w:rPr>
                <w:rFonts w:ascii="Arial" w:hAnsi="Arial" w:cs="Arial"/>
                <w:b/>
              </w:rPr>
              <w:t xml:space="preserve">e </w:t>
            </w:r>
            <w:r w:rsidRPr="00FE3FF1">
              <w:rPr>
                <w:rFonts w:ascii="Arial" w:hAnsi="Arial" w:cs="Arial"/>
                <w:b/>
                <w:spacing w:val="-2"/>
              </w:rPr>
              <w:t>p</w:t>
            </w:r>
            <w:r w:rsidRPr="00FE3FF1">
              <w:rPr>
                <w:rFonts w:ascii="Arial" w:hAnsi="Arial" w:cs="Arial"/>
                <w:b/>
              </w:rPr>
              <w:t>o</w:t>
            </w:r>
            <w:r w:rsidRPr="00FE3FF1">
              <w:rPr>
                <w:rFonts w:ascii="Arial" w:hAnsi="Arial" w:cs="Arial"/>
                <w:b/>
                <w:spacing w:val="1"/>
              </w:rPr>
              <w:t>i</w:t>
            </w:r>
            <w:r w:rsidRPr="00FE3FF1">
              <w:rPr>
                <w:rFonts w:ascii="Arial" w:hAnsi="Arial" w:cs="Arial"/>
                <w:b/>
                <w:spacing w:val="-2"/>
              </w:rPr>
              <w:t>n</w:t>
            </w:r>
            <w:r w:rsidRPr="00FE3FF1">
              <w:rPr>
                <w:rFonts w:ascii="Arial" w:hAnsi="Arial" w:cs="Arial"/>
                <w:b/>
              </w:rPr>
              <w:t>ts</w:t>
            </w:r>
            <w:r w:rsidRPr="00FE3FF1">
              <w:rPr>
                <w:rFonts w:ascii="Arial" w:hAnsi="Arial" w:cs="Arial"/>
                <w:b/>
                <w:spacing w:val="-4"/>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2"/>
              </w:rPr>
              <w:t xml:space="preserve"> </w:t>
            </w:r>
            <w:r w:rsidRPr="00FE3FF1">
              <w:rPr>
                <w:rFonts w:ascii="Arial" w:hAnsi="Arial" w:cs="Arial"/>
                <w:b/>
              </w:rPr>
              <w:t>t</w:t>
            </w:r>
            <w:r w:rsidRPr="00FE3FF1">
              <w:rPr>
                <w:rFonts w:ascii="Arial" w:hAnsi="Arial" w:cs="Arial"/>
                <w:b/>
                <w:spacing w:val="-6"/>
              </w:rPr>
              <w:t>h</w:t>
            </w:r>
            <w:r w:rsidRPr="00FE3FF1">
              <w:rPr>
                <w:rFonts w:ascii="Arial" w:hAnsi="Arial" w:cs="Arial"/>
                <w:b/>
                <w:spacing w:val="1"/>
                <w:w w:val="101"/>
              </w:rPr>
              <w:t>i</w:t>
            </w:r>
            <w:r w:rsidRPr="00FE3FF1">
              <w:rPr>
                <w:rFonts w:ascii="Arial" w:hAnsi="Arial" w:cs="Arial"/>
                <w:b/>
              </w:rPr>
              <w:t xml:space="preserve">s </w:t>
            </w:r>
            <w:r w:rsidRPr="00FE3FF1">
              <w:rPr>
                <w:rFonts w:ascii="Arial" w:hAnsi="Arial" w:cs="Arial"/>
                <w:b/>
                <w:spacing w:val="-2"/>
              </w:rPr>
              <w:t>s</w:t>
            </w:r>
            <w:r w:rsidRPr="00FE3FF1">
              <w:rPr>
                <w:rFonts w:ascii="Arial" w:hAnsi="Arial" w:cs="Arial"/>
                <w:b/>
                <w:spacing w:val="1"/>
              </w:rPr>
              <w:t>ec</w:t>
            </w:r>
            <w:r w:rsidRPr="00FE3FF1">
              <w:rPr>
                <w:rFonts w:ascii="Arial" w:hAnsi="Arial" w:cs="Arial"/>
                <w:b/>
              </w:rPr>
              <w:t>t</w:t>
            </w:r>
            <w:r w:rsidRPr="00FE3FF1">
              <w:rPr>
                <w:rFonts w:ascii="Arial" w:hAnsi="Arial" w:cs="Arial"/>
                <w:b/>
                <w:spacing w:val="-3"/>
              </w:rPr>
              <w:t>i</w:t>
            </w:r>
            <w:r w:rsidRPr="00FE3FF1">
              <w:rPr>
                <w:rFonts w:ascii="Arial" w:hAnsi="Arial" w:cs="Arial"/>
                <w:b/>
              </w:rPr>
              <w:t>o</w:t>
            </w:r>
            <w:r w:rsidRPr="00FE3FF1">
              <w:rPr>
                <w:rFonts w:ascii="Arial" w:hAnsi="Arial" w:cs="Arial"/>
                <w:b/>
                <w:spacing w:val="-2"/>
              </w:rPr>
              <w:t>n</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1"/>
              </w:rPr>
              <w:t>P</w:t>
            </w:r>
            <w:r w:rsidRPr="00FE3FF1">
              <w:rPr>
                <w:rFonts w:ascii="Arial" w:hAnsi="Arial" w:cs="Arial"/>
                <w:b/>
                <w:spacing w:val="-3"/>
              </w:rPr>
              <w:t>l</w:t>
            </w:r>
            <w:r w:rsidRPr="00FE3FF1">
              <w:rPr>
                <w:rFonts w:ascii="Arial" w:hAnsi="Arial" w:cs="Arial"/>
                <w:b/>
                <w:spacing w:val="1"/>
              </w:rPr>
              <w:t>e</w:t>
            </w:r>
            <w:r w:rsidRPr="00FE3FF1">
              <w:rPr>
                <w:rFonts w:ascii="Arial" w:hAnsi="Arial" w:cs="Arial"/>
                <w:b/>
              </w:rPr>
              <w:t>a</w:t>
            </w:r>
            <w:r w:rsidRPr="00FE3FF1">
              <w:rPr>
                <w:rFonts w:ascii="Arial" w:hAnsi="Arial" w:cs="Arial"/>
                <w:b/>
                <w:spacing w:val="-2"/>
              </w:rPr>
              <w:t>s</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2"/>
              </w:rPr>
              <w:t>w</w:t>
            </w:r>
            <w:r w:rsidRPr="00FE3FF1">
              <w:rPr>
                <w:rFonts w:ascii="Arial" w:hAnsi="Arial" w:cs="Arial"/>
                <w:b/>
                <w:spacing w:val="-3"/>
              </w:rPr>
              <w:t>r</w:t>
            </w:r>
            <w:r w:rsidRPr="00FE3FF1">
              <w:rPr>
                <w:rFonts w:ascii="Arial" w:hAnsi="Arial" w:cs="Arial"/>
                <w:b/>
                <w:spacing w:val="1"/>
              </w:rPr>
              <w:t>i</w:t>
            </w:r>
            <w:r w:rsidRPr="00FE3FF1">
              <w:rPr>
                <w:rFonts w:ascii="Arial" w:hAnsi="Arial" w:cs="Arial"/>
                <w:b/>
              </w:rPr>
              <w:t>te</w:t>
            </w:r>
            <w:r w:rsidRPr="00FE3FF1">
              <w:rPr>
                <w:rFonts w:ascii="Arial" w:hAnsi="Arial" w:cs="Arial"/>
                <w:b/>
                <w:spacing w:val="1"/>
              </w:rPr>
              <w:t xml:space="preserve"> </w:t>
            </w:r>
            <w:r w:rsidRPr="00FE3FF1">
              <w:rPr>
                <w:rFonts w:ascii="Arial" w:hAnsi="Arial" w:cs="Arial"/>
                <w:b/>
              </w:rPr>
              <w:t>yo</w:t>
            </w:r>
            <w:r w:rsidRPr="00FE3FF1">
              <w:rPr>
                <w:rFonts w:ascii="Arial" w:hAnsi="Arial" w:cs="Arial"/>
                <w:b/>
                <w:spacing w:val="-2"/>
              </w:rPr>
              <w:t>u</w:t>
            </w:r>
            <w:r w:rsidRPr="00FE3FF1">
              <w:rPr>
                <w:rFonts w:ascii="Arial" w:hAnsi="Arial" w:cs="Arial"/>
                <w:b/>
              </w:rPr>
              <w:t xml:space="preserve">r </w:t>
            </w:r>
            <w:r w:rsidRPr="00FE3FF1">
              <w:rPr>
                <w:rFonts w:ascii="Arial" w:hAnsi="Arial" w:cs="Arial"/>
                <w:b/>
                <w:spacing w:val="-2"/>
              </w:rPr>
              <w:t>su</w:t>
            </w:r>
            <w:r w:rsidRPr="00FE3FF1">
              <w:rPr>
                <w:rFonts w:ascii="Arial" w:hAnsi="Arial" w:cs="Arial"/>
                <w:b/>
              </w:rPr>
              <w:t>gg</w:t>
            </w:r>
            <w:r w:rsidRPr="00FE3FF1">
              <w:rPr>
                <w:rFonts w:ascii="Arial" w:hAnsi="Arial" w:cs="Arial"/>
                <w:b/>
                <w:spacing w:val="1"/>
              </w:rPr>
              <w:t>e</w:t>
            </w:r>
            <w:r w:rsidRPr="00FE3FF1">
              <w:rPr>
                <w:rFonts w:ascii="Arial" w:hAnsi="Arial" w:cs="Arial"/>
                <w:b/>
                <w:spacing w:val="-2"/>
              </w:rPr>
              <w:t>s</w:t>
            </w:r>
            <w:r w:rsidRPr="00FE3FF1">
              <w:rPr>
                <w:rFonts w:ascii="Arial" w:hAnsi="Arial" w:cs="Arial"/>
                <w:b/>
                <w:spacing w:val="-5"/>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s</w:t>
            </w:r>
            <w:r w:rsidRPr="00FE3FF1">
              <w:rPr>
                <w:rFonts w:ascii="Arial" w:hAnsi="Arial" w:cs="Arial"/>
                <w:b/>
                <w:spacing w:val="2"/>
              </w:rPr>
              <w:t xml:space="preserve"> </w:t>
            </w:r>
            <w:r w:rsidRPr="00FE3FF1">
              <w:rPr>
                <w:rFonts w:ascii="Arial" w:hAnsi="Arial" w:cs="Arial"/>
                <w:b/>
                <w:spacing w:val="-6"/>
              </w:rPr>
              <w:t>h</w:t>
            </w:r>
            <w:r w:rsidRPr="00FE3FF1">
              <w:rPr>
                <w:rFonts w:ascii="Arial" w:hAnsi="Arial" w:cs="Arial"/>
                <w:b/>
                <w:spacing w:val="1"/>
              </w:rPr>
              <w:t>e</w:t>
            </w:r>
            <w:r w:rsidRPr="00FE3FF1">
              <w:rPr>
                <w:rFonts w:ascii="Arial" w:hAnsi="Arial" w:cs="Arial"/>
                <w:b/>
                <w:spacing w:val="-3"/>
              </w:rPr>
              <w:t>r</w:t>
            </w:r>
            <w:r w:rsidRPr="00FE3FF1">
              <w:rPr>
                <w:rFonts w:ascii="Arial" w:hAnsi="Arial" w:cs="Arial"/>
                <w:b/>
                <w:spacing w:val="1"/>
              </w:rPr>
              <w:t>e</w:t>
            </w:r>
            <w:r w:rsidRPr="00FE3FF1">
              <w:rPr>
                <w:rFonts w:ascii="Arial" w:hAnsi="Arial" w:cs="Arial"/>
                <w:b/>
              </w:rPr>
              <w:t>.</w:t>
            </w:r>
          </w:p>
        </w:tc>
        <w:tc>
          <w:tcPr>
            <w:tcW w:w="9362" w:type="dxa"/>
            <w:tcBorders>
              <w:top w:val="single" w:sz="5" w:space="0" w:color="000000"/>
              <w:left w:val="single" w:sz="5" w:space="0" w:color="000000"/>
              <w:bottom w:val="single" w:sz="5" w:space="0" w:color="000000"/>
              <w:right w:val="single" w:sz="5" w:space="0" w:color="000000"/>
            </w:tcBorders>
          </w:tcPr>
          <w:p w14:paraId="0F6D70A7" w14:textId="77777777" w:rsidR="00366984" w:rsidRPr="00FE3FF1" w:rsidRDefault="00B30A26">
            <w:pPr>
              <w:ind w:left="105" w:right="62"/>
              <w:jc w:val="both"/>
              <w:rPr>
                <w:rFonts w:ascii="Arial" w:hAnsi="Arial" w:cs="Arial"/>
              </w:rPr>
            </w:pPr>
            <w:r w:rsidRPr="00FE3FF1">
              <w:rPr>
                <w:rFonts w:ascii="Arial" w:hAnsi="Arial" w:cs="Arial"/>
                <w:spacing w:val="1"/>
              </w:rPr>
              <w:t>T</w:t>
            </w:r>
            <w:r w:rsidRPr="00FE3FF1">
              <w:rPr>
                <w:rFonts w:ascii="Arial" w:hAnsi="Arial" w:cs="Arial"/>
              </w:rPr>
              <w:t>he</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rPr>
              <w:t>b</w:t>
            </w:r>
            <w:r w:rsidRPr="00FE3FF1">
              <w:rPr>
                <w:rFonts w:ascii="Arial" w:hAnsi="Arial" w:cs="Arial"/>
                <w:spacing w:val="-2"/>
              </w:rPr>
              <w:t>s</w:t>
            </w:r>
            <w:r w:rsidRPr="00FE3FF1">
              <w:rPr>
                <w:rFonts w:ascii="Arial" w:hAnsi="Arial" w:cs="Arial"/>
                <w:spacing w:val="-3"/>
              </w:rPr>
              <w:t>t</w:t>
            </w:r>
            <w:r w:rsidRPr="00FE3FF1">
              <w:rPr>
                <w:rFonts w:ascii="Arial" w:hAnsi="Arial" w:cs="Arial"/>
              </w:rPr>
              <w:t>r</w:t>
            </w:r>
            <w:r w:rsidRPr="00FE3FF1">
              <w:rPr>
                <w:rFonts w:ascii="Arial" w:hAnsi="Arial" w:cs="Arial"/>
                <w:spacing w:val="-3"/>
              </w:rPr>
              <w:t>a</w:t>
            </w:r>
            <w:r w:rsidRPr="00FE3FF1">
              <w:rPr>
                <w:rFonts w:ascii="Arial" w:hAnsi="Arial" w:cs="Arial"/>
                <w:spacing w:val="1"/>
              </w:rPr>
              <w:t>c</w:t>
            </w:r>
            <w:r w:rsidRPr="00FE3FF1">
              <w:rPr>
                <w:rFonts w:ascii="Arial" w:hAnsi="Arial" w:cs="Arial"/>
              </w:rPr>
              <w:t>t</w:t>
            </w:r>
            <w:r w:rsidRPr="00FE3FF1">
              <w:rPr>
                <w:rFonts w:ascii="Arial" w:hAnsi="Arial" w:cs="Arial"/>
                <w:spacing w:val="4"/>
              </w:rPr>
              <w:t xml:space="preserve"> </w:t>
            </w:r>
            <w:r w:rsidRPr="00FE3FF1">
              <w:rPr>
                <w:rFonts w:ascii="Arial" w:hAnsi="Arial" w:cs="Arial"/>
              </w:rPr>
              <w:t>of</w:t>
            </w:r>
            <w:r w:rsidRPr="00FE3FF1">
              <w:rPr>
                <w:rFonts w:ascii="Arial" w:hAnsi="Arial" w:cs="Arial"/>
                <w:spacing w:val="6"/>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cl</w:t>
            </w:r>
            <w:r w:rsidRPr="00FE3FF1">
              <w:rPr>
                <w:rFonts w:ascii="Arial" w:hAnsi="Arial" w:cs="Arial"/>
              </w:rPr>
              <w:t>e</w:t>
            </w:r>
            <w:r w:rsidRPr="00FE3FF1">
              <w:rPr>
                <w:rFonts w:ascii="Arial" w:hAnsi="Arial" w:cs="Arial"/>
                <w:spacing w:val="5"/>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pr</w:t>
            </w:r>
            <w:r w:rsidRPr="00FE3FF1">
              <w:rPr>
                <w:rFonts w:ascii="Arial" w:hAnsi="Arial" w:cs="Arial"/>
                <w:spacing w:val="-3"/>
              </w:rPr>
              <w:t>e</w:t>
            </w:r>
            <w:r w:rsidRPr="00FE3FF1">
              <w:rPr>
                <w:rFonts w:ascii="Arial" w:hAnsi="Arial" w:cs="Arial"/>
              </w:rPr>
              <w:t>h</w:t>
            </w:r>
            <w:r w:rsidRPr="00FE3FF1">
              <w:rPr>
                <w:rFonts w:ascii="Arial" w:hAnsi="Arial" w:cs="Arial"/>
                <w:spacing w:val="1"/>
              </w:rPr>
              <w:t>e</w:t>
            </w:r>
            <w:r w:rsidRPr="00FE3FF1">
              <w:rPr>
                <w:rFonts w:ascii="Arial" w:hAnsi="Arial" w:cs="Arial"/>
              </w:rPr>
              <w:t>n</w:t>
            </w:r>
            <w:r w:rsidRPr="00FE3FF1">
              <w:rPr>
                <w:rFonts w:ascii="Arial" w:hAnsi="Arial" w:cs="Arial"/>
                <w:spacing w:val="-6"/>
              </w:rPr>
              <w:t>s</w:t>
            </w:r>
            <w:r w:rsidRPr="00FE3FF1">
              <w:rPr>
                <w:rFonts w:ascii="Arial" w:hAnsi="Arial" w:cs="Arial"/>
                <w:spacing w:val="1"/>
              </w:rPr>
              <w:t>i</w:t>
            </w:r>
            <w:r w:rsidRPr="00FE3FF1">
              <w:rPr>
                <w:rFonts w:ascii="Arial" w:hAnsi="Arial" w:cs="Arial"/>
              </w:rPr>
              <w:t>ve</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1"/>
              </w:rPr>
              <w:t xml:space="preserve"> </w:t>
            </w:r>
            <w:r w:rsidRPr="00FE3FF1">
              <w:rPr>
                <w:rFonts w:ascii="Arial" w:hAnsi="Arial" w:cs="Arial"/>
                <w:spacing w:val="-2"/>
              </w:rPr>
              <w:t>w</w:t>
            </w:r>
            <w:r w:rsidRPr="00FE3FF1">
              <w:rPr>
                <w:rFonts w:ascii="Arial" w:hAnsi="Arial" w:cs="Arial"/>
                <w:spacing w:val="-3"/>
              </w:rPr>
              <w:t>e</w:t>
            </w:r>
            <w:r w:rsidRPr="00FE3FF1">
              <w:rPr>
                <w:rFonts w:ascii="Arial" w:hAnsi="Arial" w:cs="Arial"/>
                <w:spacing w:val="1"/>
              </w:rPr>
              <w:t>l</w:t>
            </w:r>
            <w:r w:rsidRPr="00FE3FF1">
              <w:rPr>
                <w:rFonts w:ascii="Arial" w:hAnsi="Arial" w:cs="Arial"/>
                <w:spacing w:val="3"/>
              </w:rPr>
              <w:t>l</w:t>
            </w:r>
            <w:r w:rsidRPr="00FE3FF1">
              <w:rPr>
                <w:rFonts w:ascii="Arial" w:hAnsi="Arial" w:cs="Arial"/>
              </w:rPr>
              <w:t>-</w:t>
            </w:r>
            <w:r w:rsidRPr="00FE3FF1">
              <w:rPr>
                <w:rFonts w:ascii="Arial" w:hAnsi="Arial" w:cs="Arial"/>
                <w:spacing w:val="-2"/>
              </w:rPr>
              <w:t>s</w:t>
            </w:r>
            <w:r w:rsidRPr="00FE3FF1">
              <w:rPr>
                <w:rFonts w:ascii="Arial" w:hAnsi="Arial" w:cs="Arial"/>
                <w:spacing w:val="1"/>
              </w:rPr>
              <w:t>t</w:t>
            </w:r>
            <w:r w:rsidRPr="00FE3FF1">
              <w:rPr>
                <w:rFonts w:ascii="Arial" w:hAnsi="Arial" w:cs="Arial"/>
                <w:spacing w:val="-5"/>
              </w:rPr>
              <w:t>r</w:t>
            </w:r>
            <w:r w:rsidRPr="00FE3FF1">
              <w:rPr>
                <w:rFonts w:ascii="Arial" w:hAnsi="Arial" w:cs="Arial"/>
              </w:rPr>
              <w:t>u</w:t>
            </w:r>
            <w:r w:rsidRPr="00FE3FF1">
              <w:rPr>
                <w:rFonts w:ascii="Arial" w:hAnsi="Arial" w:cs="Arial"/>
                <w:spacing w:val="-3"/>
              </w:rPr>
              <w:t>ct</w:t>
            </w:r>
            <w:r w:rsidRPr="00FE3FF1">
              <w:rPr>
                <w:rFonts w:ascii="Arial" w:hAnsi="Arial" w:cs="Arial"/>
              </w:rPr>
              <w:t>ur</w:t>
            </w:r>
            <w:r w:rsidRPr="00FE3FF1">
              <w:rPr>
                <w:rFonts w:ascii="Arial" w:hAnsi="Arial" w:cs="Arial"/>
                <w:spacing w:val="2"/>
              </w:rPr>
              <w:t>e</w:t>
            </w:r>
            <w:r w:rsidRPr="00FE3FF1">
              <w:rPr>
                <w:rFonts w:ascii="Arial" w:hAnsi="Arial" w:cs="Arial"/>
                <w:spacing w:val="-5"/>
              </w:rPr>
              <w:t>d</w:t>
            </w:r>
            <w:r w:rsidRPr="00FE3FF1">
              <w:rPr>
                <w:rFonts w:ascii="Arial" w:hAnsi="Arial" w:cs="Arial"/>
              </w:rPr>
              <w:t>,</w:t>
            </w:r>
            <w:r w:rsidRPr="00FE3FF1">
              <w:rPr>
                <w:rFonts w:ascii="Arial" w:hAnsi="Arial" w:cs="Arial"/>
                <w:spacing w:val="11"/>
              </w:rPr>
              <w:t xml:space="preserve"> </w:t>
            </w:r>
            <w:r w:rsidRPr="00FE3FF1">
              <w:rPr>
                <w:rFonts w:ascii="Arial" w:hAnsi="Arial" w:cs="Arial"/>
                <w:spacing w:val="-3"/>
              </w:rPr>
              <w:t>e</w:t>
            </w:r>
            <w:r w:rsidRPr="00FE3FF1">
              <w:rPr>
                <w:rFonts w:ascii="Arial" w:hAnsi="Arial" w:cs="Arial"/>
              </w:rPr>
              <w:t>ff</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t</w:t>
            </w:r>
            <w:r w:rsidRPr="00FE3FF1">
              <w:rPr>
                <w:rFonts w:ascii="Arial" w:hAnsi="Arial" w:cs="Arial"/>
                <w:spacing w:val="1"/>
              </w:rPr>
              <w:t>i</w:t>
            </w:r>
            <w:r w:rsidRPr="00FE3FF1">
              <w:rPr>
                <w:rFonts w:ascii="Arial" w:hAnsi="Arial" w:cs="Arial"/>
              </w:rPr>
              <w:t>v</w:t>
            </w:r>
            <w:r w:rsidRPr="00FE3FF1">
              <w:rPr>
                <w:rFonts w:ascii="Arial" w:hAnsi="Arial" w:cs="Arial"/>
                <w:spacing w:val="-3"/>
              </w:rPr>
              <w:t>e</w:t>
            </w:r>
            <w:r w:rsidRPr="00FE3FF1">
              <w:rPr>
                <w:rFonts w:ascii="Arial" w:hAnsi="Arial" w:cs="Arial"/>
                <w:spacing w:val="1"/>
              </w:rPr>
              <w:t>l</w:t>
            </w:r>
            <w:r w:rsidRPr="00FE3FF1">
              <w:rPr>
                <w:rFonts w:ascii="Arial" w:hAnsi="Arial" w:cs="Arial"/>
              </w:rPr>
              <w:t>y</w:t>
            </w:r>
            <w:r w:rsidRPr="00FE3FF1">
              <w:rPr>
                <w:rFonts w:ascii="Arial" w:hAnsi="Arial" w:cs="Arial"/>
                <w:spacing w:val="8"/>
              </w:rPr>
              <w:t xml:space="preserve"> </w:t>
            </w:r>
            <w:r w:rsidRPr="00FE3FF1">
              <w:rPr>
                <w:rFonts w:ascii="Arial" w:hAnsi="Arial" w:cs="Arial"/>
                <w:spacing w:val="-2"/>
              </w:rPr>
              <w:t>s</w:t>
            </w:r>
            <w:r w:rsidRPr="00FE3FF1">
              <w:rPr>
                <w:rFonts w:ascii="Arial" w:hAnsi="Arial" w:cs="Arial"/>
                <w:spacing w:val="-5"/>
              </w:rPr>
              <w:t>u</w:t>
            </w:r>
            <w:r w:rsidRPr="00FE3FF1">
              <w:rPr>
                <w:rFonts w:ascii="Arial" w:hAnsi="Arial" w:cs="Arial"/>
                <w:spacing w:val="1"/>
              </w:rPr>
              <w:t>m</w:t>
            </w:r>
            <w:r w:rsidRPr="00FE3FF1">
              <w:rPr>
                <w:rFonts w:ascii="Arial" w:hAnsi="Arial" w:cs="Arial"/>
                <w:spacing w:val="-3"/>
              </w:rPr>
              <w:t>m</w:t>
            </w:r>
            <w:r w:rsidRPr="00FE3FF1">
              <w:rPr>
                <w:rFonts w:ascii="Arial" w:hAnsi="Arial" w:cs="Arial"/>
                <w:spacing w:val="1"/>
              </w:rPr>
              <w:t>a</w:t>
            </w:r>
            <w:r w:rsidRPr="00FE3FF1">
              <w:rPr>
                <w:rFonts w:ascii="Arial" w:hAnsi="Arial" w:cs="Arial"/>
              </w:rPr>
              <w:t>r</w:t>
            </w:r>
            <w:r w:rsidRPr="00FE3FF1">
              <w:rPr>
                <w:rFonts w:ascii="Arial" w:hAnsi="Arial" w:cs="Arial"/>
                <w:spacing w:val="-3"/>
              </w:rPr>
              <w:t>i</w:t>
            </w:r>
            <w:r w:rsidRPr="00FE3FF1">
              <w:rPr>
                <w:rFonts w:ascii="Arial" w:hAnsi="Arial" w:cs="Arial"/>
                <w:spacing w:val="1"/>
              </w:rPr>
              <w:t>zi</w:t>
            </w:r>
            <w:r w:rsidRPr="00FE3FF1">
              <w:rPr>
                <w:rFonts w:ascii="Arial" w:hAnsi="Arial" w:cs="Arial"/>
                <w:spacing w:val="-5"/>
              </w:rPr>
              <w:t>n</w:t>
            </w:r>
            <w:r w:rsidRPr="00FE3FF1">
              <w:rPr>
                <w:rFonts w:ascii="Arial" w:hAnsi="Arial" w:cs="Arial"/>
              </w:rPr>
              <w:t>g</w:t>
            </w:r>
            <w:r w:rsidRPr="00FE3FF1">
              <w:rPr>
                <w:rFonts w:ascii="Arial" w:hAnsi="Arial" w:cs="Arial"/>
                <w:spacing w:val="7"/>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4"/>
              </w:rPr>
              <w:t xml:space="preserve"> </w:t>
            </w:r>
            <w:r w:rsidRPr="00FE3FF1">
              <w:rPr>
                <w:rFonts w:ascii="Arial" w:hAnsi="Arial" w:cs="Arial"/>
              </w:rPr>
              <w:t>k</w:t>
            </w:r>
            <w:r w:rsidRPr="00FE3FF1">
              <w:rPr>
                <w:rFonts w:ascii="Arial" w:hAnsi="Arial" w:cs="Arial"/>
                <w:spacing w:val="1"/>
              </w:rPr>
              <w:t>e</w:t>
            </w:r>
            <w:r w:rsidRPr="00FE3FF1">
              <w:rPr>
                <w:rFonts w:ascii="Arial" w:hAnsi="Arial" w:cs="Arial"/>
              </w:rPr>
              <w:t>y</w:t>
            </w:r>
            <w:r w:rsidRPr="00FE3FF1">
              <w:rPr>
                <w:rFonts w:ascii="Arial" w:hAnsi="Arial" w:cs="Arial"/>
                <w:spacing w:val="1"/>
              </w:rPr>
              <w:t xml:space="preserve"> a</w:t>
            </w:r>
            <w:r w:rsidRPr="00FE3FF1">
              <w:rPr>
                <w:rFonts w:ascii="Arial" w:hAnsi="Arial" w:cs="Arial"/>
              </w:rPr>
              <w:t>r</w:t>
            </w:r>
            <w:r w:rsidRPr="00FE3FF1">
              <w:rPr>
                <w:rFonts w:ascii="Arial" w:hAnsi="Arial" w:cs="Arial"/>
                <w:spacing w:val="-5"/>
              </w:rPr>
              <w:t>g</w:t>
            </w:r>
            <w:r w:rsidRPr="00FE3FF1">
              <w:rPr>
                <w:rFonts w:ascii="Arial" w:hAnsi="Arial" w:cs="Arial"/>
              </w:rPr>
              <w:t>u</w:t>
            </w:r>
            <w:r w:rsidRPr="00FE3FF1">
              <w:rPr>
                <w:rFonts w:ascii="Arial" w:hAnsi="Arial" w:cs="Arial"/>
                <w:spacing w:val="-3"/>
              </w:rPr>
              <w:t>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 xml:space="preserve">s </w:t>
            </w:r>
            <w:r w:rsidRPr="00FE3FF1">
              <w:rPr>
                <w:rFonts w:ascii="Arial" w:hAnsi="Arial" w:cs="Arial"/>
                <w:spacing w:val="1"/>
              </w:rPr>
              <w:t>a</w:t>
            </w:r>
            <w:r w:rsidRPr="00FE3FF1">
              <w:rPr>
                <w:rFonts w:ascii="Arial" w:hAnsi="Arial" w:cs="Arial"/>
              </w:rPr>
              <w:t xml:space="preserve">nd </w:t>
            </w:r>
            <w:r w:rsidRPr="00FE3FF1">
              <w:rPr>
                <w:rFonts w:ascii="Arial" w:hAnsi="Arial" w:cs="Arial"/>
                <w:spacing w:val="-2"/>
              </w:rPr>
              <w:t>s</w:t>
            </w:r>
            <w:r w:rsidRPr="00FE3FF1">
              <w:rPr>
                <w:rFonts w:ascii="Arial" w:hAnsi="Arial" w:cs="Arial"/>
                <w:spacing w:val="1"/>
              </w:rPr>
              <w:t>c</w:t>
            </w:r>
            <w:r w:rsidRPr="00FE3FF1">
              <w:rPr>
                <w:rFonts w:ascii="Arial" w:hAnsi="Arial" w:cs="Arial"/>
              </w:rPr>
              <w:t xml:space="preserve">ope </w:t>
            </w:r>
            <w:r w:rsidRPr="00FE3FF1">
              <w:rPr>
                <w:rFonts w:ascii="Arial" w:hAnsi="Arial" w:cs="Arial"/>
                <w:spacing w:val="46"/>
              </w:rPr>
              <w:t xml:space="preserve"> </w:t>
            </w:r>
            <w:r w:rsidRPr="00FE3FF1">
              <w:rPr>
                <w:rFonts w:ascii="Arial" w:hAnsi="Arial" w:cs="Arial"/>
              </w:rPr>
              <w:t xml:space="preserve">of </w:t>
            </w:r>
            <w:r w:rsidRPr="00FE3FF1">
              <w:rPr>
                <w:rFonts w:ascii="Arial" w:hAnsi="Arial" w:cs="Arial"/>
                <w:spacing w:val="44"/>
              </w:rPr>
              <w:t xml:space="preserve"> </w:t>
            </w:r>
            <w:r w:rsidRPr="00FE3FF1">
              <w:rPr>
                <w:rFonts w:ascii="Arial" w:hAnsi="Arial" w:cs="Arial"/>
                <w:spacing w:val="1"/>
              </w:rPr>
              <w:t>t</w:t>
            </w:r>
            <w:r w:rsidRPr="00FE3FF1">
              <w:rPr>
                <w:rFonts w:ascii="Arial" w:hAnsi="Arial" w:cs="Arial"/>
              </w:rPr>
              <w:t xml:space="preserve">he </w:t>
            </w:r>
            <w:r w:rsidRPr="00FE3FF1">
              <w:rPr>
                <w:rFonts w:ascii="Arial" w:hAnsi="Arial" w:cs="Arial"/>
                <w:spacing w:val="46"/>
              </w:rPr>
              <w:t xml:space="preserve"> </w:t>
            </w:r>
            <w:r w:rsidRPr="00FE3FF1">
              <w:rPr>
                <w:rFonts w:ascii="Arial" w:hAnsi="Arial" w:cs="Arial"/>
              </w:rPr>
              <w:t>r</w:t>
            </w:r>
            <w:r w:rsidRPr="00FE3FF1">
              <w:rPr>
                <w:rFonts w:ascii="Arial" w:hAnsi="Arial" w:cs="Arial"/>
                <w:spacing w:val="-3"/>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spacing w:val="-2"/>
              </w:rPr>
              <w:t>w</w:t>
            </w:r>
            <w:r w:rsidRPr="00FE3FF1">
              <w:rPr>
                <w:rFonts w:ascii="Arial" w:hAnsi="Arial" w:cs="Arial"/>
              </w:rPr>
              <w:t xml:space="preserve">. </w:t>
            </w:r>
            <w:r w:rsidRPr="00FE3FF1">
              <w:rPr>
                <w:rFonts w:ascii="Arial" w:hAnsi="Arial" w:cs="Arial"/>
                <w:spacing w:val="46"/>
              </w:rPr>
              <w:t xml:space="preserve"> </w:t>
            </w:r>
            <w:r w:rsidRPr="00FE3FF1">
              <w:rPr>
                <w:rFonts w:ascii="Arial" w:hAnsi="Arial" w:cs="Arial"/>
              </w:rPr>
              <w:t xml:space="preserve">It </w:t>
            </w:r>
            <w:r w:rsidRPr="00FE3FF1">
              <w:rPr>
                <w:rFonts w:ascii="Arial" w:hAnsi="Arial" w:cs="Arial"/>
                <w:spacing w:val="45"/>
              </w:rPr>
              <w:t xml:space="preserve"> </w:t>
            </w:r>
            <w:r w:rsidRPr="00FE3FF1">
              <w:rPr>
                <w:rFonts w:ascii="Arial" w:hAnsi="Arial" w:cs="Arial"/>
                <w:spacing w:val="1"/>
              </w:rPr>
              <w:t>c</w:t>
            </w:r>
            <w:r w:rsidRPr="00FE3FF1">
              <w:rPr>
                <w:rFonts w:ascii="Arial" w:hAnsi="Arial" w:cs="Arial"/>
                <w:spacing w:val="-3"/>
              </w:rPr>
              <w:t>l</w:t>
            </w:r>
            <w:r w:rsidRPr="00FE3FF1">
              <w:rPr>
                <w:rFonts w:ascii="Arial" w:hAnsi="Arial" w:cs="Arial"/>
                <w:spacing w:val="1"/>
              </w:rPr>
              <w:t>e</w:t>
            </w:r>
            <w:r w:rsidRPr="00FE3FF1">
              <w:rPr>
                <w:rFonts w:ascii="Arial" w:hAnsi="Arial" w:cs="Arial"/>
                <w:spacing w:val="-3"/>
              </w:rPr>
              <w:t>a</w:t>
            </w:r>
            <w:r w:rsidRPr="00FE3FF1">
              <w:rPr>
                <w:rFonts w:ascii="Arial" w:hAnsi="Arial" w:cs="Arial"/>
              </w:rPr>
              <w:t>r</w:t>
            </w:r>
            <w:r w:rsidRPr="00FE3FF1">
              <w:rPr>
                <w:rFonts w:ascii="Arial" w:hAnsi="Arial" w:cs="Arial"/>
                <w:spacing w:val="1"/>
              </w:rPr>
              <w:t>l</w:t>
            </w:r>
            <w:r w:rsidRPr="00FE3FF1">
              <w:rPr>
                <w:rFonts w:ascii="Arial" w:hAnsi="Arial" w:cs="Arial"/>
              </w:rPr>
              <w:t xml:space="preserve">y </w:t>
            </w:r>
            <w:r w:rsidRPr="00FE3FF1">
              <w:rPr>
                <w:rFonts w:ascii="Arial" w:hAnsi="Arial" w:cs="Arial"/>
                <w:spacing w:val="44"/>
              </w:rPr>
              <w:t xml:space="preserve"> </w:t>
            </w:r>
            <w:r w:rsidRPr="00FE3FF1">
              <w:rPr>
                <w:rFonts w:ascii="Arial" w:hAnsi="Arial" w:cs="Arial"/>
                <w:spacing w:val="-2"/>
              </w:rPr>
              <w:t>s</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te</w:t>
            </w:r>
            <w:r w:rsidRPr="00FE3FF1">
              <w:rPr>
                <w:rFonts w:ascii="Arial" w:hAnsi="Arial" w:cs="Arial"/>
              </w:rPr>
              <w:t xml:space="preserve">s </w:t>
            </w:r>
            <w:r w:rsidRPr="00FE3FF1">
              <w:rPr>
                <w:rFonts w:ascii="Arial" w:hAnsi="Arial" w:cs="Arial"/>
                <w:spacing w:val="4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   pr</w:t>
            </w:r>
            <w:r w:rsidRPr="00FE3FF1">
              <w:rPr>
                <w:rFonts w:ascii="Arial" w:hAnsi="Arial" w:cs="Arial"/>
                <w:spacing w:val="-5"/>
              </w:rPr>
              <w:t>o</w:t>
            </w:r>
            <w:r w:rsidRPr="00FE3FF1">
              <w:rPr>
                <w:rFonts w:ascii="Arial" w:hAnsi="Arial" w:cs="Arial"/>
              </w:rPr>
              <w:t>b</w:t>
            </w:r>
            <w:r w:rsidRPr="00FE3FF1">
              <w:rPr>
                <w:rFonts w:ascii="Arial" w:hAnsi="Arial" w:cs="Arial"/>
                <w:spacing w:val="-3"/>
              </w:rPr>
              <w:t>l</w:t>
            </w:r>
            <w:r w:rsidRPr="00FE3FF1">
              <w:rPr>
                <w:rFonts w:ascii="Arial" w:hAnsi="Arial" w:cs="Arial"/>
                <w:spacing w:val="1"/>
              </w:rPr>
              <w:t>e</w:t>
            </w:r>
            <w:r w:rsidRPr="00FE3FF1">
              <w:rPr>
                <w:rFonts w:ascii="Arial" w:hAnsi="Arial" w:cs="Arial"/>
                <w:spacing w:val="-3"/>
              </w:rPr>
              <w:t>m</w:t>
            </w:r>
            <w:r w:rsidRPr="00FE3FF1">
              <w:rPr>
                <w:rFonts w:ascii="Arial" w:hAnsi="Arial" w:cs="Arial"/>
              </w:rPr>
              <w:t xml:space="preserve">, </w:t>
            </w:r>
            <w:r w:rsidRPr="00FE3FF1">
              <w:rPr>
                <w:rFonts w:ascii="Arial" w:hAnsi="Arial" w:cs="Arial"/>
                <w:spacing w:val="46"/>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t</w:t>
            </w:r>
            <w:r w:rsidRPr="00FE3FF1">
              <w:rPr>
                <w:rFonts w:ascii="Arial" w:hAnsi="Arial" w:cs="Arial"/>
              </w:rPr>
              <w:t>rod</w:t>
            </w:r>
            <w:r w:rsidRPr="00FE3FF1">
              <w:rPr>
                <w:rFonts w:ascii="Arial" w:hAnsi="Arial" w:cs="Arial"/>
                <w:spacing w:val="-5"/>
              </w:rPr>
              <w:t>u</w:t>
            </w:r>
            <w:r w:rsidRPr="00FE3FF1">
              <w:rPr>
                <w:rFonts w:ascii="Arial" w:hAnsi="Arial" w:cs="Arial"/>
                <w:spacing w:val="1"/>
              </w:rPr>
              <w:t>ce</w:t>
            </w:r>
            <w:r w:rsidRPr="00FE3FF1">
              <w:rPr>
                <w:rFonts w:ascii="Arial" w:hAnsi="Arial" w:cs="Arial"/>
              </w:rPr>
              <w:t xml:space="preserve">s </w:t>
            </w:r>
            <w:r w:rsidRPr="00FE3FF1">
              <w:rPr>
                <w:rFonts w:ascii="Arial" w:hAnsi="Arial" w:cs="Arial"/>
                <w:spacing w:val="4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   pr</w:t>
            </w:r>
            <w:r w:rsidRPr="00FE3FF1">
              <w:rPr>
                <w:rFonts w:ascii="Arial" w:hAnsi="Arial" w:cs="Arial"/>
                <w:spacing w:val="-5"/>
              </w:rPr>
              <w:t>o</w:t>
            </w:r>
            <w:r w:rsidRPr="00FE3FF1">
              <w:rPr>
                <w:rFonts w:ascii="Arial" w:hAnsi="Arial" w:cs="Arial"/>
              </w:rPr>
              <w:t>po</w:t>
            </w:r>
            <w:r w:rsidRPr="00FE3FF1">
              <w:rPr>
                <w:rFonts w:ascii="Arial" w:hAnsi="Arial" w:cs="Arial"/>
                <w:spacing w:val="-2"/>
              </w:rPr>
              <w:t>s</w:t>
            </w:r>
            <w:r w:rsidRPr="00FE3FF1">
              <w:rPr>
                <w:rFonts w:ascii="Arial" w:hAnsi="Arial" w:cs="Arial"/>
                <w:spacing w:val="1"/>
              </w:rPr>
              <w:t>e</w:t>
            </w:r>
            <w:r w:rsidRPr="00FE3FF1">
              <w:rPr>
                <w:rFonts w:ascii="Arial" w:hAnsi="Arial" w:cs="Arial"/>
              </w:rPr>
              <w:t xml:space="preserve">d </w:t>
            </w:r>
            <w:r w:rsidRPr="00FE3FF1">
              <w:rPr>
                <w:rFonts w:ascii="Arial" w:hAnsi="Arial" w:cs="Arial"/>
                <w:spacing w:val="44"/>
              </w:rPr>
              <w:t xml:space="preserve"> </w:t>
            </w:r>
            <w:r w:rsidRPr="00FE3FF1">
              <w:rPr>
                <w:rFonts w:ascii="Arial" w:hAnsi="Arial" w:cs="Arial"/>
                <w:spacing w:val="-2"/>
              </w:rPr>
              <w:t>s</w:t>
            </w:r>
            <w:r w:rsidRPr="00FE3FF1">
              <w:rPr>
                <w:rFonts w:ascii="Arial" w:hAnsi="Arial" w:cs="Arial"/>
              </w:rPr>
              <w:t>o</w:t>
            </w:r>
            <w:r w:rsidRPr="00FE3FF1">
              <w:rPr>
                <w:rFonts w:ascii="Arial" w:hAnsi="Arial" w:cs="Arial"/>
                <w:spacing w:val="1"/>
              </w:rPr>
              <w:t>l</w:t>
            </w:r>
            <w:r w:rsidRPr="00FE3FF1">
              <w:rPr>
                <w:rFonts w:ascii="Arial" w:hAnsi="Arial" w:cs="Arial"/>
                <w:spacing w:val="-5"/>
              </w:rPr>
              <w:t>u</w:t>
            </w:r>
            <w:r w:rsidRPr="00FE3FF1">
              <w:rPr>
                <w:rFonts w:ascii="Arial" w:hAnsi="Arial" w:cs="Arial"/>
                <w:spacing w:val="1"/>
              </w:rPr>
              <w:t>ti</w:t>
            </w:r>
            <w:r w:rsidRPr="00FE3FF1">
              <w:rPr>
                <w:rFonts w:ascii="Arial" w:hAnsi="Arial" w:cs="Arial"/>
              </w:rPr>
              <w:t xml:space="preserve">on </w:t>
            </w:r>
            <w:r w:rsidRPr="00FE3FF1">
              <w:rPr>
                <w:rFonts w:ascii="Arial" w:hAnsi="Arial" w:cs="Arial"/>
                <w:spacing w:val="45"/>
              </w:rPr>
              <w:t xml:space="preserve"> </w:t>
            </w:r>
            <w:r w:rsidRPr="00FE3FF1">
              <w:rPr>
                <w:rFonts w:ascii="Arial" w:hAnsi="Arial" w:cs="Arial"/>
              </w:rPr>
              <w:t>(</w:t>
            </w:r>
            <w:r w:rsidRPr="00FE3FF1">
              <w:rPr>
                <w:rFonts w:ascii="Arial" w:hAnsi="Arial" w:cs="Arial"/>
                <w:spacing w:val="-3"/>
              </w:rPr>
              <w:t>i</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rPr>
              <w:t>gr</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o</w:t>
            </w:r>
            <w:r w:rsidRPr="00FE3FF1">
              <w:rPr>
                <w:rFonts w:ascii="Arial" w:hAnsi="Arial" w:cs="Arial"/>
              </w:rPr>
              <w:t>n   of ph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et</w:t>
            </w:r>
            <w:r w:rsidRPr="00FE3FF1">
              <w:rPr>
                <w:rFonts w:ascii="Arial" w:hAnsi="Arial" w:cs="Arial"/>
                <w:spacing w:val="-5"/>
              </w:rPr>
              <w:t>r</w:t>
            </w:r>
            <w:r w:rsidRPr="00FE3FF1">
              <w:rPr>
                <w:rFonts w:ascii="Arial" w:hAnsi="Arial" w:cs="Arial"/>
                <w:spacing w:val="1"/>
              </w:rPr>
              <w:t>ic</w:t>
            </w:r>
            <w:r w:rsidRPr="00FE3FF1">
              <w:rPr>
                <w:rFonts w:ascii="Arial" w:hAnsi="Arial" w:cs="Arial"/>
              </w:rPr>
              <w:t>s</w:t>
            </w:r>
            <w:r w:rsidRPr="00FE3FF1">
              <w:rPr>
                <w:rFonts w:ascii="Arial" w:hAnsi="Arial" w:cs="Arial"/>
                <w:spacing w:val="1"/>
              </w:rPr>
              <w:t xml:space="preserve"> a</w:t>
            </w:r>
            <w:r w:rsidRPr="00FE3FF1">
              <w:rPr>
                <w:rFonts w:ascii="Arial" w:hAnsi="Arial" w:cs="Arial"/>
              </w:rPr>
              <w:t>nd</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e</w:t>
            </w:r>
            <w:r w:rsidRPr="00FE3FF1">
              <w:rPr>
                <w:rFonts w:ascii="Arial" w:hAnsi="Arial" w:cs="Arial"/>
              </w:rPr>
              <w:t>d</w:t>
            </w:r>
            <w:r w:rsidRPr="00FE3FF1">
              <w:rPr>
                <w:rFonts w:ascii="Arial" w:hAnsi="Arial" w:cs="Arial"/>
                <w:spacing w:val="2"/>
              </w:rPr>
              <w:t xml:space="preserve"> </w:t>
            </w:r>
            <w:r w:rsidRPr="00FE3FF1">
              <w:rPr>
                <w:rFonts w:ascii="Arial" w:hAnsi="Arial" w:cs="Arial"/>
                <w:spacing w:val="1"/>
              </w:rPr>
              <w:t>me</w:t>
            </w:r>
            <w:r w:rsidRPr="00FE3FF1">
              <w:rPr>
                <w:rFonts w:ascii="Arial" w:hAnsi="Arial" w:cs="Arial"/>
                <w:spacing w:val="-5"/>
              </w:rPr>
              <w:t>d</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i</w:t>
            </w:r>
            <w:r w:rsidRPr="00FE3FF1">
              <w:rPr>
                <w:rFonts w:ascii="Arial" w:hAnsi="Arial" w:cs="Arial"/>
              </w:rPr>
              <w:t>n</w:t>
            </w:r>
            <w:r w:rsidRPr="00FE3FF1">
              <w:rPr>
                <w:rFonts w:ascii="Arial" w:hAnsi="Arial" w:cs="Arial"/>
                <w:spacing w:val="1"/>
              </w:rPr>
              <w:t>e</w:t>
            </w:r>
            <w:r w:rsidRPr="00FE3FF1">
              <w:rPr>
                <w:rFonts w:ascii="Arial" w:hAnsi="Arial" w:cs="Arial"/>
                <w:spacing w:val="-5"/>
              </w:rPr>
              <w:t>)</w:t>
            </w:r>
            <w:r w:rsidRPr="00FE3FF1">
              <w:rPr>
                <w:rFonts w:ascii="Arial" w:hAnsi="Arial" w:cs="Arial"/>
              </w:rPr>
              <w:t>,</w:t>
            </w:r>
            <w:r w:rsidRPr="00FE3FF1">
              <w:rPr>
                <w:rFonts w:ascii="Arial" w:hAnsi="Arial" w:cs="Arial"/>
                <w:spacing w:val="10"/>
              </w:rPr>
              <w:t xml:space="preserve"> </w:t>
            </w:r>
            <w:r w:rsidRPr="00FE3FF1">
              <w:rPr>
                <w:rFonts w:ascii="Arial" w:hAnsi="Arial" w:cs="Arial"/>
                <w:spacing w:val="-5"/>
              </w:rPr>
              <w:t>h</w:t>
            </w:r>
            <w:r w:rsidRPr="00FE3FF1">
              <w:rPr>
                <w:rFonts w:ascii="Arial" w:hAnsi="Arial" w:cs="Arial"/>
                <w:spacing w:val="1"/>
              </w:rPr>
              <w:t>i</w:t>
            </w:r>
            <w:r w:rsidRPr="00FE3FF1">
              <w:rPr>
                <w:rFonts w:ascii="Arial" w:hAnsi="Arial" w:cs="Arial"/>
              </w:rPr>
              <w:t>g</w:t>
            </w:r>
            <w:r w:rsidRPr="00FE3FF1">
              <w:rPr>
                <w:rFonts w:ascii="Arial" w:hAnsi="Arial" w:cs="Arial"/>
                <w:spacing w:val="-5"/>
              </w:rPr>
              <w:t>h</w:t>
            </w:r>
            <w:r w:rsidRPr="00FE3FF1">
              <w:rPr>
                <w:rFonts w:ascii="Arial" w:hAnsi="Arial" w:cs="Arial"/>
                <w:spacing w:val="1"/>
              </w:rPr>
              <w:t>li</w:t>
            </w:r>
            <w:r w:rsidRPr="00FE3FF1">
              <w:rPr>
                <w:rFonts w:ascii="Arial" w:hAnsi="Arial" w:cs="Arial"/>
              </w:rPr>
              <w:t>g</w:t>
            </w:r>
            <w:r w:rsidRPr="00FE3FF1">
              <w:rPr>
                <w:rFonts w:ascii="Arial" w:hAnsi="Arial" w:cs="Arial"/>
                <w:spacing w:val="-5"/>
              </w:rPr>
              <w:t>h</w:t>
            </w:r>
            <w:r w:rsidRPr="00FE3FF1">
              <w:rPr>
                <w:rFonts w:ascii="Arial" w:hAnsi="Arial" w:cs="Arial"/>
                <w:spacing w:val="1"/>
              </w:rPr>
              <w:t>t</w:t>
            </w:r>
            <w:r w:rsidRPr="00FE3FF1">
              <w:rPr>
                <w:rFonts w:ascii="Arial" w:hAnsi="Arial" w:cs="Arial"/>
              </w:rPr>
              <w:t>s</w:t>
            </w:r>
            <w:r w:rsidRPr="00FE3FF1">
              <w:rPr>
                <w:rFonts w:ascii="Arial" w:hAnsi="Arial" w:cs="Arial"/>
                <w:spacing w:val="7"/>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3"/>
              </w:rPr>
              <w:t>e</w:t>
            </w:r>
            <w:r w:rsidRPr="00FE3FF1">
              <w:rPr>
                <w:rFonts w:ascii="Arial" w:hAnsi="Arial" w:cs="Arial"/>
                <w:spacing w:val="1"/>
              </w:rPr>
              <w:t>i</w:t>
            </w:r>
            <w:r w:rsidRPr="00FE3FF1">
              <w:rPr>
                <w:rFonts w:ascii="Arial" w:hAnsi="Arial" w:cs="Arial"/>
              </w:rPr>
              <w:t>r</w:t>
            </w:r>
            <w:r w:rsidRPr="00FE3FF1">
              <w:rPr>
                <w:rFonts w:ascii="Arial" w:hAnsi="Arial" w:cs="Arial"/>
                <w:spacing w:val="14"/>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rPr>
              <w:t>n</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i</w:t>
            </w:r>
            <w:r w:rsidRPr="00FE3FF1">
              <w:rPr>
                <w:rFonts w:ascii="Arial" w:hAnsi="Arial" w:cs="Arial"/>
              </w:rPr>
              <w:t>bu</w:t>
            </w:r>
            <w:r w:rsidRPr="00FE3FF1">
              <w:rPr>
                <w:rFonts w:ascii="Arial" w:hAnsi="Arial" w:cs="Arial"/>
                <w:spacing w:val="-3"/>
              </w:rPr>
              <w:t>t</w:t>
            </w:r>
            <w:r w:rsidRPr="00FE3FF1">
              <w:rPr>
                <w:rFonts w:ascii="Arial" w:hAnsi="Arial" w:cs="Arial"/>
                <w:spacing w:val="1"/>
              </w:rPr>
              <w:t>i</w:t>
            </w:r>
            <w:r w:rsidRPr="00FE3FF1">
              <w:rPr>
                <w:rFonts w:ascii="Arial" w:hAnsi="Arial" w:cs="Arial"/>
              </w:rPr>
              <w:t>on</w:t>
            </w:r>
            <w:r w:rsidRPr="00FE3FF1">
              <w:rPr>
                <w:rFonts w:ascii="Arial" w:hAnsi="Arial" w:cs="Arial"/>
                <w:spacing w:val="-2"/>
              </w:rPr>
              <w:t>s</w:t>
            </w:r>
            <w:r w:rsidRPr="00FE3FF1">
              <w:rPr>
                <w:rFonts w:ascii="Arial" w:hAnsi="Arial" w:cs="Arial"/>
              </w:rPr>
              <w:t>,</w:t>
            </w:r>
            <w:r w:rsidRPr="00FE3FF1">
              <w:rPr>
                <w:rFonts w:ascii="Arial" w:hAnsi="Arial" w:cs="Arial"/>
                <w:spacing w:val="5"/>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6"/>
              </w:rPr>
              <w:t xml:space="preserve"> </w:t>
            </w:r>
            <w:r w:rsidRPr="00FE3FF1">
              <w:rPr>
                <w:rFonts w:ascii="Arial" w:hAnsi="Arial" w:cs="Arial"/>
                <w:spacing w:val="1"/>
              </w:rPr>
              <w:t>e</w:t>
            </w:r>
            <w:r w:rsidRPr="00FE3FF1">
              <w:rPr>
                <w:rFonts w:ascii="Arial" w:hAnsi="Arial" w:cs="Arial"/>
                <w:spacing w:val="-5"/>
              </w:rPr>
              <w:t>x</w:t>
            </w:r>
            <w:r w:rsidRPr="00FE3FF1">
              <w:rPr>
                <w:rFonts w:ascii="Arial" w:hAnsi="Arial" w:cs="Arial"/>
              </w:rPr>
              <w:t>p</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i</w:t>
            </w:r>
            <w:r w:rsidRPr="00FE3FF1">
              <w:rPr>
                <w:rFonts w:ascii="Arial" w:hAnsi="Arial" w:cs="Arial"/>
              </w:rPr>
              <w:t>ns</w:t>
            </w:r>
            <w:r w:rsidRPr="00FE3FF1">
              <w:rPr>
                <w:rFonts w:ascii="Arial" w:hAnsi="Arial" w:cs="Arial"/>
                <w:spacing w:val="6"/>
              </w:rPr>
              <w:t xml:space="preserve"> </w:t>
            </w:r>
            <w:r w:rsidRPr="00FE3FF1">
              <w:rPr>
                <w:rFonts w:ascii="Arial" w:hAnsi="Arial" w:cs="Arial"/>
              </w:rPr>
              <w:t xml:space="preserve">how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ei</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b</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a</w:t>
            </w:r>
            <w:r w:rsidRPr="00FE3FF1">
              <w:rPr>
                <w:rFonts w:ascii="Arial" w:hAnsi="Arial" w:cs="Arial"/>
                <w:spacing w:val="-3"/>
                <w:w w:val="101"/>
              </w:rPr>
              <w:t>t</w:t>
            </w:r>
            <w:r w:rsidRPr="00FE3FF1">
              <w:rPr>
                <w:rFonts w:ascii="Arial" w:hAnsi="Arial" w:cs="Arial"/>
                <w:spacing w:val="1"/>
                <w:w w:val="101"/>
              </w:rPr>
              <w:t>i</w:t>
            </w:r>
            <w:r w:rsidRPr="00FE3FF1">
              <w:rPr>
                <w:rFonts w:ascii="Arial" w:hAnsi="Arial" w:cs="Arial"/>
              </w:rPr>
              <w:t xml:space="preserve">on </w:t>
            </w:r>
            <w:r w:rsidRPr="00FE3FF1">
              <w:rPr>
                <w:rFonts w:ascii="Arial" w:hAnsi="Arial" w:cs="Arial"/>
                <w:spacing w:val="1"/>
              </w:rPr>
              <w:t>le</w:t>
            </w:r>
            <w:r w:rsidRPr="00FE3FF1">
              <w:rPr>
                <w:rFonts w:ascii="Arial" w:hAnsi="Arial" w:cs="Arial"/>
                <w:spacing w:val="-3"/>
              </w:rPr>
              <w:t>a</w:t>
            </w:r>
            <w:r w:rsidRPr="00FE3FF1">
              <w:rPr>
                <w:rFonts w:ascii="Arial" w:hAnsi="Arial" w:cs="Arial"/>
              </w:rPr>
              <w:t>ds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4"/>
              </w:rPr>
              <w:t xml:space="preserve"> </w:t>
            </w:r>
            <w:r w:rsidRPr="00FE3FF1">
              <w:rPr>
                <w:rFonts w:ascii="Arial" w:hAnsi="Arial" w:cs="Arial"/>
                <w:spacing w:val="1"/>
              </w:rPr>
              <w:t>e</w:t>
            </w:r>
            <w:r w:rsidRPr="00FE3FF1">
              <w:rPr>
                <w:rFonts w:ascii="Arial" w:hAnsi="Arial" w:cs="Arial"/>
                <w:spacing w:val="-5"/>
              </w:rPr>
              <w:t>n</w:t>
            </w:r>
            <w:r w:rsidRPr="00FE3FF1">
              <w:rPr>
                <w:rFonts w:ascii="Arial" w:hAnsi="Arial" w:cs="Arial"/>
              </w:rPr>
              <w:t>h</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ce</w:t>
            </w:r>
            <w:r w:rsidRPr="00FE3FF1">
              <w:rPr>
                <w:rFonts w:ascii="Arial" w:hAnsi="Arial" w:cs="Arial"/>
              </w:rPr>
              <w:t>d</w:t>
            </w:r>
            <w:r w:rsidRPr="00FE3FF1">
              <w:rPr>
                <w:rFonts w:ascii="Arial" w:hAnsi="Arial" w:cs="Arial"/>
                <w:spacing w:val="3"/>
              </w:rPr>
              <w:t xml:space="preserve"> </w:t>
            </w:r>
            <w:r w:rsidRPr="00FE3FF1">
              <w:rPr>
                <w:rFonts w:ascii="Arial" w:hAnsi="Arial" w:cs="Arial"/>
                <w:spacing w:val="-5"/>
              </w:rPr>
              <w:t>o</w:t>
            </w:r>
            <w:r w:rsidRPr="00FE3FF1">
              <w:rPr>
                <w:rFonts w:ascii="Arial" w:hAnsi="Arial" w:cs="Arial"/>
              </w:rPr>
              <w:t>u</w:t>
            </w:r>
            <w:r w:rsidRPr="00FE3FF1">
              <w:rPr>
                <w:rFonts w:ascii="Arial" w:hAnsi="Arial" w:cs="Arial"/>
                <w:spacing w:val="-3"/>
              </w:rPr>
              <w:t>t</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T</w:t>
            </w:r>
            <w:r w:rsidRPr="00FE3FF1">
              <w:rPr>
                <w:rFonts w:ascii="Arial" w:hAnsi="Arial" w:cs="Arial"/>
              </w:rPr>
              <w:t xml:space="preserve">he </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ti</w:t>
            </w:r>
            <w:r w:rsidRPr="00FE3FF1">
              <w:rPr>
                <w:rFonts w:ascii="Arial" w:hAnsi="Arial" w:cs="Arial"/>
                <w:spacing w:val="-5"/>
              </w:rPr>
              <w:t>o</w:t>
            </w:r>
            <w:r w:rsidRPr="00FE3FF1">
              <w:rPr>
                <w:rFonts w:ascii="Arial" w:hAnsi="Arial" w:cs="Arial"/>
              </w:rPr>
              <w:t>n</w:t>
            </w:r>
            <w:r w:rsidRPr="00FE3FF1">
              <w:rPr>
                <w:rFonts w:ascii="Arial" w:hAnsi="Arial" w:cs="Arial"/>
                <w:spacing w:val="4"/>
              </w:rPr>
              <w:t xml:space="preserve"> </w:t>
            </w:r>
            <w:r w:rsidRPr="00FE3FF1">
              <w:rPr>
                <w:rFonts w:ascii="Arial" w:hAnsi="Arial" w:cs="Arial"/>
              </w:rPr>
              <w:t>of</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ci</w:t>
            </w:r>
            <w:r w:rsidRPr="00FE3FF1">
              <w:rPr>
                <w:rFonts w:ascii="Arial" w:hAnsi="Arial" w:cs="Arial"/>
                <w:spacing w:val="-5"/>
              </w:rPr>
              <w:t>f</w:t>
            </w:r>
            <w:r w:rsidRPr="00FE3FF1">
              <w:rPr>
                <w:rFonts w:ascii="Arial" w:hAnsi="Arial" w:cs="Arial"/>
                <w:spacing w:val="1"/>
              </w:rPr>
              <w:t>i</w:t>
            </w:r>
            <w:r w:rsidRPr="00FE3FF1">
              <w:rPr>
                <w:rFonts w:ascii="Arial" w:hAnsi="Arial" w:cs="Arial"/>
              </w:rPr>
              <w:t>c</w:t>
            </w:r>
            <w:r w:rsidRPr="00FE3FF1">
              <w:rPr>
                <w:rFonts w:ascii="Arial" w:hAnsi="Arial" w:cs="Arial"/>
                <w:spacing w:val="6"/>
              </w:rPr>
              <w:t xml:space="preserve"> </w:t>
            </w:r>
            <w:r w:rsidRPr="00FE3FF1">
              <w:rPr>
                <w:rFonts w:ascii="Arial" w:hAnsi="Arial" w:cs="Arial"/>
                <w:spacing w:val="-3"/>
              </w:rPr>
              <w:t>m</w:t>
            </w:r>
            <w:r w:rsidRPr="00FE3FF1">
              <w:rPr>
                <w:rFonts w:ascii="Arial" w:hAnsi="Arial" w:cs="Arial"/>
                <w:spacing w:val="1"/>
              </w:rPr>
              <w:t>et</w:t>
            </w:r>
            <w:r w:rsidRPr="00FE3FF1">
              <w:rPr>
                <w:rFonts w:ascii="Arial" w:hAnsi="Arial" w:cs="Arial"/>
              </w:rPr>
              <w:t>ho</w:t>
            </w:r>
            <w:r w:rsidRPr="00FE3FF1">
              <w:rPr>
                <w:rFonts w:ascii="Arial" w:hAnsi="Arial" w:cs="Arial"/>
                <w:spacing w:val="-5"/>
              </w:rPr>
              <w:t>d</w:t>
            </w:r>
            <w:r w:rsidRPr="00FE3FF1">
              <w:rPr>
                <w:rFonts w:ascii="Arial" w:hAnsi="Arial" w:cs="Arial"/>
              </w:rPr>
              <w:t>o</w:t>
            </w:r>
            <w:r w:rsidRPr="00FE3FF1">
              <w:rPr>
                <w:rFonts w:ascii="Arial" w:hAnsi="Arial" w:cs="Arial"/>
                <w:spacing w:val="1"/>
              </w:rPr>
              <w:t>l</w:t>
            </w:r>
            <w:r w:rsidRPr="00FE3FF1">
              <w:rPr>
                <w:rFonts w:ascii="Arial" w:hAnsi="Arial" w:cs="Arial"/>
              </w:rPr>
              <w:t>o</w:t>
            </w:r>
            <w:r w:rsidRPr="00FE3FF1">
              <w:rPr>
                <w:rFonts w:ascii="Arial" w:hAnsi="Arial" w:cs="Arial"/>
                <w:spacing w:val="-5"/>
              </w:rPr>
              <w:t>g</w:t>
            </w:r>
            <w:r w:rsidRPr="00FE3FF1">
              <w:rPr>
                <w:rFonts w:ascii="Arial" w:hAnsi="Arial" w:cs="Arial"/>
                <w:spacing w:val="1"/>
              </w:rPr>
              <w:t>ie</w:t>
            </w:r>
            <w:r w:rsidRPr="00FE3FF1">
              <w:rPr>
                <w:rFonts w:ascii="Arial" w:hAnsi="Arial" w:cs="Arial"/>
              </w:rPr>
              <w:t>s</w:t>
            </w:r>
            <w:r w:rsidRPr="00FE3FF1">
              <w:rPr>
                <w:rFonts w:ascii="Arial" w:hAnsi="Arial" w:cs="Arial"/>
                <w:spacing w:val="3"/>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3"/>
              </w:rPr>
              <w:t xml:space="preserve"> </w:t>
            </w:r>
            <w:r w:rsidRPr="00FE3FF1">
              <w:rPr>
                <w:rFonts w:ascii="Arial" w:hAnsi="Arial" w:cs="Arial"/>
              </w:rPr>
              <w:t>d</w:t>
            </w:r>
            <w:r w:rsidRPr="00FE3FF1">
              <w:rPr>
                <w:rFonts w:ascii="Arial" w:hAnsi="Arial" w:cs="Arial"/>
                <w:spacing w:val="-3"/>
              </w:rPr>
              <w:t>a</w:t>
            </w:r>
            <w:r w:rsidRPr="00FE3FF1">
              <w:rPr>
                <w:rFonts w:ascii="Arial" w:hAnsi="Arial" w:cs="Arial"/>
                <w:spacing w:val="1"/>
              </w:rPr>
              <w:t>t</w:t>
            </w:r>
            <w:r w:rsidRPr="00FE3FF1">
              <w:rPr>
                <w:rFonts w:ascii="Arial" w:hAnsi="Arial" w:cs="Arial"/>
              </w:rPr>
              <w:t>a</w:t>
            </w:r>
            <w:r w:rsidRPr="00FE3FF1">
              <w:rPr>
                <w:rFonts w:ascii="Arial" w:hAnsi="Arial" w:cs="Arial"/>
                <w:spacing w:val="1"/>
              </w:rPr>
              <w:t xml:space="preserve"> t</w:t>
            </w:r>
            <w:r w:rsidRPr="00FE3FF1">
              <w:rPr>
                <w:rFonts w:ascii="Arial" w:hAnsi="Arial" w:cs="Arial"/>
              </w:rPr>
              <w:t>yp</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spacing w:val="-5"/>
              </w:rPr>
              <w:t>(</w:t>
            </w:r>
            <w:r w:rsidRPr="00FE3FF1">
              <w:rPr>
                <w:rFonts w:ascii="Arial" w:hAnsi="Arial" w:cs="Arial"/>
                <w:spacing w:val="1"/>
              </w:rPr>
              <w:t>m</w:t>
            </w:r>
            <w:r w:rsidRPr="00FE3FF1">
              <w:rPr>
                <w:rFonts w:ascii="Arial" w:hAnsi="Arial" w:cs="Arial"/>
              </w:rPr>
              <w:t>u</w:t>
            </w:r>
            <w:r w:rsidRPr="00FE3FF1">
              <w:rPr>
                <w:rFonts w:ascii="Arial" w:hAnsi="Arial" w:cs="Arial"/>
                <w:spacing w:val="-3"/>
              </w:rPr>
              <w:t>l</w:t>
            </w:r>
            <w:r w:rsidRPr="00FE3FF1">
              <w:rPr>
                <w:rFonts w:ascii="Arial" w:hAnsi="Arial" w:cs="Arial"/>
                <w:spacing w:val="1"/>
              </w:rPr>
              <w:t>t</w:t>
            </w:r>
            <w:r w:rsidRPr="00FE3FF1">
              <w:rPr>
                <w:rFonts w:ascii="Arial" w:hAnsi="Arial" w:cs="Arial"/>
                <w:spacing w:val="10"/>
              </w:rPr>
              <w:t>i</w:t>
            </w:r>
            <w:r w:rsidRPr="00FE3FF1">
              <w:rPr>
                <w:rFonts w:ascii="Arial" w:hAnsi="Arial" w:cs="Arial"/>
              </w:rPr>
              <w:t>-</w:t>
            </w:r>
            <w:r w:rsidRPr="00FE3FF1">
              <w:rPr>
                <w:rFonts w:ascii="Arial" w:hAnsi="Arial" w:cs="Arial"/>
                <w:spacing w:val="-5"/>
              </w:rPr>
              <w:t>o</w:t>
            </w:r>
            <w:r w:rsidRPr="00FE3FF1">
              <w:rPr>
                <w:rFonts w:ascii="Arial" w:hAnsi="Arial" w:cs="Arial"/>
                <w:spacing w:val="-3"/>
              </w:rPr>
              <w:t>m</w:t>
            </w:r>
            <w:r w:rsidRPr="00FE3FF1">
              <w:rPr>
                <w:rFonts w:ascii="Arial" w:hAnsi="Arial" w:cs="Arial"/>
                <w:spacing w:val="1"/>
              </w:rPr>
              <w:t>ic</w:t>
            </w:r>
            <w:r w:rsidRPr="00FE3FF1">
              <w:rPr>
                <w:rFonts w:ascii="Arial" w:hAnsi="Arial" w:cs="Arial"/>
                <w:spacing w:val="-2"/>
              </w:rPr>
              <w:t>s</w:t>
            </w:r>
            <w:r w:rsidRPr="00FE3FF1">
              <w:rPr>
                <w:rFonts w:ascii="Arial" w:hAnsi="Arial" w:cs="Arial"/>
              </w:rPr>
              <w:t>)</w:t>
            </w:r>
            <w:r w:rsidRPr="00FE3FF1">
              <w:rPr>
                <w:rFonts w:ascii="Arial" w:hAnsi="Arial" w:cs="Arial"/>
                <w:spacing w:val="6"/>
              </w:rPr>
              <w:t xml:space="preserve"> </w:t>
            </w:r>
            <w:r w:rsidRPr="00FE3FF1">
              <w:rPr>
                <w:rFonts w:ascii="Arial" w:hAnsi="Arial" w:cs="Arial"/>
              </w:rPr>
              <w:t>fu</w:t>
            </w:r>
            <w:r w:rsidRPr="00FE3FF1">
              <w:rPr>
                <w:rFonts w:ascii="Arial" w:hAnsi="Arial" w:cs="Arial"/>
                <w:spacing w:val="-5"/>
              </w:rPr>
              <w:t>r</w:t>
            </w:r>
            <w:r w:rsidRPr="00FE3FF1">
              <w:rPr>
                <w:rFonts w:ascii="Arial" w:hAnsi="Arial" w:cs="Arial"/>
                <w:spacing w:val="1"/>
                <w:w w:val="101"/>
              </w:rPr>
              <w:t>t</w:t>
            </w:r>
            <w:r w:rsidRPr="00FE3FF1">
              <w:rPr>
                <w:rFonts w:ascii="Arial" w:hAnsi="Arial" w:cs="Arial"/>
              </w:rPr>
              <w:t>h</w:t>
            </w:r>
            <w:r w:rsidRPr="00FE3FF1">
              <w:rPr>
                <w:rFonts w:ascii="Arial" w:hAnsi="Arial" w:cs="Arial"/>
                <w:spacing w:val="1"/>
              </w:rPr>
              <w:t>e</w:t>
            </w:r>
            <w:r w:rsidRPr="00FE3FF1">
              <w:rPr>
                <w:rFonts w:ascii="Arial" w:hAnsi="Arial" w:cs="Arial"/>
              </w:rPr>
              <w:t xml:space="preserve">r </w:t>
            </w:r>
            <w:r w:rsidRPr="00FE3FF1">
              <w:rPr>
                <w:rFonts w:ascii="Arial" w:hAnsi="Arial" w:cs="Arial"/>
                <w:spacing w:val="-2"/>
              </w:rPr>
              <w:t>s</w:t>
            </w:r>
            <w:r w:rsidRPr="00FE3FF1">
              <w:rPr>
                <w:rFonts w:ascii="Arial" w:hAnsi="Arial" w:cs="Arial"/>
                <w:spacing w:val="1"/>
              </w:rPr>
              <w:t>t</w:t>
            </w:r>
            <w:r w:rsidRPr="00FE3FF1">
              <w:rPr>
                <w:rFonts w:ascii="Arial" w:hAnsi="Arial" w:cs="Arial"/>
              </w:rPr>
              <w:t>r</w:t>
            </w:r>
            <w:r w:rsidRPr="00FE3FF1">
              <w:rPr>
                <w:rFonts w:ascii="Arial" w:hAnsi="Arial" w:cs="Arial"/>
                <w:spacing w:val="2"/>
              </w:rPr>
              <w:t>e</w:t>
            </w:r>
            <w:r w:rsidRPr="00FE3FF1">
              <w:rPr>
                <w:rFonts w:ascii="Arial" w:hAnsi="Arial" w:cs="Arial"/>
              </w:rPr>
              <w:t>n</w:t>
            </w:r>
            <w:r w:rsidRPr="00FE3FF1">
              <w:rPr>
                <w:rFonts w:ascii="Arial" w:hAnsi="Arial" w:cs="Arial"/>
                <w:spacing w:val="-5"/>
              </w:rPr>
              <w:t>g</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rPr>
              <w:t>ns</w:t>
            </w:r>
            <w:r w:rsidRPr="00FE3FF1">
              <w:rPr>
                <w:rFonts w:ascii="Arial" w:hAnsi="Arial" w:cs="Arial"/>
                <w:spacing w:val="-3"/>
              </w:rPr>
              <w:t xml:space="preserve"> i</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rPr>
              <w:t>pr</w:t>
            </w:r>
            <w:r w:rsidRPr="00FE3FF1">
              <w:rPr>
                <w:rFonts w:ascii="Arial" w:hAnsi="Arial" w:cs="Arial"/>
                <w:spacing w:val="2"/>
              </w:rPr>
              <w:t>e</w:t>
            </w:r>
            <w:r w:rsidRPr="00FE3FF1">
              <w:rPr>
                <w:rFonts w:ascii="Arial" w:hAnsi="Arial" w:cs="Arial"/>
                <w:spacing w:val="-5"/>
              </w:rPr>
              <w:t>h</w:t>
            </w:r>
            <w:r w:rsidRPr="00FE3FF1">
              <w:rPr>
                <w:rFonts w:ascii="Arial" w:hAnsi="Arial" w:cs="Arial"/>
                <w:spacing w:val="1"/>
              </w:rPr>
              <w:t>e</w:t>
            </w:r>
            <w:r w:rsidRPr="00FE3FF1">
              <w:rPr>
                <w:rFonts w:ascii="Arial" w:hAnsi="Arial" w:cs="Arial"/>
              </w:rPr>
              <w:t>n</w:t>
            </w:r>
            <w:r w:rsidRPr="00FE3FF1">
              <w:rPr>
                <w:rFonts w:ascii="Arial" w:hAnsi="Arial" w:cs="Arial"/>
                <w:spacing w:val="-2"/>
              </w:rPr>
              <w:t>s</w:t>
            </w:r>
            <w:r w:rsidRPr="00FE3FF1">
              <w:rPr>
                <w:rFonts w:ascii="Arial" w:hAnsi="Arial" w:cs="Arial"/>
                <w:spacing w:val="1"/>
                <w:w w:val="101"/>
              </w:rPr>
              <w:t>i</w:t>
            </w:r>
            <w:r w:rsidRPr="00FE3FF1">
              <w:rPr>
                <w:rFonts w:ascii="Arial" w:hAnsi="Arial" w:cs="Arial"/>
                <w:spacing w:val="-5"/>
              </w:rPr>
              <w:t>v</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e</w:t>
            </w:r>
            <w:r w:rsidRPr="00FE3FF1">
              <w:rPr>
                <w:rFonts w:ascii="Arial" w:hAnsi="Arial" w:cs="Arial"/>
                <w:spacing w:val="-2"/>
              </w:rPr>
              <w:t>ss</w:t>
            </w:r>
            <w:r w:rsidRPr="00FE3FF1">
              <w:rPr>
                <w:rFonts w:ascii="Arial" w:hAnsi="Arial" w:cs="Arial"/>
              </w:rPr>
              <w:t>.</w:t>
            </w:r>
          </w:p>
          <w:p w14:paraId="7487693E" w14:textId="77777777" w:rsidR="00366984" w:rsidRPr="00FE3FF1" w:rsidRDefault="00B30A26">
            <w:pPr>
              <w:ind w:left="105" w:right="68"/>
              <w:jc w:val="both"/>
              <w:rPr>
                <w:rFonts w:ascii="Arial" w:hAnsi="Arial" w:cs="Arial"/>
              </w:rPr>
            </w:pPr>
            <w:r w:rsidRPr="00FE3FF1">
              <w:rPr>
                <w:rFonts w:ascii="Arial" w:hAnsi="Arial" w:cs="Arial"/>
              </w:rPr>
              <w:t>A</w:t>
            </w:r>
            <w:r w:rsidRPr="00FE3FF1">
              <w:rPr>
                <w:rFonts w:ascii="Arial" w:hAnsi="Arial" w:cs="Arial"/>
                <w:spacing w:val="8"/>
              </w:rPr>
              <w:t xml:space="preserve"> </w:t>
            </w:r>
            <w:r w:rsidRPr="00FE3FF1">
              <w:rPr>
                <w:rFonts w:ascii="Arial" w:hAnsi="Arial" w:cs="Arial"/>
                <w:spacing w:val="-3"/>
              </w:rPr>
              <w:t>m</w:t>
            </w:r>
            <w:r w:rsidRPr="00FE3FF1">
              <w:rPr>
                <w:rFonts w:ascii="Arial" w:hAnsi="Arial" w:cs="Arial"/>
                <w:spacing w:val="1"/>
              </w:rPr>
              <w:t>i</w:t>
            </w:r>
            <w:r w:rsidRPr="00FE3FF1">
              <w:rPr>
                <w:rFonts w:ascii="Arial" w:hAnsi="Arial" w:cs="Arial"/>
              </w:rPr>
              <w:t>nor</w:t>
            </w:r>
            <w:r w:rsidRPr="00FE3FF1">
              <w:rPr>
                <w:rFonts w:ascii="Arial" w:hAnsi="Arial" w:cs="Arial"/>
                <w:spacing w:val="6"/>
              </w:rPr>
              <w:t xml:space="preserve"> </w:t>
            </w:r>
            <w:r w:rsidRPr="00FE3FF1">
              <w:rPr>
                <w:rFonts w:ascii="Arial" w:hAnsi="Arial" w:cs="Arial"/>
                <w:spacing w:val="1"/>
              </w:rPr>
              <w:t>a</w:t>
            </w:r>
            <w:r w:rsidRPr="00FE3FF1">
              <w:rPr>
                <w:rFonts w:ascii="Arial" w:hAnsi="Arial" w:cs="Arial"/>
                <w:spacing w:val="-5"/>
              </w:rPr>
              <w:t>d</w:t>
            </w:r>
            <w:r w:rsidRPr="00FE3FF1">
              <w:rPr>
                <w:rFonts w:ascii="Arial" w:hAnsi="Arial" w:cs="Arial"/>
              </w:rPr>
              <w:t>d</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i</w:t>
            </w:r>
            <w:r w:rsidRPr="00FE3FF1">
              <w:rPr>
                <w:rFonts w:ascii="Arial" w:hAnsi="Arial" w:cs="Arial"/>
              </w:rPr>
              <w:t>on</w:t>
            </w:r>
            <w:r w:rsidRPr="00FE3FF1">
              <w:rPr>
                <w:rFonts w:ascii="Arial" w:hAnsi="Arial" w:cs="Arial"/>
                <w:spacing w:val="5"/>
              </w:rPr>
              <w:t xml:space="preserve"> </w:t>
            </w:r>
            <w:r w:rsidRPr="00FE3FF1">
              <w:rPr>
                <w:rFonts w:ascii="Arial" w:hAnsi="Arial" w:cs="Arial"/>
                <w:spacing w:val="-3"/>
              </w:rPr>
              <w:t>c</w:t>
            </w:r>
            <w:r w:rsidRPr="00FE3FF1">
              <w:rPr>
                <w:rFonts w:ascii="Arial" w:hAnsi="Arial" w:cs="Arial"/>
              </w:rPr>
              <w:t>ou</w:t>
            </w:r>
            <w:r w:rsidRPr="00FE3FF1">
              <w:rPr>
                <w:rFonts w:ascii="Arial" w:hAnsi="Arial" w:cs="Arial"/>
                <w:spacing w:val="1"/>
              </w:rPr>
              <w:t>l</w:t>
            </w:r>
            <w:r w:rsidRPr="00FE3FF1">
              <w:rPr>
                <w:rFonts w:ascii="Arial" w:hAnsi="Arial" w:cs="Arial"/>
              </w:rPr>
              <w:t xml:space="preserve">d </w:t>
            </w:r>
            <w:r w:rsidRPr="00FE3FF1">
              <w:rPr>
                <w:rFonts w:ascii="Arial" w:hAnsi="Arial" w:cs="Arial"/>
                <w:spacing w:val="1"/>
              </w:rPr>
              <w:t>ma</w:t>
            </w:r>
            <w:r w:rsidRPr="00FE3FF1">
              <w:rPr>
                <w:rFonts w:ascii="Arial" w:hAnsi="Arial" w:cs="Arial"/>
                <w:spacing w:val="-5"/>
              </w:rPr>
              <w:t>k</w:t>
            </w:r>
            <w:r w:rsidRPr="00FE3FF1">
              <w:rPr>
                <w:rFonts w:ascii="Arial" w:hAnsi="Arial" w:cs="Arial"/>
              </w:rPr>
              <w:t>e</w:t>
            </w:r>
            <w:r w:rsidRPr="00FE3FF1">
              <w:rPr>
                <w:rFonts w:ascii="Arial" w:hAnsi="Arial" w:cs="Arial"/>
                <w:spacing w:val="6"/>
              </w:rPr>
              <w:t xml:space="preserve"> </w:t>
            </w:r>
            <w:r w:rsidRPr="00FE3FF1">
              <w:rPr>
                <w:rFonts w:ascii="Arial" w:hAnsi="Arial" w:cs="Arial"/>
                <w:spacing w:val="1"/>
              </w:rPr>
              <w:t>i</w:t>
            </w:r>
            <w:r w:rsidRPr="00FE3FF1">
              <w:rPr>
                <w:rFonts w:ascii="Arial" w:hAnsi="Arial" w:cs="Arial"/>
              </w:rPr>
              <w:t>t</w:t>
            </w:r>
            <w:r w:rsidRPr="00FE3FF1">
              <w:rPr>
                <w:rFonts w:ascii="Arial" w:hAnsi="Arial" w:cs="Arial"/>
                <w:spacing w:val="7"/>
              </w:rPr>
              <w:t xml:space="preserve"> </w:t>
            </w:r>
            <w:r w:rsidRPr="00FE3FF1">
              <w:rPr>
                <w:rFonts w:ascii="Arial" w:hAnsi="Arial" w:cs="Arial"/>
                <w:spacing w:val="-3"/>
              </w:rPr>
              <w:t>e</w:t>
            </w:r>
            <w:r w:rsidRPr="00FE3FF1">
              <w:rPr>
                <w:rFonts w:ascii="Arial" w:hAnsi="Arial" w:cs="Arial"/>
              </w:rPr>
              <w:t>v</w:t>
            </w:r>
            <w:r w:rsidRPr="00FE3FF1">
              <w:rPr>
                <w:rFonts w:ascii="Arial" w:hAnsi="Arial" w:cs="Arial"/>
                <w:spacing w:val="1"/>
              </w:rPr>
              <w:t>e</w:t>
            </w:r>
            <w:r w:rsidRPr="00FE3FF1">
              <w:rPr>
                <w:rFonts w:ascii="Arial" w:hAnsi="Arial" w:cs="Arial"/>
              </w:rPr>
              <w:t>n</w:t>
            </w:r>
            <w:r w:rsidRPr="00FE3FF1">
              <w:rPr>
                <w:rFonts w:ascii="Arial" w:hAnsi="Arial" w:cs="Arial"/>
                <w:spacing w:val="4"/>
              </w:rPr>
              <w:t xml:space="preserve"> </w:t>
            </w:r>
            <w:r w:rsidRPr="00FE3FF1">
              <w:rPr>
                <w:rFonts w:ascii="Arial" w:hAnsi="Arial" w:cs="Arial"/>
                <w:spacing w:val="-3"/>
              </w:rPr>
              <w:t>m</w:t>
            </w:r>
            <w:r w:rsidRPr="00FE3FF1">
              <w:rPr>
                <w:rFonts w:ascii="Arial" w:hAnsi="Arial" w:cs="Arial"/>
              </w:rPr>
              <w:t>ore</w:t>
            </w:r>
            <w:r w:rsidRPr="00FE3FF1">
              <w:rPr>
                <w:rFonts w:ascii="Arial" w:hAnsi="Arial" w:cs="Arial"/>
                <w:spacing w:val="6"/>
              </w:rPr>
              <w:t xml:space="preserve"> </w:t>
            </w:r>
            <w:r w:rsidRPr="00FE3FF1">
              <w:rPr>
                <w:rFonts w:ascii="Arial" w:hAnsi="Arial" w:cs="Arial"/>
              </w:rPr>
              <w:t>ro</w:t>
            </w:r>
            <w:r w:rsidRPr="00FE3FF1">
              <w:rPr>
                <w:rFonts w:ascii="Arial" w:hAnsi="Arial" w:cs="Arial"/>
                <w:spacing w:val="-5"/>
              </w:rPr>
              <w:t>b</w:t>
            </w:r>
            <w:r w:rsidRPr="00FE3FF1">
              <w:rPr>
                <w:rFonts w:ascii="Arial" w:hAnsi="Arial" w:cs="Arial"/>
              </w:rPr>
              <w:t>u</w:t>
            </w:r>
            <w:r w:rsidRPr="00FE3FF1">
              <w:rPr>
                <w:rFonts w:ascii="Arial" w:hAnsi="Arial" w:cs="Arial"/>
                <w:spacing w:val="-2"/>
              </w:rPr>
              <w:t>s</w:t>
            </w:r>
            <w:r w:rsidRPr="00FE3FF1">
              <w:rPr>
                <w:rFonts w:ascii="Arial" w:hAnsi="Arial" w:cs="Arial"/>
              </w:rPr>
              <w:t>t</w:t>
            </w:r>
            <w:r w:rsidRPr="00FE3FF1">
              <w:rPr>
                <w:rFonts w:ascii="Arial" w:hAnsi="Arial" w:cs="Arial"/>
                <w:spacing w:val="7"/>
              </w:rPr>
              <w:t xml:space="preserve"> </w:t>
            </w:r>
            <w:r w:rsidRPr="00FE3FF1">
              <w:rPr>
                <w:rFonts w:ascii="Arial" w:hAnsi="Arial" w:cs="Arial"/>
              </w:rPr>
              <w:t>by</w:t>
            </w:r>
            <w:r w:rsidRPr="00FE3FF1">
              <w:rPr>
                <w:rFonts w:ascii="Arial" w:hAnsi="Arial" w:cs="Arial"/>
                <w:spacing w:val="4"/>
              </w:rPr>
              <w:t xml:space="preserve"> </w:t>
            </w:r>
            <w:r w:rsidRPr="00FE3FF1">
              <w:rPr>
                <w:rFonts w:ascii="Arial" w:hAnsi="Arial" w:cs="Arial"/>
              </w:rPr>
              <w:t>br</w:t>
            </w:r>
            <w:r w:rsidRPr="00FE3FF1">
              <w:rPr>
                <w:rFonts w:ascii="Arial" w:hAnsi="Arial" w:cs="Arial"/>
                <w:spacing w:val="-3"/>
              </w:rPr>
              <w:t>ie</w:t>
            </w:r>
            <w:r w:rsidRPr="00FE3FF1">
              <w:rPr>
                <w:rFonts w:ascii="Arial" w:hAnsi="Arial" w:cs="Arial"/>
              </w:rPr>
              <w:t>f</w:t>
            </w:r>
            <w:r w:rsidRPr="00FE3FF1">
              <w:rPr>
                <w:rFonts w:ascii="Arial" w:hAnsi="Arial" w:cs="Arial"/>
                <w:spacing w:val="1"/>
              </w:rPr>
              <w:t>l</w:t>
            </w:r>
            <w:r w:rsidRPr="00FE3FF1">
              <w:rPr>
                <w:rFonts w:ascii="Arial" w:hAnsi="Arial" w:cs="Arial"/>
              </w:rPr>
              <w:t>y</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3"/>
              </w:rPr>
              <w:t>c</w:t>
            </w:r>
            <w:r w:rsidRPr="00FE3FF1">
              <w:rPr>
                <w:rFonts w:ascii="Arial" w:hAnsi="Arial" w:cs="Arial"/>
              </w:rPr>
              <w:t>kno</w:t>
            </w:r>
            <w:r w:rsidRPr="00FE3FF1">
              <w:rPr>
                <w:rFonts w:ascii="Arial" w:hAnsi="Arial" w:cs="Arial"/>
                <w:spacing w:val="-2"/>
              </w:rPr>
              <w:t>w</w:t>
            </w:r>
            <w:r w:rsidRPr="00FE3FF1">
              <w:rPr>
                <w:rFonts w:ascii="Arial" w:hAnsi="Arial" w:cs="Arial"/>
                <w:spacing w:val="-3"/>
              </w:rPr>
              <w:t>l</w:t>
            </w:r>
            <w:r w:rsidRPr="00FE3FF1">
              <w:rPr>
                <w:rFonts w:ascii="Arial" w:hAnsi="Arial" w:cs="Arial"/>
                <w:spacing w:val="1"/>
              </w:rPr>
              <w:t>e</w:t>
            </w:r>
            <w:r w:rsidRPr="00FE3FF1">
              <w:rPr>
                <w:rFonts w:ascii="Arial" w:hAnsi="Arial" w:cs="Arial"/>
              </w:rPr>
              <w:t>d</w:t>
            </w:r>
            <w:r w:rsidRPr="00FE3FF1">
              <w:rPr>
                <w:rFonts w:ascii="Arial" w:hAnsi="Arial" w:cs="Arial"/>
                <w:spacing w:val="-5"/>
              </w:rPr>
              <w:t>g</w:t>
            </w:r>
            <w:r w:rsidRPr="00FE3FF1">
              <w:rPr>
                <w:rFonts w:ascii="Arial" w:hAnsi="Arial" w:cs="Arial"/>
                <w:spacing w:val="1"/>
              </w:rPr>
              <w:t>i</w:t>
            </w:r>
            <w:r w:rsidRPr="00FE3FF1">
              <w:rPr>
                <w:rFonts w:ascii="Arial" w:hAnsi="Arial" w:cs="Arial"/>
              </w:rPr>
              <w:t>ng</w:t>
            </w:r>
            <w:r w:rsidRPr="00FE3FF1">
              <w:rPr>
                <w:rFonts w:ascii="Arial" w:hAnsi="Arial" w:cs="Arial"/>
                <w:spacing w:val="5"/>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13"/>
              </w:rPr>
              <w:t xml:space="preserve"> </w:t>
            </w:r>
            <w:r w:rsidRPr="00FE3FF1">
              <w:rPr>
                <w:rFonts w:ascii="Arial" w:hAnsi="Arial" w:cs="Arial"/>
                <w:spacing w:val="1"/>
              </w:rPr>
              <w:t>c</w:t>
            </w:r>
            <w:r w:rsidRPr="00FE3FF1">
              <w:rPr>
                <w:rFonts w:ascii="Arial" w:hAnsi="Arial" w:cs="Arial"/>
              </w:rPr>
              <w:t>ur</w:t>
            </w:r>
            <w:r w:rsidRPr="00FE3FF1">
              <w:rPr>
                <w:rFonts w:ascii="Arial" w:hAnsi="Arial" w:cs="Arial"/>
                <w:spacing w:val="-5"/>
              </w:rPr>
              <w:t>r</w:t>
            </w:r>
            <w:r w:rsidRPr="00FE3FF1">
              <w:rPr>
                <w:rFonts w:ascii="Arial" w:hAnsi="Arial" w:cs="Arial"/>
                <w:spacing w:val="1"/>
              </w:rPr>
              <w:t>e</w:t>
            </w:r>
            <w:r w:rsidRPr="00FE3FF1">
              <w:rPr>
                <w:rFonts w:ascii="Arial" w:hAnsi="Arial" w:cs="Arial"/>
              </w:rPr>
              <w:t>nt</w:t>
            </w:r>
            <w:r w:rsidRPr="00FE3FF1">
              <w:rPr>
                <w:rFonts w:ascii="Arial" w:hAnsi="Arial" w:cs="Arial"/>
                <w:spacing w:val="6"/>
              </w:rPr>
              <w:t xml:space="preserve"> </w:t>
            </w:r>
            <w:r w:rsidRPr="00FE3FF1">
              <w:rPr>
                <w:rFonts w:ascii="Arial" w:hAnsi="Arial" w:cs="Arial"/>
                <w:spacing w:val="-3"/>
              </w:rPr>
              <w:t>c</w:t>
            </w:r>
            <w:r w:rsidRPr="00FE3FF1">
              <w:rPr>
                <w:rFonts w:ascii="Arial" w:hAnsi="Arial" w:cs="Arial"/>
              </w:rPr>
              <w:t>h</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l</w:t>
            </w:r>
            <w:r w:rsidRPr="00FE3FF1">
              <w:rPr>
                <w:rFonts w:ascii="Arial" w:hAnsi="Arial" w:cs="Arial"/>
                <w:spacing w:val="1"/>
              </w:rPr>
              <w:t>e</w:t>
            </w:r>
            <w:r w:rsidRPr="00FE3FF1">
              <w:rPr>
                <w:rFonts w:ascii="Arial" w:hAnsi="Arial" w:cs="Arial"/>
              </w:rPr>
              <w:t>ng</w:t>
            </w:r>
            <w:r w:rsidRPr="00FE3FF1">
              <w:rPr>
                <w:rFonts w:ascii="Arial" w:hAnsi="Arial" w:cs="Arial"/>
                <w:spacing w:val="1"/>
              </w:rPr>
              <w:t>e</w:t>
            </w:r>
            <w:r w:rsidRPr="00FE3FF1">
              <w:rPr>
                <w:rFonts w:ascii="Arial" w:hAnsi="Arial" w:cs="Arial"/>
              </w:rPr>
              <w:t>s</w:t>
            </w:r>
            <w:r w:rsidRPr="00FE3FF1">
              <w:rPr>
                <w:rFonts w:ascii="Arial" w:hAnsi="Arial" w:cs="Arial"/>
                <w:spacing w:val="5"/>
              </w:rPr>
              <w:t xml:space="preserve"> </w:t>
            </w:r>
            <w:r w:rsidRPr="00FE3FF1">
              <w:rPr>
                <w:rFonts w:ascii="Arial" w:hAnsi="Arial" w:cs="Arial"/>
              </w:rPr>
              <w:t>or</w:t>
            </w:r>
            <w:r w:rsidRPr="00FE3FF1">
              <w:rPr>
                <w:rFonts w:ascii="Arial" w:hAnsi="Arial" w:cs="Arial"/>
                <w:spacing w:val="5"/>
              </w:rPr>
              <w:t xml:space="preserve"> </w:t>
            </w:r>
            <w:r w:rsidRPr="00FE3FF1">
              <w:rPr>
                <w:rFonts w:ascii="Arial" w:hAnsi="Arial" w:cs="Arial"/>
              </w:rPr>
              <w:t>fu</w:t>
            </w:r>
            <w:r w:rsidRPr="00FE3FF1">
              <w:rPr>
                <w:rFonts w:ascii="Arial" w:hAnsi="Arial" w:cs="Arial"/>
                <w:spacing w:val="-3"/>
              </w:rPr>
              <w:t>t</w:t>
            </w:r>
            <w:r w:rsidRPr="00FE3FF1">
              <w:rPr>
                <w:rFonts w:ascii="Arial" w:hAnsi="Arial" w:cs="Arial"/>
              </w:rPr>
              <w:t>ure 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t</w:t>
            </w:r>
            <w:r w:rsidRPr="00FE3FF1">
              <w:rPr>
                <w:rFonts w:ascii="Arial" w:hAnsi="Arial" w:cs="Arial"/>
                <w:spacing w:val="1"/>
              </w:rPr>
              <w:t>i</w:t>
            </w:r>
            <w:r w:rsidRPr="00FE3FF1">
              <w:rPr>
                <w:rFonts w:ascii="Arial" w:hAnsi="Arial" w:cs="Arial"/>
              </w:rPr>
              <w:t>v</w:t>
            </w:r>
            <w:r w:rsidRPr="00FE3FF1">
              <w:rPr>
                <w:rFonts w:ascii="Arial" w:hAnsi="Arial" w:cs="Arial"/>
                <w:spacing w:val="1"/>
              </w:rPr>
              <w:t>e</w:t>
            </w:r>
            <w:r w:rsidRPr="00FE3FF1">
              <w:rPr>
                <w:rFonts w:ascii="Arial" w:hAnsi="Arial" w:cs="Arial"/>
              </w:rPr>
              <w:t>s</w:t>
            </w:r>
            <w:r w:rsidRPr="00FE3FF1">
              <w:rPr>
                <w:rFonts w:ascii="Arial" w:hAnsi="Arial" w:cs="Arial"/>
                <w:spacing w:val="1"/>
              </w:rPr>
              <w:t xml:space="preserve"> </w:t>
            </w:r>
            <w:r w:rsidRPr="00FE3FF1">
              <w:rPr>
                <w:rFonts w:ascii="Arial" w:hAnsi="Arial" w:cs="Arial"/>
              </w:rPr>
              <w:t>of</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spacing w:val="1"/>
              </w:rPr>
              <w:t>i</w:t>
            </w:r>
            <w:r w:rsidRPr="00FE3FF1">
              <w:rPr>
                <w:rFonts w:ascii="Arial" w:hAnsi="Arial" w:cs="Arial"/>
              </w:rPr>
              <w:t xml:space="preserve">s </w:t>
            </w:r>
            <w:r w:rsidRPr="00FE3FF1">
              <w:rPr>
                <w:rFonts w:ascii="Arial" w:hAnsi="Arial" w:cs="Arial"/>
                <w:spacing w:val="1"/>
              </w:rPr>
              <w:t>i</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rPr>
              <w:t>gr</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o</w:t>
            </w:r>
            <w:r w:rsidRPr="00FE3FF1">
              <w:rPr>
                <w:rFonts w:ascii="Arial" w:hAnsi="Arial" w:cs="Arial"/>
              </w:rPr>
              <w:t>n.</w:t>
            </w:r>
            <w:r w:rsidRPr="00FE3FF1">
              <w:rPr>
                <w:rFonts w:ascii="Arial" w:hAnsi="Arial" w:cs="Arial"/>
                <w:spacing w:val="1"/>
              </w:rPr>
              <w:t xml:space="preserve"> W</w:t>
            </w:r>
            <w:r w:rsidRPr="00FE3FF1">
              <w:rPr>
                <w:rFonts w:ascii="Arial" w:hAnsi="Arial" w:cs="Arial"/>
              </w:rPr>
              <w:t>h</w:t>
            </w:r>
            <w:r w:rsidRPr="00FE3FF1">
              <w:rPr>
                <w:rFonts w:ascii="Arial" w:hAnsi="Arial" w:cs="Arial"/>
                <w:spacing w:val="-3"/>
              </w:rPr>
              <w:t>i</w:t>
            </w:r>
            <w:r w:rsidRPr="00FE3FF1">
              <w:rPr>
                <w:rFonts w:ascii="Arial" w:hAnsi="Arial" w:cs="Arial"/>
                <w:spacing w:val="1"/>
              </w:rPr>
              <w:t>l</w:t>
            </w:r>
            <w:r w:rsidRPr="00FE3FF1">
              <w:rPr>
                <w:rFonts w:ascii="Arial" w:hAnsi="Arial" w:cs="Arial"/>
              </w:rPr>
              <w:t>e</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2"/>
              </w:rPr>
              <w:t xml:space="preserve"> </w:t>
            </w:r>
            <w:r w:rsidRPr="00FE3FF1">
              <w:rPr>
                <w:rFonts w:ascii="Arial" w:hAnsi="Arial" w:cs="Arial"/>
              </w:rPr>
              <w:t>fu</w:t>
            </w:r>
            <w:r w:rsidRPr="00FE3FF1">
              <w:rPr>
                <w:rFonts w:ascii="Arial" w:hAnsi="Arial" w:cs="Arial"/>
                <w:spacing w:val="-3"/>
              </w:rPr>
              <w:t>l</w:t>
            </w:r>
            <w:r w:rsidRPr="00FE3FF1">
              <w:rPr>
                <w:rFonts w:ascii="Arial" w:hAnsi="Arial" w:cs="Arial"/>
              </w:rPr>
              <w:t>l</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r</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l</w:t>
            </w:r>
            <w:r w:rsidRPr="00FE3FF1">
              <w:rPr>
                <w:rFonts w:ascii="Arial" w:hAnsi="Arial" w:cs="Arial"/>
              </w:rPr>
              <w:t>e</w:t>
            </w:r>
            <w:r w:rsidRPr="00FE3FF1">
              <w:rPr>
                <w:rFonts w:ascii="Arial" w:hAnsi="Arial" w:cs="Arial"/>
                <w:spacing w:val="4"/>
              </w:rPr>
              <w:t xml:space="preserve"> </w:t>
            </w:r>
            <w:r w:rsidRPr="00FE3FF1">
              <w:rPr>
                <w:rFonts w:ascii="Arial" w:hAnsi="Arial" w:cs="Arial"/>
                <w:spacing w:val="-3"/>
              </w:rPr>
              <w:t>m</w:t>
            </w:r>
            <w:r w:rsidRPr="00FE3FF1">
              <w:rPr>
                <w:rFonts w:ascii="Arial" w:hAnsi="Arial" w:cs="Arial"/>
                <w:spacing w:val="1"/>
              </w:rPr>
              <w:t>i</w:t>
            </w:r>
            <w:r w:rsidRPr="00FE3FF1">
              <w:rPr>
                <w:rFonts w:ascii="Arial" w:hAnsi="Arial" w:cs="Arial"/>
              </w:rPr>
              <w:t>g</w:t>
            </w:r>
            <w:r w:rsidRPr="00FE3FF1">
              <w:rPr>
                <w:rFonts w:ascii="Arial" w:hAnsi="Arial" w:cs="Arial"/>
                <w:spacing w:val="-5"/>
              </w:rPr>
              <w:t>h</w:t>
            </w:r>
            <w:r w:rsidRPr="00FE3FF1">
              <w:rPr>
                <w:rFonts w:ascii="Arial" w:hAnsi="Arial" w:cs="Arial"/>
              </w:rPr>
              <w:t>t</w:t>
            </w:r>
            <w:r w:rsidRPr="00FE3FF1">
              <w:rPr>
                <w:rFonts w:ascii="Arial" w:hAnsi="Arial" w:cs="Arial"/>
                <w:spacing w:val="4"/>
              </w:rPr>
              <w:t xml:space="preserve"> </w:t>
            </w:r>
            <w:r w:rsidRPr="00FE3FF1">
              <w:rPr>
                <w:rFonts w:ascii="Arial" w:hAnsi="Arial" w:cs="Arial"/>
              </w:rPr>
              <w:t>d</w:t>
            </w:r>
            <w:r w:rsidRPr="00FE3FF1">
              <w:rPr>
                <w:rFonts w:ascii="Arial" w:hAnsi="Arial" w:cs="Arial"/>
                <w:spacing w:val="-3"/>
              </w:rPr>
              <w:t>e</w:t>
            </w:r>
            <w:r w:rsidRPr="00FE3FF1">
              <w:rPr>
                <w:rFonts w:ascii="Arial" w:hAnsi="Arial" w:cs="Arial"/>
                <w:spacing w:val="1"/>
              </w:rPr>
              <w:t>l</w:t>
            </w:r>
            <w:r w:rsidRPr="00FE3FF1">
              <w:rPr>
                <w:rFonts w:ascii="Arial" w:hAnsi="Arial" w:cs="Arial"/>
              </w:rPr>
              <w:t>ve</w:t>
            </w:r>
            <w:r w:rsidRPr="00FE3FF1">
              <w:rPr>
                <w:rFonts w:ascii="Arial" w:hAnsi="Arial" w:cs="Arial"/>
                <w:spacing w:val="3"/>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spacing w:val="1"/>
              </w:rPr>
              <w:t>e</w:t>
            </w:r>
            <w:r w:rsidRPr="00FE3FF1">
              <w:rPr>
                <w:rFonts w:ascii="Arial" w:hAnsi="Arial" w:cs="Arial"/>
                <w:spacing w:val="-2"/>
              </w:rPr>
              <w:t>s</w:t>
            </w:r>
            <w:r w:rsidRPr="00FE3FF1">
              <w:rPr>
                <w:rFonts w:ascii="Arial" w:hAnsi="Arial" w:cs="Arial"/>
                <w:spacing w:val="-3"/>
              </w:rPr>
              <w:t>e</w:t>
            </w:r>
            <w:r w:rsidRPr="00FE3FF1">
              <w:rPr>
                <w:rFonts w:ascii="Arial" w:hAnsi="Arial" w:cs="Arial"/>
              </w:rPr>
              <w:t>,</w:t>
            </w:r>
            <w:r w:rsidRPr="00FE3FF1">
              <w:rPr>
                <w:rFonts w:ascii="Arial" w:hAnsi="Arial" w:cs="Arial"/>
                <w:spacing w:val="3"/>
              </w:rPr>
              <w:t xml:space="preserve"> </w:t>
            </w:r>
            <w:r w:rsidRPr="00FE3FF1">
              <w:rPr>
                <w:rFonts w:ascii="Arial" w:hAnsi="Arial" w:cs="Arial"/>
              </w:rPr>
              <w:t>a</w:t>
            </w:r>
            <w:r w:rsidRPr="00FE3FF1">
              <w:rPr>
                <w:rFonts w:ascii="Arial" w:hAnsi="Arial" w:cs="Arial"/>
                <w:spacing w:val="3"/>
              </w:rPr>
              <w:t xml:space="preserve"> </w:t>
            </w:r>
            <w:r w:rsidRPr="00FE3FF1">
              <w:rPr>
                <w:rFonts w:ascii="Arial" w:hAnsi="Arial" w:cs="Arial"/>
              </w:rPr>
              <w:t>h</w:t>
            </w:r>
            <w:r w:rsidRPr="00FE3FF1">
              <w:rPr>
                <w:rFonts w:ascii="Arial" w:hAnsi="Arial" w:cs="Arial"/>
                <w:spacing w:val="1"/>
              </w:rPr>
              <w:t>i</w:t>
            </w:r>
            <w:r w:rsidRPr="00FE3FF1">
              <w:rPr>
                <w:rFonts w:ascii="Arial" w:hAnsi="Arial" w:cs="Arial"/>
                <w:spacing w:val="-5"/>
              </w:rPr>
              <w:t>n</w:t>
            </w:r>
            <w:r w:rsidRPr="00FE3FF1">
              <w:rPr>
                <w:rFonts w:ascii="Arial" w:hAnsi="Arial" w:cs="Arial"/>
              </w:rPr>
              <w:t>t</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rPr>
              <w:t>e</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b</w:t>
            </w:r>
            <w:r w:rsidRPr="00FE3FF1">
              <w:rPr>
                <w:rFonts w:ascii="Arial" w:hAnsi="Arial" w:cs="Arial"/>
                <w:spacing w:val="-2"/>
              </w:rPr>
              <w:t>s</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a</w:t>
            </w:r>
            <w:r w:rsidRPr="00FE3FF1">
              <w:rPr>
                <w:rFonts w:ascii="Arial" w:hAnsi="Arial" w:cs="Arial"/>
                <w:spacing w:val="-3"/>
              </w:rPr>
              <w:t>c</w:t>
            </w:r>
            <w:r w:rsidRPr="00FE3FF1">
              <w:rPr>
                <w:rFonts w:ascii="Arial" w:hAnsi="Arial" w:cs="Arial"/>
              </w:rPr>
              <w:t>t</w:t>
            </w:r>
            <w:r w:rsidRPr="00FE3FF1">
              <w:rPr>
                <w:rFonts w:ascii="Arial" w:hAnsi="Arial" w:cs="Arial"/>
                <w:spacing w:val="4"/>
              </w:rPr>
              <w:t xml:space="preserve"> </w:t>
            </w:r>
            <w:r w:rsidRPr="00FE3FF1">
              <w:rPr>
                <w:rFonts w:ascii="Arial" w:hAnsi="Arial" w:cs="Arial"/>
                <w:spacing w:val="-3"/>
              </w:rPr>
              <w:t>c</w:t>
            </w:r>
            <w:r w:rsidRPr="00FE3FF1">
              <w:rPr>
                <w:rFonts w:ascii="Arial" w:hAnsi="Arial" w:cs="Arial"/>
                <w:spacing w:val="1"/>
              </w:rPr>
              <w:t>a</w:t>
            </w:r>
            <w:r w:rsidRPr="00FE3FF1">
              <w:rPr>
                <w:rFonts w:ascii="Arial" w:hAnsi="Arial" w:cs="Arial"/>
              </w:rPr>
              <w:t>n</w:t>
            </w:r>
            <w:r w:rsidRPr="00FE3FF1">
              <w:rPr>
                <w:rFonts w:ascii="Arial" w:hAnsi="Arial" w:cs="Arial"/>
                <w:spacing w:val="1"/>
              </w:rPr>
              <w:t xml:space="preserve"> </w:t>
            </w:r>
            <w:r w:rsidRPr="00FE3FF1">
              <w:rPr>
                <w:rFonts w:ascii="Arial" w:hAnsi="Arial" w:cs="Arial"/>
              </w:rPr>
              <w:t>g</w:t>
            </w:r>
            <w:r w:rsidRPr="00FE3FF1">
              <w:rPr>
                <w:rFonts w:ascii="Arial" w:hAnsi="Arial" w:cs="Arial"/>
                <w:spacing w:val="1"/>
              </w:rPr>
              <w:t>i</w:t>
            </w:r>
            <w:r w:rsidRPr="00FE3FF1">
              <w:rPr>
                <w:rFonts w:ascii="Arial" w:hAnsi="Arial" w:cs="Arial"/>
                <w:spacing w:val="-5"/>
              </w:rPr>
              <w:t>v</w:t>
            </w:r>
            <w:r w:rsidRPr="00FE3FF1">
              <w:rPr>
                <w:rFonts w:ascii="Arial" w:hAnsi="Arial" w:cs="Arial"/>
              </w:rPr>
              <w:t>e</w:t>
            </w:r>
            <w:r w:rsidRPr="00FE3FF1">
              <w:rPr>
                <w:rFonts w:ascii="Arial" w:hAnsi="Arial" w:cs="Arial"/>
                <w:spacing w:val="2"/>
              </w:rPr>
              <w:t xml:space="preserve"> </w:t>
            </w:r>
            <w:r w:rsidRPr="00FE3FF1">
              <w:rPr>
                <w:rFonts w:ascii="Arial" w:hAnsi="Arial" w:cs="Arial"/>
                <w:spacing w:val="1"/>
                <w:w w:val="101"/>
              </w:rPr>
              <w:t>t</w:t>
            </w:r>
            <w:r w:rsidRPr="00FE3FF1">
              <w:rPr>
                <w:rFonts w:ascii="Arial" w:hAnsi="Arial" w:cs="Arial"/>
              </w:rPr>
              <w:t>he r</w:t>
            </w:r>
            <w:r w:rsidRPr="00FE3FF1">
              <w:rPr>
                <w:rFonts w:ascii="Arial" w:hAnsi="Arial" w:cs="Arial"/>
                <w:spacing w:val="2"/>
              </w:rPr>
              <w:t>e</w:t>
            </w:r>
            <w:r w:rsidRPr="00FE3FF1">
              <w:rPr>
                <w:rFonts w:ascii="Arial" w:hAnsi="Arial" w:cs="Arial"/>
                <w:spacing w:val="1"/>
              </w:rPr>
              <w:t>a</w:t>
            </w:r>
            <w:r w:rsidRPr="00FE3FF1">
              <w:rPr>
                <w:rFonts w:ascii="Arial" w:hAnsi="Arial" w:cs="Arial"/>
                <w:spacing w:val="-5"/>
              </w:rPr>
              <w:t>d</w:t>
            </w:r>
            <w:r w:rsidRPr="00FE3FF1">
              <w:rPr>
                <w:rFonts w:ascii="Arial" w:hAnsi="Arial" w:cs="Arial"/>
                <w:spacing w:val="1"/>
              </w:rPr>
              <w:t>e</w:t>
            </w:r>
            <w:r w:rsidRPr="00FE3FF1">
              <w:rPr>
                <w:rFonts w:ascii="Arial" w:hAnsi="Arial" w:cs="Arial"/>
              </w:rPr>
              <w:t>r</w:t>
            </w:r>
            <w:r w:rsidRPr="00FE3FF1">
              <w:rPr>
                <w:rFonts w:ascii="Arial" w:hAnsi="Arial" w:cs="Arial"/>
                <w:spacing w:val="22"/>
              </w:rPr>
              <w:t xml:space="preserve"> </w:t>
            </w:r>
            <w:r w:rsidRPr="00FE3FF1">
              <w:rPr>
                <w:rFonts w:ascii="Arial" w:hAnsi="Arial" w:cs="Arial"/>
              </w:rPr>
              <w:t>a</w:t>
            </w:r>
            <w:r w:rsidRPr="00FE3FF1">
              <w:rPr>
                <w:rFonts w:ascii="Arial" w:hAnsi="Arial" w:cs="Arial"/>
                <w:spacing w:val="23"/>
              </w:rPr>
              <w:t xml:space="preserve"> </w:t>
            </w:r>
            <w:r w:rsidRPr="00FE3FF1">
              <w:rPr>
                <w:rFonts w:ascii="Arial" w:hAnsi="Arial" w:cs="Arial"/>
                <w:spacing w:val="1"/>
              </w:rPr>
              <w:t>m</w:t>
            </w:r>
            <w:r w:rsidRPr="00FE3FF1">
              <w:rPr>
                <w:rFonts w:ascii="Arial" w:hAnsi="Arial" w:cs="Arial"/>
              </w:rPr>
              <w:t>ore</w:t>
            </w:r>
            <w:r w:rsidRPr="00FE3FF1">
              <w:rPr>
                <w:rFonts w:ascii="Arial" w:hAnsi="Arial" w:cs="Arial"/>
                <w:spacing w:val="24"/>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t</w:t>
            </w:r>
            <w:r w:rsidRPr="00FE3FF1">
              <w:rPr>
                <w:rFonts w:ascii="Arial" w:hAnsi="Arial" w:cs="Arial"/>
              </w:rPr>
              <w:t>e</w:t>
            </w:r>
            <w:r w:rsidRPr="00FE3FF1">
              <w:rPr>
                <w:rFonts w:ascii="Arial" w:hAnsi="Arial" w:cs="Arial"/>
                <w:spacing w:val="24"/>
              </w:rPr>
              <w:t xml:space="preserve"> </w:t>
            </w:r>
            <w:r w:rsidRPr="00FE3FF1">
              <w:rPr>
                <w:rFonts w:ascii="Arial" w:hAnsi="Arial" w:cs="Arial"/>
              </w:rPr>
              <w:t>p</w:t>
            </w:r>
            <w:r w:rsidRPr="00FE3FF1">
              <w:rPr>
                <w:rFonts w:ascii="Arial" w:hAnsi="Arial" w:cs="Arial"/>
                <w:spacing w:val="-3"/>
              </w:rPr>
              <w:t>i</w:t>
            </w:r>
            <w:r w:rsidRPr="00FE3FF1">
              <w:rPr>
                <w:rFonts w:ascii="Arial" w:hAnsi="Arial" w:cs="Arial"/>
                <w:spacing w:val="1"/>
              </w:rPr>
              <w:t>ct</w:t>
            </w:r>
            <w:r w:rsidRPr="00FE3FF1">
              <w:rPr>
                <w:rFonts w:ascii="Arial" w:hAnsi="Arial" w:cs="Arial"/>
              </w:rPr>
              <w:t>u</w:t>
            </w:r>
            <w:r w:rsidRPr="00FE3FF1">
              <w:rPr>
                <w:rFonts w:ascii="Arial" w:hAnsi="Arial" w:cs="Arial"/>
                <w:spacing w:val="-5"/>
              </w:rPr>
              <w:t>r</w:t>
            </w:r>
            <w:r w:rsidRPr="00FE3FF1">
              <w:rPr>
                <w:rFonts w:ascii="Arial" w:hAnsi="Arial" w:cs="Arial"/>
              </w:rPr>
              <w:t>e</w:t>
            </w:r>
            <w:r w:rsidRPr="00FE3FF1">
              <w:rPr>
                <w:rFonts w:ascii="Arial" w:hAnsi="Arial" w:cs="Arial"/>
                <w:spacing w:val="29"/>
              </w:rPr>
              <w:t xml:space="preserve"> </w:t>
            </w:r>
            <w:r w:rsidRPr="00FE3FF1">
              <w:rPr>
                <w:rFonts w:ascii="Arial" w:hAnsi="Arial" w:cs="Arial"/>
              </w:rPr>
              <w:t>of</w:t>
            </w:r>
            <w:r w:rsidRPr="00FE3FF1">
              <w:rPr>
                <w:rFonts w:ascii="Arial" w:hAnsi="Arial" w:cs="Arial"/>
                <w:spacing w:val="2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24"/>
              </w:rPr>
              <w:t xml:space="preserve"> </w:t>
            </w:r>
            <w:r w:rsidRPr="00FE3FF1">
              <w:rPr>
                <w:rFonts w:ascii="Arial" w:hAnsi="Arial" w:cs="Arial"/>
                <w:spacing w:val="1"/>
              </w:rPr>
              <w:t>la</w:t>
            </w:r>
            <w:r w:rsidRPr="00FE3FF1">
              <w:rPr>
                <w:rFonts w:ascii="Arial" w:hAnsi="Arial" w:cs="Arial"/>
              </w:rPr>
              <w:t>nd</w:t>
            </w:r>
            <w:r w:rsidRPr="00FE3FF1">
              <w:rPr>
                <w:rFonts w:ascii="Arial" w:hAnsi="Arial" w:cs="Arial"/>
                <w:spacing w:val="-6"/>
              </w:rPr>
              <w:t>s</w:t>
            </w:r>
            <w:r w:rsidRPr="00FE3FF1">
              <w:rPr>
                <w:rFonts w:ascii="Arial" w:hAnsi="Arial" w:cs="Arial"/>
                <w:spacing w:val="1"/>
              </w:rPr>
              <w:t>ca</w:t>
            </w:r>
            <w:r w:rsidRPr="00FE3FF1">
              <w:rPr>
                <w:rFonts w:ascii="Arial" w:hAnsi="Arial" w:cs="Arial"/>
                <w:spacing w:val="-5"/>
              </w:rPr>
              <w:t>p</w:t>
            </w:r>
            <w:r w:rsidRPr="00FE3FF1">
              <w:rPr>
                <w:rFonts w:ascii="Arial" w:hAnsi="Arial" w:cs="Arial"/>
                <w:spacing w:val="1"/>
              </w:rPr>
              <w:t>e</w:t>
            </w:r>
            <w:r w:rsidRPr="00FE3FF1">
              <w:rPr>
                <w:rFonts w:ascii="Arial" w:hAnsi="Arial" w:cs="Arial"/>
              </w:rPr>
              <w:t>.</w:t>
            </w:r>
            <w:r w:rsidRPr="00FE3FF1">
              <w:rPr>
                <w:rFonts w:ascii="Arial" w:hAnsi="Arial" w:cs="Arial"/>
                <w:spacing w:val="32"/>
              </w:rPr>
              <w:t xml:space="preserve"> </w:t>
            </w:r>
            <w:r w:rsidRPr="00FE3FF1">
              <w:rPr>
                <w:rFonts w:ascii="Arial" w:hAnsi="Arial" w:cs="Arial"/>
                <w:spacing w:val="-2"/>
              </w:rPr>
              <w:t>K</w:t>
            </w:r>
            <w:r w:rsidRPr="00FE3FF1">
              <w:rPr>
                <w:rFonts w:ascii="Arial" w:hAnsi="Arial" w:cs="Arial"/>
                <w:spacing w:val="1"/>
              </w:rPr>
              <w:t>i</w:t>
            </w:r>
            <w:r w:rsidRPr="00FE3FF1">
              <w:rPr>
                <w:rFonts w:ascii="Arial" w:hAnsi="Arial" w:cs="Arial"/>
              </w:rPr>
              <w:t>n</w:t>
            </w:r>
            <w:r w:rsidRPr="00FE3FF1">
              <w:rPr>
                <w:rFonts w:ascii="Arial" w:hAnsi="Arial" w:cs="Arial"/>
                <w:spacing w:val="-5"/>
              </w:rPr>
              <w:t>d</w:t>
            </w:r>
            <w:r w:rsidRPr="00FE3FF1">
              <w:rPr>
                <w:rFonts w:ascii="Arial" w:hAnsi="Arial" w:cs="Arial"/>
                <w:spacing w:val="1"/>
              </w:rPr>
              <w:t>l</w:t>
            </w:r>
            <w:r w:rsidRPr="00FE3FF1">
              <w:rPr>
                <w:rFonts w:ascii="Arial" w:hAnsi="Arial" w:cs="Arial"/>
              </w:rPr>
              <w:t>y</w:t>
            </w:r>
            <w:r w:rsidRPr="00FE3FF1">
              <w:rPr>
                <w:rFonts w:ascii="Arial" w:hAnsi="Arial" w:cs="Arial"/>
                <w:spacing w:val="23"/>
              </w:rPr>
              <w:t xml:space="preserve"> </w:t>
            </w:r>
            <w:r w:rsidRPr="00FE3FF1">
              <w:rPr>
                <w:rFonts w:ascii="Arial" w:hAnsi="Arial" w:cs="Arial"/>
                <w:spacing w:val="-3"/>
              </w:rPr>
              <w:t>a</w:t>
            </w:r>
            <w:r w:rsidRPr="00FE3FF1">
              <w:rPr>
                <w:rFonts w:ascii="Arial" w:hAnsi="Arial" w:cs="Arial"/>
              </w:rPr>
              <w:t>dd</w:t>
            </w:r>
            <w:r w:rsidRPr="00FE3FF1">
              <w:rPr>
                <w:rFonts w:ascii="Arial" w:hAnsi="Arial" w:cs="Arial"/>
                <w:spacing w:val="27"/>
              </w:rPr>
              <w:t xml:space="preserve"> </w:t>
            </w:r>
            <w:r w:rsidRPr="00FE3FF1">
              <w:rPr>
                <w:rFonts w:ascii="Arial" w:hAnsi="Arial" w:cs="Arial"/>
              </w:rPr>
              <w:t>a</w:t>
            </w:r>
            <w:r w:rsidRPr="00FE3FF1">
              <w:rPr>
                <w:rFonts w:ascii="Arial" w:hAnsi="Arial" w:cs="Arial"/>
                <w:spacing w:val="28"/>
              </w:rPr>
              <w:t xml:space="preserve"> </w:t>
            </w:r>
            <w:r w:rsidRPr="00FE3FF1">
              <w:rPr>
                <w:rFonts w:ascii="Arial" w:hAnsi="Arial" w:cs="Arial"/>
                <w:spacing w:val="-6"/>
              </w:rPr>
              <w:t>s</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c</w:t>
            </w:r>
            <w:r w:rsidRPr="00FE3FF1">
              <w:rPr>
                <w:rFonts w:ascii="Arial" w:hAnsi="Arial" w:cs="Arial"/>
              </w:rPr>
              <w:t>e</w:t>
            </w:r>
            <w:r w:rsidRPr="00FE3FF1">
              <w:rPr>
                <w:rFonts w:ascii="Arial" w:hAnsi="Arial" w:cs="Arial"/>
                <w:spacing w:val="23"/>
              </w:rPr>
              <w:t xml:space="preserve"> </w:t>
            </w:r>
            <w:r w:rsidRPr="00FE3FF1">
              <w:rPr>
                <w:rFonts w:ascii="Arial" w:hAnsi="Arial" w:cs="Arial"/>
              </w:rPr>
              <w:t>or</w:t>
            </w:r>
            <w:r w:rsidRPr="00FE3FF1">
              <w:rPr>
                <w:rFonts w:ascii="Arial" w:hAnsi="Arial" w:cs="Arial"/>
                <w:spacing w:val="27"/>
              </w:rPr>
              <w:t xml:space="preserve"> </w:t>
            </w:r>
            <w:r w:rsidRPr="00FE3FF1">
              <w:rPr>
                <w:rFonts w:ascii="Arial" w:hAnsi="Arial" w:cs="Arial"/>
                <w:spacing w:val="1"/>
              </w:rPr>
              <w:t>t</w:t>
            </w:r>
            <w:r w:rsidRPr="00FE3FF1">
              <w:rPr>
                <w:rFonts w:ascii="Arial" w:hAnsi="Arial" w:cs="Arial"/>
                <w:spacing w:val="-6"/>
              </w:rPr>
              <w:t>w</w:t>
            </w:r>
            <w:r w:rsidRPr="00FE3FF1">
              <w:rPr>
                <w:rFonts w:ascii="Arial" w:hAnsi="Arial" w:cs="Arial"/>
              </w:rPr>
              <w:t>o</w:t>
            </w:r>
            <w:r w:rsidRPr="00FE3FF1">
              <w:rPr>
                <w:rFonts w:ascii="Arial" w:hAnsi="Arial" w:cs="Arial"/>
                <w:spacing w:val="28"/>
              </w:rPr>
              <w:t xml:space="preserve"> </w:t>
            </w:r>
            <w:r w:rsidRPr="00FE3FF1">
              <w:rPr>
                <w:rFonts w:ascii="Arial" w:hAnsi="Arial" w:cs="Arial"/>
                <w:spacing w:val="-3"/>
              </w:rPr>
              <w:t>a</w:t>
            </w:r>
            <w:r w:rsidRPr="00FE3FF1">
              <w:rPr>
                <w:rFonts w:ascii="Arial" w:hAnsi="Arial" w:cs="Arial"/>
              </w:rPr>
              <w:t>t</w:t>
            </w:r>
            <w:r w:rsidRPr="00FE3FF1">
              <w:rPr>
                <w:rFonts w:ascii="Arial" w:hAnsi="Arial" w:cs="Arial"/>
                <w:spacing w:val="24"/>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25"/>
              </w:rPr>
              <w:t xml:space="preserve"> </w:t>
            </w:r>
            <w:r w:rsidRPr="00FE3FF1">
              <w:rPr>
                <w:rFonts w:ascii="Arial" w:hAnsi="Arial" w:cs="Arial"/>
                <w:spacing w:val="1"/>
              </w:rPr>
              <w:t>e</w:t>
            </w:r>
            <w:r w:rsidRPr="00FE3FF1">
              <w:rPr>
                <w:rFonts w:ascii="Arial" w:hAnsi="Arial" w:cs="Arial"/>
              </w:rPr>
              <w:t>nd</w:t>
            </w:r>
            <w:r w:rsidRPr="00FE3FF1">
              <w:rPr>
                <w:rFonts w:ascii="Arial" w:hAnsi="Arial" w:cs="Arial"/>
                <w:spacing w:val="22"/>
              </w:rPr>
              <w:t xml:space="preserve"> </w:t>
            </w:r>
            <w:r w:rsidRPr="00FE3FF1">
              <w:rPr>
                <w:rFonts w:ascii="Arial" w:hAnsi="Arial" w:cs="Arial"/>
              </w:rPr>
              <w:t>of</w:t>
            </w:r>
            <w:r w:rsidRPr="00FE3FF1">
              <w:rPr>
                <w:rFonts w:ascii="Arial" w:hAnsi="Arial" w:cs="Arial"/>
                <w:spacing w:val="22"/>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25"/>
              </w:rPr>
              <w:t xml:space="preserve"> </w:t>
            </w:r>
            <w:r w:rsidRPr="00FE3FF1">
              <w:rPr>
                <w:rFonts w:ascii="Arial" w:hAnsi="Arial" w:cs="Arial"/>
                <w:spacing w:val="1"/>
              </w:rPr>
              <w:t>a</w:t>
            </w:r>
            <w:r w:rsidRPr="00FE3FF1">
              <w:rPr>
                <w:rFonts w:ascii="Arial" w:hAnsi="Arial" w:cs="Arial"/>
              </w:rPr>
              <w:t>b</w:t>
            </w:r>
            <w:r w:rsidRPr="00FE3FF1">
              <w:rPr>
                <w:rFonts w:ascii="Arial" w:hAnsi="Arial" w:cs="Arial"/>
                <w:spacing w:val="-6"/>
              </w:rPr>
              <w:t>s</w:t>
            </w:r>
            <w:r w:rsidRPr="00FE3FF1">
              <w:rPr>
                <w:rFonts w:ascii="Arial" w:hAnsi="Arial" w:cs="Arial"/>
                <w:spacing w:val="1"/>
              </w:rPr>
              <w:t>t</w:t>
            </w:r>
            <w:r w:rsidRPr="00FE3FF1">
              <w:rPr>
                <w:rFonts w:ascii="Arial" w:hAnsi="Arial" w:cs="Arial"/>
              </w:rPr>
              <w:t>r</w:t>
            </w:r>
            <w:r w:rsidRPr="00FE3FF1">
              <w:rPr>
                <w:rFonts w:ascii="Arial" w:hAnsi="Arial" w:cs="Arial"/>
                <w:spacing w:val="-3"/>
              </w:rPr>
              <w:t>a</w:t>
            </w:r>
            <w:r w:rsidRPr="00FE3FF1">
              <w:rPr>
                <w:rFonts w:ascii="Arial" w:hAnsi="Arial" w:cs="Arial"/>
                <w:spacing w:val="1"/>
              </w:rPr>
              <w:t>c</w:t>
            </w:r>
            <w:r w:rsidRPr="00FE3FF1">
              <w:rPr>
                <w:rFonts w:ascii="Arial" w:hAnsi="Arial" w:cs="Arial"/>
              </w:rPr>
              <w:t>t</w:t>
            </w:r>
            <w:r w:rsidRPr="00FE3FF1">
              <w:rPr>
                <w:rFonts w:ascii="Arial" w:hAnsi="Arial" w:cs="Arial"/>
                <w:spacing w:val="24"/>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spacing w:val="1"/>
              </w:rPr>
              <w:t>a</w:t>
            </w:r>
            <w:r w:rsidRPr="00FE3FF1">
              <w:rPr>
                <w:rFonts w:ascii="Arial" w:hAnsi="Arial" w:cs="Arial"/>
                <w:w w:val="101"/>
              </w:rPr>
              <w:t xml:space="preserve">t </w:t>
            </w:r>
            <w:r w:rsidRPr="00FE3FF1">
              <w:rPr>
                <w:rFonts w:ascii="Arial" w:hAnsi="Arial" w:cs="Arial"/>
              </w:rPr>
              <w:t>br</w:t>
            </w:r>
            <w:r w:rsidRPr="00FE3FF1">
              <w:rPr>
                <w:rFonts w:ascii="Arial" w:hAnsi="Arial" w:cs="Arial"/>
                <w:spacing w:val="1"/>
              </w:rPr>
              <w:t>ie</w:t>
            </w:r>
            <w:r w:rsidRPr="00FE3FF1">
              <w:rPr>
                <w:rFonts w:ascii="Arial" w:hAnsi="Arial" w:cs="Arial"/>
                <w:spacing w:val="-5"/>
              </w:rPr>
              <w:t>f</w:t>
            </w:r>
            <w:r w:rsidRPr="00FE3FF1">
              <w:rPr>
                <w:rFonts w:ascii="Arial" w:hAnsi="Arial" w:cs="Arial"/>
                <w:spacing w:val="1"/>
              </w:rPr>
              <w:t>l</w:t>
            </w:r>
            <w:r w:rsidRPr="00FE3FF1">
              <w:rPr>
                <w:rFonts w:ascii="Arial" w:hAnsi="Arial" w:cs="Arial"/>
              </w:rPr>
              <w:t>y</w:t>
            </w:r>
            <w:r w:rsidRPr="00FE3FF1">
              <w:rPr>
                <w:rFonts w:ascii="Arial" w:hAnsi="Arial" w:cs="Arial"/>
                <w:spacing w:val="28"/>
              </w:rPr>
              <w:t xml:space="preserve"> </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l</w:t>
            </w:r>
            <w:r w:rsidRPr="00FE3FF1">
              <w:rPr>
                <w:rFonts w:ascii="Arial" w:hAnsi="Arial" w:cs="Arial"/>
              </w:rPr>
              <w:t>ud</w:t>
            </w:r>
            <w:r w:rsidRPr="00FE3FF1">
              <w:rPr>
                <w:rFonts w:ascii="Arial" w:hAnsi="Arial" w:cs="Arial"/>
                <w:spacing w:val="1"/>
              </w:rPr>
              <w:t>e</w:t>
            </w:r>
            <w:r w:rsidRPr="00FE3FF1">
              <w:rPr>
                <w:rFonts w:ascii="Arial" w:hAnsi="Arial" w:cs="Arial"/>
              </w:rPr>
              <w:t>s</w:t>
            </w:r>
            <w:r w:rsidRPr="00FE3FF1">
              <w:rPr>
                <w:rFonts w:ascii="Arial" w:hAnsi="Arial" w:cs="Arial"/>
                <w:spacing w:val="26"/>
              </w:rPr>
              <w:t xml:space="preserve"> </w:t>
            </w:r>
            <w:r w:rsidRPr="00FE3FF1">
              <w:rPr>
                <w:rFonts w:ascii="Arial" w:hAnsi="Arial" w:cs="Arial"/>
                <w:spacing w:val="-3"/>
              </w:rPr>
              <w:t>t</w:t>
            </w:r>
            <w:r w:rsidRPr="00FE3FF1">
              <w:rPr>
                <w:rFonts w:ascii="Arial" w:hAnsi="Arial" w:cs="Arial"/>
              </w:rPr>
              <w:t>o</w:t>
            </w:r>
            <w:r w:rsidRPr="00FE3FF1">
              <w:rPr>
                <w:rFonts w:ascii="Arial" w:hAnsi="Arial" w:cs="Arial"/>
                <w:spacing w:val="28"/>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29"/>
              </w:rPr>
              <w:t xml:space="preserve"> </w:t>
            </w:r>
            <w:r w:rsidRPr="00FE3FF1">
              <w:rPr>
                <w:rFonts w:ascii="Arial" w:hAnsi="Arial" w:cs="Arial"/>
              </w:rPr>
              <w:t>ong</w:t>
            </w:r>
            <w:r w:rsidRPr="00FE3FF1">
              <w:rPr>
                <w:rFonts w:ascii="Arial" w:hAnsi="Arial" w:cs="Arial"/>
                <w:spacing w:val="-5"/>
              </w:rPr>
              <w:t>o</w:t>
            </w:r>
            <w:r w:rsidRPr="00FE3FF1">
              <w:rPr>
                <w:rFonts w:ascii="Arial" w:hAnsi="Arial" w:cs="Arial"/>
                <w:spacing w:val="1"/>
              </w:rPr>
              <w:t>i</w:t>
            </w:r>
            <w:r w:rsidRPr="00FE3FF1">
              <w:rPr>
                <w:rFonts w:ascii="Arial" w:hAnsi="Arial" w:cs="Arial"/>
              </w:rPr>
              <w:t>ng</w:t>
            </w:r>
            <w:r w:rsidRPr="00FE3FF1">
              <w:rPr>
                <w:rFonts w:ascii="Arial" w:hAnsi="Arial" w:cs="Arial"/>
                <w:spacing w:val="23"/>
              </w:rPr>
              <w:t xml:space="preserve"> </w:t>
            </w:r>
            <w:r w:rsidRPr="00FE3FF1">
              <w:rPr>
                <w:rFonts w:ascii="Arial" w:hAnsi="Arial" w:cs="Arial"/>
                <w:spacing w:val="1"/>
              </w:rPr>
              <w:t>c</w:t>
            </w:r>
            <w:r w:rsidRPr="00FE3FF1">
              <w:rPr>
                <w:rFonts w:ascii="Arial" w:hAnsi="Arial" w:cs="Arial"/>
              </w:rPr>
              <w:t>h</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l</w:t>
            </w:r>
            <w:r w:rsidRPr="00FE3FF1">
              <w:rPr>
                <w:rFonts w:ascii="Arial" w:hAnsi="Arial" w:cs="Arial"/>
                <w:spacing w:val="1"/>
              </w:rPr>
              <w:t>e</w:t>
            </w:r>
            <w:r w:rsidRPr="00FE3FF1">
              <w:rPr>
                <w:rFonts w:ascii="Arial" w:hAnsi="Arial" w:cs="Arial"/>
              </w:rPr>
              <w:t>n</w:t>
            </w:r>
            <w:r w:rsidRPr="00FE3FF1">
              <w:rPr>
                <w:rFonts w:ascii="Arial" w:hAnsi="Arial" w:cs="Arial"/>
                <w:spacing w:val="-5"/>
              </w:rPr>
              <w:t>g</w:t>
            </w:r>
            <w:r w:rsidRPr="00FE3FF1">
              <w:rPr>
                <w:rFonts w:ascii="Arial" w:hAnsi="Arial" w:cs="Arial"/>
                <w:spacing w:val="1"/>
              </w:rPr>
              <w:t>e</w:t>
            </w:r>
            <w:r w:rsidRPr="00FE3FF1">
              <w:rPr>
                <w:rFonts w:ascii="Arial" w:hAnsi="Arial" w:cs="Arial"/>
              </w:rPr>
              <w:t>s</w:t>
            </w:r>
            <w:r w:rsidRPr="00FE3FF1">
              <w:rPr>
                <w:rFonts w:ascii="Arial" w:hAnsi="Arial" w:cs="Arial"/>
                <w:spacing w:val="26"/>
              </w:rPr>
              <w:t xml:space="preserve"> </w:t>
            </w:r>
            <w:r w:rsidRPr="00FE3FF1">
              <w:rPr>
                <w:rFonts w:ascii="Arial" w:hAnsi="Arial" w:cs="Arial"/>
              </w:rPr>
              <w:t>or</w:t>
            </w:r>
            <w:r w:rsidRPr="00FE3FF1">
              <w:rPr>
                <w:rFonts w:ascii="Arial" w:hAnsi="Arial" w:cs="Arial"/>
                <w:spacing w:val="27"/>
              </w:rPr>
              <w:t xml:space="preserve"> </w:t>
            </w:r>
            <w:r w:rsidRPr="00FE3FF1">
              <w:rPr>
                <w:rFonts w:ascii="Arial" w:hAnsi="Arial" w:cs="Arial"/>
              </w:rPr>
              <w:t>fu</w:t>
            </w:r>
            <w:r w:rsidRPr="00FE3FF1">
              <w:rPr>
                <w:rFonts w:ascii="Arial" w:hAnsi="Arial" w:cs="Arial"/>
                <w:spacing w:val="-3"/>
              </w:rPr>
              <w:t>t</w:t>
            </w:r>
            <w:r w:rsidRPr="00FE3FF1">
              <w:rPr>
                <w:rFonts w:ascii="Arial" w:hAnsi="Arial" w:cs="Arial"/>
              </w:rPr>
              <w:t>ure</w:t>
            </w:r>
            <w:r w:rsidRPr="00FE3FF1">
              <w:rPr>
                <w:rFonts w:ascii="Arial" w:hAnsi="Arial" w:cs="Arial"/>
                <w:spacing w:val="28"/>
              </w:rPr>
              <w:t xml:space="preserve"> </w:t>
            </w:r>
            <w:r w:rsidRPr="00FE3FF1">
              <w:rPr>
                <w:rFonts w:ascii="Arial" w:hAnsi="Arial" w:cs="Arial"/>
                <w:spacing w:val="-5"/>
              </w:rPr>
              <w:t>d</w:t>
            </w:r>
            <w:r w:rsidRPr="00FE3FF1">
              <w:rPr>
                <w:rFonts w:ascii="Arial" w:hAnsi="Arial" w:cs="Arial"/>
                <w:spacing w:val="1"/>
              </w:rPr>
              <w:t>i</w:t>
            </w:r>
            <w:r w:rsidRPr="00FE3FF1">
              <w:rPr>
                <w:rFonts w:ascii="Arial" w:hAnsi="Arial" w:cs="Arial"/>
              </w:rPr>
              <w:t>r</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t</w:t>
            </w:r>
            <w:r w:rsidRPr="00FE3FF1">
              <w:rPr>
                <w:rFonts w:ascii="Arial" w:hAnsi="Arial" w:cs="Arial"/>
                <w:spacing w:val="1"/>
              </w:rPr>
              <w:t>i</w:t>
            </w:r>
            <w:r w:rsidRPr="00FE3FF1">
              <w:rPr>
                <w:rFonts w:ascii="Arial" w:hAnsi="Arial" w:cs="Arial"/>
                <w:spacing w:val="-5"/>
              </w:rPr>
              <w:t>o</w:t>
            </w:r>
            <w:r w:rsidRPr="00FE3FF1">
              <w:rPr>
                <w:rFonts w:ascii="Arial" w:hAnsi="Arial" w:cs="Arial"/>
              </w:rPr>
              <w:t>n</w:t>
            </w:r>
            <w:r w:rsidRPr="00FE3FF1">
              <w:rPr>
                <w:rFonts w:ascii="Arial" w:hAnsi="Arial" w:cs="Arial"/>
                <w:spacing w:val="-2"/>
              </w:rPr>
              <w:t>s</w:t>
            </w:r>
            <w:r w:rsidRPr="00FE3FF1">
              <w:rPr>
                <w:rFonts w:ascii="Arial" w:hAnsi="Arial" w:cs="Arial"/>
              </w:rPr>
              <w:t>.</w:t>
            </w:r>
            <w:r w:rsidRPr="00FE3FF1">
              <w:rPr>
                <w:rFonts w:ascii="Arial" w:hAnsi="Arial" w:cs="Arial"/>
                <w:spacing w:val="3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i</w:t>
            </w:r>
            <w:r w:rsidRPr="00FE3FF1">
              <w:rPr>
                <w:rFonts w:ascii="Arial" w:hAnsi="Arial" w:cs="Arial"/>
              </w:rPr>
              <w:t>s</w:t>
            </w:r>
            <w:r w:rsidRPr="00FE3FF1">
              <w:rPr>
                <w:rFonts w:ascii="Arial" w:hAnsi="Arial" w:cs="Arial"/>
                <w:spacing w:val="26"/>
              </w:rPr>
              <w:t xml:space="preserve"> </w:t>
            </w:r>
            <w:r w:rsidRPr="00FE3FF1">
              <w:rPr>
                <w:rFonts w:ascii="Arial" w:hAnsi="Arial" w:cs="Arial"/>
                <w:spacing w:val="-2"/>
              </w:rPr>
              <w:t>w</w:t>
            </w:r>
            <w:r w:rsidRPr="00FE3FF1">
              <w:rPr>
                <w:rFonts w:ascii="Arial" w:hAnsi="Arial" w:cs="Arial"/>
              </w:rPr>
              <w:t>ou</w:t>
            </w:r>
            <w:r w:rsidRPr="00FE3FF1">
              <w:rPr>
                <w:rFonts w:ascii="Arial" w:hAnsi="Arial" w:cs="Arial"/>
                <w:spacing w:val="1"/>
              </w:rPr>
              <w:t>l</w:t>
            </w:r>
            <w:r w:rsidRPr="00FE3FF1">
              <w:rPr>
                <w:rFonts w:ascii="Arial" w:hAnsi="Arial" w:cs="Arial"/>
              </w:rPr>
              <w:t>d</w:t>
            </w:r>
            <w:r w:rsidRPr="00FE3FF1">
              <w:rPr>
                <w:rFonts w:ascii="Arial" w:hAnsi="Arial" w:cs="Arial"/>
                <w:spacing w:val="22"/>
              </w:rPr>
              <w:t xml:space="preserve"> </w:t>
            </w:r>
            <w:r w:rsidRPr="00FE3FF1">
              <w:rPr>
                <w:rFonts w:ascii="Arial" w:hAnsi="Arial" w:cs="Arial"/>
              </w:rPr>
              <w:t>prov</w:t>
            </w:r>
            <w:r w:rsidRPr="00FE3FF1">
              <w:rPr>
                <w:rFonts w:ascii="Arial" w:hAnsi="Arial" w:cs="Arial"/>
                <w:spacing w:val="-3"/>
              </w:rPr>
              <w:t>i</w:t>
            </w:r>
            <w:r w:rsidRPr="00FE3FF1">
              <w:rPr>
                <w:rFonts w:ascii="Arial" w:hAnsi="Arial" w:cs="Arial"/>
              </w:rPr>
              <w:t>de</w:t>
            </w:r>
            <w:r w:rsidRPr="00FE3FF1">
              <w:rPr>
                <w:rFonts w:ascii="Arial" w:hAnsi="Arial" w:cs="Arial"/>
                <w:spacing w:val="24"/>
              </w:rPr>
              <w:t xml:space="preserve"> </w:t>
            </w:r>
            <w:r w:rsidRPr="00FE3FF1">
              <w:rPr>
                <w:rFonts w:ascii="Arial" w:hAnsi="Arial" w:cs="Arial"/>
              </w:rPr>
              <w:t>a</w:t>
            </w:r>
            <w:r w:rsidRPr="00FE3FF1">
              <w:rPr>
                <w:rFonts w:ascii="Arial" w:hAnsi="Arial" w:cs="Arial"/>
                <w:spacing w:val="28"/>
              </w:rPr>
              <w:t xml:space="preserve"> </w:t>
            </w:r>
            <w:r w:rsidRPr="00FE3FF1">
              <w:rPr>
                <w:rFonts w:ascii="Arial" w:hAnsi="Arial" w:cs="Arial"/>
                <w:spacing w:val="1"/>
              </w:rPr>
              <w:t>m</w:t>
            </w:r>
            <w:r w:rsidRPr="00FE3FF1">
              <w:rPr>
                <w:rFonts w:ascii="Arial" w:hAnsi="Arial" w:cs="Arial"/>
                <w:spacing w:val="-5"/>
              </w:rPr>
              <w:t>o</w:t>
            </w:r>
            <w:r w:rsidRPr="00FE3FF1">
              <w:rPr>
                <w:rFonts w:ascii="Arial" w:hAnsi="Arial" w:cs="Arial"/>
              </w:rPr>
              <w:t>re</w:t>
            </w:r>
            <w:r w:rsidRPr="00FE3FF1">
              <w:rPr>
                <w:rFonts w:ascii="Arial" w:hAnsi="Arial" w:cs="Arial"/>
                <w:spacing w:val="28"/>
              </w:rPr>
              <w:t xml:space="preserve"> </w:t>
            </w:r>
            <w:r w:rsidRPr="00FE3FF1">
              <w:rPr>
                <w:rFonts w:ascii="Arial" w:hAnsi="Arial" w:cs="Arial"/>
              </w:rPr>
              <w:t>h</w:t>
            </w:r>
            <w:r w:rsidRPr="00FE3FF1">
              <w:rPr>
                <w:rFonts w:ascii="Arial" w:hAnsi="Arial" w:cs="Arial"/>
                <w:spacing w:val="-5"/>
              </w:rPr>
              <w:t>o</w:t>
            </w:r>
            <w:r w:rsidRPr="00FE3FF1">
              <w:rPr>
                <w:rFonts w:ascii="Arial" w:hAnsi="Arial" w:cs="Arial"/>
                <w:spacing w:val="1"/>
              </w:rPr>
              <w:t>li</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i</w:t>
            </w:r>
            <w:r w:rsidRPr="00FE3FF1">
              <w:rPr>
                <w:rFonts w:ascii="Arial" w:hAnsi="Arial" w:cs="Arial"/>
              </w:rPr>
              <w:t>c</w:t>
            </w:r>
            <w:r w:rsidRPr="00FE3FF1">
              <w:rPr>
                <w:rFonts w:ascii="Arial" w:hAnsi="Arial" w:cs="Arial"/>
                <w:spacing w:val="26"/>
              </w:rPr>
              <w:t xml:space="preserve"> </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25"/>
              </w:rPr>
              <w:t xml:space="preserve"> </w:t>
            </w:r>
            <w:r w:rsidRPr="00FE3FF1">
              <w:rPr>
                <w:rFonts w:ascii="Arial" w:hAnsi="Arial" w:cs="Arial"/>
              </w:rPr>
              <w:t>of</w:t>
            </w:r>
            <w:r w:rsidRPr="00FE3FF1">
              <w:rPr>
                <w:rFonts w:ascii="Arial" w:hAnsi="Arial" w:cs="Arial"/>
                <w:spacing w:val="27"/>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rPr>
              <w:t>e f</w:t>
            </w:r>
            <w:r w:rsidRPr="00FE3FF1">
              <w:rPr>
                <w:rFonts w:ascii="Arial" w:hAnsi="Arial" w:cs="Arial"/>
                <w:spacing w:val="1"/>
              </w:rPr>
              <w:t>ie</w:t>
            </w:r>
            <w:r w:rsidRPr="00FE3FF1">
              <w:rPr>
                <w:rFonts w:ascii="Arial" w:hAnsi="Arial" w:cs="Arial"/>
                <w:spacing w:val="-3"/>
                <w:w w:val="101"/>
              </w:rPr>
              <w:t>l</w:t>
            </w:r>
            <w:r w:rsidRPr="00FE3FF1">
              <w:rPr>
                <w:rFonts w:ascii="Arial" w:hAnsi="Arial" w:cs="Arial"/>
              </w:rPr>
              <w:t>d.</w:t>
            </w:r>
          </w:p>
          <w:p w14:paraId="09DD60AB" w14:textId="77777777" w:rsidR="00366984" w:rsidRPr="00FE3FF1" w:rsidRDefault="00B30A26">
            <w:pPr>
              <w:ind w:left="105" w:right="523"/>
              <w:rPr>
                <w:rFonts w:ascii="Arial" w:hAnsi="Arial" w:cs="Arial"/>
              </w:rPr>
            </w:pPr>
            <w:r w:rsidRPr="00FE3FF1">
              <w:rPr>
                <w:rFonts w:ascii="Arial" w:hAnsi="Arial" w:cs="Arial"/>
                <w:spacing w:val="-1"/>
              </w:rPr>
              <w:t>"</w:t>
            </w:r>
            <w:r w:rsidRPr="00FE3FF1">
              <w:rPr>
                <w:rFonts w:ascii="Arial" w:hAnsi="Arial" w:cs="Arial"/>
                <w:spacing w:val="-2"/>
              </w:rPr>
              <w:t>D</w:t>
            </w:r>
            <w:r w:rsidRPr="00FE3FF1">
              <w:rPr>
                <w:rFonts w:ascii="Arial" w:hAnsi="Arial" w:cs="Arial"/>
                <w:spacing w:val="1"/>
              </w:rPr>
              <w:t>e</w:t>
            </w:r>
            <w:r w:rsidRPr="00FE3FF1">
              <w:rPr>
                <w:rFonts w:ascii="Arial" w:hAnsi="Arial" w:cs="Arial"/>
                <w:spacing w:val="-2"/>
              </w:rPr>
              <w:t>s</w:t>
            </w:r>
            <w:r w:rsidRPr="00FE3FF1">
              <w:rPr>
                <w:rFonts w:ascii="Arial" w:hAnsi="Arial" w:cs="Arial"/>
              </w:rPr>
              <w:t>p</w:t>
            </w:r>
            <w:r w:rsidRPr="00FE3FF1">
              <w:rPr>
                <w:rFonts w:ascii="Arial" w:hAnsi="Arial" w:cs="Arial"/>
                <w:spacing w:val="1"/>
              </w:rPr>
              <w:t>i</w:t>
            </w:r>
            <w:r w:rsidRPr="00FE3FF1">
              <w:rPr>
                <w:rFonts w:ascii="Arial" w:hAnsi="Arial" w:cs="Arial"/>
                <w:spacing w:val="-3"/>
              </w:rPr>
              <w:t>t</w:t>
            </w:r>
            <w:r w:rsidRPr="00FE3FF1">
              <w:rPr>
                <w:rFonts w:ascii="Arial" w:hAnsi="Arial" w:cs="Arial"/>
              </w:rPr>
              <w:t xml:space="preserve">e </w:t>
            </w:r>
            <w:r w:rsidRPr="00FE3FF1">
              <w:rPr>
                <w:rFonts w:ascii="Arial" w:hAnsi="Arial" w:cs="Arial"/>
                <w:spacing w:val="1"/>
              </w:rPr>
              <w:t>t</w:t>
            </w:r>
            <w:r w:rsidRPr="00FE3FF1">
              <w:rPr>
                <w:rFonts w:ascii="Arial" w:hAnsi="Arial" w:cs="Arial"/>
              </w:rPr>
              <w:t>h</w:t>
            </w:r>
            <w:r w:rsidRPr="00FE3FF1">
              <w:rPr>
                <w:rFonts w:ascii="Arial" w:hAnsi="Arial" w:cs="Arial"/>
                <w:spacing w:val="1"/>
              </w:rPr>
              <w:t>i</w:t>
            </w:r>
            <w:r w:rsidRPr="00FE3FF1">
              <w:rPr>
                <w:rFonts w:ascii="Arial" w:hAnsi="Arial" w:cs="Arial"/>
              </w:rPr>
              <w:t>s</w:t>
            </w:r>
            <w:r w:rsidRPr="00FE3FF1">
              <w:rPr>
                <w:rFonts w:ascii="Arial" w:hAnsi="Arial" w:cs="Arial"/>
                <w:spacing w:val="-3"/>
              </w:rPr>
              <w:t xml:space="preserve"> </w:t>
            </w:r>
            <w:r w:rsidRPr="00FE3FF1">
              <w:rPr>
                <w:rFonts w:ascii="Arial" w:hAnsi="Arial" w:cs="Arial"/>
              </w:rPr>
              <w:t>pr</w:t>
            </w:r>
            <w:r w:rsidRPr="00FE3FF1">
              <w:rPr>
                <w:rFonts w:ascii="Arial" w:hAnsi="Arial" w:cs="Arial"/>
                <w:spacing w:val="-5"/>
              </w:rPr>
              <w:t>o</w:t>
            </w:r>
            <w:r w:rsidRPr="00FE3FF1">
              <w:rPr>
                <w:rFonts w:ascii="Arial" w:hAnsi="Arial" w:cs="Arial"/>
                <w:spacing w:val="1"/>
              </w:rPr>
              <w:t>mi</w:t>
            </w:r>
            <w:r w:rsidRPr="00FE3FF1">
              <w:rPr>
                <w:rFonts w:ascii="Arial" w:hAnsi="Arial" w:cs="Arial"/>
                <w:spacing w:val="-2"/>
              </w:rPr>
              <w:t>s</w:t>
            </w:r>
            <w:r w:rsidRPr="00FE3FF1">
              <w:rPr>
                <w:rFonts w:ascii="Arial" w:hAnsi="Arial" w:cs="Arial"/>
                <w:spacing w:val="-3"/>
              </w:rPr>
              <w:t>e</w:t>
            </w:r>
            <w:r w:rsidRPr="00FE3FF1">
              <w:rPr>
                <w:rFonts w:ascii="Arial" w:hAnsi="Arial" w:cs="Arial"/>
              </w:rPr>
              <w:t>,</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rPr>
              <w:t>u</w:t>
            </w:r>
            <w:r w:rsidRPr="00FE3FF1">
              <w:rPr>
                <w:rFonts w:ascii="Arial" w:hAnsi="Arial" w:cs="Arial"/>
                <w:spacing w:val="-3"/>
              </w:rPr>
              <w:t>c</w:t>
            </w:r>
            <w:r w:rsidRPr="00FE3FF1">
              <w:rPr>
                <w:rFonts w:ascii="Arial" w:hAnsi="Arial" w:cs="Arial"/>
                <w:spacing w:val="1"/>
              </w:rPr>
              <w:t>ce</w:t>
            </w:r>
            <w:r w:rsidRPr="00FE3FF1">
              <w:rPr>
                <w:rFonts w:ascii="Arial" w:hAnsi="Arial" w:cs="Arial"/>
                <w:spacing w:val="-2"/>
              </w:rPr>
              <w:t>ss</w:t>
            </w:r>
            <w:r w:rsidRPr="00FE3FF1">
              <w:rPr>
                <w:rFonts w:ascii="Arial" w:hAnsi="Arial" w:cs="Arial"/>
              </w:rPr>
              <w:t>ful</w:t>
            </w:r>
            <w:r w:rsidRPr="00FE3FF1">
              <w:rPr>
                <w:rFonts w:ascii="Arial" w:hAnsi="Arial" w:cs="Arial"/>
                <w:spacing w:val="-1"/>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rPr>
              <w:t>gr</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o</w:t>
            </w:r>
            <w:r w:rsidRPr="00FE3FF1">
              <w:rPr>
                <w:rFonts w:ascii="Arial" w:hAnsi="Arial" w:cs="Arial"/>
              </w:rPr>
              <w:t>n</w:t>
            </w:r>
            <w:r w:rsidRPr="00FE3FF1">
              <w:rPr>
                <w:rFonts w:ascii="Arial" w:hAnsi="Arial" w:cs="Arial"/>
                <w:spacing w:val="5"/>
              </w:rPr>
              <w:t xml:space="preserve"> </w:t>
            </w:r>
            <w:r w:rsidRPr="00FE3FF1">
              <w:rPr>
                <w:rFonts w:ascii="Arial" w:hAnsi="Arial" w:cs="Arial"/>
                <w:spacing w:val="-5"/>
              </w:rPr>
              <w:t>f</w:t>
            </w:r>
            <w:r w:rsidRPr="00FE3FF1">
              <w:rPr>
                <w:rFonts w:ascii="Arial" w:hAnsi="Arial" w:cs="Arial"/>
                <w:spacing w:val="1"/>
              </w:rPr>
              <w:t>a</w:t>
            </w:r>
            <w:r w:rsidRPr="00FE3FF1">
              <w:rPr>
                <w:rFonts w:ascii="Arial" w:hAnsi="Arial" w:cs="Arial"/>
                <w:spacing w:val="-3"/>
              </w:rPr>
              <w:t>c</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c</w:t>
            </w:r>
            <w:r w:rsidRPr="00FE3FF1">
              <w:rPr>
                <w:rFonts w:ascii="Arial" w:hAnsi="Arial" w:cs="Arial"/>
              </w:rPr>
              <w:t>h</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l</w:t>
            </w:r>
            <w:r w:rsidRPr="00FE3FF1">
              <w:rPr>
                <w:rFonts w:ascii="Arial" w:hAnsi="Arial" w:cs="Arial"/>
                <w:spacing w:val="1"/>
              </w:rPr>
              <w:t>e</w:t>
            </w:r>
            <w:r w:rsidRPr="00FE3FF1">
              <w:rPr>
                <w:rFonts w:ascii="Arial" w:hAnsi="Arial" w:cs="Arial"/>
              </w:rPr>
              <w:t>n</w:t>
            </w:r>
            <w:r w:rsidRPr="00FE3FF1">
              <w:rPr>
                <w:rFonts w:ascii="Arial" w:hAnsi="Arial" w:cs="Arial"/>
                <w:spacing w:val="-5"/>
              </w:rPr>
              <w:t>g</w:t>
            </w:r>
            <w:r w:rsidRPr="00FE3FF1">
              <w:rPr>
                <w:rFonts w:ascii="Arial" w:hAnsi="Arial" w:cs="Arial"/>
                <w:spacing w:val="-3"/>
              </w:rPr>
              <w:t>e</w:t>
            </w:r>
            <w:r w:rsidRPr="00FE3FF1">
              <w:rPr>
                <w:rFonts w:ascii="Arial" w:hAnsi="Arial" w:cs="Arial"/>
              </w:rPr>
              <w:t>s</w:t>
            </w:r>
            <w:r w:rsidRPr="00FE3FF1">
              <w:rPr>
                <w:rFonts w:ascii="Arial" w:hAnsi="Arial" w:cs="Arial"/>
                <w:spacing w:val="2"/>
              </w:rPr>
              <w:t xml:space="preserve"> </w:t>
            </w:r>
            <w:r w:rsidRPr="00FE3FF1">
              <w:rPr>
                <w:rFonts w:ascii="Arial" w:hAnsi="Arial" w:cs="Arial"/>
                <w:spacing w:val="-2"/>
              </w:rPr>
              <w:t>s</w:t>
            </w:r>
            <w:r w:rsidRPr="00FE3FF1">
              <w:rPr>
                <w:rFonts w:ascii="Arial" w:hAnsi="Arial" w:cs="Arial"/>
              </w:rPr>
              <w:t>u</w:t>
            </w:r>
            <w:r w:rsidRPr="00FE3FF1">
              <w:rPr>
                <w:rFonts w:ascii="Arial" w:hAnsi="Arial" w:cs="Arial"/>
                <w:spacing w:val="1"/>
              </w:rPr>
              <w:t>c</w:t>
            </w:r>
            <w:r w:rsidRPr="00FE3FF1">
              <w:rPr>
                <w:rFonts w:ascii="Arial" w:hAnsi="Arial" w:cs="Arial"/>
              </w:rPr>
              <w:t>h</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rPr>
              <w:t>d</w:t>
            </w:r>
            <w:r w:rsidRPr="00FE3FF1">
              <w:rPr>
                <w:rFonts w:ascii="Arial" w:hAnsi="Arial" w:cs="Arial"/>
                <w:spacing w:val="-3"/>
              </w:rPr>
              <w:t>a</w:t>
            </w:r>
            <w:r w:rsidRPr="00FE3FF1">
              <w:rPr>
                <w:rFonts w:ascii="Arial" w:hAnsi="Arial" w:cs="Arial"/>
                <w:spacing w:val="1"/>
              </w:rPr>
              <w:t>t</w:t>
            </w:r>
            <w:r w:rsidRPr="00FE3FF1">
              <w:rPr>
                <w:rFonts w:ascii="Arial" w:hAnsi="Arial" w:cs="Arial"/>
              </w:rPr>
              <w:t>a</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1"/>
              </w:rPr>
              <w:t>t</w:t>
            </w:r>
            <w:r w:rsidRPr="00FE3FF1">
              <w:rPr>
                <w:rFonts w:ascii="Arial" w:hAnsi="Arial" w:cs="Arial"/>
                <w:spacing w:val="-3"/>
              </w:rPr>
              <w:t>a</w:t>
            </w:r>
            <w:r w:rsidRPr="00FE3FF1">
              <w:rPr>
                <w:rFonts w:ascii="Arial" w:hAnsi="Arial" w:cs="Arial"/>
              </w:rPr>
              <w:t>nd</w:t>
            </w:r>
            <w:r w:rsidRPr="00FE3FF1">
              <w:rPr>
                <w:rFonts w:ascii="Arial" w:hAnsi="Arial" w:cs="Arial"/>
                <w:spacing w:val="1"/>
              </w:rPr>
              <w:t>a</w:t>
            </w:r>
            <w:r w:rsidRPr="00FE3FF1">
              <w:rPr>
                <w:rFonts w:ascii="Arial" w:hAnsi="Arial" w:cs="Arial"/>
                <w:spacing w:val="-5"/>
              </w:rPr>
              <w:t>r</w:t>
            </w:r>
            <w:r w:rsidRPr="00FE3FF1">
              <w:rPr>
                <w:rFonts w:ascii="Arial" w:hAnsi="Arial" w:cs="Arial"/>
              </w:rPr>
              <w:t>d</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w:t>
            </w:r>
            <w:r w:rsidRPr="00FE3FF1">
              <w:rPr>
                <w:rFonts w:ascii="Arial" w:hAnsi="Arial" w:cs="Arial"/>
                <w:spacing w:val="-5"/>
              </w:rPr>
              <w:t>n</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pu</w:t>
            </w:r>
            <w:r w:rsidRPr="00FE3FF1">
              <w:rPr>
                <w:rFonts w:ascii="Arial" w:hAnsi="Arial" w:cs="Arial"/>
                <w:spacing w:val="-3"/>
              </w:rPr>
              <w:t>t</w:t>
            </w:r>
            <w:r w:rsidRPr="00FE3FF1">
              <w:rPr>
                <w:rFonts w:ascii="Arial" w:hAnsi="Arial" w:cs="Arial"/>
                <w:spacing w:val="1"/>
              </w:rPr>
              <w:t>a</w:t>
            </w:r>
            <w:r w:rsidRPr="00FE3FF1">
              <w:rPr>
                <w:rFonts w:ascii="Arial" w:hAnsi="Arial" w:cs="Arial"/>
                <w:spacing w:val="-3"/>
                <w:w w:val="101"/>
              </w:rPr>
              <w:t>t</w:t>
            </w:r>
            <w:r w:rsidRPr="00FE3FF1">
              <w:rPr>
                <w:rFonts w:ascii="Arial" w:hAnsi="Arial" w:cs="Arial"/>
                <w:spacing w:val="1"/>
                <w:w w:val="101"/>
              </w:rPr>
              <w:t>i</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w w:val="101"/>
              </w:rPr>
              <w:t xml:space="preserve">l </w:t>
            </w:r>
            <w:r w:rsidRPr="00FE3FF1">
              <w:rPr>
                <w:rFonts w:ascii="Arial" w:hAnsi="Arial" w:cs="Arial"/>
                <w:spacing w:val="1"/>
              </w:rPr>
              <w:t>c</w:t>
            </w:r>
            <w:r w:rsidRPr="00FE3FF1">
              <w:rPr>
                <w:rFonts w:ascii="Arial" w:hAnsi="Arial" w:cs="Arial"/>
              </w:rPr>
              <w:t>o</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e</w:t>
            </w:r>
            <w:r w:rsidRPr="00FE3FF1">
              <w:rPr>
                <w:rFonts w:ascii="Arial" w:hAnsi="Arial" w:cs="Arial"/>
              </w:rPr>
              <w:t>x</w:t>
            </w:r>
            <w:r w:rsidRPr="00FE3FF1">
              <w:rPr>
                <w:rFonts w:ascii="Arial" w:hAnsi="Arial" w:cs="Arial"/>
                <w:spacing w:val="1"/>
              </w:rPr>
              <w:t>i</w:t>
            </w:r>
            <w:r w:rsidRPr="00FE3FF1">
              <w:rPr>
                <w:rFonts w:ascii="Arial" w:hAnsi="Arial" w:cs="Arial"/>
                <w:spacing w:val="-3"/>
              </w:rPr>
              <w:t>t</w:t>
            </w:r>
            <w:r w:rsidRPr="00FE3FF1">
              <w:rPr>
                <w:rFonts w:ascii="Arial" w:hAnsi="Arial" w:cs="Arial"/>
              </w:rPr>
              <w:t>y,</w:t>
            </w:r>
            <w:r w:rsidRPr="00FE3FF1">
              <w:rPr>
                <w:rFonts w:ascii="Arial" w:hAnsi="Arial" w:cs="Arial"/>
                <w:spacing w:val="1"/>
              </w:rPr>
              <w:t xml:space="preserve"> a</w:t>
            </w:r>
            <w:r w:rsidRPr="00FE3FF1">
              <w:rPr>
                <w:rFonts w:ascii="Arial" w:hAnsi="Arial" w:cs="Arial"/>
                <w:spacing w:val="-5"/>
              </w:rPr>
              <w:t>n</w:t>
            </w:r>
            <w:r w:rsidRPr="00FE3FF1">
              <w:rPr>
                <w:rFonts w:ascii="Arial" w:hAnsi="Arial" w:cs="Arial"/>
              </w:rPr>
              <w:t>d</w:t>
            </w:r>
            <w:r w:rsidRPr="00FE3FF1">
              <w:rPr>
                <w:rFonts w:ascii="Arial" w:hAnsi="Arial" w:cs="Arial"/>
                <w:spacing w:val="3"/>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g</w:t>
            </w:r>
            <w:r w:rsidRPr="00FE3FF1">
              <w:rPr>
                <w:rFonts w:ascii="Arial" w:hAnsi="Arial" w:cs="Arial"/>
                <w:spacing w:val="-5"/>
              </w:rPr>
              <w:t>u</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t</w:t>
            </w:r>
            <w:r w:rsidRPr="00FE3FF1">
              <w:rPr>
                <w:rFonts w:ascii="Arial" w:hAnsi="Arial" w:cs="Arial"/>
              </w:rPr>
              <w:t>ory</w:t>
            </w:r>
            <w:r w:rsidRPr="00FE3FF1">
              <w:rPr>
                <w:rFonts w:ascii="Arial" w:hAnsi="Arial" w:cs="Arial"/>
                <w:spacing w:val="-1"/>
              </w:rPr>
              <w:t xml:space="preserve"> </w:t>
            </w:r>
            <w:r w:rsidRPr="00FE3FF1">
              <w:rPr>
                <w:rFonts w:ascii="Arial" w:hAnsi="Arial" w:cs="Arial"/>
              </w:rPr>
              <w:t>hur</w:t>
            </w:r>
            <w:r w:rsidRPr="00FE3FF1">
              <w:rPr>
                <w:rFonts w:ascii="Arial" w:hAnsi="Arial" w:cs="Arial"/>
                <w:spacing w:val="-5"/>
              </w:rPr>
              <w:t>d</w:t>
            </w:r>
            <w:r w:rsidRPr="00FE3FF1">
              <w:rPr>
                <w:rFonts w:ascii="Arial" w:hAnsi="Arial" w:cs="Arial"/>
                <w:spacing w:val="1"/>
              </w:rPr>
              <w:t>le</w:t>
            </w:r>
            <w:r w:rsidRPr="00FE3FF1">
              <w:rPr>
                <w:rFonts w:ascii="Arial" w:hAnsi="Arial" w:cs="Arial"/>
                <w:spacing w:val="-6"/>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5"/>
              </w:rPr>
              <w:t>n</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spacing w:val="-2"/>
              </w:rPr>
              <w:t>ss</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ng ong</w:t>
            </w:r>
            <w:r w:rsidRPr="00FE3FF1">
              <w:rPr>
                <w:rFonts w:ascii="Arial" w:hAnsi="Arial" w:cs="Arial"/>
                <w:spacing w:val="-5"/>
              </w:rPr>
              <w:t>o</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e</w:t>
            </w:r>
            <w:r w:rsidRPr="00FE3FF1">
              <w:rPr>
                <w:rFonts w:ascii="Arial" w:hAnsi="Arial" w:cs="Arial"/>
              </w:rPr>
              <w:t>f</w:t>
            </w:r>
            <w:r w:rsidRPr="00FE3FF1">
              <w:rPr>
                <w:rFonts w:ascii="Arial" w:hAnsi="Arial" w:cs="Arial"/>
                <w:spacing w:val="-5"/>
              </w:rPr>
              <w:t>f</w:t>
            </w:r>
            <w:r w:rsidRPr="00FE3FF1">
              <w:rPr>
                <w:rFonts w:ascii="Arial" w:hAnsi="Arial" w:cs="Arial"/>
              </w:rPr>
              <w:t>or</w:t>
            </w:r>
            <w:r w:rsidRPr="00FE3FF1">
              <w:rPr>
                <w:rFonts w:ascii="Arial" w:hAnsi="Arial" w:cs="Arial"/>
                <w:spacing w:val="1"/>
              </w:rPr>
              <w:t>t</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3"/>
              </w:rPr>
              <w:t>l</w:t>
            </w:r>
            <w:r w:rsidRPr="00FE3FF1">
              <w:rPr>
                <w:rFonts w:ascii="Arial" w:hAnsi="Arial" w:cs="Arial"/>
                <w:spacing w:val="1"/>
              </w:rPr>
              <w:t>la</w:t>
            </w:r>
            <w:r w:rsidRPr="00FE3FF1">
              <w:rPr>
                <w:rFonts w:ascii="Arial" w:hAnsi="Arial" w:cs="Arial"/>
                <w:spacing w:val="-5"/>
              </w:rPr>
              <w:t>b</w:t>
            </w:r>
            <w:r w:rsidRPr="00FE3FF1">
              <w:rPr>
                <w:rFonts w:ascii="Arial" w:hAnsi="Arial" w:cs="Arial"/>
              </w:rPr>
              <w:t>or</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v</w:t>
            </w:r>
            <w:r w:rsidRPr="00FE3FF1">
              <w:rPr>
                <w:rFonts w:ascii="Arial" w:hAnsi="Arial" w:cs="Arial"/>
              </w:rPr>
              <w:t>e</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2"/>
              </w:rPr>
              <w:t>s</w:t>
            </w:r>
            <w:r w:rsidRPr="00FE3FF1">
              <w:rPr>
                <w:rFonts w:ascii="Arial" w:hAnsi="Arial" w:cs="Arial"/>
                <w:spacing w:val="-3"/>
              </w:rPr>
              <w:t>e</w:t>
            </w:r>
            <w:r w:rsidRPr="00FE3FF1">
              <w:rPr>
                <w:rFonts w:ascii="Arial" w:hAnsi="Arial" w:cs="Arial"/>
                <w:spacing w:val="1"/>
              </w:rPr>
              <w:t>a</w:t>
            </w:r>
            <w:r w:rsidRPr="00FE3FF1">
              <w:rPr>
                <w:rFonts w:ascii="Arial" w:hAnsi="Arial" w:cs="Arial"/>
              </w:rPr>
              <w:t>r</w:t>
            </w:r>
            <w:r w:rsidRPr="00FE3FF1">
              <w:rPr>
                <w:rFonts w:ascii="Arial" w:hAnsi="Arial" w:cs="Arial"/>
                <w:spacing w:val="-3"/>
              </w:rPr>
              <w:t>c</w:t>
            </w:r>
            <w:r w:rsidRPr="00FE3FF1">
              <w:rPr>
                <w:rFonts w:ascii="Arial" w:hAnsi="Arial" w:cs="Arial"/>
              </w:rPr>
              <w:t>h</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3"/>
                <w:w w:val="101"/>
              </w:rPr>
              <w:t>t</w:t>
            </w:r>
            <w:r w:rsidRPr="00FE3FF1">
              <w:rPr>
                <w:rFonts w:ascii="Arial" w:hAnsi="Arial" w:cs="Arial"/>
                <w:spacing w:val="1"/>
              </w:rPr>
              <w:t>ec</w:t>
            </w:r>
            <w:r w:rsidRPr="00FE3FF1">
              <w:rPr>
                <w:rFonts w:ascii="Arial" w:hAnsi="Arial" w:cs="Arial"/>
              </w:rPr>
              <w:t>h</w:t>
            </w:r>
            <w:r w:rsidRPr="00FE3FF1">
              <w:rPr>
                <w:rFonts w:ascii="Arial" w:hAnsi="Arial" w:cs="Arial"/>
                <w:spacing w:val="-5"/>
              </w:rPr>
              <w:t>n</w:t>
            </w:r>
            <w:r w:rsidRPr="00FE3FF1">
              <w:rPr>
                <w:rFonts w:ascii="Arial" w:hAnsi="Arial" w:cs="Arial"/>
              </w:rPr>
              <w:t>o</w:t>
            </w:r>
            <w:r w:rsidRPr="00FE3FF1">
              <w:rPr>
                <w:rFonts w:ascii="Arial" w:hAnsi="Arial" w:cs="Arial"/>
                <w:spacing w:val="1"/>
              </w:rPr>
              <w:t>l</w:t>
            </w:r>
            <w:r w:rsidRPr="00FE3FF1">
              <w:rPr>
                <w:rFonts w:ascii="Arial" w:hAnsi="Arial" w:cs="Arial"/>
              </w:rPr>
              <w:t>o</w:t>
            </w:r>
            <w:r w:rsidRPr="00FE3FF1">
              <w:rPr>
                <w:rFonts w:ascii="Arial" w:hAnsi="Arial" w:cs="Arial"/>
                <w:spacing w:val="-5"/>
              </w:rPr>
              <w:t>g</w:t>
            </w:r>
            <w:r w:rsidRPr="00FE3FF1">
              <w:rPr>
                <w:rFonts w:ascii="Arial" w:hAnsi="Arial" w:cs="Arial"/>
                <w:spacing w:val="1"/>
                <w:w w:val="101"/>
              </w:rPr>
              <w:t>i</w:t>
            </w:r>
            <w:r w:rsidRPr="00FE3FF1">
              <w:rPr>
                <w:rFonts w:ascii="Arial" w:hAnsi="Arial" w:cs="Arial"/>
                <w:spacing w:val="-3"/>
              </w:rPr>
              <w:t>c</w:t>
            </w:r>
            <w:r w:rsidRPr="00FE3FF1">
              <w:rPr>
                <w:rFonts w:ascii="Arial" w:hAnsi="Arial" w:cs="Arial"/>
                <w:spacing w:val="1"/>
              </w:rPr>
              <w:t>a</w:t>
            </w:r>
            <w:r w:rsidRPr="00FE3FF1">
              <w:rPr>
                <w:rFonts w:ascii="Arial" w:hAnsi="Arial" w:cs="Arial"/>
                <w:w w:val="101"/>
              </w:rPr>
              <w:t xml:space="preserve">l </w:t>
            </w:r>
            <w:r w:rsidRPr="00FE3FF1">
              <w:rPr>
                <w:rFonts w:ascii="Arial" w:hAnsi="Arial" w:cs="Arial"/>
                <w:spacing w:val="1"/>
              </w:rPr>
              <w:t>a</w:t>
            </w:r>
            <w:r w:rsidRPr="00FE3FF1">
              <w:rPr>
                <w:rFonts w:ascii="Arial" w:hAnsi="Arial" w:cs="Arial"/>
              </w:rPr>
              <w:t>dv</w:t>
            </w:r>
            <w:r w:rsidRPr="00FE3FF1">
              <w:rPr>
                <w:rFonts w:ascii="Arial" w:hAnsi="Arial" w:cs="Arial"/>
                <w:spacing w:val="-3"/>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rPr>
              <w:t>f</w:t>
            </w:r>
            <w:r w:rsidRPr="00FE3FF1">
              <w:rPr>
                <w:rFonts w:ascii="Arial" w:hAnsi="Arial" w:cs="Arial"/>
                <w:spacing w:val="-5"/>
              </w:rPr>
              <w:t>u</w:t>
            </w:r>
            <w:r w:rsidRPr="00FE3FF1">
              <w:rPr>
                <w:rFonts w:ascii="Arial" w:hAnsi="Arial" w:cs="Arial"/>
                <w:spacing w:val="1"/>
              </w:rPr>
              <w:t>ll</w:t>
            </w:r>
            <w:r w:rsidRPr="00FE3FF1">
              <w:rPr>
                <w:rFonts w:ascii="Arial" w:hAnsi="Arial" w:cs="Arial"/>
              </w:rPr>
              <w:t>y</w:t>
            </w:r>
            <w:r w:rsidRPr="00FE3FF1">
              <w:rPr>
                <w:rFonts w:ascii="Arial" w:hAnsi="Arial" w:cs="Arial"/>
                <w:spacing w:val="-1"/>
              </w:rPr>
              <w:t xml:space="preserve"> </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rPr>
              <w:t xml:space="preserve">e </w:t>
            </w:r>
            <w:r w:rsidRPr="00FE3FF1">
              <w:rPr>
                <w:rFonts w:ascii="Arial" w:hAnsi="Arial" w:cs="Arial"/>
                <w:spacing w:val="1"/>
              </w:rPr>
              <w:t>it</w:t>
            </w:r>
            <w:r w:rsidRPr="00FE3FF1">
              <w:rPr>
                <w:rFonts w:ascii="Arial" w:hAnsi="Arial" w:cs="Arial"/>
              </w:rPr>
              <w:t>s</w:t>
            </w:r>
            <w:r w:rsidRPr="00FE3FF1">
              <w:rPr>
                <w:rFonts w:ascii="Arial" w:hAnsi="Arial" w:cs="Arial"/>
                <w:spacing w:val="-3"/>
              </w:rPr>
              <w:t xml:space="preserve"> </w:t>
            </w:r>
            <w:r w:rsidRPr="00FE3FF1">
              <w:rPr>
                <w:rFonts w:ascii="Arial" w:hAnsi="Arial" w:cs="Arial"/>
              </w:rPr>
              <w:t>po</w:t>
            </w:r>
            <w:r w:rsidRPr="00FE3FF1">
              <w:rPr>
                <w:rFonts w:ascii="Arial" w:hAnsi="Arial" w:cs="Arial"/>
                <w:spacing w:val="-3"/>
              </w:rPr>
              <w:t>t</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a</w:t>
            </w:r>
            <w:r w:rsidRPr="00FE3FF1">
              <w:rPr>
                <w:rFonts w:ascii="Arial" w:hAnsi="Arial" w:cs="Arial"/>
              </w:rPr>
              <w:t xml:space="preserve">l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c</w:t>
            </w:r>
            <w:r w:rsidRPr="00FE3FF1">
              <w:rPr>
                <w:rFonts w:ascii="Arial" w:hAnsi="Arial" w:cs="Arial"/>
                <w:spacing w:val="-3"/>
              </w:rPr>
              <w:t>l</w:t>
            </w:r>
            <w:r w:rsidRPr="00FE3FF1">
              <w:rPr>
                <w:rFonts w:ascii="Arial" w:hAnsi="Arial" w:cs="Arial"/>
                <w:spacing w:val="1"/>
              </w:rPr>
              <w:t>i</w:t>
            </w:r>
            <w:r w:rsidRPr="00FE3FF1">
              <w:rPr>
                <w:rFonts w:ascii="Arial" w:hAnsi="Arial" w:cs="Arial"/>
              </w:rPr>
              <w:t>n</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rPr>
              <w:t>l</w:t>
            </w:r>
            <w:r w:rsidRPr="00FE3FF1">
              <w:rPr>
                <w:rFonts w:ascii="Arial" w:hAnsi="Arial" w:cs="Arial"/>
                <w:spacing w:val="1"/>
              </w:rPr>
              <w:t xml:space="preserve"> </w:t>
            </w:r>
            <w:r w:rsidRPr="00FE3FF1">
              <w:rPr>
                <w:rFonts w:ascii="Arial" w:hAnsi="Arial" w:cs="Arial"/>
              </w:rPr>
              <w:t>pr</w:t>
            </w:r>
            <w:r w:rsidRPr="00FE3FF1">
              <w:rPr>
                <w:rFonts w:ascii="Arial" w:hAnsi="Arial" w:cs="Arial"/>
                <w:spacing w:val="-3"/>
              </w:rPr>
              <w:t>a</w:t>
            </w:r>
            <w:r w:rsidRPr="00FE3FF1">
              <w:rPr>
                <w:rFonts w:ascii="Arial" w:hAnsi="Arial" w:cs="Arial"/>
                <w:spacing w:val="1"/>
              </w:rPr>
              <w:t>c</w:t>
            </w:r>
            <w:r w:rsidRPr="00FE3FF1">
              <w:rPr>
                <w:rFonts w:ascii="Arial" w:hAnsi="Arial" w:cs="Arial"/>
                <w:spacing w:val="-3"/>
                <w:w w:val="101"/>
              </w:rPr>
              <w:t>t</w:t>
            </w:r>
            <w:r w:rsidRPr="00FE3FF1">
              <w:rPr>
                <w:rFonts w:ascii="Arial" w:hAnsi="Arial" w:cs="Arial"/>
                <w:spacing w:val="1"/>
                <w:w w:val="101"/>
              </w:rPr>
              <w:t>i</w:t>
            </w:r>
            <w:r w:rsidRPr="00FE3FF1">
              <w:rPr>
                <w:rFonts w:ascii="Arial" w:hAnsi="Arial" w:cs="Arial"/>
                <w:spacing w:val="-3"/>
              </w:rPr>
              <w:t>ce</w:t>
            </w:r>
            <w:r w:rsidRPr="00FE3FF1">
              <w:rPr>
                <w:rFonts w:ascii="Arial" w:hAnsi="Arial" w:cs="Arial"/>
                <w:spacing w:val="2"/>
              </w:rPr>
              <w:t>.</w:t>
            </w:r>
            <w:r w:rsidRPr="00FE3FF1">
              <w:rPr>
                <w:rFonts w:ascii="Arial" w:hAnsi="Arial" w:cs="Arial"/>
              </w:rPr>
              <w:t>"</w:t>
            </w:r>
          </w:p>
          <w:p w14:paraId="0CD23E64" w14:textId="77777777" w:rsidR="00366984" w:rsidRPr="00FE3FF1" w:rsidRDefault="00B30A26">
            <w:pPr>
              <w:spacing w:line="220" w:lineRule="exact"/>
              <w:ind w:left="105" w:right="7433"/>
              <w:jc w:val="both"/>
              <w:rPr>
                <w:rFonts w:ascii="Arial" w:hAnsi="Arial" w:cs="Arial"/>
              </w:rPr>
            </w:pPr>
            <w:r w:rsidRPr="00FE3FF1">
              <w:rPr>
                <w:rFonts w:ascii="Arial" w:hAnsi="Arial" w:cs="Arial"/>
                <w:spacing w:val="-2"/>
              </w:rPr>
              <w:t>N</w:t>
            </w:r>
            <w:r w:rsidRPr="00FE3FF1">
              <w:rPr>
                <w:rFonts w:ascii="Arial" w:hAnsi="Arial" w:cs="Arial"/>
              </w:rPr>
              <w:t>o</w:t>
            </w:r>
            <w:r w:rsidRPr="00FE3FF1">
              <w:rPr>
                <w:rFonts w:ascii="Arial" w:hAnsi="Arial" w:cs="Arial"/>
                <w:spacing w:val="3"/>
              </w:rPr>
              <w:t xml:space="preserve"> </w:t>
            </w:r>
            <w:r w:rsidRPr="00FE3FF1">
              <w:rPr>
                <w:rFonts w:ascii="Arial" w:hAnsi="Arial" w:cs="Arial"/>
              </w:rPr>
              <w:t>d</w:t>
            </w:r>
            <w:r w:rsidRPr="00FE3FF1">
              <w:rPr>
                <w:rFonts w:ascii="Arial" w:hAnsi="Arial" w:cs="Arial"/>
                <w:spacing w:val="-3"/>
              </w:rPr>
              <w:t>e</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ti</w:t>
            </w:r>
            <w:r w:rsidRPr="00FE3FF1">
              <w:rPr>
                <w:rFonts w:ascii="Arial" w:hAnsi="Arial" w:cs="Arial"/>
              </w:rPr>
              <w:t>ons</w:t>
            </w:r>
            <w:r w:rsidRPr="00FE3FF1">
              <w:rPr>
                <w:rFonts w:ascii="Arial" w:hAnsi="Arial" w:cs="Arial"/>
                <w:spacing w:val="-1"/>
              </w:rPr>
              <w:t xml:space="preserve"> </w:t>
            </w:r>
            <w:r w:rsidRPr="00FE3FF1">
              <w:rPr>
                <w:rFonts w:ascii="Arial" w:hAnsi="Arial" w:cs="Arial"/>
              </w:rPr>
              <w:t>r</w:t>
            </w:r>
            <w:r w:rsidRPr="00FE3FF1">
              <w:rPr>
                <w:rFonts w:ascii="Arial" w:hAnsi="Arial" w:cs="Arial"/>
                <w:spacing w:val="-3"/>
              </w:rPr>
              <w:t>e</w:t>
            </w:r>
            <w:r w:rsidRPr="00FE3FF1">
              <w:rPr>
                <w:rFonts w:ascii="Arial" w:hAnsi="Arial" w:cs="Arial"/>
              </w:rPr>
              <w:t>qu</w:t>
            </w:r>
            <w:r w:rsidRPr="00FE3FF1">
              <w:rPr>
                <w:rFonts w:ascii="Arial" w:hAnsi="Arial" w:cs="Arial"/>
                <w:spacing w:val="1"/>
              </w:rPr>
              <w:t>i</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d</w:t>
            </w:r>
            <w:r w:rsidRPr="00FE3FF1">
              <w:rPr>
                <w:rFonts w:ascii="Arial" w:hAnsi="Arial" w:cs="Arial"/>
              </w:rPr>
              <w:t>.</w:t>
            </w:r>
          </w:p>
        </w:tc>
        <w:tc>
          <w:tcPr>
            <w:tcW w:w="6443" w:type="dxa"/>
            <w:tcBorders>
              <w:top w:val="single" w:sz="5" w:space="0" w:color="000000"/>
              <w:left w:val="single" w:sz="5" w:space="0" w:color="000000"/>
              <w:bottom w:val="single" w:sz="5" w:space="0" w:color="000000"/>
              <w:right w:val="single" w:sz="5" w:space="0" w:color="000000"/>
            </w:tcBorders>
          </w:tcPr>
          <w:p w14:paraId="78B033A1" w14:textId="7DEBE35B" w:rsidR="00366984" w:rsidRPr="00FE3FF1" w:rsidRDefault="00910B17">
            <w:pPr>
              <w:rPr>
                <w:rFonts w:ascii="Arial" w:hAnsi="Arial" w:cs="Arial"/>
                <w:lang w:val="en-IN"/>
              </w:rPr>
            </w:pPr>
            <w:r w:rsidRPr="00FE3FF1">
              <w:rPr>
                <w:rFonts w:ascii="Arial" w:hAnsi="Arial" w:cs="Arial"/>
              </w:rPr>
              <w:t xml:space="preserve">Thank you for the thoughtful suggestion to enhance the abstract by addressing the future challenges and perspectives of integrating pharmacometrics and personalized medicine. </w:t>
            </w:r>
            <w:r w:rsidR="00EE2DED" w:rsidRPr="00FE3FF1">
              <w:rPr>
                <w:rFonts w:ascii="Arial" w:hAnsi="Arial" w:cs="Arial"/>
                <w:lang w:val="en-IN"/>
              </w:rPr>
              <w:t xml:space="preserve">We </w:t>
            </w:r>
            <w:r w:rsidR="00401D95" w:rsidRPr="00FE3FF1">
              <w:rPr>
                <w:rFonts w:ascii="Arial" w:hAnsi="Arial" w:cs="Arial"/>
                <w:lang w:val="en-IN"/>
              </w:rPr>
              <w:t xml:space="preserve">agree that it effectively summarizes the key arguments and proposed solutions, including the integration of pharmacometrics and personalized medicine and </w:t>
            </w:r>
            <w:r w:rsidRPr="00FE3FF1">
              <w:rPr>
                <w:rFonts w:ascii="Arial" w:hAnsi="Arial" w:cs="Arial"/>
              </w:rPr>
              <w:t>with the reviewer’s recommendation and will revise the abstract accordingly by including a brief sentence that reflects the ongoing challenges (such as standardization, regulatory hurdles, and integration complexity) and future directions to provide a more holistic view.</w:t>
            </w:r>
          </w:p>
        </w:tc>
      </w:tr>
      <w:tr w:rsidR="00366984" w:rsidRPr="00FE3FF1" w14:paraId="3BE53F55" w14:textId="77777777">
        <w:trPr>
          <w:trHeight w:hRule="exact" w:val="1849"/>
        </w:trPr>
        <w:tc>
          <w:tcPr>
            <w:tcW w:w="5351" w:type="dxa"/>
            <w:tcBorders>
              <w:top w:val="single" w:sz="5" w:space="0" w:color="000000"/>
              <w:left w:val="single" w:sz="5" w:space="0" w:color="000000"/>
              <w:bottom w:val="single" w:sz="5" w:space="0" w:color="000000"/>
              <w:right w:val="single" w:sz="5" w:space="0" w:color="000000"/>
            </w:tcBorders>
          </w:tcPr>
          <w:p w14:paraId="5C9FE2DC" w14:textId="77777777" w:rsidR="00366984" w:rsidRPr="00FE3FF1" w:rsidRDefault="00B30A26">
            <w:pPr>
              <w:spacing w:before="2" w:line="220" w:lineRule="exact"/>
              <w:ind w:left="463" w:right="386"/>
              <w:rPr>
                <w:rFonts w:ascii="Arial" w:hAnsi="Arial" w:cs="Arial"/>
              </w:rPr>
            </w:pPr>
            <w:r w:rsidRPr="00FE3FF1">
              <w:rPr>
                <w:rFonts w:ascii="Arial" w:hAnsi="Arial" w:cs="Arial"/>
                <w:b/>
                <w:spacing w:val="-2"/>
              </w:rPr>
              <w:t>I</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e ma</w:t>
            </w:r>
            <w:r w:rsidRPr="00FE3FF1">
              <w:rPr>
                <w:rFonts w:ascii="Arial" w:hAnsi="Arial" w:cs="Arial"/>
                <w:b/>
                <w:spacing w:val="-2"/>
              </w:rPr>
              <w:t>nus</w:t>
            </w:r>
            <w:r w:rsidRPr="00FE3FF1">
              <w:rPr>
                <w:rFonts w:ascii="Arial" w:hAnsi="Arial" w:cs="Arial"/>
                <w:b/>
                <w:spacing w:val="1"/>
              </w:rPr>
              <w:t>c</w:t>
            </w:r>
            <w:r w:rsidRPr="00FE3FF1">
              <w:rPr>
                <w:rFonts w:ascii="Arial" w:hAnsi="Arial" w:cs="Arial"/>
                <w:b/>
                <w:spacing w:val="-3"/>
              </w:rPr>
              <w:t>r</w:t>
            </w:r>
            <w:r w:rsidRPr="00FE3FF1">
              <w:rPr>
                <w:rFonts w:ascii="Arial" w:hAnsi="Arial" w:cs="Arial"/>
                <w:b/>
                <w:spacing w:val="1"/>
              </w:rPr>
              <w:t>i</w:t>
            </w:r>
            <w:r w:rsidRPr="00FE3FF1">
              <w:rPr>
                <w:rFonts w:ascii="Arial" w:hAnsi="Arial" w:cs="Arial"/>
                <w:b/>
                <w:spacing w:val="-2"/>
              </w:rPr>
              <w:t>p</w:t>
            </w:r>
            <w:r w:rsidRPr="00FE3FF1">
              <w:rPr>
                <w:rFonts w:ascii="Arial" w:hAnsi="Arial" w:cs="Arial"/>
                <w:b/>
              </w:rPr>
              <w:t>t</w:t>
            </w:r>
            <w:r w:rsidRPr="00FE3FF1">
              <w:rPr>
                <w:rFonts w:ascii="Arial" w:hAnsi="Arial" w:cs="Arial"/>
                <w:b/>
                <w:spacing w:val="4"/>
              </w:rPr>
              <w:t xml:space="preserve"> </w:t>
            </w:r>
            <w:r w:rsidRPr="00FE3FF1">
              <w:rPr>
                <w:rFonts w:ascii="Arial" w:hAnsi="Arial" w:cs="Arial"/>
                <w:b/>
                <w:spacing w:val="-2"/>
              </w:rPr>
              <w:t>s</w:t>
            </w:r>
            <w:r w:rsidRPr="00FE3FF1">
              <w:rPr>
                <w:rFonts w:ascii="Arial" w:hAnsi="Arial" w:cs="Arial"/>
                <w:b/>
                <w:spacing w:val="-3"/>
              </w:rPr>
              <w:t>c</w:t>
            </w:r>
            <w:r w:rsidRPr="00FE3FF1">
              <w:rPr>
                <w:rFonts w:ascii="Arial" w:hAnsi="Arial" w:cs="Arial"/>
                <w:b/>
                <w:spacing w:val="1"/>
              </w:rPr>
              <w:t>ie</w:t>
            </w:r>
            <w:r w:rsidRPr="00FE3FF1">
              <w:rPr>
                <w:rFonts w:ascii="Arial" w:hAnsi="Arial" w:cs="Arial"/>
                <w:b/>
                <w:spacing w:val="-2"/>
              </w:rPr>
              <w:t>n</w:t>
            </w:r>
            <w:r w:rsidRPr="00FE3FF1">
              <w:rPr>
                <w:rFonts w:ascii="Arial" w:hAnsi="Arial" w:cs="Arial"/>
                <w:b/>
                <w:spacing w:val="-5"/>
              </w:rPr>
              <w:t>t</w:t>
            </w:r>
            <w:r w:rsidRPr="00FE3FF1">
              <w:rPr>
                <w:rFonts w:ascii="Arial" w:hAnsi="Arial" w:cs="Arial"/>
                <w:b/>
                <w:spacing w:val="1"/>
              </w:rPr>
              <w:t>i</w:t>
            </w:r>
            <w:r w:rsidRPr="00FE3FF1">
              <w:rPr>
                <w:rFonts w:ascii="Arial" w:hAnsi="Arial" w:cs="Arial"/>
                <w:b/>
              </w:rPr>
              <w:t>f</w:t>
            </w:r>
            <w:r w:rsidRPr="00FE3FF1">
              <w:rPr>
                <w:rFonts w:ascii="Arial" w:hAnsi="Arial" w:cs="Arial"/>
                <w:b/>
                <w:spacing w:val="-3"/>
              </w:rPr>
              <w:t>i</w:t>
            </w:r>
            <w:r w:rsidRPr="00FE3FF1">
              <w:rPr>
                <w:rFonts w:ascii="Arial" w:hAnsi="Arial" w:cs="Arial"/>
                <w:b/>
                <w:spacing w:val="1"/>
              </w:rPr>
              <w:t>c</w:t>
            </w:r>
            <w:r w:rsidRPr="00FE3FF1">
              <w:rPr>
                <w:rFonts w:ascii="Arial" w:hAnsi="Arial" w:cs="Arial"/>
                <w:b/>
              </w:rPr>
              <w:t>a</w:t>
            </w:r>
            <w:r w:rsidRPr="00FE3FF1">
              <w:rPr>
                <w:rFonts w:ascii="Arial" w:hAnsi="Arial" w:cs="Arial"/>
                <w:b/>
                <w:spacing w:val="-3"/>
              </w:rPr>
              <w:t>l</w:t>
            </w:r>
            <w:r w:rsidRPr="00FE3FF1">
              <w:rPr>
                <w:rFonts w:ascii="Arial" w:hAnsi="Arial" w:cs="Arial"/>
                <w:b/>
                <w:spacing w:val="1"/>
              </w:rPr>
              <w:t>l</w:t>
            </w:r>
            <w:r w:rsidRPr="00FE3FF1">
              <w:rPr>
                <w:rFonts w:ascii="Arial" w:hAnsi="Arial" w:cs="Arial"/>
                <w:b/>
              </w:rPr>
              <w:t>y</w:t>
            </w:r>
            <w:r w:rsidRPr="00FE3FF1">
              <w:rPr>
                <w:rFonts w:ascii="Arial" w:hAnsi="Arial" w:cs="Arial"/>
                <w:b/>
                <w:spacing w:val="2"/>
              </w:rPr>
              <w:t xml:space="preserve"> </w:t>
            </w:r>
            <w:r w:rsidRPr="00FE3FF1">
              <w:rPr>
                <w:rFonts w:ascii="Arial" w:hAnsi="Arial" w:cs="Arial"/>
                <w:b/>
                <w:spacing w:val="1"/>
              </w:rPr>
              <w:t>c</w:t>
            </w:r>
            <w:r w:rsidRPr="00FE3FF1">
              <w:rPr>
                <w:rFonts w:ascii="Arial" w:hAnsi="Arial" w:cs="Arial"/>
                <w:b/>
                <w:spacing w:val="-5"/>
              </w:rPr>
              <w:t>o</w:t>
            </w:r>
            <w:r w:rsidRPr="00FE3FF1">
              <w:rPr>
                <w:rFonts w:ascii="Arial" w:hAnsi="Arial" w:cs="Arial"/>
                <w:b/>
                <w:spacing w:val="1"/>
              </w:rPr>
              <w:t>r</w:t>
            </w:r>
            <w:r w:rsidRPr="00FE3FF1">
              <w:rPr>
                <w:rFonts w:ascii="Arial" w:hAnsi="Arial" w:cs="Arial"/>
                <w:b/>
                <w:spacing w:val="-3"/>
              </w:rPr>
              <w:t>r</w:t>
            </w:r>
            <w:r w:rsidRPr="00FE3FF1">
              <w:rPr>
                <w:rFonts w:ascii="Arial" w:hAnsi="Arial" w:cs="Arial"/>
                <w:b/>
                <w:spacing w:val="1"/>
              </w:rPr>
              <w:t>ec</w:t>
            </w:r>
            <w:r w:rsidRPr="00FE3FF1">
              <w:rPr>
                <w:rFonts w:ascii="Arial" w:hAnsi="Arial" w:cs="Arial"/>
                <w:b/>
                <w:spacing w:val="-5"/>
              </w:rPr>
              <w:t>t</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1"/>
              </w:rPr>
              <w:t>P</w:t>
            </w:r>
            <w:r w:rsidRPr="00FE3FF1">
              <w:rPr>
                <w:rFonts w:ascii="Arial" w:hAnsi="Arial" w:cs="Arial"/>
                <w:b/>
                <w:spacing w:val="-3"/>
              </w:rPr>
              <w:t>l</w:t>
            </w:r>
            <w:r w:rsidRPr="00FE3FF1">
              <w:rPr>
                <w:rFonts w:ascii="Arial" w:hAnsi="Arial" w:cs="Arial"/>
                <w:b/>
                <w:spacing w:val="1"/>
              </w:rPr>
              <w:t>e</w:t>
            </w:r>
            <w:r w:rsidRPr="00FE3FF1">
              <w:rPr>
                <w:rFonts w:ascii="Arial" w:hAnsi="Arial" w:cs="Arial"/>
                <w:b/>
              </w:rPr>
              <w:t>a</w:t>
            </w:r>
            <w:r w:rsidRPr="00FE3FF1">
              <w:rPr>
                <w:rFonts w:ascii="Arial" w:hAnsi="Arial" w:cs="Arial"/>
                <w:b/>
                <w:spacing w:val="-2"/>
              </w:rPr>
              <w:t>s</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2"/>
              </w:rPr>
              <w:t>w</w:t>
            </w:r>
            <w:r w:rsidRPr="00FE3FF1">
              <w:rPr>
                <w:rFonts w:ascii="Arial" w:hAnsi="Arial" w:cs="Arial"/>
                <w:b/>
                <w:spacing w:val="-3"/>
              </w:rPr>
              <w:t>r</w:t>
            </w:r>
            <w:r w:rsidRPr="00FE3FF1">
              <w:rPr>
                <w:rFonts w:ascii="Arial" w:hAnsi="Arial" w:cs="Arial"/>
                <w:b/>
                <w:spacing w:val="1"/>
                <w:w w:val="101"/>
              </w:rPr>
              <w:t>i</w:t>
            </w:r>
            <w:r w:rsidRPr="00FE3FF1">
              <w:rPr>
                <w:rFonts w:ascii="Arial" w:hAnsi="Arial" w:cs="Arial"/>
                <w:b/>
              </w:rPr>
              <w:t xml:space="preserve">te </w:t>
            </w:r>
            <w:r w:rsidRPr="00FE3FF1">
              <w:rPr>
                <w:rFonts w:ascii="Arial" w:hAnsi="Arial" w:cs="Arial"/>
                <w:b/>
                <w:spacing w:val="-2"/>
              </w:rPr>
              <w:t>h</w:t>
            </w:r>
            <w:r w:rsidRPr="00FE3FF1">
              <w:rPr>
                <w:rFonts w:ascii="Arial" w:hAnsi="Arial" w:cs="Arial"/>
                <w:b/>
                <w:spacing w:val="1"/>
              </w:rPr>
              <w:t>er</w:t>
            </w:r>
            <w:r w:rsidRPr="00FE3FF1">
              <w:rPr>
                <w:rFonts w:ascii="Arial" w:hAnsi="Arial" w:cs="Arial"/>
                <w:b/>
                <w:spacing w:val="-3"/>
              </w:rPr>
              <w:t>e</w:t>
            </w:r>
            <w:r w:rsidRPr="00FE3FF1">
              <w:rPr>
                <w:rFonts w:ascii="Arial" w:hAnsi="Arial" w:cs="Arial"/>
                <w:b/>
              </w:rPr>
              <w:t>.</w:t>
            </w:r>
          </w:p>
        </w:tc>
        <w:tc>
          <w:tcPr>
            <w:tcW w:w="9362" w:type="dxa"/>
            <w:tcBorders>
              <w:top w:val="single" w:sz="5" w:space="0" w:color="000000"/>
              <w:left w:val="single" w:sz="5" w:space="0" w:color="000000"/>
              <w:bottom w:val="single" w:sz="5" w:space="0" w:color="000000"/>
              <w:right w:val="single" w:sz="5" w:space="0" w:color="000000"/>
            </w:tcBorders>
          </w:tcPr>
          <w:p w14:paraId="7CCF029C" w14:textId="77777777" w:rsidR="00366984" w:rsidRPr="00FE3FF1" w:rsidRDefault="00B30A26">
            <w:pPr>
              <w:spacing w:line="220" w:lineRule="exact"/>
              <w:ind w:left="105"/>
              <w:rPr>
                <w:rFonts w:ascii="Arial" w:hAnsi="Arial" w:cs="Arial"/>
              </w:rPr>
            </w:pPr>
            <w:r w:rsidRPr="00FE3FF1">
              <w:rPr>
                <w:rFonts w:ascii="Arial" w:hAnsi="Arial" w:cs="Arial"/>
              </w:rPr>
              <w:t>B</w:t>
            </w:r>
            <w:r w:rsidRPr="00FE3FF1">
              <w:rPr>
                <w:rFonts w:ascii="Arial" w:hAnsi="Arial" w:cs="Arial"/>
                <w:spacing w:val="1"/>
              </w:rPr>
              <w:t>a</w:t>
            </w:r>
            <w:r w:rsidRPr="00FE3FF1">
              <w:rPr>
                <w:rFonts w:ascii="Arial" w:hAnsi="Arial" w:cs="Arial"/>
                <w:spacing w:val="-2"/>
              </w:rPr>
              <w:t>s</w:t>
            </w:r>
            <w:r w:rsidRPr="00FE3FF1">
              <w:rPr>
                <w:rFonts w:ascii="Arial" w:hAnsi="Arial" w:cs="Arial"/>
                <w:spacing w:val="1"/>
              </w:rPr>
              <w:t>e</w:t>
            </w:r>
            <w:r w:rsidRPr="00FE3FF1">
              <w:rPr>
                <w:rFonts w:ascii="Arial" w:hAnsi="Arial" w:cs="Arial"/>
              </w:rPr>
              <w:t>d</w:t>
            </w:r>
            <w:r w:rsidRPr="00FE3FF1">
              <w:rPr>
                <w:rFonts w:ascii="Arial" w:hAnsi="Arial" w:cs="Arial"/>
                <w:spacing w:val="-2"/>
              </w:rPr>
              <w:t xml:space="preserve"> </w:t>
            </w:r>
            <w:r w:rsidRPr="00FE3FF1">
              <w:rPr>
                <w:rFonts w:ascii="Arial" w:hAnsi="Arial" w:cs="Arial"/>
              </w:rPr>
              <w:t>on</w:t>
            </w:r>
            <w:r w:rsidRPr="00FE3FF1">
              <w:rPr>
                <w:rFonts w:ascii="Arial" w:hAnsi="Arial" w:cs="Arial"/>
                <w:spacing w:val="-2"/>
              </w:rPr>
              <w:t xml:space="preserve"> </w:t>
            </w:r>
            <w:r w:rsidRPr="00FE3FF1">
              <w:rPr>
                <w:rFonts w:ascii="Arial" w:hAnsi="Arial" w:cs="Arial"/>
              </w:rPr>
              <w:t xml:space="preserve">a </w:t>
            </w:r>
            <w:r w:rsidRPr="00FE3FF1">
              <w:rPr>
                <w:rFonts w:ascii="Arial" w:hAnsi="Arial" w:cs="Arial"/>
                <w:spacing w:val="1"/>
              </w:rPr>
              <w:t>t</w:t>
            </w:r>
            <w:r w:rsidRPr="00FE3FF1">
              <w:rPr>
                <w:rFonts w:ascii="Arial" w:hAnsi="Arial" w:cs="Arial"/>
                <w:spacing w:val="-5"/>
              </w:rPr>
              <w:t>h</w:t>
            </w:r>
            <w:r w:rsidRPr="00FE3FF1">
              <w:rPr>
                <w:rFonts w:ascii="Arial" w:hAnsi="Arial" w:cs="Arial"/>
              </w:rPr>
              <w:t>orough</w:t>
            </w:r>
            <w:r w:rsidRPr="00FE3FF1">
              <w:rPr>
                <w:rFonts w:ascii="Arial" w:hAnsi="Arial" w:cs="Arial"/>
                <w:spacing w:val="-1"/>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rPr>
              <w:t>pro</w:t>
            </w:r>
            <w:r w:rsidRPr="00FE3FF1">
              <w:rPr>
                <w:rFonts w:ascii="Arial" w:hAnsi="Arial" w:cs="Arial"/>
                <w:spacing w:val="-5"/>
              </w:rPr>
              <w:t>v</w:t>
            </w:r>
            <w:r w:rsidRPr="00FE3FF1">
              <w:rPr>
                <w:rFonts w:ascii="Arial" w:hAnsi="Arial" w:cs="Arial"/>
                <w:spacing w:val="1"/>
              </w:rPr>
              <w:t>i</w:t>
            </w:r>
            <w:r w:rsidRPr="00FE3FF1">
              <w:rPr>
                <w:rFonts w:ascii="Arial" w:hAnsi="Arial" w:cs="Arial"/>
                <w:spacing w:val="-5"/>
              </w:rPr>
              <w:t>d</w:t>
            </w:r>
            <w:r w:rsidRPr="00FE3FF1">
              <w:rPr>
                <w:rFonts w:ascii="Arial" w:hAnsi="Arial" w:cs="Arial"/>
                <w:spacing w:val="1"/>
              </w:rPr>
              <w:t>e</w:t>
            </w:r>
            <w:r w:rsidRPr="00FE3FF1">
              <w:rPr>
                <w:rFonts w:ascii="Arial" w:hAnsi="Arial" w:cs="Arial"/>
              </w:rPr>
              <w:t>d</w:t>
            </w:r>
            <w:r w:rsidRPr="00FE3FF1">
              <w:rPr>
                <w:rFonts w:ascii="Arial" w:hAnsi="Arial" w:cs="Arial"/>
                <w:spacing w:val="-1"/>
              </w:rPr>
              <w:t xml:space="preserve"> </w:t>
            </w:r>
            <w:r w:rsidRPr="00FE3FF1">
              <w:rPr>
                <w:rFonts w:ascii="Arial" w:hAnsi="Arial" w:cs="Arial"/>
                <w:spacing w:val="1"/>
              </w:rPr>
              <w:t>te</w:t>
            </w:r>
            <w:r w:rsidRPr="00FE3FF1">
              <w:rPr>
                <w:rFonts w:ascii="Arial" w:hAnsi="Arial" w:cs="Arial"/>
                <w:spacing w:val="-5"/>
              </w:rPr>
              <w:t>x</w:t>
            </w:r>
            <w:r w:rsidRPr="00FE3FF1">
              <w:rPr>
                <w:rFonts w:ascii="Arial" w:hAnsi="Arial" w:cs="Arial"/>
                <w:spacing w:val="1"/>
              </w:rPr>
              <w:t>t</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a</w:t>
            </w:r>
            <w:r w:rsidRPr="00FE3FF1">
              <w:rPr>
                <w:rFonts w:ascii="Arial" w:hAnsi="Arial" w:cs="Arial"/>
              </w:rPr>
              <w:t>nu</w:t>
            </w:r>
            <w:r w:rsidRPr="00FE3FF1">
              <w:rPr>
                <w:rFonts w:ascii="Arial" w:hAnsi="Arial" w:cs="Arial"/>
                <w:spacing w:val="-2"/>
              </w:rPr>
              <w:t>s</w:t>
            </w:r>
            <w:r w:rsidRPr="00FE3FF1">
              <w:rPr>
                <w:rFonts w:ascii="Arial" w:hAnsi="Arial" w:cs="Arial"/>
                <w:spacing w:val="-3"/>
              </w:rPr>
              <w:t>c</w:t>
            </w:r>
            <w:r w:rsidRPr="00FE3FF1">
              <w:rPr>
                <w:rFonts w:ascii="Arial" w:hAnsi="Arial" w:cs="Arial"/>
              </w:rPr>
              <w:t>r</w:t>
            </w:r>
            <w:r w:rsidRPr="00FE3FF1">
              <w:rPr>
                <w:rFonts w:ascii="Arial" w:hAnsi="Arial" w:cs="Arial"/>
                <w:spacing w:val="1"/>
              </w:rPr>
              <w:t>i</w:t>
            </w:r>
            <w:r w:rsidRPr="00FE3FF1">
              <w:rPr>
                <w:rFonts w:ascii="Arial" w:hAnsi="Arial" w:cs="Arial"/>
              </w:rPr>
              <w:t>pt</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spacing w:val="-5"/>
              </w:rPr>
              <w:t>p</w:t>
            </w:r>
            <w:r w:rsidRPr="00FE3FF1">
              <w:rPr>
                <w:rFonts w:ascii="Arial" w:hAnsi="Arial" w:cs="Arial"/>
              </w:rPr>
              <w:t>p</w:t>
            </w:r>
            <w:r w:rsidRPr="00FE3FF1">
              <w:rPr>
                <w:rFonts w:ascii="Arial" w:hAnsi="Arial" w:cs="Arial"/>
                <w:spacing w:val="-3"/>
              </w:rPr>
              <w:t>e</w:t>
            </w:r>
            <w:r w:rsidRPr="00FE3FF1">
              <w:rPr>
                <w:rFonts w:ascii="Arial" w:hAnsi="Arial" w:cs="Arial"/>
                <w:spacing w:val="1"/>
              </w:rPr>
              <w:t>a</w:t>
            </w:r>
            <w:r w:rsidRPr="00FE3FF1">
              <w:rPr>
                <w:rFonts w:ascii="Arial" w:hAnsi="Arial" w:cs="Arial"/>
              </w:rPr>
              <w:t>rs</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4"/>
              </w:rPr>
              <w:t xml:space="preserve"> </w:t>
            </w:r>
            <w:r w:rsidRPr="00FE3FF1">
              <w:rPr>
                <w:rFonts w:ascii="Arial" w:hAnsi="Arial" w:cs="Arial"/>
                <w:spacing w:val="-5"/>
              </w:rPr>
              <w:t>b</w:t>
            </w:r>
            <w:r w:rsidRPr="00FE3FF1">
              <w:rPr>
                <w:rFonts w:ascii="Arial" w:hAnsi="Arial" w:cs="Arial"/>
              </w:rPr>
              <w:t>e</w:t>
            </w:r>
            <w:r w:rsidRPr="00FE3FF1">
              <w:rPr>
                <w:rFonts w:ascii="Arial" w:hAnsi="Arial" w:cs="Arial"/>
                <w:spacing w:val="6"/>
              </w:rPr>
              <w:t xml:space="preserve"> </w:t>
            </w:r>
            <w:r w:rsidRPr="00FE3FF1">
              <w:rPr>
                <w:rFonts w:ascii="Arial" w:hAnsi="Arial" w:cs="Arial"/>
                <w:spacing w:val="-2"/>
              </w:rPr>
              <w:t>s</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spacing w:val="1"/>
              </w:rPr>
              <w:t>i</w:t>
            </w:r>
            <w:r w:rsidRPr="00FE3FF1">
              <w:rPr>
                <w:rFonts w:ascii="Arial" w:hAnsi="Arial" w:cs="Arial"/>
              </w:rPr>
              <w:t>f</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spacing w:val="1"/>
              </w:rPr>
              <w:t>ll</w:t>
            </w:r>
            <w:r w:rsidRPr="00FE3FF1">
              <w:rPr>
                <w:rFonts w:ascii="Arial" w:hAnsi="Arial" w:cs="Arial"/>
              </w:rPr>
              <w:t xml:space="preserve">y </w:t>
            </w:r>
            <w:r w:rsidRPr="00FE3FF1">
              <w:rPr>
                <w:rFonts w:ascii="Arial" w:hAnsi="Arial" w:cs="Arial"/>
                <w:spacing w:val="-3"/>
              </w:rPr>
              <w:t>c</w:t>
            </w:r>
            <w:r w:rsidRPr="00FE3FF1">
              <w:rPr>
                <w:rFonts w:ascii="Arial" w:hAnsi="Arial" w:cs="Arial"/>
              </w:rPr>
              <w:t>orr</w:t>
            </w:r>
            <w:r w:rsidRPr="00FE3FF1">
              <w:rPr>
                <w:rFonts w:ascii="Arial" w:hAnsi="Arial" w:cs="Arial"/>
                <w:spacing w:val="-3"/>
              </w:rPr>
              <w:t>e</w:t>
            </w:r>
            <w:r w:rsidRPr="00FE3FF1">
              <w:rPr>
                <w:rFonts w:ascii="Arial" w:hAnsi="Arial" w:cs="Arial"/>
                <w:spacing w:val="1"/>
              </w:rPr>
              <w:t>c</w:t>
            </w:r>
            <w:r w:rsidRPr="00FE3FF1">
              <w:rPr>
                <w:rFonts w:ascii="Arial" w:hAnsi="Arial" w:cs="Arial"/>
                <w:spacing w:val="-2"/>
                <w:w w:val="101"/>
              </w:rPr>
              <w:t>t</w:t>
            </w:r>
            <w:r w:rsidRPr="00FE3FF1">
              <w:rPr>
                <w:rFonts w:ascii="Arial" w:hAnsi="Arial" w:cs="Arial"/>
              </w:rPr>
              <w:t>.</w:t>
            </w:r>
          </w:p>
          <w:p w14:paraId="2CA42212" w14:textId="77777777" w:rsidR="00366984" w:rsidRPr="00FE3FF1" w:rsidRDefault="00B30A26">
            <w:pPr>
              <w:spacing w:before="1"/>
              <w:ind w:left="105" w:right="88"/>
              <w:rPr>
                <w:rFonts w:ascii="Arial" w:hAnsi="Arial" w:cs="Arial"/>
              </w:rPr>
            </w:pPr>
            <w:r w:rsidRPr="00FE3FF1">
              <w:rPr>
                <w:rFonts w:ascii="Arial" w:hAnsi="Arial" w:cs="Arial"/>
              </w:rPr>
              <w:t>In</w:t>
            </w:r>
            <w:r w:rsidRPr="00FE3FF1">
              <w:rPr>
                <w:rFonts w:ascii="Arial" w:hAnsi="Arial" w:cs="Arial"/>
                <w:spacing w:val="3"/>
              </w:rPr>
              <w:t xml:space="preserve"> </w:t>
            </w:r>
            <w:r w:rsidRPr="00FE3FF1">
              <w:rPr>
                <w:rFonts w:ascii="Arial" w:hAnsi="Arial" w:cs="Arial"/>
                <w:spacing w:val="-1"/>
              </w:rPr>
              <w:t>"</w:t>
            </w:r>
            <w:r w:rsidRPr="00FE3FF1">
              <w:rPr>
                <w:rFonts w:ascii="Arial" w:hAnsi="Arial" w:cs="Arial"/>
                <w:spacing w:val="-3"/>
              </w:rPr>
              <w:t>T</w:t>
            </w:r>
            <w:r w:rsidRPr="00FE3FF1">
              <w:rPr>
                <w:rFonts w:ascii="Arial" w:hAnsi="Arial" w:cs="Arial"/>
                <w:spacing w:val="1"/>
              </w:rPr>
              <w:t>a</w:t>
            </w:r>
            <w:r w:rsidRPr="00FE3FF1">
              <w:rPr>
                <w:rFonts w:ascii="Arial" w:hAnsi="Arial" w:cs="Arial"/>
                <w:spacing w:val="-5"/>
              </w:rPr>
              <w:t>b</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w:t>
            </w:r>
            <w:r w:rsidRPr="00FE3FF1">
              <w:rPr>
                <w:rFonts w:ascii="Arial" w:hAnsi="Arial" w:cs="Arial"/>
              </w:rPr>
              <w:t>1:</w:t>
            </w:r>
            <w:r w:rsidRPr="00FE3FF1">
              <w:rPr>
                <w:rFonts w:ascii="Arial" w:hAnsi="Arial" w:cs="Arial"/>
                <w:spacing w:val="-1"/>
              </w:rPr>
              <w:t xml:space="preserve"> </w:t>
            </w:r>
            <w:r w:rsidRPr="00FE3FF1">
              <w:rPr>
                <w:rFonts w:ascii="Arial" w:hAnsi="Arial" w:cs="Arial"/>
                <w:spacing w:val="-2"/>
              </w:rPr>
              <w:t>O</w:t>
            </w:r>
            <w:r w:rsidRPr="00FE3FF1">
              <w:rPr>
                <w:rFonts w:ascii="Arial" w:hAnsi="Arial" w:cs="Arial"/>
              </w:rPr>
              <w:t>v</w:t>
            </w:r>
            <w:r w:rsidRPr="00FE3FF1">
              <w:rPr>
                <w:rFonts w:ascii="Arial" w:hAnsi="Arial" w:cs="Arial"/>
                <w:spacing w:val="-3"/>
              </w:rPr>
              <w:t>e</w:t>
            </w:r>
            <w:r w:rsidRPr="00FE3FF1">
              <w:rPr>
                <w:rFonts w:ascii="Arial" w:hAnsi="Arial" w:cs="Arial"/>
              </w:rPr>
              <w:t>rv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G</w:t>
            </w:r>
            <w:r w:rsidRPr="00FE3FF1">
              <w:rPr>
                <w:rFonts w:ascii="Arial" w:hAnsi="Arial" w:cs="Arial"/>
                <w:spacing w:val="-3"/>
              </w:rPr>
              <w:t>e</w:t>
            </w:r>
            <w:r w:rsidRPr="00FE3FF1">
              <w:rPr>
                <w:rFonts w:ascii="Arial" w:hAnsi="Arial" w:cs="Arial"/>
              </w:rPr>
              <w:t>no</w:t>
            </w:r>
            <w:r w:rsidRPr="00FE3FF1">
              <w:rPr>
                <w:rFonts w:ascii="Arial" w:hAnsi="Arial" w:cs="Arial"/>
                <w:spacing w:val="-3"/>
              </w:rPr>
              <w:t>m</w:t>
            </w:r>
            <w:r w:rsidRPr="00FE3FF1">
              <w:rPr>
                <w:rFonts w:ascii="Arial" w:hAnsi="Arial" w:cs="Arial"/>
                <w:spacing w:val="1"/>
              </w:rPr>
              <w:t>i</w:t>
            </w:r>
            <w:r w:rsidRPr="00FE3FF1">
              <w:rPr>
                <w:rFonts w:ascii="Arial" w:hAnsi="Arial" w:cs="Arial"/>
              </w:rPr>
              <w:t>c</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spacing w:val="1"/>
              </w:rPr>
              <w:t>e</w:t>
            </w:r>
            <w:r w:rsidRPr="00FE3FF1">
              <w:rPr>
                <w:rFonts w:ascii="Arial" w:hAnsi="Arial" w:cs="Arial"/>
                <w:spacing w:val="-3"/>
              </w:rPr>
              <w:t>c</w:t>
            </w:r>
            <w:r w:rsidRPr="00FE3FF1">
              <w:rPr>
                <w:rFonts w:ascii="Arial" w:hAnsi="Arial" w:cs="Arial"/>
              </w:rPr>
              <w:t>hno</w:t>
            </w:r>
            <w:r w:rsidRPr="00FE3FF1">
              <w:rPr>
                <w:rFonts w:ascii="Arial" w:hAnsi="Arial" w:cs="Arial"/>
                <w:spacing w:val="-3"/>
              </w:rPr>
              <w:t>l</w:t>
            </w:r>
            <w:r w:rsidRPr="00FE3FF1">
              <w:rPr>
                <w:rFonts w:ascii="Arial" w:hAnsi="Arial" w:cs="Arial"/>
              </w:rPr>
              <w:t>og</w:t>
            </w:r>
            <w:r w:rsidRPr="00FE3FF1">
              <w:rPr>
                <w:rFonts w:ascii="Arial" w:hAnsi="Arial" w:cs="Arial"/>
                <w:spacing w:val="-3"/>
              </w:rPr>
              <w:t>i</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ei</w:t>
            </w:r>
            <w:r w:rsidRPr="00FE3FF1">
              <w:rPr>
                <w:rFonts w:ascii="Arial" w:hAnsi="Arial" w:cs="Arial"/>
              </w:rPr>
              <w:t>r</w:t>
            </w:r>
            <w:r w:rsidRPr="00FE3FF1">
              <w:rPr>
                <w:rFonts w:ascii="Arial" w:hAnsi="Arial" w:cs="Arial"/>
                <w:spacing w:val="-6"/>
              </w:rPr>
              <w:t xml:space="preserve"> </w:t>
            </w:r>
            <w:r w:rsidRPr="00FE3FF1">
              <w:rPr>
                <w:rFonts w:ascii="Arial" w:hAnsi="Arial" w:cs="Arial"/>
                <w:spacing w:val="-2"/>
              </w:rPr>
              <w:t>A</w:t>
            </w:r>
            <w:r w:rsidRPr="00FE3FF1">
              <w:rPr>
                <w:rFonts w:ascii="Arial" w:hAnsi="Arial" w:cs="Arial"/>
              </w:rPr>
              <w:t>pp</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spacing w:val="1"/>
              </w:rPr>
              <w:t>ti</w:t>
            </w:r>
            <w:r w:rsidRPr="00FE3FF1">
              <w:rPr>
                <w:rFonts w:ascii="Arial" w:hAnsi="Arial" w:cs="Arial"/>
              </w:rPr>
              <w:t>ons</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2"/>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e</w:t>
            </w:r>
            <w:r w:rsidRPr="00FE3FF1">
              <w:rPr>
                <w:rFonts w:ascii="Arial" w:hAnsi="Arial" w:cs="Arial"/>
              </w:rPr>
              <w:t>d</w:t>
            </w:r>
            <w:r w:rsidRPr="00FE3FF1">
              <w:rPr>
                <w:rFonts w:ascii="Arial" w:hAnsi="Arial" w:cs="Arial"/>
                <w:spacing w:val="-1"/>
              </w:rPr>
              <w:t xml:space="preserve"> </w:t>
            </w:r>
            <w:r w:rsidRPr="00FE3FF1">
              <w:rPr>
                <w:rFonts w:ascii="Arial" w:hAnsi="Arial" w:cs="Arial"/>
              </w:rPr>
              <w:t>C</w:t>
            </w:r>
            <w:r w:rsidRPr="00FE3FF1">
              <w:rPr>
                <w:rFonts w:ascii="Arial" w:hAnsi="Arial" w:cs="Arial"/>
                <w:spacing w:val="1"/>
              </w:rPr>
              <w:t>a</w:t>
            </w:r>
            <w:r w:rsidRPr="00FE3FF1">
              <w:rPr>
                <w:rFonts w:ascii="Arial" w:hAnsi="Arial" w:cs="Arial"/>
                <w:spacing w:val="-5"/>
              </w:rPr>
              <w:t>n</w:t>
            </w:r>
            <w:r w:rsidRPr="00FE3FF1">
              <w:rPr>
                <w:rFonts w:ascii="Arial" w:hAnsi="Arial" w:cs="Arial"/>
                <w:spacing w:val="-3"/>
              </w:rPr>
              <w:t>c</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m</w:t>
            </w:r>
            <w:r w:rsidRPr="00FE3FF1">
              <w:rPr>
                <w:rFonts w:ascii="Arial" w:hAnsi="Arial" w:cs="Arial"/>
                <w:spacing w:val="-3"/>
              </w:rPr>
              <w:t>e</w:t>
            </w:r>
            <w:r w:rsidRPr="00FE3FF1">
              <w:rPr>
                <w:rFonts w:ascii="Arial" w:hAnsi="Arial" w:cs="Arial"/>
              </w:rPr>
              <w:t>n</w:t>
            </w:r>
            <w:r w:rsidRPr="00FE3FF1">
              <w:rPr>
                <w:rFonts w:ascii="Arial" w:hAnsi="Arial" w:cs="Arial"/>
                <w:spacing w:val="-3"/>
              </w:rPr>
              <w:t>t</w:t>
            </w:r>
            <w:r w:rsidRPr="00FE3FF1">
              <w:rPr>
                <w:rFonts w:ascii="Arial" w:hAnsi="Arial" w:cs="Arial"/>
                <w:spacing w:val="2"/>
              </w:rPr>
              <w:t>,</w:t>
            </w:r>
            <w:r w:rsidRPr="00FE3FF1">
              <w:rPr>
                <w:rFonts w:ascii="Arial" w:hAnsi="Arial" w:cs="Arial"/>
              </w:rPr>
              <w:t>"</w:t>
            </w:r>
            <w:r w:rsidRPr="00FE3FF1">
              <w:rPr>
                <w:rFonts w:ascii="Arial" w:hAnsi="Arial" w:cs="Arial"/>
                <w:spacing w:val="-2"/>
              </w:rPr>
              <w:t xml:space="preserve"> </w:t>
            </w:r>
            <w:r w:rsidRPr="00FE3FF1">
              <w:rPr>
                <w:rFonts w:ascii="Arial" w:hAnsi="Arial" w:cs="Arial"/>
                <w:spacing w:val="1"/>
                <w:w w:val="101"/>
              </w:rPr>
              <w:t>t</w:t>
            </w:r>
            <w:r w:rsidRPr="00FE3FF1">
              <w:rPr>
                <w:rFonts w:ascii="Arial" w:hAnsi="Arial" w:cs="Arial"/>
              </w:rPr>
              <w:t xml:space="preserve">he </w:t>
            </w:r>
            <w:r w:rsidRPr="00FE3FF1">
              <w:rPr>
                <w:rFonts w:ascii="Arial" w:hAnsi="Arial" w:cs="Arial"/>
                <w:spacing w:val="1"/>
              </w:rPr>
              <w:t>a</w:t>
            </w:r>
            <w:r w:rsidRPr="00FE3FF1">
              <w:rPr>
                <w:rFonts w:ascii="Arial" w:hAnsi="Arial" w:cs="Arial"/>
              </w:rPr>
              <w:t>pp</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on for</w:t>
            </w:r>
            <w:r w:rsidRPr="00FE3FF1">
              <w:rPr>
                <w:rFonts w:ascii="Arial" w:hAnsi="Arial" w:cs="Arial"/>
                <w:spacing w:val="-2"/>
              </w:rPr>
              <w:t xml:space="preserve"> </w:t>
            </w:r>
            <w:r w:rsidRPr="00FE3FF1">
              <w:rPr>
                <w:rFonts w:ascii="Arial" w:hAnsi="Arial" w:cs="Arial"/>
                <w:spacing w:val="-1"/>
              </w:rPr>
              <w:t>"</w:t>
            </w:r>
            <w:r w:rsidRPr="00FE3FF1">
              <w:rPr>
                <w:rFonts w:ascii="Arial" w:hAnsi="Arial" w:cs="Arial"/>
                <w:spacing w:val="-2"/>
              </w:rPr>
              <w:t>P</w:t>
            </w:r>
            <w:r w:rsidRPr="00FE3FF1">
              <w:rPr>
                <w:rFonts w:ascii="Arial" w:hAnsi="Arial" w:cs="Arial"/>
                <w:spacing w:val="1"/>
              </w:rPr>
              <w:t>e</w:t>
            </w:r>
            <w:r w:rsidRPr="00FE3FF1">
              <w:rPr>
                <w:rFonts w:ascii="Arial" w:hAnsi="Arial" w:cs="Arial"/>
                <w:spacing w:val="-3"/>
              </w:rPr>
              <w:t>m</w:t>
            </w:r>
            <w:r w:rsidRPr="00FE3FF1">
              <w:rPr>
                <w:rFonts w:ascii="Arial" w:hAnsi="Arial" w:cs="Arial"/>
              </w:rPr>
              <w:t>bro</w:t>
            </w:r>
            <w:r w:rsidRPr="00FE3FF1">
              <w:rPr>
                <w:rFonts w:ascii="Arial" w:hAnsi="Arial" w:cs="Arial"/>
                <w:spacing w:val="-3"/>
              </w:rPr>
              <w:t>l</w:t>
            </w:r>
            <w:r w:rsidRPr="00FE3FF1">
              <w:rPr>
                <w:rFonts w:ascii="Arial" w:hAnsi="Arial" w:cs="Arial"/>
                <w:spacing w:val="1"/>
              </w:rPr>
              <w:t>iz</w:t>
            </w:r>
            <w:r w:rsidRPr="00FE3FF1">
              <w:rPr>
                <w:rFonts w:ascii="Arial" w:hAnsi="Arial" w:cs="Arial"/>
                <w:spacing w:val="-5"/>
              </w:rPr>
              <w:t>u</w:t>
            </w:r>
            <w:r w:rsidRPr="00FE3FF1">
              <w:rPr>
                <w:rFonts w:ascii="Arial" w:hAnsi="Arial" w:cs="Arial"/>
                <w:spacing w:val="-3"/>
              </w:rPr>
              <w:t>m</w:t>
            </w:r>
            <w:r w:rsidRPr="00FE3FF1">
              <w:rPr>
                <w:rFonts w:ascii="Arial" w:hAnsi="Arial" w:cs="Arial"/>
                <w:spacing w:val="1"/>
              </w:rPr>
              <w:t>a</w:t>
            </w:r>
            <w:r w:rsidRPr="00FE3FF1">
              <w:rPr>
                <w:rFonts w:ascii="Arial" w:hAnsi="Arial" w:cs="Arial"/>
              </w:rPr>
              <w:t>b</w:t>
            </w:r>
            <w:r w:rsidRPr="00FE3FF1">
              <w:rPr>
                <w:rFonts w:ascii="Arial" w:hAnsi="Arial" w:cs="Arial"/>
                <w:spacing w:val="4"/>
              </w:rPr>
              <w:t xml:space="preserve"> </w:t>
            </w:r>
            <w:r w:rsidRPr="00FE3FF1">
              <w:rPr>
                <w:rFonts w:ascii="Arial" w:hAnsi="Arial" w:cs="Arial"/>
              </w:rPr>
              <w:t>(</w:t>
            </w:r>
            <w:r w:rsidRPr="00FE3FF1">
              <w:rPr>
                <w:rFonts w:ascii="Arial" w:hAnsi="Arial" w:cs="Arial"/>
                <w:spacing w:val="-6"/>
              </w:rPr>
              <w:t>K</w:t>
            </w:r>
            <w:r w:rsidRPr="00FE3FF1">
              <w:rPr>
                <w:rFonts w:ascii="Arial" w:hAnsi="Arial" w:cs="Arial"/>
                <w:spacing w:val="1"/>
              </w:rPr>
              <w:t>e</w:t>
            </w:r>
            <w:r w:rsidRPr="00FE3FF1">
              <w:rPr>
                <w:rFonts w:ascii="Arial" w:hAnsi="Arial" w:cs="Arial"/>
              </w:rPr>
              <w:t>y</w:t>
            </w:r>
            <w:r w:rsidRPr="00FE3FF1">
              <w:rPr>
                <w:rFonts w:ascii="Arial" w:hAnsi="Arial" w:cs="Arial"/>
                <w:spacing w:val="-3"/>
              </w:rPr>
              <w:t>t</w:t>
            </w:r>
            <w:r w:rsidRPr="00FE3FF1">
              <w:rPr>
                <w:rFonts w:ascii="Arial" w:hAnsi="Arial" w:cs="Arial"/>
              </w:rPr>
              <w:t>rud</w:t>
            </w:r>
            <w:r w:rsidRPr="00FE3FF1">
              <w:rPr>
                <w:rFonts w:ascii="Arial" w:hAnsi="Arial" w:cs="Arial"/>
                <w:spacing w:val="-3"/>
              </w:rPr>
              <w:t>a</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Ta</w:t>
            </w:r>
            <w:r w:rsidRPr="00FE3FF1">
              <w:rPr>
                <w:rFonts w:ascii="Arial" w:hAnsi="Arial" w:cs="Arial"/>
              </w:rPr>
              <w:t>r</w:t>
            </w:r>
            <w:r w:rsidRPr="00FE3FF1">
              <w:rPr>
                <w:rFonts w:ascii="Arial" w:hAnsi="Arial" w:cs="Arial"/>
                <w:spacing w:val="-5"/>
              </w:rPr>
              <w:t>g</w:t>
            </w:r>
            <w:r w:rsidRPr="00FE3FF1">
              <w:rPr>
                <w:rFonts w:ascii="Arial" w:hAnsi="Arial" w:cs="Arial"/>
                <w:spacing w:val="1"/>
              </w:rPr>
              <w:t>et</w:t>
            </w:r>
            <w:r w:rsidRPr="00FE3FF1">
              <w:rPr>
                <w:rFonts w:ascii="Arial" w:hAnsi="Arial" w:cs="Arial"/>
              </w:rPr>
              <w:t>s</w:t>
            </w:r>
            <w:r w:rsidRPr="00FE3FF1">
              <w:rPr>
                <w:rFonts w:ascii="Arial" w:hAnsi="Arial" w:cs="Arial"/>
                <w:spacing w:val="-3"/>
              </w:rPr>
              <w:t xml:space="preserve"> </w:t>
            </w:r>
            <w:r w:rsidRPr="00FE3FF1">
              <w:rPr>
                <w:rFonts w:ascii="Arial" w:hAnsi="Arial" w:cs="Arial"/>
                <w:spacing w:val="-2"/>
              </w:rPr>
              <w:t>PD</w:t>
            </w:r>
            <w:r w:rsidRPr="00FE3FF1">
              <w:rPr>
                <w:rFonts w:ascii="Arial" w:hAnsi="Arial" w:cs="Arial"/>
              </w:rPr>
              <w:t>"</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rPr>
              <w:t>p</w:t>
            </w:r>
            <w:r w:rsidRPr="00FE3FF1">
              <w:rPr>
                <w:rFonts w:ascii="Arial" w:hAnsi="Arial" w:cs="Arial"/>
                <w:spacing w:val="-3"/>
              </w:rPr>
              <w:t>l</w:t>
            </w:r>
            <w:r w:rsidRPr="00FE3FF1">
              <w:rPr>
                <w:rFonts w:ascii="Arial" w:hAnsi="Arial" w:cs="Arial"/>
                <w:spacing w:val="1"/>
              </w:rPr>
              <w:t>et</w:t>
            </w:r>
            <w:r w:rsidRPr="00FE3FF1">
              <w:rPr>
                <w:rFonts w:ascii="Arial" w:hAnsi="Arial" w:cs="Arial"/>
                <w:spacing w:val="-3"/>
              </w:rPr>
              <w:t>e</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W</w:t>
            </w:r>
            <w:r w:rsidRPr="00FE3FF1">
              <w:rPr>
                <w:rFonts w:ascii="Arial" w:hAnsi="Arial" w:cs="Arial"/>
              </w:rPr>
              <w:t>h</w:t>
            </w:r>
            <w:r w:rsidRPr="00FE3FF1">
              <w:rPr>
                <w:rFonts w:ascii="Arial" w:hAnsi="Arial" w:cs="Arial"/>
                <w:spacing w:val="1"/>
              </w:rPr>
              <w:t>i</w:t>
            </w:r>
            <w:r w:rsidRPr="00FE3FF1">
              <w:rPr>
                <w:rFonts w:ascii="Arial" w:hAnsi="Arial" w:cs="Arial"/>
                <w:spacing w:val="-3"/>
              </w:rPr>
              <w:t>l</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w:t>
            </w:r>
            <w:r w:rsidRPr="00FE3FF1">
              <w:rPr>
                <w:rFonts w:ascii="Arial" w:hAnsi="Arial" w:cs="Arial"/>
                <w:spacing w:val="-3"/>
              </w:rPr>
              <w:t>T</w:t>
            </w:r>
            <w:r w:rsidRPr="00FE3FF1">
              <w:rPr>
                <w:rFonts w:ascii="Arial" w:hAnsi="Arial" w:cs="Arial"/>
                <w:spacing w:val="1"/>
              </w:rPr>
              <w:t>a</w:t>
            </w:r>
            <w:r w:rsidRPr="00FE3FF1">
              <w:rPr>
                <w:rFonts w:ascii="Arial" w:hAnsi="Arial" w:cs="Arial"/>
              </w:rPr>
              <w:t>rg</w:t>
            </w:r>
            <w:r w:rsidRPr="00FE3FF1">
              <w:rPr>
                <w:rFonts w:ascii="Arial" w:hAnsi="Arial" w:cs="Arial"/>
                <w:spacing w:val="-3"/>
              </w:rPr>
              <w:t>e</w:t>
            </w:r>
            <w:r w:rsidRPr="00FE3FF1">
              <w:rPr>
                <w:rFonts w:ascii="Arial" w:hAnsi="Arial" w:cs="Arial"/>
                <w:spacing w:val="1"/>
              </w:rPr>
              <w:t>t</w:t>
            </w:r>
            <w:r w:rsidRPr="00FE3FF1">
              <w:rPr>
                <w:rFonts w:ascii="Arial" w:hAnsi="Arial" w:cs="Arial"/>
              </w:rPr>
              <w:t>s</w:t>
            </w:r>
            <w:r w:rsidRPr="00FE3FF1">
              <w:rPr>
                <w:rFonts w:ascii="Arial" w:hAnsi="Arial" w:cs="Arial"/>
                <w:spacing w:val="2"/>
              </w:rPr>
              <w:t xml:space="preserve"> </w:t>
            </w:r>
            <w:r w:rsidRPr="00FE3FF1">
              <w:rPr>
                <w:rFonts w:ascii="Arial" w:hAnsi="Arial" w:cs="Arial"/>
                <w:spacing w:val="-2"/>
              </w:rPr>
              <w:t>PD</w:t>
            </w:r>
            <w:r w:rsidRPr="00FE3FF1">
              <w:rPr>
                <w:rFonts w:ascii="Arial" w:hAnsi="Arial" w:cs="Arial"/>
              </w:rPr>
              <w:t>"</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c</w:t>
            </w:r>
            <w:r w:rsidRPr="00FE3FF1">
              <w:rPr>
                <w:rFonts w:ascii="Arial" w:hAnsi="Arial" w:cs="Arial"/>
              </w:rPr>
              <w:t>or</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t</w:t>
            </w:r>
            <w:r w:rsidRPr="00FE3FF1">
              <w:rPr>
                <w:rFonts w:ascii="Arial" w:hAnsi="Arial" w:cs="Arial"/>
              </w:rPr>
              <w:t>,</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w:t>
            </w:r>
            <w:r w:rsidRPr="00FE3FF1">
              <w:rPr>
                <w:rFonts w:ascii="Arial" w:hAnsi="Arial" w:cs="Arial"/>
                <w:spacing w:val="1"/>
                <w:w w:val="101"/>
              </w:rPr>
              <w:t>i</w:t>
            </w:r>
            <w:r w:rsidRPr="00FE3FF1">
              <w:rPr>
                <w:rFonts w:ascii="Arial" w:hAnsi="Arial" w:cs="Arial"/>
              </w:rPr>
              <w:t>f</w:t>
            </w:r>
            <w:r w:rsidRPr="00FE3FF1">
              <w:rPr>
                <w:rFonts w:ascii="Arial" w:hAnsi="Arial" w:cs="Arial"/>
                <w:spacing w:val="-5"/>
              </w:rPr>
              <w:t>y</w:t>
            </w:r>
            <w:r w:rsidRPr="00FE3FF1">
              <w:rPr>
                <w:rFonts w:ascii="Arial" w:hAnsi="Arial" w:cs="Arial"/>
                <w:spacing w:val="1"/>
                <w:w w:val="101"/>
              </w:rPr>
              <w:t>i</w:t>
            </w:r>
            <w:r w:rsidRPr="00FE3FF1">
              <w:rPr>
                <w:rFonts w:ascii="Arial" w:hAnsi="Arial" w:cs="Arial"/>
              </w:rPr>
              <w:t xml:space="preserve">ng </w:t>
            </w:r>
            <w:r w:rsidRPr="00FE3FF1">
              <w:rPr>
                <w:rFonts w:ascii="Arial" w:hAnsi="Arial" w:cs="Arial"/>
                <w:spacing w:val="-1"/>
              </w:rPr>
              <w:t>"</w:t>
            </w:r>
            <w:r w:rsidRPr="00FE3FF1">
              <w:rPr>
                <w:rFonts w:ascii="Arial" w:hAnsi="Arial" w:cs="Arial"/>
                <w:spacing w:val="1"/>
              </w:rPr>
              <w:t>Ta</w:t>
            </w:r>
            <w:r w:rsidRPr="00FE3FF1">
              <w:rPr>
                <w:rFonts w:ascii="Arial" w:hAnsi="Arial" w:cs="Arial"/>
              </w:rPr>
              <w:t>r</w:t>
            </w:r>
            <w:r w:rsidRPr="00FE3FF1">
              <w:rPr>
                <w:rFonts w:ascii="Arial" w:hAnsi="Arial" w:cs="Arial"/>
                <w:spacing w:val="-5"/>
              </w:rPr>
              <w:t>g</w:t>
            </w:r>
            <w:r w:rsidRPr="00FE3FF1">
              <w:rPr>
                <w:rFonts w:ascii="Arial" w:hAnsi="Arial" w:cs="Arial"/>
                <w:spacing w:val="1"/>
              </w:rPr>
              <w:t>et</w:t>
            </w:r>
            <w:r w:rsidRPr="00FE3FF1">
              <w:rPr>
                <w:rFonts w:ascii="Arial" w:hAnsi="Arial" w:cs="Arial"/>
              </w:rPr>
              <w:t>s</w:t>
            </w:r>
            <w:r w:rsidRPr="00FE3FF1">
              <w:rPr>
                <w:rFonts w:ascii="Arial" w:hAnsi="Arial" w:cs="Arial"/>
                <w:spacing w:val="-3"/>
              </w:rPr>
              <w:t xml:space="preserve"> </w:t>
            </w:r>
            <w:r w:rsidRPr="00FE3FF1">
              <w:rPr>
                <w:rFonts w:ascii="Arial" w:hAnsi="Arial" w:cs="Arial"/>
                <w:spacing w:val="-2"/>
              </w:rPr>
              <w:t>P</w:t>
            </w:r>
            <w:r w:rsidRPr="00FE3FF1">
              <w:rPr>
                <w:rFonts w:ascii="Arial" w:hAnsi="Arial" w:cs="Arial"/>
                <w:spacing w:val="-1"/>
              </w:rPr>
              <w:t>D</w:t>
            </w:r>
            <w:r w:rsidRPr="00FE3FF1">
              <w:rPr>
                <w:rFonts w:ascii="Arial" w:hAnsi="Arial" w:cs="Arial"/>
              </w:rPr>
              <w:t>-1</w:t>
            </w:r>
            <w:r w:rsidRPr="00FE3FF1">
              <w:rPr>
                <w:rFonts w:ascii="Arial" w:hAnsi="Arial" w:cs="Arial"/>
                <w:spacing w:val="3"/>
              </w:rPr>
              <w:t xml:space="preserve"> </w:t>
            </w:r>
            <w:r w:rsidRPr="00FE3FF1">
              <w:rPr>
                <w:rFonts w:ascii="Arial" w:hAnsi="Arial" w:cs="Arial"/>
              </w:rPr>
              <w:t>(</w:t>
            </w:r>
            <w:r w:rsidRPr="00FE3FF1">
              <w:rPr>
                <w:rFonts w:ascii="Arial" w:hAnsi="Arial" w:cs="Arial"/>
                <w:spacing w:val="-2"/>
              </w:rPr>
              <w:t>P</w:t>
            </w:r>
            <w:r w:rsidRPr="00FE3FF1">
              <w:rPr>
                <w:rFonts w:ascii="Arial" w:hAnsi="Arial" w:cs="Arial"/>
                <w:spacing w:val="-5"/>
              </w:rPr>
              <w:t>r</w:t>
            </w:r>
            <w:r w:rsidRPr="00FE3FF1">
              <w:rPr>
                <w:rFonts w:ascii="Arial" w:hAnsi="Arial" w:cs="Arial"/>
              </w:rPr>
              <w:t>ogr</w:t>
            </w:r>
            <w:r w:rsidRPr="00FE3FF1">
              <w:rPr>
                <w:rFonts w:ascii="Arial" w:hAnsi="Arial" w:cs="Arial"/>
                <w:spacing w:val="-3"/>
              </w:rPr>
              <w:t>am</w:t>
            </w:r>
            <w:r w:rsidRPr="00FE3FF1">
              <w:rPr>
                <w:rFonts w:ascii="Arial" w:hAnsi="Arial" w:cs="Arial"/>
                <w:spacing w:val="1"/>
              </w:rPr>
              <w:t>me</w:t>
            </w:r>
            <w:r w:rsidRPr="00FE3FF1">
              <w:rPr>
                <w:rFonts w:ascii="Arial" w:hAnsi="Arial" w:cs="Arial"/>
              </w:rPr>
              <w:t>d</w:t>
            </w:r>
            <w:r w:rsidRPr="00FE3FF1">
              <w:rPr>
                <w:rFonts w:ascii="Arial" w:hAnsi="Arial" w:cs="Arial"/>
                <w:spacing w:val="-2"/>
              </w:rPr>
              <w:t xml:space="preserve"> D</w:t>
            </w:r>
            <w:r w:rsidRPr="00FE3FF1">
              <w:rPr>
                <w:rFonts w:ascii="Arial" w:hAnsi="Arial" w:cs="Arial"/>
                <w:spacing w:val="-3"/>
              </w:rPr>
              <w:t>e</w:t>
            </w:r>
            <w:r w:rsidRPr="00FE3FF1">
              <w:rPr>
                <w:rFonts w:ascii="Arial" w:hAnsi="Arial" w:cs="Arial"/>
                <w:spacing w:val="1"/>
              </w:rPr>
              <w:t>at</w:t>
            </w:r>
            <w:r w:rsidRPr="00FE3FF1">
              <w:rPr>
                <w:rFonts w:ascii="Arial" w:hAnsi="Arial" w:cs="Arial"/>
                <w:spacing w:val="2"/>
              </w:rPr>
              <w:t>h</w:t>
            </w:r>
            <w:r w:rsidRPr="00FE3FF1">
              <w:rPr>
                <w:rFonts w:ascii="Arial" w:hAnsi="Arial" w:cs="Arial"/>
                <w:spacing w:val="-5"/>
              </w:rPr>
              <w:t>-</w:t>
            </w:r>
            <w:r w:rsidRPr="00FE3FF1">
              <w:rPr>
                <w:rFonts w:ascii="Arial" w:hAnsi="Arial" w:cs="Arial"/>
              </w:rPr>
              <w:t>1)"</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spacing w:val="1"/>
              </w:rPr>
              <w:t>t</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a</w:t>
            </w:r>
            <w:r w:rsidRPr="00FE3FF1">
              <w:rPr>
                <w:rFonts w:ascii="Arial" w:hAnsi="Arial" w:cs="Arial"/>
              </w:rPr>
              <w:t>pp</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 xml:space="preserve">on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I</w:t>
            </w:r>
            <w:r w:rsidRPr="00FE3FF1">
              <w:rPr>
                <w:rFonts w:ascii="Arial" w:hAnsi="Arial" w:cs="Arial"/>
                <w:spacing w:val="-3"/>
              </w:rPr>
              <w:t>m</w:t>
            </w:r>
            <w:r w:rsidRPr="00FE3FF1">
              <w:rPr>
                <w:rFonts w:ascii="Arial" w:hAnsi="Arial" w:cs="Arial"/>
                <w:spacing w:val="1"/>
              </w:rPr>
              <w:t>m</w:t>
            </w:r>
            <w:r w:rsidRPr="00FE3FF1">
              <w:rPr>
                <w:rFonts w:ascii="Arial" w:hAnsi="Arial" w:cs="Arial"/>
              </w:rPr>
              <w:t>un</w:t>
            </w:r>
            <w:r w:rsidRPr="00FE3FF1">
              <w:rPr>
                <w:rFonts w:ascii="Arial" w:hAnsi="Arial" w:cs="Arial"/>
                <w:spacing w:val="-5"/>
              </w:rPr>
              <w:t>o</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rPr>
              <w:t>r</w:t>
            </w:r>
            <w:r w:rsidRPr="00FE3FF1">
              <w:rPr>
                <w:rFonts w:ascii="Arial" w:hAnsi="Arial" w:cs="Arial"/>
                <w:spacing w:val="2"/>
              </w:rPr>
              <w:t>a</w:t>
            </w:r>
            <w:r w:rsidRPr="00FE3FF1">
              <w:rPr>
                <w:rFonts w:ascii="Arial" w:hAnsi="Arial" w:cs="Arial"/>
              </w:rPr>
              <w:t>py</w:t>
            </w:r>
            <w:r w:rsidRPr="00FE3FF1">
              <w:rPr>
                <w:rFonts w:ascii="Arial" w:hAnsi="Arial" w:cs="Arial"/>
                <w:spacing w:val="-1"/>
              </w:rPr>
              <w:t xml:space="preserve"> </w:t>
            </w:r>
            <w:r w:rsidRPr="00FE3FF1">
              <w:rPr>
                <w:rFonts w:ascii="Arial" w:hAnsi="Arial" w:cs="Arial"/>
              </w:rPr>
              <w:t>for</w:t>
            </w:r>
            <w:r w:rsidRPr="00FE3FF1">
              <w:rPr>
                <w:rFonts w:ascii="Arial" w:hAnsi="Arial" w:cs="Arial"/>
                <w:spacing w:val="-2"/>
              </w:rPr>
              <w:t xml:space="preserve"> </w:t>
            </w:r>
            <w:r w:rsidRPr="00FE3FF1">
              <w:rPr>
                <w:rFonts w:ascii="Arial" w:hAnsi="Arial" w:cs="Arial"/>
                <w:spacing w:val="-5"/>
              </w:rPr>
              <w:t>v</w:t>
            </w:r>
            <w:r w:rsidRPr="00FE3FF1">
              <w:rPr>
                <w:rFonts w:ascii="Arial" w:hAnsi="Arial" w:cs="Arial"/>
                <w:spacing w:val="1"/>
              </w:rPr>
              <w:t>a</w:t>
            </w:r>
            <w:r w:rsidRPr="00FE3FF1">
              <w:rPr>
                <w:rFonts w:ascii="Arial" w:hAnsi="Arial" w:cs="Arial"/>
              </w:rPr>
              <w:t>r</w:t>
            </w:r>
            <w:r w:rsidRPr="00FE3FF1">
              <w:rPr>
                <w:rFonts w:ascii="Arial" w:hAnsi="Arial" w:cs="Arial"/>
                <w:spacing w:val="1"/>
              </w:rPr>
              <w:t>i</w:t>
            </w:r>
            <w:r w:rsidRPr="00FE3FF1">
              <w:rPr>
                <w:rFonts w:ascii="Arial" w:hAnsi="Arial" w:cs="Arial"/>
                <w:spacing w:val="-5"/>
              </w:rPr>
              <w:t>o</w:t>
            </w:r>
            <w:r w:rsidRPr="00FE3FF1">
              <w:rPr>
                <w:rFonts w:ascii="Arial" w:hAnsi="Arial" w:cs="Arial"/>
              </w:rPr>
              <w:t>us</w:t>
            </w:r>
            <w:r w:rsidRPr="00FE3FF1">
              <w:rPr>
                <w:rFonts w:ascii="Arial" w:hAnsi="Arial" w:cs="Arial"/>
                <w:spacing w:val="-4"/>
              </w:rPr>
              <w:t xml:space="preserve"> </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ce</w:t>
            </w:r>
            <w:r w:rsidRPr="00FE3FF1">
              <w:rPr>
                <w:rFonts w:ascii="Arial" w:hAnsi="Arial" w:cs="Arial"/>
              </w:rPr>
              <w:t>r</w:t>
            </w:r>
            <w:r w:rsidRPr="00FE3FF1">
              <w:rPr>
                <w:rFonts w:ascii="Arial" w:hAnsi="Arial" w:cs="Arial"/>
                <w:spacing w:val="-2"/>
              </w:rPr>
              <w:t>s</w:t>
            </w:r>
            <w:r w:rsidRPr="00FE3FF1">
              <w:rPr>
                <w:rFonts w:ascii="Arial" w:hAnsi="Arial" w:cs="Arial"/>
              </w:rPr>
              <w:t>"</w:t>
            </w:r>
            <w:r w:rsidRPr="00FE3FF1">
              <w:rPr>
                <w:rFonts w:ascii="Arial" w:hAnsi="Arial" w:cs="Arial"/>
                <w:spacing w:val="-3"/>
              </w:rPr>
              <w:t xml:space="preserve"> </w:t>
            </w:r>
            <w:r w:rsidRPr="00FE3FF1">
              <w:rPr>
                <w:rFonts w:ascii="Arial" w:hAnsi="Arial" w:cs="Arial"/>
                <w:spacing w:val="-2"/>
              </w:rPr>
              <w:t>w</w:t>
            </w:r>
            <w:r w:rsidRPr="00FE3FF1">
              <w:rPr>
                <w:rFonts w:ascii="Arial" w:hAnsi="Arial" w:cs="Arial"/>
              </w:rPr>
              <w:t>ou</w:t>
            </w:r>
            <w:r w:rsidRPr="00FE3FF1">
              <w:rPr>
                <w:rFonts w:ascii="Arial" w:hAnsi="Arial" w:cs="Arial"/>
                <w:spacing w:val="-3"/>
              </w:rPr>
              <w:t>l</w:t>
            </w:r>
            <w:r w:rsidRPr="00FE3FF1">
              <w:rPr>
                <w:rFonts w:ascii="Arial" w:hAnsi="Arial" w:cs="Arial"/>
              </w:rPr>
              <w:t>d</w:t>
            </w:r>
            <w:r w:rsidRPr="00FE3FF1">
              <w:rPr>
                <w:rFonts w:ascii="Arial" w:hAnsi="Arial" w:cs="Arial"/>
                <w:spacing w:val="-2"/>
              </w:rPr>
              <w:t xml:space="preserve"> </w:t>
            </w:r>
            <w:r w:rsidRPr="00FE3FF1">
              <w:rPr>
                <w:rFonts w:ascii="Arial" w:hAnsi="Arial" w:cs="Arial"/>
                <w:spacing w:val="1"/>
              </w:rPr>
              <w:t>ma</w:t>
            </w:r>
            <w:r w:rsidRPr="00FE3FF1">
              <w:rPr>
                <w:rFonts w:ascii="Arial" w:hAnsi="Arial" w:cs="Arial"/>
                <w:spacing w:val="-5"/>
              </w:rPr>
              <w:t>k</w:t>
            </w:r>
            <w:r w:rsidRPr="00FE3FF1">
              <w:rPr>
                <w:rFonts w:ascii="Arial" w:hAnsi="Arial" w:cs="Arial"/>
              </w:rPr>
              <w:t xml:space="preserve">e </w:t>
            </w:r>
            <w:r w:rsidRPr="00FE3FF1">
              <w:rPr>
                <w:rFonts w:ascii="Arial" w:hAnsi="Arial" w:cs="Arial"/>
                <w:spacing w:val="1"/>
                <w:w w:val="101"/>
              </w:rPr>
              <w:t>i</w:t>
            </w:r>
            <w:r w:rsidRPr="00FE3FF1">
              <w:rPr>
                <w:rFonts w:ascii="Arial" w:hAnsi="Arial" w:cs="Arial"/>
                <w:w w:val="101"/>
              </w:rPr>
              <w:t xml:space="preserve">t </w:t>
            </w:r>
            <w:r w:rsidRPr="00FE3FF1">
              <w:rPr>
                <w:rFonts w:ascii="Arial" w:hAnsi="Arial" w:cs="Arial"/>
                <w:spacing w:val="1"/>
              </w:rPr>
              <w:t>m</w:t>
            </w:r>
            <w:r w:rsidRPr="00FE3FF1">
              <w:rPr>
                <w:rFonts w:ascii="Arial" w:hAnsi="Arial" w:cs="Arial"/>
              </w:rPr>
              <w:t>ore p</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spacing w:val="-2"/>
              </w:rPr>
              <w:t>s</w:t>
            </w:r>
            <w:r w:rsidRPr="00FE3FF1">
              <w:rPr>
                <w:rFonts w:ascii="Arial" w:hAnsi="Arial" w:cs="Arial"/>
                <w:spacing w:val="-3"/>
              </w:rPr>
              <w:t>e</w:t>
            </w:r>
            <w:r w:rsidRPr="00FE3FF1">
              <w:rPr>
                <w:rFonts w:ascii="Arial" w:hAnsi="Arial" w:cs="Arial"/>
              </w:rPr>
              <w:t>.</w:t>
            </w:r>
            <w:r w:rsidRPr="00FE3FF1">
              <w:rPr>
                <w:rFonts w:ascii="Arial" w:hAnsi="Arial" w:cs="Arial"/>
                <w:spacing w:val="6"/>
              </w:rPr>
              <w:t xml:space="preserve"> </w:t>
            </w:r>
            <w:r w:rsidRPr="00FE3FF1">
              <w:rPr>
                <w:rFonts w:ascii="Arial" w:hAnsi="Arial" w:cs="Arial"/>
                <w:spacing w:val="-2"/>
              </w:rPr>
              <w:t>H</w:t>
            </w:r>
            <w:r w:rsidRPr="00FE3FF1">
              <w:rPr>
                <w:rFonts w:ascii="Arial" w:hAnsi="Arial" w:cs="Arial"/>
              </w:rPr>
              <w:t>o</w:t>
            </w:r>
            <w:r w:rsidRPr="00FE3FF1">
              <w:rPr>
                <w:rFonts w:ascii="Arial" w:hAnsi="Arial" w:cs="Arial"/>
                <w:spacing w:val="-6"/>
              </w:rPr>
              <w:t>w</w:t>
            </w:r>
            <w:r w:rsidRPr="00FE3FF1">
              <w:rPr>
                <w:rFonts w:ascii="Arial" w:hAnsi="Arial" w:cs="Arial"/>
                <w:spacing w:val="1"/>
              </w:rPr>
              <w:t>e</w:t>
            </w:r>
            <w:r w:rsidRPr="00FE3FF1">
              <w:rPr>
                <w:rFonts w:ascii="Arial" w:hAnsi="Arial" w:cs="Arial"/>
              </w:rPr>
              <w:t>v</w:t>
            </w:r>
            <w:r w:rsidRPr="00FE3FF1">
              <w:rPr>
                <w:rFonts w:ascii="Arial" w:hAnsi="Arial" w:cs="Arial"/>
                <w:spacing w:val="-3"/>
              </w:rPr>
              <w:t>e</w:t>
            </w:r>
            <w:r w:rsidRPr="00FE3FF1">
              <w:rPr>
                <w:rFonts w:ascii="Arial" w:hAnsi="Arial" w:cs="Arial"/>
              </w:rPr>
              <w:t xml:space="preserve">r,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3"/>
              </w:rPr>
              <w:t xml:space="preserve"> </w:t>
            </w:r>
            <w:r w:rsidRPr="00FE3FF1">
              <w:rPr>
                <w:rFonts w:ascii="Arial" w:hAnsi="Arial" w:cs="Arial"/>
              </w:rPr>
              <w:t>a</w:t>
            </w:r>
            <w:r w:rsidRPr="00FE3FF1">
              <w:rPr>
                <w:rFonts w:ascii="Arial" w:hAnsi="Arial" w:cs="Arial"/>
                <w:spacing w:val="-5"/>
              </w:rPr>
              <w:t xml:space="preserve"> </w:t>
            </w:r>
            <w:r w:rsidRPr="00FE3FF1">
              <w:rPr>
                <w:rFonts w:ascii="Arial" w:hAnsi="Arial" w:cs="Arial"/>
                <w:spacing w:val="1"/>
              </w:rPr>
              <w:t>ma</w:t>
            </w:r>
            <w:r w:rsidRPr="00FE3FF1">
              <w:rPr>
                <w:rFonts w:ascii="Arial" w:hAnsi="Arial" w:cs="Arial"/>
                <w:spacing w:val="-3"/>
              </w:rPr>
              <w:t>t</w:t>
            </w:r>
            <w:r w:rsidRPr="00FE3FF1">
              <w:rPr>
                <w:rFonts w:ascii="Arial" w:hAnsi="Arial" w:cs="Arial"/>
                <w:spacing w:val="1"/>
              </w:rPr>
              <w:t>t</w:t>
            </w:r>
            <w:r w:rsidRPr="00FE3FF1">
              <w:rPr>
                <w:rFonts w:ascii="Arial" w:hAnsi="Arial" w:cs="Arial"/>
                <w:spacing w:val="-3"/>
              </w:rPr>
              <w:t>e</w:t>
            </w:r>
            <w:r w:rsidRPr="00FE3FF1">
              <w:rPr>
                <w:rFonts w:ascii="Arial" w:hAnsi="Arial" w:cs="Arial"/>
              </w:rPr>
              <w:t>r</w:t>
            </w:r>
            <w:r w:rsidRPr="00FE3FF1">
              <w:rPr>
                <w:rFonts w:ascii="Arial" w:hAnsi="Arial" w:cs="Arial"/>
                <w:spacing w:val="4"/>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spacing w:val="-5"/>
              </w:rPr>
              <w:t>d</w:t>
            </w:r>
            <w:r w:rsidRPr="00FE3FF1">
              <w:rPr>
                <w:rFonts w:ascii="Arial" w:hAnsi="Arial" w:cs="Arial"/>
                <w:spacing w:val="1"/>
              </w:rPr>
              <w:t>e</w:t>
            </w:r>
            <w:r w:rsidRPr="00FE3FF1">
              <w:rPr>
                <w:rFonts w:ascii="Arial" w:hAnsi="Arial" w:cs="Arial"/>
                <w:spacing w:val="-3"/>
              </w:rPr>
              <w:t>t</w:t>
            </w:r>
            <w:r w:rsidRPr="00FE3FF1">
              <w:rPr>
                <w:rFonts w:ascii="Arial" w:hAnsi="Arial" w:cs="Arial"/>
                <w:spacing w:val="1"/>
              </w:rPr>
              <w:t>ai</w:t>
            </w:r>
            <w:r w:rsidRPr="00FE3FF1">
              <w:rPr>
                <w:rFonts w:ascii="Arial" w:hAnsi="Arial" w:cs="Arial"/>
                <w:spacing w:val="-3"/>
              </w:rPr>
              <w:t>l</w:t>
            </w:r>
            <w:r w:rsidRPr="00FE3FF1">
              <w:rPr>
                <w:rFonts w:ascii="Arial" w:hAnsi="Arial" w:cs="Arial"/>
              </w:rPr>
              <w:t>,</w:t>
            </w:r>
            <w:r w:rsidRPr="00FE3FF1">
              <w:rPr>
                <w:rFonts w:ascii="Arial" w:hAnsi="Arial" w:cs="Arial"/>
                <w:spacing w:val="2"/>
              </w:rPr>
              <w:t xml:space="preserve"> </w:t>
            </w:r>
            <w:r w:rsidRPr="00FE3FF1">
              <w:rPr>
                <w:rFonts w:ascii="Arial" w:hAnsi="Arial" w:cs="Arial"/>
              </w:rPr>
              <w:t>not</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3"/>
              </w:rPr>
              <w:t>c</w:t>
            </w:r>
            <w:r w:rsidRPr="00FE3FF1">
              <w:rPr>
                <w:rFonts w:ascii="Arial" w:hAnsi="Arial" w:cs="Arial"/>
                <w:spacing w:val="1"/>
              </w:rPr>
              <w:t>ie</w:t>
            </w:r>
            <w:r w:rsidRPr="00FE3FF1">
              <w:rPr>
                <w:rFonts w:ascii="Arial" w:hAnsi="Arial" w:cs="Arial"/>
                <w:spacing w:val="-5"/>
              </w:rPr>
              <w:t>n</w:t>
            </w:r>
            <w:r w:rsidRPr="00FE3FF1">
              <w:rPr>
                <w:rFonts w:ascii="Arial" w:hAnsi="Arial" w:cs="Arial"/>
                <w:spacing w:val="1"/>
              </w:rPr>
              <w:t>ti</w:t>
            </w:r>
            <w:r w:rsidRPr="00FE3FF1">
              <w:rPr>
                <w:rFonts w:ascii="Arial" w:hAnsi="Arial" w:cs="Arial"/>
                <w:spacing w:val="-5"/>
              </w:rPr>
              <w:t>f</w:t>
            </w:r>
            <w:r w:rsidRPr="00FE3FF1">
              <w:rPr>
                <w:rFonts w:ascii="Arial" w:hAnsi="Arial" w:cs="Arial"/>
                <w:spacing w:val="-3"/>
              </w:rPr>
              <w:t>i</w:t>
            </w:r>
            <w:r w:rsidRPr="00FE3FF1">
              <w:rPr>
                <w:rFonts w:ascii="Arial" w:hAnsi="Arial" w:cs="Arial"/>
              </w:rPr>
              <w:t>c</w:t>
            </w:r>
            <w:r w:rsidRPr="00FE3FF1">
              <w:rPr>
                <w:rFonts w:ascii="Arial" w:hAnsi="Arial" w:cs="Arial"/>
                <w:spacing w:val="1"/>
              </w:rPr>
              <w:t xml:space="preserve"> </w:t>
            </w:r>
            <w:r w:rsidRPr="00FE3FF1">
              <w:rPr>
                <w:rFonts w:ascii="Arial" w:hAnsi="Arial" w:cs="Arial"/>
                <w:spacing w:val="1"/>
                <w:w w:val="101"/>
              </w:rPr>
              <w:t>i</w:t>
            </w:r>
            <w:r w:rsidRPr="00FE3FF1">
              <w:rPr>
                <w:rFonts w:ascii="Arial" w:hAnsi="Arial" w:cs="Arial"/>
              </w:rPr>
              <w:t>n</w:t>
            </w:r>
            <w:r w:rsidRPr="00FE3FF1">
              <w:rPr>
                <w:rFonts w:ascii="Arial" w:hAnsi="Arial" w:cs="Arial"/>
                <w:spacing w:val="1"/>
              </w:rPr>
              <w:t>c</w:t>
            </w:r>
            <w:r w:rsidRPr="00FE3FF1">
              <w:rPr>
                <w:rFonts w:ascii="Arial" w:hAnsi="Arial" w:cs="Arial"/>
              </w:rPr>
              <w:t>o</w:t>
            </w:r>
            <w:r w:rsidRPr="00FE3FF1">
              <w:rPr>
                <w:rFonts w:ascii="Arial" w:hAnsi="Arial" w:cs="Arial"/>
                <w:spacing w:val="-5"/>
              </w:rPr>
              <w:t>r</w:t>
            </w:r>
            <w:r w:rsidRPr="00FE3FF1">
              <w:rPr>
                <w:rFonts w:ascii="Arial" w:hAnsi="Arial" w:cs="Arial"/>
              </w:rPr>
              <w:t>r</w:t>
            </w:r>
            <w:r w:rsidRPr="00FE3FF1">
              <w:rPr>
                <w:rFonts w:ascii="Arial" w:hAnsi="Arial" w:cs="Arial"/>
                <w:spacing w:val="-3"/>
              </w:rPr>
              <w:t>e</w:t>
            </w:r>
            <w:r w:rsidRPr="00FE3FF1">
              <w:rPr>
                <w:rFonts w:ascii="Arial" w:hAnsi="Arial" w:cs="Arial"/>
                <w:spacing w:val="1"/>
              </w:rPr>
              <w:t>c</w:t>
            </w:r>
            <w:r w:rsidRPr="00FE3FF1">
              <w:rPr>
                <w:rFonts w:ascii="Arial" w:hAnsi="Arial" w:cs="Arial"/>
                <w:spacing w:val="1"/>
                <w:w w:val="101"/>
              </w:rPr>
              <w:t>t</w:t>
            </w:r>
            <w:r w:rsidRPr="00FE3FF1">
              <w:rPr>
                <w:rFonts w:ascii="Arial" w:hAnsi="Arial" w:cs="Arial"/>
                <w:spacing w:val="-5"/>
              </w:rPr>
              <w:t>n</w:t>
            </w:r>
            <w:r w:rsidRPr="00FE3FF1">
              <w:rPr>
                <w:rFonts w:ascii="Arial" w:hAnsi="Arial" w:cs="Arial"/>
                <w:spacing w:val="1"/>
              </w:rPr>
              <w:t>e</w:t>
            </w:r>
            <w:r w:rsidRPr="00FE3FF1">
              <w:rPr>
                <w:rFonts w:ascii="Arial" w:hAnsi="Arial" w:cs="Arial"/>
                <w:spacing w:val="-2"/>
              </w:rPr>
              <w:t>ss</w:t>
            </w:r>
            <w:r w:rsidRPr="00FE3FF1">
              <w:rPr>
                <w:rFonts w:ascii="Arial" w:hAnsi="Arial" w:cs="Arial"/>
              </w:rPr>
              <w:t>.</w:t>
            </w:r>
          </w:p>
          <w:p w14:paraId="2FBBC8B5" w14:textId="77777777" w:rsidR="00366984" w:rsidRPr="00FE3FF1" w:rsidRDefault="00B30A26">
            <w:pPr>
              <w:ind w:left="105" w:right="1049"/>
              <w:rPr>
                <w:rFonts w:ascii="Arial" w:hAnsi="Arial" w:cs="Arial"/>
              </w:rPr>
            </w:pPr>
            <w:r w:rsidRPr="00FE3FF1">
              <w:rPr>
                <w:rFonts w:ascii="Arial" w:hAnsi="Arial" w:cs="Arial"/>
                <w:spacing w:val="2"/>
              </w:rPr>
              <w:t>T</w:t>
            </w:r>
            <w:r w:rsidRPr="00FE3FF1">
              <w:rPr>
                <w:rFonts w:ascii="Arial" w:hAnsi="Arial" w:cs="Arial"/>
              </w:rPr>
              <w:t xml:space="preserve">he </w:t>
            </w:r>
            <w:r w:rsidRPr="00FE3FF1">
              <w:rPr>
                <w:rFonts w:ascii="Arial" w:hAnsi="Arial" w:cs="Arial"/>
                <w:spacing w:val="-3"/>
              </w:rPr>
              <w:t>m</w:t>
            </w:r>
            <w:r w:rsidRPr="00FE3FF1">
              <w:rPr>
                <w:rFonts w:ascii="Arial" w:hAnsi="Arial" w:cs="Arial"/>
                <w:spacing w:val="1"/>
              </w:rPr>
              <w:t>a</w:t>
            </w:r>
            <w:r w:rsidRPr="00FE3FF1">
              <w:rPr>
                <w:rFonts w:ascii="Arial" w:hAnsi="Arial" w:cs="Arial"/>
              </w:rPr>
              <w:t>nu</w:t>
            </w:r>
            <w:r w:rsidRPr="00FE3FF1">
              <w:rPr>
                <w:rFonts w:ascii="Arial" w:hAnsi="Arial" w:cs="Arial"/>
                <w:spacing w:val="-6"/>
              </w:rPr>
              <w:t>s</w:t>
            </w:r>
            <w:r w:rsidRPr="00FE3FF1">
              <w:rPr>
                <w:rFonts w:ascii="Arial" w:hAnsi="Arial" w:cs="Arial"/>
                <w:spacing w:val="1"/>
              </w:rPr>
              <w:t>c</w:t>
            </w:r>
            <w:r w:rsidRPr="00FE3FF1">
              <w:rPr>
                <w:rFonts w:ascii="Arial" w:hAnsi="Arial" w:cs="Arial"/>
              </w:rPr>
              <w:t>r</w:t>
            </w:r>
            <w:r w:rsidRPr="00FE3FF1">
              <w:rPr>
                <w:rFonts w:ascii="Arial" w:hAnsi="Arial" w:cs="Arial"/>
                <w:spacing w:val="1"/>
              </w:rPr>
              <w:t>i</w:t>
            </w:r>
            <w:r w:rsidRPr="00FE3FF1">
              <w:rPr>
                <w:rFonts w:ascii="Arial" w:hAnsi="Arial" w:cs="Arial"/>
                <w:spacing w:val="-5"/>
              </w:rPr>
              <w:t>p</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d</w:t>
            </w:r>
            <w:r w:rsidRPr="00FE3FF1">
              <w:rPr>
                <w:rFonts w:ascii="Arial" w:hAnsi="Arial" w:cs="Arial"/>
                <w:spacing w:val="-3"/>
              </w:rPr>
              <w:t>e</w:t>
            </w:r>
            <w:r w:rsidRPr="00FE3FF1">
              <w:rPr>
                <w:rFonts w:ascii="Arial" w:hAnsi="Arial" w:cs="Arial"/>
                <w:spacing w:val="1"/>
              </w:rPr>
              <w:t>m</w:t>
            </w:r>
            <w:r w:rsidRPr="00FE3FF1">
              <w:rPr>
                <w:rFonts w:ascii="Arial" w:hAnsi="Arial" w:cs="Arial"/>
              </w:rPr>
              <w:t>on</w:t>
            </w:r>
            <w:r w:rsidRPr="00FE3FF1">
              <w:rPr>
                <w:rFonts w:ascii="Arial" w:hAnsi="Arial" w:cs="Arial"/>
                <w:spacing w:val="-2"/>
              </w:rPr>
              <w:t>s</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rPr>
              <w:t>a</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spacing w:val="-5"/>
              </w:rPr>
              <w:t>o</w:t>
            </w:r>
            <w:r w:rsidRPr="00FE3FF1">
              <w:rPr>
                <w:rFonts w:ascii="Arial" w:hAnsi="Arial" w:cs="Arial"/>
                <w:spacing w:val="1"/>
              </w:rPr>
              <w:t>li</w:t>
            </w:r>
            <w:r w:rsidRPr="00FE3FF1">
              <w:rPr>
                <w:rFonts w:ascii="Arial" w:hAnsi="Arial" w:cs="Arial"/>
              </w:rPr>
              <w:t>d</w:t>
            </w:r>
            <w:r w:rsidRPr="00FE3FF1">
              <w:rPr>
                <w:rFonts w:ascii="Arial" w:hAnsi="Arial" w:cs="Arial"/>
                <w:spacing w:val="-1"/>
              </w:rPr>
              <w:t xml:space="preserve"> </w:t>
            </w:r>
            <w:r w:rsidRPr="00FE3FF1">
              <w:rPr>
                <w:rFonts w:ascii="Arial" w:hAnsi="Arial" w:cs="Arial"/>
              </w:rPr>
              <w:t>un</w:t>
            </w:r>
            <w:r w:rsidRPr="00FE3FF1">
              <w:rPr>
                <w:rFonts w:ascii="Arial" w:hAnsi="Arial" w:cs="Arial"/>
                <w:spacing w:val="-5"/>
              </w:rPr>
              <w:t>d</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a</w:t>
            </w:r>
            <w:r w:rsidRPr="00FE3FF1">
              <w:rPr>
                <w:rFonts w:ascii="Arial" w:hAnsi="Arial" w:cs="Arial"/>
              </w:rPr>
              <w:t>nd</w:t>
            </w:r>
            <w:r w:rsidRPr="00FE3FF1">
              <w:rPr>
                <w:rFonts w:ascii="Arial" w:hAnsi="Arial" w:cs="Arial"/>
                <w:spacing w:val="-3"/>
              </w:rPr>
              <w:t>i</w:t>
            </w:r>
            <w:r w:rsidRPr="00FE3FF1">
              <w:rPr>
                <w:rFonts w:ascii="Arial" w:hAnsi="Arial" w:cs="Arial"/>
              </w:rPr>
              <w:t>ng</w:t>
            </w:r>
            <w:r w:rsidRPr="00FE3FF1">
              <w:rPr>
                <w:rFonts w:ascii="Arial" w:hAnsi="Arial" w:cs="Arial"/>
                <w:spacing w:val="4"/>
              </w:rPr>
              <w:t xml:space="preserve"> </w:t>
            </w:r>
            <w:r w:rsidRPr="00FE3FF1">
              <w:rPr>
                <w:rFonts w:ascii="Arial" w:hAnsi="Arial" w:cs="Arial"/>
                <w:spacing w:val="-5"/>
              </w:rPr>
              <w:t>o</w:t>
            </w:r>
            <w:r w:rsidRPr="00FE3FF1">
              <w:rPr>
                <w:rFonts w:ascii="Arial" w:hAnsi="Arial" w:cs="Arial"/>
              </w:rPr>
              <w:t>f</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3"/>
              </w:rPr>
              <w:t>ci</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spacing w:val="1"/>
              </w:rPr>
              <w:t>i</w:t>
            </w:r>
            <w:r w:rsidRPr="00FE3FF1">
              <w:rPr>
                <w:rFonts w:ascii="Arial" w:hAnsi="Arial" w:cs="Arial"/>
              </w:rPr>
              <w:t>f</w:t>
            </w:r>
            <w:r w:rsidRPr="00FE3FF1">
              <w:rPr>
                <w:rFonts w:ascii="Arial" w:hAnsi="Arial" w:cs="Arial"/>
                <w:spacing w:val="-3"/>
              </w:rPr>
              <w:t>i</w:t>
            </w:r>
            <w:r w:rsidRPr="00FE3FF1">
              <w:rPr>
                <w:rFonts w:ascii="Arial" w:hAnsi="Arial" w:cs="Arial"/>
              </w:rPr>
              <w:t>c</w:t>
            </w:r>
            <w:r w:rsidRPr="00FE3FF1">
              <w:rPr>
                <w:rFonts w:ascii="Arial" w:hAnsi="Arial" w:cs="Arial"/>
                <w:spacing w:val="5"/>
              </w:rPr>
              <w:t xml:space="preserve"> </w:t>
            </w:r>
            <w:r w:rsidRPr="00FE3FF1">
              <w:rPr>
                <w:rFonts w:ascii="Arial" w:hAnsi="Arial" w:cs="Arial"/>
              </w:rPr>
              <w:t>p</w:t>
            </w:r>
            <w:r w:rsidRPr="00FE3FF1">
              <w:rPr>
                <w:rFonts w:ascii="Arial" w:hAnsi="Arial" w:cs="Arial"/>
                <w:spacing w:val="-5"/>
              </w:rPr>
              <w:t>r</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ci</w:t>
            </w:r>
            <w:r w:rsidRPr="00FE3FF1">
              <w:rPr>
                <w:rFonts w:ascii="Arial" w:hAnsi="Arial" w:cs="Arial"/>
                <w:spacing w:val="-5"/>
              </w:rPr>
              <w:t>p</w:t>
            </w:r>
            <w:r w:rsidRPr="00FE3FF1">
              <w:rPr>
                <w:rFonts w:ascii="Arial" w:hAnsi="Arial" w:cs="Arial"/>
                <w:spacing w:val="1"/>
              </w:rPr>
              <w:t>le</w:t>
            </w:r>
            <w:r w:rsidRPr="00FE3FF1">
              <w:rPr>
                <w:rFonts w:ascii="Arial" w:hAnsi="Arial" w:cs="Arial"/>
              </w:rPr>
              <w:t>s</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3"/>
              </w:rPr>
              <w:t>c</w:t>
            </w:r>
            <w:r w:rsidRPr="00FE3FF1">
              <w:rPr>
                <w:rFonts w:ascii="Arial" w:hAnsi="Arial" w:cs="Arial"/>
              </w:rPr>
              <w:t>urr</w:t>
            </w:r>
            <w:r w:rsidRPr="00FE3FF1">
              <w:rPr>
                <w:rFonts w:ascii="Arial" w:hAnsi="Arial" w:cs="Arial"/>
                <w:spacing w:val="-3"/>
              </w:rPr>
              <w:t>e</w:t>
            </w:r>
            <w:r w:rsidRPr="00FE3FF1">
              <w:rPr>
                <w:rFonts w:ascii="Arial" w:hAnsi="Arial" w:cs="Arial"/>
              </w:rPr>
              <w:t>nt</w:t>
            </w:r>
            <w:r w:rsidRPr="00FE3FF1">
              <w:rPr>
                <w:rFonts w:ascii="Arial" w:hAnsi="Arial" w:cs="Arial"/>
                <w:spacing w:val="-1"/>
              </w:rPr>
              <w:t xml:space="preserve"> </w:t>
            </w:r>
            <w:r w:rsidRPr="00FE3FF1">
              <w:rPr>
                <w:rFonts w:ascii="Arial" w:hAnsi="Arial" w:cs="Arial"/>
              </w:rPr>
              <w:t>pr</w:t>
            </w:r>
            <w:r w:rsidRPr="00FE3FF1">
              <w:rPr>
                <w:rFonts w:ascii="Arial" w:hAnsi="Arial" w:cs="Arial"/>
                <w:spacing w:val="-3"/>
              </w:rPr>
              <w:t>a</w:t>
            </w:r>
            <w:r w:rsidRPr="00FE3FF1">
              <w:rPr>
                <w:rFonts w:ascii="Arial" w:hAnsi="Arial" w:cs="Arial"/>
                <w:spacing w:val="1"/>
              </w:rPr>
              <w:t>c</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w w:val="101"/>
              </w:rPr>
              <w:t>i</w:t>
            </w:r>
            <w:r w:rsidRPr="00FE3FF1">
              <w:rPr>
                <w:rFonts w:ascii="Arial" w:hAnsi="Arial" w:cs="Arial"/>
              </w:rPr>
              <w:t>n ph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et</w:t>
            </w:r>
            <w:r w:rsidRPr="00FE3FF1">
              <w:rPr>
                <w:rFonts w:ascii="Arial" w:hAnsi="Arial" w:cs="Arial"/>
                <w:spacing w:val="-5"/>
              </w:rPr>
              <w:t>r</w:t>
            </w:r>
            <w:r w:rsidRPr="00FE3FF1">
              <w:rPr>
                <w:rFonts w:ascii="Arial" w:hAnsi="Arial" w:cs="Arial"/>
                <w:spacing w:val="1"/>
              </w:rPr>
              <w:t>ic</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3"/>
              </w:rPr>
              <w:t xml:space="preserve"> </w:t>
            </w:r>
            <w:r w:rsidRPr="00FE3FF1">
              <w:rPr>
                <w:rFonts w:ascii="Arial" w:hAnsi="Arial" w:cs="Arial"/>
                <w:spacing w:val="-5"/>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al</w:t>
            </w:r>
            <w:r w:rsidRPr="00FE3FF1">
              <w:rPr>
                <w:rFonts w:ascii="Arial" w:hAnsi="Arial" w:cs="Arial"/>
                <w:spacing w:val="-3"/>
              </w:rPr>
              <w:t>i</w:t>
            </w:r>
            <w:r w:rsidRPr="00FE3FF1">
              <w:rPr>
                <w:rFonts w:ascii="Arial" w:hAnsi="Arial" w:cs="Arial"/>
                <w:spacing w:val="1"/>
              </w:rPr>
              <w:t>z</w:t>
            </w:r>
            <w:r w:rsidRPr="00FE3FF1">
              <w:rPr>
                <w:rFonts w:ascii="Arial" w:hAnsi="Arial" w:cs="Arial"/>
                <w:spacing w:val="-3"/>
              </w:rPr>
              <w:t>e</w:t>
            </w:r>
            <w:r w:rsidRPr="00FE3FF1">
              <w:rPr>
                <w:rFonts w:ascii="Arial" w:hAnsi="Arial" w:cs="Arial"/>
              </w:rPr>
              <w:t>d</w:t>
            </w:r>
            <w:r w:rsidRPr="00FE3FF1">
              <w:rPr>
                <w:rFonts w:ascii="Arial" w:hAnsi="Arial" w:cs="Arial"/>
                <w:spacing w:val="-1"/>
              </w:rPr>
              <w:t xml:space="preserve"> </w:t>
            </w:r>
            <w:r w:rsidRPr="00FE3FF1">
              <w:rPr>
                <w:rFonts w:ascii="Arial" w:hAnsi="Arial" w:cs="Arial"/>
                <w:spacing w:val="1"/>
              </w:rPr>
              <w:t>me</w:t>
            </w:r>
            <w:r w:rsidRPr="00FE3FF1">
              <w:rPr>
                <w:rFonts w:ascii="Arial" w:hAnsi="Arial" w:cs="Arial"/>
                <w:spacing w:val="-5"/>
              </w:rPr>
              <w:t>d</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i</w:t>
            </w:r>
            <w:r w:rsidRPr="00FE3FF1">
              <w:rPr>
                <w:rFonts w:ascii="Arial" w:hAnsi="Arial" w:cs="Arial"/>
                <w:spacing w:val="-5"/>
              </w:rPr>
              <w:t>n</w:t>
            </w:r>
            <w:r w:rsidRPr="00FE3FF1">
              <w:rPr>
                <w:rFonts w:ascii="Arial" w:hAnsi="Arial" w:cs="Arial"/>
              </w:rPr>
              <w:t>e</w:t>
            </w:r>
            <w:r w:rsidRPr="00FE3FF1">
              <w:rPr>
                <w:rFonts w:ascii="Arial" w:hAnsi="Arial" w:cs="Arial"/>
                <w:spacing w:val="5"/>
              </w:rPr>
              <w:t xml:space="preserve"> </w:t>
            </w:r>
            <w:r w:rsidRPr="00FE3FF1">
              <w:rPr>
                <w:rFonts w:ascii="Arial" w:hAnsi="Arial" w:cs="Arial"/>
                <w:spacing w:val="-2"/>
              </w:rPr>
              <w:t>w</w:t>
            </w:r>
            <w:r w:rsidRPr="00FE3FF1">
              <w:rPr>
                <w:rFonts w:ascii="Arial" w:hAnsi="Arial" w:cs="Arial"/>
                <w:spacing w:val="-3"/>
              </w:rPr>
              <w:t>i</w:t>
            </w:r>
            <w:r w:rsidRPr="00FE3FF1">
              <w:rPr>
                <w:rFonts w:ascii="Arial" w:hAnsi="Arial" w:cs="Arial"/>
                <w:spacing w:val="1"/>
              </w:rPr>
              <w:t>t</w:t>
            </w:r>
            <w:r w:rsidRPr="00FE3FF1">
              <w:rPr>
                <w:rFonts w:ascii="Arial" w:hAnsi="Arial" w:cs="Arial"/>
              </w:rPr>
              <w:t>h</w:t>
            </w:r>
            <w:r w:rsidRPr="00FE3FF1">
              <w:rPr>
                <w:rFonts w:ascii="Arial" w:hAnsi="Arial" w:cs="Arial"/>
                <w:spacing w:val="-3"/>
              </w:rPr>
              <w:t>i</w:t>
            </w:r>
            <w:r w:rsidRPr="00FE3FF1">
              <w:rPr>
                <w:rFonts w:ascii="Arial" w:hAnsi="Arial" w:cs="Arial"/>
              </w:rPr>
              <w:t>n</w:t>
            </w:r>
            <w:r w:rsidRPr="00FE3FF1">
              <w:rPr>
                <w:rFonts w:ascii="Arial" w:hAnsi="Arial" w:cs="Arial"/>
                <w:spacing w:val="4"/>
              </w:rPr>
              <w:t xml:space="preserve"> </w:t>
            </w:r>
            <w:r w:rsidRPr="00FE3FF1">
              <w:rPr>
                <w:rFonts w:ascii="Arial" w:hAnsi="Arial" w:cs="Arial"/>
                <w:spacing w:val="-5"/>
              </w:rPr>
              <w:t>o</w:t>
            </w:r>
            <w:r w:rsidRPr="00FE3FF1">
              <w:rPr>
                <w:rFonts w:ascii="Arial" w:hAnsi="Arial" w:cs="Arial"/>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w w:val="101"/>
              </w:rPr>
              <w:t>l</w:t>
            </w:r>
            <w:r w:rsidRPr="00FE3FF1">
              <w:rPr>
                <w:rFonts w:ascii="Arial" w:hAnsi="Arial" w:cs="Arial"/>
              </w:rPr>
              <w:t>o</w:t>
            </w:r>
            <w:r w:rsidRPr="00FE3FF1">
              <w:rPr>
                <w:rFonts w:ascii="Arial" w:hAnsi="Arial" w:cs="Arial"/>
                <w:spacing w:val="-5"/>
              </w:rPr>
              <w:t>g</w:t>
            </w:r>
            <w:r w:rsidRPr="00FE3FF1">
              <w:rPr>
                <w:rFonts w:ascii="Arial" w:hAnsi="Arial" w:cs="Arial"/>
              </w:rPr>
              <w:t>y.</w:t>
            </w:r>
          </w:p>
        </w:tc>
        <w:tc>
          <w:tcPr>
            <w:tcW w:w="6443" w:type="dxa"/>
            <w:tcBorders>
              <w:top w:val="single" w:sz="5" w:space="0" w:color="000000"/>
              <w:left w:val="single" w:sz="5" w:space="0" w:color="000000"/>
              <w:bottom w:val="single" w:sz="5" w:space="0" w:color="000000"/>
              <w:right w:val="single" w:sz="5" w:space="0" w:color="000000"/>
            </w:tcBorders>
          </w:tcPr>
          <w:p w14:paraId="2FD965AE" w14:textId="5722263E" w:rsidR="00B11D48" w:rsidRPr="00FE3FF1" w:rsidRDefault="00B11D48" w:rsidP="00B11D48">
            <w:pPr>
              <w:rPr>
                <w:rFonts w:ascii="Arial" w:hAnsi="Arial" w:cs="Arial"/>
                <w:lang w:val="en-IN"/>
              </w:rPr>
            </w:pPr>
            <w:r w:rsidRPr="00FE3FF1">
              <w:rPr>
                <w:rFonts w:ascii="Arial" w:hAnsi="Arial" w:cs="Arial"/>
              </w:rPr>
              <w:t xml:space="preserve"> </w:t>
            </w:r>
            <w:r w:rsidR="00EE2DED" w:rsidRPr="00FE3FF1">
              <w:rPr>
                <w:rFonts w:ascii="Arial" w:hAnsi="Arial" w:cs="Arial"/>
                <w:lang w:val="en-IN"/>
              </w:rPr>
              <w:t xml:space="preserve">We are </w:t>
            </w:r>
            <w:r w:rsidRPr="00FE3FF1">
              <w:rPr>
                <w:rFonts w:ascii="Arial" w:hAnsi="Arial" w:cs="Arial"/>
                <w:lang w:val="en-IN"/>
              </w:rPr>
              <w:t xml:space="preserve">grateful for the reviewer’s assessment that the manuscript appears scientifically correct based on the provided text. </w:t>
            </w:r>
            <w:r w:rsidR="00EE2DED" w:rsidRPr="00FE3FF1">
              <w:rPr>
                <w:rFonts w:ascii="Arial" w:hAnsi="Arial" w:cs="Arial"/>
                <w:lang w:val="en-IN"/>
              </w:rPr>
              <w:t xml:space="preserve">We </w:t>
            </w:r>
            <w:r w:rsidRPr="00FE3FF1">
              <w:rPr>
                <w:rFonts w:ascii="Arial" w:hAnsi="Arial" w:cs="Arial"/>
                <w:lang w:val="en-IN"/>
              </w:rPr>
              <w:t xml:space="preserve">have reviewed the content, particularly the sections on genomic technologies and their applications in personalized cancer treatment, such as targeting PD-1 (Pembrolizumab) and PD-L1 in immunotherapy. </w:t>
            </w:r>
            <w:r w:rsidR="00EE2DED" w:rsidRPr="00FE3FF1">
              <w:rPr>
                <w:rFonts w:ascii="Arial" w:hAnsi="Arial" w:cs="Arial"/>
                <w:lang w:val="en-IN"/>
              </w:rPr>
              <w:t xml:space="preserve">We </w:t>
            </w:r>
            <w:r w:rsidRPr="00FE3FF1">
              <w:rPr>
                <w:rFonts w:ascii="Arial" w:hAnsi="Arial" w:cs="Arial"/>
                <w:lang w:val="en-IN"/>
              </w:rPr>
              <w:t xml:space="preserve">will ensure all data and interpretations, including those related to </w:t>
            </w:r>
            <w:proofErr w:type="spellStart"/>
            <w:r w:rsidRPr="00FE3FF1">
              <w:rPr>
                <w:rFonts w:ascii="Arial" w:hAnsi="Arial" w:cs="Arial"/>
                <w:lang w:val="en-IN"/>
              </w:rPr>
              <w:t>pharmacometric</w:t>
            </w:r>
            <w:proofErr w:type="spellEnd"/>
            <w:r w:rsidRPr="00FE3FF1">
              <w:rPr>
                <w:rFonts w:ascii="Arial" w:hAnsi="Arial" w:cs="Arial"/>
                <w:lang w:val="en-IN"/>
              </w:rPr>
              <w:t xml:space="preserve"> </w:t>
            </w:r>
            <w:proofErr w:type="spellStart"/>
            <w:r w:rsidRPr="00FE3FF1">
              <w:rPr>
                <w:rFonts w:ascii="Arial" w:hAnsi="Arial" w:cs="Arial"/>
                <w:lang w:val="en-IN"/>
              </w:rPr>
              <w:t>modeling</w:t>
            </w:r>
            <w:proofErr w:type="spellEnd"/>
            <w:r w:rsidRPr="00FE3FF1">
              <w:rPr>
                <w:rFonts w:ascii="Arial" w:hAnsi="Arial" w:cs="Arial"/>
                <w:lang w:val="en-IN"/>
              </w:rPr>
              <w:t>, align with current scientific principles and practices to further solidify the manuscript’s accuracy.</w:t>
            </w:r>
          </w:p>
          <w:p w14:paraId="520F9C1F" w14:textId="421E8819" w:rsidR="00366984" w:rsidRPr="00FE3FF1" w:rsidRDefault="00366984">
            <w:pPr>
              <w:rPr>
                <w:rFonts w:ascii="Arial" w:hAnsi="Arial" w:cs="Arial"/>
              </w:rPr>
            </w:pPr>
          </w:p>
        </w:tc>
      </w:tr>
      <w:tr w:rsidR="00366984" w:rsidRPr="00FE3FF1" w14:paraId="7B238628" w14:textId="77777777" w:rsidTr="001738B0">
        <w:trPr>
          <w:trHeight w:hRule="exact" w:val="15180"/>
        </w:trPr>
        <w:tc>
          <w:tcPr>
            <w:tcW w:w="5351" w:type="dxa"/>
            <w:tcBorders>
              <w:top w:val="single" w:sz="5" w:space="0" w:color="000000"/>
              <w:left w:val="single" w:sz="5" w:space="0" w:color="000000"/>
              <w:bottom w:val="single" w:sz="5" w:space="0" w:color="000000"/>
              <w:right w:val="single" w:sz="5" w:space="0" w:color="000000"/>
            </w:tcBorders>
          </w:tcPr>
          <w:p w14:paraId="64BB7332" w14:textId="77777777" w:rsidR="00366984" w:rsidRPr="00FE3FF1" w:rsidRDefault="00B30A26">
            <w:pPr>
              <w:spacing w:before="2" w:line="220" w:lineRule="exact"/>
              <w:ind w:left="463" w:right="378"/>
              <w:rPr>
                <w:rFonts w:ascii="Arial" w:hAnsi="Arial" w:cs="Arial"/>
              </w:rPr>
            </w:pPr>
            <w:r w:rsidRPr="00FE3FF1">
              <w:rPr>
                <w:rFonts w:ascii="Arial" w:hAnsi="Arial" w:cs="Arial"/>
                <w:b/>
                <w:spacing w:val="-2"/>
              </w:rPr>
              <w:lastRenderedPageBreak/>
              <w:t>A</w:t>
            </w:r>
            <w:r w:rsidRPr="00FE3FF1">
              <w:rPr>
                <w:rFonts w:ascii="Arial" w:hAnsi="Arial" w:cs="Arial"/>
                <w:b/>
                <w:spacing w:val="1"/>
              </w:rPr>
              <w:t>r</w:t>
            </w:r>
            <w:r w:rsidRPr="00FE3FF1">
              <w:rPr>
                <w:rFonts w:ascii="Arial" w:hAnsi="Arial" w:cs="Arial"/>
                <w:b/>
              </w:rPr>
              <w:t>e t</w:t>
            </w:r>
            <w:r w:rsidRPr="00FE3FF1">
              <w:rPr>
                <w:rFonts w:ascii="Arial" w:hAnsi="Arial" w:cs="Arial"/>
                <w:b/>
                <w:spacing w:val="-2"/>
              </w:rPr>
              <w:t>h</w:t>
            </w:r>
            <w:r w:rsidRPr="00FE3FF1">
              <w:rPr>
                <w:rFonts w:ascii="Arial" w:hAnsi="Arial" w:cs="Arial"/>
                <w:b/>
              </w:rPr>
              <w:t xml:space="preserve">e </w:t>
            </w:r>
            <w:r w:rsidRPr="00FE3FF1">
              <w:rPr>
                <w:rFonts w:ascii="Arial" w:hAnsi="Arial" w:cs="Arial"/>
                <w:b/>
                <w:spacing w:val="-3"/>
              </w:rPr>
              <w:t>r</w:t>
            </w:r>
            <w:r w:rsidRPr="00FE3FF1">
              <w:rPr>
                <w:rFonts w:ascii="Arial" w:hAnsi="Arial" w:cs="Arial"/>
                <w:b/>
                <w:spacing w:val="1"/>
              </w:rPr>
              <w:t>e</w:t>
            </w:r>
            <w:r w:rsidRPr="00FE3FF1">
              <w:rPr>
                <w:rFonts w:ascii="Arial" w:hAnsi="Arial" w:cs="Arial"/>
                <w:b/>
              </w:rPr>
              <w:t>f</w:t>
            </w:r>
            <w:r w:rsidRPr="00FE3FF1">
              <w:rPr>
                <w:rFonts w:ascii="Arial" w:hAnsi="Arial" w:cs="Arial"/>
                <w:b/>
                <w:spacing w:val="-3"/>
              </w:rPr>
              <w:t>e</w:t>
            </w:r>
            <w:r w:rsidRPr="00FE3FF1">
              <w:rPr>
                <w:rFonts w:ascii="Arial" w:hAnsi="Arial" w:cs="Arial"/>
                <w:b/>
                <w:spacing w:val="1"/>
              </w:rPr>
              <w:t>re</w:t>
            </w:r>
            <w:r w:rsidRPr="00FE3FF1">
              <w:rPr>
                <w:rFonts w:ascii="Arial" w:hAnsi="Arial" w:cs="Arial"/>
                <w:b/>
                <w:spacing w:val="-6"/>
              </w:rPr>
              <w:t>n</w:t>
            </w:r>
            <w:r w:rsidRPr="00FE3FF1">
              <w:rPr>
                <w:rFonts w:ascii="Arial" w:hAnsi="Arial" w:cs="Arial"/>
                <w:b/>
                <w:spacing w:val="1"/>
              </w:rPr>
              <w:t>ce</w:t>
            </w:r>
            <w:r w:rsidRPr="00FE3FF1">
              <w:rPr>
                <w:rFonts w:ascii="Arial" w:hAnsi="Arial" w:cs="Arial"/>
                <w:b/>
              </w:rPr>
              <w:t>s</w:t>
            </w:r>
            <w:r w:rsidRPr="00FE3FF1">
              <w:rPr>
                <w:rFonts w:ascii="Arial" w:hAnsi="Arial" w:cs="Arial"/>
                <w:b/>
                <w:spacing w:val="1"/>
              </w:rPr>
              <w:t xml:space="preserve"> </w:t>
            </w:r>
            <w:r w:rsidRPr="00FE3FF1">
              <w:rPr>
                <w:rFonts w:ascii="Arial" w:hAnsi="Arial" w:cs="Arial"/>
                <w:b/>
                <w:spacing w:val="-2"/>
              </w:rPr>
              <w:t>su</w:t>
            </w:r>
            <w:r w:rsidRPr="00FE3FF1">
              <w:rPr>
                <w:rFonts w:ascii="Arial" w:hAnsi="Arial" w:cs="Arial"/>
                <w:b/>
              </w:rPr>
              <w:t>f</w:t>
            </w:r>
            <w:r w:rsidRPr="00FE3FF1">
              <w:rPr>
                <w:rFonts w:ascii="Arial" w:hAnsi="Arial" w:cs="Arial"/>
                <w:b/>
                <w:spacing w:val="-5"/>
              </w:rPr>
              <w:t>f</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ie</w:t>
            </w:r>
            <w:r w:rsidRPr="00FE3FF1">
              <w:rPr>
                <w:rFonts w:ascii="Arial" w:hAnsi="Arial" w:cs="Arial"/>
                <w:b/>
                <w:spacing w:val="-2"/>
              </w:rPr>
              <w:t>n</w:t>
            </w:r>
            <w:r w:rsidRPr="00FE3FF1">
              <w:rPr>
                <w:rFonts w:ascii="Arial" w:hAnsi="Arial" w:cs="Arial"/>
                <w:b/>
              </w:rPr>
              <w:t>t</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4"/>
              </w:rPr>
              <w:t xml:space="preserve"> </w:t>
            </w:r>
            <w:r w:rsidRPr="00FE3FF1">
              <w:rPr>
                <w:rFonts w:ascii="Arial" w:hAnsi="Arial" w:cs="Arial"/>
                <w:b/>
                <w:spacing w:val="1"/>
              </w:rPr>
              <w:t>r</w:t>
            </w:r>
            <w:r w:rsidRPr="00FE3FF1">
              <w:rPr>
                <w:rFonts w:ascii="Arial" w:hAnsi="Arial" w:cs="Arial"/>
                <w:b/>
                <w:spacing w:val="-3"/>
              </w:rPr>
              <w:t>e</w:t>
            </w:r>
            <w:r w:rsidRPr="00FE3FF1">
              <w:rPr>
                <w:rFonts w:ascii="Arial" w:hAnsi="Arial" w:cs="Arial"/>
                <w:b/>
                <w:spacing w:val="1"/>
              </w:rPr>
              <w:t>ce</w:t>
            </w:r>
            <w:r w:rsidRPr="00FE3FF1">
              <w:rPr>
                <w:rFonts w:ascii="Arial" w:hAnsi="Arial" w:cs="Arial"/>
                <w:b/>
                <w:spacing w:val="-2"/>
              </w:rPr>
              <w:t>n</w:t>
            </w:r>
            <w:r w:rsidRPr="00FE3FF1">
              <w:rPr>
                <w:rFonts w:ascii="Arial" w:hAnsi="Arial" w:cs="Arial"/>
                <w:b/>
              </w:rPr>
              <w:t>t?</w:t>
            </w:r>
            <w:r w:rsidRPr="00FE3FF1">
              <w:rPr>
                <w:rFonts w:ascii="Arial" w:hAnsi="Arial" w:cs="Arial"/>
                <w:b/>
                <w:spacing w:val="-2"/>
              </w:rPr>
              <w:t xml:space="preserve"> I</w:t>
            </w:r>
            <w:r w:rsidRPr="00FE3FF1">
              <w:rPr>
                <w:rFonts w:ascii="Arial" w:hAnsi="Arial" w:cs="Arial"/>
                <w:b/>
              </w:rPr>
              <w:t>f</w:t>
            </w:r>
            <w:r w:rsidRPr="00FE3FF1">
              <w:rPr>
                <w:rFonts w:ascii="Arial" w:hAnsi="Arial" w:cs="Arial"/>
                <w:b/>
                <w:spacing w:val="-2"/>
              </w:rPr>
              <w:t xml:space="preserve"> </w:t>
            </w:r>
            <w:r w:rsidRPr="00FE3FF1">
              <w:rPr>
                <w:rFonts w:ascii="Arial" w:hAnsi="Arial" w:cs="Arial"/>
                <w:b/>
              </w:rPr>
              <w:t>you</w:t>
            </w:r>
            <w:r w:rsidRPr="00FE3FF1">
              <w:rPr>
                <w:rFonts w:ascii="Arial" w:hAnsi="Arial" w:cs="Arial"/>
                <w:b/>
                <w:spacing w:val="1"/>
              </w:rPr>
              <w:t xml:space="preserve"> </w:t>
            </w:r>
            <w:r w:rsidRPr="00FE3FF1">
              <w:rPr>
                <w:rFonts w:ascii="Arial" w:hAnsi="Arial" w:cs="Arial"/>
                <w:b/>
                <w:spacing w:val="-2"/>
              </w:rPr>
              <w:t>h</w:t>
            </w:r>
            <w:r w:rsidRPr="00FE3FF1">
              <w:rPr>
                <w:rFonts w:ascii="Arial" w:hAnsi="Arial" w:cs="Arial"/>
                <w:b/>
              </w:rPr>
              <w:t>a</w:t>
            </w:r>
            <w:r w:rsidRPr="00FE3FF1">
              <w:rPr>
                <w:rFonts w:ascii="Arial" w:hAnsi="Arial" w:cs="Arial"/>
                <w:b/>
                <w:spacing w:val="-5"/>
              </w:rPr>
              <w:t>v</w:t>
            </w:r>
            <w:r w:rsidRPr="00FE3FF1">
              <w:rPr>
                <w:rFonts w:ascii="Arial" w:hAnsi="Arial" w:cs="Arial"/>
                <w:b/>
              </w:rPr>
              <w:t xml:space="preserve">e </w:t>
            </w:r>
            <w:r w:rsidRPr="00FE3FF1">
              <w:rPr>
                <w:rFonts w:ascii="Arial" w:hAnsi="Arial" w:cs="Arial"/>
                <w:b/>
                <w:spacing w:val="-2"/>
              </w:rPr>
              <w:t>su</w:t>
            </w:r>
            <w:r w:rsidRPr="00FE3FF1">
              <w:rPr>
                <w:rFonts w:ascii="Arial" w:hAnsi="Arial" w:cs="Arial"/>
                <w:b/>
              </w:rPr>
              <w:t>gg</w:t>
            </w:r>
            <w:r w:rsidRPr="00FE3FF1">
              <w:rPr>
                <w:rFonts w:ascii="Arial" w:hAnsi="Arial" w:cs="Arial"/>
                <w:b/>
                <w:spacing w:val="1"/>
              </w:rPr>
              <w:t>e</w:t>
            </w:r>
            <w:r w:rsidRPr="00FE3FF1">
              <w:rPr>
                <w:rFonts w:ascii="Arial" w:hAnsi="Arial" w:cs="Arial"/>
                <w:b/>
                <w:spacing w:val="-2"/>
              </w:rPr>
              <w:t>s</w:t>
            </w:r>
            <w:r w:rsidRPr="00FE3FF1">
              <w:rPr>
                <w:rFonts w:ascii="Arial" w:hAnsi="Arial" w:cs="Arial"/>
                <w:b/>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rPr>
              <w:t>a</w:t>
            </w:r>
            <w:r w:rsidRPr="00FE3FF1">
              <w:rPr>
                <w:rFonts w:ascii="Arial" w:hAnsi="Arial" w:cs="Arial"/>
                <w:b/>
                <w:spacing w:val="-2"/>
              </w:rPr>
              <w:t>dd</w:t>
            </w:r>
            <w:r w:rsidRPr="00FE3FF1">
              <w:rPr>
                <w:rFonts w:ascii="Arial" w:hAnsi="Arial" w:cs="Arial"/>
                <w:b/>
                <w:spacing w:val="1"/>
              </w:rPr>
              <w:t>i</w:t>
            </w:r>
            <w:r w:rsidRPr="00FE3FF1">
              <w:rPr>
                <w:rFonts w:ascii="Arial" w:hAnsi="Arial" w:cs="Arial"/>
                <w:b/>
                <w:spacing w:val="-5"/>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al</w:t>
            </w:r>
            <w:r w:rsidRPr="00FE3FF1">
              <w:rPr>
                <w:rFonts w:ascii="Arial" w:hAnsi="Arial" w:cs="Arial"/>
                <w:b/>
                <w:spacing w:val="-4"/>
              </w:rPr>
              <w:t xml:space="preserve"> </w:t>
            </w:r>
            <w:r w:rsidRPr="00FE3FF1">
              <w:rPr>
                <w:rFonts w:ascii="Arial" w:hAnsi="Arial" w:cs="Arial"/>
                <w:b/>
                <w:spacing w:val="1"/>
              </w:rPr>
              <w:t>re</w:t>
            </w:r>
            <w:r w:rsidRPr="00FE3FF1">
              <w:rPr>
                <w:rFonts w:ascii="Arial" w:hAnsi="Arial" w:cs="Arial"/>
                <w:b/>
                <w:spacing w:val="-5"/>
              </w:rPr>
              <w:t>f</w:t>
            </w:r>
            <w:r w:rsidRPr="00FE3FF1">
              <w:rPr>
                <w:rFonts w:ascii="Arial" w:hAnsi="Arial" w:cs="Arial"/>
                <w:b/>
                <w:spacing w:val="1"/>
              </w:rPr>
              <w:t>e</w:t>
            </w:r>
            <w:r w:rsidRPr="00FE3FF1">
              <w:rPr>
                <w:rFonts w:ascii="Arial" w:hAnsi="Arial" w:cs="Arial"/>
                <w:b/>
                <w:spacing w:val="-3"/>
              </w:rPr>
              <w:t>r</w:t>
            </w:r>
            <w:r w:rsidRPr="00FE3FF1">
              <w:rPr>
                <w:rFonts w:ascii="Arial" w:hAnsi="Arial" w:cs="Arial"/>
                <w:b/>
                <w:spacing w:val="1"/>
              </w:rPr>
              <w:t>e</w:t>
            </w:r>
            <w:r w:rsidRPr="00FE3FF1">
              <w:rPr>
                <w:rFonts w:ascii="Arial" w:hAnsi="Arial" w:cs="Arial"/>
                <w:b/>
                <w:spacing w:val="-2"/>
              </w:rPr>
              <w:t>n</w:t>
            </w:r>
            <w:r w:rsidRPr="00FE3FF1">
              <w:rPr>
                <w:rFonts w:ascii="Arial" w:hAnsi="Arial" w:cs="Arial"/>
                <w:b/>
                <w:spacing w:val="-3"/>
              </w:rPr>
              <w:t>c</w:t>
            </w:r>
            <w:r w:rsidRPr="00FE3FF1">
              <w:rPr>
                <w:rFonts w:ascii="Arial" w:hAnsi="Arial" w:cs="Arial"/>
                <w:b/>
                <w:spacing w:val="1"/>
              </w:rPr>
              <w:t>e</w:t>
            </w:r>
            <w:r w:rsidRPr="00FE3FF1">
              <w:rPr>
                <w:rFonts w:ascii="Arial" w:hAnsi="Arial" w:cs="Arial"/>
                <w:b/>
                <w:spacing w:val="-2"/>
              </w:rPr>
              <w:t>s</w:t>
            </w:r>
            <w:r w:rsidRPr="00FE3FF1">
              <w:rPr>
                <w:rFonts w:ascii="Arial" w:hAnsi="Arial" w:cs="Arial"/>
                <w:b/>
              </w:rPr>
              <w:t xml:space="preserve">, </w:t>
            </w:r>
            <w:r w:rsidRPr="00FE3FF1">
              <w:rPr>
                <w:rFonts w:ascii="Arial" w:hAnsi="Arial" w:cs="Arial"/>
                <w:b/>
                <w:spacing w:val="-2"/>
              </w:rPr>
              <w:t>p</w:t>
            </w:r>
            <w:r w:rsidRPr="00FE3FF1">
              <w:rPr>
                <w:rFonts w:ascii="Arial" w:hAnsi="Arial" w:cs="Arial"/>
                <w:b/>
                <w:spacing w:val="1"/>
              </w:rPr>
              <w:t>le</w:t>
            </w:r>
            <w:r w:rsidRPr="00FE3FF1">
              <w:rPr>
                <w:rFonts w:ascii="Arial" w:hAnsi="Arial" w:cs="Arial"/>
                <w:b/>
              </w:rPr>
              <w:t>a</w:t>
            </w:r>
            <w:r w:rsidRPr="00FE3FF1">
              <w:rPr>
                <w:rFonts w:ascii="Arial" w:hAnsi="Arial" w:cs="Arial"/>
                <w:b/>
                <w:spacing w:val="-6"/>
              </w:rPr>
              <w:t>s</w:t>
            </w:r>
            <w:r w:rsidRPr="00FE3FF1">
              <w:rPr>
                <w:rFonts w:ascii="Arial" w:hAnsi="Arial" w:cs="Arial"/>
                <w:b/>
              </w:rPr>
              <w:t>e m</w:t>
            </w:r>
            <w:r w:rsidRPr="00FE3FF1">
              <w:rPr>
                <w:rFonts w:ascii="Arial" w:hAnsi="Arial" w:cs="Arial"/>
                <w:b/>
                <w:spacing w:val="2"/>
              </w:rPr>
              <w:t>e</w:t>
            </w:r>
            <w:r w:rsidRPr="00FE3FF1">
              <w:rPr>
                <w:rFonts w:ascii="Arial" w:hAnsi="Arial" w:cs="Arial"/>
                <w:b/>
                <w:spacing w:val="-2"/>
              </w:rPr>
              <w:t>n</w:t>
            </w:r>
            <w:r w:rsidRPr="00FE3FF1">
              <w:rPr>
                <w:rFonts w:ascii="Arial" w:hAnsi="Arial" w:cs="Arial"/>
                <w:b/>
                <w:spacing w:val="-5"/>
              </w:rPr>
              <w:t>t</w:t>
            </w:r>
            <w:r w:rsidRPr="00FE3FF1">
              <w:rPr>
                <w:rFonts w:ascii="Arial" w:hAnsi="Arial" w:cs="Arial"/>
                <w:b/>
                <w:spacing w:val="1"/>
                <w:w w:val="101"/>
              </w:rPr>
              <w:t>i</w:t>
            </w:r>
            <w:r w:rsidRPr="00FE3FF1">
              <w:rPr>
                <w:rFonts w:ascii="Arial" w:hAnsi="Arial" w:cs="Arial"/>
                <w:b/>
              </w:rPr>
              <w:t>on t</w:t>
            </w:r>
            <w:r w:rsidRPr="00FE3FF1">
              <w:rPr>
                <w:rFonts w:ascii="Arial" w:hAnsi="Arial" w:cs="Arial"/>
                <w:b/>
                <w:spacing w:val="-2"/>
              </w:rPr>
              <w:t>h</w:t>
            </w:r>
            <w:r w:rsidRPr="00FE3FF1">
              <w:rPr>
                <w:rFonts w:ascii="Arial" w:hAnsi="Arial" w:cs="Arial"/>
                <w:b/>
                <w:spacing w:val="1"/>
              </w:rPr>
              <w:t>e</w:t>
            </w:r>
            <w:r w:rsidRPr="00FE3FF1">
              <w:rPr>
                <w:rFonts w:ascii="Arial" w:hAnsi="Arial" w:cs="Arial"/>
                <w:b/>
              </w:rPr>
              <w:t>m</w:t>
            </w:r>
            <w:r w:rsidRPr="00FE3FF1">
              <w:rPr>
                <w:rFonts w:ascii="Arial" w:hAnsi="Arial" w:cs="Arial"/>
                <w:b/>
                <w:spacing w:val="-2"/>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2"/>
              </w:rPr>
              <w:t xml:space="preserve"> </w:t>
            </w:r>
            <w:r w:rsidRPr="00FE3FF1">
              <w:rPr>
                <w:rFonts w:ascii="Arial" w:hAnsi="Arial" w:cs="Arial"/>
                <w:b/>
              </w:rPr>
              <w:t>t</w:t>
            </w:r>
            <w:r w:rsidRPr="00FE3FF1">
              <w:rPr>
                <w:rFonts w:ascii="Arial" w:hAnsi="Arial" w:cs="Arial"/>
                <w:b/>
                <w:spacing w:val="-6"/>
              </w:rPr>
              <w:t>h</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1"/>
              </w:rPr>
              <w:t>re</w:t>
            </w:r>
            <w:r w:rsidRPr="00FE3FF1">
              <w:rPr>
                <w:rFonts w:ascii="Arial" w:hAnsi="Arial" w:cs="Arial"/>
                <w:b/>
                <w:spacing w:val="-5"/>
              </w:rPr>
              <w:t>v</w:t>
            </w:r>
            <w:r w:rsidRPr="00FE3FF1">
              <w:rPr>
                <w:rFonts w:ascii="Arial" w:hAnsi="Arial" w:cs="Arial"/>
                <w:b/>
                <w:spacing w:val="1"/>
              </w:rPr>
              <w:t>ie</w:t>
            </w:r>
            <w:r w:rsidRPr="00FE3FF1">
              <w:rPr>
                <w:rFonts w:ascii="Arial" w:hAnsi="Arial" w:cs="Arial"/>
                <w:b/>
              </w:rPr>
              <w:t>w</w:t>
            </w:r>
            <w:r w:rsidRPr="00FE3FF1">
              <w:rPr>
                <w:rFonts w:ascii="Arial" w:hAnsi="Arial" w:cs="Arial"/>
                <w:b/>
                <w:spacing w:val="-3"/>
              </w:rPr>
              <w:t xml:space="preserve"> </w:t>
            </w:r>
            <w:r w:rsidRPr="00FE3FF1">
              <w:rPr>
                <w:rFonts w:ascii="Arial" w:hAnsi="Arial" w:cs="Arial"/>
                <w:b/>
              </w:rPr>
              <w:t>f</w:t>
            </w:r>
            <w:r w:rsidRPr="00FE3FF1">
              <w:rPr>
                <w:rFonts w:ascii="Arial" w:hAnsi="Arial" w:cs="Arial"/>
                <w:b/>
                <w:spacing w:val="-5"/>
              </w:rPr>
              <w:t>o</w:t>
            </w:r>
            <w:r w:rsidRPr="00FE3FF1">
              <w:rPr>
                <w:rFonts w:ascii="Arial" w:hAnsi="Arial" w:cs="Arial"/>
                <w:b/>
                <w:spacing w:val="1"/>
              </w:rPr>
              <w:t>r</w:t>
            </w:r>
            <w:r w:rsidRPr="00FE3FF1">
              <w:rPr>
                <w:rFonts w:ascii="Arial" w:hAnsi="Arial" w:cs="Arial"/>
                <w:b/>
                <w:spacing w:val="-5"/>
              </w:rPr>
              <w:t>m</w:t>
            </w:r>
            <w:r w:rsidRPr="00FE3FF1">
              <w:rPr>
                <w:rFonts w:ascii="Arial" w:hAnsi="Arial" w:cs="Arial"/>
                <w:b/>
              </w:rPr>
              <w:t>.</w:t>
            </w:r>
          </w:p>
        </w:tc>
        <w:tc>
          <w:tcPr>
            <w:tcW w:w="9362" w:type="dxa"/>
            <w:tcBorders>
              <w:top w:val="single" w:sz="5" w:space="0" w:color="000000"/>
              <w:left w:val="single" w:sz="5" w:space="0" w:color="000000"/>
              <w:bottom w:val="single" w:sz="5" w:space="0" w:color="000000"/>
              <w:right w:val="single" w:sz="5" w:space="0" w:color="000000"/>
            </w:tcBorders>
          </w:tcPr>
          <w:p w14:paraId="063F44C5" w14:textId="77777777" w:rsidR="00366984" w:rsidRPr="00FE3FF1" w:rsidRDefault="00B30A26">
            <w:pPr>
              <w:spacing w:before="2" w:line="220" w:lineRule="exact"/>
              <w:ind w:left="105" w:right="551"/>
              <w:rPr>
                <w:rFonts w:ascii="Arial" w:hAnsi="Arial" w:cs="Arial"/>
              </w:rPr>
            </w:pPr>
            <w:r w:rsidRPr="00FE3FF1">
              <w:rPr>
                <w:rFonts w:ascii="Arial" w:hAnsi="Arial" w:cs="Arial"/>
                <w:spacing w:val="1"/>
              </w:rPr>
              <w:t>T</w:t>
            </w:r>
            <w:r w:rsidRPr="00FE3FF1">
              <w:rPr>
                <w:rFonts w:ascii="Arial" w:hAnsi="Arial" w:cs="Arial"/>
              </w:rPr>
              <w:t>he r</w:t>
            </w:r>
            <w:r w:rsidRPr="00FE3FF1">
              <w:rPr>
                <w:rFonts w:ascii="Arial" w:hAnsi="Arial" w:cs="Arial"/>
                <w:spacing w:val="-3"/>
              </w:rPr>
              <w:t>e</w:t>
            </w:r>
            <w:r w:rsidRPr="00FE3FF1">
              <w:rPr>
                <w:rFonts w:ascii="Arial" w:hAnsi="Arial" w:cs="Arial"/>
              </w:rPr>
              <w:t>f</w:t>
            </w:r>
            <w:r w:rsidRPr="00FE3FF1">
              <w:rPr>
                <w:rFonts w:ascii="Arial" w:hAnsi="Arial" w:cs="Arial"/>
                <w:spacing w:val="2"/>
              </w:rPr>
              <w:t>e</w:t>
            </w:r>
            <w:r w:rsidRPr="00FE3FF1">
              <w:rPr>
                <w:rFonts w:ascii="Arial" w:hAnsi="Arial" w:cs="Arial"/>
                <w:spacing w:val="-5"/>
              </w:rPr>
              <w:t>r</w:t>
            </w:r>
            <w:r w:rsidRPr="00FE3FF1">
              <w:rPr>
                <w:rFonts w:ascii="Arial" w:hAnsi="Arial" w:cs="Arial"/>
                <w:spacing w:val="1"/>
              </w:rPr>
              <w:t>e</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s</w:t>
            </w:r>
            <w:r w:rsidRPr="00FE3FF1">
              <w:rPr>
                <w:rFonts w:ascii="Arial" w:hAnsi="Arial" w:cs="Arial"/>
                <w:spacing w:val="1"/>
              </w:rPr>
              <w:t xml:space="preserve"> </w:t>
            </w:r>
            <w:r w:rsidRPr="00FE3FF1">
              <w:rPr>
                <w:rFonts w:ascii="Arial" w:hAnsi="Arial" w:cs="Arial"/>
                <w:spacing w:val="-5"/>
              </w:rPr>
              <w:t>p</w:t>
            </w:r>
            <w:r w:rsidRPr="00FE3FF1">
              <w:rPr>
                <w:rFonts w:ascii="Arial" w:hAnsi="Arial" w:cs="Arial"/>
              </w:rPr>
              <w:t>rov</w:t>
            </w:r>
            <w:r w:rsidRPr="00FE3FF1">
              <w:rPr>
                <w:rFonts w:ascii="Arial" w:hAnsi="Arial" w:cs="Arial"/>
                <w:spacing w:val="-3"/>
              </w:rPr>
              <w:t>i</w:t>
            </w:r>
            <w:r w:rsidRPr="00FE3FF1">
              <w:rPr>
                <w:rFonts w:ascii="Arial" w:hAnsi="Arial" w:cs="Arial"/>
              </w:rPr>
              <w:t>d</w:t>
            </w:r>
            <w:r w:rsidRPr="00FE3FF1">
              <w:rPr>
                <w:rFonts w:ascii="Arial" w:hAnsi="Arial" w:cs="Arial"/>
                <w:spacing w:val="1"/>
              </w:rPr>
              <w:t>e</w:t>
            </w:r>
            <w:r w:rsidRPr="00FE3FF1">
              <w:rPr>
                <w:rFonts w:ascii="Arial" w:hAnsi="Arial" w:cs="Arial"/>
              </w:rPr>
              <w:t>d</w:t>
            </w:r>
            <w:r w:rsidRPr="00FE3FF1">
              <w:rPr>
                <w:rFonts w:ascii="Arial" w:hAnsi="Arial" w:cs="Arial"/>
                <w:spacing w:val="-2"/>
              </w:rPr>
              <w:t xml:space="preserve"> w</w:t>
            </w:r>
            <w:r w:rsidRPr="00FE3FF1">
              <w:rPr>
                <w:rFonts w:ascii="Arial" w:hAnsi="Arial" w:cs="Arial"/>
                <w:spacing w:val="-3"/>
              </w:rPr>
              <w:t>i</w:t>
            </w:r>
            <w:r w:rsidRPr="00FE3FF1">
              <w:rPr>
                <w:rFonts w:ascii="Arial" w:hAnsi="Arial" w:cs="Arial"/>
                <w:spacing w:val="1"/>
              </w:rPr>
              <w:t>t</w:t>
            </w:r>
            <w:r w:rsidRPr="00FE3FF1">
              <w:rPr>
                <w:rFonts w:ascii="Arial" w:hAnsi="Arial" w:cs="Arial"/>
              </w:rPr>
              <w:t>h</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spacing w:val="1"/>
              </w:rPr>
              <w:t>e</w:t>
            </w:r>
            <w:r w:rsidRPr="00FE3FF1">
              <w:rPr>
                <w:rFonts w:ascii="Arial" w:hAnsi="Arial" w:cs="Arial"/>
              </w:rPr>
              <w:t xml:space="preserve">xt </w:t>
            </w:r>
            <w:r w:rsidRPr="00FE3FF1">
              <w:rPr>
                <w:rFonts w:ascii="Arial" w:hAnsi="Arial" w:cs="Arial"/>
                <w:spacing w:val="1"/>
              </w:rPr>
              <w:t>a</w:t>
            </w:r>
            <w:r w:rsidRPr="00FE3FF1">
              <w:rPr>
                <w:rFonts w:ascii="Arial" w:hAnsi="Arial" w:cs="Arial"/>
                <w:spacing w:val="-5"/>
              </w:rPr>
              <w:t>r</w:t>
            </w:r>
            <w:r w:rsidRPr="00FE3FF1">
              <w:rPr>
                <w:rFonts w:ascii="Arial" w:hAnsi="Arial" w:cs="Arial"/>
              </w:rPr>
              <w:t>e</w:t>
            </w:r>
            <w:r w:rsidRPr="00FE3FF1">
              <w:rPr>
                <w:rFonts w:ascii="Arial" w:hAnsi="Arial" w:cs="Arial"/>
                <w:spacing w:val="3"/>
              </w:rPr>
              <w:t xml:space="preserve"> </w:t>
            </w:r>
            <w:r w:rsidRPr="00FE3FF1">
              <w:rPr>
                <w:rFonts w:ascii="Arial" w:hAnsi="Arial" w:cs="Arial"/>
              </w:rPr>
              <w:t>p</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al</w:t>
            </w:r>
            <w:r w:rsidRPr="00FE3FF1">
              <w:rPr>
                <w:rFonts w:ascii="Arial" w:hAnsi="Arial" w:cs="Arial"/>
                <w:spacing w:val="-3"/>
              </w:rPr>
              <w:t>l</w:t>
            </w:r>
            <w:r w:rsidRPr="00FE3FF1">
              <w:rPr>
                <w:rFonts w:ascii="Arial" w:hAnsi="Arial" w:cs="Arial"/>
              </w:rPr>
              <w:t>y</w:t>
            </w:r>
            <w:r w:rsidRPr="00FE3FF1">
              <w:rPr>
                <w:rFonts w:ascii="Arial" w:hAnsi="Arial" w:cs="Arial"/>
                <w:spacing w:val="5"/>
              </w:rPr>
              <w:t xml:space="preserve"> </w:t>
            </w:r>
            <w:r w:rsidRPr="00FE3FF1">
              <w:rPr>
                <w:rFonts w:ascii="Arial" w:hAnsi="Arial" w:cs="Arial"/>
                <w:spacing w:val="-2"/>
              </w:rPr>
              <w:t>s</w:t>
            </w:r>
            <w:r w:rsidRPr="00FE3FF1">
              <w:rPr>
                <w:rFonts w:ascii="Arial" w:hAnsi="Arial" w:cs="Arial"/>
              </w:rPr>
              <w:t>uf</w:t>
            </w:r>
            <w:r w:rsidRPr="00FE3FF1">
              <w:rPr>
                <w:rFonts w:ascii="Arial" w:hAnsi="Arial" w:cs="Arial"/>
                <w:spacing w:val="-5"/>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ie</w:t>
            </w:r>
            <w:r w:rsidRPr="00FE3FF1">
              <w:rPr>
                <w:rFonts w:ascii="Arial" w:hAnsi="Arial" w:cs="Arial"/>
                <w:spacing w:val="-5"/>
              </w:rPr>
              <w:t>n</w:t>
            </w:r>
            <w:r w:rsidRPr="00FE3FF1">
              <w:rPr>
                <w:rFonts w:ascii="Arial" w:hAnsi="Arial" w:cs="Arial"/>
              </w:rPr>
              <w:t>t</w:t>
            </w:r>
            <w:r w:rsidRPr="00FE3FF1">
              <w:rPr>
                <w:rFonts w:ascii="Arial" w:hAnsi="Arial" w:cs="Arial"/>
                <w:spacing w:val="1"/>
              </w:rPr>
              <w:t xml:space="preserve"> a</w:t>
            </w:r>
            <w:r w:rsidRPr="00FE3FF1">
              <w:rPr>
                <w:rFonts w:ascii="Arial" w:hAnsi="Arial" w:cs="Arial"/>
              </w:rPr>
              <w:t>nd</w:t>
            </w:r>
            <w:r w:rsidRPr="00FE3FF1">
              <w:rPr>
                <w:rFonts w:ascii="Arial" w:hAnsi="Arial" w:cs="Arial"/>
                <w:spacing w:val="3"/>
              </w:rPr>
              <w:t xml:space="preserve"> </w:t>
            </w:r>
            <w:r w:rsidRPr="00FE3FF1">
              <w:rPr>
                <w:rFonts w:ascii="Arial" w:hAnsi="Arial" w:cs="Arial"/>
                <w:spacing w:val="-2"/>
              </w:rPr>
              <w:t>s</w:t>
            </w:r>
            <w:r w:rsidRPr="00FE3FF1">
              <w:rPr>
                <w:rFonts w:ascii="Arial" w:hAnsi="Arial" w:cs="Arial"/>
                <w:spacing w:val="-5"/>
              </w:rPr>
              <w:t>o</w:t>
            </w:r>
            <w:r w:rsidRPr="00FE3FF1">
              <w:rPr>
                <w:rFonts w:ascii="Arial" w:hAnsi="Arial" w:cs="Arial"/>
                <w:spacing w:val="-3"/>
              </w:rPr>
              <w:t>m</w:t>
            </w:r>
            <w:r w:rsidRPr="00FE3FF1">
              <w:rPr>
                <w:rFonts w:ascii="Arial" w:hAnsi="Arial" w:cs="Arial"/>
                <w:spacing w:val="1"/>
              </w:rPr>
              <w:t>e</w:t>
            </w:r>
            <w:r w:rsidRPr="00FE3FF1">
              <w:rPr>
                <w:rFonts w:ascii="Arial" w:hAnsi="Arial" w:cs="Arial"/>
                <w:spacing w:val="-2"/>
              </w:rPr>
              <w:t>w</w:t>
            </w:r>
            <w:r w:rsidRPr="00FE3FF1">
              <w:rPr>
                <w:rFonts w:ascii="Arial" w:hAnsi="Arial" w:cs="Arial"/>
              </w:rPr>
              <w:t>h</w:t>
            </w:r>
            <w:r w:rsidRPr="00FE3FF1">
              <w:rPr>
                <w:rFonts w:ascii="Arial" w:hAnsi="Arial" w:cs="Arial"/>
                <w:spacing w:val="-3"/>
              </w:rPr>
              <w:t>a</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 but</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w:t>
            </w:r>
            <w:r w:rsidRPr="00FE3FF1">
              <w:rPr>
                <w:rFonts w:ascii="Arial" w:hAnsi="Arial" w:cs="Arial"/>
              </w:rPr>
              <w:t>s</w:t>
            </w:r>
            <w:r w:rsidRPr="00FE3FF1">
              <w:rPr>
                <w:rFonts w:ascii="Arial" w:hAnsi="Arial" w:cs="Arial"/>
                <w:spacing w:val="2"/>
              </w:rPr>
              <w:t xml:space="preserve"> </w:t>
            </w:r>
            <w:r w:rsidRPr="00FE3FF1">
              <w:rPr>
                <w:rFonts w:ascii="Arial" w:hAnsi="Arial" w:cs="Arial"/>
              </w:rPr>
              <w:t>ro</w:t>
            </w:r>
            <w:r w:rsidRPr="00FE3FF1">
              <w:rPr>
                <w:rFonts w:ascii="Arial" w:hAnsi="Arial" w:cs="Arial"/>
                <w:spacing w:val="-5"/>
              </w:rPr>
              <w:t>o</w:t>
            </w:r>
            <w:r w:rsidRPr="00FE3FF1">
              <w:rPr>
                <w:rFonts w:ascii="Arial" w:hAnsi="Arial" w:cs="Arial"/>
              </w:rPr>
              <w:t>m</w:t>
            </w:r>
            <w:r w:rsidRPr="00FE3FF1">
              <w:rPr>
                <w:rFonts w:ascii="Arial" w:hAnsi="Arial" w:cs="Arial"/>
                <w:spacing w:val="4"/>
              </w:rPr>
              <w:t xml:space="preserve"> </w:t>
            </w:r>
            <w:r w:rsidRPr="00FE3FF1">
              <w:rPr>
                <w:rFonts w:ascii="Arial" w:hAnsi="Arial" w:cs="Arial"/>
              </w:rPr>
              <w:t>f</w:t>
            </w:r>
            <w:r w:rsidRPr="00FE3FF1">
              <w:rPr>
                <w:rFonts w:ascii="Arial" w:hAnsi="Arial" w:cs="Arial"/>
                <w:spacing w:val="-5"/>
              </w:rPr>
              <w:t>o</w:t>
            </w:r>
            <w:r w:rsidRPr="00FE3FF1">
              <w:rPr>
                <w:rFonts w:ascii="Arial" w:hAnsi="Arial" w:cs="Arial"/>
              </w:rPr>
              <w:t xml:space="preserve">r </w:t>
            </w:r>
            <w:r w:rsidRPr="00FE3FF1">
              <w:rPr>
                <w:rFonts w:ascii="Arial" w:hAnsi="Arial" w:cs="Arial"/>
                <w:spacing w:val="1"/>
              </w:rPr>
              <w:t>im</w:t>
            </w:r>
            <w:r w:rsidRPr="00FE3FF1">
              <w:rPr>
                <w:rFonts w:ascii="Arial" w:hAnsi="Arial" w:cs="Arial"/>
              </w:rPr>
              <w:t>pr</w:t>
            </w:r>
            <w:r w:rsidRPr="00FE3FF1">
              <w:rPr>
                <w:rFonts w:ascii="Arial" w:hAnsi="Arial" w:cs="Arial"/>
                <w:spacing w:val="-5"/>
              </w:rPr>
              <w:t>o</w:t>
            </w:r>
            <w:r w:rsidRPr="00FE3FF1">
              <w:rPr>
                <w:rFonts w:ascii="Arial" w:hAnsi="Arial" w:cs="Arial"/>
              </w:rPr>
              <w:t>v</w:t>
            </w:r>
            <w:r w:rsidRPr="00FE3FF1">
              <w:rPr>
                <w:rFonts w:ascii="Arial" w:hAnsi="Arial" w:cs="Arial"/>
                <w:spacing w:val="-3"/>
              </w:rPr>
              <w:t>e</w:t>
            </w:r>
            <w:r w:rsidRPr="00FE3FF1">
              <w:rPr>
                <w:rFonts w:ascii="Arial" w:hAnsi="Arial" w:cs="Arial"/>
                <w:spacing w:val="1"/>
              </w:rPr>
              <w:t>me</w:t>
            </w:r>
            <w:r w:rsidRPr="00FE3FF1">
              <w:rPr>
                <w:rFonts w:ascii="Arial" w:hAnsi="Arial" w:cs="Arial"/>
                <w:spacing w:val="-5"/>
              </w:rPr>
              <w:t>n</w:t>
            </w:r>
            <w:r w:rsidRPr="00FE3FF1">
              <w:rPr>
                <w:rFonts w:ascii="Arial" w:hAnsi="Arial" w:cs="Arial"/>
              </w:rPr>
              <w:t xml:space="preserve">t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bo</w:t>
            </w:r>
            <w:r w:rsidRPr="00FE3FF1">
              <w:rPr>
                <w:rFonts w:ascii="Arial" w:hAnsi="Arial" w:cs="Arial"/>
                <w:spacing w:val="-3"/>
              </w:rPr>
              <w:t>t</w:t>
            </w:r>
            <w:r w:rsidRPr="00FE3FF1">
              <w:rPr>
                <w:rFonts w:ascii="Arial" w:hAnsi="Arial" w:cs="Arial"/>
              </w:rPr>
              <w:t>h</w:t>
            </w:r>
            <w:r w:rsidRPr="00FE3FF1">
              <w:rPr>
                <w:rFonts w:ascii="Arial" w:hAnsi="Arial" w:cs="Arial"/>
                <w:spacing w:val="3"/>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w:t>
            </w:r>
            <w:r w:rsidRPr="00FE3FF1">
              <w:rPr>
                <w:rFonts w:ascii="Arial" w:hAnsi="Arial" w:cs="Arial"/>
                <w:spacing w:val="-3"/>
              </w:rPr>
              <w:t>c</w:t>
            </w:r>
            <w:r w:rsidRPr="00FE3FF1">
              <w:rPr>
                <w:rFonts w:ascii="Arial" w:hAnsi="Arial" w:cs="Arial"/>
              </w:rPr>
              <w:t>y</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rPr>
              <w:t>br</w:t>
            </w:r>
            <w:r w:rsidRPr="00FE3FF1">
              <w:rPr>
                <w:rFonts w:ascii="Arial" w:hAnsi="Arial" w:cs="Arial"/>
                <w:spacing w:val="-3"/>
              </w:rPr>
              <w:t>e</w:t>
            </w:r>
            <w:r w:rsidRPr="00FE3FF1">
              <w:rPr>
                <w:rFonts w:ascii="Arial" w:hAnsi="Arial" w:cs="Arial"/>
                <w:spacing w:val="1"/>
              </w:rPr>
              <w:t>a</w:t>
            </w:r>
            <w:r w:rsidRPr="00FE3FF1">
              <w:rPr>
                <w:rFonts w:ascii="Arial" w:hAnsi="Arial" w:cs="Arial"/>
                <w:spacing w:val="-5"/>
              </w:rPr>
              <w:t>d</w:t>
            </w:r>
            <w:r w:rsidRPr="00FE3FF1">
              <w:rPr>
                <w:rFonts w:ascii="Arial" w:hAnsi="Arial" w:cs="Arial"/>
                <w:spacing w:val="1"/>
              </w:rPr>
              <w:t>t</w:t>
            </w:r>
            <w:r w:rsidRPr="00FE3FF1">
              <w:rPr>
                <w:rFonts w:ascii="Arial" w:hAnsi="Arial" w:cs="Arial"/>
              </w:rPr>
              <w:t>h</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r</w:t>
            </w:r>
            <w:r w:rsidRPr="00FE3FF1">
              <w:rPr>
                <w:rFonts w:ascii="Arial" w:hAnsi="Arial" w:cs="Arial"/>
                <w:spacing w:val="-5"/>
              </w:rPr>
              <w:t>u</w:t>
            </w:r>
            <w:r w:rsidRPr="00FE3FF1">
              <w:rPr>
                <w:rFonts w:ascii="Arial" w:hAnsi="Arial" w:cs="Arial"/>
                <w:spacing w:val="1"/>
              </w:rPr>
              <w:t>l</w:t>
            </w:r>
            <w:r w:rsidRPr="00FE3FF1">
              <w:rPr>
                <w:rFonts w:ascii="Arial" w:hAnsi="Arial" w:cs="Arial"/>
              </w:rPr>
              <w:t>y</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f</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c</w:t>
            </w:r>
            <w:r w:rsidRPr="00FE3FF1">
              <w:rPr>
                <w:rFonts w:ascii="Arial" w:hAnsi="Arial" w:cs="Arial"/>
              </w:rPr>
              <w:t xml:space="preserve">t </w:t>
            </w:r>
            <w:r w:rsidRPr="00FE3FF1">
              <w:rPr>
                <w:rFonts w:ascii="Arial" w:hAnsi="Arial" w:cs="Arial"/>
                <w:spacing w:val="1"/>
              </w:rPr>
              <w:t>t</w:t>
            </w:r>
            <w:r w:rsidRPr="00FE3FF1">
              <w:rPr>
                <w:rFonts w:ascii="Arial" w:hAnsi="Arial" w:cs="Arial"/>
                <w:spacing w:val="-5"/>
              </w:rPr>
              <w:t>h</w:t>
            </w:r>
            <w:r w:rsidRPr="00FE3FF1">
              <w:rPr>
                <w:rFonts w:ascii="Arial" w:hAnsi="Arial" w:cs="Arial"/>
              </w:rPr>
              <w:t xml:space="preserve">e </w:t>
            </w:r>
            <w:r w:rsidRPr="00FE3FF1">
              <w:rPr>
                <w:rFonts w:ascii="Arial" w:hAnsi="Arial" w:cs="Arial"/>
                <w:spacing w:val="-2"/>
              </w:rPr>
              <w:t>s</w:t>
            </w:r>
            <w:r w:rsidRPr="00FE3FF1">
              <w:rPr>
                <w:rFonts w:ascii="Arial" w:hAnsi="Arial" w:cs="Arial"/>
                <w:spacing w:val="1"/>
              </w:rPr>
              <w:t>ta</w:t>
            </w:r>
            <w:r w:rsidRPr="00FE3FF1">
              <w:rPr>
                <w:rFonts w:ascii="Arial" w:hAnsi="Arial" w:cs="Arial"/>
                <w:spacing w:val="-3"/>
              </w:rPr>
              <w:t>t</w:t>
            </w:r>
            <w:r w:rsidRPr="00FE3FF1">
              <w:rPr>
                <w:rFonts w:ascii="Arial" w:hAnsi="Arial" w:cs="Arial"/>
                <w:spacing w:val="7"/>
              </w:rPr>
              <w:t>e</w:t>
            </w:r>
            <w:r w:rsidRPr="00FE3FF1">
              <w:rPr>
                <w:rFonts w:ascii="Arial" w:hAnsi="Arial" w:cs="Arial"/>
              </w:rPr>
              <w:t>-of</w:t>
            </w:r>
            <w:r w:rsidRPr="00FE3FF1">
              <w:rPr>
                <w:rFonts w:ascii="Arial" w:hAnsi="Arial" w:cs="Arial"/>
                <w:spacing w:val="-5"/>
              </w:rPr>
              <w:t>-</w:t>
            </w:r>
            <w:r w:rsidRPr="00FE3FF1">
              <w:rPr>
                <w:rFonts w:ascii="Arial" w:hAnsi="Arial" w:cs="Arial"/>
                <w:spacing w:val="1"/>
              </w:rPr>
              <w:t>t</w:t>
            </w:r>
            <w:r w:rsidRPr="00FE3FF1">
              <w:rPr>
                <w:rFonts w:ascii="Arial" w:hAnsi="Arial" w:cs="Arial"/>
              </w:rPr>
              <w:t>h</w:t>
            </w:r>
            <w:r w:rsidRPr="00FE3FF1">
              <w:rPr>
                <w:rFonts w:ascii="Arial" w:hAnsi="Arial" w:cs="Arial"/>
                <w:spacing w:val="2"/>
              </w:rPr>
              <w:t>e</w:t>
            </w:r>
            <w:r w:rsidRPr="00FE3FF1">
              <w:rPr>
                <w:rFonts w:ascii="Arial" w:hAnsi="Arial" w:cs="Arial"/>
                <w:spacing w:val="-5"/>
              </w:rPr>
              <w:t>-</w:t>
            </w:r>
            <w:r w:rsidRPr="00FE3FF1">
              <w:rPr>
                <w:rFonts w:ascii="Arial" w:hAnsi="Arial" w:cs="Arial"/>
                <w:spacing w:val="1"/>
              </w:rPr>
              <w:t>a</w:t>
            </w:r>
            <w:r w:rsidRPr="00FE3FF1">
              <w:rPr>
                <w:rFonts w:ascii="Arial" w:hAnsi="Arial" w:cs="Arial"/>
                <w:spacing w:val="-5"/>
              </w:rPr>
              <w:t>r</w:t>
            </w:r>
            <w:r w:rsidRPr="00FE3FF1">
              <w:rPr>
                <w:rFonts w:ascii="Arial" w:hAnsi="Arial" w:cs="Arial"/>
              </w:rPr>
              <w:t>t</w:t>
            </w:r>
            <w:r w:rsidRPr="00FE3FF1">
              <w:rPr>
                <w:rFonts w:ascii="Arial" w:hAnsi="Arial" w:cs="Arial"/>
                <w:spacing w:val="1"/>
              </w:rPr>
              <w:t xml:space="preserve"> i</w:t>
            </w:r>
            <w:r w:rsidRPr="00FE3FF1">
              <w:rPr>
                <w:rFonts w:ascii="Arial" w:hAnsi="Arial" w:cs="Arial"/>
              </w:rPr>
              <w:t>n</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spacing w:val="-5"/>
              </w:rPr>
              <w:t>u</w:t>
            </w:r>
            <w:r w:rsidRPr="00FE3FF1">
              <w:rPr>
                <w:rFonts w:ascii="Arial" w:hAnsi="Arial" w:cs="Arial"/>
                <w:spacing w:val="1"/>
              </w:rPr>
              <w:t>c</w:t>
            </w:r>
            <w:r w:rsidRPr="00FE3FF1">
              <w:rPr>
                <w:rFonts w:ascii="Arial" w:hAnsi="Arial" w:cs="Arial"/>
              </w:rPr>
              <w:t>h</w:t>
            </w:r>
            <w:r w:rsidRPr="00FE3FF1">
              <w:rPr>
                <w:rFonts w:ascii="Arial" w:hAnsi="Arial" w:cs="Arial"/>
                <w:spacing w:val="-2"/>
              </w:rPr>
              <w:t xml:space="preserve"> </w:t>
            </w:r>
            <w:r w:rsidRPr="00FE3FF1">
              <w:rPr>
                <w:rFonts w:ascii="Arial" w:hAnsi="Arial" w:cs="Arial"/>
              </w:rPr>
              <w:t>a r</w:t>
            </w:r>
            <w:r w:rsidRPr="00FE3FF1">
              <w:rPr>
                <w:rFonts w:ascii="Arial" w:hAnsi="Arial" w:cs="Arial"/>
                <w:spacing w:val="2"/>
              </w:rPr>
              <w:t>a</w:t>
            </w:r>
            <w:r w:rsidRPr="00FE3FF1">
              <w:rPr>
                <w:rFonts w:ascii="Arial" w:hAnsi="Arial" w:cs="Arial"/>
                <w:spacing w:val="-5"/>
              </w:rPr>
              <w:t>p</w:t>
            </w:r>
            <w:r w:rsidRPr="00FE3FF1">
              <w:rPr>
                <w:rFonts w:ascii="Arial" w:hAnsi="Arial" w:cs="Arial"/>
                <w:spacing w:val="1"/>
              </w:rPr>
              <w:t>i</w:t>
            </w:r>
            <w:r w:rsidRPr="00FE3FF1">
              <w:rPr>
                <w:rFonts w:ascii="Arial" w:hAnsi="Arial" w:cs="Arial"/>
              </w:rPr>
              <w:t>d</w:t>
            </w:r>
            <w:r w:rsidRPr="00FE3FF1">
              <w:rPr>
                <w:rFonts w:ascii="Arial" w:hAnsi="Arial" w:cs="Arial"/>
                <w:spacing w:val="-3"/>
              </w:rPr>
              <w:t>l</w:t>
            </w:r>
            <w:r w:rsidRPr="00FE3FF1">
              <w:rPr>
                <w:rFonts w:ascii="Arial" w:hAnsi="Arial" w:cs="Arial"/>
              </w:rPr>
              <w:t>y</w:t>
            </w:r>
            <w:r w:rsidRPr="00FE3FF1">
              <w:rPr>
                <w:rFonts w:ascii="Arial" w:hAnsi="Arial" w:cs="Arial"/>
                <w:spacing w:val="-1"/>
              </w:rPr>
              <w:t xml:space="preserve"> </w:t>
            </w:r>
            <w:r w:rsidRPr="00FE3FF1">
              <w:rPr>
                <w:rFonts w:ascii="Arial" w:hAnsi="Arial" w:cs="Arial"/>
                <w:spacing w:val="1"/>
              </w:rPr>
              <w:t>e</w:t>
            </w:r>
            <w:r w:rsidRPr="00FE3FF1">
              <w:rPr>
                <w:rFonts w:ascii="Arial" w:hAnsi="Arial" w:cs="Arial"/>
              </w:rPr>
              <w:t>vo</w:t>
            </w:r>
            <w:r w:rsidRPr="00FE3FF1">
              <w:rPr>
                <w:rFonts w:ascii="Arial" w:hAnsi="Arial" w:cs="Arial"/>
                <w:spacing w:val="-3"/>
              </w:rPr>
              <w:t>l</w:t>
            </w:r>
            <w:r w:rsidRPr="00FE3FF1">
              <w:rPr>
                <w:rFonts w:ascii="Arial" w:hAnsi="Arial" w:cs="Arial"/>
              </w:rPr>
              <w:t>v</w:t>
            </w:r>
            <w:r w:rsidRPr="00FE3FF1">
              <w:rPr>
                <w:rFonts w:ascii="Arial" w:hAnsi="Arial" w:cs="Arial"/>
                <w:spacing w:val="1"/>
              </w:rPr>
              <w:t>i</w:t>
            </w:r>
            <w:r w:rsidRPr="00FE3FF1">
              <w:rPr>
                <w:rFonts w:ascii="Arial" w:hAnsi="Arial" w:cs="Arial"/>
              </w:rPr>
              <w:t>ng</w:t>
            </w:r>
            <w:r w:rsidRPr="00FE3FF1">
              <w:rPr>
                <w:rFonts w:ascii="Arial" w:hAnsi="Arial" w:cs="Arial"/>
                <w:spacing w:val="-2"/>
              </w:rPr>
              <w:t xml:space="preserve"> </w:t>
            </w:r>
            <w:r w:rsidRPr="00FE3FF1">
              <w:rPr>
                <w:rFonts w:ascii="Arial" w:hAnsi="Arial" w:cs="Arial"/>
                <w:spacing w:val="-5"/>
              </w:rPr>
              <w:t>f</w:t>
            </w:r>
            <w:r w:rsidRPr="00FE3FF1">
              <w:rPr>
                <w:rFonts w:ascii="Arial" w:hAnsi="Arial" w:cs="Arial"/>
                <w:spacing w:val="1"/>
                <w:w w:val="101"/>
              </w:rPr>
              <w:t>i</w:t>
            </w:r>
            <w:r w:rsidRPr="00FE3FF1">
              <w:rPr>
                <w:rFonts w:ascii="Arial" w:hAnsi="Arial" w:cs="Arial"/>
                <w:spacing w:val="1"/>
              </w:rPr>
              <w:t>e</w:t>
            </w:r>
            <w:r w:rsidRPr="00FE3FF1">
              <w:rPr>
                <w:rFonts w:ascii="Arial" w:hAnsi="Arial" w:cs="Arial"/>
                <w:spacing w:val="-3"/>
                <w:w w:val="101"/>
              </w:rPr>
              <w:t>l</w:t>
            </w:r>
            <w:r w:rsidRPr="00FE3FF1">
              <w:rPr>
                <w:rFonts w:ascii="Arial" w:hAnsi="Arial" w:cs="Arial"/>
              </w:rPr>
              <w:t>d.</w:t>
            </w:r>
          </w:p>
          <w:p w14:paraId="443DF9DB" w14:textId="77777777" w:rsidR="00366984" w:rsidRPr="00FE3FF1" w:rsidRDefault="00B30A26">
            <w:pPr>
              <w:spacing w:line="220" w:lineRule="exact"/>
              <w:ind w:left="407"/>
              <w:rPr>
                <w:rFonts w:ascii="Arial" w:hAnsi="Arial" w:cs="Arial"/>
              </w:rPr>
            </w:pP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4"/>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f</w:t>
            </w:r>
            <w:r w:rsidRPr="00FE3FF1">
              <w:rPr>
                <w:rFonts w:ascii="Arial" w:hAnsi="Arial" w:cs="Arial"/>
                <w:spacing w:val="1"/>
              </w:rPr>
              <w:t>e</w:t>
            </w:r>
            <w:r w:rsidRPr="00FE3FF1">
              <w:rPr>
                <w:rFonts w:ascii="Arial" w:hAnsi="Arial" w:cs="Arial"/>
              </w:rPr>
              <w:t>r</w:t>
            </w:r>
            <w:r w:rsidRPr="00FE3FF1">
              <w:rPr>
                <w:rFonts w:ascii="Arial" w:hAnsi="Arial" w:cs="Arial"/>
                <w:spacing w:val="2"/>
              </w:rPr>
              <w:t>e</w:t>
            </w:r>
            <w:r w:rsidRPr="00FE3FF1">
              <w:rPr>
                <w:rFonts w:ascii="Arial" w:hAnsi="Arial" w:cs="Arial"/>
                <w:spacing w:val="-5"/>
              </w:rPr>
              <w:t>n</w:t>
            </w:r>
            <w:r w:rsidRPr="00FE3FF1">
              <w:rPr>
                <w:rFonts w:ascii="Arial" w:hAnsi="Arial" w:cs="Arial"/>
                <w:spacing w:val="1"/>
              </w:rPr>
              <w:t>ce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6"/>
              </w:rPr>
              <w:t xml:space="preserve"> </w:t>
            </w:r>
            <w:r w:rsidRPr="00FE3FF1">
              <w:rPr>
                <w:rFonts w:ascii="Arial" w:hAnsi="Arial" w:cs="Arial"/>
                <w:spacing w:val="1"/>
              </w:rPr>
              <w:t>Ta</w:t>
            </w:r>
            <w:r w:rsidRPr="00FE3FF1">
              <w:rPr>
                <w:rFonts w:ascii="Arial" w:hAnsi="Arial" w:cs="Arial"/>
                <w:spacing w:val="-5"/>
              </w:rPr>
              <w:t>b</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w:t>
            </w:r>
            <w:r w:rsidRPr="00FE3FF1">
              <w:rPr>
                <w:rFonts w:ascii="Arial" w:hAnsi="Arial" w:cs="Arial"/>
              </w:rPr>
              <w:t>3</w:t>
            </w:r>
            <w:r w:rsidRPr="00FE3FF1">
              <w:rPr>
                <w:rFonts w:ascii="Arial" w:hAnsi="Arial" w:cs="Arial"/>
                <w:spacing w:val="-2"/>
              </w:rPr>
              <w:t xml:space="preserve"> </w:t>
            </w:r>
            <w:r w:rsidRPr="00FE3FF1">
              <w:rPr>
                <w:rFonts w:ascii="Arial" w:hAnsi="Arial" w:cs="Arial"/>
              </w:rPr>
              <w:t>r</w:t>
            </w:r>
            <w:r w:rsidRPr="00FE3FF1">
              <w:rPr>
                <w:rFonts w:ascii="Arial" w:hAnsi="Arial" w:cs="Arial"/>
                <w:spacing w:val="2"/>
              </w:rPr>
              <w:t>a</w:t>
            </w:r>
            <w:r w:rsidRPr="00FE3FF1">
              <w:rPr>
                <w:rFonts w:ascii="Arial" w:hAnsi="Arial" w:cs="Arial"/>
              </w:rPr>
              <w:t>n</w:t>
            </w:r>
            <w:r w:rsidRPr="00FE3FF1">
              <w:rPr>
                <w:rFonts w:ascii="Arial" w:hAnsi="Arial" w:cs="Arial"/>
                <w:spacing w:val="-5"/>
              </w:rPr>
              <w:t>g</w:t>
            </w:r>
            <w:r w:rsidRPr="00FE3FF1">
              <w:rPr>
                <w:rFonts w:ascii="Arial" w:hAnsi="Arial" w:cs="Arial"/>
              </w:rPr>
              <w:t>e fr</w:t>
            </w:r>
            <w:r w:rsidRPr="00FE3FF1">
              <w:rPr>
                <w:rFonts w:ascii="Arial" w:hAnsi="Arial" w:cs="Arial"/>
                <w:spacing w:val="-5"/>
              </w:rPr>
              <w:t>o</w:t>
            </w:r>
            <w:r w:rsidRPr="00FE3FF1">
              <w:rPr>
                <w:rFonts w:ascii="Arial" w:hAnsi="Arial" w:cs="Arial"/>
              </w:rPr>
              <w:t>m</w:t>
            </w:r>
            <w:r w:rsidRPr="00FE3FF1">
              <w:rPr>
                <w:rFonts w:ascii="Arial" w:hAnsi="Arial" w:cs="Arial"/>
                <w:spacing w:val="4"/>
              </w:rPr>
              <w:t xml:space="preserve"> </w:t>
            </w:r>
            <w:r w:rsidRPr="00FE3FF1">
              <w:rPr>
                <w:rFonts w:ascii="Arial" w:hAnsi="Arial" w:cs="Arial"/>
              </w:rPr>
              <w:t>2</w:t>
            </w:r>
            <w:r w:rsidRPr="00FE3FF1">
              <w:rPr>
                <w:rFonts w:ascii="Arial" w:hAnsi="Arial" w:cs="Arial"/>
                <w:spacing w:val="-5"/>
              </w:rPr>
              <w:t>0</w:t>
            </w:r>
            <w:r w:rsidRPr="00FE3FF1">
              <w:rPr>
                <w:rFonts w:ascii="Arial" w:hAnsi="Arial" w:cs="Arial"/>
              </w:rPr>
              <w:t>01</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rPr>
              <w:t>202</w:t>
            </w:r>
            <w:r w:rsidRPr="00FE3FF1">
              <w:rPr>
                <w:rFonts w:ascii="Arial" w:hAnsi="Arial" w:cs="Arial"/>
                <w:spacing w:val="-5"/>
              </w:rPr>
              <w:t>0</w:t>
            </w:r>
            <w:r w:rsidRPr="00FE3FF1">
              <w:rPr>
                <w:rFonts w:ascii="Arial" w:hAnsi="Arial" w:cs="Arial"/>
              </w:rPr>
              <w:t xml:space="preserve">. </w:t>
            </w:r>
            <w:r w:rsidRPr="00FE3FF1">
              <w:rPr>
                <w:rFonts w:ascii="Arial" w:hAnsi="Arial" w:cs="Arial"/>
                <w:spacing w:val="1"/>
              </w:rPr>
              <w:t>W</w:t>
            </w:r>
            <w:r w:rsidRPr="00FE3FF1">
              <w:rPr>
                <w:rFonts w:ascii="Arial" w:hAnsi="Arial" w:cs="Arial"/>
                <w:spacing w:val="-5"/>
              </w:rPr>
              <w:t>h</w:t>
            </w:r>
            <w:r w:rsidRPr="00FE3FF1">
              <w:rPr>
                <w:rFonts w:ascii="Arial" w:hAnsi="Arial" w:cs="Arial"/>
                <w:spacing w:val="1"/>
              </w:rPr>
              <w:t>i</w:t>
            </w:r>
            <w:r w:rsidRPr="00FE3FF1">
              <w:rPr>
                <w:rFonts w:ascii="Arial" w:hAnsi="Arial" w:cs="Arial"/>
                <w:spacing w:val="-3"/>
              </w:rPr>
              <w:t>l</w:t>
            </w:r>
            <w:r w:rsidRPr="00FE3FF1">
              <w:rPr>
                <w:rFonts w:ascii="Arial" w:hAnsi="Arial" w:cs="Arial"/>
              </w:rPr>
              <w:t>e a</w:t>
            </w:r>
            <w:r w:rsidRPr="00FE3FF1">
              <w:rPr>
                <w:rFonts w:ascii="Arial" w:hAnsi="Arial" w:cs="Arial"/>
                <w:spacing w:val="4"/>
              </w:rPr>
              <w:t xml:space="preserve"> </w:t>
            </w:r>
            <w:r w:rsidRPr="00FE3FF1">
              <w:rPr>
                <w:rFonts w:ascii="Arial" w:hAnsi="Arial" w:cs="Arial"/>
                <w:spacing w:val="-5"/>
              </w:rPr>
              <w:t>2</w:t>
            </w:r>
            <w:r w:rsidRPr="00FE3FF1">
              <w:rPr>
                <w:rFonts w:ascii="Arial" w:hAnsi="Arial" w:cs="Arial"/>
              </w:rPr>
              <w:t>020</w:t>
            </w:r>
            <w:r w:rsidRPr="00FE3FF1">
              <w:rPr>
                <w:rFonts w:ascii="Arial" w:hAnsi="Arial" w:cs="Arial"/>
                <w:spacing w:val="-2"/>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f</w:t>
            </w:r>
            <w:r w:rsidRPr="00FE3FF1">
              <w:rPr>
                <w:rFonts w:ascii="Arial" w:hAnsi="Arial" w:cs="Arial"/>
                <w:spacing w:val="1"/>
              </w:rPr>
              <w:t>e</w:t>
            </w:r>
            <w:r w:rsidRPr="00FE3FF1">
              <w:rPr>
                <w:rFonts w:ascii="Arial" w:hAnsi="Arial" w:cs="Arial"/>
              </w:rPr>
              <w:t>r</w:t>
            </w:r>
            <w:r w:rsidRPr="00FE3FF1">
              <w:rPr>
                <w:rFonts w:ascii="Arial" w:hAnsi="Arial" w:cs="Arial"/>
                <w:spacing w:val="-3"/>
              </w:rPr>
              <w:t>e</w:t>
            </w:r>
            <w:r w:rsidRPr="00FE3FF1">
              <w:rPr>
                <w:rFonts w:ascii="Arial" w:hAnsi="Arial" w:cs="Arial"/>
              </w:rPr>
              <w:t>n</w:t>
            </w:r>
            <w:r w:rsidRPr="00FE3FF1">
              <w:rPr>
                <w:rFonts w:ascii="Arial" w:hAnsi="Arial" w:cs="Arial"/>
                <w:spacing w:val="-3"/>
              </w:rPr>
              <w:t>c</w:t>
            </w:r>
            <w:r w:rsidRPr="00FE3FF1">
              <w:rPr>
                <w:rFonts w:ascii="Arial" w:hAnsi="Arial" w:cs="Arial"/>
              </w:rPr>
              <w:t>e</w:t>
            </w:r>
            <w:r w:rsidRPr="00FE3FF1">
              <w:rPr>
                <w:rFonts w:ascii="Arial" w:hAnsi="Arial" w:cs="Arial"/>
                <w:spacing w:val="4"/>
              </w:rPr>
              <w:t xml:space="preserve"> </w:t>
            </w:r>
            <w:r w:rsidRPr="00FE3FF1">
              <w:rPr>
                <w:rFonts w:ascii="Arial" w:hAnsi="Arial" w:cs="Arial"/>
              </w:rPr>
              <w:t>f</w:t>
            </w:r>
            <w:r w:rsidRPr="00FE3FF1">
              <w:rPr>
                <w:rFonts w:ascii="Arial" w:hAnsi="Arial" w:cs="Arial"/>
                <w:spacing w:val="-5"/>
              </w:rPr>
              <w:t>o</w:t>
            </w:r>
            <w:r w:rsidRPr="00FE3FF1">
              <w:rPr>
                <w:rFonts w:ascii="Arial" w:hAnsi="Arial" w:cs="Arial"/>
              </w:rPr>
              <w:t>r</w:t>
            </w:r>
            <w:r w:rsidRPr="00FE3FF1">
              <w:rPr>
                <w:rFonts w:ascii="Arial" w:hAnsi="Arial" w:cs="Arial"/>
                <w:spacing w:val="3"/>
              </w:rPr>
              <w:t xml:space="preserve"> </w:t>
            </w:r>
            <w:r w:rsidRPr="00FE3FF1">
              <w:rPr>
                <w:rFonts w:ascii="Arial" w:hAnsi="Arial" w:cs="Arial"/>
                <w:spacing w:val="8"/>
              </w:rPr>
              <w:t>5</w:t>
            </w:r>
            <w:r w:rsidRPr="00FE3FF1">
              <w:rPr>
                <w:rFonts w:ascii="Arial" w:hAnsi="Arial" w:cs="Arial"/>
              </w:rPr>
              <w:t>-</w:t>
            </w:r>
            <w:r w:rsidRPr="00FE3FF1">
              <w:rPr>
                <w:rFonts w:ascii="Arial" w:hAnsi="Arial" w:cs="Arial"/>
                <w:spacing w:val="-6"/>
              </w:rPr>
              <w:t>F</w:t>
            </w:r>
            <w:r w:rsidRPr="00FE3FF1">
              <w:rPr>
                <w:rFonts w:ascii="Arial" w:hAnsi="Arial" w:cs="Arial"/>
                <w:spacing w:val="1"/>
              </w:rPr>
              <w:t>l</w:t>
            </w:r>
            <w:r w:rsidRPr="00FE3FF1">
              <w:rPr>
                <w:rFonts w:ascii="Arial" w:hAnsi="Arial" w:cs="Arial"/>
              </w:rPr>
              <w:t>uor</w:t>
            </w:r>
            <w:r w:rsidRPr="00FE3FF1">
              <w:rPr>
                <w:rFonts w:ascii="Arial" w:hAnsi="Arial" w:cs="Arial"/>
                <w:spacing w:val="-5"/>
              </w:rPr>
              <w:t>o</w:t>
            </w:r>
            <w:r w:rsidRPr="00FE3FF1">
              <w:rPr>
                <w:rFonts w:ascii="Arial" w:hAnsi="Arial" w:cs="Arial"/>
              </w:rPr>
              <w:t>ur</w:t>
            </w:r>
            <w:r w:rsidRPr="00FE3FF1">
              <w:rPr>
                <w:rFonts w:ascii="Arial" w:hAnsi="Arial" w:cs="Arial"/>
                <w:spacing w:val="-3"/>
              </w:rPr>
              <w:t>a</w:t>
            </w:r>
            <w:r w:rsidRPr="00FE3FF1">
              <w:rPr>
                <w:rFonts w:ascii="Arial" w:hAnsi="Arial" w:cs="Arial"/>
                <w:spacing w:val="1"/>
              </w:rPr>
              <w:t>ci</w:t>
            </w:r>
            <w:r w:rsidRPr="00FE3FF1">
              <w:rPr>
                <w:rFonts w:ascii="Arial" w:hAnsi="Arial" w:cs="Arial"/>
              </w:rPr>
              <w:t>l</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rPr>
              <w:t>q</w:t>
            </w:r>
            <w:r w:rsidRPr="00FE3FF1">
              <w:rPr>
                <w:rFonts w:ascii="Arial" w:hAnsi="Arial" w:cs="Arial"/>
                <w:spacing w:val="-5"/>
              </w:rPr>
              <w:t>u</w:t>
            </w:r>
            <w:r w:rsidRPr="00FE3FF1">
              <w:rPr>
                <w:rFonts w:ascii="Arial" w:hAnsi="Arial" w:cs="Arial"/>
                <w:spacing w:val="1"/>
              </w:rPr>
              <w:t>i</w:t>
            </w:r>
            <w:r w:rsidRPr="00FE3FF1">
              <w:rPr>
                <w:rFonts w:ascii="Arial" w:hAnsi="Arial" w:cs="Arial"/>
                <w:spacing w:val="-3"/>
              </w:rPr>
              <w:t>t</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nt</w:t>
            </w:r>
          </w:p>
          <w:p w14:paraId="18A71A8E" w14:textId="77777777" w:rsidR="00366984" w:rsidRPr="00FE3FF1" w:rsidRDefault="00B30A26">
            <w:pPr>
              <w:spacing w:before="1"/>
              <w:ind w:left="105" w:right="222"/>
              <w:rPr>
                <w:rFonts w:ascii="Arial" w:hAnsi="Arial" w:cs="Arial"/>
              </w:rPr>
            </w:pPr>
            <w:r w:rsidRPr="00FE3FF1">
              <w:rPr>
                <w:rFonts w:ascii="Arial" w:hAnsi="Arial" w:cs="Arial"/>
                <w:spacing w:val="-2"/>
              </w:rPr>
              <w:t>w</w:t>
            </w:r>
            <w:r w:rsidRPr="00FE3FF1">
              <w:rPr>
                <w:rFonts w:ascii="Arial" w:hAnsi="Arial" w:cs="Arial"/>
                <w:spacing w:val="1"/>
              </w:rPr>
              <w:t>it</w:t>
            </w:r>
            <w:r w:rsidRPr="00FE3FF1">
              <w:rPr>
                <w:rFonts w:ascii="Arial" w:hAnsi="Arial" w:cs="Arial"/>
              </w:rPr>
              <w:t>h</w:t>
            </w:r>
            <w:r w:rsidRPr="00FE3FF1">
              <w:rPr>
                <w:rFonts w:ascii="Arial" w:hAnsi="Arial" w:cs="Arial"/>
                <w:spacing w:val="-3"/>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h</w:t>
            </w:r>
            <w:r w:rsidRPr="00FE3FF1">
              <w:rPr>
                <w:rFonts w:ascii="Arial" w:hAnsi="Arial" w:cs="Arial"/>
                <w:spacing w:val="-3"/>
              </w:rPr>
              <w:t>a</w:t>
            </w:r>
            <w:r w:rsidRPr="00FE3FF1">
              <w:rPr>
                <w:rFonts w:ascii="Arial" w:hAnsi="Arial" w:cs="Arial"/>
              </w:rPr>
              <w:t xml:space="preserve">t </w:t>
            </w:r>
            <w:r w:rsidRPr="00FE3FF1">
              <w:rPr>
                <w:rFonts w:ascii="Arial" w:hAnsi="Arial" w:cs="Arial"/>
                <w:spacing w:val="1"/>
              </w:rPr>
              <w:t>ta</w:t>
            </w:r>
            <w:r w:rsidRPr="00FE3FF1">
              <w:rPr>
                <w:rFonts w:ascii="Arial" w:hAnsi="Arial" w:cs="Arial"/>
                <w:spacing w:val="-5"/>
              </w:rPr>
              <w:t>b</w:t>
            </w:r>
            <w:r w:rsidRPr="00FE3FF1">
              <w:rPr>
                <w:rFonts w:ascii="Arial" w:hAnsi="Arial" w:cs="Arial"/>
                <w:spacing w:val="1"/>
              </w:rPr>
              <w:t>l</w:t>
            </w:r>
            <w:r w:rsidRPr="00FE3FF1">
              <w:rPr>
                <w:rFonts w:ascii="Arial" w:hAnsi="Arial" w:cs="Arial"/>
                <w:spacing w:val="-3"/>
              </w:rPr>
              <w:t>e</w:t>
            </w:r>
            <w:r w:rsidRPr="00FE3FF1">
              <w:rPr>
                <w:rFonts w:ascii="Arial" w:hAnsi="Arial" w:cs="Arial"/>
              </w:rPr>
              <w:t>,</w:t>
            </w:r>
            <w:r w:rsidRPr="00FE3FF1">
              <w:rPr>
                <w:rFonts w:ascii="Arial" w:hAnsi="Arial" w:cs="Arial"/>
                <w:spacing w:val="6"/>
              </w:rPr>
              <w:t xml:space="preserve"> </w:t>
            </w:r>
            <w:r w:rsidRPr="00FE3FF1">
              <w:rPr>
                <w:rFonts w:ascii="Arial" w:hAnsi="Arial" w:cs="Arial"/>
                <w:spacing w:val="-6"/>
              </w:rPr>
              <w:t>s</w:t>
            </w:r>
            <w:r w:rsidRPr="00FE3FF1">
              <w:rPr>
                <w:rFonts w:ascii="Arial" w:hAnsi="Arial" w:cs="Arial"/>
                <w:spacing w:val="1"/>
              </w:rPr>
              <w:t>e</w:t>
            </w:r>
            <w:r w:rsidRPr="00FE3FF1">
              <w:rPr>
                <w:rFonts w:ascii="Arial" w:hAnsi="Arial" w:cs="Arial"/>
              </w:rPr>
              <w:t>v</w:t>
            </w:r>
            <w:r w:rsidRPr="00FE3FF1">
              <w:rPr>
                <w:rFonts w:ascii="Arial" w:hAnsi="Arial" w:cs="Arial"/>
                <w:spacing w:val="-3"/>
              </w:rPr>
              <w:t>e</w:t>
            </w:r>
            <w:r w:rsidRPr="00FE3FF1">
              <w:rPr>
                <w:rFonts w:ascii="Arial" w:hAnsi="Arial" w:cs="Arial"/>
              </w:rPr>
              <w:t>r</w:t>
            </w:r>
            <w:r w:rsidRPr="00FE3FF1">
              <w:rPr>
                <w:rFonts w:ascii="Arial" w:hAnsi="Arial" w:cs="Arial"/>
                <w:spacing w:val="2"/>
              </w:rPr>
              <w:t>a</w:t>
            </w:r>
            <w:r w:rsidRPr="00FE3FF1">
              <w:rPr>
                <w:rFonts w:ascii="Arial" w:hAnsi="Arial" w:cs="Arial"/>
              </w:rPr>
              <w:t xml:space="preserve">l </w:t>
            </w:r>
            <w:r w:rsidRPr="00FE3FF1">
              <w:rPr>
                <w:rFonts w:ascii="Arial" w:hAnsi="Arial" w:cs="Arial"/>
                <w:spacing w:val="-5"/>
              </w:rPr>
              <w:t>o</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rPr>
              <w:t>rs</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rPr>
              <w:t>e fr</w:t>
            </w:r>
            <w:r w:rsidRPr="00FE3FF1">
              <w:rPr>
                <w:rFonts w:ascii="Arial" w:hAnsi="Arial" w:cs="Arial"/>
                <w:spacing w:val="-5"/>
              </w:rPr>
              <w:t>o</w:t>
            </w:r>
            <w:r w:rsidRPr="00FE3FF1">
              <w:rPr>
                <w:rFonts w:ascii="Arial" w:hAnsi="Arial" w:cs="Arial"/>
              </w:rPr>
              <w:t>m</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3"/>
              </w:rPr>
              <w:t>e</w:t>
            </w:r>
            <w:r w:rsidRPr="00FE3FF1">
              <w:rPr>
                <w:rFonts w:ascii="Arial" w:hAnsi="Arial" w:cs="Arial"/>
                <w:spacing w:val="1"/>
              </w:rPr>
              <w:t>a</w:t>
            </w:r>
            <w:r w:rsidRPr="00FE3FF1">
              <w:rPr>
                <w:rFonts w:ascii="Arial" w:hAnsi="Arial" w:cs="Arial"/>
              </w:rPr>
              <w:t>r</w:t>
            </w:r>
            <w:r w:rsidRPr="00FE3FF1">
              <w:rPr>
                <w:rFonts w:ascii="Arial" w:hAnsi="Arial" w:cs="Arial"/>
                <w:spacing w:val="-3"/>
              </w:rPr>
              <w:t>l</w:t>
            </w:r>
            <w:r w:rsidRPr="00FE3FF1">
              <w:rPr>
                <w:rFonts w:ascii="Arial" w:hAnsi="Arial" w:cs="Arial"/>
              </w:rPr>
              <w:t>y</w:t>
            </w:r>
            <w:r w:rsidRPr="00FE3FF1">
              <w:rPr>
                <w:rFonts w:ascii="Arial" w:hAnsi="Arial" w:cs="Arial"/>
                <w:spacing w:val="3"/>
              </w:rPr>
              <w:t xml:space="preserve"> </w:t>
            </w:r>
            <w:r w:rsidRPr="00FE3FF1">
              <w:rPr>
                <w:rFonts w:ascii="Arial" w:hAnsi="Arial" w:cs="Arial"/>
                <w:spacing w:val="-5"/>
              </w:rPr>
              <w:t>2</w:t>
            </w:r>
            <w:r w:rsidRPr="00FE3FF1">
              <w:rPr>
                <w:rFonts w:ascii="Arial" w:hAnsi="Arial" w:cs="Arial"/>
              </w:rPr>
              <w:t>010s</w:t>
            </w:r>
            <w:r w:rsidRPr="00FE3FF1">
              <w:rPr>
                <w:rFonts w:ascii="Arial" w:hAnsi="Arial" w:cs="Arial"/>
                <w:spacing w:val="1"/>
              </w:rPr>
              <w:t xml:space="preserve"> </w:t>
            </w:r>
            <w:r w:rsidRPr="00FE3FF1">
              <w:rPr>
                <w:rFonts w:ascii="Arial" w:hAnsi="Arial" w:cs="Arial"/>
                <w:spacing w:val="-5"/>
              </w:rPr>
              <w:t>(</w:t>
            </w:r>
            <w:r w:rsidRPr="00FE3FF1">
              <w:rPr>
                <w:rFonts w:ascii="Arial" w:hAnsi="Arial" w:cs="Arial"/>
                <w:spacing w:val="1"/>
              </w:rPr>
              <w:t>e</w:t>
            </w:r>
            <w:r w:rsidRPr="00FE3FF1">
              <w:rPr>
                <w:rFonts w:ascii="Arial" w:hAnsi="Arial" w:cs="Arial"/>
                <w:spacing w:val="-2"/>
              </w:rPr>
              <w:t>.</w:t>
            </w:r>
            <w:r w:rsidRPr="00FE3FF1">
              <w:rPr>
                <w:rFonts w:ascii="Arial" w:hAnsi="Arial" w:cs="Arial"/>
                <w:spacing w:val="-5"/>
              </w:rPr>
              <w:t>g</w:t>
            </w:r>
            <w:r w:rsidRPr="00FE3FF1">
              <w:rPr>
                <w:rFonts w:ascii="Arial" w:hAnsi="Arial" w:cs="Arial"/>
                <w:spacing w:val="2"/>
              </w:rPr>
              <w:t>.</w:t>
            </w:r>
            <w:r w:rsidRPr="00FE3FF1">
              <w:rPr>
                <w:rFonts w:ascii="Arial" w:hAnsi="Arial" w:cs="Arial"/>
              </w:rPr>
              <w:t xml:space="preserve">, </w:t>
            </w:r>
            <w:r w:rsidRPr="00FE3FF1">
              <w:rPr>
                <w:rFonts w:ascii="Arial" w:hAnsi="Arial" w:cs="Arial"/>
                <w:spacing w:val="-2"/>
              </w:rPr>
              <w:t>D</w:t>
            </w:r>
            <w:r w:rsidRPr="00FE3FF1">
              <w:rPr>
                <w:rFonts w:ascii="Arial" w:hAnsi="Arial" w:cs="Arial"/>
              </w:rPr>
              <w:t>ru</w:t>
            </w:r>
            <w:r w:rsidRPr="00FE3FF1">
              <w:rPr>
                <w:rFonts w:ascii="Arial" w:hAnsi="Arial" w:cs="Arial"/>
                <w:spacing w:val="-5"/>
              </w:rPr>
              <w:t>k</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rPr>
              <w:t>BJ</w:t>
            </w:r>
            <w:r w:rsidRPr="00FE3FF1">
              <w:rPr>
                <w:rFonts w:ascii="Arial" w:hAnsi="Arial" w:cs="Arial"/>
                <w:spacing w:val="1"/>
              </w:rPr>
              <w:t xml:space="preserve"> </w:t>
            </w:r>
            <w:r w:rsidRPr="00FE3FF1">
              <w:rPr>
                <w:rFonts w:ascii="Arial" w:hAnsi="Arial" w:cs="Arial"/>
                <w:spacing w:val="-3"/>
              </w:rPr>
              <w:t>e</w:t>
            </w:r>
            <w:r w:rsidRPr="00FE3FF1">
              <w:rPr>
                <w:rFonts w:ascii="Arial" w:hAnsi="Arial" w:cs="Arial"/>
              </w:rPr>
              <w:t xml:space="preserve">t </w:t>
            </w:r>
            <w:r w:rsidRPr="00FE3FF1">
              <w:rPr>
                <w:rFonts w:ascii="Arial" w:hAnsi="Arial" w:cs="Arial"/>
                <w:spacing w:val="1"/>
              </w:rPr>
              <w:t>a</w:t>
            </w:r>
            <w:r w:rsidRPr="00FE3FF1">
              <w:rPr>
                <w:rFonts w:ascii="Arial" w:hAnsi="Arial" w:cs="Arial"/>
                <w:spacing w:val="-3"/>
              </w:rPr>
              <w:t>l</w:t>
            </w:r>
            <w:r w:rsidRPr="00FE3FF1">
              <w:rPr>
                <w:rFonts w:ascii="Arial" w:hAnsi="Arial" w:cs="Arial"/>
                <w:spacing w:val="-2"/>
              </w:rPr>
              <w:t>.</w:t>
            </w:r>
            <w:r w:rsidRPr="00FE3FF1">
              <w:rPr>
                <w:rFonts w:ascii="Arial" w:hAnsi="Arial" w:cs="Arial"/>
              </w:rPr>
              <w:t>,</w:t>
            </w:r>
            <w:r w:rsidRPr="00FE3FF1">
              <w:rPr>
                <w:rFonts w:ascii="Arial" w:hAnsi="Arial" w:cs="Arial"/>
                <w:spacing w:val="6"/>
              </w:rPr>
              <w:t xml:space="preserve"> </w:t>
            </w:r>
            <w:r w:rsidRPr="00FE3FF1">
              <w:rPr>
                <w:rFonts w:ascii="Arial" w:hAnsi="Arial" w:cs="Arial"/>
              </w:rPr>
              <w:t>2</w:t>
            </w:r>
            <w:r w:rsidRPr="00FE3FF1">
              <w:rPr>
                <w:rFonts w:ascii="Arial" w:hAnsi="Arial" w:cs="Arial"/>
                <w:spacing w:val="-5"/>
              </w:rPr>
              <w:t>0</w:t>
            </w:r>
            <w:r w:rsidRPr="00FE3FF1">
              <w:rPr>
                <w:rFonts w:ascii="Arial" w:hAnsi="Arial" w:cs="Arial"/>
              </w:rPr>
              <w:t>01;</w:t>
            </w:r>
            <w:r w:rsidRPr="00FE3FF1">
              <w:rPr>
                <w:rFonts w:ascii="Arial" w:hAnsi="Arial" w:cs="Arial"/>
                <w:spacing w:val="-1"/>
              </w:rPr>
              <w:t xml:space="preserve"> </w:t>
            </w:r>
            <w:r w:rsidRPr="00FE3FF1">
              <w:rPr>
                <w:rFonts w:ascii="Arial" w:hAnsi="Arial" w:cs="Arial"/>
                <w:spacing w:val="-3"/>
              </w:rPr>
              <w:t>Z</w:t>
            </w:r>
            <w:r w:rsidRPr="00FE3FF1">
              <w:rPr>
                <w:rFonts w:ascii="Arial" w:hAnsi="Arial" w:cs="Arial"/>
              </w:rPr>
              <w:t>hou</w:t>
            </w:r>
            <w:r w:rsidRPr="00FE3FF1">
              <w:rPr>
                <w:rFonts w:ascii="Arial" w:hAnsi="Arial" w:cs="Arial"/>
                <w:spacing w:val="-2"/>
              </w:rPr>
              <w:t xml:space="preserve"> J</w:t>
            </w:r>
            <w:r w:rsidRPr="00FE3FF1">
              <w:rPr>
                <w:rFonts w:ascii="Arial" w:hAnsi="Arial" w:cs="Arial"/>
              </w:rPr>
              <w:t>,</w:t>
            </w:r>
            <w:r w:rsidRPr="00FE3FF1">
              <w:rPr>
                <w:rFonts w:ascii="Arial" w:hAnsi="Arial" w:cs="Arial"/>
                <w:spacing w:val="5"/>
              </w:rPr>
              <w:t xml:space="preserve"> </w:t>
            </w:r>
            <w:r w:rsidRPr="00FE3FF1">
              <w:rPr>
                <w:rFonts w:ascii="Arial" w:hAnsi="Arial" w:cs="Arial"/>
                <w:spacing w:val="-6"/>
              </w:rPr>
              <w:t>X</w:t>
            </w:r>
            <w:r w:rsidRPr="00FE3FF1">
              <w:rPr>
                <w:rFonts w:ascii="Arial" w:hAnsi="Arial" w:cs="Arial"/>
              </w:rPr>
              <w:t>u</w:t>
            </w:r>
            <w:r w:rsidRPr="00FE3FF1">
              <w:rPr>
                <w:rFonts w:ascii="Arial" w:hAnsi="Arial" w:cs="Arial"/>
                <w:spacing w:val="3"/>
              </w:rPr>
              <w:t xml:space="preserve"> </w:t>
            </w:r>
            <w:r w:rsidRPr="00FE3FF1">
              <w:rPr>
                <w:rFonts w:ascii="Arial" w:hAnsi="Arial" w:cs="Arial"/>
                <w:spacing w:val="-5"/>
              </w:rPr>
              <w:t>B</w:t>
            </w:r>
            <w:r w:rsidRPr="00FE3FF1">
              <w:rPr>
                <w:rFonts w:ascii="Arial" w:hAnsi="Arial" w:cs="Arial"/>
              </w:rPr>
              <w:t>, 201</w:t>
            </w:r>
            <w:r w:rsidRPr="00FE3FF1">
              <w:rPr>
                <w:rFonts w:ascii="Arial" w:hAnsi="Arial" w:cs="Arial"/>
                <w:spacing w:val="-5"/>
              </w:rPr>
              <w:t>3</w:t>
            </w:r>
            <w:r w:rsidRPr="00FE3FF1">
              <w:rPr>
                <w:rFonts w:ascii="Arial" w:hAnsi="Arial" w:cs="Arial"/>
                <w:w w:val="101"/>
              </w:rPr>
              <w:t xml:space="preserve">; </w:t>
            </w:r>
            <w:r w:rsidRPr="00FE3FF1">
              <w:rPr>
                <w:rFonts w:ascii="Arial" w:hAnsi="Arial" w:cs="Arial"/>
                <w:spacing w:val="-2"/>
              </w:rPr>
              <w:t>D</w:t>
            </w:r>
            <w:r w:rsidRPr="00FE3FF1">
              <w:rPr>
                <w:rFonts w:ascii="Arial" w:hAnsi="Arial" w:cs="Arial"/>
                <w:spacing w:val="1"/>
              </w:rPr>
              <w:t>a</w:t>
            </w:r>
            <w:r w:rsidRPr="00FE3FF1">
              <w:rPr>
                <w:rFonts w:ascii="Arial" w:hAnsi="Arial" w:cs="Arial"/>
                <w:spacing w:val="-2"/>
              </w:rPr>
              <w:t>ws</w:t>
            </w:r>
            <w:r w:rsidRPr="00FE3FF1">
              <w:rPr>
                <w:rFonts w:ascii="Arial" w:hAnsi="Arial" w:cs="Arial"/>
              </w:rPr>
              <w:t>on</w:t>
            </w:r>
            <w:r w:rsidRPr="00FE3FF1">
              <w:rPr>
                <w:rFonts w:ascii="Arial" w:hAnsi="Arial" w:cs="Arial"/>
                <w:spacing w:val="3"/>
              </w:rPr>
              <w:t xml:space="preserve"> </w:t>
            </w:r>
            <w:r w:rsidRPr="00FE3FF1">
              <w:rPr>
                <w:rFonts w:ascii="Arial" w:hAnsi="Arial" w:cs="Arial"/>
                <w:spacing w:val="-6"/>
              </w:rPr>
              <w:t>S</w:t>
            </w:r>
            <w:r w:rsidRPr="00FE3FF1">
              <w:rPr>
                <w:rFonts w:ascii="Arial" w:hAnsi="Arial" w:cs="Arial"/>
              </w:rPr>
              <w:t>J</w:t>
            </w:r>
            <w:r w:rsidRPr="00FE3FF1">
              <w:rPr>
                <w:rFonts w:ascii="Arial" w:hAnsi="Arial" w:cs="Arial"/>
                <w:spacing w:val="1"/>
              </w:rPr>
              <w:t xml:space="preserve"> e</w:t>
            </w:r>
            <w:r w:rsidRPr="00FE3FF1">
              <w:rPr>
                <w:rFonts w:ascii="Arial" w:hAnsi="Arial" w:cs="Arial"/>
              </w:rPr>
              <w:t xml:space="preserve">t </w:t>
            </w:r>
            <w:r w:rsidRPr="00FE3FF1">
              <w:rPr>
                <w:rFonts w:ascii="Arial" w:hAnsi="Arial" w:cs="Arial"/>
                <w:spacing w:val="-3"/>
              </w:rPr>
              <w:t>a</w:t>
            </w:r>
            <w:r w:rsidRPr="00FE3FF1">
              <w:rPr>
                <w:rFonts w:ascii="Arial" w:hAnsi="Arial" w:cs="Arial"/>
                <w:spacing w:val="1"/>
              </w:rPr>
              <w:t>l</w:t>
            </w:r>
            <w:r w:rsidRPr="00FE3FF1">
              <w:rPr>
                <w:rFonts w:ascii="Arial" w:hAnsi="Arial" w:cs="Arial"/>
                <w:spacing w:val="-2"/>
              </w:rPr>
              <w:t>.</w:t>
            </w:r>
            <w:r w:rsidRPr="00FE3FF1">
              <w:rPr>
                <w:rFonts w:ascii="Arial" w:hAnsi="Arial" w:cs="Arial"/>
              </w:rPr>
              <w:t>,</w:t>
            </w:r>
            <w:r w:rsidRPr="00FE3FF1">
              <w:rPr>
                <w:rFonts w:ascii="Arial" w:hAnsi="Arial" w:cs="Arial"/>
                <w:spacing w:val="1"/>
              </w:rPr>
              <w:t xml:space="preserve"> </w:t>
            </w:r>
            <w:r w:rsidRPr="00FE3FF1">
              <w:rPr>
                <w:rFonts w:ascii="Arial" w:hAnsi="Arial" w:cs="Arial"/>
              </w:rPr>
              <w:t>201</w:t>
            </w:r>
            <w:r w:rsidRPr="00FE3FF1">
              <w:rPr>
                <w:rFonts w:ascii="Arial" w:hAnsi="Arial" w:cs="Arial"/>
                <w:spacing w:val="-5"/>
              </w:rPr>
              <w:t>3</w:t>
            </w:r>
            <w:r w:rsidRPr="00FE3FF1">
              <w:rPr>
                <w:rFonts w:ascii="Arial" w:hAnsi="Arial" w:cs="Arial"/>
              </w:rPr>
              <w:t>;</w:t>
            </w:r>
            <w:r w:rsidRPr="00FE3FF1">
              <w:rPr>
                <w:rFonts w:ascii="Arial" w:hAnsi="Arial" w:cs="Arial"/>
                <w:spacing w:val="5"/>
              </w:rPr>
              <w:t xml:space="preserve"> </w:t>
            </w:r>
            <w:r w:rsidRPr="00FE3FF1">
              <w:rPr>
                <w:rFonts w:ascii="Arial" w:hAnsi="Arial" w:cs="Arial"/>
              </w:rPr>
              <w:t>B</w:t>
            </w:r>
            <w:r w:rsidRPr="00FE3FF1">
              <w:rPr>
                <w:rFonts w:ascii="Arial" w:hAnsi="Arial" w:cs="Arial"/>
                <w:spacing w:val="-5"/>
              </w:rPr>
              <w:t>r</w:t>
            </w:r>
            <w:r w:rsidRPr="00FE3FF1">
              <w:rPr>
                <w:rFonts w:ascii="Arial" w:hAnsi="Arial" w:cs="Arial"/>
                <w:spacing w:val="1"/>
              </w:rPr>
              <w:t>a</w:t>
            </w:r>
            <w:r w:rsidRPr="00FE3FF1">
              <w:rPr>
                <w:rFonts w:ascii="Arial" w:hAnsi="Arial" w:cs="Arial"/>
                <w:spacing w:val="-5"/>
              </w:rPr>
              <w:t>h</w:t>
            </w:r>
            <w:r w:rsidRPr="00FE3FF1">
              <w:rPr>
                <w:rFonts w:ascii="Arial" w:hAnsi="Arial" w:cs="Arial"/>
                <w:spacing w:val="1"/>
              </w:rPr>
              <w:t>me</w:t>
            </w:r>
            <w:r w:rsidRPr="00FE3FF1">
              <w:rPr>
                <w:rFonts w:ascii="Arial" w:hAnsi="Arial" w:cs="Arial"/>
              </w:rPr>
              <w:t>r</w:t>
            </w:r>
            <w:r w:rsidRPr="00FE3FF1">
              <w:rPr>
                <w:rFonts w:ascii="Arial" w:hAnsi="Arial" w:cs="Arial"/>
                <w:spacing w:val="-7"/>
              </w:rPr>
              <w:t xml:space="preserve"> </w:t>
            </w:r>
            <w:r w:rsidRPr="00FE3FF1">
              <w:rPr>
                <w:rFonts w:ascii="Arial" w:hAnsi="Arial" w:cs="Arial"/>
                <w:spacing w:val="3"/>
              </w:rPr>
              <w:t>J</w:t>
            </w:r>
            <w:r w:rsidRPr="00FE3FF1">
              <w:rPr>
                <w:rFonts w:ascii="Arial" w:hAnsi="Arial" w:cs="Arial"/>
              </w:rPr>
              <w:t>R</w:t>
            </w:r>
            <w:r w:rsidRPr="00FE3FF1">
              <w:rPr>
                <w:rFonts w:ascii="Arial" w:hAnsi="Arial" w:cs="Arial"/>
                <w:spacing w:val="-2"/>
              </w:rPr>
              <w:t xml:space="preserve"> </w:t>
            </w:r>
            <w:r w:rsidRPr="00FE3FF1">
              <w:rPr>
                <w:rFonts w:ascii="Arial" w:hAnsi="Arial" w:cs="Arial"/>
                <w:spacing w:val="-3"/>
              </w:rPr>
              <w:t>e</w:t>
            </w:r>
            <w:r w:rsidRPr="00FE3FF1">
              <w:rPr>
                <w:rFonts w:ascii="Arial" w:hAnsi="Arial" w:cs="Arial"/>
              </w:rPr>
              <w:t xml:space="preserve">t </w:t>
            </w:r>
            <w:r w:rsidRPr="00FE3FF1">
              <w:rPr>
                <w:rFonts w:ascii="Arial" w:hAnsi="Arial" w:cs="Arial"/>
                <w:spacing w:val="1"/>
              </w:rPr>
              <w:t>a</w:t>
            </w:r>
            <w:r w:rsidRPr="00FE3FF1">
              <w:rPr>
                <w:rFonts w:ascii="Arial" w:hAnsi="Arial" w:cs="Arial"/>
                <w:spacing w:val="-3"/>
              </w:rPr>
              <w:t>l</w:t>
            </w:r>
            <w:r w:rsidRPr="00FE3FF1">
              <w:rPr>
                <w:rFonts w:ascii="Arial" w:hAnsi="Arial" w:cs="Arial"/>
                <w:spacing w:val="2"/>
              </w:rPr>
              <w:t>.</w:t>
            </w:r>
            <w:r w:rsidRPr="00FE3FF1">
              <w:rPr>
                <w:rFonts w:ascii="Arial" w:hAnsi="Arial" w:cs="Arial"/>
              </w:rPr>
              <w:t>,</w:t>
            </w:r>
            <w:r w:rsidRPr="00FE3FF1">
              <w:rPr>
                <w:rFonts w:ascii="Arial" w:hAnsi="Arial" w:cs="Arial"/>
                <w:spacing w:val="1"/>
              </w:rPr>
              <w:t xml:space="preserve"> </w:t>
            </w:r>
            <w:r w:rsidRPr="00FE3FF1">
              <w:rPr>
                <w:rFonts w:ascii="Arial" w:hAnsi="Arial" w:cs="Arial"/>
              </w:rPr>
              <w:t>201</w:t>
            </w:r>
            <w:r w:rsidRPr="00FE3FF1">
              <w:rPr>
                <w:rFonts w:ascii="Arial" w:hAnsi="Arial" w:cs="Arial"/>
                <w:spacing w:val="-5"/>
              </w:rPr>
              <w:t>2</w:t>
            </w:r>
            <w:r w:rsidRPr="00FE3FF1">
              <w:rPr>
                <w:rFonts w:ascii="Arial" w:hAnsi="Arial" w:cs="Arial"/>
              </w:rPr>
              <w:t xml:space="preserve">). </w:t>
            </w:r>
            <w:r w:rsidRPr="00FE3FF1">
              <w:rPr>
                <w:rFonts w:ascii="Arial" w:hAnsi="Arial" w:cs="Arial"/>
                <w:spacing w:val="-2"/>
              </w:rPr>
              <w:t>F</w:t>
            </w:r>
            <w:r w:rsidRPr="00FE3FF1">
              <w:rPr>
                <w:rFonts w:ascii="Arial" w:hAnsi="Arial" w:cs="Arial"/>
              </w:rPr>
              <w:t>or</w:t>
            </w:r>
            <w:r w:rsidRPr="00FE3FF1">
              <w:rPr>
                <w:rFonts w:ascii="Arial" w:hAnsi="Arial" w:cs="Arial"/>
                <w:spacing w:val="-2"/>
              </w:rPr>
              <w:t xml:space="preserve"> </w:t>
            </w:r>
            <w:r w:rsidRPr="00FE3FF1">
              <w:rPr>
                <w:rFonts w:ascii="Arial" w:hAnsi="Arial" w:cs="Arial"/>
              </w:rPr>
              <w:t>a r</w:t>
            </w:r>
            <w:r w:rsidRPr="00FE3FF1">
              <w:rPr>
                <w:rFonts w:ascii="Arial" w:hAnsi="Arial" w:cs="Arial"/>
                <w:spacing w:val="2"/>
              </w:rPr>
              <w:t>e</w:t>
            </w:r>
            <w:r w:rsidRPr="00FE3FF1">
              <w:rPr>
                <w:rFonts w:ascii="Arial" w:hAnsi="Arial" w:cs="Arial"/>
                <w:spacing w:val="-5"/>
              </w:rPr>
              <w:t>v</w:t>
            </w:r>
            <w:r w:rsidRPr="00FE3FF1">
              <w:rPr>
                <w:rFonts w:ascii="Arial" w:hAnsi="Arial" w:cs="Arial"/>
                <w:spacing w:val="1"/>
              </w:rPr>
              <w:t>i</w:t>
            </w:r>
            <w:r w:rsidRPr="00FE3FF1">
              <w:rPr>
                <w:rFonts w:ascii="Arial" w:hAnsi="Arial" w:cs="Arial"/>
                <w:spacing w:val="-3"/>
              </w:rPr>
              <w:t>e</w:t>
            </w:r>
            <w:r w:rsidRPr="00FE3FF1">
              <w:rPr>
                <w:rFonts w:ascii="Arial" w:hAnsi="Arial" w:cs="Arial"/>
              </w:rPr>
              <w:t>w</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ti</w:t>
            </w:r>
            <w:r w:rsidRPr="00FE3FF1">
              <w:rPr>
                <w:rFonts w:ascii="Arial" w:hAnsi="Arial" w:cs="Arial"/>
                <w:spacing w:val="-3"/>
              </w:rPr>
              <w:t>c</w:t>
            </w:r>
            <w:r w:rsidRPr="00FE3FF1">
              <w:rPr>
                <w:rFonts w:ascii="Arial" w:hAnsi="Arial" w:cs="Arial"/>
                <w:spacing w:val="1"/>
              </w:rPr>
              <w:t>l</w:t>
            </w:r>
            <w:r w:rsidRPr="00FE3FF1">
              <w:rPr>
                <w:rFonts w:ascii="Arial" w:hAnsi="Arial" w:cs="Arial"/>
              </w:rPr>
              <w:t>e</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4"/>
              </w:rPr>
              <w:t xml:space="preserve"> </w:t>
            </w:r>
            <w:r w:rsidRPr="00FE3FF1">
              <w:rPr>
                <w:rFonts w:ascii="Arial" w:hAnsi="Arial" w:cs="Arial"/>
                <w:spacing w:val="-5"/>
              </w:rPr>
              <w:t>2</w:t>
            </w:r>
            <w:r w:rsidRPr="00FE3FF1">
              <w:rPr>
                <w:rFonts w:ascii="Arial" w:hAnsi="Arial" w:cs="Arial"/>
              </w:rPr>
              <w:t>025</w:t>
            </w:r>
            <w:r w:rsidRPr="00FE3FF1">
              <w:rPr>
                <w:rFonts w:ascii="Arial" w:hAnsi="Arial" w:cs="Arial"/>
                <w:spacing w:val="-2"/>
              </w:rPr>
              <w:t xml:space="preserve"> </w:t>
            </w:r>
            <w:r w:rsidRPr="00FE3FF1">
              <w:rPr>
                <w:rFonts w:ascii="Arial" w:hAnsi="Arial" w:cs="Arial"/>
              </w:rPr>
              <w:t>(</w:t>
            </w:r>
            <w:r w:rsidRPr="00FE3FF1">
              <w:rPr>
                <w:rFonts w:ascii="Arial" w:hAnsi="Arial" w:cs="Arial"/>
                <w:spacing w:val="2"/>
              </w:rPr>
              <w:t>a</w:t>
            </w:r>
            <w:r w:rsidRPr="00FE3FF1">
              <w:rPr>
                <w:rFonts w:ascii="Arial" w:hAnsi="Arial" w:cs="Arial"/>
                <w:spacing w:val="-2"/>
              </w:rPr>
              <w:t>ss</w:t>
            </w:r>
            <w:r w:rsidRPr="00FE3FF1">
              <w:rPr>
                <w:rFonts w:ascii="Arial" w:hAnsi="Arial" w:cs="Arial"/>
              </w:rPr>
              <w:t>u</w:t>
            </w:r>
            <w:r w:rsidRPr="00FE3FF1">
              <w:rPr>
                <w:rFonts w:ascii="Arial" w:hAnsi="Arial" w:cs="Arial"/>
                <w:spacing w:val="-3"/>
              </w:rPr>
              <w:t>m</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 r</w:t>
            </w:r>
            <w:r w:rsidRPr="00FE3FF1">
              <w:rPr>
                <w:rFonts w:ascii="Arial" w:hAnsi="Arial" w:cs="Arial"/>
                <w:spacing w:val="2"/>
              </w:rPr>
              <w:t>e</w:t>
            </w:r>
            <w:r w:rsidRPr="00FE3FF1">
              <w:rPr>
                <w:rFonts w:ascii="Arial" w:hAnsi="Arial" w:cs="Arial"/>
              </w:rPr>
              <w:t>q</w:t>
            </w:r>
            <w:r w:rsidRPr="00FE3FF1">
              <w:rPr>
                <w:rFonts w:ascii="Arial" w:hAnsi="Arial" w:cs="Arial"/>
                <w:spacing w:val="-5"/>
              </w:rPr>
              <w:t>u</w:t>
            </w:r>
            <w:r w:rsidRPr="00FE3FF1">
              <w:rPr>
                <w:rFonts w:ascii="Arial" w:hAnsi="Arial" w:cs="Arial"/>
                <w:spacing w:val="1"/>
              </w:rPr>
              <w:t>e</w:t>
            </w:r>
            <w:r w:rsidRPr="00FE3FF1">
              <w:rPr>
                <w:rFonts w:ascii="Arial" w:hAnsi="Arial" w:cs="Arial"/>
                <w:spacing w:val="-2"/>
              </w:rPr>
              <w:t>s</w:t>
            </w:r>
            <w:r w:rsidRPr="00FE3FF1">
              <w:rPr>
                <w:rFonts w:ascii="Arial" w:hAnsi="Arial" w:cs="Arial"/>
              </w:rPr>
              <w:t xml:space="preserve">t </w:t>
            </w:r>
            <w:r w:rsidRPr="00FE3FF1">
              <w:rPr>
                <w:rFonts w:ascii="Arial" w:hAnsi="Arial" w:cs="Arial"/>
                <w:spacing w:val="-3"/>
              </w:rPr>
              <w:t>i</w:t>
            </w:r>
            <w:r w:rsidRPr="00FE3FF1">
              <w:rPr>
                <w:rFonts w:ascii="Arial" w:hAnsi="Arial" w:cs="Arial"/>
                <w:spacing w:val="1"/>
              </w:rPr>
              <w:t>m</w:t>
            </w:r>
            <w:r w:rsidRPr="00FE3FF1">
              <w:rPr>
                <w:rFonts w:ascii="Arial" w:hAnsi="Arial" w:cs="Arial"/>
              </w:rPr>
              <w:t>p</w:t>
            </w:r>
            <w:r w:rsidRPr="00FE3FF1">
              <w:rPr>
                <w:rFonts w:ascii="Arial" w:hAnsi="Arial" w:cs="Arial"/>
                <w:spacing w:val="-3"/>
              </w:rPr>
              <w:t>l</w:t>
            </w:r>
            <w:r w:rsidRPr="00FE3FF1">
              <w:rPr>
                <w:rFonts w:ascii="Arial" w:hAnsi="Arial" w:cs="Arial"/>
                <w:spacing w:val="1"/>
              </w:rPr>
              <w:t>ie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spacing w:val="1"/>
                <w:w w:val="101"/>
              </w:rPr>
              <w:t>i</w:t>
            </w:r>
            <w:r w:rsidRPr="00FE3FF1">
              <w:rPr>
                <w:rFonts w:ascii="Arial" w:hAnsi="Arial" w:cs="Arial"/>
              </w:rPr>
              <w:t xml:space="preserve">s </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rPr>
              <w:t>b</w:t>
            </w:r>
            <w:r w:rsidRPr="00FE3FF1">
              <w:rPr>
                <w:rFonts w:ascii="Arial" w:hAnsi="Arial" w:cs="Arial"/>
                <w:spacing w:val="-3"/>
              </w:rPr>
              <w:t>e</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2"/>
              </w:rPr>
              <w:t>w</w:t>
            </w:r>
            <w:r w:rsidRPr="00FE3FF1">
              <w:rPr>
                <w:rFonts w:ascii="Arial" w:hAnsi="Arial" w:cs="Arial"/>
              </w:rPr>
              <w:t>r</w:t>
            </w:r>
            <w:r w:rsidRPr="00FE3FF1">
              <w:rPr>
                <w:rFonts w:ascii="Arial" w:hAnsi="Arial" w:cs="Arial"/>
                <w:spacing w:val="-3"/>
              </w:rPr>
              <w:t>i</w:t>
            </w:r>
            <w:r w:rsidRPr="00FE3FF1">
              <w:rPr>
                <w:rFonts w:ascii="Arial" w:hAnsi="Arial" w:cs="Arial"/>
                <w:spacing w:val="1"/>
              </w:rPr>
              <w:t>t</w:t>
            </w:r>
            <w:r w:rsidRPr="00FE3FF1">
              <w:rPr>
                <w:rFonts w:ascii="Arial" w:hAnsi="Arial" w:cs="Arial"/>
                <w:spacing w:val="-3"/>
              </w:rPr>
              <w:t>t</w:t>
            </w:r>
            <w:r w:rsidRPr="00FE3FF1">
              <w:rPr>
                <w:rFonts w:ascii="Arial" w:hAnsi="Arial" w:cs="Arial"/>
                <w:spacing w:val="1"/>
              </w:rPr>
              <w:t>e</w:t>
            </w:r>
            <w:r w:rsidRPr="00FE3FF1">
              <w:rPr>
                <w:rFonts w:ascii="Arial" w:hAnsi="Arial" w:cs="Arial"/>
              </w:rPr>
              <w:t>n</w:t>
            </w:r>
            <w:r w:rsidRPr="00FE3FF1">
              <w:rPr>
                <w:rFonts w:ascii="Arial" w:hAnsi="Arial" w:cs="Arial"/>
                <w:spacing w:val="-1"/>
              </w:rPr>
              <w:t xml:space="preserve"> </w:t>
            </w:r>
            <w:r w:rsidRPr="00FE3FF1">
              <w:rPr>
                <w:rFonts w:ascii="Arial" w:hAnsi="Arial" w:cs="Arial"/>
              </w:rPr>
              <w:t>no</w:t>
            </w:r>
            <w:r w:rsidRPr="00FE3FF1">
              <w:rPr>
                <w:rFonts w:ascii="Arial" w:hAnsi="Arial" w:cs="Arial"/>
                <w:spacing w:val="-2"/>
              </w:rPr>
              <w:t>w</w:t>
            </w:r>
            <w:r w:rsidRPr="00FE3FF1">
              <w:rPr>
                <w:rFonts w:ascii="Arial" w:hAnsi="Arial" w:cs="Arial"/>
              </w:rPr>
              <w:t xml:space="preserve">), </w:t>
            </w:r>
            <w:r w:rsidRPr="00FE3FF1">
              <w:rPr>
                <w:rFonts w:ascii="Arial" w:hAnsi="Arial" w:cs="Arial"/>
                <w:spacing w:val="-3"/>
              </w:rPr>
              <w:t>c</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i</w:t>
            </w:r>
            <w:r w:rsidRPr="00FE3FF1">
              <w:rPr>
                <w:rFonts w:ascii="Arial" w:hAnsi="Arial" w:cs="Arial"/>
              </w:rPr>
              <w:t xml:space="preserve">ng </w:t>
            </w:r>
            <w:r w:rsidRPr="00FE3FF1">
              <w:rPr>
                <w:rFonts w:ascii="Arial" w:hAnsi="Arial" w:cs="Arial"/>
                <w:spacing w:val="-2"/>
              </w:rPr>
              <w:t>w</w:t>
            </w:r>
            <w:r w:rsidRPr="00FE3FF1">
              <w:rPr>
                <w:rFonts w:ascii="Arial" w:hAnsi="Arial" w:cs="Arial"/>
              </w:rPr>
              <w:t>ork</w:t>
            </w:r>
            <w:r w:rsidRPr="00FE3FF1">
              <w:rPr>
                <w:rFonts w:ascii="Arial" w:hAnsi="Arial" w:cs="Arial"/>
                <w:spacing w:val="-2"/>
              </w:rPr>
              <w:t xml:space="preserve"> </w:t>
            </w:r>
            <w:r w:rsidRPr="00FE3FF1">
              <w:rPr>
                <w:rFonts w:ascii="Arial" w:hAnsi="Arial" w:cs="Arial"/>
              </w:rPr>
              <w:t>fr</w:t>
            </w:r>
            <w:r w:rsidRPr="00FE3FF1">
              <w:rPr>
                <w:rFonts w:ascii="Arial" w:hAnsi="Arial" w:cs="Arial"/>
                <w:spacing w:val="-5"/>
              </w:rPr>
              <w:t>o</w:t>
            </w:r>
            <w:r w:rsidRPr="00FE3FF1">
              <w:rPr>
                <w:rFonts w:ascii="Arial" w:hAnsi="Arial" w:cs="Arial"/>
              </w:rPr>
              <w:t>m</w:t>
            </w:r>
            <w:r w:rsidRPr="00FE3FF1">
              <w:rPr>
                <w:rFonts w:ascii="Arial" w:hAnsi="Arial" w:cs="Arial"/>
                <w:spacing w:val="4"/>
              </w:rPr>
              <w:t xml:space="preserve"> </w:t>
            </w:r>
            <w:r w:rsidRPr="00FE3FF1">
              <w:rPr>
                <w:rFonts w:ascii="Arial" w:hAnsi="Arial" w:cs="Arial"/>
                <w:spacing w:val="-5"/>
              </w:rPr>
              <w:t>1</w:t>
            </w:r>
            <w:r w:rsidRPr="00FE3FF1">
              <w:rPr>
                <w:rFonts w:ascii="Arial" w:hAnsi="Arial" w:cs="Arial"/>
                <w:spacing w:val="3"/>
              </w:rPr>
              <w:t>0</w:t>
            </w:r>
            <w:r w:rsidRPr="00FE3FF1">
              <w:rPr>
                <w:rFonts w:ascii="Arial" w:hAnsi="Arial" w:cs="Arial"/>
              </w:rPr>
              <w:t>-20</w:t>
            </w:r>
            <w:r w:rsidRPr="00FE3FF1">
              <w:rPr>
                <w:rFonts w:ascii="Arial" w:hAnsi="Arial" w:cs="Arial"/>
                <w:spacing w:val="-2"/>
              </w:rPr>
              <w:t xml:space="preserve"> </w:t>
            </w:r>
            <w:r w:rsidRPr="00FE3FF1">
              <w:rPr>
                <w:rFonts w:ascii="Arial" w:hAnsi="Arial" w:cs="Arial"/>
              </w:rPr>
              <w:t>y</w:t>
            </w:r>
            <w:r w:rsidRPr="00FE3FF1">
              <w:rPr>
                <w:rFonts w:ascii="Arial" w:hAnsi="Arial" w:cs="Arial"/>
                <w:spacing w:val="-3"/>
              </w:rPr>
              <w:t>e</w:t>
            </w:r>
            <w:r w:rsidRPr="00FE3FF1">
              <w:rPr>
                <w:rFonts w:ascii="Arial" w:hAnsi="Arial" w:cs="Arial"/>
                <w:spacing w:val="1"/>
              </w:rPr>
              <w:t>a</w:t>
            </w:r>
            <w:r w:rsidRPr="00FE3FF1">
              <w:rPr>
                <w:rFonts w:ascii="Arial" w:hAnsi="Arial" w:cs="Arial"/>
              </w:rPr>
              <w:t>rs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go</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spacing w:val="-5"/>
              </w:rPr>
              <w:t>p</w:t>
            </w:r>
            <w:r w:rsidRPr="00FE3FF1">
              <w:rPr>
                <w:rFonts w:ascii="Arial" w:hAnsi="Arial" w:cs="Arial"/>
              </w:rPr>
              <w:t>r</w:t>
            </w:r>
            <w:r w:rsidRPr="00FE3FF1">
              <w:rPr>
                <w:rFonts w:ascii="Arial" w:hAnsi="Arial" w:cs="Arial"/>
                <w:spacing w:val="1"/>
              </w:rPr>
              <w:t>i</w:t>
            </w:r>
            <w:r w:rsidRPr="00FE3FF1">
              <w:rPr>
                <w:rFonts w:ascii="Arial" w:hAnsi="Arial" w:cs="Arial"/>
                <w:spacing w:val="-3"/>
              </w:rPr>
              <w:t>m</w:t>
            </w:r>
            <w:r w:rsidRPr="00FE3FF1">
              <w:rPr>
                <w:rFonts w:ascii="Arial" w:hAnsi="Arial" w:cs="Arial"/>
                <w:spacing w:val="1"/>
              </w:rPr>
              <w:t>a</w:t>
            </w:r>
            <w:r w:rsidRPr="00FE3FF1">
              <w:rPr>
                <w:rFonts w:ascii="Arial" w:hAnsi="Arial" w:cs="Arial"/>
              </w:rPr>
              <w:t>ry</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spacing w:val="-5"/>
              </w:rPr>
              <w:t>x</w:t>
            </w:r>
            <w:r w:rsidRPr="00FE3FF1">
              <w:rPr>
                <w:rFonts w:ascii="Arial" w:hAnsi="Arial" w:cs="Arial"/>
                <w:spacing w:val="1"/>
              </w:rPr>
              <w:t>am</w:t>
            </w:r>
            <w:r w:rsidRPr="00FE3FF1">
              <w:rPr>
                <w:rFonts w:ascii="Arial" w:hAnsi="Arial" w:cs="Arial"/>
                <w:spacing w:val="-5"/>
              </w:rPr>
              <w:t>p</w:t>
            </w:r>
            <w:r w:rsidRPr="00FE3FF1">
              <w:rPr>
                <w:rFonts w:ascii="Arial" w:hAnsi="Arial" w:cs="Arial"/>
                <w:spacing w:val="1"/>
              </w:rPr>
              <w:t>le</w:t>
            </w:r>
            <w:r w:rsidRPr="00FE3FF1">
              <w:rPr>
                <w:rFonts w:ascii="Arial" w:hAnsi="Arial" w:cs="Arial"/>
                <w:spacing w:val="-6"/>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2"/>
              </w:rPr>
              <w:t>w</w:t>
            </w:r>
            <w:r w:rsidRPr="00FE3FF1">
              <w:rPr>
                <w:rFonts w:ascii="Arial" w:hAnsi="Arial" w:cs="Arial"/>
                <w:spacing w:val="-5"/>
              </w:rPr>
              <w:t>h</w:t>
            </w:r>
            <w:r w:rsidRPr="00FE3FF1">
              <w:rPr>
                <w:rFonts w:ascii="Arial" w:hAnsi="Arial" w:cs="Arial"/>
                <w:spacing w:val="1"/>
              </w:rPr>
              <w:t>i</w:t>
            </w:r>
            <w:r w:rsidRPr="00FE3FF1">
              <w:rPr>
                <w:rFonts w:ascii="Arial" w:hAnsi="Arial" w:cs="Arial"/>
                <w:spacing w:val="-3"/>
              </w:rPr>
              <w:t>l</w:t>
            </w:r>
            <w:r w:rsidRPr="00FE3FF1">
              <w:rPr>
                <w:rFonts w:ascii="Arial" w:hAnsi="Arial" w:cs="Arial"/>
              </w:rPr>
              <w:t>e foun</w:t>
            </w:r>
            <w:r w:rsidRPr="00FE3FF1">
              <w:rPr>
                <w:rFonts w:ascii="Arial" w:hAnsi="Arial" w:cs="Arial"/>
                <w:spacing w:val="-5"/>
              </w:rPr>
              <w:t>d</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mi</w:t>
            </w:r>
            <w:r w:rsidRPr="00FE3FF1">
              <w:rPr>
                <w:rFonts w:ascii="Arial" w:hAnsi="Arial" w:cs="Arial"/>
              </w:rPr>
              <w:t>g</w:t>
            </w:r>
            <w:r w:rsidRPr="00FE3FF1">
              <w:rPr>
                <w:rFonts w:ascii="Arial" w:hAnsi="Arial" w:cs="Arial"/>
                <w:spacing w:val="-5"/>
              </w:rPr>
              <w:t>h</w:t>
            </w:r>
            <w:r w:rsidRPr="00FE3FF1">
              <w:rPr>
                <w:rFonts w:ascii="Arial" w:hAnsi="Arial" w:cs="Arial"/>
              </w:rPr>
              <w:t xml:space="preserve">t </w:t>
            </w:r>
            <w:r w:rsidRPr="00FE3FF1">
              <w:rPr>
                <w:rFonts w:ascii="Arial" w:hAnsi="Arial" w:cs="Arial"/>
                <w:spacing w:val="1"/>
              </w:rPr>
              <w:t>m</w:t>
            </w:r>
            <w:r w:rsidRPr="00FE3FF1">
              <w:rPr>
                <w:rFonts w:ascii="Arial" w:hAnsi="Arial" w:cs="Arial"/>
                <w:spacing w:val="1"/>
                <w:w w:val="101"/>
              </w:rPr>
              <w:t>i</w:t>
            </w:r>
            <w:r w:rsidRPr="00FE3FF1">
              <w:rPr>
                <w:rFonts w:ascii="Arial" w:hAnsi="Arial" w:cs="Arial"/>
                <w:spacing w:val="-2"/>
              </w:rPr>
              <w:t>s</w:t>
            </w:r>
            <w:r w:rsidRPr="00FE3FF1">
              <w:rPr>
                <w:rFonts w:ascii="Arial" w:hAnsi="Arial" w:cs="Arial"/>
              </w:rPr>
              <w:t xml:space="preserve">s </w:t>
            </w:r>
            <w:r w:rsidRPr="00FE3FF1">
              <w:rPr>
                <w:rFonts w:ascii="Arial" w:hAnsi="Arial" w:cs="Arial"/>
                <w:spacing w:val="-2"/>
              </w:rPr>
              <w:t>s</w:t>
            </w:r>
            <w:r w:rsidRPr="00FE3FF1">
              <w:rPr>
                <w:rFonts w:ascii="Arial" w:hAnsi="Arial" w:cs="Arial"/>
                <w:spacing w:val="1"/>
              </w:rPr>
              <w:t>i</w:t>
            </w:r>
            <w:r w:rsidRPr="00FE3FF1">
              <w:rPr>
                <w:rFonts w:ascii="Arial" w:hAnsi="Arial" w:cs="Arial"/>
              </w:rPr>
              <w:t>gn</w:t>
            </w:r>
            <w:r w:rsidRPr="00FE3FF1">
              <w:rPr>
                <w:rFonts w:ascii="Arial" w:hAnsi="Arial" w:cs="Arial"/>
                <w:spacing w:val="1"/>
              </w:rPr>
              <w:t>i</w:t>
            </w:r>
            <w:r w:rsidRPr="00FE3FF1">
              <w:rPr>
                <w:rFonts w:ascii="Arial" w:hAnsi="Arial" w:cs="Arial"/>
                <w:spacing w:val="-5"/>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nt r</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e</w:t>
            </w:r>
            <w:r w:rsidRPr="00FE3FF1">
              <w:rPr>
                <w:rFonts w:ascii="Arial" w:hAnsi="Arial" w:cs="Arial"/>
              </w:rPr>
              <w:t>nt</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rPr>
              <w:t>d</w:t>
            </w:r>
            <w:r w:rsidRPr="00FE3FF1">
              <w:rPr>
                <w:rFonts w:ascii="Arial" w:hAnsi="Arial" w:cs="Arial"/>
                <w:spacing w:val="-5"/>
              </w:rPr>
              <w:t>v</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w:t>
            </w:r>
            <w:r w:rsidRPr="00FE3FF1">
              <w:rPr>
                <w:rFonts w:ascii="Arial" w:hAnsi="Arial" w:cs="Arial"/>
                <w:spacing w:val="-3"/>
              </w:rPr>
              <w:t>e</w:t>
            </w:r>
            <w:r w:rsidRPr="00FE3FF1">
              <w:rPr>
                <w:rFonts w:ascii="Arial" w:hAnsi="Arial" w:cs="Arial"/>
                <w:spacing w:val="1"/>
              </w:rPr>
              <w:t>me</w:t>
            </w:r>
            <w:r w:rsidRPr="00FE3FF1">
              <w:rPr>
                <w:rFonts w:ascii="Arial" w:hAnsi="Arial" w:cs="Arial"/>
                <w:spacing w:val="-5"/>
              </w:rPr>
              <w:t>n</w:t>
            </w:r>
            <w:r w:rsidRPr="00FE3FF1">
              <w:rPr>
                <w:rFonts w:ascii="Arial" w:hAnsi="Arial" w:cs="Arial"/>
                <w:spacing w:val="1"/>
                <w:w w:val="101"/>
              </w:rPr>
              <w:t>t</w:t>
            </w:r>
            <w:r w:rsidRPr="00FE3FF1">
              <w:rPr>
                <w:rFonts w:ascii="Arial" w:hAnsi="Arial" w:cs="Arial"/>
                <w:spacing w:val="-2"/>
              </w:rPr>
              <w:t>s</w:t>
            </w:r>
            <w:r w:rsidRPr="00FE3FF1">
              <w:rPr>
                <w:rFonts w:ascii="Arial" w:hAnsi="Arial" w:cs="Arial"/>
              </w:rPr>
              <w:t>.</w:t>
            </w:r>
          </w:p>
          <w:p w14:paraId="5DB284D0" w14:textId="77777777" w:rsidR="00366984" w:rsidRPr="00FE3FF1" w:rsidRDefault="00B30A26">
            <w:pPr>
              <w:spacing w:line="220" w:lineRule="exact"/>
              <w:ind w:left="425" w:right="483"/>
              <w:jc w:val="center"/>
              <w:rPr>
                <w:rFonts w:ascii="Arial" w:hAnsi="Arial" w:cs="Arial"/>
              </w:rPr>
            </w:pPr>
            <w:r w:rsidRPr="00FE3FF1">
              <w:rPr>
                <w:rFonts w:ascii="Arial" w:hAnsi="Arial" w:cs="Arial"/>
                <w:spacing w:val="-5"/>
              </w:rPr>
              <w:t>I</w:t>
            </w:r>
            <w:r w:rsidRPr="00FE3FF1">
              <w:rPr>
                <w:rFonts w:ascii="Arial" w:hAnsi="Arial" w:cs="Arial"/>
                <w:spacing w:val="1"/>
              </w:rPr>
              <w:t>t</w:t>
            </w:r>
            <w:r w:rsidRPr="00FE3FF1">
              <w:rPr>
                <w:rFonts w:ascii="Arial" w:hAnsi="Arial" w:cs="Arial"/>
                <w:spacing w:val="-3"/>
              </w:rPr>
              <w:t>'</w:t>
            </w:r>
            <w:r w:rsidRPr="00FE3FF1">
              <w:rPr>
                <w:rFonts w:ascii="Arial" w:hAnsi="Arial" w:cs="Arial"/>
              </w:rPr>
              <w:t>s</w:t>
            </w:r>
            <w:r w:rsidRPr="00FE3FF1">
              <w:rPr>
                <w:rFonts w:ascii="Arial" w:hAnsi="Arial" w:cs="Arial"/>
                <w:spacing w:val="2"/>
              </w:rPr>
              <w:t xml:space="preserve"> </w:t>
            </w:r>
            <w:r w:rsidRPr="00FE3FF1">
              <w:rPr>
                <w:rFonts w:ascii="Arial" w:hAnsi="Arial" w:cs="Arial"/>
              </w:rPr>
              <w:t>good</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c</w:t>
            </w:r>
            <w:r w:rsidRPr="00FE3FF1">
              <w:rPr>
                <w:rFonts w:ascii="Arial" w:hAnsi="Arial" w:cs="Arial"/>
                <w:spacing w:val="-3"/>
              </w:rPr>
              <w:t>l</w:t>
            </w:r>
            <w:r w:rsidRPr="00FE3FF1">
              <w:rPr>
                <w:rFonts w:ascii="Arial" w:hAnsi="Arial" w:cs="Arial"/>
              </w:rPr>
              <w:t>ude</w:t>
            </w:r>
            <w:r w:rsidRPr="00FE3FF1">
              <w:rPr>
                <w:rFonts w:ascii="Arial" w:hAnsi="Arial" w:cs="Arial"/>
                <w:spacing w:val="1"/>
              </w:rPr>
              <w:t xml:space="preserve"> </w:t>
            </w:r>
            <w:r w:rsidRPr="00FE3FF1">
              <w:rPr>
                <w:rFonts w:ascii="Arial" w:hAnsi="Arial" w:cs="Arial"/>
              </w:rPr>
              <w:t>fo</w:t>
            </w:r>
            <w:r w:rsidRPr="00FE3FF1">
              <w:rPr>
                <w:rFonts w:ascii="Arial" w:hAnsi="Arial" w:cs="Arial"/>
                <w:spacing w:val="-5"/>
              </w:rPr>
              <w:t>u</w:t>
            </w:r>
            <w:r w:rsidRPr="00FE3FF1">
              <w:rPr>
                <w:rFonts w:ascii="Arial" w:hAnsi="Arial" w:cs="Arial"/>
              </w:rPr>
              <w:t>nd</w:t>
            </w:r>
            <w:r w:rsidRPr="00FE3FF1">
              <w:rPr>
                <w:rFonts w:ascii="Arial" w:hAnsi="Arial" w:cs="Arial"/>
                <w:spacing w:val="-3"/>
              </w:rPr>
              <w:t>a</w:t>
            </w:r>
            <w:r w:rsidRPr="00FE3FF1">
              <w:rPr>
                <w:rFonts w:ascii="Arial" w:hAnsi="Arial" w:cs="Arial"/>
                <w:spacing w:val="1"/>
              </w:rPr>
              <w:t>ti</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rPr>
              <w:t>l</w:t>
            </w:r>
            <w:r w:rsidRPr="00FE3FF1">
              <w:rPr>
                <w:rFonts w:ascii="Arial" w:hAnsi="Arial" w:cs="Arial"/>
                <w:spacing w:val="1"/>
              </w:rPr>
              <w:t xml:space="preserve"> </w:t>
            </w:r>
            <w:r w:rsidRPr="00FE3FF1">
              <w:rPr>
                <w:rFonts w:ascii="Arial" w:hAnsi="Arial" w:cs="Arial"/>
                <w:spacing w:val="-5"/>
              </w:rPr>
              <w:t>p</w:t>
            </w:r>
            <w:r w:rsidRPr="00FE3FF1">
              <w:rPr>
                <w:rFonts w:ascii="Arial" w:hAnsi="Arial" w:cs="Arial"/>
                <w:spacing w:val="1"/>
              </w:rPr>
              <w:t>a</w:t>
            </w:r>
            <w:r w:rsidRPr="00FE3FF1">
              <w:rPr>
                <w:rFonts w:ascii="Arial" w:hAnsi="Arial" w:cs="Arial"/>
              </w:rPr>
              <w:t>p</w:t>
            </w:r>
            <w:r w:rsidRPr="00FE3FF1">
              <w:rPr>
                <w:rFonts w:ascii="Arial" w:hAnsi="Arial" w:cs="Arial"/>
                <w:spacing w:val="1"/>
              </w:rPr>
              <w:t>e</w:t>
            </w:r>
            <w:r w:rsidRPr="00FE3FF1">
              <w:rPr>
                <w:rFonts w:ascii="Arial" w:hAnsi="Arial" w:cs="Arial"/>
              </w:rPr>
              <w:t>rs</w:t>
            </w:r>
            <w:r w:rsidRPr="00FE3FF1">
              <w:rPr>
                <w:rFonts w:ascii="Arial" w:hAnsi="Arial" w:cs="Arial"/>
                <w:spacing w:val="-4"/>
              </w:rPr>
              <w:t xml:space="preserve"> </w:t>
            </w:r>
            <w:r w:rsidRPr="00FE3FF1">
              <w:rPr>
                <w:rFonts w:ascii="Arial" w:hAnsi="Arial" w:cs="Arial"/>
              </w:rPr>
              <w:t>(</w:t>
            </w:r>
            <w:r w:rsidRPr="00FE3FF1">
              <w:rPr>
                <w:rFonts w:ascii="Arial" w:hAnsi="Arial" w:cs="Arial"/>
                <w:spacing w:val="-3"/>
              </w:rPr>
              <w:t>l</w:t>
            </w:r>
            <w:r w:rsidRPr="00FE3FF1">
              <w:rPr>
                <w:rFonts w:ascii="Arial" w:hAnsi="Arial" w:cs="Arial"/>
                <w:spacing w:val="1"/>
              </w:rPr>
              <w:t>i</w:t>
            </w:r>
            <w:r w:rsidRPr="00FE3FF1">
              <w:rPr>
                <w:rFonts w:ascii="Arial" w:hAnsi="Arial" w:cs="Arial"/>
              </w:rPr>
              <w:t>ke</w:t>
            </w:r>
            <w:r w:rsidRPr="00FE3FF1">
              <w:rPr>
                <w:rFonts w:ascii="Arial" w:hAnsi="Arial" w:cs="Arial"/>
                <w:spacing w:val="1"/>
              </w:rPr>
              <w:t xml:space="preserve"> </w:t>
            </w:r>
            <w:r w:rsidRPr="00FE3FF1">
              <w:rPr>
                <w:rFonts w:ascii="Arial" w:hAnsi="Arial" w:cs="Arial"/>
                <w:spacing w:val="-2"/>
              </w:rPr>
              <w:t>D</w:t>
            </w:r>
            <w:r w:rsidRPr="00FE3FF1">
              <w:rPr>
                <w:rFonts w:ascii="Arial" w:hAnsi="Arial" w:cs="Arial"/>
              </w:rPr>
              <w:t>ru</w:t>
            </w:r>
            <w:r w:rsidRPr="00FE3FF1">
              <w:rPr>
                <w:rFonts w:ascii="Arial" w:hAnsi="Arial" w:cs="Arial"/>
                <w:spacing w:val="-5"/>
              </w:rPr>
              <w:t>k</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5"/>
              </w:rPr>
              <w:t>B</w:t>
            </w:r>
            <w:r w:rsidRPr="00FE3FF1">
              <w:rPr>
                <w:rFonts w:ascii="Arial" w:hAnsi="Arial" w:cs="Arial"/>
              </w:rPr>
              <w:t>J</w:t>
            </w:r>
            <w:r w:rsidRPr="00FE3FF1">
              <w:rPr>
                <w:rFonts w:ascii="Arial" w:hAnsi="Arial" w:cs="Arial"/>
                <w:spacing w:val="1"/>
              </w:rPr>
              <w:t xml:space="preserve"> e</w:t>
            </w:r>
            <w:r w:rsidRPr="00FE3FF1">
              <w:rPr>
                <w:rFonts w:ascii="Arial" w:hAnsi="Arial" w:cs="Arial"/>
              </w:rPr>
              <w:t xml:space="preserve">t </w:t>
            </w:r>
            <w:r w:rsidRPr="00FE3FF1">
              <w:rPr>
                <w:rFonts w:ascii="Arial" w:hAnsi="Arial" w:cs="Arial"/>
                <w:spacing w:val="1"/>
              </w:rPr>
              <w:t>a</w:t>
            </w:r>
            <w:r w:rsidRPr="00FE3FF1">
              <w:rPr>
                <w:rFonts w:ascii="Arial" w:hAnsi="Arial" w:cs="Arial"/>
                <w:spacing w:val="-3"/>
              </w:rPr>
              <w:t>l</w:t>
            </w:r>
            <w:r w:rsidRPr="00FE3FF1">
              <w:rPr>
                <w:rFonts w:ascii="Arial" w:hAnsi="Arial" w:cs="Arial"/>
              </w:rPr>
              <w:t>.</w:t>
            </w:r>
            <w:r w:rsidRPr="00FE3FF1">
              <w:rPr>
                <w:rFonts w:ascii="Arial" w:hAnsi="Arial" w:cs="Arial"/>
                <w:spacing w:val="1"/>
              </w:rPr>
              <w:t xml:space="preserve"> </w:t>
            </w:r>
            <w:r w:rsidRPr="00FE3FF1">
              <w:rPr>
                <w:rFonts w:ascii="Arial" w:hAnsi="Arial" w:cs="Arial"/>
              </w:rPr>
              <w:t>for</w:t>
            </w:r>
            <w:r w:rsidRPr="00FE3FF1">
              <w:rPr>
                <w:rFonts w:ascii="Arial" w:hAnsi="Arial" w:cs="Arial"/>
                <w:spacing w:val="-2"/>
              </w:rPr>
              <w:t xml:space="preserve"> G</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e</w:t>
            </w:r>
            <w:r w:rsidRPr="00FE3FF1">
              <w:rPr>
                <w:rFonts w:ascii="Arial" w:hAnsi="Arial" w:cs="Arial"/>
                <w:spacing w:val="-3"/>
              </w:rPr>
              <w:t>c</w:t>
            </w:r>
            <w:r w:rsidRPr="00FE3FF1">
              <w:rPr>
                <w:rFonts w:ascii="Arial" w:hAnsi="Arial" w:cs="Arial"/>
              </w:rPr>
              <w:t>,</w:t>
            </w:r>
            <w:r w:rsidRPr="00FE3FF1">
              <w:rPr>
                <w:rFonts w:ascii="Arial" w:hAnsi="Arial" w:cs="Arial"/>
                <w:spacing w:val="6"/>
              </w:rPr>
              <w:t xml:space="preserve"> </w:t>
            </w:r>
            <w:r w:rsidRPr="00FE3FF1">
              <w:rPr>
                <w:rFonts w:ascii="Arial" w:hAnsi="Arial" w:cs="Arial"/>
                <w:spacing w:val="-2"/>
              </w:rPr>
              <w:t>w</w:t>
            </w:r>
            <w:r w:rsidRPr="00FE3FF1">
              <w:rPr>
                <w:rFonts w:ascii="Arial" w:hAnsi="Arial" w:cs="Arial"/>
                <w:spacing w:val="-5"/>
              </w:rPr>
              <w:t>h</w:t>
            </w:r>
            <w:r w:rsidRPr="00FE3FF1">
              <w:rPr>
                <w:rFonts w:ascii="Arial" w:hAnsi="Arial" w:cs="Arial"/>
                <w:spacing w:val="1"/>
              </w:rPr>
              <w:t>i</w:t>
            </w:r>
            <w:r w:rsidRPr="00FE3FF1">
              <w:rPr>
                <w:rFonts w:ascii="Arial" w:hAnsi="Arial" w:cs="Arial"/>
                <w:spacing w:val="-3"/>
              </w:rPr>
              <w:t>c</w:t>
            </w:r>
            <w:r w:rsidRPr="00FE3FF1">
              <w:rPr>
                <w:rFonts w:ascii="Arial" w:hAnsi="Arial" w:cs="Arial"/>
              </w:rPr>
              <w:t>h</w:t>
            </w:r>
            <w:r w:rsidRPr="00FE3FF1">
              <w:rPr>
                <w:rFonts w:ascii="Arial" w:hAnsi="Arial" w:cs="Arial"/>
                <w:spacing w:val="4"/>
              </w:rPr>
              <w:t xml:space="preserve"> </w:t>
            </w:r>
            <w:r w:rsidRPr="00FE3FF1">
              <w:rPr>
                <w:rFonts w:ascii="Arial" w:hAnsi="Arial" w:cs="Arial"/>
                <w:spacing w:val="-6"/>
              </w:rPr>
              <w:t>w</w:t>
            </w:r>
            <w:r w:rsidRPr="00FE3FF1">
              <w:rPr>
                <w:rFonts w:ascii="Arial" w:hAnsi="Arial" w:cs="Arial"/>
                <w:spacing w:val="1"/>
              </w:rPr>
              <w:t>a</w:t>
            </w:r>
            <w:r w:rsidRPr="00FE3FF1">
              <w:rPr>
                <w:rFonts w:ascii="Arial" w:hAnsi="Arial" w:cs="Arial"/>
              </w:rPr>
              <w:t>s</w:t>
            </w:r>
            <w:r w:rsidRPr="00FE3FF1">
              <w:rPr>
                <w:rFonts w:ascii="Arial" w:hAnsi="Arial" w:cs="Arial"/>
                <w:spacing w:val="1"/>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vo</w:t>
            </w:r>
            <w:r w:rsidRPr="00FE3FF1">
              <w:rPr>
                <w:rFonts w:ascii="Arial" w:hAnsi="Arial" w:cs="Arial"/>
                <w:spacing w:val="1"/>
              </w:rPr>
              <w:t>l</w:t>
            </w:r>
            <w:r w:rsidRPr="00FE3FF1">
              <w:rPr>
                <w:rFonts w:ascii="Arial" w:hAnsi="Arial" w:cs="Arial"/>
                <w:spacing w:val="-5"/>
              </w:rPr>
              <w:t>u</w:t>
            </w:r>
            <w:r w:rsidRPr="00FE3FF1">
              <w:rPr>
                <w:rFonts w:ascii="Arial" w:hAnsi="Arial" w:cs="Arial"/>
                <w:spacing w:val="1"/>
              </w:rPr>
              <w:t>t</w:t>
            </w:r>
            <w:r w:rsidRPr="00FE3FF1">
              <w:rPr>
                <w:rFonts w:ascii="Arial" w:hAnsi="Arial" w:cs="Arial"/>
                <w:spacing w:val="-3"/>
              </w:rPr>
              <w:t>i</w:t>
            </w:r>
            <w:r w:rsidRPr="00FE3FF1">
              <w:rPr>
                <w:rFonts w:ascii="Arial" w:hAnsi="Arial" w:cs="Arial"/>
              </w:rPr>
              <w:t>on</w:t>
            </w:r>
            <w:r w:rsidRPr="00FE3FF1">
              <w:rPr>
                <w:rFonts w:ascii="Arial" w:hAnsi="Arial" w:cs="Arial"/>
                <w:spacing w:val="1"/>
              </w:rPr>
              <w:t>a</w:t>
            </w:r>
            <w:r w:rsidRPr="00FE3FF1">
              <w:rPr>
                <w:rFonts w:ascii="Arial" w:hAnsi="Arial" w:cs="Arial"/>
              </w:rPr>
              <w:t>r</w:t>
            </w:r>
            <w:r w:rsidRPr="00FE3FF1">
              <w:rPr>
                <w:rFonts w:ascii="Arial" w:hAnsi="Arial" w:cs="Arial"/>
                <w:spacing w:val="-5"/>
              </w:rPr>
              <w:t>y</w:t>
            </w:r>
            <w:r w:rsidRPr="00FE3FF1">
              <w:rPr>
                <w:rFonts w:ascii="Arial" w:hAnsi="Arial" w:cs="Arial"/>
              </w:rPr>
              <w:t>),</w:t>
            </w:r>
            <w:r w:rsidRPr="00FE3FF1">
              <w:rPr>
                <w:rFonts w:ascii="Arial" w:hAnsi="Arial" w:cs="Arial"/>
                <w:spacing w:val="1"/>
              </w:rPr>
              <w:t xml:space="preserve"> </w:t>
            </w:r>
            <w:r w:rsidRPr="00FE3FF1">
              <w:rPr>
                <w:rFonts w:ascii="Arial" w:hAnsi="Arial" w:cs="Arial"/>
              </w:rPr>
              <w:t>b</w:t>
            </w:r>
            <w:r w:rsidRPr="00FE3FF1">
              <w:rPr>
                <w:rFonts w:ascii="Arial" w:hAnsi="Arial" w:cs="Arial"/>
                <w:spacing w:val="-5"/>
              </w:rPr>
              <w:t>u</w:t>
            </w:r>
            <w:r w:rsidRPr="00FE3FF1">
              <w:rPr>
                <w:rFonts w:ascii="Arial" w:hAnsi="Arial" w:cs="Arial"/>
                <w:w w:val="101"/>
              </w:rPr>
              <w:t>t</w:t>
            </w:r>
          </w:p>
          <w:p w14:paraId="249E077D" w14:textId="77777777" w:rsidR="00366984" w:rsidRPr="00FE3FF1" w:rsidRDefault="00B30A26">
            <w:pPr>
              <w:ind w:left="105"/>
              <w:rPr>
                <w:rFonts w:ascii="Arial" w:hAnsi="Arial" w:cs="Arial"/>
              </w:rPr>
            </w:pPr>
            <w:r w:rsidRPr="00FE3FF1">
              <w:rPr>
                <w:rFonts w:ascii="Arial" w:hAnsi="Arial" w:cs="Arial"/>
                <w:spacing w:val="1"/>
              </w:rPr>
              <w:t>m</w:t>
            </w:r>
            <w:r w:rsidRPr="00FE3FF1">
              <w:rPr>
                <w:rFonts w:ascii="Arial" w:hAnsi="Arial" w:cs="Arial"/>
              </w:rPr>
              <w:t xml:space="preserve">ore </w:t>
            </w:r>
            <w:r w:rsidRPr="00FE3FF1">
              <w:rPr>
                <w:rFonts w:ascii="Arial" w:hAnsi="Arial" w:cs="Arial"/>
                <w:spacing w:val="-3"/>
              </w:rPr>
              <w:t>c</w:t>
            </w:r>
            <w:r w:rsidRPr="00FE3FF1">
              <w:rPr>
                <w:rFonts w:ascii="Arial" w:hAnsi="Arial" w:cs="Arial"/>
              </w:rPr>
              <w:t>on</w:t>
            </w:r>
            <w:r w:rsidRPr="00FE3FF1">
              <w:rPr>
                <w:rFonts w:ascii="Arial" w:hAnsi="Arial" w:cs="Arial"/>
                <w:spacing w:val="-3"/>
              </w:rPr>
              <w:t>t</w:t>
            </w:r>
            <w:r w:rsidRPr="00FE3FF1">
              <w:rPr>
                <w:rFonts w:ascii="Arial" w:hAnsi="Arial" w:cs="Arial"/>
                <w:spacing w:val="1"/>
              </w:rPr>
              <w:t>e</w:t>
            </w:r>
            <w:r w:rsidRPr="00FE3FF1">
              <w:rPr>
                <w:rFonts w:ascii="Arial" w:hAnsi="Arial" w:cs="Arial"/>
                <w:spacing w:val="-3"/>
              </w:rPr>
              <w:t>m</w:t>
            </w:r>
            <w:r w:rsidRPr="00FE3FF1">
              <w:rPr>
                <w:rFonts w:ascii="Arial" w:hAnsi="Arial" w:cs="Arial"/>
              </w:rPr>
              <w:t>por</w:t>
            </w:r>
            <w:r w:rsidRPr="00FE3FF1">
              <w:rPr>
                <w:rFonts w:ascii="Arial" w:hAnsi="Arial" w:cs="Arial"/>
                <w:spacing w:val="2"/>
              </w:rPr>
              <w:t>a</w:t>
            </w:r>
            <w:r w:rsidRPr="00FE3FF1">
              <w:rPr>
                <w:rFonts w:ascii="Arial" w:hAnsi="Arial" w:cs="Arial"/>
                <w:spacing w:val="-5"/>
              </w:rPr>
              <w:t>r</w:t>
            </w:r>
            <w:r w:rsidRPr="00FE3FF1">
              <w:rPr>
                <w:rFonts w:ascii="Arial" w:hAnsi="Arial" w:cs="Arial"/>
              </w:rPr>
              <w:t>y</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rPr>
              <w:t>x</w:t>
            </w:r>
            <w:r w:rsidRPr="00FE3FF1">
              <w:rPr>
                <w:rFonts w:ascii="Arial" w:hAnsi="Arial" w:cs="Arial"/>
                <w:spacing w:val="-3"/>
              </w:rPr>
              <w:t>a</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a</w:t>
            </w:r>
            <w:r w:rsidRPr="00FE3FF1">
              <w:rPr>
                <w:rFonts w:ascii="Arial" w:hAnsi="Arial" w:cs="Arial"/>
              </w:rPr>
              <w:t>t bu</w:t>
            </w:r>
            <w:r w:rsidRPr="00FE3FF1">
              <w:rPr>
                <w:rFonts w:ascii="Arial" w:hAnsi="Arial" w:cs="Arial"/>
                <w:spacing w:val="-3"/>
              </w:rPr>
              <w:t>i</w:t>
            </w:r>
            <w:r w:rsidRPr="00FE3FF1">
              <w:rPr>
                <w:rFonts w:ascii="Arial" w:hAnsi="Arial" w:cs="Arial"/>
                <w:spacing w:val="1"/>
              </w:rPr>
              <w:t>l</w:t>
            </w:r>
            <w:r w:rsidRPr="00FE3FF1">
              <w:rPr>
                <w:rFonts w:ascii="Arial" w:hAnsi="Arial" w:cs="Arial"/>
              </w:rPr>
              <w:t>d</w:t>
            </w:r>
            <w:r w:rsidRPr="00FE3FF1">
              <w:rPr>
                <w:rFonts w:ascii="Arial" w:hAnsi="Arial" w:cs="Arial"/>
                <w:spacing w:val="-1"/>
              </w:rPr>
              <w:t xml:space="preserve"> </w:t>
            </w:r>
            <w:r w:rsidRPr="00FE3FF1">
              <w:rPr>
                <w:rFonts w:ascii="Arial" w:hAnsi="Arial" w:cs="Arial"/>
              </w:rPr>
              <w:t>on</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spacing w:val="-2"/>
              </w:rPr>
              <w:t>s</w:t>
            </w:r>
            <w:r w:rsidRPr="00FE3FF1">
              <w:rPr>
                <w:rFonts w:ascii="Arial" w:hAnsi="Arial" w:cs="Arial"/>
              </w:rPr>
              <w:t>e foun</w:t>
            </w:r>
            <w:r w:rsidRPr="00FE3FF1">
              <w:rPr>
                <w:rFonts w:ascii="Arial" w:hAnsi="Arial" w:cs="Arial"/>
                <w:spacing w:val="-5"/>
              </w:rPr>
              <w:t>d</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rPr>
              <w:t>ons</w:t>
            </w:r>
            <w:r w:rsidRPr="00FE3FF1">
              <w:rPr>
                <w:rFonts w:ascii="Arial" w:hAnsi="Arial" w:cs="Arial"/>
                <w:spacing w:val="-3"/>
              </w:rPr>
              <w:t xml:space="preserve"> </w:t>
            </w:r>
            <w:r w:rsidRPr="00FE3FF1">
              <w:rPr>
                <w:rFonts w:ascii="Arial" w:hAnsi="Arial" w:cs="Arial"/>
                <w:spacing w:val="-2"/>
              </w:rPr>
              <w:t>w</w:t>
            </w:r>
            <w:r w:rsidRPr="00FE3FF1">
              <w:rPr>
                <w:rFonts w:ascii="Arial" w:hAnsi="Arial" w:cs="Arial"/>
              </w:rPr>
              <w:t>ou</w:t>
            </w:r>
            <w:r w:rsidRPr="00FE3FF1">
              <w:rPr>
                <w:rFonts w:ascii="Arial" w:hAnsi="Arial" w:cs="Arial"/>
                <w:spacing w:val="1"/>
              </w:rPr>
              <w:t>l</w:t>
            </w:r>
            <w:r w:rsidRPr="00FE3FF1">
              <w:rPr>
                <w:rFonts w:ascii="Arial" w:hAnsi="Arial" w:cs="Arial"/>
              </w:rPr>
              <w:t>d</w:t>
            </w:r>
            <w:r w:rsidRPr="00FE3FF1">
              <w:rPr>
                <w:rFonts w:ascii="Arial" w:hAnsi="Arial" w:cs="Arial"/>
                <w:spacing w:val="-2"/>
              </w:rPr>
              <w:t xml:space="preserve"> s</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e</w:t>
            </w:r>
            <w:r w:rsidRPr="00FE3FF1">
              <w:rPr>
                <w:rFonts w:ascii="Arial" w:hAnsi="Arial" w:cs="Arial"/>
              </w:rPr>
              <w:t>n</w:t>
            </w:r>
            <w:r w:rsidRPr="00FE3FF1">
              <w:rPr>
                <w:rFonts w:ascii="Arial" w:hAnsi="Arial" w:cs="Arial"/>
                <w:spacing w:val="-5"/>
              </w:rPr>
              <w:t>g</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rPr>
              <w:t>n</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rPr>
              <w:t>r</w:t>
            </w:r>
            <w:r w:rsidRPr="00FE3FF1">
              <w:rPr>
                <w:rFonts w:ascii="Arial" w:hAnsi="Arial" w:cs="Arial"/>
                <w:spacing w:val="-3"/>
              </w:rPr>
              <w:t>e</w:t>
            </w:r>
            <w:r w:rsidRPr="00FE3FF1">
              <w:rPr>
                <w:rFonts w:ascii="Arial" w:hAnsi="Arial" w:cs="Arial"/>
              </w:rPr>
              <w:t>v</w:t>
            </w:r>
            <w:r w:rsidRPr="00FE3FF1">
              <w:rPr>
                <w:rFonts w:ascii="Arial" w:hAnsi="Arial" w:cs="Arial"/>
                <w:spacing w:val="1"/>
              </w:rPr>
              <w:t>ie</w:t>
            </w:r>
            <w:r w:rsidRPr="00FE3FF1">
              <w:rPr>
                <w:rFonts w:ascii="Arial" w:hAnsi="Arial" w:cs="Arial"/>
                <w:spacing w:val="-6"/>
              </w:rPr>
              <w:t>w</w:t>
            </w:r>
            <w:r w:rsidRPr="00FE3FF1">
              <w:rPr>
                <w:rFonts w:ascii="Arial" w:hAnsi="Arial" w:cs="Arial"/>
              </w:rPr>
              <w:t>.</w:t>
            </w:r>
          </w:p>
          <w:p w14:paraId="5D921DC6" w14:textId="77777777" w:rsidR="00366984" w:rsidRPr="00FE3FF1" w:rsidRDefault="00B30A26">
            <w:pPr>
              <w:ind w:left="105" w:right="340" w:firstLine="355"/>
              <w:rPr>
                <w:rFonts w:ascii="Arial" w:hAnsi="Arial" w:cs="Arial"/>
              </w:rPr>
            </w:pPr>
            <w:r w:rsidRPr="00FE3FF1">
              <w:rPr>
                <w:rFonts w:ascii="Arial" w:hAnsi="Arial" w:cs="Arial"/>
                <w:spacing w:val="-6"/>
              </w:rPr>
              <w:t>M</w:t>
            </w:r>
            <w:r w:rsidRPr="00FE3FF1">
              <w:rPr>
                <w:rFonts w:ascii="Arial" w:hAnsi="Arial" w:cs="Arial"/>
                <w:spacing w:val="1"/>
              </w:rPr>
              <w:t>a</w:t>
            </w:r>
            <w:r w:rsidRPr="00FE3FF1">
              <w:rPr>
                <w:rFonts w:ascii="Arial" w:hAnsi="Arial" w:cs="Arial"/>
              </w:rPr>
              <w:t>ny</w:t>
            </w:r>
            <w:r w:rsidRPr="00FE3FF1">
              <w:rPr>
                <w:rFonts w:ascii="Arial" w:hAnsi="Arial" w:cs="Arial"/>
                <w:spacing w:val="-2"/>
              </w:rPr>
              <w:t xml:space="preserve"> </w:t>
            </w:r>
            <w:r w:rsidRPr="00FE3FF1">
              <w:rPr>
                <w:rFonts w:ascii="Arial" w:hAnsi="Arial" w:cs="Arial"/>
              </w:rPr>
              <w:t>g</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e</w:t>
            </w:r>
            <w:r w:rsidRPr="00FE3FF1">
              <w:rPr>
                <w:rFonts w:ascii="Arial" w:hAnsi="Arial" w:cs="Arial"/>
              </w:rPr>
              <w:t>r</w:t>
            </w:r>
            <w:r w:rsidRPr="00FE3FF1">
              <w:rPr>
                <w:rFonts w:ascii="Arial" w:hAnsi="Arial" w:cs="Arial"/>
                <w:spacing w:val="-3"/>
              </w:rPr>
              <w:t>a</w:t>
            </w:r>
            <w:r w:rsidRPr="00FE3FF1">
              <w:rPr>
                <w:rFonts w:ascii="Arial" w:hAnsi="Arial" w:cs="Arial"/>
              </w:rPr>
              <w:t>l</w:t>
            </w:r>
            <w:r w:rsidRPr="00FE3FF1">
              <w:rPr>
                <w:rFonts w:ascii="Arial" w:hAnsi="Arial" w:cs="Arial"/>
                <w:spacing w:val="5"/>
              </w:rPr>
              <w:t xml:space="preserve"> </w:t>
            </w:r>
            <w:r w:rsidRPr="00FE3FF1">
              <w:rPr>
                <w:rFonts w:ascii="Arial" w:hAnsi="Arial" w:cs="Arial"/>
                <w:spacing w:val="-6"/>
              </w:rPr>
              <w:t>s</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w:t>
            </w:r>
            <w:r w:rsidRPr="00FE3FF1">
              <w:rPr>
                <w:rFonts w:ascii="Arial" w:hAnsi="Arial" w:cs="Arial"/>
                <w:spacing w:val="-3"/>
              </w:rPr>
              <w:t>e</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w:t>
            </w:r>
            <w:r w:rsidRPr="00FE3FF1">
              <w:rPr>
                <w:rFonts w:ascii="Arial" w:hAnsi="Arial" w:cs="Arial"/>
                <w:spacing w:val="-2"/>
              </w:rPr>
              <w:t>s</w:t>
            </w:r>
            <w:r w:rsidRPr="00FE3FF1">
              <w:rPr>
                <w:rFonts w:ascii="Arial" w:hAnsi="Arial" w:cs="Arial"/>
              </w:rPr>
              <w:t>,</w:t>
            </w:r>
            <w:r w:rsidRPr="00FE3FF1">
              <w:rPr>
                <w:rFonts w:ascii="Arial" w:hAnsi="Arial" w:cs="Arial"/>
                <w:spacing w:val="2"/>
              </w:rPr>
              <w:t xml:space="preserve"> </w:t>
            </w:r>
            <w:r w:rsidRPr="00FE3FF1">
              <w:rPr>
                <w:rFonts w:ascii="Arial" w:hAnsi="Arial" w:cs="Arial"/>
              </w:rPr>
              <w:t>p</w:t>
            </w:r>
            <w:r w:rsidRPr="00FE3FF1">
              <w:rPr>
                <w:rFonts w:ascii="Arial" w:hAnsi="Arial" w:cs="Arial"/>
                <w:spacing w:val="-3"/>
              </w:rPr>
              <w:t>a</w:t>
            </w:r>
            <w:r w:rsidRPr="00FE3FF1">
              <w:rPr>
                <w:rFonts w:ascii="Arial" w:hAnsi="Arial" w:cs="Arial"/>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w:t>
            </w:r>
            <w:r w:rsidRPr="00FE3FF1">
              <w:rPr>
                <w:rFonts w:ascii="Arial" w:hAnsi="Arial" w:cs="Arial"/>
                <w:spacing w:val="-5"/>
              </w:rPr>
              <w:t>u</w:t>
            </w:r>
            <w:r w:rsidRPr="00FE3FF1">
              <w:rPr>
                <w:rFonts w:ascii="Arial" w:hAnsi="Arial" w:cs="Arial"/>
                <w:spacing w:val="1"/>
              </w:rPr>
              <w:t>la</w:t>
            </w:r>
            <w:r w:rsidRPr="00FE3FF1">
              <w:rPr>
                <w:rFonts w:ascii="Arial" w:hAnsi="Arial" w:cs="Arial"/>
                <w:spacing w:val="-5"/>
              </w:rPr>
              <w:t>r</w:t>
            </w:r>
            <w:r w:rsidRPr="00FE3FF1">
              <w:rPr>
                <w:rFonts w:ascii="Arial" w:hAnsi="Arial" w:cs="Arial"/>
                <w:spacing w:val="1"/>
              </w:rPr>
              <w:t>l</w:t>
            </w:r>
            <w:r w:rsidRPr="00FE3FF1">
              <w:rPr>
                <w:rFonts w:ascii="Arial" w:hAnsi="Arial" w:cs="Arial"/>
              </w:rPr>
              <w:t xml:space="preserve">y </w:t>
            </w:r>
            <w:r w:rsidRPr="00FE3FF1">
              <w:rPr>
                <w:rFonts w:ascii="Arial" w:hAnsi="Arial" w:cs="Arial"/>
                <w:spacing w:val="1"/>
              </w:rPr>
              <w:t>t</w:t>
            </w:r>
            <w:r w:rsidRPr="00FE3FF1">
              <w:rPr>
                <w:rFonts w:ascii="Arial" w:hAnsi="Arial" w:cs="Arial"/>
              </w:rPr>
              <w:t>ho</w:t>
            </w:r>
            <w:r w:rsidRPr="00FE3FF1">
              <w:rPr>
                <w:rFonts w:ascii="Arial" w:hAnsi="Arial" w:cs="Arial"/>
                <w:spacing w:val="-2"/>
              </w:rPr>
              <w:t>s</w:t>
            </w:r>
            <w:r w:rsidRPr="00FE3FF1">
              <w:rPr>
                <w:rFonts w:ascii="Arial" w:hAnsi="Arial" w:cs="Arial"/>
              </w:rPr>
              <w:t>e</w:t>
            </w:r>
            <w:r w:rsidRPr="00FE3FF1">
              <w:rPr>
                <w:rFonts w:ascii="Arial" w:hAnsi="Arial" w:cs="Arial"/>
                <w:spacing w:val="1"/>
              </w:rPr>
              <w:t xml:space="preserve"> </w:t>
            </w:r>
            <w:r w:rsidRPr="00FE3FF1">
              <w:rPr>
                <w:rFonts w:ascii="Arial" w:hAnsi="Arial" w:cs="Arial"/>
                <w:spacing w:val="-2"/>
              </w:rPr>
              <w:t>w</w:t>
            </w:r>
            <w:r w:rsidRPr="00FE3FF1">
              <w:rPr>
                <w:rFonts w:ascii="Arial" w:hAnsi="Arial" w:cs="Arial"/>
                <w:spacing w:val="-3"/>
              </w:rPr>
              <w:t>i</w:t>
            </w:r>
            <w:r w:rsidRPr="00FE3FF1">
              <w:rPr>
                <w:rFonts w:ascii="Arial" w:hAnsi="Arial" w:cs="Arial"/>
                <w:spacing w:val="1"/>
              </w:rPr>
              <w:t>t</w:t>
            </w:r>
            <w:r w:rsidRPr="00FE3FF1">
              <w:rPr>
                <w:rFonts w:ascii="Arial" w:hAnsi="Arial" w:cs="Arial"/>
              </w:rPr>
              <w:t>h</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rPr>
              <w:t>s</w:t>
            </w:r>
            <w:r w:rsidRPr="00FE3FF1">
              <w:rPr>
                <w:rFonts w:ascii="Arial" w:hAnsi="Arial" w:cs="Arial"/>
                <w:spacing w:val="4"/>
              </w:rPr>
              <w:t xml:space="preserve"> </w:t>
            </w:r>
            <w:r w:rsidRPr="00FE3FF1">
              <w:rPr>
                <w:rFonts w:ascii="Arial" w:hAnsi="Arial" w:cs="Arial"/>
              </w:rPr>
              <w:t>(</w:t>
            </w:r>
            <w:r w:rsidRPr="00FE3FF1">
              <w:rPr>
                <w:rFonts w:ascii="Arial" w:hAnsi="Arial" w:cs="Arial"/>
                <w:spacing w:val="-3"/>
              </w:rPr>
              <w:t>e</w:t>
            </w:r>
            <w:r w:rsidRPr="00FE3FF1">
              <w:rPr>
                <w:rFonts w:ascii="Arial" w:hAnsi="Arial" w:cs="Arial"/>
                <w:spacing w:val="2"/>
              </w:rPr>
              <w:t>.</w:t>
            </w:r>
            <w:r w:rsidRPr="00FE3FF1">
              <w:rPr>
                <w:rFonts w:ascii="Arial" w:hAnsi="Arial" w:cs="Arial"/>
              </w:rPr>
              <w:t>g</w:t>
            </w:r>
            <w:r w:rsidRPr="00FE3FF1">
              <w:rPr>
                <w:rFonts w:ascii="Arial" w:hAnsi="Arial" w:cs="Arial"/>
                <w:spacing w:val="-2"/>
              </w:rPr>
              <w:t>.</w:t>
            </w:r>
            <w:r w:rsidRPr="00FE3FF1">
              <w:rPr>
                <w:rFonts w:ascii="Arial" w:hAnsi="Arial" w:cs="Arial"/>
              </w:rPr>
              <w:t xml:space="preserve">, </w:t>
            </w:r>
            <w:r w:rsidRPr="00FE3FF1">
              <w:rPr>
                <w:rFonts w:ascii="Arial" w:hAnsi="Arial" w:cs="Arial"/>
                <w:spacing w:val="-1"/>
              </w:rPr>
              <w:t>"</w:t>
            </w:r>
            <w:proofErr w:type="spellStart"/>
            <w:r w:rsidRPr="00FE3FF1">
              <w:rPr>
                <w:rFonts w:ascii="Arial" w:hAnsi="Arial" w:cs="Arial"/>
              </w:rPr>
              <w:t>ph</w:t>
            </w:r>
            <w:r w:rsidRPr="00FE3FF1">
              <w:rPr>
                <w:rFonts w:ascii="Arial" w:hAnsi="Arial" w:cs="Arial"/>
                <w:spacing w:val="1"/>
              </w:rPr>
              <w:t>a</w:t>
            </w:r>
            <w:r w:rsidRPr="00FE3FF1">
              <w:rPr>
                <w:rFonts w:ascii="Arial" w:hAnsi="Arial" w:cs="Arial"/>
                <w:spacing w:val="-5"/>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rPr>
              <w:t>c</w:t>
            </w:r>
            <w:proofErr w:type="spellEnd"/>
            <w:r w:rsidRPr="00FE3FF1">
              <w:rPr>
                <w:rFonts w:ascii="Arial" w:hAnsi="Arial" w:cs="Arial"/>
              </w:rPr>
              <w:t xml:space="preserve"> </w:t>
            </w:r>
            <w:r w:rsidRPr="00FE3FF1">
              <w:rPr>
                <w:rFonts w:ascii="Arial" w:hAnsi="Arial" w:cs="Arial"/>
                <w:spacing w:val="1"/>
              </w:rPr>
              <w:t>m</w:t>
            </w:r>
            <w:r w:rsidRPr="00FE3FF1">
              <w:rPr>
                <w:rFonts w:ascii="Arial" w:hAnsi="Arial" w:cs="Arial"/>
              </w:rPr>
              <w:t>o</w:t>
            </w:r>
            <w:r w:rsidRPr="00FE3FF1">
              <w:rPr>
                <w:rFonts w:ascii="Arial" w:hAnsi="Arial" w:cs="Arial"/>
                <w:spacing w:val="-5"/>
              </w:rPr>
              <w:t>d</w:t>
            </w:r>
            <w:r w:rsidRPr="00FE3FF1">
              <w:rPr>
                <w:rFonts w:ascii="Arial" w:hAnsi="Arial" w:cs="Arial"/>
                <w:spacing w:val="1"/>
              </w:rPr>
              <w:t>e</w:t>
            </w:r>
            <w:r w:rsidRPr="00FE3FF1">
              <w:rPr>
                <w:rFonts w:ascii="Arial" w:hAnsi="Arial" w:cs="Arial"/>
                <w:spacing w:val="-3"/>
              </w:rPr>
              <w:t>l</w:t>
            </w:r>
            <w:r w:rsidRPr="00FE3FF1">
              <w:rPr>
                <w:rFonts w:ascii="Arial" w:hAnsi="Arial" w:cs="Arial"/>
                <w:spacing w:val="1"/>
              </w:rPr>
              <w:t>li</w:t>
            </w:r>
            <w:r w:rsidRPr="00FE3FF1">
              <w:rPr>
                <w:rFonts w:ascii="Arial" w:hAnsi="Arial" w:cs="Arial"/>
                <w:spacing w:val="-5"/>
              </w:rPr>
              <w:t>n</w:t>
            </w:r>
            <w:r w:rsidRPr="00FE3FF1">
              <w:rPr>
                <w:rFonts w:ascii="Arial" w:hAnsi="Arial" w:cs="Arial"/>
              </w:rPr>
              <w:t>g</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d</w:t>
            </w:r>
            <w:r w:rsidRPr="00FE3FF1">
              <w:rPr>
                <w:rFonts w:ascii="Arial" w:hAnsi="Arial" w:cs="Arial"/>
                <w:spacing w:val="-5"/>
              </w:rPr>
              <w:t>u</w:t>
            </w:r>
            <w:r w:rsidRPr="00FE3FF1">
              <w:rPr>
                <w:rFonts w:ascii="Arial" w:hAnsi="Arial" w:cs="Arial"/>
                <w:spacing w:val="1"/>
              </w:rPr>
              <w:t>ce</w:t>
            </w:r>
            <w:r w:rsidRPr="00FE3FF1">
              <w:rPr>
                <w:rFonts w:ascii="Arial" w:hAnsi="Arial" w:cs="Arial"/>
              </w:rPr>
              <w:t xml:space="preserve">d </w:t>
            </w:r>
            <w:r w:rsidRPr="00FE3FF1">
              <w:rPr>
                <w:rFonts w:ascii="Arial" w:hAnsi="Arial" w:cs="Arial"/>
                <w:spacing w:val="1"/>
              </w:rPr>
              <w:t>c</w:t>
            </w:r>
            <w:r w:rsidRPr="00FE3FF1">
              <w:rPr>
                <w:rFonts w:ascii="Arial" w:hAnsi="Arial" w:cs="Arial"/>
              </w:rPr>
              <w:t>h</w:t>
            </w:r>
            <w:r w:rsidRPr="00FE3FF1">
              <w:rPr>
                <w:rFonts w:ascii="Arial" w:hAnsi="Arial" w:cs="Arial"/>
                <w:spacing w:val="-3"/>
              </w:rPr>
              <w:t>e</w:t>
            </w:r>
            <w:r w:rsidRPr="00FE3FF1">
              <w:rPr>
                <w:rFonts w:ascii="Arial" w:hAnsi="Arial" w:cs="Arial"/>
                <w:spacing w:val="1"/>
              </w:rPr>
              <w:t>m</w:t>
            </w:r>
            <w:r w:rsidRPr="00FE3FF1">
              <w:rPr>
                <w:rFonts w:ascii="Arial" w:hAnsi="Arial" w:cs="Arial"/>
              </w:rPr>
              <w:t>o</w:t>
            </w:r>
            <w:r w:rsidRPr="00FE3FF1">
              <w:rPr>
                <w:rFonts w:ascii="Arial" w:hAnsi="Arial" w:cs="Arial"/>
                <w:spacing w:val="-3"/>
              </w:rPr>
              <w:t>t</w:t>
            </w:r>
            <w:r w:rsidRPr="00FE3FF1">
              <w:rPr>
                <w:rFonts w:ascii="Arial" w:hAnsi="Arial" w:cs="Arial"/>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a</w:t>
            </w:r>
            <w:r w:rsidRPr="00FE3FF1">
              <w:rPr>
                <w:rFonts w:ascii="Arial" w:hAnsi="Arial" w:cs="Arial"/>
              </w:rPr>
              <w:t>py</w:t>
            </w:r>
            <w:r w:rsidRPr="00FE3FF1">
              <w:rPr>
                <w:rFonts w:ascii="Arial" w:hAnsi="Arial" w:cs="Arial"/>
                <w:spacing w:val="-2"/>
              </w:rPr>
              <w:t xml:space="preserve"> </w:t>
            </w:r>
            <w:r w:rsidRPr="00FE3FF1">
              <w:rPr>
                <w:rFonts w:ascii="Arial" w:hAnsi="Arial" w:cs="Arial"/>
              </w:rPr>
              <w:t>do</w:t>
            </w:r>
            <w:r w:rsidRPr="00FE3FF1">
              <w:rPr>
                <w:rFonts w:ascii="Arial" w:hAnsi="Arial" w:cs="Arial"/>
                <w:spacing w:val="-2"/>
              </w:rPr>
              <w:t>s</w:t>
            </w:r>
            <w:r w:rsidRPr="00FE3FF1">
              <w:rPr>
                <w:rFonts w:ascii="Arial" w:hAnsi="Arial" w:cs="Arial"/>
              </w:rPr>
              <w:t xml:space="preserve">e </w:t>
            </w:r>
            <w:r w:rsidRPr="00FE3FF1">
              <w:rPr>
                <w:rFonts w:ascii="Arial" w:hAnsi="Arial" w:cs="Arial"/>
                <w:spacing w:val="-3"/>
              </w:rPr>
              <w:t>a</w:t>
            </w:r>
            <w:r w:rsidRPr="00FE3FF1">
              <w:rPr>
                <w:rFonts w:ascii="Arial" w:hAnsi="Arial" w:cs="Arial"/>
              </w:rPr>
              <w:t>d</w:t>
            </w:r>
            <w:r w:rsidRPr="00FE3FF1">
              <w:rPr>
                <w:rFonts w:ascii="Arial" w:hAnsi="Arial" w:cs="Arial"/>
                <w:spacing w:val="1"/>
              </w:rPr>
              <w:t>j</w:t>
            </w:r>
            <w:r w:rsidRPr="00FE3FF1">
              <w:rPr>
                <w:rFonts w:ascii="Arial" w:hAnsi="Arial" w:cs="Arial"/>
              </w:rPr>
              <w:t>u</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m</w:t>
            </w:r>
            <w:r w:rsidRPr="00FE3FF1">
              <w:rPr>
                <w:rFonts w:ascii="Arial" w:hAnsi="Arial" w:cs="Arial"/>
                <w:spacing w:val="-3"/>
              </w:rPr>
              <w:t>e</w:t>
            </w:r>
            <w:r w:rsidRPr="00FE3FF1">
              <w:rPr>
                <w:rFonts w:ascii="Arial" w:hAnsi="Arial" w:cs="Arial"/>
              </w:rPr>
              <w:t>n</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rPr>
              <w:t>by</w:t>
            </w:r>
            <w:r w:rsidRPr="00FE3FF1">
              <w:rPr>
                <w:rFonts w:ascii="Arial" w:hAnsi="Arial" w:cs="Arial"/>
                <w:spacing w:val="3"/>
              </w:rPr>
              <w:t xml:space="preserve"> </w:t>
            </w:r>
            <w:r w:rsidRPr="00FE3FF1">
              <w:rPr>
                <w:rFonts w:ascii="Arial" w:hAnsi="Arial" w:cs="Arial"/>
                <w:spacing w:val="-5"/>
              </w:rPr>
              <w:t>3</w:t>
            </w:r>
            <w:r w:rsidRPr="00FE3FF1">
              <w:rPr>
                <w:rFonts w:ascii="Arial" w:hAnsi="Arial" w:cs="Arial"/>
              </w:rPr>
              <w:t>0</w:t>
            </w:r>
            <w:r w:rsidRPr="00FE3FF1">
              <w:rPr>
                <w:rFonts w:ascii="Arial" w:hAnsi="Arial" w:cs="Arial"/>
                <w:spacing w:val="-5"/>
              </w:rPr>
              <w:t>%</w:t>
            </w:r>
            <w:r w:rsidRPr="00FE3FF1">
              <w:rPr>
                <w:rFonts w:ascii="Arial" w:hAnsi="Arial" w:cs="Arial"/>
                <w:spacing w:val="2"/>
              </w:rPr>
              <w:t>.</w:t>
            </w:r>
            <w:r w:rsidRPr="00FE3FF1">
              <w:rPr>
                <w:rFonts w:ascii="Arial" w:hAnsi="Arial" w:cs="Arial"/>
                <w:spacing w:val="-2"/>
              </w:rPr>
              <w:t>.</w:t>
            </w:r>
            <w:r w:rsidRPr="00FE3FF1">
              <w:rPr>
                <w:rFonts w:ascii="Arial" w:hAnsi="Arial" w:cs="Arial"/>
              </w:rPr>
              <w:t>.</w:t>
            </w:r>
            <w:r w:rsidRPr="00FE3FF1">
              <w:rPr>
                <w:rFonts w:ascii="Arial" w:hAnsi="Arial" w:cs="Arial"/>
                <w:spacing w:val="5"/>
              </w:rPr>
              <w:t xml:space="preserve"> </w:t>
            </w:r>
            <w:r w:rsidRPr="00FE3FF1">
              <w:rPr>
                <w:rFonts w:ascii="Arial" w:hAnsi="Arial" w:cs="Arial"/>
                <w:spacing w:val="-6"/>
              </w:rPr>
              <w:t>A</w:t>
            </w:r>
            <w:r w:rsidRPr="00FE3FF1">
              <w:rPr>
                <w:rFonts w:ascii="Arial" w:hAnsi="Arial" w:cs="Arial"/>
                <w:spacing w:val="1"/>
              </w:rPr>
              <w:t>cc</w:t>
            </w:r>
            <w:r w:rsidRPr="00FE3FF1">
              <w:rPr>
                <w:rFonts w:ascii="Arial" w:hAnsi="Arial" w:cs="Arial"/>
                <w:spacing w:val="-5"/>
              </w:rPr>
              <w:t>o</w:t>
            </w:r>
            <w:r w:rsidRPr="00FE3FF1">
              <w:rPr>
                <w:rFonts w:ascii="Arial" w:hAnsi="Arial" w:cs="Arial"/>
              </w:rPr>
              <w:t>rd</w:t>
            </w:r>
            <w:r w:rsidRPr="00FE3FF1">
              <w:rPr>
                <w:rFonts w:ascii="Arial" w:hAnsi="Arial" w:cs="Arial"/>
                <w:spacing w:val="1"/>
              </w:rPr>
              <w:t>i</w:t>
            </w:r>
            <w:r w:rsidRPr="00FE3FF1">
              <w:rPr>
                <w:rFonts w:ascii="Arial" w:hAnsi="Arial" w:cs="Arial"/>
              </w:rPr>
              <w:t>ng</w:t>
            </w:r>
            <w:r w:rsidRPr="00FE3FF1">
              <w:rPr>
                <w:rFonts w:ascii="Arial" w:hAnsi="Arial" w:cs="Arial"/>
                <w:spacing w:val="-2"/>
              </w:rPr>
              <w:t xml:space="preserve"> </w:t>
            </w:r>
            <w:r w:rsidRPr="00FE3FF1">
              <w:rPr>
                <w:rFonts w:ascii="Arial" w:hAnsi="Arial" w:cs="Arial"/>
                <w:spacing w:val="-3"/>
              </w:rPr>
              <w:t>t</w:t>
            </w:r>
            <w:r w:rsidRPr="00FE3FF1">
              <w:rPr>
                <w:rFonts w:ascii="Arial" w:hAnsi="Arial" w:cs="Arial"/>
              </w:rPr>
              <w:t>o</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4"/>
              </w:rPr>
              <w:t xml:space="preserve"> </w:t>
            </w:r>
            <w:r w:rsidRPr="00FE3FF1">
              <w:rPr>
                <w:rFonts w:ascii="Arial" w:hAnsi="Arial" w:cs="Arial"/>
                <w:spacing w:val="-2"/>
              </w:rPr>
              <w:t>A</w:t>
            </w:r>
            <w:r w:rsidRPr="00FE3FF1">
              <w:rPr>
                <w:rFonts w:ascii="Arial" w:hAnsi="Arial" w:cs="Arial"/>
                <w:spacing w:val="1"/>
              </w:rPr>
              <w:t>me</w:t>
            </w:r>
            <w:r w:rsidRPr="00FE3FF1">
              <w:rPr>
                <w:rFonts w:ascii="Arial" w:hAnsi="Arial" w:cs="Arial"/>
                <w:spacing w:val="-5"/>
              </w:rPr>
              <w:t>r</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n</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spacing w:val="-5"/>
              </w:rPr>
              <w:t>o</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et</w:t>
            </w:r>
            <w:r w:rsidRPr="00FE3FF1">
              <w:rPr>
                <w:rFonts w:ascii="Arial" w:hAnsi="Arial" w:cs="Arial"/>
              </w:rPr>
              <w:t>y</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rPr>
              <w:t>C</w:t>
            </w:r>
            <w:r w:rsidRPr="00FE3FF1">
              <w:rPr>
                <w:rFonts w:ascii="Arial" w:hAnsi="Arial" w:cs="Arial"/>
                <w:spacing w:val="-3"/>
              </w:rPr>
              <w:t>l</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l</w:t>
            </w:r>
            <w:r w:rsidRPr="00FE3FF1">
              <w:rPr>
                <w:rFonts w:ascii="Arial" w:hAnsi="Arial" w:cs="Arial"/>
                <w:spacing w:val="1"/>
              </w:rPr>
              <w:t xml:space="preserve"> </w:t>
            </w:r>
            <w:r w:rsidRPr="00FE3FF1">
              <w:rPr>
                <w:rFonts w:ascii="Arial" w:hAnsi="Arial" w:cs="Arial"/>
                <w:spacing w:val="-2"/>
              </w:rPr>
              <w:t>O</w:t>
            </w:r>
            <w:r w:rsidRPr="00FE3FF1">
              <w:rPr>
                <w:rFonts w:ascii="Arial" w:hAnsi="Arial" w:cs="Arial"/>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l</w:t>
            </w:r>
            <w:r w:rsidRPr="00FE3FF1">
              <w:rPr>
                <w:rFonts w:ascii="Arial" w:hAnsi="Arial" w:cs="Arial"/>
              </w:rPr>
              <w:t>ogy</w:t>
            </w:r>
            <w:r w:rsidRPr="00FE3FF1">
              <w:rPr>
                <w:rFonts w:ascii="Arial" w:hAnsi="Arial" w:cs="Arial"/>
                <w:spacing w:val="-1"/>
              </w:rPr>
              <w:t xml:space="preserve"> </w:t>
            </w:r>
            <w:r w:rsidRPr="00FE3FF1">
              <w:rPr>
                <w:rFonts w:ascii="Arial" w:hAnsi="Arial" w:cs="Arial"/>
              </w:rPr>
              <w:t>(</w:t>
            </w:r>
            <w:r w:rsidRPr="00FE3FF1">
              <w:rPr>
                <w:rFonts w:ascii="Arial" w:hAnsi="Arial" w:cs="Arial"/>
                <w:spacing w:val="-1"/>
              </w:rPr>
              <w:t>A</w:t>
            </w:r>
            <w:r w:rsidRPr="00FE3FF1">
              <w:rPr>
                <w:rFonts w:ascii="Arial" w:hAnsi="Arial" w:cs="Arial"/>
                <w:spacing w:val="-2"/>
              </w:rPr>
              <w:t>S</w:t>
            </w:r>
            <w:r w:rsidRPr="00FE3FF1">
              <w:rPr>
                <w:rFonts w:ascii="Arial" w:hAnsi="Arial" w:cs="Arial"/>
              </w:rPr>
              <w:t>C</w:t>
            </w:r>
            <w:r w:rsidRPr="00FE3FF1">
              <w:rPr>
                <w:rFonts w:ascii="Arial" w:hAnsi="Arial" w:cs="Arial"/>
                <w:spacing w:val="-2"/>
              </w:rPr>
              <w:t>O</w:t>
            </w:r>
            <w:r w:rsidRPr="00FE3FF1">
              <w:rPr>
                <w:rFonts w:ascii="Arial" w:hAnsi="Arial" w:cs="Arial"/>
                <w:spacing w:val="-5"/>
              </w:rPr>
              <w:t>)</w:t>
            </w:r>
            <w:r w:rsidRPr="00FE3FF1">
              <w:rPr>
                <w:rFonts w:ascii="Arial" w:hAnsi="Arial" w:cs="Arial"/>
              </w:rPr>
              <w:t>, ph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et</w:t>
            </w:r>
            <w:r w:rsidRPr="00FE3FF1">
              <w:rPr>
                <w:rFonts w:ascii="Arial" w:hAnsi="Arial" w:cs="Arial"/>
                <w:spacing w:val="-5"/>
              </w:rPr>
              <w:t>r</w:t>
            </w:r>
            <w:r w:rsidRPr="00FE3FF1">
              <w:rPr>
                <w:rFonts w:ascii="Arial" w:hAnsi="Arial" w:cs="Arial"/>
                <w:spacing w:val="1"/>
              </w:rPr>
              <w:t>ic</w:t>
            </w:r>
            <w:r w:rsidRPr="00FE3FF1">
              <w:rPr>
                <w:rFonts w:ascii="Arial" w:hAnsi="Arial" w:cs="Arial"/>
              </w:rPr>
              <w:t>s</w:t>
            </w:r>
            <w:r w:rsidRPr="00FE3FF1">
              <w:rPr>
                <w:rFonts w:ascii="Arial" w:hAnsi="Arial" w:cs="Arial"/>
                <w:spacing w:val="-3"/>
              </w:rPr>
              <w:t xml:space="preserve"> c</w:t>
            </w:r>
            <w:r w:rsidRPr="00FE3FF1">
              <w:rPr>
                <w:rFonts w:ascii="Arial" w:hAnsi="Arial" w:cs="Arial"/>
                <w:spacing w:val="1"/>
              </w:rPr>
              <w:t>a</w:t>
            </w:r>
            <w:r w:rsidRPr="00FE3FF1">
              <w:rPr>
                <w:rFonts w:ascii="Arial" w:hAnsi="Arial" w:cs="Arial"/>
              </w:rPr>
              <w:t>n</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spacing w:val="1"/>
              </w:rPr>
              <w:t>m</w:t>
            </w:r>
            <w:r w:rsidRPr="00FE3FF1">
              <w:rPr>
                <w:rFonts w:ascii="Arial" w:hAnsi="Arial" w:cs="Arial"/>
              </w:rPr>
              <w:t>pro</w:t>
            </w:r>
            <w:r w:rsidRPr="00FE3FF1">
              <w:rPr>
                <w:rFonts w:ascii="Arial" w:hAnsi="Arial" w:cs="Arial"/>
                <w:spacing w:val="-5"/>
              </w:rPr>
              <w:t>v</w:t>
            </w:r>
            <w:r w:rsidRPr="00FE3FF1">
              <w:rPr>
                <w:rFonts w:ascii="Arial" w:hAnsi="Arial" w:cs="Arial"/>
              </w:rPr>
              <w:t xml:space="preserve">e </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c</w:t>
            </w:r>
            <w:r w:rsidRPr="00FE3FF1">
              <w:rPr>
                <w:rFonts w:ascii="Arial" w:hAnsi="Arial" w:cs="Arial"/>
                <w:spacing w:val="-3"/>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me</w:t>
            </w:r>
            <w:r w:rsidRPr="00FE3FF1">
              <w:rPr>
                <w:rFonts w:ascii="Arial" w:hAnsi="Arial" w:cs="Arial"/>
                <w:spacing w:val="-5"/>
              </w:rPr>
              <w:t>n</w:t>
            </w:r>
            <w:r w:rsidRPr="00FE3FF1">
              <w:rPr>
                <w:rFonts w:ascii="Arial" w:hAnsi="Arial" w:cs="Arial"/>
              </w:rPr>
              <w:t>t</w:t>
            </w:r>
            <w:r w:rsidRPr="00FE3FF1">
              <w:rPr>
                <w:rFonts w:ascii="Arial" w:hAnsi="Arial" w:cs="Arial"/>
                <w:spacing w:val="1"/>
              </w:rPr>
              <w:t xml:space="preserve"> </w:t>
            </w:r>
            <w:r w:rsidRPr="00FE3FF1">
              <w:rPr>
                <w:rFonts w:ascii="Arial" w:hAnsi="Arial" w:cs="Arial"/>
              </w:rPr>
              <w:t>ou</w:t>
            </w:r>
            <w:r w:rsidRPr="00FE3FF1">
              <w:rPr>
                <w:rFonts w:ascii="Arial" w:hAnsi="Arial" w:cs="Arial"/>
                <w:spacing w:val="-3"/>
              </w:rPr>
              <w:t>t</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rPr>
              <w:t>by</w:t>
            </w:r>
            <w:r w:rsidRPr="00FE3FF1">
              <w:rPr>
                <w:rFonts w:ascii="Arial" w:hAnsi="Arial" w:cs="Arial"/>
                <w:spacing w:val="-2"/>
              </w:rPr>
              <w:t xml:space="preserve"> </w:t>
            </w:r>
            <w:r w:rsidRPr="00FE3FF1">
              <w:rPr>
                <w:rFonts w:ascii="Arial" w:hAnsi="Arial" w:cs="Arial"/>
              </w:rPr>
              <w:t>2</w:t>
            </w:r>
            <w:r w:rsidRPr="00FE3FF1">
              <w:rPr>
                <w:rFonts w:ascii="Arial" w:hAnsi="Arial" w:cs="Arial"/>
                <w:spacing w:val="6"/>
              </w:rPr>
              <w:t>0</w:t>
            </w:r>
            <w:r w:rsidRPr="00FE3FF1">
              <w:rPr>
                <w:rFonts w:ascii="Arial" w:hAnsi="Arial" w:cs="Arial"/>
              </w:rPr>
              <w:t>-3</w:t>
            </w:r>
            <w:r w:rsidRPr="00FE3FF1">
              <w:rPr>
                <w:rFonts w:ascii="Arial" w:hAnsi="Arial" w:cs="Arial"/>
                <w:spacing w:val="-5"/>
              </w:rPr>
              <w:t>0</w:t>
            </w:r>
            <w:r w:rsidRPr="00FE3FF1">
              <w:rPr>
                <w:rFonts w:ascii="Arial" w:hAnsi="Arial" w:cs="Arial"/>
              </w:rPr>
              <w:t xml:space="preserve">%"), </w:t>
            </w:r>
            <w:r w:rsidRPr="00FE3FF1">
              <w:rPr>
                <w:rFonts w:ascii="Arial" w:hAnsi="Arial" w:cs="Arial"/>
                <w:spacing w:val="-3"/>
              </w:rPr>
              <w:t>l</w:t>
            </w:r>
            <w:r w:rsidRPr="00FE3FF1">
              <w:rPr>
                <w:rFonts w:ascii="Arial" w:hAnsi="Arial" w:cs="Arial"/>
                <w:spacing w:val="1"/>
              </w:rPr>
              <w:t>a</w:t>
            </w:r>
            <w:r w:rsidRPr="00FE3FF1">
              <w:rPr>
                <w:rFonts w:ascii="Arial" w:hAnsi="Arial" w:cs="Arial"/>
                <w:spacing w:val="-3"/>
              </w:rPr>
              <w:t>c</w:t>
            </w:r>
            <w:r w:rsidRPr="00FE3FF1">
              <w:rPr>
                <w:rFonts w:ascii="Arial" w:hAnsi="Arial" w:cs="Arial"/>
              </w:rPr>
              <w:t>k</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spacing w:val="-5"/>
              </w:rPr>
              <w:t>p</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rPr>
              <w:t>f</w:t>
            </w:r>
            <w:r w:rsidRPr="00FE3FF1">
              <w:rPr>
                <w:rFonts w:ascii="Arial" w:hAnsi="Arial" w:cs="Arial"/>
                <w:spacing w:val="-3"/>
              </w:rPr>
              <w:t>i</w:t>
            </w:r>
            <w:r w:rsidRPr="00FE3FF1">
              <w:rPr>
                <w:rFonts w:ascii="Arial" w:hAnsi="Arial" w:cs="Arial"/>
              </w:rPr>
              <w:t xml:space="preserve">c </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rPr>
              <w:t>on</w:t>
            </w:r>
            <w:r w:rsidRPr="00FE3FF1">
              <w:rPr>
                <w:rFonts w:ascii="Arial" w:hAnsi="Arial" w:cs="Arial"/>
                <w:spacing w:val="-6"/>
              </w:rPr>
              <w:t>s</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W</w:t>
            </w:r>
            <w:r w:rsidRPr="00FE3FF1">
              <w:rPr>
                <w:rFonts w:ascii="Arial" w:hAnsi="Arial" w:cs="Arial"/>
                <w:spacing w:val="-5"/>
              </w:rPr>
              <w:t>h</w:t>
            </w:r>
            <w:r w:rsidRPr="00FE3FF1">
              <w:rPr>
                <w:rFonts w:ascii="Arial" w:hAnsi="Arial" w:cs="Arial"/>
                <w:spacing w:val="1"/>
              </w:rPr>
              <w:t>il</w:t>
            </w:r>
            <w:r w:rsidRPr="00FE3FF1">
              <w:rPr>
                <w:rFonts w:ascii="Arial" w:hAnsi="Arial" w:cs="Arial"/>
              </w:rPr>
              <w:t>e</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w:t>
            </w:r>
            <w:r w:rsidRPr="00FE3FF1">
              <w:rPr>
                <w:rFonts w:ascii="Arial" w:hAnsi="Arial" w:cs="Arial"/>
                <w:spacing w:val="1"/>
              </w:rPr>
              <w:t>e</w:t>
            </w:r>
            <w:r w:rsidRPr="00FE3FF1">
              <w:rPr>
                <w:rFonts w:ascii="Arial" w:hAnsi="Arial" w:cs="Arial"/>
                <w:spacing w:val="-2"/>
              </w:rPr>
              <w:t>s</w:t>
            </w:r>
            <w:r w:rsidRPr="00FE3FF1">
              <w:rPr>
                <w:rFonts w:ascii="Arial" w:hAnsi="Arial" w:cs="Arial"/>
              </w:rPr>
              <w:t>e</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re pr</w:t>
            </w:r>
            <w:r w:rsidRPr="00FE3FF1">
              <w:rPr>
                <w:rFonts w:ascii="Arial" w:hAnsi="Arial" w:cs="Arial"/>
                <w:spacing w:val="2"/>
              </w:rPr>
              <w:t>e</w:t>
            </w:r>
            <w:r w:rsidRPr="00FE3FF1">
              <w:rPr>
                <w:rFonts w:ascii="Arial" w:hAnsi="Arial" w:cs="Arial"/>
                <w:spacing w:val="-2"/>
              </w:rPr>
              <w:t>s</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te</w:t>
            </w:r>
            <w:r w:rsidRPr="00FE3FF1">
              <w:rPr>
                <w:rFonts w:ascii="Arial" w:hAnsi="Arial" w:cs="Arial"/>
              </w:rPr>
              <w:t>d</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spacing w:val="-3"/>
              </w:rPr>
              <w:t>c</w:t>
            </w:r>
            <w:r w:rsidRPr="00FE3FF1">
              <w:rPr>
                <w:rFonts w:ascii="Arial" w:hAnsi="Arial" w:cs="Arial"/>
              </w:rPr>
              <w:t>o</w:t>
            </w:r>
            <w:r w:rsidRPr="00FE3FF1">
              <w:rPr>
                <w:rFonts w:ascii="Arial" w:hAnsi="Arial" w:cs="Arial"/>
                <w:spacing w:val="-3"/>
              </w:rPr>
              <w:t>m</w:t>
            </w:r>
            <w:r w:rsidRPr="00FE3FF1">
              <w:rPr>
                <w:rFonts w:ascii="Arial" w:hAnsi="Arial" w:cs="Arial"/>
                <w:spacing w:val="1"/>
              </w:rPr>
              <w:t>m</w:t>
            </w:r>
            <w:r w:rsidRPr="00FE3FF1">
              <w:rPr>
                <w:rFonts w:ascii="Arial" w:hAnsi="Arial" w:cs="Arial"/>
              </w:rPr>
              <w:t>on</w:t>
            </w:r>
            <w:r w:rsidRPr="00FE3FF1">
              <w:rPr>
                <w:rFonts w:ascii="Arial" w:hAnsi="Arial" w:cs="Arial"/>
                <w:spacing w:val="-2"/>
              </w:rPr>
              <w:t xml:space="preserve"> </w:t>
            </w:r>
            <w:r w:rsidRPr="00FE3FF1">
              <w:rPr>
                <w:rFonts w:ascii="Arial" w:hAnsi="Arial" w:cs="Arial"/>
              </w:rPr>
              <w:t>kno</w:t>
            </w:r>
            <w:r w:rsidRPr="00FE3FF1">
              <w:rPr>
                <w:rFonts w:ascii="Arial" w:hAnsi="Arial" w:cs="Arial"/>
                <w:spacing w:val="-2"/>
              </w:rPr>
              <w:t>w</w:t>
            </w:r>
            <w:r w:rsidRPr="00FE3FF1">
              <w:rPr>
                <w:rFonts w:ascii="Arial" w:hAnsi="Arial" w:cs="Arial"/>
                <w:spacing w:val="-3"/>
              </w:rPr>
              <w:t>l</w:t>
            </w:r>
            <w:r w:rsidRPr="00FE3FF1">
              <w:rPr>
                <w:rFonts w:ascii="Arial" w:hAnsi="Arial" w:cs="Arial"/>
                <w:spacing w:val="1"/>
              </w:rPr>
              <w:t>e</w:t>
            </w:r>
            <w:r w:rsidRPr="00FE3FF1">
              <w:rPr>
                <w:rFonts w:ascii="Arial" w:hAnsi="Arial" w:cs="Arial"/>
              </w:rPr>
              <w:t>d</w:t>
            </w:r>
            <w:r w:rsidRPr="00FE3FF1">
              <w:rPr>
                <w:rFonts w:ascii="Arial" w:hAnsi="Arial" w:cs="Arial"/>
                <w:spacing w:val="-5"/>
              </w:rPr>
              <w:t>g</w:t>
            </w:r>
            <w:r w:rsidRPr="00FE3FF1">
              <w:rPr>
                <w:rFonts w:ascii="Arial" w:hAnsi="Arial" w:cs="Arial"/>
              </w:rPr>
              <w:t>e or</w:t>
            </w:r>
            <w:r w:rsidRPr="00FE3FF1">
              <w:rPr>
                <w:rFonts w:ascii="Arial" w:hAnsi="Arial" w:cs="Arial"/>
                <w:spacing w:val="3"/>
              </w:rPr>
              <w:t xml:space="preserve"> </w:t>
            </w:r>
            <w:r w:rsidRPr="00FE3FF1">
              <w:rPr>
                <w:rFonts w:ascii="Arial" w:hAnsi="Arial" w:cs="Arial"/>
                <w:spacing w:val="-5"/>
              </w:rPr>
              <w:t>f</w:t>
            </w:r>
            <w:r w:rsidRPr="00FE3FF1">
              <w:rPr>
                <w:rFonts w:ascii="Arial" w:hAnsi="Arial" w:cs="Arial"/>
              </w:rPr>
              <w:t>rom</w:t>
            </w:r>
            <w:r w:rsidRPr="00FE3FF1">
              <w:rPr>
                <w:rFonts w:ascii="Arial" w:hAnsi="Arial" w:cs="Arial"/>
                <w:spacing w:val="-1"/>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pu</w:t>
            </w:r>
            <w:r w:rsidRPr="00FE3FF1">
              <w:rPr>
                <w:rFonts w:ascii="Arial" w:hAnsi="Arial" w:cs="Arial"/>
                <w:spacing w:val="-3"/>
              </w:rPr>
              <w:t>t</w:t>
            </w:r>
            <w:r w:rsidRPr="00FE3FF1">
              <w:rPr>
                <w:rFonts w:ascii="Arial" w:hAnsi="Arial" w:cs="Arial"/>
                <w:spacing w:val="1"/>
              </w:rPr>
              <w:t>a</w:t>
            </w:r>
            <w:r w:rsidRPr="00FE3FF1">
              <w:rPr>
                <w:rFonts w:ascii="Arial" w:hAnsi="Arial" w:cs="Arial"/>
              </w:rPr>
              <w:t>b</w:t>
            </w:r>
            <w:r w:rsidRPr="00FE3FF1">
              <w:rPr>
                <w:rFonts w:ascii="Arial" w:hAnsi="Arial" w:cs="Arial"/>
                <w:spacing w:val="-3"/>
              </w:rPr>
              <w:t>l</w:t>
            </w:r>
            <w:r w:rsidRPr="00FE3FF1">
              <w:rPr>
                <w:rFonts w:ascii="Arial" w:hAnsi="Arial" w:cs="Arial"/>
              </w:rPr>
              <w:t>e org</w:t>
            </w:r>
            <w:r w:rsidRPr="00FE3FF1">
              <w:rPr>
                <w:rFonts w:ascii="Arial" w:hAnsi="Arial" w:cs="Arial"/>
                <w:spacing w:val="-3"/>
              </w:rPr>
              <w:t>a</w:t>
            </w:r>
            <w:r w:rsidRPr="00FE3FF1">
              <w:rPr>
                <w:rFonts w:ascii="Arial" w:hAnsi="Arial" w:cs="Arial"/>
              </w:rPr>
              <w:t>n</w:t>
            </w:r>
            <w:r w:rsidRPr="00FE3FF1">
              <w:rPr>
                <w:rFonts w:ascii="Arial" w:hAnsi="Arial" w:cs="Arial"/>
                <w:spacing w:val="-3"/>
              </w:rPr>
              <w:t>i</w:t>
            </w:r>
            <w:r w:rsidRPr="00FE3FF1">
              <w:rPr>
                <w:rFonts w:ascii="Arial" w:hAnsi="Arial" w:cs="Arial"/>
                <w:spacing w:val="1"/>
              </w:rPr>
              <w:t>z</w:t>
            </w:r>
            <w:r w:rsidRPr="00FE3FF1">
              <w:rPr>
                <w:rFonts w:ascii="Arial" w:hAnsi="Arial" w:cs="Arial"/>
                <w:spacing w:val="-3"/>
              </w:rPr>
              <w:t>at</w:t>
            </w:r>
            <w:r w:rsidRPr="00FE3FF1">
              <w:rPr>
                <w:rFonts w:ascii="Arial" w:hAnsi="Arial" w:cs="Arial"/>
                <w:spacing w:val="1"/>
              </w:rPr>
              <w:t>i</w:t>
            </w:r>
            <w:r w:rsidRPr="00FE3FF1">
              <w:rPr>
                <w:rFonts w:ascii="Arial" w:hAnsi="Arial" w:cs="Arial"/>
              </w:rPr>
              <w:t>on</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rPr>
              <w:t>pro</w:t>
            </w:r>
            <w:r w:rsidRPr="00FE3FF1">
              <w:rPr>
                <w:rFonts w:ascii="Arial" w:hAnsi="Arial" w:cs="Arial"/>
                <w:spacing w:val="-5"/>
              </w:rPr>
              <w:t>v</w:t>
            </w:r>
            <w:r w:rsidRPr="00FE3FF1">
              <w:rPr>
                <w:rFonts w:ascii="Arial" w:hAnsi="Arial" w:cs="Arial"/>
                <w:spacing w:val="1"/>
              </w:rPr>
              <w:t>i</w:t>
            </w:r>
            <w:r w:rsidRPr="00FE3FF1">
              <w:rPr>
                <w:rFonts w:ascii="Arial" w:hAnsi="Arial" w:cs="Arial"/>
              </w:rPr>
              <w:t>d</w:t>
            </w:r>
            <w:r w:rsidRPr="00FE3FF1">
              <w:rPr>
                <w:rFonts w:ascii="Arial" w:hAnsi="Arial" w:cs="Arial"/>
                <w:spacing w:val="-3"/>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spacing w:val="-2"/>
              </w:rPr>
              <w:t>s</w:t>
            </w:r>
            <w:r w:rsidRPr="00FE3FF1">
              <w:rPr>
                <w:rFonts w:ascii="Arial" w:hAnsi="Arial" w:cs="Arial"/>
              </w:rPr>
              <w:t>e</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rPr>
              <w:t>our</w:t>
            </w:r>
            <w:r w:rsidRPr="00FE3FF1">
              <w:rPr>
                <w:rFonts w:ascii="Arial" w:hAnsi="Arial" w:cs="Arial"/>
                <w:spacing w:val="-3"/>
              </w:rPr>
              <w:t>c</w:t>
            </w:r>
            <w:r w:rsidRPr="00FE3FF1">
              <w:rPr>
                <w:rFonts w:ascii="Arial" w:hAnsi="Arial" w:cs="Arial"/>
              </w:rPr>
              <w:t>e</w:t>
            </w:r>
            <w:r w:rsidRPr="00FE3FF1">
              <w:rPr>
                <w:rFonts w:ascii="Arial" w:hAnsi="Arial" w:cs="Arial"/>
                <w:spacing w:val="-1"/>
              </w:rPr>
              <w:t xml:space="preserve"> </w:t>
            </w:r>
            <w:r w:rsidRPr="00FE3FF1">
              <w:rPr>
                <w:rFonts w:ascii="Arial" w:hAnsi="Arial" w:cs="Arial"/>
              </w:rPr>
              <w:t>(</w:t>
            </w:r>
            <w:r w:rsidRPr="00FE3FF1">
              <w:rPr>
                <w:rFonts w:ascii="Arial" w:hAnsi="Arial" w:cs="Arial"/>
                <w:spacing w:val="-3"/>
              </w:rPr>
              <w:t>e</w:t>
            </w:r>
            <w:r w:rsidRPr="00FE3FF1">
              <w:rPr>
                <w:rFonts w:ascii="Arial" w:hAnsi="Arial" w:cs="Arial"/>
                <w:spacing w:val="2"/>
              </w:rPr>
              <w:t>.</w:t>
            </w:r>
            <w:r w:rsidRPr="00FE3FF1">
              <w:rPr>
                <w:rFonts w:ascii="Arial" w:hAnsi="Arial" w:cs="Arial"/>
              </w:rPr>
              <w:t>g</w:t>
            </w:r>
            <w:r w:rsidRPr="00FE3FF1">
              <w:rPr>
                <w:rFonts w:ascii="Arial" w:hAnsi="Arial" w:cs="Arial"/>
                <w:spacing w:val="-2"/>
              </w:rPr>
              <w:t>.</w:t>
            </w:r>
            <w:r w:rsidRPr="00FE3FF1">
              <w:rPr>
                <w:rFonts w:ascii="Arial" w:hAnsi="Arial" w:cs="Arial"/>
              </w:rPr>
              <w:t xml:space="preserve">, a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w:t>
            </w:r>
            <w:r w:rsidRPr="00FE3FF1">
              <w:rPr>
                <w:rFonts w:ascii="Arial" w:hAnsi="Arial" w:cs="Arial"/>
                <w:spacing w:val="1"/>
                <w:w w:val="101"/>
              </w:rPr>
              <w:t>i</w:t>
            </w:r>
            <w:r w:rsidRPr="00FE3FF1">
              <w:rPr>
                <w:rFonts w:ascii="Arial" w:hAnsi="Arial" w:cs="Arial"/>
                <w:spacing w:val="-5"/>
              </w:rPr>
              <w:t>f</w:t>
            </w:r>
            <w:r w:rsidRPr="00FE3FF1">
              <w:rPr>
                <w:rFonts w:ascii="Arial" w:hAnsi="Arial" w:cs="Arial"/>
                <w:spacing w:val="1"/>
                <w:w w:val="101"/>
              </w:rPr>
              <w:t>i</w:t>
            </w:r>
            <w:r w:rsidRPr="00FE3FF1">
              <w:rPr>
                <w:rFonts w:ascii="Arial" w:hAnsi="Arial" w:cs="Arial"/>
              </w:rPr>
              <w:t xml:space="preserve">c </w:t>
            </w:r>
            <w:r w:rsidRPr="00FE3FF1">
              <w:rPr>
                <w:rFonts w:ascii="Arial" w:hAnsi="Arial" w:cs="Arial"/>
                <w:spacing w:val="-2"/>
              </w:rPr>
              <w:t>AS</w:t>
            </w:r>
            <w:r w:rsidRPr="00FE3FF1">
              <w:rPr>
                <w:rFonts w:ascii="Arial" w:hAnsi="Arial" w:cs="Arial"/>
              </w:rPr>
              <w:t>CO</w:t>
            </w:r>
            <w:r w:rsidRPr="00FE3FF1">
              <w:rPr>
                <w:rFonts w:ascii="Arial" w:hAnsi="Arial" w:cs="Arial"/>
                <w:spacing w:val="1"/>
              </w:rPr>
              <w:t xml:space="preserve"> </w:t>
            </w:r>
            <w:r w:rsidRPr="00FE3FF1">
              <w:rPr>
                <w:rFonts w:ascii="Arial" w:hAnsi="Arial" w:cs="Arial"/>
              </w:rPr>
              <w:t>gu</w:t>
            </w:r>
            <w:r w:rsidRPr="00FE3FF1">
              <w:rPr>
                <w:rFonts w:ascii="Arial" w:hAnsi="Arial" w:cs="Arial"/>
                <w:spacing w:val="1"/>
              </w:rPr>
              <w:t>i</w:t>
            </w:r>
            <w:r w:rsidRPr="00FE3FF1">
              <w:rPr>
                <w:rFonts w:ascii="Arial" w:hAnsi="Arial" w:cs="Arial"/>
                <w:spacing w:val="-5"/>
              </w:rPr>
              <w:t>d</w:t>
            </w:r>
            <w:r w:rsidRPr="00FE3FF1">
              <w:rPr>
                <w:rFonts w:ascii="Arial" w:hAnsi="Arial" w:cs="Arial"/>
                <w:spacing w:val="1"/>
              </w:rPr>
              <w:t>e</w:t>
            </w:r>
            <w:r w:rsidRPr="00FE3FF1">
              <w:rPr>
                <w:rFonts w:ascii="Arial" w:hAnsi="Arial" w:cs="Arial"/>
                <w:spacing w:val="-3"/>
              </w:rPr>
              <w:t>l</w:t>
            </w:r>
            <w:r w:rsidRPr="00FE3FF1">
              <w:rPr>
                <w:rFonts w:ascii="Arial" w:hAnsi="Arial" w:cs="Arial"/>
                <w:spacing w:val="1"/>
              </w:rPr>
              <w:t>i</w:t>
            </w:r>
            <w:r w:rsidRPr="00FE3FF1">
              <w:rPr>
                <w:rFonts w:ascii="Arial" w:hAnsi="Arial" w:cs="Arial"/>
              </w:rPr>
              <w:t>ne</w:t>
            </w:r>
            <w:r w:rsidRPr="00FE3FF1">
              <w:rPr>
                <w:rFonts w:ascii="Arial" w:hAnsi="Arial" w:cs="Arial"/>
                <w:spacing w:val="1"/>
              </w:rPr>
              <w:t xml:space="preserve"> </w:t>
            </w:r>
            <w:r w:rsidRPr="00FE3FF1">
              <w:rPr>
                <w:rFonts w:ascii="Arial" w:hAnsi="Arial" w:cs="Arial"/>
              </w:rPr>
              <w:t>or</w:t>
            </w:r>
            <w:r w:rsidRPr="00FE3FF1">
              <w:rPr>
                <w:rFonts w:ascii="Arial" w:hAnsi="Arial" w:cs="Arial"/>
                <w:spacing w:val="-2"/>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por</w:t>
            </w:r>
            <w:r w:rsidRPr="00FE3FF1">
              <w:rPr>
                <w:rFonts w:ascii="Arial" w:hAnsi="Arial" w:cs="Arial"/>
                <w:spacing w:val="-3"/>
              </w:rPr>
              <w:t>t</w:t>
            </w:r>
            <w:r w:rsidRPr="00FE3FF1">
              <w:rPr>
                <w:rFonts w:ascii="Arial" w:hAnsi="Arial" w:cs="Arial"/>
              </w:rPr>
              <w:t>, or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8"/>
              </w:rPr>
              <w:t xml:space="preserve"> </w:t>
            </w:r>
            <w:r w:rsidRPr="00FE3FF1">
              <w:rPr>
                <w:rFonts w:ascii="Arial" w:hAnsi="Arial" w:cs="Arial"/>
                <w:i/>
                <w:spacing w:val="-5"/>
              </w:rPr>
              <w:t>C</w:t>
            </w:r>
            <w:r w:rsidRPr="00FE3FF1">
              <w:rPr>
                <w:rFonts w:ascii="Arial" w:hAnsi="Arial" w:cs="Arial"/>
                <w:i/>
                <w:spacing w:val="1"/>
              </w:rPr>
              <w:t>li</w:t>
            </w:r>
            <w:r w:rsidRPr="00FE3FF1">
              <w:rPr>
                <w:rFonts w:ascii="Arial" w:hAnsi="Arial" w:cs="Arial"/>
                <w:i/>
                <w:spacing w:val="-5"/>
              </w:rPr>
              <w:t>n</w:t>
            </w:r>
            <w:r w:rsidRPr="00FE3FF1">
              <w:rPr>
                <w:rFonts w:ascii="Arial" w:hAnsi="Arial" w:cs="Arial"/>
                <w:i/>
                <w:spacing w:val="1"/>
              </w:rPr>
              <w:t>i</w:t>
            </w:r>
            <w:r w:rsidRPr="00FE3FF1">
              <w:rPr>
                <w:rFonts w:ascii="Arial" w:hAnsi="Arial" w:cs="Arial"/>
                <w:i/>
                <w:spacing w:val="-3"/>
              </w:rPr>
              <w:t>c</w:t>
            </w:r>
            <w:r w:rsidRPr="00FE3FF1">
              <w:rPr>
                <w:rFonts w:ascii="Arial" w:hAnsi="Arial" w:cs="Arial"/>
                <w:i/>
              </w:rPr>
              <w:t>al</w:t>
            </w:r>
            <w:r w:rsidRPr="00FE3FF1">
              <w:rPr>
                <w:rFonts w:ascii="Arial" w:hAnsi="Arial" w:cs="Arial"/>
                <w:i/>
                <w:spacing w:val="1"/>
              </w:rPr>
              <w:t xml:space="preserve"> P</w:t>
            </w:r>
            <w:r w:rsidRPr="00FE3FF1">
              <w:rPr>
                <w:rFonts w:ascii="Arial" w:hAnsi="Arial" w:cs="Arial"/>
                <w:i/>
              </w:rPr>
              <w:t>ha</w:t>
            </w:r>
            <w:r w:rsidRPr="00FE3FF1">
              <w:rPr>
                <w:rFonts w:ascii="Arial" w:hAnsi="Arial" w:cs="Arial"/>
                <w:i/>
                <w:spacing w:val="-2"/>
              </w:rPr>
              <w:t>rm</w:t>
            </w:r>
            <w:r w:rsidRPr="00FE3FF1">
              <w:rPr>
                <w:rFonts w:ascii="Arial" w:hAnsi="Arial" w:cs="Arial"/>
                <w:i/>
                <w:spacing w:val="-5"/>
              </w:rPr>
              <w:t>a</w:t>
            </w:r>
            <w:r w:rsidRPr="00FE3FF1">
              <w:rPr>
                <w:rFonts w:ascii="Arial" w:hAnsi="Arial" w:cs="Arial"/>
                <w:i/>
                <w:spacing w:val="1"/>
              </w:rPr>
              <w:t>c</w:t>
            </w:r>
            <w:r w:rsidRPr="00FE3FF1">
              <w:rPr>
                <w:rFonts w:ascii="Arial" w:hAnsi="Arial" w:cs="Arial"/>
                <w:i/>
              </w:rPr>
              <w:t>o</w:t>
            </w:r>
            <w:r w:rsidRPr="00FE3FF1">
              <w:rPr>
                <w:rFonts w:ascii="Arial" w:hAnsi="Arial" w:cs="Arial"/>
                <w:i/>
                <w:spacing w:val="-3"/>
              </w:rPr>
              <w:t>l</w:t>
            </w:r>
            <w:r w:rsidRPr="00FE3FF1">
              <w:rPr>
                <w:rFonts w:ascii="Arial" w:hAnsi="Arial" w:cs="Arial"/>
                <w:i/>
              </w:rPr>
              <w:t>ogy &amp;</w:t>
            </w:r>
            <w:r w:rsidRPr="00FE3FF1">
              <w:rPr>
                <w:rFonts w:ascii="Arial" w:hAnsi="Arial" w:cs="Arial"/>
                <w:i/>
                <w:spacing w:val="-5"/>
              </w:rPr>
              <w:t xml:space="preserve"> </w:t>
            </w:r>
            <w:r w:rsidRPr="00FE3FF1">
              <w:rPr>
                <w:rFonts w:ascii="Arial" w:hAnsi="Arial" w:cs="Arial"/>
                <w:i/>
                <w:spacing w:val="-2"/>
              </w:rPr>
              <w:t>T</w:t>
            </w:r>
            <w:r w:rsidRPr="00FE3FF1">
              <w:rPr>
                <w:rFonts w:ascii="Arial" w:hAnsi="Arial" w:cs="Arial"/>
                <w:i/>
              </w:rPr>
              <w:t>h</w:t>
            </w:r>
            <w:r w:rsidRPr="00FE3FF1">
              <w:rPr>
                <w:rFonts w:ascii="Arial" w:hAnsi="Arial" w:cs="Arial"/>
                <w:i/>
                <w:spacing w:val="1"/>
              </w:rPr>
              <w:t>e</w:t>
            </w:r>
            <w:r w:rsidRPr="00FE3FF1">
              <w:rPr>
                <w:rFonts w:ascii="Arial" w:hAnsi="Arial" w:cs="Arial"/>
                <w:i/>
                <w:spacing w:val="-2"/>
              </w:rPr>
              <w:t>r</w:t>
            </w:r>
            <w:r w:rsidRPr="00FE3FF1">
              <w:rPr>
                <w:rFonts w:ascii="Arial" w:hAnsi="Arial" w:cs="Arial"/>
                <w:i/>
              </w:rPr>
              <w:t>ap</w:t>
            </w:r>
            <w:r w:rsidRPr="00FE3FF1">
              <w:rPr>
                <w:rFonts w:ascii="Arial" w:hAnsi="Arial" w:cs="Arial"/>
                <w:i/>
                <w:spacing w:val="1"/>
              </w:rPr>
              <w:t>e</w:t>
            </w:r>
            <w:r w:rsidRPr="00FE3FF1">
              <w:rPr>
                <w:rFonts w:ascii="Arial" w:hAnsi="Arial" w:cs="Arial"/>
                <w:i/>
                <w:spacing w:val="-5"/>
              </w:rPr>
              <w:t>u</w:t>
            </w:r>
            <w:r w:rsidRPr="00FE3FF1">
              <w:rPr>
                <w:rFonts w:ascii="Arial" w:hAnsi="Arial" w:cs="Arial"/>
                <w:i/>
                <w:spacing w:val="1"/>
              </w:rPr>
              <w:t>t</w:t>
            </w:r>
            <w:r w:rsidRPr="00FE3FF1">
              <w:rPr>
                <w:rFonts w:ascii="Arial" w:hAnsi="Arial" w:cs="Arial"/>
                <w:i/>
                <w:spacing w:val="-3"/>
              </w:rPr>
              <w:t>i</w:t>
            </w:r>
            <w:r w:rsidRPr="00FE3FF1">
              <w:rPr>
                <w:rFonts w:ascii="Arial" w:hAnsi="Arial" w:cs="Arial"/>
                <w:i/>
                <w:spacing w:val="1"/>
              </w:rPr>
              <w:t>c</w:t>
            </w:r>
            <w:r w:rsidRPr="00FE3FF1">
              <w:rPr>
                <w:rFonts w:ascii="Arial" w:hAnsi="Arial" w:cs="Arial"/>
                <w:i/>
              </w:rPr>
              <w:t>s</w:t>
            </w:r>
            <w:r w:rsidRPr="00FE3FF1">
              <w:rPr>
                <w:rFonts w:ascii="Arial" w:hAnsi="Arial" w:cs="Arial"/>
                <w:i/>
                <w:spacing w:val="5"/>
              </w:rPr>
              <w:t xml:space="preserve"> </w:t>
            </w:r>
            <w:r w:rsidRPr="00FE3FF1">
              <w:rPr>
                <w:rFonts w:ascii="Arial" w:hAnsi="Arial" w:cs="Arial"/>
                <w:spacing w:val="-2"/>
              </w:rPr>
              <w:t>s</w:t>
            </w:r>
            <w:r w:rsidRPr="00FE3FF1">
              <w:rPr>
                <w:rFonts w:ascii="Arial" w:hAnsi="Arial" w:cs="Arial"/>
                <w:spacing w:val="1"/>
              </w:rPr>
              <w:t>t</w:t>
            </w:r>
            <w:r w:rsidRPr="00FE3FF1">
              <w:rPr>
                <w:rFonts w:ascii="Arial" w:hAnsi="Arial" w:cs="Arial"/>
                <w:spacing w:val="-5"/>
              </w:rPr>
              <w:t>u</w:t>
            </w:r>
            <w:r w:rsidRPr="00FE3FF1">
              <w:rPr>
                <w:rFonts w:ascii="Arial" w:hAnsi="Arial" w:cs="Arial"/>
              </w:rPr>
              <w:t>dy)</w:t>
            </w:r>
            <w:r w:rsidRPr="00FE3FF1">
              <w:rPr>
                <w:rFonts w:ascii="Arial" w:hAnsi="Arial" w:cs="Arial"/>
                <w:spacing w:val="4"/>
              </w:rPr>
              <w:t xml:space="preserve"> </w:t>
            </w:r>
            <w:r w:rsidRPr="00FE3FF1">
              <w:rPr>
                <w:rFonts w:ascii="Arial" w:hAnsi="Arial" w:cs="Arial"/>
                <w:spacing w:val="-6"/>
              </w:rPr>
              <w:t>w</w:t>
            </w:r>
            <w:r w:rsidRPr="00FE3FF1">
              <w:rPr>
                <w:rFonts w:ascii="Arial" w:hAnsi="Arial" w:cs="Arial"/>
              </w:rPr>
              <w:t>ou</w:t>
            </w:r>
            <w:r w:rsidRPr="00FE3FF1">
              <w:rPr>
                <w:rFonts w:ascii="Arial" w:hAnsi="Arial" w:cs="Arial"/>
                <w:spacing w:val="1"/>
              </w:rPr>
              <w:t>l</w:t>
            </w:r>
            <w:r w:rsidRPr="00FE3FF1">
              <w:rPr>
                <w:rFonts w:ascii="Arial" w:hAnsi="Arial" w:cs="Arial"/>
              </w:rPr>
              <w:t>d</w:t>
            </w:r>
            <w:r w:rsidRPr="00FE3FF1">
              <w:rPr>
                <w:rFonts w:ascii="Arial" w:hAnsi="Arial" w:cs="Arial"/>
                <w:spacing w:val="-2"/>
              </w:rPr>
              <w:t xml:space="preserve"> </w:t>
            </w:r>
            <w:r w:rsidRPr="00FE3FF1">
              <w:rPr>
                <w:rFonts w:ascii="Arial" w:hAnsi="Arial" w:cs="Arial"/>
              </w:rPr>
              <w:t>g</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a</w:t>
            </w:r>
            <w:r w:rsidRPr="00FE3FF1">
              <w:rPr>
                <w:rFonts w:ascii="Arial" w:hAnsi="Arial" w:cs="Arial"/>
                <w:spacing w:val="1"/>
              </w:rPr>
              <w:t>tl</w:t>
            </w:r>
            <w:r w:rsidRPr="00FE3FF1">
              <w:rPr>
                <w:rFonts w:ascii="Arial" w:hAnsi="Arial" w:cs="Arial"/>
              </w:rPr>
              <w:t>y</w:t>
            </w:r>
            <w:r w:rsidRPr="00FE3FF1">
              <w:rPr>
                <w:rFonts w:ascii="Arial" w:hAnsi="Arial" w:cs="Arial"/>
                <w:spacing w:val="-1"/>
              </w:rPr>
              <w:t xml:space="preserve"> </w:t>
            </w:r>
            <w:r w:rsidRPr="00FE3FF1">
              <w:rPr>
                <w:rFonts w:ascii="Arial" w:hAnsi="Arial" w:cs="Arial"/>
                <w:spacing w:val="-3"/>
              </w:rPr>
              <w:t>e</w:t>
            </w:r>
            <w:r w:rsidRPr="00FE3FF1">
              <w:rPr>
                <w:rFonts w:ascii="Arial" w:hAnsi="Arial" w:cs="Arial"/>
              </w:rPr>
              <w:t>nh</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w:t>
            </w:r>
            <w:r w:rsidRPr="00FE3FF1">
              <w:rPr>
                <w:rFonts w:ascii="Arial" w:hAnsi="Arial" w:cs="Arial"/>
              </w:rPr>
              <w:t xml:space="preserve">e </w:t>
            </w:r>
            <w:r w:rsidRPr="00FE3FF1">
              <w:rPr>
                <w:rFonts w:ascii="Arial" w:hAnsi="Arial" w:cs="Arial"/>
                <w:spacing w:val="-3"/>
                <w:w w:val="101"/>
              </w:rPr>
              <w:t>t</w:t>
            </w:r>
            <w:r w:rsidRPr="00FE3FF1">
              <w:rPr>
                <w:rFonts w:ascii="Arial" w:hAnsi="Arial" w:cs="Arial"/>
              </w:rPr>
              <w:t xml:space="preserve">he </w:t>
            </w:r>
            <w:r w:rsidRPr="00FE3FF1">
              <w:rPr>
                <w:rFonts w:ascii="Arial" w:hAnsi="Arial" w:cs="Arial"/>
                <w:spacing w:val="-2"/>
              </w:rPr>
              <w:t>s</w:t>
            </w:r>
            <w:r w:rsidRPr="00FE3FF1">
              <w:rPr>
                <w:rFonts w:ascii="Arial" w:hAnsi="Arial" w:cs="Arial"/>
                <w:spacing w:val="1"/>
              </w:rPr>
              <w:t>cie</w:t>
            </w:r>
            <w:r w:rsidRPr="00FE3FF1">
              <w:rPr>
                <w:rFonts w:ascii="Arial" w:hAnsi="Arial" w:cs="Arial"/>
                <w:spacing w:val="-5"/>
              </w:rPr>
              <w:t>n</w:t>
            </w:r>
            <w:r w:rsidRPr="00FE3FF1">
              <w:rPr>
                <w:rFonts w:ascii="Arial" w:hAnsi="Arial" w:cs="Arial"/>
                <w:spacing w:val="1"/>
              </w:rPr>
              <w:t>ti</w:t>
            </w:r>
            <w:r w:rsidRPr="00FE3FF1">
              <w:rPr>
                <w:rFonts w:ascii="Arial" w:hAnsi="Arial" w:cs="Arial"/>
                <w:spacing w:val="-5"/>
              </w:rPr>
              <w:t>f</w:t>
            </w:r>
            <w:r w:rsidRPr="00FE3FF1">
              <w:rPr>
                <w:rFonts w:ascii="Arial" w:hAnsi="Arial" w:cs="Arial"/>
                <w:spacing w:val="1"/>
              </w:rPr>
              <w:t>i</w:t>
            </w:r>
            <w:r w:rsidRPr="00FE3FF1">
              <w:rPr>
                <w:rFonts w:ascii="Arial" w:hAnsi="Arial" w:cs="Arial"/>
              </w:rPr>
              <w:t>c</w:t>
            </w:r>
            <w:r w:rsidRPr="00FE3FF1">
              <w:rPr>
                <w:rFonts w:ascii="Arial" w:hAnsi="Arial" w:cs="Arial"/>
                <w:spacing w:val="2"/>
              </w:rPr>
              <w:t xml:space="preserve"> </w:t>
            </w:r>
            <w:r w:rsidRPr="00FE3FF1">
              <w:rPr>
                <w:rFonts w:ascii="Arial" w:hAnsi="Arial" w:cs="Arial"/>
              </w:rPr>
              <w:t>r</w:t>
            </w:r>
            <w:r w:rsidRPr="00FE3FF1">
              <w:rPr>
                <w:rFonts w:ascii="Arial" w:hAnsi="Arial" w:cs="Arial"/>
                <w:spacing w:val="-3"/>
              </w:rPr>
              <w:t>i</w:t>
            </w:r>
            <w:r w:rsidRPr="00FE3FF1">
              <w:rPr>
                <w:rFonts w:ascii="Arial" w:hAnsi="Arial" w:cs="Arial"/>
              </w:rPr>
              <w:t>gor</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5"/>
              </w:rPr>
              <w:t>v</w:t>
            </w:r>
            <w:r w:rsidRPr="00FE3FF1">
              <w:rPr>
                <w:rFonts w:ascii="Arial" w:hAnsi="Arial" w:cs="Arial"/>
                <w:spacing w:val="1"/>
              </w:rPr>
              <w:t>e</w:t>
            </w:r>
            <w:r w:rsidRPr="00FE3FF1">
              <w:rPr>
                <w:rFonts w:ascii="Arial" w:hAnsi="Arial" w:cs="Arial"/>
              </w:rPr>
              <w:t>r</w:t>
            </w:r>
            <w:r w:rsidRPr="00FE3FF1">
              <w:rPr>
                <w:rFonts w:ascii="Arial" w:hAnsi="Arial" w:cs="Arial"/>
                <w:spacing w:val="1"/>
              </w:rPr>
              <w:t>i</w:t>
            </w:r>
            <w:r w:rsidRPr="00FE3FF1">
              <w:rPr>
                <w:rFonts w:ascii="Arial" w:hAnsi="Arial" w:cs="Arial"/>
                <w:spacing w:val="-5"/>
              </w:rPr>
              <w:t>f</w:t>
            </w:r>
            <w:r w:rsidRPr="00FE3FF1">
              <w:rPr>
                <w:rFonts w:ascii="Arial" w:hAnsi="Arial" w:cs="Arial"/>
                <w:spacing w:val="1"/>
                <w:w w:val="101"/>
              </w:rPr>
              <w:t>i</w:t>
            </w:r>
            <w:r w:rsidRPr="00FE3FF1">
              <w:rPr>
                <w:rFonts w:ascii="Arial" w:hAnsi="Arial" w:cs="Arial"/>
                <w:spacing w:val="1"/>
              </w:rPr>
              <w:t>a</w:t>
            </w:r>
            <w:r w:rsidRPr="00FE3FF1">
              <w:rPr>
                <w:rFonts w:ascii="Arial" w:hAnsi="Arial" w:cs="Arial"/>
                <w:spacing w:val="-5"/>
              </w:rPr>
              <w:t>b</w:t>
            </w:r>
            <w:r w:rsidRPr="00FE3FF1">
              <w:rPr>
                <w:rFonts w:ascii="Arial" w:hAnsi="Arial" w:cs="Arial"/>
                <w:spacing w:val="1"/>
                <w:w w:val="101"/>
              </w:rPr>
              <w:t>i</w:t>
            </w:r>
            <w:r w:rsidRPr="00FE3FF1">
              <w:rPr>
                <w:rFonts w:ascii="Arial" w:hAnsi="Arial" w:cs="Arial"/>
                <w:spacing w:val="-3"/>
                <w:w w:val="101"/>
              </w:rPr>
              <w:t>l</w:t>
            </w:r>
            <w:r w:rsidRPr="00FE3FF1">
              <w:rPr>
                <w:rFonts w:ascii="Arial" w:hAnsi="Arial" w:cs="Arial"/>
                <w:spacing w:val="1"/>
                <w:w w:val="101"/>
              </w:rPr>
              <w:t>it</w:t>
            </w:r>
            <w:r w:rsidRPr="00FE3FF1">
              <w:rPr>
                <w:rFonts w:ascii="Arial" w:hAnsi="Arial" w:cs="Arial"/>
                <w:spacing w:val="-5"/>
              </w:rPr>
              <w:t>y</w:t>
            </w:r>
            <w:r w:rsidRPr="00FE3FF1">
              <w:rPr>
                <w:rFonts w:ascii="Arial" w:hAnsi="Arial" w:cs="Arial"/>
              </w:rPr>
              <w:t>.</w:t>
            </w:r>
          </w:p>
          <w:p w14:paraId="498D2D30" w14:textId="77777777" w:rsidR="00366984" w:rsidRPr="00FE3FF1" w:rsidRDefault="00B30A26" w:rsidP="00822F8C">
            <w:pPr>
              <w:ind w:left="105" w:right="282" w:firstLine="403"/>
              <w:rPr>
                <w:rFonts w:ascii="Arial" w:hAnsi="Arial" w:cs="Arial"/>
              </w:rPr>
            </w:pPr>
            <w:r w:rsidRPr="00FE3FF1">
              <w:rPr>
                <w:rFonts w:ascii="Arial" w:hAnsi="Arial" w:cs="Arial"/>
                <w:spacing w:val="-2"/>
              </w:rPr>
              <w:t>M</w:t>
            </w:r>
            <w:r w:rsidRPr="00FE3FF1">
              <w:rPr>
                <w:rFonts w:ascii="Arial" w:hAnsi="Arial" w:cs="Arial"/>
                <w:spacing w:val="1"/>
              </w:rPr>
              <w:t>a</w:t>
            </w:r>
            <w:r w:rsidRPr="00FE3FF1">
              <w:rPr>
                <w:rFonts w:ascii="Arial" w:hAnsi="Arial" w:cs="Arial"/>
              </w:rPr>
              <w:t>ny</w:t>
            </w:r>
            <w:r w:rsidRPr="00FE3FF1">
              <w:rPr>
                <w:rFonts w:ascii="Arial" w:hAnsi="Arial" w:cs="Arial"/>
                <w:spacing w:val="-2"/>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li</w:t>
            </w:r>
            <w:r w:rsidRPr="00FE3FF1">
              <w:rPr>
                <w:rFonts w:ascii="Arial" w:hAnsi="Arial" w:cs="Arial"/>
                <w:spacing w:val="-6"/>
              </w:rPr>
              <w:t>s</w:t>
            </w:r>
            <w:r w:rsidRPr="00FE3FF1">
              <w:rPr>
                <w:rFonts w:ascii="Arial" w:hAnsi="Arial" w:cs="Arial"/>
                <w:spacing w:val="1"/>
              </w:rPr>
              <w:t>te</w:t>
            </w:r>
            <w:r w:rsidRPr="00FE3FF1">
              <w:rPr>
                <w:rFonts w:ascii="Arial" w:hAnsi="Arial" w:cs="Arial"/>
              </w:rPr>
              <w:t xml:space="preserve">d </w:t>
            </w:r>
            <w:r w:rsidRPr="00FE3FF1">
              <w:rPr>
                <w:rFonts w:ascii="Arial" w:hAnsi="Arial" w:cs="Arial"/>
                <w:spacing w:val="-5"/>
              </w:rPr>
              <w:t>r</w:t>
            </w:r>
            <w:r w:rsidRPr="00FE3FF1">
              <w:rPr>
                <w:rFonts w:ascii="Arial" w:hAnsi="Arial" w:cs="Arial"/>
                <w:spacing w:val="1"/>
              </w:rPr>
              <w:t>e</w:t>
            </w:r>
            <w:r w:rsidRPr="00FE3FF1">
              <w:rPr>
                <w:rFonts w:ascii="Arial" w:hAnsi="Arial" w:cs="Arial"/>
              </w:rPr>
              <w:t>f</w:t>
            </w:r>
            <w:r w:rsidRPr="00FE3FF1">
              <w:rPr>
                <w:rFonts w:ascii="Arial" w:hAnsi="Arial" w:cs="Arial"/>
                <w:spacing w:val="2"/>
              </w:rPr>
              <w:t>e</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ce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spacing w:val="1"/>
              </w:rPr>
              <w:t>a</w:t>
            </w:r>
            <w:r w:rsidRPr="00FE3FF1">
              <w:rPr>
                <w:rFonts w:ascii="Arial" w:hAnsi="Arial" w:cs="Arial"/>
              </w:rPr>
              <w:t>b</w:t>
            </w:r>
            <w:r w:rsidRPr="00FE3FF1">
              <w:rPr>
                <w:rFonts w:ascii="Arial" w:hAnsi="Arial" w:cs="Arial"/>
                <w:spacing w:val="-3"/>
              </w:rPr>
              <w:t>l</w:t>
            </w:r>
            <w:r w:rsidRPr="00FE3FF1">
              <w:rPr>
                <w:rFonts w:ascii="Arial" w:hAnsi="Arial" w:cs="Arial"/>
              </w:rPr>
              <w:t>e</w:t>
            </w:r>
            <w:r w:rsidRPr="00FE3FF1">
              <w:rPr>
                <w:rFonts w:ascii="Arial" w:hAnsi="Arial" w:cs="Arial"/>
                <w:spacing w:val="-1"/>
              </w:rPr>
              <w:t xml:space="preserve"> </w:t>
            </w:r>
            <w:r w:rsidRPr="00FE3FF1">
              <w:rPr>
                <w:rFonts w:ascii="Arial" w:hAnsi="Arial" w:cs="Arial"/>
              </w:rPr>
              <w:t>3</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 xml:space="preserve">re </w:t>
            </w:r>
            <w:r w:rsidRPr="00FE3FF1">
              <w:rPr>
                <w:rFonts w:ascii="Arial" w:hAnsi="Arial" w:cs="Arial"/>
                <w:spacing w:val="-3"/>
              </w:rPr>
              <w:t>t</w:t>
            </w:r>
            <w:r w:rsidRPr="00FE3FF1">
              <w:rPr>
                <w:rFonts w:ascii="Arial" w:hAnsi="Arial" w:cs="Arial"/>
                <w:spacing w:val="1"/>
              </w:rPr>
              <w:t>ie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o</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spacing w:val="-5"/>
              </w:rPr>
              <w:t>p</w:t>
            </w:r>
            <w:r w:rsidRPr="00FE3FF1">
              <w:rPr>
                <w:rFonts w:ascii="Arial" w:hAnsi="Arial" w:cs="Arial"/>
                <w:spacing w:val="1"/>
              </w:rPr>
              <w:t>e</w:t>
            </w:r>
            <w:r w:rsidRPr="00FE3FF1">
              <w:rPr>
                <w:rFonts w:ascii="Arial" w:hAnsi="Arial" w:cs="Arial"/>
                <w:spacing w:val="-3"/>
              </w:rPr>
              <w:t>ci</w:t>
            </w:r>
            <w:r w:rsidRPr="00FE3FF1">
              <w:rPr>
                <w:rFonts w:ascii="Arial" w:hAnsi="Arial" w:cs="Arial"/>
              </w:rPr>
              <w:t>f</w:t>
            </w:r>
            <w:r w:rsidRPr="00FE3FF1">
              <w:rPr>
                <w:rFonts w:ascii="Arial" w:hAnsi="Arial" w:cs="Arial"/>
                <w:spacing w:val="1"/>
              </w:rPr>
              <w:t>i</w:t>
            </w:r>
            <w:r w:rsidRPr="00FE3FF1">
              <w:rPr>
                <w:rFonts w:ascii="Arial" w:hAnsi="Arial" w:cs="Arial"/>
              </w:rPr>
              <w:t>c</w:t>
            </w:r>
            <w:r w:rsidRPr="00FE3FF1">
              <w:rPr>
                <w:rFonts w:ascii="Arial" w:hAnsi="Arial" w:cs="Arial"/>
                <w:spacing w:val="1"/>
              </w:rPr>
              <w:t xml:space="preserve"> </w:t>
            </w:r>
            <w:r w:rsidRPr="00FE3FF1">
              <w:rPr>
                <w:rFonts w:ascii="Arial" w:hAnsi="Arial" w:cs="Arial"/>
              </w:rPr>
              <w:t>drugs</w:t>
            </w:r>
            <w:r w:rsidRPr="00FE3FF1">
              <w:rPr>
                <w:rFonts w:ascii="Arial" w:hAnsi="Arial" w:cs="Arial"/>
                <w:spacing w:val="-4"/>
              </w:rPr>
              <w:t xml:space="preserve"> </w:t>
            </w:r>
            <w:r w:rsidRPr="00FE3FF1">
              <w:rPr>
                <w:rFonts w:ascii="Arial" w:hAnsi="Arial" w:cs="Arial"/>
              </w:rPr>
              <w:t>or</w:t>
            </w:r>
            <w:r w:rsidRPr="00FE3FF1">
              <w:rPr>
                <w:rFonts w:ascii="Arial" w:hAnsi="Arial" w:cs="Arial"/>
                <w:spacing w:val="-2"/>
              </w:rPr>
              <w:t xml:space="preserve"> </w:t>
            </w:r>
            <w:r w:rsidRPr="00FE3FF1">
              <w:rPr>
                <w:rFonts w:ascii="Arial" w:hAnsi="Arial" w:cs="Arial"/>
                <w:spacing w:val="-3"/>
              </w:rPr>
              <w:t>c</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y</w:t>
            </w:r>
            <w:r w:rsidRPr="00FE3FF1">
              <w:rPr>
                <w:rFonts w:ascii="Arial" w:hAnsi="Arial" w:cs="Arial"/>
                <w:spacing w:val="-5"/>
              </w:rPr>
              <w:t>p</w:t>
            </w:r>
            <w:r w:rsidRPr="00FE3FF1">
              <w:rPr>
                <w:rFonts w:ascii="Arial" w:hAnsi="Arial" w:cs="Arial"/>
                <w:spacing w:val="1"/>
              </w:rPr>
              <w:t>e</w:t>
            </w:r>
            <w:r w:rsidRPr="00FE3FF1">
              <w:rPr>
                <w:rFonts w:ascii="Arial" w:hAnsi="Arial" w:cs="Arial"/>
              </w:rPr>
              <w:t>s</w:t>
            </w:r>
            <w:r w:rsidRPr="00FE3FF1">
              <w:rPr>
                <w:rFonts w:ascii="Arial" w:hAnsi="Arial" w:cs="Arial"/>
                <w:spacing w:val="2"/>
              </w:rPr>
              <w:t xml:space="preserve"> </w:t>
            </w:r>
            <w:r w:rsidRPr="00FE3FF1">
              <w:rPr>
                <w:rFonts w:ascii="Arial" w:hAnsi="Arial" w:cs="Arial"/>
                <w:spacing w:val="-5"/>
              </w:rPr>
              <w:t>(</w:t>
            </w:r>
            <w:r w:rsidRPr="00FE3FF1">
              <w:rPr>
                <w:rFonts w:ascii="Arial" w:hAnsi="Arial" w:cs="Arial"/>
                <w:spacing w:val="1"/>
              </w:rPr>
              <w:t>e</w:t>
            </w:r>
            <w:r w:rsidRPr="00FE3FF1">
              <w:rPr>
                <w:rFonts w:ascii="Arial" w:hAnsi="Arial" w:cs="Arial"/>
                <w:spacing w:val="2"/>
              </w:rPr>
              <w:t>.</w:t>
            </w:r>
            <w:r w:rsidRPr="00FE3FF1">
              <w:rPr>
                <w:rFonts w:ascii="Arial" w:hAnsi="Arial" w:cs="Arial"/>
                <w:spacing w:val="-5"/>
              </w:rPr>
              <w:t>g</w:t>
            </w:r>
            <w:r w:rsidRPr="00FE3FF1">
              <w:rPr>
                <w:rFonts w:ascii="Arial" w:hAnsi="Arial" w:cs="Arial"/>
                <w:spacing w:val="-2"/>
              </w:rPr>
              <w:t>.</w:t>
            </w:r>
            <w:r w:rsidRPr="00FE3FF1">
              <w:rPr>
                <w:rFonts w:ascii="Arial" w:hAnsi="Arial" w:cs="Arial"/>
              </w:rPr>
              <w:t>,</w:t>
            </w:r>
            <w:r w:rsidRPr="00FE3FF1">
              <w:rPr>
                <w:rFonts w:ascii="Arial" w:hAnsi="Arial" w:cs="Arial"/>
                <w:spacing w:val="5"/>
              </w:rPr>
              <w:t xml:space="preserve"> </w:t>
            </w:r>
            <w:r w:rsidRPr="00FE3FF1">
              <w:rPr>
                <w:rFonts w:ascii="Arial" w:hAnsi="Arial" w:cs="Arial"/>
                <w:spacing w:val="4"/>
              </w:rPr>
              <w:t>5</w:t>
            </w:r>
            <w:r w:rsidRPr="00FE3FF1">
              <w:rPr>
                <w:rFonts w:ascii="Arial" w:hAnsi="Arial" w:cs="Arial"/>
              </w:rPr>
              <w:t>-</w:t>
            </w:r>
            <w:r w:rsidRPr="00FE3FF1">
              <w:rPr>
                <w:rFonts w:ascii="Arial" w:hAnsi="Arial" w:cs="Arial"/>
                <w:spacing w:val="-2"/>
              </w:rPr>
              <w:t>F</w:t>
            </w:r>
            <w:r w:rsidRPr="00FE3FF1">
              <w:rPr>
                <w:rFonts w:ascii="Arial" w:hAnsi="Arial" w:cs="Arial"/>
                <w:spacing w:val="1"/>
                <w:w w:val="101"/>
              </w:rPr>
              <w:t>l</w:t>
            </w:r>
            <w:r w:rsidRPr="00FE3FF1">
              <w:rPr>
                <w:rFonts w:ascii="Arial" w:hAnsi="Arial" w:cs="Arial"/>
              </w:rPr>
              <w:t>uor</w:t>
            </w:r>
            <w:r w:rsidRPr="00FE3FF1">
              <w:rPr>
                <w:rFonts w:ascii="Arial" w:hAnsi="Arial" w:cs="Arial"/>
                <w:spacing w:val="-5"/>
              </w:rPr>
              <w:t>o</w:t>
            </w:r>
            <w:r w:rsidRPr="00FE3FF1">
              <w:rPr>
                <w:rFonts w:ascii="Arial" w:hAnsi="Arial" w:cs="Arial"/>
              </w:rPr>
              <w:t>ur</w:t>
            </w:r>
            <w:r w:rsidRPr="00FE3FF1">
              <w:rPr>
                <w:rFonts w:ascii="Arial" w:hAnsi="Arial" w:cs="Arial"/>
                <w:spacing w:val="-3"/>
              </w:rPr>
              <w:t>a</w:t>
            </w:r>
            <w:r w:rsidRPr="00FE3FF1">
              <w:rPr>
                <w:rFonts w:ascii="Arial" w:hAnsi="Arial" w:cs="Arial"/>
                <w:spacing w:val="1"/>
              </w:rPr>
              <w:t>c</w:t>
            </w:r>
            <w:r w:rsidRPr="00FE3FF1">
              <w:rPr>
                <w:rFonts w:ascii="Arial" w:hAnsi="Arial" w:cs="Arial"/>
                <w:spacing w:val="-3"/>
                <w:w w:val="101"/>
              </w:rPr>
              <w:t>i</w:t>
            </w:r>
            <w:r w:rsidRPr="00FE3FF1">
              <w:rPr>
                <w:rFonts w:ascii="Arial" w:hAnsi="Arial" w:cs="Arial"/>
                <w:spacing w:val="1"/>
                <w:w w:val="101"/>
              </w:rPr>
              <w:t>l</w:t>
            </w:r>
            <w:r w:rsidRPr="00FE3FF1">
              <w:rPr>
                <w:rFonts w:ascii="Arial" w:hAnsi="Arial" w:cs="Arial"/>
              </w:rPr>
              <w:t xml:space="preserve">, </w:t>
            </w:r>
            <w:r w:rsidRPr="00FE3FF1">
              <w:rPr>
                <w:rFonts w:ascii="Arial" w:hAnsi="Arial" w:cs="Arial"/>
                <w:spacing w:val="-2"/>
              </w:rPr>
              <w:t>D</w:t>
            </w:r>
            <w:r w:rsidRPr="00FE3FF1">
              <w:rPr>
                <w:rFonts w:ascii="Arial" w:hAnsi="Arial" w:cs="Arial"/>
              </w:rPr>
              <w:t>o</w:t>
            </w:r>
            <w:r w:rsidRPr="00FE3FF1">
              <w:rPr>
                <w:rFonts w:ascii="Arial" w:hAnsi="Arial" w:cs="Arial"/>
                <w:spacing w:val="1"/>
              </w:rPr>
              <w:t>c</w:t>
            </w:r>
            <w:r w:rsidRPr="00FE3FF1">
              <w:rPr>
                <w:rFonts w:ascii="Arial" w:hAnsi="Arial" w:cs="Arial"/>
                <w:spacing w:val="-3"/>
              </w:rPr>
              <w:t>e</w:t>
            </w:r>
            <w:r w:rsidRPr="00FE3FF1">
              <w:rPr>
                <w:rFonts w:ascii="Arial" w:hAnsi="Arial" w:cs="Arial"/>
                <w:spacing w:val="1"/>
              </w:rPr>
              <w:t>ta</w:t>
            </w:r>
            <w:r w:rsidRPr="00FE3FF1">
              <w:rPr>
                <w:rFonts w:ascii="Arial" w:hAnsi="Arial" w:cs="Arial"/>
                <w:spacing w:val="-5"/>
              </w:rPr>
              <w:t>x</w:t>
            </w:r>
            <w:r w:rsidRPr="00FE3FF1">
              <w:rPr>
                <w:rFonts w:ascii="Arial" w:hAnsi="Arial" w:cs="Arial"/>
                <w:spacing w:val="1"/>
              </w:rPr>
              <w:t>e</w:t>
            </w:r>
            <w:r w:rsidRPr="00FE3FF1">
              <w:rPr>
                <w:rFonts w:ascii="Arial" w:hAnsi="Arial" w:cs="Arial"/>
                <w:spacing w:val="-3"/>
              </w:rPr>
              <w:t>l</w:t>
            </w:r>
            <w:r w:rsidRPr="00FE3FF1">
              <w:rPr>
                <w:rFonts w:ascii="Arial" w:hAnsi="Arial" w:cs="Arial"/>
              </w:rPr>
              <w:t>,</w:t>
            </w:r>
            <w:r w:rsidRPr="00FE3FF1">
              <w:rPr>
                <w:rFonts w:ascii="Arial" w:hAnsi="Arial" w:cs="Arial"/>
                <w:spacing w:val="1"/>
              </w:rPr>
              <w:t xml:space="preserve"> T</w:t>
            </w:r>
            <w:r w:rsidRPr="00FE3FF1">
              <w:rPr>
                <w:rFonts w:ascii="Arial" w:hAnsi="Arial" w:cs="Arial"/>
                <w:spacing w:val="-5"/>
              </w:rPr>
              <w:t>r</w:t>
            </w:r>
            <w:r w:rsidRPr="00FE3FF1">
              <w:rPr>
                <w:rFonts w:ascii="Arial" w:hAnsi="Arial" w:cs="Arial"/>
                <w:spacing w:val="1"/>
              </w:rPr>
              <w:t>a</w:t>
            </w:r>
            <w:r w:rsidRPr="00FE3FF1">
              <w:rPr>
                <w:rFonts w:ascii="Arial" w:hAnsi="Arial" w:cs="Arial"/>
                <w:spacing w:val="-2"/>
              </w:rPr>
              <w:t>s</w:t>
            </w:r>
            <w:r w:rsidRPr="00FE3FF1">
              <w:rPr>
                <w:rFonts w:ascii="Arial" w:hAnsi="Arial" w:cs="Arial"/>
                <w:spacing w:val="1"/>
              </w:rPr>
              <w:t>t</w:t>
            </w:r>
            <w:r w:rsidRPr="00FE3FF1">
              <w:rPr>
                <w:rFonts w:ascii="Arial" w:hAnsi="Arial" w:cs="Arial"/>
              </w:rPr>
              <w:t>u</w:t>
            </w:r>
            <w:r w:rsidRPr="00FE3FF1">
              <w:rPr>
                <w:rFonts w:ascii="Arial" w:hAnsi="Arial" w:cs="Arial"/>
                <w:spacing w:val="-3"/>
              </w:rPr>
              <w:t>z</w:t>
            </w:r>
            <w:r w:rsidRPr="00FE3FF1">
              <w:rPr>
                <w:rFonts w:ascii="Arial" w:hAnsi="Arial" w:cs="Arial"/>
              </w:rPr>
              <w:t>u</w:t>
            </w:r>
            <w:r w:rsidRPr="00FE3FF1">
              <w:rPr>
                <w:rFonts w:ascii="Arial" w:hAnsi="Arial" w:cs="Arial"/>
                <w:spacing w:val="-3"/>
              </w:rPr>
              <w:t>m</w:t>
            </w:r>
            <w:r w:rsidRPr="00FE3FF1">
              <w:rPr>
                <w:rFonts w:ascii="Arial" w:hAnsi="Arial" w:cs="Arial"/>
                <w:spacing w:val="1"/>
              </w:rPr>
              <w:t>a</w:t>
            </w:r>
            <w:r w:rsidRPr="00FE3FF1">
              <w:rPr>
                <w:rFonts w:ascii="Arial" w:hAnsi="Arial" w:cs="Arial"/>
              </w:rPr>
              <w:t>b,</w:t>
            </w:r>
            <w:r w:rsidRPr="00FE3FF1">
              <w:rPr>
                <w:rFonts w:ascii="Arial" w:hAnsi="Arial" w:cs="Arial"/>
                <w:spacing w:val="1"/>
              </w:rPr>
              <w:t xml:space="preserve"> </w:t>
            </w:r>
            <w:r w:rsidRPr="00FE3FF1">
              <w:rPr>
                <w:rFonts w:ascii="Arial" w:hAnsi="Arial" w:cs="Arial"/>
                <w:spacing w:val="-5"/>
              </w:rPr>
              <w:t>I</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n</w:t>
            </w:r>
            <w:r w:rsidRPr="00FE3FF1">
              <w:rPr>
                <w:rFonts w:ascii="Arial" w:hAnsi="Arial" w:cs="Arial"/>
                <w:spacing w:val="1"/>
              </w:rPr>
              <w:t>i</w:t>
            </w:r>
            <w:r w:rsidRPr="00FE3FF1">
              <w:rPr>
                <w:rFonts w:ascii="Arial" w:hAnsi="Arial" w:cs="Arial"/>
              </w:rPr>
              <w:t>b</w:t>
            </w:r>
            <w:r w:rsidRPr="00FE3FF1">
              <w:rPr>
                <w:rFonts w:ascii="Arial" w:hAnsi="Arial" w:cs="Arial"/>
                <w:spacing w:val="-5"/>
              </w:rPr>
              <w:t>)</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W</w:t>
            </w:r>
            <w:r w:rsidRPr="00FE3FF1">
              <w:rPr>
                <w:rFonts w:ascii="Arial" w:hAnsi="Arial" w:cs="Arial"/>
              </w:rPr>
              <w:t>h</w:t>
            </w:r>
            <w:r w:rsidRPr="00FE3FF1">
              <w:rPr>
                <w:rFonts w:ascii="Arial" w:hAnsi="Arial" w:cs="Arial"/>
                <w:spacing w:val="-3"/>
              </w:rPr>
              <w:t>i</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w:t>
            </w:r>
            <w:r w:rsidRPr="00FE3FF1">
              <w:rPr>
                <w:rFonts w:ascii="Arial" w:hAnsi="Arial" w:cs="Arial"/>
                <w:spacing w:val="-5"/>
              </w:rPr>
              <w:t>v</w:t>
            </w:r>
            <w:r w:rsidRPr="00FE3FF1">
              <w:rPr>
                <w:rFonts w:ascii="Arial" w:hAnsi="Arial" w:cs="Arial"/>
                <w:spacing w:val="1"/>
              </w:rPr>
              <w:t>al</w:t>
            </w:r>
            <w:r w:rsidRPr="00FE3FF1">
              <w:rPr>
                <w:rFonts w:ascii="Arial" w:hAnsi="Arial" w:cs="Arial"/>
                <w:spacing w:val="-5"/>
              </w:rPr>
              <w:t>u</w:t>
            </w:r>
            <w:r w:rsidRPr="00FE3FF1">
              <w:rPr>
                <w:rFonts w:ascii="Arial" w:hAnsi="Arial" w:cs="Arial"/>
                <w:spacing w:val="1"/>
              </w:rPr>
              <w:t>a</w:t>
            </w:r>
            <w:r w:rsidRPr="00FE3FF1">
              <w:rPr>
                <w:rFonts w:ascii="Arial" w:hAnsi="Arial" w:cs="Arial"/>
              </w:rPr>
              <w:t>b</w:t>
            </w:r>
            <w:r w:rsidRPr="00FE3FF1">
              <w:rPr>
                <w:rFonts w:ascii="Arial" w:hAnsi="Arial" w:cs="Arial"/>
                <w:spacing w:val="-3"/>
              </w:rPr>
              <w:t>l</w:t>
            </w:r>
            <w:r w:rsidRPr="00FE3FF1">
              <w:rPr>
                <w:rFonts w:ascii="Arial" w:hAnsi="Arial" w:cs="Arial"/>
                <w:spacing w:val="1"/>
              </w:rPr>
              <w:t>e</w:t>
            </w:r>
            <w:r w:rsidRPr="00FE3FF1">
              <w:rPr>
                <w:rFonts w:ascii="Arial" w:hAnsi="Arial" w:cs="Arial"/>
              </w:rPr>
              <w:t>,</w:t>
            </w:r>
            <w:r w:rsidRPr="00FE3FF1">
              <w:rPr>
                <w:rFonts w:ascii="Arial" w:hAnsi="Arial" w:cs="Arial"/>
                <w:spacing w:val="-3"/>
              </w:rPr>
              <w:t xml:space="preserve"> </w:t>
            </w:r>
            <w:r w:rsidRPr="00FE3FF1">
              <w:rPr>
                <w:rFonts w:ascii="Arial" w:hAnsi="Arial" w:cs="Arial"/>
              </w:rPr>
              <w:t>a</w:t>
            </w:r>
            <w:r w:rsidRPr="00FE3FF1">
              <w:rPr>
                <w:rFonts w:ascii="Arial" w:hAnsi="Arial" w:cs="Arial"/>
                <w:spacing w:val="4"/>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l</w:t>
            </w:r>
            <w:r w:rsidRPr="00FE3FF1">
              <w:rPr>
                <w:rFonts w:ascii="Arial" w:hAnsi="Arial" w:cs="Arial"/>
              </w:rPr>
              <w:t>e</w:t>
            </w:r>
            <w:r w:rsidRPr="00FE3FF1">
              <w:rPr>
                <w:rFonts w:ascii="Arial" w:hAnsi="Arial" w:cs="Arial"/>
                <w:spacing w:val="1"/>
              </w:rPr>
              <w:t xml:space="preserve"> mi</w:t>
            </w:r>
            <w:r w:rsidRPr="00FE3FF1">
              <w:rPr>
                <w:rFonts w:ascii="Arial" w:hAnsi="Arial" w:cs="Arial"/>
              </w:rPr>
              <w:t>g</w:t>
            </w:r>
            <w:r w:rsidRPr="00FE3FF1">
              <w:rPr>
                <w:rFonts w:ascii="Arial" w:hAnsi="Arial" w:cs="Arial"/>
                <w:spacing w:val="-5"/>
              </w:rPr>
              <w:t>h</w:t>
            </w:r>
            <w:r w:rsidRPr="00FE3FF1">
              <w:rPr>
                <w:rFonts w:ascii="Arial" w:hAnsi="Arial" w:cs="Arial"/>
              </w:rPr>
              <w:t>t b</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e</w:t>
            </w:r>
            <w:r w:rsidRPr="00FE3FF1">
              <w:rPr>
                <w:rFonts w:ascii="Arial" w:hAnsi="Arial" w:cs="Arial"/>
              </w:rPr>
              <w:t>f</w:t>
            </w:r>
            <w:r w:rsidRPr="00FE3FF1">
              <w:rPr>
                <w:rFonts w:ascii="Arial" w:hAnsi="Arial" w:cs="Arial"/>
                <w:spacing w:val="-3"/>
              </w:rPr>
              <w:t>i</w:t>
            </w:r>
            <w:r w:rsidRPr="00FE3FF1">
              <w:rPr>
                <w:rFonts w:ascii="Arial" w:hAnsi="Arial" w:cs="Arial"/>
              </w:rPr>
              <w:t>t from</w:t>
            </w:r>
            <w:r w:rsidRPr="00FE3FF1">
              <w:rPr>
                <w:rFonts w:ascii="Arial" w:hAnsi="Arial" w:cs="Arial"/>
                <w:spacing w:val="-5"/>
              </w:rPr>
              <w:t xml:space="preserve"> </w:t>
            </w:r>
            <w:r w:rsidRPr="00FE3FF1">
              <w:rPr>
                <w:rFonts w:ascii="Arial" w:hAnsi="Arial" w:cs="Arial"/>
                <w:spacing w:val="1"/>
              </w:rPr>
              <w:t>m</w:t>
            </w:r>
            <w:r w:rsidRPr="00FE3FF1">
              <w:rPr>
                <w:rFonts w:ascii="Arial" w:hAnsi="Arial" w:cs="Arial"/>
              </w:rPr>
              <w:t xml:space="preserve">ore </w:t>
            </w:r>
            <w:r w:rsidRPr="00FE3FF1">
              <w:rPr>
                <w:rFonts w:ascii="Arial" w:hAnsi="Arial" w:cs="Arial"/>
                <w:spacing w:val="-5"/>
              </w:rPr>
              <w:t>h</w:t>
            </w:r>
            <w:r w:rsidRPr="00FE3FF1">
              <w:rPr>
                <w:rFonts w:ascii="Arial" w:hAnsi="Arial" w:cs="Arial"/>
                <w:spacing w:val="1"/>
              </w:rPr>
              <w:t>i</w:t>
            </w:r>
            <w:r w:rsidRPr="00FE3FF1">
              <w:rPr>
                <w:rFonts w:ascii="Arial" w:hAnsi="Arial" w:cs="Arial"/>
              </w:rPr>
              <w:t>g</w:t>
            </w:r>
            <w:r w:rsidRPr="00FE3FF1">
              <w:rPr>
                <w:rFonts w:ascii="Arial" w:hAnsi="Arial" w:cs="Arial"/>
                <w:spacing w:val="9"/>
              </w:rPr>
              <w:t>h</w:t>
            </w:r>
            <w:r w:rsidRPr="00FE3FF1">
              <w:rPr>
                <w:rFonts w:ascii="Arial" w:hAnsi="Arial" w:cs="Arial"/>
              </w:rPr>
              <w:t>-</w:t>
            </w:r>
            <w:r w:rsidRPr="00FE3FF1">
              <w:rPr>
                <w:rFonts w:ascii="Arial" w:hAnsi="Arial" w:cs="Arial"/>
                <w:spacing w:val="-3"/>
              </w:rPr>
              <w:t>l</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e</w:t>
            </w:r>
            <w:r w:rsidRPr="00FE3FF1">
              <w:rPr>
                <w:rFonts w:ascii="Arial" w:hAnsi="Arial" w:cs="Arial"/>
              </w:rPr>
              <w:t>l</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v</w:t>
            </w:r>
            <w:r w:rsidRPr="00FE3FF1">
              <w:rPr>
                <w:rFonts w:ascii="Arial" w:hAnsi="Arial" w:cs="Arial"/>
                <w:spacing w:val="1"/>
                <w:w w:val="101"/>
              </w:rPr>
              <w:t>i</w:t>
            </w:r>
            <w:r w:rsidRPr="00FE3FF1">
              <w:rPr>
                <w:rFonts w:ascii="Arial" w:hAnsi="Arial" w:cs="Arial"/>
                <w:spacing w:val="1"/>
              </w:rPr>
              <w:t>e</w:t>
            </w:r>
            <w:r w:rsidRPr="00FE3FF1">
              <w:rPr>
                <w:rFonts w:ascii="Arial" w:hAnsi="Arial" w:cs="Arial"/>
              </w:rPr>
              <w:t>w</w:t>
            </w:r>
          </w:p>
        </w:tc>
        <w:tc>
          <w:tcPr>
            <w:tcW w:w="6443" w:type="dxa"/>
            <w:tcBorders>
              <w:top w:val="single" w:sz="5" w:space="0" w:color="000000"/>
              <w:left w:val="single" w:sz="5" w:space="0" w:color="000000"/>
              <w:bottom w:val="single" w:sz="5" w:space="0" w:color="000000"/>
              <w:right w:val="single" w:sz="5" w:space="0" w:color="000000"/>
            </w:tcBorders>
          </w:tcPr>
          <w:p w14:paraId="2ABE12DE" w14:textId="28ABD5EC" w:rsidR="007B487C" w:rsidRPr="00FE3FF1" w:rsidRDefault="00B11D48" w:rsidP="007B487C">
            <w:pPr>
              <w:rPr>
                <w:rFonts w:ascii="Arial" w:hAnsi="Arial" w:cs="Arial"/>
                <w:lang w:val="en-IN"/>
              </w:rPr>
            </w:pPr>
            <w:r w:rsidRPr="00FE3FF1">
              <w:rPr>
                <w:rFonts w:ascii="Arial" w:hAnsi="Arial" w:cs="Arial"/>
              </w:rPr>
              <w:t xml:space="preserve"> </w:t>
            </w:r>
            <w:r w:rsidR="007B487C" w:rsidRPr="00FE3FF1">
              <w:rPr>
                <w:rFonts w:ascii="Arial" w:hAnsi="Arial" w:cs="Arial"/>
              </w:rPr>
              <w:t xml:space="preserve">We sincerely thank the reviewer for their insightful and constructive feedback. We agree that several references, particularly those from the early 2000s and 2010s, while foundational, could be supplemented with more recent literature. Accordingly, we have </w:t>
            </w:r>
            <w:r w:rsidR="007B487C" w:rsidRPr="00FE3FF1">
              <w:rPr>
                <w:rFonts w:ascii="Arial" w:hAnsi="Arial" w:cs="Arial"/>
                <w:lang w:val="en-IN"/>
              </w:rPr>
              <w:t>Replaced outdated citations in Table 3 with more recent peer-reviewed articles and clinical studies published between 2020 and 2024.</w:t>
            </w:r>
          </w:p>
          <w:p w14:paraId="13DB9F95" w14:textId="32FEF859" w:rsidR="00B11D48" w:rsidRPr="00FE3FF1" w:rsidRDefault="007B487C" w:rsidP="007B487C">
            <w:pPr>
              <w:rPr>
                <w:rFonts w:ascii="Arial" w:hAnsi="Arial" w:cs="Arial"/>
              </w:rPr>
            </w:pPr>
            <w:r w:rsidRPr="00FE3FF1">
              <w:rPr>
                <w:rFonts w:ascii="Arial" w:hAnsi="Arial" w:cs="Arial"/>
              </w:rPr>
              <w:t>Included updated examples that build upon earlier work and reflect current advancements in pharmacometrics-guided oncology treatment.</w:t>
            </w:r>
          </w:p>
          <w:p w14:paraId="2372B30A" w14:textId="5D0953A3" w:rsidR="007B487C" w:rsidRPr="00FE3FF1" w:rsidRDefault="007B487C" w:rsidP="007B487C">
            <w:pPr>
              <w:rPr>
                <w:rFonts w:ascii="Arial" w:hAnsi="Arial" w:cs="Arial"/>
              </w:rPr>
            </w:pPr>
            <w:r w:rsidRPr="00FE3FF1">
              <w:rPr>
                <w:rFonts w:ascii="Arial" w:hAnsi="Arial" w:cs="Arial"/>
              </w:rPr>
              <w:t xml:space="preserve">In addition to retaining foundational studies (such as Druker BJ et al.), we will incorporate newer systematic reviews, and authoritative guidelines (e.g., from ASCO, ESMO, or FDA reports) that highlight current applications and innovations in </w:t>
            </w:r>
            <w:proofErr w:type="spellStart"/>
            <w:r w:rsidRPr="00FE3FF1">
              <w:rPr>
                <w:rFonts w:ascii="Arial" w:hAnsi="Arial" w:cs="Arial"/>
              </w:rPr>
              <w:t>pharmacometric</w:t>
            </w:r>
            <w:proofErr w:type="spellEnd"/>
            <w:r w:rsidRPr="00FE3FF1">
              <w:rPr>
                <w:rFonts w:ascii="Arial" w:hAnsi="Arial" w:cs="Arial"/>
              </w:rPr>
              <w:t>-guided cancer therapy.</w:t>
            </w:r>
          </w:p>
          <w:p w14:paraId="3AE12DFE" w14:textId="1734FA4A" w:rsidR="000076D8" w:rsidRPr="00FE3FF1" w:rsidRDefault="007B487C" w:rsidP="007B487C">
            <w:pPr>
              <w:rPr>
                <w:rFonts w:ascii="Arial" w:hAnsi="Arial" w:cs="Arial"/>
                <w:lang w:val="en-IN"/>
              </w:rPr>
            </w:pPr>
            <w:r w:rsidRPr="00FE3FF1">
              <w:rPr>
                <w:rFonts w:ascii="Arial" w:hAnsi="Arial" w:cs="Arial"/>
                <w:lang w:val="en-IN"/>
              </w:rPr>
              <w:t>We acknowledge the reviewer’s suggestion to complement drug-specific references with broader insights. To address this, we have expanded the manuscript to include high-level review articles and position papers discussing the systemic integration of pharmacometrics and personalized medicine, beyond individual drug cases. Revised Table 3’s format slightly to reflect both drug-specific insights and broader clinical frameworks where appropriate.</w:t>
            </w:r>
          </w:p>
          <w:p w14:paraId="1A7B2C43" w14:textId="5F7C33EE" w:rsidR="007B487C" w:rsidRPr="00FE3FF1" w:rsidRDefault="000A0155" w:rsidP="007B487C">
            <w:pPr>
              <w:rPr>
                <w:rFonts w:ascii="Arial" w:hAnsi="Arial" w:cs="Arial"/>
                <w:lang w:val="en-IN"/>
              </w:rPr>
            </w:pPr>
            <w:r w:rsidRPr="00FE3FF1">
              <w:rPr>
                <w:rFonts w:ascii="Arial" w:hAnsi="Arial" w:cs="Arial"/>
              </w:rPr>
              <w:t xml:space="preserve">We acknowledge that the initial manuscript only briefly mentioned machine learning and did not include sufficient or up-to-date citations reflecting the rapid advancements in this field. In response, we have significantly revised the manuscript to incorporate </w:t>
            </w:r>
            <w:r w:rsidR="000076D8" w:rsidRPr="00FE3FF1">
              <w:rPr>
                <w:rFonts w:ascii="Arial" w:hAnsi="Arial" w:cs="Arial"/>
              </w:rPr>
              <w:t>r</w:t>
            </w:r>
            <w:r w:rsidRPr="00FE3FF1">
              <w:rPr>
                <w:rFonts w:ascii="Arial" w:hAnsi="Arial" w:cs="Arial"/>
              </w:rPr>
              <w:t>ecent review articles (2023–2025) discussing precision oncology, AI-driven drug development, in silico pharmacology, and computational modeling.</w:t>
            </w:r>
          </w:p>
          <w:p w14:paraId="074B7CB6" w14:textId="37012CD8" w:rsidR="000076D8" w:rsidRPr="00FE3FF1" w:rsidRDefault="00D930B9" w:rsidP="000076D8">
            <w:pPr>
              <w:rPr>
                <w:rFonts w:ascii="Arial" w:hAnsi="Arial" w:cs="Arial"/>
                <w:lang w:val="en-IN"/>
              </w:rPr>
            </w:pPr>
            <w:r w:rsidRPr="00FE3FF1">
              <w:rPr>
                <w:rFonts w:ascii="Arial" w:hAnsi="Arial" w:cs="Arial"/>
                <w:lang w:val="en-IN"/>
              </w:rPr>
              <w:t xml:space="preserve">We </w:t>
            </w:r>
            <w:r w:rsidR="000076D8" w:rsidRPr="00FE3FF1">
              <w:rPr>
                <w:rFonts w:ascii="Arial" w:hAnsi="Arial" w:cs="Arial"/>
                <w:lang w:val="en-IN"/>
              </w:rPr>
              <w:t xml:space="preserve">agree with the reviewer that the references could be enhanced for recency and sufficiency.  will update the manuscript by incorporating recent comprehensive review articles that cover pharmacometrics, personalized medicine, precision oncology, and their integration. Specifically, </w:t>
            </w:r>
            <w:r w:rsidR="00EE2DED" w:rsidRPr="00FE3FF1">
              <w:rPr>
                <w:rFonts w:ascii="Arial" w:hAnsi="Arial" w:cs="Arial"/>
                <w:lang w:val="en-IN"/>
              </w:rPr>
              <w:t>We</w:t>
            </w:r>
            <w:r w:rsidR="000076D8" w:rsidRPr="00FE3FF1">
              <w:rPr>
                <w:rFonts w:ascii="Arial" w:hAnsi="Arial" w:cs="Arial"/>
                <w:lang w:val="en-IN"/>
              </w:rPr>
              <w:t xml:space="preserve"> will include "Molecular and modular intricacies of precision oncology - Frontiers" (2024) to reflect advancements in genetic profiling, immunophenotyping, transcriptomics, epigenetic analyses, and master protocols like basket, umbrella, and platform trials. Additionally, </w:t>
            </w:r>
            <w:r w:rsidR="00EE2DED" w:rsidRPr="00FE3FF1">
              <w:rPr>
                <w:rFonts w:ascii="Arial" w:hAnsi="Arial" w:cs="Arial"/>
                <w:lang w:val="en-IN"/>
              </w:rPr>
              <w:t>We</w:t>
            </w:r>
            <w:r w:rsidR="000076D8" w:rsidRPr="00FE3FF1">
              <w:rPr>
                <w:rFonts w:ascii="Arial" w:hAnsi="Arial" w:cs="Arial"/>
                <w:lang w:val="en-IN"/>
              </w:rPr>
              <w:t xml:space="preserve"> will add "Advancing Precision Medicine: A Review of Innovative In Silico Approaches for Drug Development, Clinical Pharmacology and Personalized Healthcare - MDPI" (February 2024) to address in silico approaches, and "Review of Personalized Medicine and Pharmacogenomics of Anti-Cancer Compounds and Natural Products - PMC" (April 2024) to cover AI, multi-omics, and computational drug design, ensuring the references align with the latest trends, challenges, and future directions in the field.</w:t>
            </w:r>
          </w:p>
          <w:p w14:paraId="0A353064" w14:textId="466D7631" w:rsidR="00D745FD" w:rsidRPr="00FE3FF1" w:rsidRDefault="00D745FD" w:rsidP="000076D8">
            <w:pPr>
              <w:rPr>
                <w:rFonts w:ascii="Arial" w:hAnsi="Arial" w:cs="Arial"/>
                <w:lang w:val="en-IN"/>
              </w:rPr>
            </w:pPr>
            <w:r w:rsidRPr="00FE3FF1">
              <w:rPr>
                <w:rFonts w:ascii="Arial" w:hAnsi="Arial" w:cs="Arial"/>
                <w:lang w:val="en-IN"/>
              </w:rPr>
              <w:t>We appreciate the recommendation to cite specific sources for general claims, such as: “</w:t>
            </w:r>
            <w:proofErr w:type="spellStart"/>
            <w:r w:rsidRPr="00FE3FF1">
              <w:rPr>
                <w:rFonts w:ascii="Arial" w:hAnsi="Arial" w:cs="Arial"/>
                <w:lang w:val="en-IN"/>
              </w:rPr>
              <w:t>Pharmacometric</w:t>
            </w:r>
            <w:proofErr w:type="spellEnd"/>
            <w:r w:rsidRPr="00FE3FF1">
              <w:rPr>
                <w:rFonts w:ascii="Arial" w:hAnsi="Arial" w:cs="Arial"/>
                <w:lang w:val="en-IN"/>
              </w:rPr>
              <w:t xml:space="preserve"> </w:t>
            </w:r>
            <w:proofErr w:type="spellStart"/>
            <w:r w:rsidRPr="00FE3FF1">
              <w:rPr>
                <w:rFonts w:ascii="Arial" w:hAnsi="Arial" w:cs="Arial"/>
                <w:lang w:val="en-IN"/>
              </w:rPr>
              <w:t>modeling</w:t>
            </w:r>
            <w:proofErr w:type="spellEnd"/>
            <w:r w:rsidRPr="00FE3FF1">
              <w:rPr>
                <w:rFonts w:ascii="Arial" w:hAnsi="Arial" w:cs="Arial"/>
                <w:lang w:val="en-IN"/>
              </w:rPr>
              <w:t xml:space="preserve"> reduced chemotherapy dose adjustments by 30%”, “ASCO claims pharmacometrics can improve outcomes by 20–30%”</w:t>
            </w:r>
            <w:r w:rsidR="00B43695" w:rsidRPr="00FE3FF1">
              <w:rPr>
                <w:rFonts w:ascii="Arial" w:hAnsi="Arial" w:cs="Arial"/>
                <w:lang w:val="en-IN"/>
              </w:rPr>
              <w:t>.</w:t>
            </w:r>
          </w:p>
          <w:p w14:paraId="4D83D016" w14:textId="5DD60759" w:rsidR="0019659C" w:rsidRPr="00FE3FF1" w:rsidRDefault="00B43695" w:rsidP="0019659C">
            <w:pPr>
              <w:rPr>
                <w:rFonts w:ascii="Arial" w:hAnsi="Arial" w:cs="Arial"/>
                <w:lang w:val="en-IN"/>
              </w:rPr>
            </w:pPr>
            <w:r w:rsidRPr="00FE3FF1">
              <w:rPr>
                <w:rFonts w:ascii="Arial" w:hAnsi="Arial" w:cs="Arial"/>
                <w:lang w:val="en-IN"/>
              </w:rPr>
              <w:t xml:space="preserve">These statements have now been revised and properly supported with verifiable references: For chemotherapy dose adjustments: We have included a recent study from </w:t>
            </w:r>
            <w:r w:rsidRPr="00FE3FF1">
              <w:rPr>
                <w:rFonts w:ascii="Arial" w:hAnsi="Arial" w:cs="Arial"/>
                <w:i/>
                <w:iCs/>
                <w:lang w:val="en-IN"/>
              </w:rPr>
              <w:t>Clinical Pharmacokinetics</w:t>
            </w:r>
            <w:r w:rsidRPr="00FE3FF1">
              <w:rPr>
                <w:rFonts w:ascii="Arial" w:hAnsi="Arial" w:cs="Arial"/>
                <w:lang w:val="en-IN"/>
              </w:rPr>
              <w:t xml:space="preserve"> (2023) and a </w:t>
            </w:r>
            <w:proofErr w:type="spellStart"/>
            <w:r w:rsidRPr="00FE3FF1">
              <w:rPr>
                <w:rFonts w:ascii="Arial" w:hAnsi="Arial" w:cs="Arial"/>
                <w:lang w:val="en-IN"/>
              </w:rPr>
              <w:t>PopPK</w:t>
            </w:r>
            <w:proofErr w:type="spellEnd"/>
            <w:r w:rsidRPr="00FE3FF1">
              <w:rPr>
                <w:rFonts w:ascii="Arial" w:hAnsi="Arial" w:cs="Arial"/>
                <w:lang w:val="en-IN"/>
              </w:rPr>
              <w:t xml:space="preserve"> model-based evaluation of cytotoxic drugs. For the ASCO-related statement: We have cited the relevant ASCO policy statements and reviews as well.</w:t>
            </w:r>
            <w:r w:rsidR="0019659C" w:rsidRPr="00FE3FF1">
              <w:rPr>
                <w:rFonts w:ascii="Arial" w:hAnsi="Arial" w:cs="Arial"/>
                <w:lang w:val="en-IN"/>
              </w:rPr>
              <w:t xml:space="preserve"> </w:t>
            </w:r>
            <w:r w:rsidR="00EE2DED" w:rsidRPr="00FE3FF1">
              <w:rPr>
                <w:rFonts w:ascii="Arial" w:hAnsi="Arial" w:cs="Arial"/>
                <w:lang w:val="en-IN"/>
              </w:rPr>
              <w:t xml:space="preserve">We </w:t>
            </w:r>
            <w:r w:rsidR="0019659C" w:rsidRPr="00FE3FF1">
              <w:rPr>
                <w:rFonts w:ascii="Arial" w:hAnsi="Arial" w:cs="Arial"/>
                <w:lang w:val="en-IN"/>
              </w:rPr>
              <w:t xml:space="preserve">appreciate the recommendation to enhance the manuscript with recent references on AI and machine learning (ML) applications in oncology and pharmacometrics. </w:t>
            </w:r>
            <w:r w:rsidR="00EE2DED" w:rsidRPr="00FE3FF1">
              <w:rPr>
                <w:rFonts w:ascii="Arial" w:hAnsi="Arial" w:cs="Arial"/>
                <w:lang w:val="en-IN"/>
              </w:rPr>
              <w:t xml:space="preserve">We </w:t>
            </w:r>
            <w:r w:rsidR="0019659C" w:rsidRPr="00FE3FF1">
              <w:rPr>
                <w:rFonts w:ascii="Arial" w:hAnsi="Arial" w:cs="Arial"/>
                <w:lang w:val="en-IN"/>
              </w:rPr>
              <w:t xml:space="preserve">agree with the reviewer and will incorporate the following articles to strengthen the content: "Artificial Intelligence-Driven Innovations in Oncology Drug Discovery: Transforming Traditional Pipelines and Enhancing Drug Design - PubMed Central" (July 2025) for its very recent insights on AI in oncology drug discovery; "Artificial Intelligence Advancements in Oncology: A Review of Current Trends and Future Directions - PMC" (April 2025) for its comprehensive coverage of AI in cancer diagnosis, treatment, and management; "Revolutionizing precision oncology: the role of artificial intelligence in personalized </w:t>
            </w:r>
            <w:proofErr w:type="spellStart"/>
            <w:r w:rsidR="0019659C" w:rsidRPr="00FE3FF1">
              <w:rPr>
                <w:rFonts w:ascii="Arial" w:hAnsi="Arial" w:cs="Arial"/>
                <w:lang w:val="en-IN"/>
              </w:rPr>
              <w:t>pediatric</w:t>
            </w:r>
            <w:proofErr w:type="spellEnd"/>
            <w:r w:rsidR="0019659C" w:rsidRPr="00FE3FF1">
              <w:rPr>
                <w:rFonts w:ascii="Arial" w:hAnsi="Arial" w:cs="Arial"/>
                <w:lang w:val="en-IN"/>
              </w:rPr>
              <w:t xml:space="preserve"> cancer care - Frontiers" (May 2025) for its broader implications in precision oncology, despite its </w:t>
            </w:r>
            <w:proofErr w:type="spellStart"/>
            <w:r w:rsidR="0019659C" w:rsidRPr="00FE3FF1">
              <w:rPr>
                <w:rFonts w:ascii="Arial" w:hAnsi="Arial" w:cs="Arial"/>
                <w:lang w:val="en-IN"/>
              </w:rPr>
              <w:t>pediatric</w:t>
            </w:r>
            <w:proofErr w:type="spellEnd"/>
            <w:r w:rsidR="0019659C" w:rsidRPr="00FE3FF1">
              <w:rPr>
                <w:rFonts w:ascii="Arial" w:hAnsi="Arial" w:cs="Arial"/>
                <w:lang w:val="en-IN"/>
              </w:rPr>
              <w:t xml:space="preserve"> focus; and "Machine learning in personalized cancer treatment: Implications for global public health - GSC Online Press" (November 2024) for its direct relevance to ML in personalized cancer treatment. These additions will ensure the manuscript reflects the latest advancements and enhances its credibility.</w:t>
            </w:r>
          </w:p>
          <w:p w14:paraId="26D18144" w14:textId="61A0E1D4" w:rsidR="0019659C" w:rsidRPr="00FE3FF1" w:rsidRDefault="00EE2DED" w:rsidP="0019659C">
            <w:pPr>
              <w:rPr>
                <w:rFonts w:ascii="Arial" w:hAnsi="Arial" w:cs="Arial"/>
                <w:lang w:val="en-IN"/>
              </w:rPr>
            </w:pPr>
            <w:r w:rsidRPr="00FE3FF1">
              <w:rPr>
                <w:rFonts w:ascii="Arial" w:hAnsi="Arial" w:cs="Arial"/>
                <w:lang w:val="en-IN"/>
              </w:rPr>
              <w:t xml:space="preserve">We </w:t>
            </w:r>
            <w:r w:rsidR="0019659C" w:rsidRPr="00FE3FF1">
              <w:rPr>
                <w:rFonts w:ascii="Arial" w:hAnsi="Arial" w:cs="Arial"/>
                <w:lang w:val="en-IN"/>
              </w:rPr>
              <w:t xml:space="preserve">will explore and include relevant recent high-impact review articles to reflect the latest developments in this area. Additionally, </w:t>
            </w:r>
            <w:r w:rsidRPr="00FE3FF1">
              <w:rPr>
                <w:rFonts w:ascii="Arial" w:hAnsi="Arial" w:cs="Arial"/>
                <w:lang w:val="en-IN"/>
              </w:rPr>
              <w:t>We</w:t>
            </w:r>
            <w:r w:rsidR="0019659C" w:rsidRPr="00FE3FF1">
              <w:rPr>
                <w:rFonts w:ascii="Arial" w:hAnsi="Arial" w:cs="Arial"/>
                <w:lang w:val="en-IN"/>
              </w:rPr>
              <w:t xml:space="preserve"> will ensure that statistical claims are supported by specific citations from the literature to enhance the manuscript’s current and robust engagement with the scientific community.</w:t>
            </w:r>
          </w:p>
          <w:p w14:paraId="4A79B28F" w14:textId="77777777" w:rsidR="0019659C" w:rsidRPr="00FE3FF1" w:rsidRDefault="0019659C" w:rsidP="000076D8">
            <w:pPr>
              <w:rPr>
                <w:rFonts w:ascii="Arial" w:hAnsi="Arial" w:cs="Arial"/>
                <w:lang w:val="en-IN"/>
              </w:rPr>
            </w:pPr>
          </w:p>
          <w:p w14:paraId="73939C50" w14:textId="77777777" w:rsidR="00B43695" w:rsidRPr="00FE3FF1" w:rsidRDefault="00B43695" w:rsidP="000076D8">
            <w:pPr>
              <w:rPr>
                <w:rFonts w:ascii="Arial" w:hAnsi="Arial" w:cs="Arial"/>
                <w:lang w:val="en-IN"/>
              </w:rPr>
            </w:pPr>
          </w:p>
          <w:p w14:paraId="44BBEA50" w14:textId="77777777" w:rsidR="00F93FA8" w:rsidRPr="00FE3FF1" w:rsidRDefault="00F93FA8" w:rsidP="000076D8">
            <w:pPr>
              <w:rPr>
                <w:rFonts w:ascii="Arial" w:hAnsi="Arial" w:cs="Arial"/>
                <w:lang w:val="en-IN"/>
              </w:rPr>
            </w:pPr>
          </w:p>
          <w:p w14:paraId="79885803" w14:textId="77777777" w:rsidR="000076D8" w:rsidRPr="00FE3FF1" w:rsidRDefault="000076D8" w:rsidP="007B487C">
            <w:pPr>
              <w:rPr>
                <w:rFonts w:ascii="Arial" w:hAnsi="Arial" w:cs="Arial"/>
              </w:rPr>
            </w:pPr>
          </w:p>
          <w:p w14:paraId="05CBD8B8" w14:textId="77777777" w:rsidR="00B11D48" w:rsidRPr="00FE3FF1" w:rsidRDefault="00B11D48" w:rsidP="00B11D48">
            <w:pPr>
              <w:rPr>
                <w:rFonts w:ascii="Arial" w:hAnsi="Arial" w:cs="Arial"/>
              </w:rPr>
            </w:pPr>
          </w:p>
          <w:p w14:paraId="261927AC" w14:textId="77777777" w:rsidR="00B11D48" w:rsidRPr="00FE3FF1" w:rsidRDefault="00B11D48" w:rsidP="00B11D48">
            <w:pPr>
              <w:rPr>
                <w:rFonts w:ascii="Arial" w:hAnsi="Arial" w:cs="Arial"/>
              </w:rPr>
            </w:pPr>
          </w:p>
          <w:p w14:paraId="4386B936" w14:textId="77777777" w:rsidR="00B11D48" w:rsidRPr="00FE3FF1" w:rsidRDefault="00B11D48" w:rsidP="00B11D48">
            <w:pPr>
              <w:rPr>
                <w:rFonts w:ascii="Arial" w:hAnsi="Arial" w:cs="Arial"/>
              </w:rPr>
            </w:pPr>
          </w:p>
          <w:p w14:paraId="0ED973D2" w14:textId="77777777" w:rsidR="00B11D48" w:rsidRPr="00FE3FF1" w:rsidRDefault="00B11D48" w:rsidP="00B11D48">
            <w:pPr>
              <w:rPr>
                <w:rFonts w:ascii="Arial" w:hAnsi="Arial" w:cs="Arial"/>
              </w:rPr>
            </w:pPr>
          </w:p>
          <w:p w14:paraId="064031A4" w14:textId="77777777" w:rsidR="00B11D48" w:rsidRPr="00FE3FF1" w:rsidRDefault="00B11D48" w:rsidP="00B11D48">
            <w:pPr>
              <w:rPr>
                <w:rFonts w:ascii="Arial" w:hAnsi="Arial" w:cs="Arial"/>
              </w:rPr>
            </w:pPr>
          </w:p>
          <w:p w14:paraId="5B1BF5BD" w14:textId="77777777" w:rsidR="00B11D48" w:rsidRPr="00FE3FF1" w:rsidRDefault="00B11D48" w:rsidP="00B11D48">
            <w:pPr>
              <w:rPr>
                <w:rFonts w:ascii="Arial" w:hAnsi="Arial" w:cs="Arial"/>
              </w:rPr>
            </w:pPr>
          </w:p>
          <w:p w14:paraId="11FAA4ED" w14:textId="77777777" w:rsidR="00B11D48" w:rsidRPr="00FE3FF1" w:rsidRDefault="00B11D48" w:rsidP="00B11D48">
            <w:pPr>
              <w:rPr>
                <w:rFonts w:ascii="Arial" w:hAnsi="Arial" w:cs="Arial"/>
              </w:rPr>
            </w:pPr>
          </w:p>
          <w:p w14:paraId="2C13B105" w14:textId="77777777" w:rsidR="00B11D48" w:rsidRPr="00FE3FF1" w:rsidRDefault="00B11D48" w:rsidP="00B11D48">
            <w:pPr>
              <w:rPr>
                <w:rFonts w:ascii="Arial" w:hAnsi="Arial" w:cs="Arial"/>
              </w:rPr>
            </w:pPr>
          </w:p>
          <w:p w14:paraId="2554AAB5" w14:textId="77777777" w:rsidR="00B11D48" w:rsidRPr="00FE3FF1" w:rsidRDefault="00B11D48" w:rsidP="00B11D48">
            <w:pPr>
              <w:rPr>
                <w:rFonts w:ascii="Arial" w:hAnsi="Arial" w:cs="Arial"/>
              </w:rPr>
            </w:pPr>
          </w:p>
          <w:p w14:paraId="0E164DD8" w14:textId="77777777" w:rsidR="00B11D48" w:rsidRPr="00FE3FF1" w:rsidRDefault="00B11D48" w:rsidP="00B11D48">
            <w:pPr>
              <w:rPr>
                <w:rFonts w:ascii="Arial" w:hAnsi="Arial" w:cs="Arial"/>
              </w:rPr>
            </w:pPr>
          </w:p>
          <w:p w14:paraId="240A3C3E" w14:textId="77777777" w:rsidR="00B11D48" w:rsidRPr="00FE3FF1" w:rsidRDefault="00B11D48" w:rsidP="00B11D48">
            <w:pPr>
              <w:rPr>
                <w:rFonts w:ascii="Arial" w:hAnsi="Arial" w:cs="Arial"/>
              </w:rPr>
            </w:pPr>
          </w:p>
          <w:p w14:paraId="58FE3B07" w14:textId="77777777" w:rsidR="00B11D48" w:rsidRPr="00FE3FF1" w:rsidRDefault="00B11D48" w:rsidP="00B11D48">
            <w:pPr>
              <w:rPr>
                <w:rFonts w:ascii="Arial" w:hAnsi="Arial" w:cs="Arial"/>
              </w:rPr>
            </w:pPr>
          </w:p>
          <w:p w14:paraId="151B666A" w14:textId="77777777" w:rsidR="00B11D48" w:rsidRPr="00FE3FF1" w:rsidRDefault="00B11D48" w:rsidP="00B11D48">
            <w:pPr>
              <w:rPr>
                <w:rFonts w:ascii="Arial" w:hAnsi="Arial" w:cs="Arial"/>
              </w:rPr>
            </w:pPr>
          </w:p>
          <w:p w14:paraId="1BF67007" w14:textId="77777777" w:rsidR="00B11D48" w:rsidRPr="00FE3FF1" w:rsidRDefault="00B11D48" w:rsidP="00B11D48">
            <w:pPr>
              <w:rPr>
                <w:rFonts w:ascii="Arial" w:hAnsi="Arial" w:cs="Arial"/>
              </w:rPr>
            </w:pPr>
          </w:p>
          <w:p w14:paraId="334E6B22" w14:textId="77777777" w:rsidR="00B11D48" w:rsidRPr="00FE3FF1" w:rsidRDefault="00B11D48" w:rsidP="00B11D48">
            <w:pPr>
              <w:rPr>
                <w:rFonts w:ascii="Arial" w:hAnsi="Arial" w:cs="Arial"/>
                <w:lang w:val="en-IN"/>
              </w:rPr>
            </w:pPr>
          </w:p>
          <w:p w14:paraId="5CBA6EFA" w14:textId="77777777" w:rsidR="00B11D48" w:rsidRPr="00FE3FF1" w:rsidRDefault="00B11D48" w:rsidP="00B11D48">
            <w:pPr>
              <w:rPr>
                <w:rFonts w:ascii="Arial" w:hAnsi="Arial" w:cs="Arial"/>
                <w:lang w:val="en-IN"/>
              </w:rPr>
            </w:pPr>
          </w:p>
          <w:p w14:paraId="21575279" w14:textId="77777777" w:rsidR="00B11D48" w:rsidRPr="00FE3FF1" w:rsidRDefault="00B11D48" w:rsidP="00B11D48">
            <w:pPr>
              <w:rPr>
                <w:rFonts w:ascii="Arial" w:hAnsi="Arial" w:cs="Arial"/>
                <w:lang w:val="en-IN"/>
              </w:rPr>
            </w:pPr>
          </w:p>
          <w:p w14:paraId="480B78BB" w14:textId="39ACC5A8" w:rsidR="00366984" w:rsidRPr="00FE3FF1" w:rsidRDefault="00366984">
            <w:pPr>
              <w:rPr>
                <w:rFonts w:ascii="Arial" w:hAnsi="Arial" w:cs="Arial"/>
              </w:rPr>
            </w:pPr>
          </w:p>
        </w:tc>
      </w:tr>
    </w:tbl>
    <w:p w14:paraId="1CDE9FC6" w14:textId="77777777" w:rsidR="00366984" w:rsidRPr="00FE3FF1" w:rsidRDefault="00366984">
      <w:pPr>
        <w:rPr>
          <w:rFonts w:ascii="Arial" w:hAnsi="Arial" w:cs="Arial"/>
        </w:rPr>
        <w:sectPr w:rsidR="00366984" w:rsidRPr="00FE3FF1">
          <w:headerReference w:type="default" r:id="rId8"/>
          <w:footerReference w:type="default" r:id="rId9"/>
          <w:pgSz w:w="23820" w:h="16840" w:orient="landscape"/>
          <w:pgMar w:top="1540" w:right="1220" w:bottom="280" w:left="1220" w:header="1308" w:footer="676" w:gutter="0"/>
          <w:cols w:space="720"/>
        </w:sectPr>
      </w:pPr>
    </w:p>
    <w:p w14:paraId="23A4307E" w14:textId="77777777" w:rsidR="00366984" w:rsidRPr="00FE3FF1" w:rsidRDefault="00FA1DC5">
      <w:pPr>
        <w:spacing w:line="260" w:lineRule="exact"/>
        <w:rPr>
          <w:rFonts w:ascii="Arial" w:hAnsi="Arial" w:cs="Arial"/>
        </w:rPr>
      </w:pPr>
      <w:r w:rsidRPr="00FE3FF1">
        <w:rPr>
          <w:rFonts w:ascii="Arial" w:hAnsi="Arial" w:cs="Arial"/>
        </w:rPr>
        <w:lastRenderedPageBreak/>
        <w:pict w14:anchorId="011F3ED7">
          <v:group id="_x0000_s1051" style="position:absolute;margin-left:66.2pt;margin-top:91.4pt;width:1058.45pt;height:519.15pt;z-index:-251660800;mso-position-horizontal-relative:page;mso-position-vertical-relative:page" coordorigin="1324,1828" coordsize="21169,10383">
            <v:shape id="_x0000_s1061" style="position:absolute;left:1335;top:1839;width:5343;height:0" coordorigin="1335,1839" coordsize="5343,0" path="m1335,1839r5343,e" filled="f" strokeweight=".58pt">
              <v:path arrowok="t"/>
            </v:shape>
            <v:shape id="_x0000_s1060" style="position:absolute;left:6688;top:1839;width:9352;height:0" coordorigin="6688,1839" coordsize="9352,0" path="m6688,1839r9352,e" filled="f" strokeweight=".58pt">
              <v:path arrowok="t"/>
            </v:shape>
            <v:shape id="_x0000_s1059" style="position:absolute;left:16050;top:1839;width:6433;height:0" coordorigin="16050,1839" coordsize="6433,0" path="m16050,1839r6433,e" filled="f" strokeweight=".58pt">
              <v:path arrowok="t"/>
            </v:shape>
            <v:shape id="_x0000_s1058" style="position:absolute;left:1330;top:1834;width:0;height:10371" coordorigin="1330,1834" coordsize="0,10371" path="m1330,1834r,10371e" filled="f" strokeweight=".58pt">
              <v:path arrowok="t"/>
            </v:shape>
            <v:shape id="_x0000_s1057" style="position:absolute;left:1335;top:12201;width:5343;height:0" coordorigin="1335,12201" coordsize="5343,0" path="m1335,12201r5343,e" filled="f" strokeweight=".20464mm">
              <v:path arrowok="t"/>
            </v:shape>
            <v:shape id="_x0000_s1056" style="position:absolute;left:6683;top:1834;width:0;height:10371" coordorigin="6683,1834" coordsize="0,10371" path="m6683,1834r,10371e" filled="f" strokeweight=".58pt">
              <v:path arrowok="t"/>
            </v:shape>
            <v:shape id="_x0000_s1055" style="position:absolute;left:6688;top:12201;width:9352;height:0" coordorigin="6688,12201" coordsize="9352,0" path="m6688,12201r9352,e" filled="f" strokeweight=".20464mm">
              <v:path arrowok="t"/>
            </v:shape>
            <v:shape id="_x0000_s1054" style="position:absolute;left:16045;top:1834;width:0;height:10371" coordorigin="16045,1834" coordsize="0,10371" path="m16045,1834r,10371e" filled="f" strokeweight=".20464mm">
              <v:path arrowok="t"/>
            </v:shape>
            <v:shape id="_x0000_s1053" style="position:absolute;left:16050;top:12201;width:6433;height:0" coordorigin="16050,12201" coordsize="6433,0" path="m16050,12201r6433,e" filled="f" strokeweight=".20464mm">
              <v:path arrowok="t"/>
            </v:shape>
            <v:shape id="_x0000_s1052" style="position:absolute;left:22488;top:1834;width:0;height:10371" coordorigin="22488,1834" coordsize="0,10371" path="m22488,1834r,10371e" filled="f" strokeweight=".58pt">
              <v:path arrowok="t"/>
            </v:shape>
            <w10:wrap anchorx="page" anchory="page"/>
          </v:group>
        </w:pict>
      </w:r>
    </w:p>
    <w:p w14:paraId="6CE52923" w14:textId="77777777" w:rsidR="00366984" w:rsidRPr="00FE3FF1" w:rsidRDefault="00B30A26">
      <w:pPr>
        <w:spacing w:before="35"/>
        <w:ind w:left="5453" w:right="5014"/>
        <w:rPr>
          <w:rFonts w:ascii="Arial" w:hAnsi="Arial" w:cs="Arial"/>
        </w:rPr>
      </w:pPr>
      <w:r w:rsidRPr="00FE3FF1">
        <w:rPr>
          <w:rFonts w:ascii="Arial" w:hAnsi="Arial" w:cs="Arial"/>
        </w:rPr>
        <w:t>p</w:t>
      </w:r>
      <w:r w:rsidRPr="00FE3FF1">
        <w:rPr>
          <w:rFonts w:ascii="Arial" w:hAnsi="Arial" w:cs="Arial"/>
          <w:spacing w:val="1"/>
        </w:rPr>
        <w:t>a</w:t>
      </w:r>
      <w:r w:rsidRPr="00FE3FF1">
        <w:rPr>
          <w:rFonts w:ascii="Arial" w:hAnsi="Arial" w:cs="Arial"/>
        </w:rPr>
        <w:t>p</w:t>
      </w:r>
      <w:r w:rsidRPr="00FE3FF1">
        <w:rPr>
          <w:rFonts w:ascii="Arial" w:hAnsi="Arial" w:cs="Arial"/>
          <w:spacing w:val="1"/>
        </w:rPr>
        <w:t>e</w:t>
      </w:r>
      <w:r w:rsidRPr="00FE3FF1">
        <w:rPr>
          <w:rFonts w:ascii="Arial" w:hAnsi="Arial" w:cs="Arial"/>
        </w:rPr>
        <w:t>rs</w:t>
      </w:r>
      <w:r w:rsidRPr="00FE3FF1">
        <w:rPr>
          <w:rFonts w:ascii="Arial" w:hAnsi="Arial" w:cs="Arial"/>
          <w:spacing w:val="-4"/>
        </w:rPr>
        <w:t xml:space="preserve"> </w:t>
      </w:r>
      <w:r w:rsidRPr="00FE3FF1">
        <w:rPr>
          <w:rFonts w:ascii="Arial" w:hAnsi="Arial" w:cs="Arial"/>
        </w:rPr>
        <w:t>or</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rPr>
        <w:t>n</w:t>
      </w:r>
      <w:r w:rsidRPr="00FE3FF1">
        <w:rPr>
          <w:rFonts w:ascii="Arial" w:hAnsi="Arial" w:cs="Arial"/>
          <w:spacing w:val="-2"/>
        </w:rPr>
        <w:t>s</w:t>
      </w:r>
      <w:r w:rsidRPr="00FE3FF1">
        <w:rPr>
          <w:rFonts w:ascii="Arial" w:hAnsi="Arial" w:cs="Arial"/>
          <w:spacing w:val="1"/>
        </w:rPr>
        <w:t>e</w:t>
      </w:r>
      <w:r w:rsidRPr="00FE3FF1">
        <w:rPr>
          <w:rFonts w:ascii="Arial" w:hAnsi="Arial" w:cs="Arial"/>
        </w:rPr>
        <w:t>n</w:t>
      </w:r>
      <w:r w:rsidRPr="00FE3FF1">
        <w:rPr>
          <w:rFonts w:ascii="Arial" w:hAnsi="Arial" w:cs="Arial"/>
          <w:spacing w:val="-2"/>
        </w:rPr>
        <w:t>s</w:t>
      </w:r>
      <w:r w:rsidRPr="00FE3FF1">
        <w:rPr>
          <w:rFonts w:ascii="Arial" w:hAnsi="Arial" w:cs="Arial"/>
        </w:rPr>
        <w:t>us</w:t>
      </w:r>
      <w:r w:rsidRPr="00FE3FF1">
        <w:rPr>
          <w:rFonts w:ascii="Arial" w:hAnsi="Arial" w:cs="Arial"/>
          <w:spacing w:val="-4"/>
        </w:rPr>
        <w:t xml:space="preserve"> </w:t>
      </w:r>
      <w:r w:rsidRPr="00FE3FF1">
        <w:rPr>
          <w:rFonts w:ascii="Arial" w:hAnsi="Arial" w:cs="Arial"/>
        </w:rPr>
        <w:t>gu</w:t>
      </w:r>
      <w:r w:rsidRPr="00FE3FF1">
        <w:rPr>
          <w:rFonts w:ascii="Arial" w:hAnsi="Arial" w:cs="Arial"/>
          <w:spacing w:val="1"/>
        </w:rPr>
        <w:t>i</w:t>
      </w:r>
      <w:r w:rsidRPr="00FE3FF1">
        <w:rPr>
          <w:rFonts w:ascii="Arial" w:hAnsi="Arial" w:cs="Arial"/>
          <w:spacing w:val="-5"/>
        </w:rPr>
        <w:t>d</w:t>
      </w:r>
      <w:r w:rsidRPr="00FE3FF1">
        <w:rPr>
          <w:rFonts w:ascii="Arial" w:hAnsi="Arial" w:cs="Arial"/>
          <w:spacing w:val="1"/>
        </w:rPr>
        <w:t>e</w:t>
      </w:r>
      <w:r w:rsidRPr="00FE3FF1">
        <w:rPr>
          <w:rFonts w:ascii="Arial" w:hAnsi="Arial" w:cs="Arial"/>
          <w:spacing w:val="-3"/>
        </w:rPr>
        <w:t>l</w:t>
      </w:r>
      <w:r w:rsidRPr="00FE3FF1">
        <w:rPr>
          <w:rFonts w:ascii="Arial" w:hAnsi="Arial" w:cs="Arial"/>
          <w:spacing w:val="1"/>
        </w:rPr>
        <w:t>i</w:t>
      </w:r>
      <w:r w:rsidRPr="00FE3FF1">
        <w:rPr>
          <w:rFonts w:ascii="Arial" w:hAnsi="Arial" w:cs="Arial"/>
        </w:rPr>
        <w:t>n</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a</w:t>
      </w:r>
      <w:r w:rsidRPr="00FE3FF1">
        <w:rPr>
          <w:rFonts w:ascii="Arial" w:hAnsi="Arial" w:cs="Arial"/>
        </w:rPr>
        <w:t>t d</w:t>
      </w:r>
      <w:r w:rsidRPr="00FE3FF1">
        <w:rPr>
          <w:rFonts w:ascii="Arial" w:hAnsi="Arial" w:cs="Arial"/>
          <w:spacing w:val="1"/>
        </w:rPr>
        <w:t>i</w:t>
      </w:r>
      <w:r w:rsidRPr="00FE3FF1">
        <w:rPr>
          <w:rFonts w:ascii="Arial" w:hAnsi="Arial" w:cs="Arial"/>
          <w:spacing w:val="-6"/>
        </w:rPr>
        <w:t>s</w:t>
      </w:r>
      <w:r w:rsidRPr="00FE3FF1">
        <w:rPr>
          <w:rFonts w:ascii="Arial" w:hAnsi="Arial" w:cs="Arial"/>
          <w:spacing w:val="1"/>
        </w:rPr>
        <w:t>c</w:t>
      </w:r>
      <w:r w:rsidRPr="00FE3FF1">
        <w:rPr>
          <w:rFonts w:ascii="Arial" w:hAnsi="Arial" w:cs="Arial"/>
        </w:rPr>
        <w:t>u</w:t>
      </w:r>
      <w:r w:rsidRPr="00FE3FF1">
        <w:rPr>
          <w:rFonts w:ascii="Arial" w:hAnsi="Arial" w:cs="Arial"/>
          <w:spacing w:val="-2"/>
        </w:rPr>
        <w:t>s</w:t>
      </w:r>
      <w:r w:rsidRPr="00FE3FF1">
        <w:rPr>
          <w:rFonts w:ascii="Arial" w:hAnsi="Arial" w:cs="Arial"/>
        </w:rPr>
        <w:t>s</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5"/>
        </w:rPr>
        <w:t xml:space="preserve"> </w:t>
      </w:r>
      <w:r w:rsidRPr="00FE3FF1">
        <w:rPr>
          <w:rFonts w:ascii="Arial" w:hAnsi="Arial" w:cs="Arial"/>
          <w:i/>
          <w:spacing w:val="1"/>
        </w:rPr>
        <w:t>i</w:t>
      </w:r>
      <w:r w:rsidRPr="00FE3FF1">
        <w:rPr>
          <w:rFonts w:ascii="Arial" w:hAnsi="Arial" w:cs="Arial"/>
          <w:i/>
          <w:spacing w:val="-5"/>
        </w:rPr>
        <w:t>n</w:t>
      </w:r>
      <w:r w:rsidRPr="00FE3FF1">
        <w:rPr>
          <w:rFonts w:ascii="Arial" w:hAnsi="Arial" w:cs="Arial"/>
          <w:i/>
          <w:spacing w:val="1"/>
        </w:rPr>
        <w:t>te</w:t>
      </w:r>
      <w:r w:rsidRPr="00FE3FF1">
        <w:rPr>
          <w:rFonts w:ascii="Arial" w:hAnsi="Arial" w:cs="Arial"/>
          <w:i/>
        </w:rPr>
        <w:t>g</w:t>
      </w:r>
      <w:r w:rsidRPr="00FE3FF1">
        <w:rPr>
          <w:rFonts w:ascii="Arial" w:hAnsi="Arial" w:cs="Arial"/>
          <w:i/>
          <w:spacing w:val="-2"/>
        </w:rPr>
        <w:t>r</w:t>
      </w:r>
      <w:r w:rsidRPr="00FE3FF1">
        <w:rPr>
          <w:rFonts w:ascii="Arial" w:hAnsi="Arial" w:cs="Arial"/>
          <w:i/>
          <w:spacing w:val="-5"/>
        </w:rPr>
        <w:t>a</w:t>
      </w:r>
      <w:r w:rsidRPr="00FE3FF1">
        <w:rPr>
          <w:rFonts w:ascii="Arial" w:hAnsi="Arial" w:cs="Arial"/>
          <w:i/>
          <w:spacing w:val="1"/>
        </w:rPr>
        <w:t>ti</w:t>
      </w:r>
      <w:r w:rsidRPr="00FE3FF1">
        <w:rPr>
          <w:rFonts w:ascii="Arial" w:hAnsi="Arial" w:cs="Arial"/>
          <w:i/>
          <w:spacing w:val="-5"/>
        </w:rPr>
        <w:t>o</w:t>
      </w:r>
      <w:r w:rsidRPr="00FE3FF1">
        <w:rPr>
          <w:rFonts w:ascii="Arial" w:hAnsi="Arial" w:cs="Arial"/>
          <w:i/>
        </w:rPr>
        <w:t>n</w:t>
      </w:r>
      <w:r w:rsidRPr="00FE3FF1">
        <w:rPr>
          <w:rFonts w:ascii="Arial" w:hAnsi="Arial" w:cs="Arial"/>
          <w:i/>
          <w:spacing w:val="6"/>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rPr>
        <w:t>ph</w:t>
      </w:r>
      <w:r w:rsidRPr="00FE3FF1">
        <w:rPr>
          <w:rFonts w:ascii="Arial" w:hAnsi="Arial" w:cs="Arial"/>
          <w:spacing w:val="-3"/>
        </w:rPr>
        <w:t>a</w:t>
      </w:r>
      <w:r w:rsidRPr="00FE3FF1">
        <w:rPr>
          <w:rFonts w:ascii="Arial" w:hAnsi="Arial" w:cs="Arial"/>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spacing w:val="1"/>
        </w:rPr>
        <w:t>c</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rPr>
        <w:t>p</w:t>
      </w:r>
      <w:r w:rsidRPr="00FE3FF1">
        <w:rPr>
          <w:rFonts w:ascii="Arial" w:hAnsi="Arial" w:cs="Arial"/>
          <w:spacing w:val="-3"/>
        </w:rPr>
        <w:t>e</w:t>
      </w:r>
      <w:r w:rsidRPr="00FE3FF1">
        <w:rPr>
          <w:rFonts w:ascii="Arial" w:hAnsi="Arial" w:cs="Arial"/>
        </w:rPr>
        <w:t>r</w:t>
      </w:r>
      <w:r w:rsidRPr="00FE3FF1">
        <w:rPr>
          <w:rFonts w:ascii="Arial" w:hAnsi="Arial" w:cs="Arial"/>
          <w:spacing w:val="-2"/>
        </w:rPr>
        <w:t>s</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ze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spacing w:val="-5"/>
        </w:rPr>
        <w:t>d</w:t>
      </w:r>
      <w:r w:rsidRPr="00FE3FF1">
        <w:rPr>
          <w:rFonts w:ascii="Arial" w:hAnsi="Arial" w:cs="Arial"/>
          <w:spacing w:val="1"/>
          <w:w w:val="101"/>
        </w:rPr>
        <w:t>i</w:t>
      </w:r>
      <w:r w:rsidRPr="00FE3FF1">
        <w:rPr>
          <w:rFonts w:ascii="Arial" w:hAnsi="Arial" w:cs="Arial"/>
          <w:spacing w:val="1"/>
        </w:rPr>
        <w:t>c</w:t>
      </w:r>
      <w:r w:rsidRPr="00FE3FF1">
        <w:rPr>
          <w:rFonts w:ascii="Arial" w:hAnsi="Arial" w:cs="Arial"/>
          <w:spacing w:val="-3"/>
          <w:w w:val="101"/>
        </w:rPr>
        <w:t>i</w:t>
      </w:r>
      <w:r w:rsidRPr="00FE3FF1">
        <w:rPr>
          <w:rFonts w:ascii="Arial" w:hAnsi="Arial" w:cs="Arial"/>
        </w:rPr>
        <w:t>ne bro</w:t>
      </w:r>
      <w:r w:rsidRPr="00FE3FF1">
        <w:rPr>
          <w:rFonts w:ascii="Arial" w:hAnsi="Arial" w:cs="Arial"/>
          <w:spacing w:val="2"/>
        </w:rPr>
        <w:t>a</w:t>
      </w:r>
      <w:r w:rsidRPr="00FE3FF1">
        <w:rPr>
          <w:rFonts w:ascii="Arial" w:hAnsi="Arial" w:cs="Arial"/>
          <w:spacing w:val="-5"/>
        </w:rPr>
        <w:t>d</w:t>
      </w:r>
      <w:r w:rsidRPr="00FE3FF1">
        <w:rPr>
          <w:rFonts w:ascii="Arial" w:hAnsi="Arial" w:cs="Arial"/>
          <w:spacing w:val="1"/>
          <w:w w:val="101"/>
        </w:rPr>
        <w:t>l</w:t>
      </w:r>
      <w:r w:rsidRPr="00FE3FF1">
        <w:rPr>
          <w:rFonts w:ascii="Arial" w:hAnsi="Arial" w:cs="Arial"/>
        </w:rPr>
        <w:t>y.</w:t>
      </w:r>
    </w:p>
    <w:p w14:paraId="2E681BFA" w14:textId="77777777" w:rsidR="00366984" w:rsidRPr="00FE3FF1" w:rsidRDefault="00B30A26">
      <w:pPr>
        <w:spacing w:line="220" w:lineRule="exact"/>
        <w:ind w:left="5769" w:right="4615"/>
        <w:jc w:val="center"/>
        <w:rPr>
          <w:rFonts w:ascii="Arial" w:hAnsi="Arial" w:cs="Arial"/>
        </w:rPr>
      </w:pPr>
      <w:r w:rsidRPr="00FE3FF1">
        <w:rPr>
          <w:rFonts w:ascii="Arial" w:hAnsi="Arial" w:cs="Arial"/>
          <w:spacing w:val="1"/>
        </w:rPr>
        <w:t>T</w:t>
      </w:r>
      <w:r w:rsidRPr="00FE3FF1">
        <w:rPr>
          <w:rFonts w:ascii="Arial" w:hAnsi="Arial" w:cs="Arial"/>
        </w:rPr>
        <w:t>he f</w:t>
      </w:r>
      <w:r w:rsidRPr="00FE3FF1">
        <w:rPr>
          <w:rFonts w:ascii="Arial" w:hAnsi="Arial" w:cs="Arial"/>
          <w:spacing w:val="-3"/>
        </w:rPr>
        <w:t>i</w:t>
      </w:r>
      <w:r w:rsidRPr="00FE3FF1">
        <w:rPr>
          <w:rFonts w:ascii="Arial" w:hAnsi="Arial" w:cs="Arial"/>
          <w:spacing w:val="1"/>
        </w:rPr>
        <w:t>e</w:t>
      </w:r>
      <w:r w:rsidRPr="00FE3FF1">
        <w:rPr>
          <w:rFonts w:ascii="Arial" w:hAnsi="Arial" w:cs="Arial"/>
          <w:spacing w:val="-3"/>
        </w:rPr>
        <w:t>l</w:t>
      </w:r>
      <w:r w:rsidRPr="00FE3FF1">
        <w:rPr>
          <w:rFonts w:ascii="Arial" w:hAnsi="Arial" w:cs="Arial"/>
        </w:rPr>
        <w:t>ds</w:t>
      </w:r>
      <w:r w:rsidRPr="00FE3FF1">
        <w:rPr>
          <w:rFonts w:ascii="Arial" w:hAnsi="Arial" w:cs="Arial"/>
          <w:spacing w:val="2"/>
        </w:rPr>
        <w:t xml:space="preserve"> </w:t>
      </w:r>
      <w:r w:rsidRPr="00FE3FF1">
        <w:rPr>
          <w:rFonts w:ascii="Arial" w:hAnsi="Arial" w:cs="Arial"/>
        </w:rPr>
        <w:t>of</w:t>
      </w:r>
      <w:r w:rsidRPr="00FE3FF1">
        <w:rPr>
          <w:rFonts w:ascii="Arial" w:hAnsi="Arial" w:cs="Arial"/>
          <w:spacing w:val="-2"/>
        </w:rPr>
        <w:t xml:space="preserve"> A</w:t>
      </w:r>
      <w:r w:rsidRPr="00FE3FF1">
        <w:rPr>
          <w:rFonts w:ascii="Arial" w:hAnsi="Arial" w:cs="Arial"/>
        </w:rPr>
        <w:t>I</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M</w:t>
      </w:r>
      <w:r w:rsidRPr="00FE3FF1">
        <w:rPr>
          <w:rFonts w:ascii="Arial" w:hAnsi="Arial" w:cs="Arial"/>
          <w:spacing w:val="-3"/>
        </w:rPr>
        <w:t>a</w:t>
      </w:r>
      <w:r w:rsidRPr="00FE3FF1">
        <w:rPr>
          <w:rFonts w:ascii="Arial" w:hAnsi="Arial" w:cs="Arial"/>
          <w:spacing w:val="1"/>
        </w:rPr>
        <w:t>c</w:t>
      </w:r>
      <w:r w:rsidRPr="00FE3FF1">
        <w:rPr>
          <w:rFonts w:ascii="Arial" w:hAnsi="Arial" w:cs="Arial"/>
        </w:rPr>
        <w:t>h</w:t>
      </w:r>
      <w:r w:rsidRPr="00FE3FF1">
        <w:rPr>
          <w:rFonts w:ascii="Arial" w:hAnsi="Arial" w:cs="Arial"/>
          <w:spacing w:val="-3"/>
        </w:rPr>
        <w:t>i</w:t>
      </w:r>
      <w:r w:rsidRPr="00FE3FF1">
        <w:rPr>
          <w:rFonts w:ascii="Arial" w:hAnsi="Arial" w:cs="Arial"/>
        </w:rPr>
        <w:t xml:space="preserve">ne </w:t>
      </w:r>
      <w:r w:rsidRPr="00FE3FF1">
        <w:rPr>
          <w:rFonts w:ascii="Arial" w:hAnsi="Arial" w:cs="Arial"/>
          <w:spacing w:val="-3"/>
        </w:rPr>
        <w:t>L</w:t>
      </w:r>
      <w:r w:rsidRPr="00FE3FF1">
        <w:rPr>
          <w:rFonts w:ascii="Arial" w:hAnsi="Arial" w:cs="Arial"/>
          <w:spacing w:val="1"/>
        </w:rPr>
        <w:t>ea</w:t>
      </w:r>
      <w:r w:rsidRPr="00FE3FF1">
        <w:rPr>
          <w:rFonts w:ascii="Arial" w:hAnsi="Arial" w:cs="Arial"/>
          <w:spacing w:val="-5"/>
        </w:rPr>
        <w:t>r</w:t>
      </w:r>
      <w:r w:rsidRPr="00FE3FF1">
        <w:rPr>
          <w:rFonts w:ascii="Arial" w:hAnsi="Arial" w:cs="Arial"/>
        </w:rPr>
        <w:t>n</w:t>
      </w:r>
      <w:r w:rsidRPr="00FE3FF1">
        <w:rPr>
          <w:rFonts w:ascii="Arial" w:hAnsi="Arial" w:cs="Arial"/>
          <w:spacing w:val="1"/>
        </w:rPr>
        <w:t>i</w:t>
      </w:r>
      <w:r w:rsidRPr="00FE3FF1">
        <w:rPr>
          <w:rFonts w:ascii="Arial" w:hAnsi="Arial" w:cs="Arial"/>
        </w:rPr>
        <w:t>ng</w:t>
      </w:r>
      <w:r w:rsidRPr="00FE3FF1">
        <w:rPr>
          <w:rFonts w:ascii="Arial" w:hAnsi="Arial" w:cs="Arial"/>
          <w:spacing w:val="-2"/>
        </w:rPr>
        <w:t xml:space="preserve"> </w:t>
      </w:r>
      <w:r w:rsidRPr="00FE3FF1">
        <w:rPr>
          <w:rFonts w:ascii="Arial" w:hAnsi="Arial" w:cs="Arial"/>
        </w:rPr>
        <w:t>(</w:t>
      </w:r>
      <w:r w:rsidRPr="00FE3FF1">
        <w:rPr>
          <w:rFonts w:ascii="Arial" w:hAnsi="Arial" w:cs="Arial"/>
          <w:spacing w:val="-6"/>
        </w:rPr>
        <w:t>M</w:t>
      </w:r>
      <w:r w:rsidRPr="00FE3FF1">
        <w:rPr>
          <w:rFonts w:ascii="Arial" w:hAnsi="Arial" w:cs="Arial"/>
          <w:spacing w:val="1"/>
        </w:rPr>
        <w:t>L</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on</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l</w:t>
      </w:r>
      <w:r w:rsidRPr="00FE3FF1">
        <w:rPr>
          <w:rFonts w:ascii="Arial" w:hAnsi="Arial" w:cs="Arial"/>
        </w:rPr>
        <w:t>o</w:t>
      </w:r>
      <w:r w:rsidRPr="00FE3FF1">
        <w:rPr>
          <w:rFonts w:ascii="Arial" w:hAnsi="Arial" w:cs="Arial"/>
          <w:spacing w:val="-5"/>
        </w:rPr>
        <w:t>g</w:t>
      </w:r>
      <w:r w:rsidRPr="00FE3FF1">
        <w:rPr>
          <w:rFonts w:ascii="Arial" w:hAnsi="Arial" w:cs="Arial"/>
        </w:rPr>
        <w:t>y</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3"/>
        </w:rPr>
        <w:t xml:space="preserve"> </w:t>
      </w:r>
      <w:r w:rsidRPr="00FE3FF1">
        <w:rPr>
          <w:rFonts w:ascii="Arial" w:hAnsi="Arial" w:cs="Arial"/>
          <w:spacing w:val="-5"/>
        </w:rPr>
        <w:t>p</w:t>
      </w:r>
      <w:r w:rsidRPr="00FE3FF1">
        <w:rPr>
          <w:rFonts w:ascii="Arial" w:hAnsi="Arial" w:cs="Arial"/>
        </w:rPr>
        <w:t>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me</w:t>
      </w:r>
      <w:r w:rsidRPr="00FE3FF1">
        <w:rPr>
          <w:rFonts w:ascii="Arial" w:hAnsi="Arial" w:cs="Arial"/>
          <w:spacing w:val="-3"/>
        </w:rPr>
        <w:t>t</w:t>
      </w:r>
      <w:r w:rsidRPr="00FE3FF1">
        <w:rPr>
          <w:rFonts w:ascii="Arial" w:hAnsi="Arial" w:cs="Arial"/>
        </w:rPr>
        <w:t>r</w:t>
      </w:r>
      <w:r w:rsidRPr="00FE3FF1">
        <w:rPr>
          <w:rFonts w:ascii="Arial" w:hAnsi="Arial" w:cs="Arial"/>
          <w:spacing w:val="-3"/>
        </w:rPr>
        <w:t>i</w:t>
      </w:r>
      <w:r w:rsidRPr="00FE3FF1">
        <w:rPr>
          <w:rFonts w:ascii="Arial" w:hAnsi="Arial" w:cs="Arial"/>
          <w:spacing w:val="1"/>
        </w:rPr>
        <w:t>c</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a</w:t>
      </w:r>
      <w:r w:rsidRPr="00FE3FF1">
        <w:rPr>
          <w:rFonts w:ascii="Arial" w:hAnsi="Arial" w:cs="Arial"/>
        </w:rPr>
        <w:t xml:space="preserve">re </w:t>
      </w:r>
      <w:r w:rsidRPr="00FE3FF1">
        <w:rPr>
          <w:rFonts w:ascii="Arial" w:hAnsi="Arial" w:cs="Arial"/>
          <w:spacing w:val="1"/>
        </w:rPr>
        <w:t>e</w:t>
      </w:r>
      <w:r w:rsidRPr="00FE3FF1">
        <w:rPr>
          <w:rFonts w:ascii="Arial" w:hAnsi="Arial" w:cs="Arial"/>
        </w:rPr>
        <w:t>x</w:t>
      </w:r>
      <w:r w:rsidRPr="00FE3FF1">
        <w:rPr>
          <w:rFonts w:ascii="Arial" w:hAnsi="Arial" w:cs="Arial"/>
          <w:spacing w:val="-5"/>
        </w:rPr>
        <w:t>p</w:t>
      </w:r>
      <w:r w:rsidRPr="00FE3FF1">
        <w:rPr>
          <w:rFonts w:ascii="Arial" w:hAnsi="Arial" w:cs="Arial"/>
          <w:spacing w:val="1"/>
        </w:rPr>
        <w:t>l</w:t>
      </w:r>
      <w:r w:rsidRPr="00FE3FF1">
        <w:rPr>
          <w:rFonts w:ascii="Arial" w:hAnsi="Arial" w:cs="Arial"/>
        </w:rPr>
        <w:t>o</w:t>
      </w:r>
      <w:r w:rsidRPr="00FE3FF1">
        <w:rPr>
          <w:rFonts w:ascii="Arial" w:hAnsi="Arial" w:cs="Arial"/>
          <w:spacing w:val="-5"/>
        </w:rPr>
        <w:t>d</w:t>
      </w:r>
      <w:r w:rsidRPr="00FE3FF1">
        <w:rPr>
          <w:rFonts w:ascii="Arial" w:hAnsi="Arial" w:cs="Arial"/>
          <w:spacing w:val="1"/>
        </w:rPr>
        <w:t>i</w:t>
      </w:r>
      <w:r w:rsidRPr="00FE3FF1">
        <w:rPr>
          <w:rFonts w:ascii="Arial" w:hAnsi="Arial" w:cs="Arial"/>
        </w:rPr>
        <w:t>n</w:t>
      </w:r>
      <w:r w:rsidRPr="00FE3FF1">
        <w:rPr>
          <w:rFonts w:ascii="Arial" w:hAnsi="Arial" w:cs="Arial"/>
          <w:spacing w:val="-5"/>
        </w:rPr>
        <w:t>g</w:t>
      </w:r>
      <w:r w:rsidRPr="00FE3FF1">
        <w:rPr>
          <w:rFonts w:ascii="Arial" w:hAnsi="Arial" w:cs="Arial"/>
        </w:rPr>
        <w:t>.</w:t>
      </w:r>
      <w:r w:rsidRPr="00FE3FF1">
        <w:rPr>
          <w:rFonts w:ascii="Arial" w:hAnsi="Arial" w:cs="Arial"/>
          <w:spacing w:val="1"/>
        </w:rPr>
        <w:t xml:space="preserve"> T</w:t>
      </w:r>
      <w:r w:rsidRPr="00FE3FF1">
        <w:rPr>
          <w:rFonts w:ascii="Arial" w:hAnsi="Arial" w:cs="Arial"/>
        </w:rPr>
        <w:t>he</w:t>
      </w:r>
      <w:r w:rsidRPr="00FE3FF1">
        <w:rPr>
          <w:rFonts w:ascii="Arial" w:hAnsi="Arial" w:cs="Arial"/>
          <w:spacing w:val="-5"/>
        </w:rPr>
        <w:t xml:space="preserve"> </w:t>
      </w:r>
      <w:r w:rsidRPr="00FE3FF1">
        <w:rPr>
          <w:rFonts w:ascii="Arial" w:hAnsi="Arial" w:cs="Arial"/>
          <w:spacing w:val="1"/>
        </w:rPr>
        <w:t>c</w:t>
      </w:r>
      <w:r w:rsidRPr="00FE3FF1">
        <w:rPr>
          <w:rFonts w:ascii="Arial" w:hAnsi="Arial" w:cs="Arial"/>
        </w:rPr>
        <w:t>urr</w:t>
      </w:r>
      <w:r w:rsidRPr="00FE3FF1">
        <w:rPr>
          <w:rFonts w:ascii="Arial" w:hAnsi="Arial" w:cs="Arial"/>
          <w:spacing w:val="-3"/>
        </w:rPr>
        <w:t>e</w:t>
      </w:r>
      <w:r w:rsidRPr="00FE3FF1">
        <w:rPr>
          <w:rFonts w:ascii="Arial" w:hAnsi="Arial" w:cs="Arial"/>
        </w:rPr>
        <w:t>nt</w:t>
      </w:r>
    </w:p>
    <w:p w14:paraId="6B060DD3" w14:textId="77777777" w:rsidR="00366984" w:rsidRPr="00FE3FF1" w:rsidRDefault="00B30A26">
      <w:pPr>
        <w:ind w:left="5453" w:right="5112"/>
        <w:rPr>
          <w:rFonts w:ascii="Arial" w:hAnsi="Arial" w:cs="Arial"/>
        </w:rPr>
      </w:pPr>
      <w:r w:rsidRPr="00FE3FF1">
        <w:rPr>
          <w:rFonts w:ascii="Arial" w:hAnsi="Arial" w:cs="Arial"/>
          <w:spacing w:val="1"/>
        </w:rPr>
        <w:t>te</w:t>
      </w:r>
      <w:r w:rsidRPr="00FE3FF1">
        <w:rPr>
          <w:rFonts w:ascii="Arial" w:hAnsi="Arial" w:cs="Arial"/>
          <w:spacing w:val="-5"/>
        </w:rPr>
        <w:t>x</w:t>
      </w:r>
      <w:r w:rsidRPr="00FE3FF1">
        <w:rPr>
          <w:rFonts w:ascii="Arial" w:hAnsi="Arial" w:cs="Arial"/>
        </w:rPr>
        <w:t xml:space="preserve">t </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ti</w:t>
      </w:r>
      <w:r w:rsidRPr="00FE3FF1">
        <w:rPr>
          <w:rFonts w:ascii="Arial" w:hAnsi="Arial" w:cs="Arial"/>
          <w:spacing w:val="-5"/>
        </w:rPr>
        <w:t>o</w:t>
      </w:r>
      <w:r w:rsidRPr="00FE3FF1">
        <w:rPr>
          <w:rFonts w:ascii="Arial" w:hAnsi="Arial" w:cs="Arial"/>
        </w:rPr>
        <w:t>ns</w:t>
      </w:r>
      <w:r w:rsidRPr="00FE3FF1">
        <w:rPr>
          <w:rFonts w:ascii="Arial" w:hAnsi="Arial" w:cs="Arial"/>
          <w:spacing w:val="-3"/>
        </w:rPr>
        <w:t xml:space="preserve"> </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h</w:t>
      </w:r>
      <w:r w:rsidRPr="00FE3FF1">
        <w:rPr>
          <w:rFonts w:ascii="Arial" w:hAnsi="Arial" w:cs="Arial"/>
          <w:spacing w:val="1"/>
        </w:rPr>
        <w:t>i</w:t>
      </w:r>
      <w:r w:rsidRPr="00FE3FF1">
        <w:rPr>
          <w:rFonts w:ascii="Arial" w:hAnsi="Arial" w:cs="Arial"/>
          <w:spacing w:val="-5"/>
        </w:rPr>
        <w:t>n</w:t>
      </w:r>
      <w:r w:rsidRPr="00FE3FF1">
        <w:rPr>
          <w:rFonts w:ascii="Arial" w:hAnsi="Arial" w:cs="Arial"/>
        </w:rPr>
        <w:t>e</w:t>
      </w:r>
      <w:r w:rsidRPr="00FE3FF1">
        <w:rPr>
          <w:rFonts w:ascii="Arial" w:hAnsi="Arial" w:cs="Arial"/>
          <w:spacing w:val="-1"/>
        </w:rPr>
        <w:t xml:space="preserve"> </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a</w:t>
      </w:r>
      <w:r w:rsidRPr="00FE3FF1">
        <w:rPr>
          <w:rFonts w:ascii="Arial" w:hAnsi="Arial" w:cs="Arial"/>
        </w:rPr>
        <w:t>r</w:t>
      </w:r>
      <w:r w:rsidRPr="00FE3FF1">
        <w:rPr>
          <w:rFonts w:ascii="Arial" w:hAnsi="Arial" w:cs="Arial"/>
          <w:spacing w:val="-5"/>
        </w:rPr>
        <w:t>n</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a</w:t>
      </w:r>
      <w:r w:rsidRPr="00FE3FF1">
        <w:rPr>
          <w:rFonts w:ascii="Arial" w:hAnsi="Arial" w:cs="Arial"/>
          <w:spacing w:val="-2"/>
        </w:rPr>
        <w:t>ss</w:t>
      </w:r>
      <w:r w:rsidRPr="00FE3FF1">
        <w:rPr>
          <w:rFonts w:ascii="Arial" w:hAnsi="Arial" w:cs="Arial"/>
          <w:spacing w:val="-3"/>
        </w:rPr>
        <w:t>i</w:t>
      </w:r>
      <w:r w:rsidRPr="00FE3FF1">
        <w:rPr>
          <w:rFonts w:ascii="Arial" w:hAnsi="Arial" w:cs="Arial"/>
        </w:rPr>
        <w:t>ng</w:t>
      </w:r>
      <w:r w:rsidRPr="00FE3FF1">
        <w:rPr>
          <w:rFonts w:ascii="Arial" w:hAnsi="Arial" w:cs="Arial"/>
          <w:spacing w:val="4"/>
        </w:rPr>
        <w:t xml:space="preserve"> </w:t>
      </w:r>
      <w:r w:rsidRPr="00FE3FF1">
        <w:rPr>
          <w:rFonts w:ascii="Arial" w:hAnsi="Arial" w:cs="Arial"/>
          <w:spacing w:val="-5"/>
        </w:rPr>
        <w:t>b</w:t>
      </w:r>
      <w:r w:rsidRPr="00FE3FF1">
        <w:rPr>
          <w:rFonts w:ascii="Arial" w:hAnsi="Arial" w:cs="Arial"/>
        </w:rPr>
        <w:t>ut</w:t>
      </w:r>
      <w:r w:rsidRPr="00FE3FF1">
        <w:rPr>
          <w:rFonts w:ascii="Arial" w:hAnsi="Arial" w:cs="Arial"/>
          <w:spacing w:val="-1"/>
        </w:rPr>
        <w:t xml:space="preserve"> </w:t>
      </w:r>
      <w:r w:rsidRPr="00FE3FF1">
        <w:rPr>
          <w:rFonts w:ascii="Arial" w:hAnsi="Arial" w:cs="Arial"/>
        </w:rPr>
        <w:t>d</w:t>
      </w:r>
      <w:r w:rsidRPr="00FE3FF1">
        <w:rPr>
          <w:rFonts w:ascii="Arial" w:hAnsi="Arial" w:cs="Arial"/>
          <w:spacing w:val="-5"/>
        </w:rPr>
        <w:t>o</w:t>
      </w:r>
      <w:r w:rsidRPr="00FE3FF1">
        <w:rPr>
          <w:rFonts w:ascii="Arial" w:hAnsi="Arial" w:cs="Arial"/>
          <w:spacing w:val="1"/>
        </w:rPr>
        <w:t>e</w:t>
      </w:r>
      <w:r w:rsidRPr="00FE3FF1">
        <w:rPr>
          <w:rFonts w:ascii="Arial" w:hAnsi="Arial" w:cs="Arial"/>
          <w:spacing w:val="-2"/>
        </w:rPr>
        <w:t>s</w:t>
      </w:r>
      <w:r w:rsidRPr="00FE3FF1">
        <w:rPr>
          <w:rFonts w:ascii="Arial" w:hAnsi="Arial" w:cs="Arial"/>
        </w:rPr>
        <w:t>n</w:t>
      </w:r>
      <w:r w:rsidRPr="00FE3FF1">
        <w:rPr>
          <w:rFonts w:ascii="Arial" w:hAnsi="Arial" w:cs="Arial"/>
          <w:spacing w:val="-3"/>
        </w:rPr>
        <w:t>'</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h</w:t>
      </w:r>
      <w:r w:rsidRPr="00FE3FF1">
        <w:rPr>
          <w:rFonts w:ascii="Arial" w:hAnsi="Arial" w:cs="Arial"/>
          <w:spacing w:val="1"/>
        </w:rPr>
        <w:t>a</w:t>
      </w:r>
      <w:r w:rsidRPr="00FE3FF1">
        <w:rPr>
          <w:rFonts w:ascii="Arial" w:hAnsi="Arial" w:cs="Arial"/>
        </w:rPr>
        <w:t xml:space="preserve">ve </w:t>
      </w:r>
      <w:r w:rsidRPr="00FE3FF1">
        <w:rPr>
          <w:rFonts w:ascii="Arial" w:hAnsi="Arial" w:cs="Arial"/>
          <w:spacing w:val="-5"/>
        </w:rPr>
        <w:t>d</w:t>
      </w:r>
      <w:r w:rsidRPr="00FE3FF1">
        <w:rPr>
          <w:rFonts w:ascii="Arial" w:hAnsi="Arial" w:cs="Arial"/>
          <w:spacing w:val="1"/>
        </w:rPr>
        <w:t>ee</w:t>
      </w:r>
      <w:r w:rsidRPr="00FE3FF1">
        <w:rPr>
          <w:rFonts w:ascii="Arial" w:hAnsi="Arial" w:cs="Arial"/>
          <w:spacing w:val="-5"/>
        </w:rPr>
        <w:t>p</w:t>
      </w:r>
      <w:r w:rsidRPr="00FE3FF1">
        <w:rPr>
          <w:rFonts w:ascii="Arial" w:hAnsi="Arial" w:cs="Arial"/>
          <w:spacing w:val="1"/>
        </w:rPr>
        <w:t>l</w:t>
      </w:r>
      <w:r w:rsidRPr="00FE3FF1">
        <w:rPr>
          <w:rFonts w:ascii="Arial" w:hAnsi="Arial" w:cs="Arial"/>
        </w:rPr>
        <w:t>y</w:t>
      </w:r>
      <w:r w:rsidRPr="00FE3FF1">
        <w:rPr>
          <w:rFonts w:ascii="Arial" w:hAnsi="Arial" w:cs="Arial"/>
          <w:spacing w:val="4"/>
        </w:rPr>
        <w:t xml:space="preserve"> </w:t>
      </w:r>
      <w:r w:rsidRPr="00FE3FF1">
        <w:rPr>
          <w:rFonts w:ascii="Arial" w:hAnsi="Arial" w:cs="Arial"/>
          <w:spacing w:val="-5"/>
        </w:rPr>
        <w:t>r</w:t>
      </w:r>
      <w:r w:rsidRPr="00FE3FF1">
        <w:rPr>
          <w:rFonts w:ascii="Arial" w:hAnsi="Arial" w:cs="Arial"/>
          <w:spacing w:val="-3"/>
        </w:rPr>
        <w:t>e</w:t>
      </w:r>
      <w:r w:rsidRPr="00FE3FF1">
        <w:rPr>
          <w:rFonts w:ascii="Arial" w:hAnsi="Arial" w:cs="Arial"/>
          <w:spacing w:val="1"/>
        </w:rPr>
        <w:t>ce</w:t>
      </w:r>
      <w:r w:rsidRPr="00FE3FF1">
        <w:rPr>
          <w:rFonts w:ascii="Arial" w:hAnsi="Arial" w:cs="Arial"/>
          <w:spacing w:val="-5"/>
        </w:rPr>
        <w:t>n</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f</w:t>
      </w:r>
      <w:r w:rsidRPr="00FE3FF1">
        <w:rPr>
          <w:rFonts w:ascii="Arial" w:hAnsi="Arial" w:cs="Arial"/>
          <w:spacing w:val="-3"/>
        </w:rPr>
        <w:t>e</w:t>
      </w:r>
      <w:r w:rsidRPr="00FE3FF1">
        <w:rPr>
          <w:rFonts w:ascii="Arial" w:hAnsi="Arial" w:cs="Arial"/>
        </w:rPr>
        <w:t>r</w:t>
      </w:r>
      <w:r w:rsidRPr="00FE3FF1">
        <w:rPr>
          <w:rFonts w:ascii="Arial" w:hAnsi="Arial" w:cs="Arial"/>
          <w:spacing w:val="2"/>
        </w:rPr>
        <w:t>e</w:t>
      </w:r>
      <w:r w:rsidRPr="00FE3FF1">
        <w:rPr>
          <w:rFonts w:ascii="Arial" w:hAnsi="Arial" w:cs="Arial"/>
          <w:spacing w:val="-5"/>
        </w:rPr>
        <w:t>n</w:t>
      </w:r>
      <w:r w:rsidRPr="00FE3FF1">
        <w:rPr>
          <w:rFonts w:ascii="Arial" w:hAnsi="Arial" w:cs="Arial"/>
          <w:spacing w:val="1"/>
        </w:rPr>
        <w:t>ce</w:t>
      </w:r>
      <w:r w:rsidRPr="00FE3FF1">
        <w:rPr>
          <w:rFonts w:ascii="Arial" w:hAnsi="Arial" w:cs="Arial"/>
        </w:rPr>
        <w:t>s</w:t>
      </w:r>
      <w:r w:rsidRPr="00FE3FF1">
        <w:rPr>
          <w:rFonts w:ascii="Arial" w:hAnsi="Arial" w:cs="Arial"/>
          <w:spacing w:val="-4"/>
        </w:rPr>
        <w:t xml:space="preserve">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ci</w:t>
      </w:r>
      <w:r w:rsidRPr="00FE3FF1">
        <w:rPr>
          <w:rFonts w:ascii="Arial" w:hAnsi="Arial" w:cs="Arial"/>
          <w:spacing w:val="-5"/>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al</w:t>
      </w:r>
      <w:r w:rsidRPr="00FE3FF1">
        <w:rPr>
          <w:rFonts w:ascii="Arial" w:hAnsi="Arial" w:cs="Arial"/>
          <w:spacing w:val="-3"/>
        </w:rPr>
        <w:t>l</w:t>
      </w:r>
      <w:r w:rsidRPr="00FE3FF1">
        <w:rPr>
          <w:rFonts w:ascii="Arial" w:hAnsi="Arial" w:cs="Arial"/>
        </w:rPr>
        <w:t>y</w:t>
      </w:r>
      <w:r w:rsidRPr="00FE3FF1">
        <w:rPr>
          <w:rFonts w:ascii="Arial" w:hAnsi="Arial" w:cs="Arial"/>
          <w:spacing w:val="5"/>
        </w:rPr>
        <w:t xml:space="preserve"> </w:t>
      </w:r>
      <w:r w:rsidRPr="00FE3FF1">
        <w:rPr>
          <w:rFonts w:ascii="Arial" w:hAnsi="Arial" w:cs="Arial"/>
          <w:spacing w:val="-5"/>
        </w:rPr>
        <w:t>f</w:t>
      </w:r>
      <w:r w:rsidRPr="00FE3FF1">
        <w:rPr>
          <w:rFonts w:ascii="Arial" w:hAnsi="Arial" w:cs="Arial"/>
        </w:rPr>
        <w:t>or</w:t>
      </w:r>
      <w:r w:rsidRPr="00FE3FF1">
        <w:rPr>
          <w:rFonts w:ascii="Arial" w:hAnsi="Arial" w:cs="Arial"/>
          <w:spacing w:val="-2"/>
        </w:rPr>
        <w:t xml:space="preserve"> </w:t>
      </w:r>
      <w:r w:rsidRPr="00FE3FF1">
        <w:rPr>
          <w:rFonts w:ascii="Arial" w:hAnsi="Arial" w:cs="Arial"/>
          <w:spacing w:val="1"/>
          <w:w w:val="101"/>
        </w:rPr>
        <w:t>t</w:t>
      </w:r>
      <w:r w:rsidRPr="00FE3FF1">
        <w:rPr>
          <w:rFonts w:ascii="Arial" w:hAnsi="Arial" w:cs="Arial"/>
        </w:rPr>
        <w:t>h</w:t>
      </w:r>
      <w:r w:rsidRPr="00FE3FF1">
        <w:rPr>
          <w:rFonts w:ascii="Arial" w:hAnsi="Arial" w:cs="Arial"/>
          <w:spacing w:val="1"/>
        </w:rPr>
        <w:t>e</w:t>
      </w:r>
      <w:r w:rsidRPr="00FE3FF1">
        <w:rPr>
          <w:rFonts w:ascii="Arial" w:hAnsi="Arial" w:cs="Arial"/>
          <w:spacing w:val="-6"/>
        </w:rPr>
        <w:t>s</w:t>
      </w:r>
      <w:r w:rsidRPr="00FE3FF1">
        <w:rPr>
          <w:rFonts w:ascii="Arial" w:hAnsi="Arial" w:cs="Arial"/>
        </w:rPr>
        <w:t xml:space="preserve">e </w:t>
      </w:r>
      <w:r w:rsidRPr="00FE3FF1">
        <w:rPr>
          <w:rFonts w:ascii="Arial" w:hAnsi="Arial" w:cs="Arial"/>
          <w:spacing w:val="1"/>
        </w:rPr>
        <w:t>a</w:t>
      </w:r>
      <w:r w:rsidRPr="00FE3FF1">
        <w:rPr>
          <w:rFonts w:ascii="Arial" w:hAnsi="Arial" w:cs="Arial"/>
        </w:rPr>
        <w:t>dv</w:t>
      </w:r>
      <w:r w:rsidRPr="00FE3FF1">
        <w:rPr>
          <w:rFonts w:ascii="Arial" w:hAnsi="Arial" w:cs="Arial"/>
          <w:spacing w:val="-3"/>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rPr>
        <w:t>y</w:t>
      </w:r>
      <w:r w:rsidRPr="00FE3FF1">
        <w:rPr>
          <w:rFonts w:ascii="Arial" w:hAnsi="Arial" w:cs="Arial"/>
          <w:spacing w:val="-1"/>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rPr>
        <w:t>g</w:t>
      </w:r>
      <w:r w:rsidRPr="00FE3FF1">
        <w:rPr>
          <w:rFonts w:ascii="Arial" w:hAnsi="Arial" w:cs="Arial"/>
          <w:spacing w:val="-5"/>
        </w:rPr>
        <w:t>r</w:t>
      </w:r>
      <w:r w:rsidRPr="00FE3FF1">
        <w:rPr>
          <w:rFonts w:ascii="Arial" w:hAnsi="Arial" w:cs="Arial"/>
          <w:spacing w:val="1"/>
        </w:rPr>
        <w:t>a</w:t>
      </w:r>
      <w:r w:rsidRPr="00FE3FF1">
        <w:rPr>
          <w:rFonts w:ascii="Arial" w:hAnsi="Arial" w:cs="Arial"/>
          <w:spacing w:val="-3"/>
        </w:rPr>
        <w:t>t</w:t>
      </w:r>
      <w:r w:rsidRPr="00FE3FF1">
        <w:rPr>
          <w:rFonts w:ascii="Arial" w:hAnsi="Arial" w:cs="Arial"/>
        </w:rPr>
        <w:t>e</w:t>
      </w:r>
      <w:r w:rsidRPr="00FE3FF1">
        <w:rPr>
          <w:rFonts w:ascii="Arial" w:hAnsi="Arial" w:cs="Arial"/>
          <w:spacing w:val="5"/>
        </w:rPr>
        <w:t xml:space="preserve"> </w:t>
      </w:r>
      <w:r w:rsidRPr="00FE3FF1">
        <w:rPr>
          <w:rFonts w:ascii="Arial" w:hAnsi="Arial" w:cs="Arial"/>
          <w:spacing w:val="-6"/>
        </w:rPr>
        <w:t>w</w:t>
      </w:r>
      <w:r w:rsidRPr="00FE3FF1">
        <w:rPr>
          <w:rFonts w:ascii="Arial" w:hAnsi="Arial" w:cs="Arial"/>
          <w:spacing w:val="1"/>
        </w:rPr>
        <w:t>it</w:t>
      </w:r>
      <w:r w:rsidRPr="00FE3FF1">
        <w:rPr>
          <w:rFonts w:ascii="Arial" w:hAnsi="Arial" w:cs="Arial"/>
        </w:rPr>
        <w:t>h</w:t>
      </w:r>
      <w:r w:rsidRPr="00FE3FF1">
        <w:rPr>
          <w:rFonts w:ascii="Arial" w:hAnsi="Arial" w:cs="Arial"/>
          <w:spacing w:val="-1"/>
        </w:rPr>
        <w:t xml:space="preserve"> </w:t>
      </w:r>
      <w:r w:rsidRPr="00FE3FF1">
        <w:rPr>
          <w:rFonts w:ascii="Arial" w:hAnsi="Arial" w:cs="Arial"/>
        </w:rPr>
        <w:t>p</w:t>
      </w:r>
      <w:r w:rsidRPr="00FE3FF1">
        <w:rPr>
          <w:rFonts w:ascii="Arial" w:hAnsi="Arial" w:cs="Arial"/>
          <w:spacing w:val="-5"/>
        </w:rPr>
        <w:t>h</w:t>
      </w:r>
      <w:r w:rsidRPr="00FE3FF1">
        <w:rPr>
          <w:rFonts w:ascii="Arial" w:hAnsi="Arial" w:cs="Arial"/>
          <w:spacing w:val="1"/>
        </w:rPr>
        <w:t>a</w:t>
      </w:r>
      <w:r w:rsidRPr="00FE3FF1">
        <w:rPr>
          <w:rFonts w:ascii="Arial" w:hAnsi="Arial" w:cs="Arial"/>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3"/>
        </w:rPr>
        <w:t>m</w:t>
      </w:r>
      <w:r w:rsidRPr="00FE3FF1">
        <w:rPr>
          <w:rFonts w:ascii="Arial" w:hAnsi="Arial" w:cs="Arial"/>
          <w:spacing w:val="1"/>
        </w:rPr>
        <w:t>e</w:t>
      </w:r>
      <w:r w:rsidRPr="00FE3FF1">
        <w:rPr>
          <w:rFonts w:ascii="Arial" w:hAnsi="Arial" w:cs="Arial"/>
          <w:spacing w:val="1"/>
          <w:w w:val="101"/>
        </w:rPr>
        <w:t>t</w:t>
      </w:r>
      <w:r w:rsidRPr="00FE3FF1">
        <w:rPr>
          <w:rFonts w:ascii="Arial" w:hAnsi="Arial" w:cs="Arial"/>
          <w:spacing w:val="-5"/>
        </w:rPr>
        <w:t>r</w:t>
      </w:r>
      <w:r w:rsidRPr="00FE3FF1">
        <w:rPr>
          <w:rFonts w:ascii="Arial" w:hAnsi="Arial" w:cs="Arial"/>
          <w:spacing w:val="1"/>
          <w:w w:val="101"/>
        </w:rPr>
        <w:t>i</w:t>
      </w:r>
      <w:r w:rsidRPr="00FE3FF1">
        <w:rPr>
          <w:rFonts w:ascii="Arial" w:hAnsi="Arial" w:cs="Arial"/>
          <w:spacing w:val="1"/>
        </w:rPr>
        <w:t>c</w:t>
      </w:r>
      <w:r w:rsidRPr="00FE3FF1">
        <w:rPr>
          <w:rFonts w:ascii="Arial" w:hAnsi="Arial" w:cs="Arial"/>
          <w:spacing w:val="-2"/>
        </w:rPr>
        <w:t>s</w:t>
      </w:r>
      <w:r w:rsidRPr="00FE3FF1">
        <w:rPr>
          <w:rFonts w:ascii="Arial" w:hAnsi="Arial" w:cs="Arial"/>
        </w:rPr>
        <w:t>.</w:t>
      </w:r>
    </w:p>
    <w:p w14:paraId="624D46D8" w14:textId="77777777" w:rsidR="00366984" w:rsidRPr="00FE3FF1" w:rsidRDefault="00366984">
      <w:pPr>
        <w:spacing w:before="10" w:line="220" w:lineRule="exact"/>
        <w:rPr>
          <w:rFonts w:ascii="Arial" w:hAnsi="Arial" w:cs="Arial"/>
        </w:rPr>
      </w:pPr>
    </w:p>
    <w:p w14:paraId="49A3BB96" w14:textId="77777777" w:rsidR="00366984" w:rsidRPr="00FE3FF1" w:rsidRDefault="00B30A26">
      <w:pPr>
        <w:ind w:left="5453" w:right="4392"/>
        <w:rPr>
          <w:rFonts w:ascii="Arial" w:hAnsi="Arial" w:cs="Arial"/>
        </w:rPr>
      </w:pPr>
      <w:r w:rsidRPr="00FE3FF1">
        <w:rPr>
          <w:rFonts w:ascii="Arial" w:hAnsi="Arial" w:cs="Arial"/>
          <w:spacing w:val="1"/>
        </w:rPr>
        <w:t>T</w:t>
      </w:r>
      <w:r w:rsidRPr="00FE3FF1">
        <w:rPr>
          <w:rFonts w:ascii="Arial" w:hAnsi="Arial" w:cs="Arial"/>
        </w:rPr>
        <w:t>o</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rPr>
        <w:t>n</w:t>
      </w:r>
      <w:r w:rsidRPr="00FE3FF1">
        <w:rPr>
          <w:rFonts w:ascii="Arial" w:hAnsi="Arial" w:cs="Arial"/>
          <w:spacing w:val="-5"/>
        </w:rPr>
        <w:t>h</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rPr>
        <w:t>e</w:t>
      </w:r>
      <w:r w:rsidRPr="00FE3FF1">
        <w:rPr>
          <w:rFonts w:ascii="Arial" w:hAnsi="Arial" w:cs="Arial"/>
          <w:spacing w:val="-1"/>
        </w:rPr>
        <w:t xml:space="preserve"> </w:t>
      </w:r>
      <w:r w:rsidRPr="00FE3FF1">
        <w:rPr>
          <w:rFonts w:ascii="Arial" w:hAnsi="Arial" w:cs="Arial"/>
        </w:rPr>
        <w:t>bo</w:t>
      </w:r>
      <w:r w:rsidRPr="00FE3FF1">
        <w:rPr>
          <w:rFonts w:ascii="Arial" w:hAnsi="Arial" w:cs="Arial"/>
          <w:spacing w:val="1"/>
        </w:rPr>
        <w:t>t</w:t>
      </w:r>
      <w:r w:rsidRPr="00FE3FF1">
        <w:rPr>
          <w:rFonts w:ascii="Arial" w:hAnsi="Arial" w:cs="Arial"/>
        </w:rPr>
        <w:t>h</w:t>
      </w:r>
      <w:r w:rsidRPr="00FE3FF1">
        <w:rPr>
          <w:rFonts w:ascii="Arial" w:hAnsi="Arial" w:cs="Arial"/>
          <w:spacing w:val="-2"/>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rPr>
        <w:t>r</w:t>
      </w:r>
      <w:r w:rsidRPr="00FE3FF1">
        <w:rPr>
          <w:rFonts w:ascii="Arial" w:hAnsi="Arial" w:cs="Arial"/>
          <w:spacing w:val="-3"/>
        </w:rPr>
        <w:t>e</w:t>
      </w:r>
      <w:r w:rsidRPr="00FE3FF1">
        <w:rPr>
          <w:rFonts w:ascii="Arial" w:hAnsi="Arial" w:cs="Arial"/>
          <w:spacing w:val="1"/>
        </w:rPr>
        <w:t>ce</w:t>
      </w:r>
      <w:r w:rsidRPr="00FE3FF1">
        <w:rPr>
          <w:rFonts w:ascii="Arial" w:hAnsi="Arial" w:cs="Arial"/>
          <w:spacing w:val="-5"/>
        </w:rPr>
        <w:t>n</w:t>
      </w:r>
      <w:r w:rsidRPr="00FE3FF1">
        <w:rPr>
          <w:rFonts w:ascii="Arial" w:hAnsi="Arial" w:cs="Arial"/>
          <w:spacing w:val="1"/>
        </w:rPr>
        <w:t>c</w:t>
      </w:r>
      <w:r w:rsidRPr="00FE3FF1">
        <w:rPr>
          <w:rFonts w:ascii="Arial" w:hAnsi="Arial" w:cs="Arial"/>
        </w:rPr>
        <w:t>y</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spacing w:val="-5"/>
        </w:rPr>
        <w:t>n</w:t>
      </w:r>
      <w:r w:rsidRPr="00FE3FF1">
        <w:rPr>
          <w:rFonts w:ascii="Arial" w:hAnsi="Arial" w:cs="Arial"/>
        </w:rPr>
        <w:t>d</w:t>
      </w:r>
      <w:r w:rsidRPr="00FE3FF1">
        <w:rPr>
          <w:rFonts w:ascii="Arial" w:hAnsi="Arial" w:cs="Arial"/>
          <w:spacing w:val="3"/>
        </w:rPr>
        <w:t xml:space="preserve"> </w:t>
      </w:r>
      <w:r w:rsidRPr="00FE3FF1">
        <w:rPr>
          <w:rFonts w:ascii="Arial" w:hAnsi="Arial" w:cs="Arial"/>
          <w:spacing w:val="-2"/>
        </w:rPr>
        <w:t>s</w:t>
      </w:r>
      <w:r w:rsidRPr="00FE3FF1">
        <w:rPr>
          <w:rFonts w:ascii="Arial" w:hAnsi="Arial" w:cs="Arial"/>
        </w:rPr>
        <w:t>uf</w:t>
      </w:r>
      <w:r w:rsidRPr="00FE3FF1">
        <w:rPr>
          <w:rFonts w:ascii="Arial" w:hAnsi="Arial" w:cs="Arial"/>
          <w:spacing w:val="-5"/>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ie</w:t>
      </w:r>
      <w:r w:rsidRPr="00FE3FF1">
        <w:rPr>
          <w:rFonts w:ascii="Arial" w:hAnsi="Arial" w:cs="Arial"/>
          <w:spacing w:val="-5"/>
        </w:rPr>
        <w:t>n</w:t>
      </w:r>
      <w:r w:rsidRPr="00FE3FF1">
        <w:rPr>
          <w:rFonts w:ascii="Arial" w:hAnsi="Arial" w:cs="Arial"/>
          <w:spacing w:val="1"/>
        </w:rPr>
        <w:t>c</w:t>
      </w:r>
      <w:r w:rsidRPr="00FE3FF1">
        <w:rPr>
          <w:rFonts w:ascii="Arial" w:hAnsi="Arial" w:cs="Arial"/>
        </w:rPr>
        <w:t>y</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f</w:t>
      </w:r>
      <w:r w:rsidRPr="00FE3FF1">
        <w:rPr>
          <w:rFonts w:ascii="Arial" w:hAnsi="Arial" w:cs="Arial"/>
          <w:spacing w:val="1"/>
        </w:rPr>
        <w:t>e</w:t>
      </w:r>
      <w:r w:rsidRPr="00FE3FF1">
        <w:rPr>
          <w:rFonts w:ascii="Arial" w:hAnsi="Arial" w:cs="Arial"/>
        </w:rPr>
        <w:t>r</w:t>
      </w:r>
      <w:r w:rsidRPr="00FE3FF1">
        <w:rPr>
          <w:rFonts w:ascii="Arial" w:hAnsi="Arial" w:cs="Arial"/>
          <w:spacing w:val="2"/>
        </w:rPr>
        <w:t>e</w:t>
      </w:r>
      <w:r w:rsidRPr="00FE3FF1">
        <w:rPr>
          <w:rFonts w:ascii="Arial" w:hAnsi="Arial" w:cs="Arial"/>
          <w:spacing w:val="-5"/>
        </w:rPr>
        <w:t>n</w:t>
      </w:r>
      <w:r w:rsidRPr="00FE3FF1">
        <w:rPr>
          <w:rFonts w:ascii="Arial" w:hAnsi="Arial" w:cs="Arial"/>
          <w:spacing w:val="1"/>
        </w:rPr>
        <w:t>c</w:t>
      </w:r>
      <w:r w:rsidRPr="00FE3FF1">
        <w:rPr>
          <w:rFonts w:ascii="Arial" w:hAnsi="Arial" w:cs="Arial"/>
          <w:spacing w:val="-3"/>
        </w:rPr>
        <w:t>e</w:t>
      </w:r>
      <w:r w:rsidRPr="00FE3FF1">
        <w:rPr>
          <w:rFonts w:ascii="Arial" w:hAnsi="Arial" w:cs="Arial"/>
          <w:spacing w:val="5"/>
        </w:rPr>
        <w:t>s</w:t>
      </w:r>
      <w:r w:rsidRPr="00FE3FF1">
        <w:rPr>
          <w:rFonts w:ascii="Arial" w:hAnsi="Arial" w:cs="Arial"/>
        </w:rPr>
        <w:t>-r</w:t>
      </w:r>
      <w:r w:rsidRPr="00FE3FF1">
        <w:rPr>
          <w:rFonts w:ascii="Arial" w:hAnsi="Arial" w:cs="Arial"/>
          <w:spacing w:val="2"/>
        </w:rPr>
        <w:t>e</w:t>
      </w:r>
      <w:r w:rsidRPr="00FE3FF1">
        <w:rPr>
          <w:rFonts w:ascii="Arial" w:hAnsi="Arial" w:cs="Arial"/>
          <w:spacing w:val="-3"/>
        </w:rPr>
        <w:t>c</w:t>
      </w:r>
      <w:r w:rsidRPr="00FE3FF1">
        <w:rPr>
          <w:rFonts w:ascii="Arial" w:hAnsi="Arial" w:cs="Arial"/>
          <w:spacing w:val="1"/>
        </w:rPr>
        <w:t>e</w:t>
      </w:r>
      <w:r w:rsidRPr="00FE3FF1">
        <w:rPr>
          <w:rFonts w:ascii="Arial" w:hAnsi="Arial" w:cs="Arial"/>
        </w:rPr>
        <w:t>nt</w:t>
      </w:r>
      <w:r w:rsidRPr="00FE3FF1">
        <w:rPr>
          <w:rFonts w:ascii="Arial" w:hAnsi="Arial" w:cs="Arial"/>
          <w:spacing w:val="-1"/>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h</w:t>
      </w:r>
      <w:r w:rsidRPr="00FE3FF1">
        <w:rPr>
          <w:rFonts w:ascii="Arial" w:hAnsi="Arial" w:cs="Arial"/>
          <w:spacing w:val="1"/>
        </w:rPr>
        <w:t>e</w:t>
      </w:r>
      <w:r w:rsidRPr="00FE3FF1">
        <w:rPr>
          <w:rFonts w:ascii="Arial" w:hAnsi="Arial" w:cs="Arial"/>
        </w:rPr>
        <w:t>n</w:t>
      </w:r>
      <w:r w:rsidRPr="00FE3FF1">
        <w:rPr>
          <w:rFonts w:ascii="Arial" w:hAnsi="Arial" w:cs="Arial"/>
          <w:spacing w:val="-2"/>
        </w:rPr>
        <w:t>s</w:t>
      </w:r>
      <w:r w:rsidRPr="00FE3FF1">
        <w:rPr>
          <w:rFonts w:ascii="Arial" w:hAnsi="Arial" w:cs="Arial"/>
          <w:spacing w:val="1"/>
        </w:rPr>
        <w:t>i</w:t>
      </w:r>
      <w:r w:rsidRPr="00FE3FF1">
        <w:rPr>
          <w:rFonts w:ascii="Arial" w:hAnsi="Arial" w:cs="Arial"/>
          <w:spacing w:val="-5"/>
        </w:rPr>
        <w:t>v</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r</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le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a</w:t>
      </w:r>
      <w:r w:rsidRPr="00FE3FF1">
        <w:rPr>
          <w:rFonts w:ascii="Arial" w:hAnsi="Arial" w:cs="Arial"/>
        </w:rPr>
        <w:t xml:space="preserve">t </w:t>
      </w:r>
      <w:r w:rsidRPr="00FE3FF1">
        <w:rPr>
          <w:rFonts w:ascii="Arial" w:hAnsi="Arial" w:cs="Arial"/>
          <w:spacing w:val="1"/>
        </w:rPr>
        <w:t>c</w:t>
      </w:r>
      <w:r w:rsidRPr="00FE3FF1">
        <w:rPr>
          <w:rFonts w:ascii="Arial" w:hAnsi="Arial" w:cs="Arial"/>
          <w:spacing w:val="-5"/>
        </w:rPr>
        <w:t>o</w:t>
      </w:r>
      <w:r w:rsidRPr="00FE3FF1">
        <w:rPr>
          <w:rFonts w:ascii="Arial" w:hAnsi="Arial" w:cs="Arial"/>
        </w:rPr>
        <w:t>v</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w w:val="101"/>
        </w:rPr>
        <w:t>t</w:t>
      </w:r>
      <w:r w:rsidRPr="00FE3FF1">
        <w:rPr>
          <w:rFonts w:ascii="Arial" w:hAnsi="Arial" w:cs="Arial"/>
          <w:spacing w:val="-5"/>
        </w:rPr>
        <w:t>h</w:t>
      </w:r>
      <w:r w:rsidRPr="00FE3FF1">
        <w:rPr>
          <w:rFonts w:ascii="Arial" w:hAnsi="Arial" w:cs="Arial"/>
        </w:rPr>
        <w:t>e ov</w:t>
      </w:r>
      <w:r w:rsidRPr="00FE3FF1">
        <w:rPr>
          <w:rFonts w:ascii="Arial" w:hAnsi="Arial" w:cs="Arial"/>
          <w:spacing w:val="1"/>
        </w:rPr>
        <w:t>e</w:t>
      </w:r>
      <w:r w:rsidRPr="00FE3FF1">
        <w:rPr>
          <w:rFonts w:ascii="Arial" w:hAnsi="Arial" w:cs="Arial"/>
        </w:rPr>
        <w:t>r</w:t>
      </w:r>
      <w:r w:rsidRPr="00FE3FF1">
        <w:rPr>
          <w:rFonts w:ascii="Arial" w:hAnsi="Arial" w:cs="Arial"/>
          <w:spacing w:val="-3"/>
        </w:rPr>
        <w:t>a</w:t>
      </w:r>
      <w:r w:rsidRPr="00FE3FF1">
        <w:rPr>
          <w:rFonts w:ascii="Arial" w:hAnsi="Arial" w:cs="Arial"/>
        </w:rPr>
        <w:t>r</w:t>
      </w:r>
      <w:r w:rsidRPr="00FE3FF1">
        <w:rPr>
          <w:rFonts w:ascii="Arial" w:hAnsi="Arial" w:cs="Arial"/>
          <w:spacing w:val="2"/>
        </w:rPr>
        <w:t>c</w:t>
      </w:r>
      <w:r w:rsidRPr="00FE3FF1">
        <w:rPr>
          <w:rFonts w:ascii="Arial" w:hAnsi="Arial" w:cs="Arial"/>
          <w:spacing w:val="-5"/>
        </w:rPr>
        <w:t>h</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s</w:t>
      </w:r>
      <w:r w:rsidRPr="00FE3FF1">
        <w:rPr>
          <w:rFonts w:ascii="Arial" w:hAnsi="Arial" w:cs="Arial"/>
          <w:spacing w:val="2"/>
        </w:rPr>
        <w:t xml:space="preserve"> </w:t>
      </w:r>
      <w:r w:rsidRPr="00FE3FF1">
        <w:rPr>
          <w:rFonts w:ascii="Arial" w:hAnsi="Arial" w:cs="Arial"/>
          <w:spacing w:val="-5"/>
        </w:rPr>
        <w:t>o</w:t>
      </w:r>
      <w:r w:rsidRPr="00FE3FF1">
        <w:rPr>
          <w:rFonts w:ascii="Arial" w:hAnsi="Arial" w:cs="Arial"/>
        </w:rPr>
        <w:t>f</w:t>
      </w:r>
      <w:r w:rsidRPr="00FE3FF1">
        <w:rPr>
          <w:rFonts w:ascii="Arial" w:hAnsi="Arial" w:cs="Arial"/>
          <w:spacing w:val="3"/>
        </w:rPr>
        <w:t xml:space="preserve"> </w:t>
      </w:r>
      <w:r w:rsidRPr="00FE3FF1">
        <w:rPr>
          <w:rFonts w:ascii="Arial" w:hAnsi="Arial" w:cs="Arial"/>
        </w:rPr>
        <w:t>p</w:t>
      </w:r>
      <w:r w:rsidRPr="00FE3FF1">
        <w:rPr>
          <w:rFonts w:ascii="Arial" w:hAnsi="Arial" w:cs="Arial"/>
          <w:spacing w:val="-5"/>
        </w:rPr>
        <w:t>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w:t>
      </w:r>
      <w:r w:rsidRPr="00FE3FF1">
        <w:rPr>
          <w:rFonts w:ascii="Arial" w:hAnsi="Arial" w:cs="Arial"/>
          <w:spacing w:val="-3"/>
        </w:rPr>
        <w:t>t</w:t>
      </w:r>
      <w:r w:rsidRPr="00FE3FF1">
        <w:rPr>
          <w:rFonts w:ascii="Arial" w:hAnsi="Arial" w:cs="Arial"/>
        </w:rPr>
        <w:t>r</w:t>
      </w:r>
      <w:r w:rsidRPr="00FE3FF1">
        <w:rPr>
          <w:rFonts w:ascii="Arial" w:hAnsi="Arial" w:cs="Arial"/>
          <w:spacing w:val="1"/>
        </w:rPr>
        <w:t>ic</w:t>
      </w:r>
      <w:r w:rsidRPr="00FE3FF1">
        <w:rPr>
          <w:rFonts w:ascii="Arial" w:hAnsi="Arial" w:cs="Arial"/>
          <w:spacing w:val="-6"/>
        </w:rPr>
        <w:t>s</w:t>
      </w:r>
      <w:r w:rsidRPr="00FE3FF1">
        <w:rPr>
          <w:rFonts w:ascii="Arial" w:hAnsi="Arial" w:cs="Arial"/>
        </w:rPr>
        <w:t>,</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rPr>
        <w:t>d</w:t>
      </w:r>
      <w:r w:rsidRPr="00FE3FF1">
        <w:rPr>
          <w:rFonts w:ascii="Arial" w:hAnsi="Arial" w:cs="Arial"/>
          <w:spacing w:val="-3"/>
        </w:rPr>
        <w:t>ic</w:t>
      </w:r>
      <w:r w:rsidRPr="00FE3FF1">
        <w:rPr>
          <w:rFonts w:ascii="Arial" w:hAnsi="Arial" w:cs="Arial"/>
          <w:spacing w:val="1"/>
        </w:rPr>
        <w:t>i</w:t>
      </w:r>
      <w:r w:rsidRPr="00FE3FF1">
        <w:rPr>
          <w:rFonts w:ascii="Arial" w:hAnsi="Arial" w:cs="Arial"/>
        </w:rPr>
        <w:t>n</w:t>
      </w:r>
      <w:r w:rsidRPr="00FE3FF1">
        <w:rPr>
          <w:rFonts w:ascii="Arial" w:hAnsi="Arial" w:cs="Arial"/>
          <w:spacing w:val="-3"/>
        </w:rPr>
        <w:t>e</w:t>
      </w:r>
      <w:r w:rsidRPr="00FE3FF1">
        <w:rPr>
          <w:rFonts w:ascii="Arial" w:hAnsi="Arial" w:cs="Arial"/>
        </w:rPr>
        <w:t>,</w:t>
      </w:r>
      <w:r w:rsidRPr="00FE3FF1">
        <w:rPr>
          <w:rFonts w:ascii="Arial" w:hAnsi="Arial" w:cs="Arial"/>
          <w:spacing w:val="6"/>
        </w:rPr>
        <w:t xml:space="preserve"> </w:t>
      </w:r>
      <w:r w:rsidRPr="00FE3FF1">
        <w:rPr>
          <w:rFonts w:ascii="Arial" w:hAnsi="Arial" w:cs="Arial"/>
          <w:spacing w:val="-5"/>
        </w:rPr>
        <w:t>p</w:t>
      </w:r>
      <w:r w:rsidRPr="00FE3FF1">
        <w:rPr>
          <w:rFonts w:ascii="Arial" w:hAnsi="Arial" w:cs="Arial"/>
        </w:rPr>
        <w:t>r</w:t>
      </w:r>
      <w:r w:rsidRPr="00FE3FF1">
        <w:rPr>
          <w:rFonts w:ascii="Arial" w:hAnsi="Arial" w:cs="Arial"/>
          <w:spacing w:val="-3"/>
        </w:rPr>
        <w:t>e</w:t>
      </w:r>
      <w:r w:rsidRPr="00FE3FF1">
        <w:rPr>
          <w:rFonts w:ascii="Arial" w:hAnsi="Arial" w:cs="Arial"/>
          <w:spacing w:val="1"/>
        </w:rPr>
        <w:t>ci</w:t>
      </w:r>
      <w:r w:rsidRPr="00FE3FF1">
        <w:rPr>
          <w:rFonts w:ascii="Arial" w:hAnsi="Arial" w:cs="Arial"/>
          <w:spacing w:val="-2"/>
        </w:rPr>
        <w:t>s</w:t>
      </w:r>
      <w:r w:rsidRPr="00FE3FF1">
        <w:rPr>
          <w:rFonts w:ascii="Arial" w:hAnsi="Arial" w:cs="Arial"/>
          <w:spacing w:val="1"/>
        </w:rPr>
        <w:t>i</w:t>
      </w:r>
      <w:r w:rsidRPr="00FE3FF1">
        <w:rPr>
          <w:rFonts w:ascii="Arial" w:hAnsi="Arial" w:cs="Arial"/>
          <w:spacing w:val="-5"/>
        </w:rPr>
        <w:t>o</w:t>
      </w:r>
      <w:r w:rsidRPr="00FE3FF1">
        <w:rPr>
          <w:rFonts w:ascii="Arial" w:hAnsi="Arial" w:cs="Arial"/>
        </w:rPr>
        <w:t>n</w:t>
      </w:r>
      <w:r w:rsidRPr="00FE3FF1">
        <w:rPr>
          <w:rFonts w:ascii="Arial" w:hAnsi="Arial" w:cs="Arial"/>
          <w:spacing w:val="4"/>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l</w:t>
      </w:r>
      <w:r w:rsidRPr="00FE3FF1">
        <w:rPr>
          <w:rFonts w:ascii="Arial" w:hAnsi="Arial" w:cs="Arial"/>
        </w:rPr>
        <w:t>og</w:t>
      </w:r>
      <w:r w:rsidRPr="00FE3FF1">
        <w:rPr>
          <w:rFonts w:ascii="Arial" w:hAnsi="Arial" w:cs="Arial"/>
          <w:spacing w:val="-5"/>
        </w:rPr>
        <w:t>y</w:t>
      </w:r>
      <w:r w:rsidRPr="00FE3FF1">
        <w:rPr>
          <w:rFonts w:ascii="Arial" w:hAnsi="Arial" w:cs="Arial"/>
        </w:rPr>
        <w:t>,</w:t>
      </w:r>
      <w:r w:rsidRPr="00FE3FF1">
        <w:rPr>
          <w:rFonts w:ascii="Arial" w:hAnsi="Arial" w:cs="Arial"/>
          <w:spacing w:val="1"/>
        </w:rPr>
        <w:t xml:space="preserve"> a</w:t>
      </w:r>
      <w:r w:rsidRPr="00FE3FF1">
        <w:rPr>
          <w:rFonts w:ascii="Arial" w:hAnsi="Arial" w:cs="Arial"/>
        </w:rPr>
        <w:t>nd</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ei</w:t>
      </w:r>
      <w:r w:rsidRPr="00FE3FF1">
        <w:rPr>
          <w:rFonts w:ascii="Arial" w:hAnsi="Arial" w:cs="Arial"/>
        </w:rPr>
        <w:t>r</w:t>
      </w:r>
      <w:r w:rsidRPr="00FE3FF1">
        <w:rPr>
          <w:rFonts w:ascii="Arial" w:hAnsi="Arial" w:cs="Arial"/>
          <w:spacing w:val="-1"/>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t</w:t>
      </w:r>
      <w:r w:rsidRPr="00FE3FF1">
        <w:rPr>
          <w:rFonts w:ascii="Arial" w:hAnsi="Arial" w:cs="Arial"/>
          <w:spacing w:val="-3"/>
        </w:rPr>
        <w:t>e</w:t>
      </w:r>
      <w:r w:rsidRPr="00FE3FF1">
        <w:rPr>
          <w:rFonts w:ascii="Arial" w:hAnsi="Arial" w:cs="Arial"/>
        </w:rPr>
        <w:t>gr</w:t>
      </w:r>
      <w:r w:rsidRPr="00FE3FF1">
        <w:rPr>
          <w:rFonts w:ascii="Arial" w:hAnsi="Arial" w:cs="Arial"/>
          <w:spacing w:val="-3"/>
        </w:rPr>
        <w:t>a</w:t>
      </w:r>
      <w:r w:rsidRPr="00FE3FF1">
        <w:rPr>
          <w:rFonts w:ascii="Arial" w:hAnsi="Arial" w:cs="Arial"/>
          <w:spacing w:val="1"/>
        </w:rPr>
        <w:t>ti</w:t>
      </w:r>
      <w:r w:rsidRPr="00FE3FF1">
        <w:rPr>
          <w:rFonts w:ascii="Arial" w:hAnsi="Arial" w:cs="Arial"/>
        </w:rPr>
        <w:t>o</w:t>
      </w:r>
      <w:r w:rsidRPr="00FE3FF1">
        <w:rPr>
          <w:rFonts w:ascii="Arial" w:hAnsi="Arial" w:cs="Arial"/>
          <w:spacing w:val="-5"/>
        </w:rPr>
        <w:t>n</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spacing w:val="-2"/>
        </w:rPr>
        <w:t>s</w:t>
      </w:r>
      <w:r w:rsidRPr="00FE3FF1">
        <w:rPr>
          <w:rFonts w:ascii="Arial" w:hAnsi="Arial" w:cs="Arial"/>
        </w:rPr>
        <w:t>e of</w:t>
      </w:r>
      <w:r w:rsidRPr="00FE3FF1">
        <w:rPr>
          <w:rFonts w:ascii="Arial" w:hAnsi="Arial" w:cs="Arial"/>
          <w:spacing w:val="1"/>
        </w:rPr>
        <w:t>te</w:t>
      </w:r>
      <w:r w:rsidRPr="00FE3FF1">
        <w:rPr>
          <w:rFonts w:ascii="Arial" w:hAnsi="Arial" w:cs="Arial"/>
        </w:rPr>
        <w:t>n</w:t>
      </w:r>
      <w:r w:rsidRPr="00FE3FF1">
        <w:rPr>
          <w:rFonts w:ascii="Arial" w:hAnsi="Arial" w:cs="Arial"/>
          <w:spacing w:val="-2"/>
        </w:rPr>
        <w:t xml:space="preserve"> s</w:t>
      </w:r>
      <w:r w:rsidRPr="00FE3FF1">
        <w:rPr>
          <w:rFonts w:ascii="Arial" w:hAnsi="Arial" w:cs="Arial"/>
          <w:spacing w:val="-5"/>
        </w:rPr>
        <w:t>u</w:t>
      </w:r>
      <w:r w:rsidRPr="00FE3FF1">
        <w:rPr>
          <w:rFonts w:ascii="Arial" w:hAnsi="Arial" w:cs="Arial"/>
          <w:spacing w:val="1"/>
        </w:rPr>
        <w:t>m</w:t>
      </w:r>
      <w:r w:rsidRPr="00FE3FF1">
        <w:rPr>
          <w:rFonts w:ascii="Arial" w:hAnsi="Arial" w:cs="Arial"/>
          <w:spacing w:val="-3"/>
        </w:rPr>
        <w:t>m</w:t>
      </w:r>
      <w:r w:rsidRPr="00FE3FF1">
        <w:rPr>
          <w:rFonts w:ascii="Arial" w:hAnsi="Arial" w:cs="Arial"/>
          <w:spacing w:val="1"/>
        </w:rPr>
        <w:t>a</w:t>
      </w:r>
      <w:r w:rsidRPr="00FE3FF1">
        <w:rPr>
          <w:rFonts w:ascii="Arial" w:hAnsi="Arial" w:cs="Arial"/>
        </w:rPr>
        <w:t>r</w:t>
      </w:r>
      <w:r w:rsidRPr="00FE3FF1">
        <w:rPr>
          <w:rFonts w:ascii="Arial" w:hAnsi="Arial" w:cs="Arial"/>
          <w:spacing w:val="-3"/>
        </w:rPr>
        <w:t>i</w:t>
      </w:r>
      <w:r w:rsidRPr="00FE3FF1">
        <w:rPr>
          <w:rFonts w:ascii="Arial" w:hAnsi="Arial" w:cs="Arial"/>
          <w:spacing w:val="1"/>
        </w:rPr>
        <w:t>z</w:t>
      </w:r>
      <w:r w:rsidRPr="00FE3FF1">
        <w:rPr>
          <w:rFonts w:ascii="Arial" w:hAnsi="Arial" w:cs="Arial"/>
        </w:rPr>
        <w:t xml:space="preserve">e </w:t>
      </w:r>
      <w:r w:rsidRPr="00FE3FF1">
        <w:rPr>
          <w:rFonts w:ascii="Arial" w:hAnsi="Arial" w:cs="Arial"/>
          <w:spacing w:val="1"/>
        </w:rPr>
        <w:t>t</w:t>
      </w:r>
      <w:r w:rsidRPr="00FE3FF1">
        <w:rPr>
          <w:rFonts w:ascii="Arial" w:hAnsi="Arial" w:cs="Arial"/>
          <w:spacing w:val="-5"/>
        </w:rPr>
        <w:t>h</w:t>
      </w:r>
      <w:r w:rsidRPr="00FE3FF1">
        <w:rPr>
          <w:rFonts w:ascii="Arial" w:hAnsi="Arial" w:cs="Arial"/>
        </w:rPr>
        <w:t xml:space="preserve">e </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te</w:t>
      </w:r>
      <w:r w:rsidRPr="00FE3FF1">
        <w:rPr>
          <w:rFonts w:ascii="Arial" w:hAnsi="Arial" w:cs="Arial"/>
          <w:spacing w:val="-6"/>
        </w:rPr>
        <w:t>s</w:t>
      </w:r>
      <w:r w:rsidRPr="00FE3FF1">
        <w:rPr>
          <w:rFonts w:ascii="Arial" w:hAnsi="Arial" w:cs="Arial"/>
        </w:rPr>
        <w:t>t</w:t>
      </w:r>
      <w:r w:rsidRPr="00FE3FF1">
        <w:rPr>
          <w:rFonts w:ascii="Arial" w:hAnsi="Arial" w:cs="Arial"/>
          <w:spacing w:val="1"/>
        </w:rPr>
        <w:t xml:space="preserve"> t</w:t>
      </w:r>
      <w:r w:rsidRPr="00FE3FF1">
        <w:rPr>
          <w:rFonts w:ascii="Arial" w:hAnsi="Arial" w:cs="Arial"/>
        </w:rPr>
        <w:t>r</w:t>
      </w:r>
      <w:r w:rsidRPr="00FE3FF1">
        <w:rPr>
          <w:rFonts w:ascii="Arial" w:hAnsi="Arial" w:cs="Arial"/>
          <w:spacing w:val="2"/>
        </w:rPr>
        <w:t>e</w:t>
      </w:r>
      <w:r w:rsidRPr="00FE3FF1">
        <w:rPr>
          <w:rFonts w:ascii="Arial" w:hAnsi="Arial" w:cs="Arial"/>
          <w:spacing w:val="-5"/>
        </w:rPr>
        <w:t>n</w:t>
      </w:r>
      <w:r w:rsidRPr="00FE3FF1">
        <w:rPr>
          <w:rFonts w:ascii="Arial" w:hAnsi="Arial" w:cs="Arial"/>
        </w:rPr>
        <w:t>d</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c</w:t>
      </w:r>
      <w:r w:rsidRPr="00FE3FF1">
        <w:rPr>
          <w:rFonts w:ascii="Arial" w:hAnsi="Arial" w:cs="Arial"/>
          <w:spacing w:val="-5"/>
        </w:rPr>
        <w:t>h</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le</w:t>
      </w:r>
      <w:r w:rsidRPr="00FE3FF1">
        <w:rPr>
          <w:rFonts w:ascii="Arial" w:hAnsi="Arial" w:cs="Arial"/>
        </w:rPr>
        <w:t>n</w:t>
      </w:r>
      <w:r w:rsidRPr="00FE3FF1">
        <w:rPr>
          <w:rFonts w:ascii="Arial" w:hAnsi="Arial" w:cs="Arial"/>
          <w:spacing w:val="-5"/>
        </w:rPr>
        <w:t>g</w:t>
      </w:r>
      <w:r w:rsidRPr="00FE3FF1">
        <w:rPr>
          <w:rFonts w:ascii="Arial" w:hAnsi="Arial" w:cs="Arial"/>
          <w:spacing w:val="1"/>
        </w:rPr>
        <w:t>e</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3"/>
        </w:rPr>
        <w:t xml:space="preserve"> </w:t>
      </w:r>
      <w:r w:rsidRPr="00FE3FF1">
        <w:rPr>
          <w:rFonts w:ascii="Arial" w:hAnsi="Arial" w:cs="Arial"/>
          <w:spacing w:val="-5"/>
        </w:rPr>
        <w:t>f</w:t>
      </w:r>
      <w:r w:rsidRPr="00FE3FF1">
        <w:rPr>
          <w:rFonts w:ascii="Arial" w:hAnsi="Arial" w:cs="Arial"/>
        </w:rPr>
        <w:t>u</w:t>
      </w:r>
      <w:r w:rsidRPr="00FE3FF1">
        <w:rPr>
          <w:rFonts w:ascii="Arial" w:hAnsi="Arial" w:cs="Arial"/>
          <w:spacing w:val="1"/>
        </w:rPr>
        <w:t>t</w:t>
      </w:r>
      <w:r w:rsidRPr="00FE3FF1">
        <w:rPr>
          <w:rFonts w:ascii="Arial" w:hAnsi="Arial" w:cs="Arial"/>
        </w:rPr>
        <w:t>u</w:t>
      </w:r>
      <w:r w:rsidRPr="00FE3FF1">
        <w:rPr>
          <w:rFonts w:ascii="Arial" w:hAnsi="Arial" w:cs="Arial"/>
          <w:spacing w:val="-5"/>
        </w:rPr>
        <w:t>r</w:t>
      </w:r>
      <w:r w:rsidRPr="00FE3FF1">
        <w:rPr>
          <w:rFonts w:ascii="Arial" w:hAnsi="Arial" w:cs="Arial"/>
        </w:rPr>
        <w:t>e</w:t>
      </w:r>
      <w:r w:rsidRPr="00FE3FF1">
        <w:rPr>
          <w:rFonts w:ascii="Arial" w:hAnsi="Arial" w:cs="Arial"/>
          <w:spacing w:val="-1"/>
        </w:rPr>
        <w:t xml:space="preserve"> </w:t>
      </w:r>
      <w:r w:rsidRPr="00FE3FF1">
        <w:rPr>
          <w:rFonts w:ascii="Arial" w:hAnsi="Arial" w:cs="Arial"/>
        </w:rPr>
        <w:t>d</w:t>
      </w:r>
      <w:r w:rsidRPr="00FE3FF1">
        <w:rPr>
          <w:rFonts w:ascii="Arial" w:hAnsi="Arial" w:cs="Arial"/>
          <w:spacing w:val="1"/>
        </w:rPr>
        <w:t>i</w:t>
      </w:r>
      <w:r w:rsidRPr="00FE3FF1">
        <w:rPr>
          <w:rFonts w:ascii="Arial" w:hAnsi="Arial" w:cs="Arial"/>
          <w:spacing w:val="-5"/>
        </w:rPr>
        <w:t>r</w:t>
      </w:r>
      <w:r w:rsidRPr="00FE3FF1">
        <w:rPr>
          <w:rFonts w:ascii="Arial" w:hAnsi="Arial" w:cs="Arial"/>
          <w:spacing w:val="-3"/>
        </w:rPr>
        <w:t>e</w:t>
      </w:r>
      <w:r w:rsidRPr="00FE3FF1">
        <w:rPr>
          <w:rFonts w:ascii="Arial" w:hAnsi="Arial" w:cs="Arial"/>
          <w:spacing w:val="1"/>
        </w:rPr>
        <w:t>ct</w:t>
      </w:r>
      <w:r w:rsidRPr="00FE3FF1">
        <w:rPr>
          <w:rFonts w:ascii="Arial" w:hAnsi="Arial" w:cs="Arial"/>
          <w:spacing w:val="-3"/>
        </w:rPr>
        <w:t>i</w:t>
      </w:r>
      <w:r w:rsidRPr="00FE3FF1">
        <w:rPr>
          <w:rFonts w:ascii="Arial" w:hAnsi="Arial" w:cs="Arial"/>
        </w:rPr>
        <w:t>on</w:t>
      </w:r>
      <w:r w:rsidRPr="00FE3FF1">
        <w:rPr>
          <w:rFonts w:ascii="Arial" w:hAnsi="Arial" w:cs="Arial"/>
          <w:spacing w:val="-2"/>
        </w:rPr>
        <w:t>s</w:t>
      </w:r>
      <w:r w:rsidRPr="00FE3FF1">
        <w:rPr>
          <w:rFonts w:ascii="Arial" w:hAnsi="Arial" w:cs="Arial"/>
        </w:rPr>
        <w:t>.</w:t>
      </w:r>
      <w:r w:rsidRPr="00FE3FF1">
        <w:rPr>
          <w:rFonts w:ascii="Arial" w:hAnsi="Arial" w:cs="Arial"/>
          <w:spacing w:val="8"/>
        </w:rPr>
        <w:t xml:space="preserve"> </w:t>
      </w:r>
      <w:r w:rsidRPr="00FE3FF1">
        <w:rPr>
          <w:rFonts w:ascii="Arial" w:hAnsi="Arial" w:cs="Arial"/>
          <w:spacing w:val="-2"/>
        </w:rPr>
        <w:t>F</w:t>
      </w:r>
      <w:r w:rsidRPr="00FE3FF1">
        <w:rPr>
          <w:rFonts w:ascii="Arial" w:hAnsi="Arial" w:cs="Arial"/>
        </w:rPr>
        <w:t>or</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spacing w:val="-5"/>
        </w:rPr>
        <w:t>x</w:t>
      </w:r>
      <w:r w:rsidRPr="00FE3FF1">
        <w:rPr>
          <w:rFonts w:ascii="Arial" w:hAnsi="Arial" w:cs="Arial"/>
          <w:spacing w:val="1"/>
        </w:rPr>
        <w:t>am</w:t>
      </w:r>
      <w:r w:rsidRPr="00FE3FF1">
        <w:rPr>
          <w:rFonts w:ascii="Arial" w:hAnsi="Arial" w:cs="Arial"/>
          <w:spacing w:val="-5"/>
        </w:rPr>
        <w:t>p</w:t>
      </w:r>
      <w:r w:rsidRPr="00FE3FF1">
        <w:rPr>
          <w:rFonts w:ascii="Arial" w:hAnsi="Arial" w:cs="Arial"/>
          <w:spacing w:val="1"/>
          <w:w w:val="101"/>
        </w:rPr>
        <w:t>l</w:t>
      </w:r>
      <w:r w:rsidRPr="00FE3FF1">
        <w:rPr>
          <w:rFonts w:ascii="Arial" w:hAnsi="Arial" w:cs="Arial"/>
          <w:spacing w:val="3"/>
        </w:rPr>
        <w:t>e</w:t>
      </w:r>
      <w:r w:rsidRPr="00FE3FF1">
        <w:rPr>
          <w:rFonts w:ascii="Arial" w:hAnsi="Arial" w:cs="Arial"/>
        </w:rPr>
        <w:t>-</w:t>
      </w:r>
    </w:p>
    <w:p w14:paraId="296051A5" w14:textId="77777777" w:rsidR="00366984" w:rsidRPr="00FE3FF1" w:rsidRDefault="00B30A26">
      <w:pPr>
        <w:ind w:left="5453" w:right="5086"/>
        <w:rPr>
          <w:rFonts w:ascii="Arial" w:hAnsi="Arial" w:cs="Arial"/>
        </w:rPr>
      </w:pPr>
      <w:r w:rsidRPr="00FE3FF1">
        <w:rPr>
          <w:rFonts w:ascii="Arial" w:hAnsi="Arial" w:cs="Arial"/>
          <w:spacing w:val="-1"/>
        </w:rPr>
        <w:t>"</w:t>
      </w:r>
      <w:r w:rsidRPr="00FE3FF1">
        <w:rPr>
          <w:rFonts w:ascii="Arial" w:hAnsi="Arial" w:cs="Arial"/>
        </w:rPr>
        <w:t>ph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o</w:t>
      </w:r>
      <w:r w:rsidRPr="00FE3FF1">
        <w:rPr>
          <w:rFonts w:ascii="Arial" w:hAnsi="Arial" w:cs="Arial"/>
          <w:spacing w:val="-3"/>
        </w:rPr>
        <w:t>m</w:t>
      </w:r>
      <w:r w:rsidRPr="00FE3FF1">
        <w:rPr>
          <w:rFonts w:ascii="Arial" w:hAnsi="Arial" w:cs="Arial"/>
          <w:spacing w:val="1"/>
        </w:rPr>
        <w:t>et</w:t>
      </w:r>
      <w:r w:rsidRPr="00FE3FF1">
        <w:rPr>
          <w:rFonts w:ascii="Arial" w:hAnsi="Arial" w:cs="Arial"/>
          <w:spacing w:val="-5"/>
        </w:rPr>
        <w:t>r</w:t>
      </w:r>
      <w:r w:rsidRPr="00FE3FF1">
        <w:rPr>
          <w:rFonts w:ascii="Arial" w:hAnsi="Arial" w:cs="Arial"/>
          <w:spacing w:val="1"/>
        </w:rPr>
        <w:t>ic</w:t>
      </w:r>
      <w:r w:rsidRPr="00FE3FF1">
        <w:rPr>
          <w:rFonts w:ascii="Arial" w:hAnsi="Arial" w:cs="Arial"/>
        </w:rPr>
        <w:t>s</w:t>
      </w:r>
      <w:r w:rsidRPr="00FE3FF1">
        <w:rPr>
          <w:rFonts w:ascii="Arial" w:hAnsi="Arial" w:cs="Arial"/>
          <w:spacing w:val="-3"/>
        </w:rPr>
        <w:t xml:space="preserve"> </w:t>
      </w:r>
      <w:r w:rsidRPr="00FE3FF1">
        <w:rPr>
          <w:rFonts w:ascii="Arial" w:hAnsi="Arial" w:cs="Arial"/>
        </w:rPr>
        <w:t>p</w:t>
      </w:r>
      <w:r w:rsidRPr="00FE3FF1">
        <w:rPr>
          <w:rFonts w:ascii="Arial" w:hAnsi="Arial" w:cs="Arial"/>
          <w:spacing w:val="-3"/>
        </w:rPr>
        <w:t>e</w:t>
      </w:r>
      <w:r w:rsidRPr="00FE3FF1">
        <w:rPr>
          <w:rFonts w:ascii="Arial" w:hAnsi="Arial" w:cs="Arial"/>
        </w:rPr>
        <w:t>r</w:t>
      </w:r>
      <w:r w:rsidRPr="00FE3FF1">
        <w:rPr>
          <w:rFonts w:ascii="Arial" w:hAnsi="Arial" w:cs="Arial"/>
          <w:spacing w:val="-2"/>
        </w:rPr>
        <w:t>s</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ze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rPr>
        <w:t>d</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i</w:t>
      </w:r>
      <w:r w:rsidRPr="00FE3FF1">
        <w:rPr>
          <w:rFonts w:ascii="Arial" w:hAnsi="Arial" w:cs="Arial"/>
        </w:rPr>
        <w:t>ne</w:t>
      </w:r>
      <w:r w:rsidRPr="00FE3FF1">
        <w:rPr>
          <w:rFonts w:ascii="Arial" w:hAnsi="Arial" w:cs="Arial"/>
          <w:spacing w:val="1"/>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rPr>
        <w:t>o</w:t>
      </w:r>
      <w:r w:rsidRPr="00FE3FF1">
        <w:rPr>
          <w:rFonts w:ascii="Arial" w:hAnsi="Arial" w:cs="Arial"/>
          <w:spacing w:val="1"/>
        </w:rPr>
        <w:t>l</w:t>
      </w:r>
      <w:r w:rsidRPr="00FE3FF1">
        <w:rPr>
          <w:rFonts w:ascii="Arial" w:hAnsi="Arial" w:cs="Arial"/>
        </w:rPr>
        <w:t>o</w:t>
      </w:r>
      <w:r w:rsidRPr="00FE3FF1">
        <w:rPr>
          <w:rFonts w:ascii="Arial" w:hAnsi="Arial" w:cs="Arial"/>
          <w:spacing w:val="-5"/>
        </w:rPr>
        <w:t>g</w:t>
      </w:r>
      <w:r w:rsidRPr="00FE3FF1">
        <w:rPr>
          <w:rFonts w:ascii="Arial" w:hAnsi="Arial" w:cs="Arial"/>
        </w:rPr>
        <w:t>y</w:t>
      </w:r>
      <w:r w:rsidRPr="00FE3FF1">
        <w:rPr>
          <w:rFonts w:ascii="Arial" w:hAnsi="Arial" w:cs="Arial"/>
          <w:spacing w:val="3"/>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v</w:t>
      </w:r>
      <w:r w:rsidRPr="00FE3FF1">
        <w:rPr>
          <w:rFonts w:ascii="Arial" w:hAnsi="Arial" w:cs="Arial"/>
          <w:spacing w:val="-3"/>
        </w:rPr>
        <w:t>i</w:t>
      </w:r>
      <w:r w:rsidRPr="00FE3FF1">
        <w:rPr>
          <w:rFonts w:ascii="Arial" w:hAnsi="Arial" w:cs="Arial"/>
          <w:spacing w:val="1"/>
        </w:rPr>
        <w:t>e</w:t>
      </w:r>
      <w:r w:rsidRPr="00FE3FF1">
        <w:rPr>
          <w:rFonts w:ascii="Arial" w:hAnsi="Arial" w:cs="Arial"/>
        </w:rPr>
        <w:t>w</w:t>
      </w:r>
      <w:r w:rsidRPr="00FE3FF1">
        <w:rPr>
          <w:rFonts w:ascii="Arial" w:hAnsi="Arial" w:cs="Arial"/>
          <w:spacing w:val="-4"/>
        </w:rPr>
        <w:t xml:space="preserve"> </w:t>
      </w:r>
      <w:r w:rsidRPr="00FE3FF1">
        <w:rPr>
          <w:rFonts w:ascii="Arial" w:hAnsi="Arial" w:cs="Arial"/>
          <w:spacing w:val="-5"/>
        </w:rPr>
        <w:t>2</w:t>
      </w:r>
      <w:r w:rsidRPr="00FE3FF1">
        <w:rPr>
          <w:rFonts w:ascii="Arial" w:hAnsi="Arial" w:cs="Arial"/>
        </w:rPr>
        <w:t>023</w:t>
      </w:r>
      <w:r w:rsidRPr="00FE3FF1">
        <w:rPr>
          <w:rFonts w:ascii="Arial" w:hAnsi="Arial" w:cs="Arial"/>
          <w:spacing w:val="3"/>
        </w:rPr>
        <w:t xml:space="preserve"> </w:t>
      </w:r>
      <w:r w:rsidRPr="00FE3FF1">
        <w:rPr>
          <w:rFonts w:ascii="Arial" w:hAnsi="Arial" w:cs="Arial"/>
        </w:rPr>
        <w:t>2</w:t>
      </w:r>
      <w:r w:rsidRPr="00FE3FF1">
        <w:rPr>
          <w:rFonts w:ascii="Arial" w:hAnsi="Arial" w:cs="Arial"/>
          <w:spacing w:val="-5"/>
        </w:rPr>
        <w:t>0</w:t>
      </w:r>
      <w:r w:rsidRPr="00FE3FF1">
        <w:rPr>
          <w:rFonts w:ascii="Arial" w:hAnsi="Arial" w:cs="Arial"/>
        </w:rPr>
        <w:t>24</w:t>
      </w:r>
      <w:r w:rsidRPr="00FE3FF1">
        <w:rPr>
          <w:rFonts w:ascii="Arial" w:hAnsi="Arial" w:cs="Arial"/>
          <w:spacing w:val="2"/>
        </w:rPr>
        <w:t>,</w:t>
      </w:r>
      <w:r w:rsidRPr="00FE3FF1">
        <w:rPr>
          <w:rFonts w:ascii="Arial" w:hAnsi="Arial" w:cs="Arial"/>
        </w:rPr>
        <w:t>"</w:t>
      </w:r>
      <w:r w:rsidRPr="00FE3FF1">
        <w:rPr>
          <w:rFonts w:ascii="Arial" w:hAnsi="Arial" w:cs="Arial"/>
          <w:spacing w:val="-3"/>
        </w:rPr>
        <w:t xml:space="preserve"> </w:t>
      </w:r>
      <w:r w:rsidRPr="00FE3FF1">
        <w:rPr>
          <w:rFonts w:ascii="Arial" w:hAnsi="Arial" w:cs="Arial"/>
          <w:spacing w:val="-1"/>
        </w:rPr>
        <w:t>"</w:t>
      </w:r>
      <w:r w:rsidRPr="00FE3FF1">
        <w:rPr>
          <w:rFonts w:ascii="Arial" w:hAnsi="Arial" w:cs="Arial"/>
        </w:rPr>
        <w:t>p</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spacing w:val="-2"/>
        </w:rPr>
        <w:t>s</w:t>
      </w:r>
      <w:r w:rsidRPr="00FE3FF1">
        <w:rPr>
          <w:rFonts w:ascii="Arial" w:hAnsi="Arial" w:cs="Arial"/>
          <w:spacing w:val="1"/>
        </w:rPr>
        <w:t>i</w:t>
      </w:r>
      <w:r w:rsidRPr="00FE3FF1">
        <w:rPr>
          <w:rFonts w:ascii="Arial" w:hAnsi="Arial" w:cs="Arial"/>
        </w:rPr>
        <w:t>on</w:t>
      </w:r>
      <w:r w:rsidRPr="00FE3FF1">
        <w:rPr>
          <w:rFonts w:ascii="Arial" w:hAnsi="Arial" w:cs="Arial"/>
          <w:spacing w:val="-1"/>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rPr>
        <w:t>o</w:t>
      </w:r>
      <w:r w:rsidRPr="00FE3FF1">
        <w:rPr>
          <w:rFonts w:ascii="Arial" w:hAnsi="Arial" w:cs="Arial"/>
          <w:spacing w:val="1"/>
        </w:rPr>
        <w:t>l</w:t>
      </w:r>
      <w:r w:rsidRPr="00FE3FF1">
        <w:rPr>
          <w:rFonts w:ascii="Arial" w:hAnsi="Arial" w:cs="Arial"/>
          <w:spacing w:val="-5"/>
        </w:rPr>
        <w:t>o</w:t>
      </w:r>
      <w:r w:rsidRPr="00FE3FF1">
        <w:rPr>
          <w:rFonts w:ascii="Arial" w:hAnsi="Arial" w:cs="Arial"/>
        </w:rPr>
        <w:t>gy</w:t>
      </w:r>
      <w:r w:rsidRPr="00FE3FF1">
        <w:rPr>
          <w:rFonts w:ascii="Arial" w:hAnsi="Arial" w:cs="Arial"/>
          <w:spacing w:val="3"/>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ie</w:t>
      </w:r>
      <w:r w:rsidRPr="00FE3FF1">
        <w:rPr>
          <w:rFonts w:ascii="Arial" w:hAnsi="Arial" w:cs="Arial"/>
        </w:rPr>
        <w:t>w</w:t>
      </w:r>
      <w:r w:rsidRPr="00FE3FF1">
        <w:rPr>
          <w:rFonts w:ascii="Arial" w:hAnsi="Arial" w:cs="Arial"/>
          <w:spacing w:val="-3"/>
        </w:rPr>
        <w:t xml:space="preserve"> </w:t>
      </w:r>
      <w:r w:rsidRPr="00FE3FF1">
        <w:rPr>
          <w:rFonts w:ascii="Arial" w:hAnsi="Arial" w:cs="Arial"/>
          <w:spacing w:val="-3"/>
          <w:w w:val="101"/>
        </w:rPr>
        <w:t>l</w:t>
      </w:r>
      <w:r w:rsidRPr="00FE3FF1">
        <w:rPr>
          <w:rFonts w:ascii="Arial" w:hAnsi="Arial" w:cs="Arial"/>
          <w:spacing w:val="1"/>
        </w:rPr>
        <w:t>a</w:t>
      </w:r>
      <w:r w:rsidRPr="00FE3FF1">
        <w:rPr>
          <w:rFonts w:ascii="Arial" w:hAnsi="Arial" w:cs="Arial"/>
          <w:spacing w:val="1"/>
          <w:w w:val="101"/>
        </w:rPr>
        <w:t>t</w:t>
      </w:r>
      <w:r w:rsidRPr="00FE3FF1">
        <w:rPr>
          <w:rFonts w:ascii="Arial" w:hAnsi="Arial" w:cs="Arial"/>
          <w:spacing w:val="1"/>
        </w:rPr>
        <w:t>e</w:t>
      </w:r>
      <w:r w:rsidRPr="00FE3FF1">
        <w:rPr>
          <w:rFonts w:ascii="Arial" w:hAnsi="Arial" w:cs="Arial"/>
          <w:spacing w:val="-6"/>
        </w:rPr>
        <w:t>s</w:t>
      </w:r>
      <w:r w:rsidRPr="00FE3FF1">
        <w:rPr>
          <w:rFonts w:ascii="Arial" w:hAnsi="Arial" w:cs="Arial"/>
          <w:w w:val="101"/>
        </w:rPr>
        <w:t xml:space="preserve">t </w:t>
      </w:r>
      <w:r w:rsidRPr="00FE3FF1">
        <w:rPr>
          <w:rFonts w:ascii="Arial" w:hAnsi="Arial" w:cs="Arial"/>
          <w:spacing w:val="1"/>
        </w:rPr>
        <w:t>a</w:t>
      </w:r>
      <w:r w:rsidRPr="00FE3FF1">
        <w:rPr>
          <w:rFonts w:ascii="Arial" w:hAnsi="Arial" w:cs="Arial"/>
        </w:rPr>
        <w:t>dv</w:t>
      </w:r>
      <w:r w:rsidRPr="00FE3FF1">
        <w:rPr>
          <w:rFonts w:ascii="Arial" w:hAnsi="Arial" w:cs="Arial"/>
          <w:spacing w:val="-3"/>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spacing w:val="-6"/>
        </w:rPr>
        <w:t>s</w:t>
      </w:r>
      <w:r w:rsidRPr="00FE3FF1">
        <w:rPr>
          <w:rFonts w:ascii="Arial" w:hAnsi="Arial" w:cs="Arial"/>
          <w:spacing w:val="2"/>
        </w:rPr>
        <w:t>,</w:t>
      </w:r>
      <w:r w:rsidRPr="00FE3FF1">
        <w:rPr>
          <w:rFonts w:ascii="Arial" w:hAnsi="Arial" w:cs="Arial"/>
        </w:rPr>
        <w:t>"</w:t>
      </w:r>
      <w:r w:rsidRPr="00FE3FF1">
        <w:rPr>
          <w:rFonts w:ascii="Arial" w:hAnsi="Arial" w:cs="Arial"/>
          <w:spacing w:val="2"/>
        </w:rPr>
        <w:t xml:space="preserve"> </w:t>
      </w:r>
      <w:r w:rsidRPr="00FE3FF1">
        <w:rPr>
          <w:rFonts w:ascii="Arial" w:hAnsi="Arial" w:cs="Arial"/>
          <w:spacing w:val="-5"/>
        </w:rPr>
        <w:t>"</w:t>
      </w:r>
      <w:r w:rsidRPr="00FE3FF1">
        <w:rPr>
          <w:rFonts w:ascii="Arial" w:hAnsi="Arial" w:cs="Arial"/>
          <w:spacing w:val="1"/>
        </w:rPr>
        <w:t>m</w:t>
      </w:r>
      <w:r w:rsidRPr="00FE3FF1">
        <w:rPr>
          <w:rFonts w:ascii="Arial" w:hAnsi="Arial" w:cs="Arial"/>
        </w:rPr>
        <w:t>o</w:t>
      </w:r>
      <w:r w:rsidRPr="00FE3FF1">
        <w:rPr>
          <w:rFonts w:ascii="Arial" w:hAnsi="Arial" w:cs="Arial"/>
          <w:spacing w:val="-5"/>
        </w:rPr>
        <w:t>d</w:t>
      </w:r>
      <w:r w:rsidRPr="00FE3FF1">
        <w:rPr>
          <w:rFonts w:ascii="Arial" w:hAnsi="Arial" w:cs="Arial"/>
          <w:spacing w:val="1"/>
        </w:rPr>
        <w:t>e</w:t>
      </w:r>
      <w:r w:rsidRPr="00FE3FF1">
        <w:rPr>
          <w:rFonts w:ascii="Arial" w:hAnsi="Arial" w:cs="Arial"/>
          <w:spacing w:val="4"/>
        </w:rPr>
        <w:t>l</w:t>
      </w:r>
      <w:r w:rsidRPr="00FE3FF1">
        <w:rPr>
          <w:rFonts w:ascii="Arial" w:hAnsi="Arial" w:cs="Arial"/>
          <w:spacing w:val="-5"/>
        </w:rPr>
        <w:t>-</w:t>
      </w:r>
      <w:r w:rsidRPr="00FE3FF1">
        <w:rPr>
          <w:rFonts w:ascii="Arial" w:hAnsi="Arial" w:cs="Arial"/>
          <w:spacing w:val="1"/>
        </w:rPr>
        <w:t>i</w:t>
      </w:r>
      <w:r w:rsidRPr="00FE3FF1">
        <w:rPr>
          <w:rFonts w:ascii="Arial" w:hAnsi="Arial" w:cs="Arial"/>
        </w:rPr>
        <w:t>nfo</w:t>
      </w:r>
      <w:r w:rsidRPr="00FE3FF1">
        <w:rPr>
          <w:rFonts w:ascii="Arial" w:hAnsi="Arial" w:cs="Arial"/>
          <w:spacing w:val="-5"/>
        </w:rPr>
        <w:t>r</w:t>
      </w:r>
      <w:r w:rsidRPr="00FE3FF1">
        <w:rPr>
          <w:rFonts w:ascii="Arial" w:hAnsi="Arial" w:cs="Arial"/>
          <w:spacing w:val="1"/>
        </w:rPr>
        <w:t>me</w:t>
      </w:r>
      <w:r w:rsidRPr="00FE3FF1">
        <w:rPr>
          <w:rFonts w:ascii="Arial" w:hAnsi="Arial" w:cs="Arial"/>
        </w:rPr>
        <w:t>d</w:t>
      </w:r>
      <w:r w:rsidRPr="00FE3FF1">
        <w:rPr>
          <w:rFonts w:ascii="Arial" w:hAnsi="Arial" w:cs="Arial"/>
          <w:spacing w:val="-1"/>
        </w:rPr>
        <w:t xml:space="preserve"> </w:t>
      </w:r>
      <w:r w:rsidRPr="00FE3FF1">
        <w:rPr>
          <w:rFonts w:ascii="Arial" w:hAnsi="Arial" w:cs="Arial"/>
        </w:rPr>
        <w:t>d</w:t>
      </w:r>
      <w:r w:rsidRPr="00FE3FF1">
        <w:rPr>
          <w:rFonts w:ascii="Arial" w:hAnsi="Arial" w:cs="Arial"/>
          <w:spacing w:val="-5"/>
        </w:rPr>
        <w:t>r</w:t>
      </w:r>
      <w:r w:rsidRPr="00FE3FF1">
        <w:rPr>
          <w:rFonts w:ascii="Arial" w:hAnsi="Arial" w:cs="Arial"/>
        </w:rPr>
        <w:t>ug</w:t>
      </w:r>
      <w:r w:rsidRPr="00FE3FF1">
        <w:rPr>
          <w:rFonts w:ascii="Arial" w:hAnsi="Arial" w:cs="Arial"/>
          <w:spacing w:val="3"/>
        </w:rPr>
        <w:t xml:space="preserve"> </w:t>
      </w:r>
      <w:r w:rsidRPr="00FE3FF1">
        <w:rPr>
          <w:rFonts w:ascii="Arial" w:hAnsi="Arial" w:cs="Arial"/>
          <w:spacing w:val="-5"/>
        </w:rPr>
        <w:t>d</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el</w:t>
      </w:r>
      <w:r w:rsidRPr="00FE3FF1">
        <w:rPr>
          <w:rFonts w:ascii="Arial" w:hAnsi="Arial" w:cs="Arial"/>
        </w:rPr>
        <w:t>o</w:t>
      </w:r>
      <w:r w:rsidRPr="00FE3FF1">
        <w:rPr>
          <w:rFonts w:ascii="Arial" w:hAnsi="Arial" w:cs="Arial"/>
          <w:spacing w:val="-5"/>
        </w:rPr>
        <w:t>p</w:t>
      </w:r>
      <w:r w:rsidRPr="00FE3FF1">
        <w:rPr>
          <w:rFonts w:ascii="Arial" w:hAnsi="Arial" w:cs="Arial"/>
          <w:spacing w:val="-3"/>
        </w:rPr>
        <w:t>m</w:t>
      </w:r>
      <w:r w:rsidRPr="00FE3FF1">
        <w:rPr>
          <w:rFonts w:ascii="Arial" w:hAnsi="Arial" w:cs="Arial"/>
          <w:spacing w:val="1"/>
        </w:rPr>
        <w:t>e</w:t>
      </w:r>
      <w:r w:rsidRPr="00FE3FF1">
        <w:rPr>
          <w:rFonts w:ascii="Arial" w:hAnsi="Arial" w:cs="Arial"/>
        </w:rPr>
        <w:t>nt o</w:t>
      </w:r>
      <w:r w:rsidRPr="00FE3FF1">
        <w:rPr>
          <w:rFonts w:ascii="Arial" w:hAnsi="Arial" w:cs="Arial"/>
          <w:spacing w:val="-5"/>
        </w:rPr>
        <w:t>n</w:t>
      </w:r>
      <w:r w:rsidRPr="00FE3FF1">
        <w:rPr>
          <w:rFonts w:ascii="Arial" w:hAnsi="Arial" w:cs="Arial"/>
          <w:spacing w:val="1"/>
        </w:rPr>
        <w:t>c</w:t>
      </w:r>
      <w:r w:rsidRPr="00FE3FF1">
        <w:rPr>
          <w:rFonts w:ascii="Arial" w:hAnsi="Arial" w:cs="Arial"/>
        </w:rPr>
        <w:t>o</w:t>
      </w:r>
      <w:r w:rsidRPr="00FE3FF1">
        <w:rPr>
          <w:rFonts w:ascii="Arial" w:hAnsi="Arial" w:cs="Arial"/>
          <w:spacing w:val="1"/>
        </w:rPr>
        <w:t>l</w:t>
      </w:r>
      <w:r w:rsidRPr="00FE3FF1">
        <w:rPr>
          <w:rFonts w:ascii="Arial" w:hAnsi="Arial" w:cs="Arial"/>
        </w:rPr>
        <w:t>o</w:t>
      </w:r>
      <w:r w:rsidRPr="00FE3FF1">
        <w:rPr>
          <w:rFonts w:ascii="Arial" w:hAnsi="Arial" w:cs="Arial"/>
          <w:spacing w:val="-5"/>
        </w:rPr>
        <w:t>g</w:t>
      </w:r>
      <w:r w:rsidRPr="00FE3FF1">
        <w:rPr>
          <w:rFonts w:ascii="Arial" w:hAnsi="Arial" w:cs="Arial"/>
        </w:rPr>
        <w:t>y</w:t>
      </w:r>
      <w:r w:rsidRPr="00FE3FF1">
        <w:rPr>
          <w:rFonts w:ascii="Arial" w:hAnsi="Arial" w:cs="Arial"/>
          <w:spacing w:val="3"/>
        </w:rPr>
        <w:t xml:space="preserve"> </w:t>
      </w:r>
      <w:r w:rsidRPr="00FE3FF1">
        <w:rPr>
          <w:rFonts w:ascii="Arial" w:hAnsi="Arial" w:cs="Arial"/>
        </w:rPr>
        <w:t>r</w:t>
      </w:r>
      <w:r w:rsidRPr="00FE3FF1">
        <w:rPr>
          <w:rFonts w:ascii="Arial" w:hAnsi="Arial" w:cs="Arial"/>
          <w:spacing w:val="-3"/>
        </w:rPr>
        <w:t>e</w:t>
      </w:r>
      <w:r w:rsidRPr="00FE3FF1">
        <w:rPr>
          <w:rFonts w:ascii="Arial" w:hAnsi="Arial" w:cs="Arial"/>
        </w:rPr>
        <w:t>v</w:t>
      </w:r>
      <w:r w:rsidRPr="00FE3FF1">
        <w:rPr>
          <w:rFonts w:ascii="Arial" w:hAnsi="Arial" w:cs="Arial"/>
          <w:spacing w:val="1"/>
        </w:rPr>
        <w:t>ie</w:t>
      </w:r>
      <w:r w:rsidRPr="00FE3FF1">
        <w:rPr>
          <w:rFonts w:ascii="Arial" w:hAnsi="Arial" w:cs="Arial"/>
          <w:spacing w:val="-6"/>
        </w:rPr>
        <w:t>w</w:t>
      </w:r>
      <w:r w:rsidRPr="00FE3FF1">
        <w:rPr>
          <w:rFonts w:ascii="Arial" w:hAnsi="Arial" w:cs="Arial"/>
          <w:spacing w:val="2"/>
        </w:rPr>
        <w:t>.</w:t>
      </w:r>
      <w:r w:rsidRPr="00FE3FF1">
        <w:rPr>
          <w:rFonts w:ascii="Arial" w:hAnsi="Arial" w:cs="Arial"/>
        </w:rPr>
        <w:t>"</w:t>
      </w:r>
    </w:p>
    <w:p w14:paraId="6F28ECD9" w14:textId="77777777" w:rsidR="00366984" w:rsidRPr="00FE3FF1" w:rsidRDefault="00B30A26">
      <w:pPr>
        <w:ind w:left="5453" w:right="4447" w:firstLine="53"/>
        <w:rPr>
          <w:rFonts w:ascii="Arial" w:hAnsi="Arial" w:cs="Arial"/>
        </w:rPr>
      </w:pPr>
      <w:r w:rsidRPr="00FE3FF1">
        <w:rPr>
          <w:rFonts w:ascii="Arial" w:hAnsi="Arial" w:cs="Arial"/>
          <w:b/>
          <w:spacing w:val="-1"/>
        </w:rPr>
        <w:t>"</w:t>
      </w:r>
      <w:r w:rsidRPr="00FE3FF1">
        <w:rPr>
          <w:rFonts w:ascii="Arial" w:hAnsi="Arial" w:cs="Arial"/>
          <w:b/>
          <w:spacing w:val="1"/>
        </w:rPr>
        <w:t>M</w:t>
      </w:r>
      <w:r w:rsidRPr="00FE3FF1">
        <w:rPr>
          <w:rFonts w:ascii="Arial" w:hAnsi="Arial" w:cs="Arial"/>
          <w:b/>
          <w:spacing w:val="-5"/>
        </w:rPr>
        <w:t>o</w:t>
      </w:r>
      <w:r w:rsidRPr="00FE3FF1">
        <w:rPr>
          <w:rFonts w:ascii="Arial" w:hAnsi="Arial" w:cs="Arial"/>
          <w:b/>
          <w:spacing w:val="1"/>
        </w:rPr>
        <w:t>l</w:t>
      </w:r>
      <w:r w:rsidRPr="00FE3FF1">
        <w:rPr>
          <w:rFonts w:ascii="Arial" w:hAnsi="Arial" w:cs="Arial"/>
          <w:b/>
          <w:spacing w:val="-3"/>
        </w:rPr>
        <w:t>e</w:t>
      </w:r>
      <w:r w:rsidRPr="00FE3FF1">
        <w:rPr>
          <w:rFonts w:ascii="Arial" w:hAnsi="Arial" w:cs="Arial"/>
          <w:b/>
          <w:spacing w:val="1"/>
        </w:rPr>
        <w:t>c</w:t>
      </w:r>
      <w:r w:rsidRPr="00FE3FF1">
        <w:rPr>
          <w:rFonts w:ascii="Arial" w:hAnsi="Arial" w:cs="Arial"/>
          <w:b/>
          <w:spacing w:val="-2"/>
        </w:rPr>
        <w:t>u</w:t>
      </w:r>
      <w:r w:rsidRPr="00FE3FF1">
        <w:rPr>
          <w:rFonts w:ascii="Arial" w:hAnsi="Arial" w:cs="Arial"/>
          <w:b/>
          <w:spacing w:val="1"/>
        </w:rPr>
        <w:t>l</w:t>
      </w:r>
      <w:r w:rsidRPr="00FE3FF1">
        <w:rPr>
          <w:rFonts w:ascii="Arial" w:hAnsi="Arial" w:cs="Arial"/>
          <w:b/>
          <w:spacing w:val="-5"/>
        </w:rPr>
        <w:t>a</w:t>
      </w:r>
      <w:r w:rsidRPr="00FE3FF1">
        <w:rPr>
          <w:rFonts w:ascii="Arial" w:hAnsi="Arial" w:cs="Arial"/>
          <w:b/>
        </w:rPr>
        <w:t>r</w:t>
      </w:r>
      <w:r w:rsidRPr="00FE3FF1">
        <w:rPr>
          <w:rFonts w:ascii="Arial" w:hAnsi="Arial" w:cs="Arial"/>
          <w:b/>
          <w:spacing w:val="5"/>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4"/>
        </w:rPr>
        <w:t xml:space="preserve"> </w:t>
      </w:r>
      <w:r w:rsidRPr="00FE3FF1">
        <w:rPr>
          <w:rFonts w:ascii="Arial" w:hAnsi="Arial" w:cs="Arial"/>
          <w:b/>
        </w:rPr>
        <w:t>mo</w:t>
      </w:r>
      <w:r w:rsidRPr="00FE3FF1">
        <w:rPr>
          <w:rFonts w:ascii="Arial" w:hAnsi="Arial" w:cs="Arial"/>
          <w:b/>
          <w:spacing w:val="-2"/>
        </w:rPr>
        <w:t>du</w:t>
      </w:r>
      <w:r w:rsidRPr="00FE3FF1">
        <w:rPr>
          <w:rFonts w:ascii="Arial" w:hAnsi="Arial" w:cs="Arial"/>
          <w:b/>
          <w:spacing w:val="1"/>
        </w:rPr>
        <w:t>l</w:t>
      </w:r>
      <w:r w:rsidRPr="00FE3FF1">
        <w:rPr>
          <w:rFonts w:ascii="Arial" w:hAnsi="Arial" w:cs="Arial"/>
          <w:b/>
          <w:spacing w:val="-5"/>
        </w:rPr>
        <w:t>a</w:t>
      </w:r>
      <w:r w:rsidRPr="00FE3FF1">
        <w:rPr>
          <w:rFonts w:ascii="Arial" w:hAnsi="Arial" w:cs="Arial"/>
          <w:b/>
        </w:rPr>
        <w:t>r</w:t>
      </w:r>
      <w:r w:rsidRPr="00FE3FF1">
        <w:rPr>
          <w:rFonts w:ascii="Arial" w:hAnsi="Arial" w:cs="Arial"/>
          <w:b/>
          <w:spacing w:val="1"/>
        </w:rPr>
        <w:t xml:space="preserve"> i</w:t>
      </w:r>
      <w:r w:rsidRPr="00FE3FF1">
        <w:rPr>
          <w:rFonts w:ascii="Arial" w:hAnsi="Arial" w:cs="Arial"/>
          <w:b/>
          <w:spacing w:val="-2"/>
        </w:rPr>
        <w:t>n</w:t>
      </w:r>
      <w:r w:rsidRPr="00FE3FF1">
        <w:rPr>
          <w:rFonts w:ascii="Arial" w:hAnsi="Arial" w:cs="Arial"/>
          <w:b/>
        </w:rPr>
        <w:t>t</w:t>
      </w:r>
      <w:r w:rsidRPr="00FE3FF1">
        <w:rPr>
          <w:rFonts w:ascii="Arial" w:hAnsi="Arial" w:cs="Arial"/>
          <w:b/>
          <w:spacing w:val="-3"/>
        </w:rPr>
        <w:t>r</w:t>
      </w:r>
      <w:r w:rsidRPr="00FE3FF1">
        <w:rPr>
          <w:rFonts w:ascii="Arial" w:hAnsi="Arial" w:cs="Arial"/>
          <w:b/>
          <w:spacing w:val="1"/>
        </w:rPr>
        <w:t>ic</w:t>
      </w:r>
      <w:r w:rsidRPr="00FE3FF1">
        <w:rPr>
          <w:rFonts w:ascii="Arial" w:hAnsi="Arial" w:cs="Arial"/>
          <w:b/>
          <w:spacing w:val="-5"/>
        </w:rPr>
        <w:t>a</w:t>
      </w:r>
      <w:r w:rsidRPr="00FE3FF1">
        <w:rPr>
          <w:rFonts w:ascii="Arial" w:hAnsi="Arial" w:cs="Arial"/>
          <w:b/>
          <w:spacing w:val="1"/>
        </w:rPr>
        <w:t>c</w:t>
      </w:r>
      <w:r w:rsidRPr="00FE3FF1">
        <w:rPr>
          <w:rFonts w:ascii="Arial" w:hAnsi="Arial" w:cs="Arial"/>
          <w:b/>
          <w:spacing w:val="-3"/>
        </w:rPr>
        <w:t>i</w:t>
      </w:r>
      <w:r w:rsidRPr="00FE3FF1">
        <w:rPr>
          <w:rFonts w:ascii="Arial" w:hAnsi="Arial" w:cs="Arial"/>
          <w:b/>
          <w:spacing w:val="1"/>
        </w:rPr>
        <w:t>e</w:t>
      </w:r>
      <w:r w:rsidRPr="00FE3FF1">
        <w:rPr>
          <w:rFonts w:ascii="Arial" w:hAnsi="Arial" w:cs="Arial"/>
          <w:b/>
        </w:rPr>
        <w:t>s</w:t>
      </w:r>
      <w:r w:rsidRPr="00FE3FF1">
        <w:rPr>
          <w:rFonts w:ascii="Arial" w:hAnsi="Arial" w:cs="Arial"/>
          <w:b/>
          <w:spacing w:val="3"/>
        </w:rPr>
        <w:t xml:space="preserve"> </w:t>
      </w:r>
      <w:r w:rsidRPr="00FE3FF1">
        <w:rPr>
          <w:rFonts w:ascii="Arial" w:hAnsi="Arial" w:cs="Arial"/>
          <w:b/>
          <w:spacing w:val="-5"/>
        </w:rPr>
        <w:t>o</w:t>
      </w:r>
      <w:r w:rsidRPr="00FE3FF1">
        <w:rPr>
          <w:rFonts w:ascii="Arial" w:hAnsi="Arial" w:cs="Arial"/>
          <w:b/>
        </w:rPr>
        <w:t>f</w:t>
      </w:r>
      <w:r w:rsidRPr="00FE3FF1">
        <w:rPr>
          <w:rFonts w:ascii="Arial" w:hAnsi="Arial" w:cs="Arial"/>
          <w:b/>
          <w:spacing w:val="3"/>
        </w:rPr>
        <w:t xml:space="preserve"> </w:t>
      </w:r>
      <w:r w:rsidRPr="00FE3FF1">
        <w:rPr>
          <w:rFonts w:ascii="Arial" w:hAnsi="Arial" w:cs="Arial"/>
          <w:b/>
          <w:spacing w:val="-6"/>
        </w:rPr>
        <w:t>p</w:t>
      </w:r>
      <w:r w:rsidRPr="00FE3FF1">
        <w:rPr>
          <w:rFonts w:ascii="Arial" w:hAnsi="Arial" w:cs="Arial"/>
          <w:b/>
          <w:spacing w:val="1"/>
        </w:rPr>
        <w:t>r</w:t>
      </w:r>
      <w:r w:rsidRPr="00FE3FF1">
        <w:rPr>
          <w:rFonts w:ascii="Arial" w:hAnsi="Arial" w:cs="Arial"/>
          <w:b/>
          <w:spacing w:val="-3"/>
        </w:rPr>
        <w:t>e</w:t>
      </w:r>
      <w:r w:rsidRPr="00FE3FF1">
        <w:rPr>
          <w:rFonts w:ascii="Arial" w:hAnsi="Arial" w:cs="Arial"/>
          <w:b/>
          <w:spacing w:val="1"/>
        </w:rPr>
        <w:t>ci</w:t>
      </w:r>
      <w:r w:rsidRPr="00FE3FF1">
        <w:rPr>
          <w:rFonts w:ascii="Arial" w:hAnsi="Arial" w:cs="Arial"/>
          <w:b/>
          <w:spacing w:val="-2"/>
        </w:rPr>
        <w:t>s</w:t>
      </w:r>
      <w:r w:rsidRPr="00FE3FF1">
        <w:rPr>
          <w:rFonts w:ascii="Arial" w:hAnsi="Arial" w:cs="Arial"/>
          <w:b/>
          <w:spacing w:val="1"/>
        </w:rPr>
        <w:t>i</w:t>
      </w:r>
      <w:r w:rsidRPr="00FE3FF1">
        <w:rPr>
          <w:rFonts w:ascii="Arial" w:hAnsi="Arial" w:cs="Arial"/>
          <w:b/>
        </w:rPr>
        <w:t>on</w:t>
      </w:r>
      <w:r w:rsidRPr="00FE3FF1">
        <w:rPr>
          <w:rFonts w:ascii="Arial" w:hAnsi="Arial" w:cs="Arial"/>
          <w:b/>
          <w:spacing w:val="-3"/>
        </w:rPr>
        <w:t xml:space="preserve"> </w:t>
      </w:r>
      <w:r w:rsidRPr="00FE3FF1">
        <w:rPr>
          <w:rFonts w:ascii="Arial" w:hAnsi="Arial" w:cs="Arial"/>
          <w:b/>
        </w:rPr>
        <w:t>o</w:t>
      </w:r>
      <w:r w:rsidRPr="00FE3FF1">
        <w:rPr>
          <w:rFonts w:ascii="Arial" w:hAnsi="Arial" w:cs="Arial"/>
          <w:b/>
          <w:spacing w:val="-2"/>
        </w:rPr>
        <w:t>n</w:t>
      </w:r>
      <w:r w:rsidRPr="00FE3FF1">
        <w:rPr>
          <w:rFonts w:ascii="Arial" w:hAnsi="Arial" w:cs="Arial"/>
          <w:b/>
          <w:spacing w:val="1"/>
        </w:rPr>
        <w:t>c</w:t>
      </w:r>
      <w:r w:rsidRPr="00FE3FF1">
        <w:rPr>
          <w:rFonts w:ascii="Arial" w:hAnsi="Arial" w:cs="Arial"/>
          <w:b/>
          <w:spacing w:val="-5"/>
        </w:rPr>
        <w:t>o</w:t>
      </w:r>
      <w:r w:rsidRPr="00FE3FF1">
        <w:rPr>
          <w:rFonts w:ascii="Arial" w:hAnsi="Arial" w:cs="Arial"/>
          <w:b/>
          <w:spacing w:val="1"/>
        </w:rPr>
        <w:t>l</w:t>
      </w:r>
      <w:r w:rsidRPr="00FE3FF1">
        <w:rPr>
          <w:rFonts w:ascii="Arial" w:hAnsi="Arial" w:cs="Arial"/>
          <w:b/>
        </w:rPr>
        <w:t>o</w:t>
      </w:r>
      <w:r w:rsidRPr="00FE3FF1">
        <w:rPr>
          <w:rFonts w:ascii="Arial" w:hAnsi="Arial" w:cs="Arial"/>
          <w:b/>
          <w:spacing w:val="-5"/>
        </w:rPr>
        <w:t>g</w:t>
      </w:r>
      <w:r w:rsidRPr="00FE3FF1">
        <w:rPr>
          <w:rFonts w:ascii="Arial" w:hAnsi="Arial" w:cs="Arial"/>
          <w:b/>
        </w:rPr>
        <w:t>y</w:t>
      </w:r>
      <w:r w:rsidRPr="00FE3FF1">
        <w:rPr>
          <w:rFonts w:ascii="Arial" w:hAnsi="Arial" w:cs="Arial"/>
          <w:b/>
          <w:spacing w:val="9"/>
        </w:rPr>
        <w:t xml:space="preserve"> </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3"/>
        </w:rPr>
        <w:t>F</w:t>
      </w:r>
      <w:r w:rsidRPr="00FE3FF1">
        <w:rPr>
          <w:rFonts w:ascii="Arial" w:hAnsi="Arial" w:cs="Arial"/>
          <w:b/>
          <w:spacing w:val="1"/>
        </w:rPr>
        <w:t>r</w:t>
      </w:r>
      <w:r w:rsidRPr="00FE3FF1">
        <w:rPr>
          <w:rFonts w:ascii="Arial" w:hAnsi="Arial" w:cs="Arial"/>
          <w:b/>
        </w:rPr>
        <w:t>o</w:t>
      </w:r>
      <w:r w:rsidRPr="00FE3FF1">
        <w:rPr>
          <w:rFonts w:ascii="Arial" w:hAnsi="Arial" w:cs="Arial"/>
          <w:b/>
          <w:spacing w:val="-2"/>
        </w:rPr>
        <w:t>n</w:t>
      </w:r>
      <w:r w:rsidRPr="00FE3FF1">
        <w:rPr>
          <w:rFonts w:ascii="Arial" w:hAnsi="Arial" w:cs="Arial"/>
          <w:b/>
        </w:rPr>
        <w:t>t</w:t>
      </w:r>
      <w:r w:rsidRPr="00FE3FF1">
        <w:rPr>
          <w:rFonts w:ascii="Arial" w:hAnsi="Arial" w:cs="Arial"/>
          <w:b/>
          <w:spacing w:val="-3"/>
        </w:rPr>
        <w:t>i</w:t>
      </w:r>
      <w:r w:rsidRPr="00FE3FF1">
        <w:rPr>
          <w:rFonts w:ascii="Arial" w:hAnsi="Arial" w:cs="Arial"/>
          <w:b/>
          <w:spacing w:val="1"/>
        </w:rPr>
        <w:t>er</w:t>
      </w:r>
      <w:r w:rsidRPr="00FE3FF1">
        <w:rPr>
          <w:rFonts w:ascii="Arial" w:hAnsi="Arial" w:cs="Arial"/>
          <w:b/>
          <w:spacing w:val="-2"/>
        </w:rPr>
        <w:t>s</w:t>
      </w:r>
      <w:r w:rsidRPr="00FE3FF1">
        <w:rPr>
          <w:rFonts w:ascii="Arial" w:hAnsi="Arial" w:cs="Arial"/>
          <w:b/>
        </w:rPr>
        <w:t>"</w:t>
      </w:r>
      <w:r w:rsidRPr="00FE3FF1">
        <w:rPr>
          <w:rFonts w:ascii="Arial" w:hAnsi="Arial" w:cs="Arial"/>
          <w:b/>
          <w:spacing w:val="1"/>
        </w:rPr>
        <w:t xml:space="preserve"> </w:t>
      </w:r>
      <w:r w:rsidRPr="00FE3FF1">
        <w:rPr>
          <w:rFonts w:ascii="Arial" w:hAnsi="Arial" w:cs="Arial"/>
          <w:b/>
          <w:spacing w:val="-5"/>
        </w:rPr>
        <w:t>(</w:t>
      </w:r>
      <w:r w:rsidRPr="00FE3FF1">
        <w:rPr>
          <w:rFonts w:ascii="Arial" w:hAnsi="Arial" w:cs="Arial"/>
          <w:b/>
        </w:rPr>
        <w:t>2024):</w:t>
      </w:r>
      <w:r w:rsidRPr="00FE3FF1">
        <w:rPr>
          <w:rFonts w:ascii="Arial" w:hAnsi="Arial" w:cs="Arial"/>
          <w:b/>
          <w:spacing w:val="-5"/>
        </w:rPr>
        <w:t xml:space="preserve"> </w:t>
      </w:r>
      <w:r w:rsidRPr="00FE3FF1">
        <w:rPr>
          <w:rFonts w:ascii="Arial" w:hAnsi="Arial" w:cs="Arial"/>
          <w:spacing w:val="1"/>
        </w:rPr>
        <w:t>T</w:t>
      </w:r>
      <w:r w:rsidRPr="00FE3FF1">
        <w:rPr>
          <w:rFonts w:ascii="Arial" w:hAnsi="Arial" w:cs="Arial"/>
        </w:rPr>
        <w:t>h</w:t>
      </w:r>
      <w:r w:rsidRPr="00FE3FF1">
        <w:rPr>
          <w:rFonts w:ascii="Arial" w:hAnsi="Arial" w:cs="Arial"/>
          <w:spacing w:val="1"/>
        </w:rPr>
        <w:t>i</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cl</w:t>
      </w:r>
      <w:r w:rsidRPr="00FE3FF1">
        <w:rPr>
          <w:rFonts w:ascii="Arial" w:hAnsi="Arial" w:cs="Arial"/>
        </w:rPr>
        <w:t>e</w:t>
      </w:r>
      <w:r w:rsidRPr="00FE3FF1">
        <w:rPr>
          <w:rFonts w:ascii="Arial" w:hAnsi="Arial" w:cs="Arial"/>
          <w:spacing w:val="2"/>
        </w:rPr>
        <w:t xml:space="preserve"> </w:t>
      </w:r>
      <w:r w:rsidRPr="00FE3FF1">
        <w:rPr>
          <w:rFonts w:ascii="Arial" w:hAnsi="Arial" w:cs="Arial"/>
          <w:spacing w:val="-5"/>
        </w:rPr>
        <w:t>d</w:t>
      </w:r>
      <w:r w:rsidRPr="00FE3FF1">
        <w:rPr>
          <w:rFonts w:ascii="Arial" w:hAnsi="Arial" w:cs="Arial"/>
          <w:spacing w:val="1"/>
        </w:rPr>
        <w:t>i</w:t>
      </w:r>
      <w:r w:rsidRPr="00FE3FF1">
        <w:rPr>
          <w:rFonts w:ascii="Arial" w:hAnsi="Arial" w:cs="Arial"/>
          <w:spacing w:val="-2"/>
        </w:rPr>
        <w:t>s</w:t>
      </w:r>
      <w:r w:rsidRPr="00FE3FF1">
        <w:rPr>
          <w:rFonts w:ascii="Arial" w:hAnsi="Arial" w:cs="Arial"/>
          <w:spacing w:val="1"/>
        </w:rPr>
        <w:t>c</w:t>
      </w:r>
      <w:r w:rsidRPr="00FE3FF1">
        <w:rPr>
          <w:rFonts w:ascii="Arial" w:hAnsi="Arial" w:cs="Arial"/>
        </w:rPr>
        <w:t>u</w:t>
      </w:r>
      <w:r w:rsidRPr="00FE3FF1">
        <w:rPr>
          <w:rFonts w:ascii="Arial" w:hAnsi="Arial" w:cs="Arial"/>
          <w:spacing w:val="-2"/>
        </w:rPr>
        <w:t>ss</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rPr>
        <w:t>g</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e</w:t>
      </w:r>
      <w:r w:rsidRPr="00FE3FF1">
        <w:rPr>
          <w:rFonts w:ascii="Arial" w:hAnsi="Arial" w:cs="Arial"/>
          <w:spacing w:val="-3"/>
          <w:w w:val="101"/>
        </w:rPr>
        <w:t>t</w:t>
      </w:r>
      <w:r w:rsidRPr="00FE3FF1">
        <w:rPr>
          <w:rFonts w:ascii="Arial" w:hAnsi="Arial" w:cs="Arial"/>
          <w:spacing w:val="1"/>
          <w:w w:val="101"/>
        </w:rPr>
        <w:t>i</w:t>
      </w:r>
      <w:r w:rsidRPr="00FE3FF1">
        <w:rPr>
          <w:rFonts w:ascii="Arial" w:hAnsi="Arial" w:cs="Arial"/>
        </w:rPr>
        <w:t>c prof</w:t>
      </w:r>
      <w:r w:rsidRPr="00FE3FF1">
        <w:rPr>
          <w:rFonts w:ascii="Arial" w:hAnsi="Arial" w:cs="Arial"/>
          <w:spacing w:val="1"/>
        </w:rPr>
        <w:t>i</w:t>
      </w:r>
      <w:r w:rsidRPr="00FE3FF1">
        <w:rPr>
          <w:rFonts w:ascii="Arial" w:hAnsi="Arial" w:cs="Arial"/>
          <w:spacing w:val="-3"/>
        </w:rPr>
        <w:t>l</w:t>
      </w:r>
      <w:r w:rsidRPr="00FE3FF1">
        <w:rPr>
          <w:rFonts w:ascii="Arial" w:hAnsi="Arial" w:cs="Arial"/>
          <w:spacing w:val="1"/>
        </w:rPr>
        <w:t>i</w:t>
      </w:r>
      <w:r w:rsidRPr="00FE3FF1">
        <w:rPr>
          <w:rFonts w:ascii="Arial" w:hAnsi="Arial" w:cs="Arial"/>
        </w:rPr>
        <w:t>n</w:t>
      </w:r>
      <w:r w:rsidRPr="00FE3FF1">
        <w:rPr>
          <w:rFonts w:ascii="Arial" w:hAnsi="Arial" w:cs="Arial"/>
          <w:spacing w:val="-5"/>
        </w:rPr>
        <w:t>g</w:t>
      </w:r>
      <w:r w:rsidRPr="00FE3FF1">
        <w:rPr>
          <w:rFonts w:ascii="Arial" w:hAnsi="Arial" w:cs="Arial"/>
        </w:rPr>
        <w:t>,</w:t>
      </w:r>
      <w:r w:rsidRPr="00FE3FF1">
        <w:rPr>
          <w:rFonts w:ascii="Arial" w:hAnsi="Arial" w:cs="Arial"/>
          <w:spacing w:val="1"/>
        </w:rPr>
        <w:t xml:space="preserve"> i</w:t>
      </w:r>
      <w:r w:rsidRPr="00FE3FF1">
        <w:rPr>
          <w:rFonts w:ascii="Arial" w:hAnsi="Arial" w:cs="Arial"/>
          <w:spacing w:val="-3"/>
        </w:rPr>
        <w:t>m</w:t>
      </w:r>
      <w:r w:rsidRPr="00FE3FF1">
        <w:rPr>
          <w:rFonts w:ascii="Arial" w:hAnsi="Arial" w:cs="Arial"/>
          <w:spacing w:val="1"/>
        </w:rPr>
        <w:t>m</w:t>
      </w:r>
      <w:r w:rsidRPr="00FE3FF1">
        <w:rPr>
          <w:rFonts w:ascii="Arial" w:hAnsi="Arial" w:cs="Arial"/>
        </w:rPr>
        <w:t>u</w:t>
      </w:r>
      <w:r w:rsidRPr="00FE3FF1">
        <w:rPr>
          <w:rFonts w:ascii="Arial" w:hAnsi="Arial" w:cs="Arial"/>
          <w:spacing w:val="-5"/>
        </w:rPr>
        <w:t>n</w:t>
      </w:r>
      <w:r w:rsidRPr="00FE3FF1">
        <w:rPr>
          <w:rFonts w:ascii="Arial" w:hAnsi="Arial" w:cs="Arial"/>
        </w:rPr>
        <w:t>oph</w:t>
      </w:r>
      <w:r w:rsidRPr="00FE3FF1">
        <w:rPr>
          <w:rFonts w:ascii="Arial" w:hAnsi="Arial" w:cs="Arial"/>
          <w:spacing w:val="-3"/>
        </w:rPr>
        <w:t>e</w:t>
      </w:r>
      <w:r w:rsidRPr="00FE3FF1">
        <w:rPr>
          <w:rFonts w:ascii="Arial" w:hAnsi="Arial" w:cs="Arial"/>
        </w:rPr>
        <w:t>no</w:t>
      </w:r>
      <w:r w:rsidRPr="00FE3FF1">
        <w:rPr>
          <w:rFonts w:ascii="Arial" w:hAnsi="Arial" w:cs="Arial"/>
          <w:spacing w:val="1"/>
        </w:rPr>
        <w:t>t</w:t>
      </w:r>
      <w:r w:rsidRPr="00FE3FF1">
        <w:rPr>
          <w:rFonts w:ascii="Arial" w:hAnsi="Arial" w:cs="Arial"/>
        </w:rPr>
        <w:t>y</w:t>
      </w:r>
      <w:r w:rsidRPr="00FE3FF1">
        <w:rPr>
          <w:rFonts w:ascii="Arial" w:hAnsi="Arial" w:cs="Arial"/>
          <w:spacing w:val="-5"/>
        </w:rPr>
        <w:t>p</w:t>
      </w:r>
      <w:r w:rsidRPr="00FE3FF1">
        <w:rPr>
          <w:rFonts w:ascii="Arial" w:hAnsi="Arial" w:cs="Arial"/>
          <w:spacing w:val="1"/>
        </w:rPr>
        <w:t>i</w:t>
      </w:r>
      <w:r w:rsidRPr="00FE3FF1">
        <w:rPr>
          <w:rFonts w:ascii="Arial" w:hAnsi="Arial" w:cs="Arial"/>
        </w:rPr>
        <w:t>n</w:t>
      </w:r>
      <w:r w:rsidRPr="00FE3FF1">
        <w:rPr>
          <w:rFonts w:ascii="Arial" w:hAnsi="Arial" w:cs="Arial"/>
          <w:spacing w:val="-5"/>
        </w:rPr>
        <w:t>g</w:t>
      </w:r>
      <w:r w:rsidRPr="00FE3FF1">
        <w:rPr>
          <w:rFonts w:ascii="Arial" w:hAnsi="Arial" w:cs="Arial"/>
        </w:rPr>
        <w:t>,</w:t>
      </w:r>
      <w:r w:rsidRPr="00FE3FF1">
        <w:rPr>
          <w:rFonts w:ascii="Arial" w:hAnsi="Arial" w:cs="Arial"/>
          <w:spacing w:val="1"/>
        </w:rPr>
        <w:t xml:space="preserve"> t</w:t>
      </w:r>
      <w:r w:rsidRPr="00FE3FF1">
        <w:rPr>
          <w:rFonts w:ascii="Arial" w:hAnsi="Arial" w:cs="Arial"/>
        </w:rPr>
        <w:t>r</w:t>
      </w:r>
      <w:r w:rsidRPr="00FE3FF1">
        <w:rPr>
          <w:rFonts w:ascii="Arial" w:hAnsi="Arial" w:cs="Arial"/>
          <w:spacing w:val="-3"/>
        </w:rPr>
        <w:t>a</w:t>
      </w:r>
      <w:r w:rsidRPr="00FE3FF1">
        <w:rPr>
          <w:rFonts w:ascii="Arial" w:hAnsi="Arial" w:cs="Arial"/>
        </w:rPr>
        <w:t>n</w:t>
      </w:r>
      <w:r w:rsidRPr="00FE3FF1">
        <w:rPr>
          <w:rFonts w:ascii="Arial" w:hAnsi="Arial" w:cs="Arial"/>
          <w:spacing w:val="-2"/>
        </w:rPr>
        <w:t>s</w:t>
      </w:r>
      <w:r w:rsidRPr="00FE3FF1">
        <w:rPr>
          <w:rFonts w:ascii="Arial" w:hAnsi="Arial" w:cs="Arial"/>
          <w:spacing w:val="1"/>
        </w:rPr>
        <w:t>c</w:t>
      </w:r>
      <w:r w:rsidRPr="00FE3FF1">
        <w:rPr>
          <w:rFonts w:ascii="Arial" w:hAnsi="Arial" w:cs="Arial"/>
        </w:rPr>
        <w:t>r</w:t>
      </w:r>
      <w:r w:rsidRPr="00FE3FF1">
        <w:rPr>
          <w:rFonts w:ascii="Arial" w:hAnsi="Arial" w:cs="Arial"/>
          <w:spacing w:val="-3"/>
        </w:rPr>
        <w:t>i</w:t>
      </w:r>
      <w:r w:rsidRPr="00FE3FF1">
        <w:rPr>
          <w:rFonts w:ascii="Arial" w:hAnsi="Arial" w:cs="Arial"/>
        </w:rPr>
        <w:t>p</w:t>
      </w:r>
      <w:r w:rsidRPr="00FE3FF1">
        <w:rPr>
          <w:rFonts w:ascii="Arial" w:hAnsi="Arial" w:cs="Arial"/>
          <w:spacing w:val="1"/>
        </w:rPr>
        <w:t>t</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i</w:t>
      </w:r>
      <w:r w:rsidRPr="00FE3FF1">
        <w:rPr>
          <w:rFonts w:ascii="Arial" w:hAnsi="Arial" w:cs="Arial"/>
          <w:spacing w:val="1"/>
        </w:rPr>
        <w:t>c</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a</w:t>
      </w:r>
      <w:r w:rsidRPr="00FE3FF1">
        <w:rPr>
          <w:rFonts w:ascii="Arial" w:hAnsi="Arial" w:cs="Arial"/>
          <w:spacing w:val="-5"/>
        </w:rPr>
        <w:t>n</w:t>
      </w:r>
      <w:r w:rsidRPr="00FE3FF1">
        <w:rPr>
          <w:rFonts w:ascii="Arial" w:hAnsi="Arial" w:cs="Arial"/>
        </w:rPr>
        <w:t>d</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rPr>
        <w:t>p</w:t>
      </w:r>
      <w:r w:rsidRPr="00FE3FF1">
        <w:rPr>
          <w:rFonts w:ascii="Arial" w:hAnsi="Arial" w:cs="Arial"/>
          <w:spacing w:val="1"/>
        </w:rPr>
        <w:t>i</w:t>
      </w:r>
      <w:r w:rsidRPr="00FE3FF1">
        <w:rPr>
          <w:rFonts w:ascii="Arial" w:hAnsi="Arial" w:cs="Arial"/>
          <w:spacing w:val="-5"/>
        </w:rPr>
        <w:t>g</w:t>
      </w:r>
      <w:r w:rsidRPr="00FE3FF1">
        <w:rPr>
          <w:rFonts w:ascii="Arial" w:hAnsi="Arial" w:cs="Arial"/>
          <w:spacing w:val="1"/>
        </w:rPr>
        <w:t>e</w:t>
      </w:r>
      <w:r w:rsidRPr="00FE3FF1">
        <w:rPr>
          <w:rFonts w:ascii="Arial" w:hAnsi="Arial" w:cs="Arial"/>
          <w:spacing w:val="-5"/>
        </w:rPr>
        <w:t>n</w:t>
      </w:r>
      <w:r w:rsidRPr="00FE3FF1">
        <w:rPr>
          <w:rFonts w:ascii="Arial" w:hAnsi="Arial" w:cs="Arial"/>
          <w:spacing w:val="-3"/>
        </w:rPr>
        <w:t>e</w:t>
      </w:r>
      <w:r w:rsidRPr="00FE3FF1">
        <w:rPr>
          <w:rFonts w:ascii="Arial" w:hAnsi="Arial" w:cs="Arial"/>
          <w:spacing w:val="1"/>
        </w:rPr>
        <w:t>ti</w:t>
      </w:r>
      <w:r w:rsidRPr="00FE3FF1">
        <w:rPr>
          <w:rFonts w:ascii="Arial" w:hAnsi="Arial" w:cs="Arial"/>
        </w:rPr>
        <w:t>c</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n</w:t>
      </w:r>
      <w:r w:rsidRPr="00FE3FF1">
        <w:rPr>
          <w:rFonts w:ascii="Arial" w:hAnsi="Arial" w:cs="Arial"/>
          <w:spacing w:val="-3"/>
        </w:rPr>
        <w:t>a</w:t>
      </w:r>
      <w:r w:rsidRPr="00FE3FF1">
        <w:rPr>
          <w:rFonts w:ascii="Arial" w:hAnsi="Arial" w:cs="Arial"/>
          <w:spacing w:val="1"/>
        </w:rPr>
        <w:t>l</w:t>
      </w:r>
      <w:r w:rsidRPr="00FE3FF1">
        <w:rPr>
          <w:rFonts w:ascii="Arial" w:hAnsi="Arial" w:cs="Arial"/>
        </w:rPr>
        <w:t>y</w:t>
      </w:r>
      <w:r w:rsidRPr="00FE3FF1">
        <w:rPr>
          <w:rFonts w:ascii="Arial" w:hAnsi="Arial" w:cs="Arial"/>
          <w:spacing w:val="-2"/>
        </w:rPr>
        <w:t>s</w:t>
      </w:r>
      <w:r w:rsidRPr="00FE3FF1">
        <w:rPr>
          <w:rFonts w:ascii="Arial" w:hAnsi="Arial" w:cs="Arial"/>
          <w:spacing w:val="1"/>
        </w:rPr>
        <w:t>e</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5"/>
        </w:rPr>
        <w:t>u</w:t>
      </w:r>
      <w:r w:rsidRPr="00FE3FF1">
        <w:rPr>
          <w:rFonts w:ascii="Arial" w:hAnsi="Arial" w:cs="Arial"/>
          <w:spacing w:val="1"/>
        </w:rPr>
        <w:t>c</w:t>
      </w:r>
      <w:r w:rsidRPr="00FE3FF1">
        <w:rPr>
          <w:rFonts w:ascii="Arial" w:hAnsi="Arial" w:cs="Arial"/>
        </w:rPr>
        <w:t>h</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rPr>
        <w:t>on</w:t>
      </w:r>
      <w:r w:rsidRPr="00FE3FF1">
        <w:rPr>
          <w:rFonts w:ascii="Arial" w:hAnsi="Arial" w:cs="Arial"/>
          <w:spacing w:val="-2"/>
        </w:rPr>
        <w:t xml:space="preserve"> </w:t>
      </w:r>
      <w:r w:rsidRPr="00FE3FF1">
        <w:rPr>
          <w:rFonts w:ascii="Arial" w:hAnsi="Arial" w:cs="Arial"/>
          <w:spacing w:val="-3"/>
        </w:rPr>
        <w:t>m</w:t>
      </w:r>
      <w:r w:rsidRPr="00FE3FF1">
        <w:rPr>
          <w:rFonts w:ascii="Arial" w:hAnsi="Arial" w:cs="Arial"/>
          <w:spacing w:val="1"/>
        </w:rPr>
        <w:t>a</w:t>
      </w:r>
      <w:r w:rsidRPr="00FE3FF1">
        <w:rPr>
          <w:rFonts w:ascii="Arial" w:hAnsi="Arial" w:cs="Arial"/>
          <w:spacing w:val="-2"/>
        </w:rPr>
        <w:t>s</w:t>
      </w:r>
      <w:r w:rsidRPr="00FE3FF1">
        <w:rPr>
          <w:rFonts w:ascii="Arial" w:hAnsi="Arial" w:cs="Arial"/>
          <w:spacing w:val="1"/>
        </w:rPr>
        <w:t>t</w:t>
      </w:r>
      <w:r w:rsidRPr="00FE3FF1">
        <w:rPr>
          <w:rFonts w:ascii="Arial" w:hAnsi="Arial" w:cs="Arial"/>
          <w:spacing w:val="-3"/>
        </w:rPr>
        <w:t>e</w:t>
      </w:r>
      <w:r w:rsidRPr="00FE3FF1">
        <w:rPr>
          <w:rFonts w:ascii="Arial" w:hAnsi="Arial" w:cs="Arial"/>
        </w:rPr>
        <w:t>r</w:t>
      </w:r>
      <w:r w:rsidRPr="00FE3FF1">
        <w:rPr>
          <w:rFonts w:ascii="Arial" w:hAnsi="Arial" w:cs="Arial"/>
          <w:spacing w:val="4"/>
        </w:rPr>
        <w:t xml:space="preserve"> </w:t>
      </w:r>
      <w:r w:rsidRPr="00FE3FF1">
        <w:rPr>
          <w:rFonts w:ascii="Arial" w:hAnsi="Arial" w:cs="Arial"/>
          <w:spacing w:val="-5"/>
        </w:rPr>
        <w:t>p</w:t>
      </w:r>
      <w:r w:rsidRPr="00FE3FF1">
        <w:rPr>
          <w:rFonts w:ascii="Arial" w:hAnsi="Arial" w:cs="Arial"/>
        </w:rPr>
        <w:t>ro</w:t>
      </w:r>
      <w:r w:rsidRPr="00FE3FF1">
        <w:rPr>
          <w:rFonts w:ascii="Arial" w:hAnsi="Arial" w:cs="Arial"/>
          <w:spacing w:val="1"/>
        </w:rPr>
        <w:t>t</w:t>
      </w:r>
      <w:r w:rsidRPr="00FE3FF1">
        <w:rPr>
          <w:rFonts w:ascii="Arial" w:hAnsi="Arial" w:cs="Arial"/>
          <w:spacing w:val="-5"/>
        </w:rPr>
        <w:t>o</w:t>
      </w:r>
      <w:r w:rsidRPr="00FE3FF1">
        <w:rPr>
          <w:rFonts w:ascii="Arial" w:hAnsi="Arial" w:cs="Arial"/>
          <w:spacing w:val="1"/>
        </w:rPr>
        <w:t>c</w:t>
      </w:r>
      <w:r w:rsidRPr="00FE3FF1">
        <w:rPr>
          <w:rFonts w:ascii="Arial" w:hAnsi="Arial" w:cs="Arial"/>
        </w:rPr>
        <w:t>o</w:t>
      </w:r>
      <w:r w:rsidRPr="00FE3FF1">
        <w:rPr>
          <w:rFonts w:ascii="Arial" w:hAnsi="Arial" w:cs="Arial"/>
          <w:spacing w:val="1"/>
        </w:rPr>
        <w:t>l</w:t>
      </w:r>
      <w:r w:rsidRPr="00FE3FF1">
        <w:rPr>
          <w:rFonts w:ascii="Arial" w:hAnsi="Arial" w:cs="Arial"/>
        </w:rPr>
        <w:t>s</w:t>
      </w:r>
      <w:r w:rsidRPr="00FE3FF1">
        <w:rPr>
          <w:rFonts w:ascii="Arial" w:hAnsi="Arial" w:cs="Arial"/>
          <w:spacing w:val="-4"/>
        </w:rPr>
        <w:t xml:space="preserve"> </w:t>
      </w:r>
      <w:r w:rsidRPr="00FE3FF1">
        <w:rPr>
          <w:rFonts w:ascii="Arial" w:hAnsi="Arial" w:cs="Arial"/>
          <w:spacing w:val="-3"/>
          <w:w w:val="101"/>
        </w:rPr>
        <w:t>l</w:t>
      </w:r>
      <w:r w:rsidRPr="00FE3FF1">
        <w:rPr>
          <w:rFonts w:ascii="Arial" w:hAnsi="Arial" w:cs="Arial"/>
          <w:spacing w:val="1"/>
          <w:w w:val="101"/>
        </w:rPr>
        <w:t>i</w:t>
      </w:r>
      <w:r w:rsidRPr="00FE3FF1">
        <w:rPr>
          <w:rFonts w:ascii="Arial" w:hAnsi="Arial" w:cs="Arial"/>
        </w:rPr>
        <w:t>ke b</w:t>
      </w:r>
      <w:r w:rsidRPr="00FE3FF1">
        <w:rPr>
          <w:rFonts w:ascii="Arial" w:hAnsi="Arial" w:cs="Arial"/>
          <w:spacing w:val="1"/>
        </w:rPr>
        <w:t>a</w:t>
      </w:r>
      <w:r w:rsidRPr="00FE3FF1">
        <w:rPr>
          <w:rFonts w:ascii="Arial" w:hAnsi="Arial" w:cs="Arial"/>
          <w:spacing w:val="-2"/>
        </w:rPr>
        <w:t>s</w:t>
      </w:r>
      <w:r w:rsidRPr="00FE3FF1">
        <w:rPr>
          <w:rFonts w:ascii="Arial" w:hAnsi="Arial" w:cs="Arial"/>
        </w:rPr>
        <w:t>k</w:t>
      </w:r>
      <w:r w:rsidRPr="00FE3FF1">
        <w:rPr>
          <w:rFonts w:ascii="Arial" w:hAnsi="Arial" w:cs="Arial"/>
          <w:spacing w:val="-3"/>
        </w:rPr>
        <w:t>e</w:t>
      </w:r>
      <w:r w:rsidRPr="00FE3FF1">
        <w:rPr>
          <w:rFonts w:ascii="Arial" w:hAnsi="Arial" w:cs="Arial"/>
          <w:spacing w:val="1"/>
        </w:rPr>
        <w:t>t</w:t>
      </w:r>
      <w:r w:rsidRPr="00FE3FF1">
        <w:rPr>
          <w:rFonts w:ascii="Arial" w:hAnsi="Arial" w:cs="Arial"/>
        </w:rPr>
        <w:t>,</w:t>
      </w:r>
      <w:r w:rsidRPr="00FE3FF1">
        <w:rPr>
          <w:rFonts w:ascii="Arial" w:hAnsi="Arial" w:cs="Arial"/>
          <w:spacing w:val="1"/>
        </w:rPr>
        <w:t xml:space="preserve"> </w:t>
      </w:r>
      <w:r w:rsidRPr="00FE3FF1">
        <w:rPr>
          <w:rFonts w:ascii="Arial" w:hAnsi="Arial" w:cs="Arial"/>
          <w:spacing w:val="-5"/>
        </w:rPr>
        <w:t>u</w:t>
      </w:r>
      <w:r w:rsidRPr="00FE3FF1">
        <w:rPr>
          <w:rFonts w:ascii="Arial" w:hAnsi="Arial" w:cs="Arial"/>
          <w:spacing w:val="1"/>
        </w:rPr>
        <w:t>m</w:t>
      </w:r>
      <w:r w:rsidRPr="00FE3FF1">
        <w:rPr>
          <w:rFonts w:ascii="Arial" w:hAnsi="Arial" w:cs="Arial"/>
        </w:rPr>
        <w:t>br</w:t>
      </w:r>
      <w:r w:rsidRPr="00FE3FF1">
        <w:rPr>
          <w:rFonts w:ascii="Arial" w:hAnsi="Arial" w:cs="Arial"/>
          <w:spacing w:val="-3"/>
        </w:rPr>
        <w:t>e</w:t>
      </w:r>
      <w:r w:rsidRPr="00FE3FF1">
        <w:rPr>
          <w:rFonts w:ascii="Arial" w:hAnsi="Arial" w:cs="Arial"/>
          <w:spacing w:val="1"/>
        </w:rPr>
        <w:t>l</w:t>
      </w:r>
      <w:r w:rsidRPr="00FE3FF1">
        <w:rPr>
          <w:rFonts w:ascii="Arial" w:hAnsi="Arial" w:cs="Arial"/>
          <w:spacing w:val="-3"/>
        </w:rPr>
        <w:t>l</w:t>
      </w:r>
      <w:r w:rsidRPr="00FE3FF1">
        <w:rPr>
          <w:rFonts w:ascii="Arial" w:hAnsi="Arial" w:cs="Arial"/>
          <w:spacing w:val="1"/>
        </w:rPr>
        <w:t>a</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3"/>
        </w:rPr>
        <w:t xml:space="preserve"> </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t</w:t>
      </w:r>
      <w:r w:rsidRPr="00FE3FF1">
        <w:rPr>
          <w:rFonts w:ascii="Arial" w:hAnsi="Arial" w:cs="Arial"/>
        </w:rPr>
        <w:t>fo</w:t>
      </w:r>
      <w:r w:rsidRPr="00FE3FF1">
        <w:rPr>
          <w:rFonts w:ascii="Arial" w:hAnsi="Arial" w:cs="Arial"/>
          <w:spacing w:val="-5"/>
        </w:rPr>
        <w:t>r</w:t>
      </w:r>
      <w:r w:rsidRPr="00FE3FF1">
        <w:rPr>
          <w:rFonts w:ascii="Arial" w:hAnsi="Arial" w:cs="Arial"/>
        </w:rPr>
        <w:t xml:space="preserve">m </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spacing w:val="1"/>
        </w:rPr>
        <w:t>al</w:t>
      </w:r>
      <w:r w:rsidRPr="00FE3FF1">
        <w:rPr>
          <w:rFonts w:ascii="Arial" w:hAnsi="Arial" w:cs="Arial"/>
          <w:spacing w:val="-6"/>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2"/>
        </w:rPr>
        <w:t>w</w:t>
      </w:r>
      <w:r w:rsidRPr="00FE3FF1">
        <w:rPr>
          <w:rFonts w:ascii="Arial" w:hAnsi="Arial" w:cs="Arial"/>
          <w:spacing w:val="-5"/>
        </w:rPr>
        <w:t>h</w:t>
      </w:r>
      <w:r w:rsidRPr="00FE3FF1">
        <w:rPr>
          <w:rFonts w:ascii="Arial" w:hAnsi="Arial" w:cs="Arial"/>
          <w:spacing w:val="1"/>
        </w:rPr>
        <w:t>ic</w:t>
      </w:r>
      <w:r w:rsidRPr="00FE3FF1">
        <w:rPr>
          <w:rFonts w:ascii="Arial" w:hAnsi="Arial" w:cs="Arial"/>
        </w:rPr>
        <w:t>h</w:t>
      </w:r>
      <w:r w:rsidRPr="00FE3FF1">
        <w:rPr>
          <w:rFonts w:ascii="Arial" w:hAnsi="Arial" w:cs="Arial"/>
          <w:spacing w:val="-6"/>
        </w:rPr>
        <w:t xml:space="preserve"> </w:t>
      </w:r>
      <w:r w:rsidRPr="00FE3FF1">
        <w:rPr>
          <w:rFonts w:ascii="Arial" w:hAnsi="Arial" w:cs="Arial"/>
          <w:spacing w:val="1"/>
        </w:rPr>
        <w:t>a</w:t>
      </w:r>
      <w:r w:rsidRPr="00FE3FF1">
        <w:rPr>
          <w:rFonts w:ascii="Arial" w:hAnsi="Arial" w:cs="Arial"/>
        </w:rPr>
        <w:t>re h</w:t>
      </w:r>
      <w:r w:rsidRPr="00FE3FF1">
        <w:rPr>
          <w:rFonts w:ascii="Arial" w:hAnsi="Arial" w:cs="Arial"/>
          <w:spacing w:val="-3"/>
        </w:rPr>
        <w:t>i</w:t>
      </w:r>
      <w:r w:rsidRPr="00FE3FF1">
        <w:rPr>
          <w:rFonts w:ascii="Arial" w:hAnsi="Arial" w:cs="Arial"/>
        </w:rPr>
        <w:t>gh</w:t>
      </w:r>
      <w:r w:rsidRPr="00FE3FF1">
        <w:rPr>
          <w:rFonts w:ascii="Arial" w:hAnsi="Arial" w:cs="Arial"/>
          <w:spacing w:val="1"/>
        </w:rPr>
        <w:t>l</w:t>
      </w:r>
      <w:r w:rsidRPr="00FE3FF1">
        <w:rPr>
          <w:rFonts w:ascii="Arial" w:hAnsi="Arial" w:cs="Arial"/>
        </w:rPr>
        <w:t>y</w:t>
      </w:r>
      <w:r w:rsidRPr="00FE3FF1">
        <w:rPr>
          <w:rFonts w:ascii="Arial" w:hAnsi="Arial" w:cs="Arial"/>
          <w:spacing w:val="-2"/>
        </w:rPr>
        <w:t xml:space="preserve"> </w:t>
      </w:r>
      <w:r w:rsidRPr="00FE3FF1">
        <w:rPr>
          <w:rFonts w:ascii="Arial" w:hAnsi="Arial" w:cs="Arial"/>
          <w:spacing w:val="-5"/>
        </w:rPr>
        <w:t>r</w:t>
      </w:r>
      <w:r w:rsidRPr="00FE3FF1">
        <w:rPr>
          <w:rFonts w:ascii="Arial" w:hAnsi="Arial" w:cs="Arial"/>
          <w:spacing w:val="1"/>
        </w:rPr>
        <w:t>el</w:t>
      </w:r>
      <w:r w:rsidRPr="00FE3FF1">
        <w:rPr>
          <w:rFonts w:ascii="Arial" w:hAnsi="Arial" w:cs="Arial"/>
          <w:spacing w:val="-3"/>
        </w:rPr>
        <w:t>e</w:t>
      </w:r>
      <w:r w:rsidRPr="00FE3FF1">
        <w:rPr>
          <w:rFonts w:ascii="Arial" w:hAnsi="Arial" w:cs="Arial"/>
        </w:rPr>
        <w:t>v</w:t>
      </w:r>
      <w:r w:rsidRPr="00FE3FF1">
        <w:rPr>
          <w:rFonts w:ascii="Arial" w:hAnsi="Arial" w:cs="Arial"/>
          <w:spacing w:val="-3"/>
        </w:rPr>
        <w:t>a</w:t>
      </w:r>
      <w:r w:rsidRPr="00FE3FF1">
        <w:rPr>
          <w:rFonts w:ascii="Arial" w:hAnsi="Arial" w:cs="Arial"/>
        </w:rPr>
        <w:t xml:space="preserve">nt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rPr>
        <w:t>d</w:t>
      </w:r>
      <w:r w:rsidRPr="00FE3FF1">
        <w:rPr>
          <w:rFonts w:ascii="Arial" w:hAnsi="Arial" w:cs="Arial"/>
          <w:spacing w:val="-3"/>
        </w:rPr>
        <w:t>i</w:t>
      </w:r>
      <w:r w:rsidRPr="00FE3FF1">
        <w:rPr>
          <w:rFonts w:ascii="Arial" w:hAnsi="Arial" w:cs="Arial"/>
          <w:spacing w:val="1"/>
        </w:rPr>
        <w:t>c</w:t>
      </w:r>
      <w:r w:rsidRPr="00FE3FF1">
        <w:rPr>
          <w:rFonts w:ascii="Arial" w:hAnsi="Arial" w:cs="Arial"/>
          <w:spacing w:val="1"/>
          <w:w w:val="101"/>
        </w:rPr>
        <w:t>i</w:t>
      </w:r>
      <w:r w:rsidRPr="00FE3FF1">
        <w:rPr>
          <w:rFonts w:ascii="Arial" w:hAnsi="Arial" w:cs="Arial"/>
          <w:spacing w:val="-5"/>
        </w:rPr>
        <w:t>n</w:t>
      </w:r>
      <w:r w:rsidRPr="00FE3FF1">
        <w:rPr>
          <w:rFonts w:ascii="Arial" w:hAnsi="Arial" w:cs="Arial"/>
          <w:spacing w:val="1"/>
        </w:rPr>
        <w:t>e</w:t>
      </w:r>
      <w:r w:rsidRPr="00FE3FF1">
        <w:rPr>
          <w:rFonts w:ascii="Arial" w:hAnsi="Arial" w:cs="Arial"/>
        </w:rPr>
        <w:t>.</w:t>
      </w:r>
    </w:p>
    <w:p w14:paraId="10132CBB" w14:textId="77777777" w:rsidR="00366984" w:rsidRPr="00FE3FF1" w:rsidRDefault="00B30A26">
      <w:pPr>
        <w:spacing w:line="220" w:lineRule="exact"/>
        <w:ind w:left="5506"/>
        <w:rPr>
          <w:rFonts w:ascii="Arial" w:hAnsi="Arial" w:cs="Arial"/>
        </w:rPr>
      </w:pPr>
      <w:r w:rsidRPr="00FE3FF1">
        <w:rPr>
          <w:rFonts w:ascii="Arial" w:hAnsi="Arial" w:cs="Arial"/>
          <w:b/>
          <w:spacing w:val="-1"/>
        </w:rPr>
        <w:t>"</w:t>
      </w:r>
      <w:r w:rsidRPr="00FE3FF1">
        <w:rPr>
          <w:rFonts w:ascii="Arial" w:hAnsi="Arial" w:cs="Arial"/>
          <w:b/>
          <w:spacing w:val="-2"/>
        </w:rPr>
        <w:t>Ad</w:t>
      </w:r>
      <w:r w:rsidRPr="00FE3FF1">
        <w:rPr>
          <w:rFonts w:ascii="Arial" w:hAnsi="Arial" w:cs="Arial"/>
          <w:b/>
        </w:rPr>
        <w:t>va</w:t>
      </w:r>
      <w:r w:rsidRPr="00FE3FF1">
        <w:rPr>
          <w:rFonts w:ascii="Arial" w:hAnsi="Arial" w:cs="Arial"/>
          <w:b/>
          <w:spacing w:val="-2"/>
        </w:rPr>
        <w:t>n</w:t>
      </w:r>
      <w:r w:rsidRPr="00FE3FF1">
        <w:rPr>
          <w:rFonts w:ascii="Arial" w:hAnsi="Arial" w:cs="Arial"/>
          <w:b/>
          <w:spacing w:val="1"/>
        </w:rPr>
        <w:t>ci</w:t>
      </w:r>
      <w:r w:rsidRPr="00FE3FF1">
        <w:rPr>
          <w:rFonts w:ascii="Arial" w:hAnsi="Arial" w:cs="Arial"/>
          <w:b/>
          <w:spacing w:val="-2"/>
        </w:rPr>
        <w:t>n</w:t>
      </w:r>
      <w:r w:rsidRPr="00FE3FF1">
        <w:rPr>
          <w:rFonts w:ascii="Arial" w:hAnsi="Arial" w:cs="Arial"/>
          <w:b/>
        </w:rPr>
        <w:t>g</w:t>
      </w:r>
      <w:r w:rsidRPr="00FE3FF1">
        <w:rPr>
          <w:rFonts w:ascii="Arial" w:hAnsi="Arial" w:cs="Arial"/>
          <w:b/>
          <w:spacing w:val="-1"/>
        </w:rPr>
        <w:t xml:space="preserve"> </w:t>
      </w:r>
      <w:r w:rsidRPr="00FE3FF1">
        <w:rPr>
          <w:rFonts w:ascii="Arial" w:hAnsi="Arial" w:cs="Arial"/>
          <w:b/>
          <w:spacing w:val="-3"/>
        </w:rPr>
        <w:t>P</w:t>
      </w:r>
      <w:r w:rsidRPr="00FE3FF1">
        <w:rPr>
          <w:rFonts w:ascii="Arial" w:hAnsi="Arial" w:cs="Arial"/>
          <w:b/>
          <w:spacing w:val="1"/>
        </w:rPr>
        <w:t>r</w:t>
      </w:r>
      <w:r w:rsidRPr="00FE3FF1">
        <w:rPr>
          <w:rFonts w:ascii="Arial" w:hAnsi="Arial" w:cs="Arial"/>
          <w:b/>
          <w:spacing w:val="-3"/>
        </w:rPr>
        <w:t>e</w:t>
      </w:r>
      <w:r w:rsidRPr="00FE3FF1">
        <w:rPr>
          <w:rFonts w:ascii="Arial" w:hAnsi="Arial" w:cs="Arial"/>
          <w:b/>
          <w:spacing w:val="1"/>
        </w:rPr>
        <w:t>ci</w:t>
      </w:r>
      <w:r w:rsidRPr="00FE3FF1">
        <w:rPr>
          <w:rFonts w:ascii="Arial" w:hAnsi="Arial" w:cs="Arial"/>
          <w:b/>
          <w:spacing w:val="-6"/>
        </w:rPr>
        <w:t>s</w:t>
      </w:r>
      <w:r w:rsidRPr="00FE3FF1">
        <w:rPr>
          <w:rFonts w:ascii="Arial" w:hAnsi="Arial" w:cs="Arial"/>
          <w:b/>
          <w:spacing w:val="1"/>
        </w:rPr>
        <w:t>i</w:t>
      </w:r>
      <w:r w:rsidRPr="00FE3FF1">
        <w:rPr>
          <w:rFonts w:ascii="Arial" w:hAnsi="Arial" w:cs="Arial"/>
          <w:b/>
        </w:rPr>
        <w:t>on</w:t>
      </w:r>
      <w:r w:rsidRPr="00FE3FF1">
        <w:rPr>
          <w:rFonts w:ascii="Arial" w:hAnsi="Arial" w:cs="Arial"/>
          <w:b/>
          <w:spacing w:val="-3"/>
        </w:rPr>
        <w:t xml:space="preserve"> </w:t>
      </w:r>
      <w:r w:rsidRPr="00FE3FF1">
        <w:rPr>
          <w:rFonts w:ascii="Arial" w:hAnsi="Arial" w:cs="Arial"/>
          <w:b/>
          <w:spacing w:val="1"/>
        </w:rPr>
        <w:t>Me</w:t>
      </w:r>
      <w:r w:rsidRPr="00FE3FF1">
        <w:rPr>
          <w:rFonts w:ascii="Arial" w:hAnsi="Arial" w:cs="Arial"/>
          <w:b/>
          <w:spacing w:val="-6"/>
        </w:rPr>
        <w:t>d</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w:t>
      </w:r>
      <w:r w:rsidRPr="00FE3FF1">
        <w:rPr>
          <w:rFonts w:ascii="Arial" w:hAnsi="Arial" w:cs="Arial"/>
          <w:b/>
          <w:spacing w:val="-2"/>
        </w:rPr>
        <w:t>n</w:t>
      </w:r>
      <w:r w:rsidRPr="00FE3FF1">
        <w:rPr>
          <w:rFonts w:ascii="Arial" w:hAnsi="Arial" w:cs="Arial"/>
          <w:b/>
          <w:spacing w:val="1"/>
        </w:rPr>
        <w:t>e</w:t>
      </w:r>
      <w:r w:rsidRPr="00FE3FF1">
        <w:rPr>
          <w:rFonts w:ascii="Arial" w:hAnsi="Arial" w:cs="Arial"/>
          <w:b/>
        </w:rPr>
        <w:t>:</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1"/>
        </w:rPr>
        <w:t xml:space="preserve"> </w:t>
      </w:r>
      <w:r w:rsidRPr="00FE3FF1">
        <w:rPr>
          <w:rFonts w:ascii="Arial" w:hAnsi="Arial" w:cs="Arial"/>
          <w:b/>
          <w:spacing w:val="-6"/>
        </w:rPr>
        <w:t>R</w:t>
      </w:r>
      <w:r w:rsidRPr="00FE3FF1">
        <w:rPr>
          <w:rFonts w:ascii="Arial" w:hAnsi="Arial" w:cs="Arial"/>
          <w:b/>
          <w:spacing w:val="1"/>
        </w:rPr>
        <w:t>e</w:t>
      </w:r>
      <w:r w:rsidRPr="00FE3FF1">
        <w:rPr>
          <w:rFonts w:ascii="Arial" w:hAnsi="Arial" w:cs="Arial"/>
          <w:b/>
        </w:rPr>
        <w:t>v</w:t>
      </w:r>
      <w:r w:rsidRPr="00FE3FF1">
        <w:rPr>
          <w:rFonts w:ascii="Arial" w:hAnsi="Arial" w:cs="Arial"/>
          <w:b/>
          <w:spacing w:val="-3"/>
        </w:rPr>
        <w:t>i</w:t>
      </w:r>
      <w:r w:rsidRPr="00FE3FF1">
        <w:rPr>
          <w:rFonts w:ascii="Arial" w:hAnsi="Arial" w:cs="Arial"/>
          <w:b/>
          <w:spacing w:val="1"/>
        </w:rPr>
        <w:t>e</w:t>
      </w:r>
      <w:r w:rsidRPr="00FE3FF1">
        <w:rPr>
          <w:rFonts w:ascii="Arial" w:hAnsi="Arial" w:cs="Arial"/>
          <w:b/>
        </w:rPr>
        <w:t>w</w:t>
      </w:r>
      <w:r w:rsidRPr="00FE3FF1">
        <w:rPr>
          <w:rFonts w:ascii="Arial" w:hAnsi="Arial" w:cs="Arial"/>
          <w:b/>
          <w:spacing w:val="1"/>
        </w:rPr>
        <w:t xml:space="preserve"> </w:t>
      </w:r>
      <w:r w:rsidRPr="00FE3FF1">
        <w:rPr>
          <w:rFonts w:ascii="Arial" w:hAnsi="Arial" w:cs="Arial"/>
          <w:b/>
        </w:rPr>
        <w:t>of</w:t>
      </w:r>
      <w:r w:rsidRPr="00FE3FF1">
        <w:rPr>
          <w:rFonts w:ascii="Arial" w:hAnsi="Arial" w:cs="Arial"/>
          <w:b/>
          <w:spacing w:val="-2"/>
        </w:rPr>
        <w:t xml:space="preserve"> Inn</w:t>
      </w:r>
      <w:r w:rsidRPr="00FE3FF1">
        <w:rPr>
          <w:rFonts w:ascii="Arial" w:hAnsi="Arial" w:cs="Arial"/>
          <w:b/>
        </w:rPr>
        <w:t>ova</w:t>
      </w:r>
      <w:r w:rsidRPr="00FE3FF1">
        <w:rPr>
          <w:rFonts w:ascii="Arial" w:hAnsi="Arial" w:cs="Arial"/>
          <w:b/>
          <w:spacing w:val="-5"/>
        </w:rPr>
        <w:t>t</w:t>
      </w:r>
      <w:r w:rsidRPr="00FE3FF1">
        <w:rPr>
          <w:rFonts w:ascii="Arial" w:hAnsi="Arial" w:cs="Arial"/>
          <w:b/>
          <w:spacing w:val="1"/>
        </w:rPr>
        <w:t>i</w:t>
      </w:r>
      <w:r w:rsidRPr="00FE3FF1">
        <w:rPr>
          <w:rFonts w:ascii="Arial" w:hAnsi="Arial" w:cs="Arial"/>
          <w:b/>
        </w:rPr>
        <w:t>ve</w:t>
      </w:r>
      <w:r w:rsidRPr="00FE3FF1">
        <w:rPr>
          <w:rFonts w:ascii="Arial" w:hAnsi="Arial" w:cs="Arial"/>
          <w:b/>
          <w:spacing w:val="1"/>
        </w:rPr>
        <w:t xml:space="preserve"> </w:t>
      </w:r>
      <w:r w:rsidRPr="00FE3FF1">
        <w:rPr>
          <w:rFonts w:ascii="Arial" w:hAnsi="Arial" w:cs="Arial"/>
          <w:b/>
          <w:spacing w:val="-2"/>
        </w:rPr>
        <w:t>I</w:t>
      </w:r>
      <w:r w:rsidRPr="00FE3FF1">
        <w:rPr>
          <w:rFonts w:ascii="Arial" w:hAnsi="Arial" w:cs="Arial"/>
          <w:b/>
        </w:rPr>
        <w:t>n</w:t>
      </w:r>
      <w:r w:rsidRPr="00FE3FF1">
        <w:rPr>
          <w:rFonts w:ascii="Arial" w:hAnsi="Arial" w:cs="Arial"/>
          <w:b/>
          <w:spacing w:val="1"/>
        </w:rPr>
        <w:t xml:space="preserve"> </w:t>
      </w:r>
      <w:r w:rsidRPr="00FE3FF1">
        <w:rPr>
          <w:rFonts w:ascii="Arial" w:hAnsi="Arial" w:cs="Arial"/>
          <w:b/>
          <w:spacing w:val="-2"/>
        </w:rPr>
        <w:t>S</w:t>
      </w:r>
      <w:r w:rsidRPr="00FE3FF1">
        <w:rPr>
          <w:rFonts w:ascii="Arial" w:hAnsi="Arial" w:cs="Arial"/>
          <w:b/>
          <w:spacing w:val="1"/>
        </w:rPr>
        <w:t>i</w:t>
      </w:r>
      <w:r w:rsidRPr="00FE3FF1">
        <w:rPr>
          <w:rFonts w:ascii="Arial" w:hAnsi="Arial" w:cs="Arial"/>
          <w:b/>
          <w:spacing w:val="-3"/>
        </w:rPr>
        <w:t>l</w:t>
      </w:r>
      <w:r w:rsidRPr="00FE3FF1">
        <w:rPr>
          <w:rFonts w:ascii="Arial" w:hAnsi="Arial" w:cs="Arial"/>
          <w:b/>
          <w:spacing w:val="1"/>
        </w:rPr>
        <w:t>i</w:t>
      </w:r>
      <w:r w:rsidRPr="00FE3FF1">
        <w:rPr>
          <w:rFonts w:ascii="Arial" w:hAnsi="Arial" w:cs="Arial"/>
          <w:b/>
          <w:spacing w:val="-3"/>
        </w:rPr>
        <w:t>c</w:t>
      </w:r>
      <w:r w:rsidRPr="00FE3FF1">
        <w:rPr>
          <w:rFonts w:ascii="Arial" w:hAnsi="Arial" w:cs="Arial"/>
          <w:b/>
        </w:rPr>
        <w:t>o</w:t>
      </w:r>
      <w:r w:rsidRPr="00FE3FF1">
        <w:rPr>
          <w:rFonts w:ascii="Arial" w:hAnsi="Arial" w:cs="Arial"/>
          <w:b/>
          <w:spacing w:val="5"/>
        </w:rPr>
        <w:t xml:space="preserve"> </w:t>
      </w:r>
      <w:r w:rsidRPr="00FE3FF1">
        <w:rPr>
          <w:rFonts w:ascii="Arial" w:hAnsi="Arial" w:cs="Arial"/>
          <w:b/>
          <w:spacing w:val="-2"/>
        </w:rPr>
        <w:t>App</w:t>
      </w:r>
      <w:r w:rsidRPr="00FE3FF1">
        <w:rPr>
          <w:rFonts w:ascii="Arial" w:hAnsi="Arial" w:cs="Arial"/>
          <w:b/>
          <w:spacing w:val="1"/>
        </w:rPr>
        <w:t>r</w:t>
      </w:r>
      <w:r w:rsidRPr="00FE3FF1">
        <w:rPr>
          <w:rFonts w:ascii="Arial" w:hAnsi="Arial" w:cs="Arial"/>
          <w:b/>
          <w:spacing w:val="-5"/>
        </w:rPr>
        <w:t>o</w:t>
      </w:r>
      <w:r w:rsidRPr="00FE3FF1">
        <w:rPr>
          <w:rFonts w:ascii="Arial" w:hAnsi="Arial" w:cs="Arial"/>
          <w:b/>
        </w:rPr>
        <w:t>a</w:t>
      </w:r>
      <w:r w:rsidRPr="00FE3FF1">
        <w:rPr>
          <w:rFonts w:ascii="Arial" w:hAnsi="Arial" w:cs="Arial"/>
          <w:b/>
          <w:spacing w:val="1"/>
        </w:rPr>
        <w:t>c</w:t>
      </w:r>
      <w:r w:rsidRPr="00FE3FF1">
        <w:rPr>
          <w:rFonts w:ascii="Arial" w:hAnsi="Arial" w:cs="Arial"/>
          <w:b/>
          <w:spacing w:val="-2"/>
        </w:rPr>
        <w:t>h</w:t>
      </w:r>
      <w:r w:rsidRPr="00FE3FF1">
        <w:rPr>
          <w:rFonts w:ascii="Arial" w:hAnsi="Arial" w:cs="Arial"/>
          <w:b/>
          <w:spacing w:val="1"/>
        </w:rPr>
        <w:t>e</w:t>
      </w:r>
      <w:r w:rsidRPr="00FE3FF1">
        <w:rPr>
          <w:rFonts w:ascii="Arial" w:hAnsi="Arial" w:cs="Arial"/>
          <w:b/>
        </w:rPr>
        <w:t>s</w:t>
      </w:r>
      <w:r w:rsidRPr="00FE3FF1">
        <w:rPr>
          <w:rFonts w:ascii="Arial" w:hAnsi="Arial" w:cs="Arial"/>
          <w:b/>
          <w:spacing w:val="-4"/>
        </w:rPr>
        <w:t xml:space="preserve"> </w:t>
      </w:r>
      <w:r w:rsidRPr="00FE3FF1">
        <w:rPr>
          <w:rFonts w:ascii="Arial" w:hAnsi="Arial" w:cs="Arial"/>
          <w:b/>
        </w:rPr>
        <w:t>f</w:t>
      </w:r>
      <w:r w:rsidRPr="00FE3FF1">
        <w:rPr>
          <w:rFonts w:ascii="Arial" w:hAnsi="Arial" w:cs="Arial"/>
          <w:b/>
          <w:spacing w:val="-5"/>
        </w:rPr>
        <w:t>o</w:t>
      </w:r>
      <w:r w:rsidRPr="00FE3FF1">
        <w:rPr>
          <w:rFonts w:ascii="Arial" w:hAnsi="Arial" w:cs="Arial"/>
          <w:b/>
        </w:rPr>
        <w:t>r</w:t>
      </w:r>
      <w:r w:rsidRPr="00FE3FF1">
        <w:rPr>
          <w:rFonts w:ascii="Arial" w:hAnsi="Arial" w:cs="Arial"/>
          <w:b/>
          <w:spacing w:val="4"/>
        </w:rPr>
        <w:t xml:space="preserve"> </w:t>
      </w:r>
      <w:r w:rsidRPr="00FE3FF1">
        <w:rPr>
          <w:rFonts w:ascii="Arial" w:hAnsi="Arial" w:cs="Arial"/>
          <w:b/>
          <w:spacing w:val="-6"/>
        </w:rPr>
        <w:t>D</w:t>
      </w:r>
      <w:r w:rsidRPr="00FE3FF1">
        <w:rPr>
          <w:rFonts w:ascii="Arial" w:hAnsi="Arial" w:cs="Arial"/>
          <w:b/>
          <w:spacing w:val="1"/>
        </w:rPr>
        <w:t>r</w:t>
      </w:r>
      <w:r w:rsidRPr="00FE3FF1">
        <w:rPr>
          <w:rFonts w:ascii="Arial" w:hAnsi="Arial" w:cs="Arial"/>
          <w:b/>
          <w:spacing w:val="-2"/>
        </w:rPr>
        <w:t>u</w:t>
      </w:r>
      <w:r w:rsidRPr="00FE3FF1">
        <w:rPr>
          <w:rFonts w:ascii="Arial" w:hAnsi="Arial" w:cs="Arial"/>
          <w:b/>
        </w:rPr>
        <w:t>g</w:t>
      </w:r>
      <w:r w:rsidRPr="00FE3FF1">
        <w:rPr>
          <w:rFonts w:ascii="Arial" w:hAnsi="Arial" w:cs="Arial"/>
          <w:b/>
          <w:spacing w:val="3"/>
        </w:rPr>
        <w:t xml:space="preserve"> </w:t>
      </w:r>
      <w:r w:rsidRPr="00FE3FF1">
        <w:rPr>
          <w:rFonts w:ascii="Arial" w:hAnsi="Arial" w:cs="Arial"/>
          <w:b/>
          <w:spacing w:val="-6"/>
        </w:rPr>
        <w:t>D</w:t>
      </w:r>
      <w:r w:rsidRPr="00FE3FF1">
        <w:rPr>
          <w:rFonts w:ascii="Arial" w:hAnsi="Arial" w:cs="Arial"/>
          <w:b/>
          <w:spacing w:val="1"/>
        </w:rPr>
        <w:t>e</w:t>
      </w:r>
      <w:r w:rsidRPr="00FE3FF1">
        <w:rPr>
          <w:rFonts w:ascii="Arial" w:hAnsi="Arial" w:cs="Arial"/>
          <w:b/>
        </w:rPr>
        <w:t>v</w:t>
      </w:r>
      <w:r w:rsidRPr="00FE3FF1">
        <w:rPr>
          <w:rFonts w:ascii="Arial" w:hAnsi="Arial" w:cs="Arial"/>
          <w:b/>
          <w:spacing w:val="-3"/>
        </w:rPr>
        <w:t>e</w:t>
      </w:r>
      <w:r w:rsidRPr="00FE3FF1">
        <w:rPr>
          <w:rFonts w:ascii="Arial" w:hAnsi="Arial" w:cs="Arial"/>
          <w:b/>
          <w:spacing w:val="1"/>
          <w:w w:val="101"/>
        </w:rPr>
        <w:t>l</w:t>
      </w:r>
      <w:r w:rsidRPr="00FE3FF1">
        <w:rPr>
          <w:rFonts w:ascii="Arial" w:hAnsi="Arial" w:cs="Arial"/>
          <w:b/>
        </w:rPr>
        <w:t>o</w:t>
      </w:r>
      <w:r w:rsidRPr="00FE3FF1">
        <w:rPr>
          <w:rFonts w:ascii="Arial" w:hAnsi="Arial" w:cs="Arial"/>
          <w:b/>
          <w:spacing w:val="-2"/>
        </w:rPr>
        <w:t>p</w:t>
      </w:r>
      <w:r w:rsidRPr="00FE3FF1">
        <w:rPr>
          <w:rFonts w:ascii="Arial" w:hAnsi="Arial" w:cs="Arial"/>
          <w:b/>
          <w:spacing w:val="-5"/>
        </w:rPr>
        <w:t>m</w:t>
      </w:r>
      <w:r w:rsidRPr="00FE3FF1">
        <w:rPr>
          <w:rFonts w:ascii="Arial" w:hAnsi="Arial" w:cs="Arial"/>
          <w:b/>
          <w:spacing w:val="1"/>
        </w:rPr>
        <w:t>e</w:t>
      </w:r>
      <w:r w:rsidRPr="00FE3FF1">
        <w:rPr>
          <w:rFonts w:ascii="Arial" w:hAnsi="Arial" w:cs="Arial"/>
          <w:b/>
          <w:spacing w:val="-2"/>
        </w:rPr>
        <w:t>n</w:t>
      </w:r>
      <w:r w:rsidRPr="00FE3FF1">
        <w:rPr>
          <w:rFonts w:ascii="Arial" w:hAnsi="Arial" w:cs="Arial"/>
          <w:b/>
        </w:rPr>
        <w:t>t,</w:t>
      </w:r>
    </w:p>
    <w:p w14:paraId="4AA7CAFD" w14:textId="77777777" w:rsidR="00366984" w:rsidRPr="00FE3FF1" w:rsidRDefault="00B30A26">
      <w:pPr>
        <w:ind w:left="5453" w:right="5025"/>
        <w:rPr>
          <w:rFonts w:ascii="Arial" w:hAnsi="Arial" w:cs="Arial"/>
        </w:rPr>
      </w:pPr>
      <w:r w:rsidRPr="00FE3FF1">
        <w:rPr>
          <w:rFonts w:ascii="Arial" w:hAnsi="Arial" w:cs="Arial"/>
          <w:b/>
          <w:spacing w:val="-2"/>
        </w:rPr>
        <w:t>C</w:t>
      </w:r>
      <w:r w:rsidRPr="00FE3FF1">
        <w:rPr>
          <w:rFonts w:ascii="Arial" w:hAnsi="Arial" w:cs="Arial"/>
          <w:b/>
          <w:spacing w:val="1"/>
        </w:rPr>
        <w:t>li</w:t>
      </w:r>
      <w:r w:rsidRPr="00FE3FF1">
        <w:rPr>
          <w:rFonts w:ascii="Arial" w:hAnsi="Arial" w:cs="Arial"/>
          <w:b/>
          <w:spacing w:val="-2"/>
        </w:rPr>
        <w:t>n</w:t>
      </w:r>
      <w:r w:rsidRPr="00FE3FF1">
        <w:rPr>
          <w:rFonts w:ascii="Arial" w:hAnsi="Arial" w:cs="Arial"/>
          <w:b/>
          <w:spacing w:val="-3"/>
        </w:rPr>
        <w:t>i</w:t>
      </w:r>
      <w:r w:rsidRPr="00FE3FF1">
        <w:rPr>
          <w:rFonts w:ascii="Arial" w:hAnsi="Arial" w:cs="Arial"/>
          <w:b/>
          <w:spacing w:val="1"/>
        </w:rPr>
        <w:t>c</w:t>
      </w:r>
      <w:r w:rsidRPr="00FE3FF1">
        <w:rPr>
          <w:rFonts w:ascii="Arial" w:hAnsi="Arial" w:cs="Arial"/>
          <w:b/>
        </w:rPr>
        <w:t>al</w:t>
      </w:r>
      <w:r w:rsidRPr="00FE3FF1">
        <w:rPr>
          <w:rFonts w:ascii="Arial" w:hAnsi="Arial" w:cs="Arial"/>
          <w:b/>
          <w:spacing w:val="1"/>
        </w:rPr>
        <w:t xml:space="preserve"> P</w:t>
      </w:r>
      <w:r w:rsidRPr="00FE3FF1">
        <w:rPr>
          <w:rFonts w:ascii="Arial" w:hAnsi="Arial" w:cs="Arial"/>
          <w:b/>
          <w:spacing w:val="-2"/>
        </w:rPr>
        <w:t>h</w:t>
      </w:r>
      <w:r w:rsidRPr="00FE3FF1">
        <w:rPr>
          <w:rFonts w:ascii="Arial" w:hAnsi="Arial" w:cs="Arial"/>
          <w:b/>
          <w:spacing w:val="-5"/>
        </w:rPr>
        <w:t>a</w:t>
      </w:r>
      <w:r w:rsidRPr="00FE3FF1">
        <w:rPr>
          <w:rFonts w:ascii="Arial" w:hAnsi="Arial" w:cs="Arial"/>
          <w:b/>
          <w:spacing w:val="1"/>
        </w:rPr>
        <w:t>r</w:t>
      </w:r>
      <w:r w:rsidRPr="00FE3FF1">
        <w:rPr>
          <w:rFonts w:ascii="Arial" w:hAnsi="Arial" w:cs="Arial"/>
          <w:b/>
        </w:rPr>
        <w:t>m</w:t>
      </w:r>
      <w:r w:rsidRPr="00FE3FF1">
        <w:rPr>
          <w:rFonts w:ascii="Arial" w:hAnsi="Arial" w:cs="Arial"/>
          <w:b/>
          <w:spacing w:val="-5"/>
        </w:rPr>
        <w:t>a</w:t>
      </w:r>
      <w:r w:rsidRPr="00FE3FF1">
        <w:rPr>
          <w:rFonts w:ascii="Arial" w:hAnsi="Arial" w:cs="Arial"/>
          <w:b/>
          <w:spacing w:val="1"/>
        </w:rPr>
        <w:t>c</w:t>
      </w:r>
      <w:r w:rsidRPr="00FE3FF1">
        <w:rPr>
          <w:rFonts w:ascii="Arial" w:hAnsi="Arial" w:cs="Arial"/>
          <w:b/>
        </w:rPr>
        <w:t>o</w:t>
      </w:r>
      <w:r w:rsidRPr="00FE3FF1">
        <w:rPr>
          <w:rFonts w:ascii="Arial" w:hAnsi="Arial" w:cs="Arial"/>
          <w:b/>
          <w:spacing w:val="-3"/>
        </w:rPr>
        <w:t>l</w:t>
      </w:r>
      <w:r w:rsidRPr="00FE3FF1">
        <w:rPr>
          <w:rFonts w:ascii="Arial" w:hAnsi="Arial" w:cs="Arial"/>
          <w:b/>
        </w:rPr>
        <w:t>ogy</w:t>
      </w:r>
      <w:r w:rsidRPr="00FE3FF1">
        <w:rPr>
          <w:rFonts w:ascii="Arial" w:hAnsi="Arial" w:cs="Arial"/>
          <w:b/>
          <w:spacing w:val="-2"/>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1"/>
        </w:rPr>
        <w:t xml:space="preserve"> </w:t>
      </w:r>
      <w:r w:rsidRPr="00FE3FF1">
        <w:rPr>
          <w:rFonts w:ascii="Arial" w:hAnsi="Arial" w:cs="Arial"/>
          <w:b/>
          <w:spacing w:val="-3"/>
        </w:rPr>
        <w:t>P</w:t>
      </w:r>
      <w:r w:rsidRPr="00FE3FF1">
        <w:rPr>
          <w:rFonts w:ascii="Arial" w:hAnsi="Arial" w:cs="Arial"/>
          <w:b/>
          <w:spacing w:val="1"/>
        </w:rPr>
        <w:t>er</w:t>
      </w:r>
      <w:r w:rsidRPr="00FE3FF1">
        <w:rPr>
          <w:rFonts w:ascii="Arial" w:hAnsi="Arial" w:cs="Arial"/>
          <w:b/>
          <w:spacing w:val="-2"/>
        </w:rPr>
        <w:t>s</w:t>
      </w:r>
      <w:r w:rsidRPr="00FE3FF1">
        <w:rPr>
          <w:rFonts w:ascii="Arial" w:hAnsi="Arial" w:cs="Arial"/>
          <w:b/>
        </w:rPr>
        <w:t>o</w:t>
      </w:r>
      <w:r w:rsidRPr="00FE3FF1">
        <w:rPr>
          <w:rFonts w:ascii="Arial" w:hAnsi="Arial" w:cs="Arial"/>
          <w:b/>
          <w:spacing w:val="-2"/>
        </w:rPr>
        <w:t>n</w:t>
      </w:r>
      <w:r w:rsidRPr="00FE3FF1">
        <w:rPr>
          <w:rFonts w:ascii="Arial" w:hAnsi="Arial" w:cs="Arial"/>
          <w:b/>
          <w:spacing w:val="-5"/>
        </w:rPr>
        <w:t>a</w:t>
      </w:r>
      <w:r w:rsidRPr="00FE3FF1">
        <w:rPr>
          <w:rFonts w:ascii="Arial" w:hAnsi="Arial" w:cs="Arial"/>
          <w:b/>
          <w:spacing w:val="1"/>
        </w:rPr>
        <w:t>li</w:t>
      </w:r>
      <w:r w:rsidRPr="00FE3FF1">
        <w:rPr>
          <w:rFonts w:ascii="Arial" w:hAnsi="Arial" w:cs="Arial"/>
          <w:b/>
          <w:spacing w:val="-3"/>
        </w:rPr>
        <w:t>z</w:t>
      </w:r>
      <w:r w:rsidRPr="00FE3FF1">
        <w:rPr>
          <w:rFonts w:ascii="Arial" w:hAnsi="Arial" w:cs="Arial"/>
          <w:b/>
          <w:spacing w:val="1"/>
        </w:rPr>
        <w:t>e</w:t>
      </w:r>
      <w:r w:rsidRPr="00FE3FF1">
        <w:rPr>
          <w:rFonts w:ascii="Arial" w:hAnsi="Arial" w:cs="Arial"/>
          <w:b/>
        </w:rPr>
        <w:t>d</w:t>
      </w:r>
      <w:r w:rsidRPr="00FE3FF1">
        <w:rPr>
          <w:rFonts w:ascii="Arial" w:hAnsi="Arial" w:cs="Arial"/>
          <w:b/>
          <w:spacing w:val="-3"/>
        </w:rPr>
        <w:t xml:space="preserve"> H</w:t>
      </w:r>
      <w:r w:rsidRPr="00FE3FF1">
        <w:rPr>
          <w:rFonts w:ascii="Arial" w:hAnsi="Arial" w:cs="Arial"/>
          <w:b/>
          <w:spacing w:val="1"/>
        </w:rPr>
        <w:t>e</w:t>
      </w:r>
      <w:r w:rsidRPr="00FE3FF1">
        <w:rPr>
          <w:rFonts w:ascii="Arial" w:hAnsi="Arial" w:cs="Arial"/>
          <w:b/>
        </w:rPr>
        <w:t>a</w:t>
      </w:r>
      <w:r w:rsidRPr="00FE3FF1">
        <w:rPr>
          <w:rFonts w:ascii="Arial" w:hAnsi="Arial" w:cs="Arial"/>
          <w:b/>
          <w:spacing w:val="1"/>
        </w:rPr>
        <w:t>l</w:t>
      </w:r>
      <w:r w:rsidRPr="00FE3FF1">
        <w:rPr>
          <w:rFonts w:ascii="Arial" w:hAnsi="Arial" w:cs="Arial"/>
          <w:b/>
        </w:rPr>
        <w:t>t</w:t>
      </w:r>
      <w:r w:rsidRPr="00FE3FF1">
        <w:rPr>
          <w:rFonts w:ascii="Arial" w:hAnsi="Arial" w:cs="Arial"/>
          <w:b/>
          <w:spacing w:val="-6"/>
        </w:rPr>
        <w:t>h</w:t>
      </w:r>
      <w:r w:rsidRPr="00FE3FF1">
        <w:rPr>
          <w:rFonts w:ascii="Arial" w:hAnsi="Arial" w:cs="Arial"/>
          <w:b/>
          <w:spacing w:val="1"/>
        </w:rPr>
        <w:t>c</w:t>
      </w:r>
      <w:r w:rsidRPr="00FE3FF1">
        <w:rPr>
          <w:rFonts w:ascii="Arial" w:hAnsi="Arial" w:cs="Arial"/>
          <w:b/>
          <w:spacing w:val="-5"/>
        </w:rPr>
        <w:t>a</w:t>
      </w:r>
      <w:r w:rsidRPr="00FE3FF1">
        <w:rPr>
          <w:rFonts w:ascii="Arial" w:hAnsi="Arial" w:cs="Arial"/>
          <w:b/>
          <w:spacing w:val="1"/>
        </w:rPr>
        <w:t>r</w:t>
      </w:r>
      <w:r w:rsidRPr="00FE3FF1">
        <w:rPr>
          <w:rFonts w:ascii="Arial" w:hAnsi="Arial" w:cs="Arial"/>
          <w:b/>
        </w:rPr>
        <w:t>e</w:t>
      </w:r>
      <w:r w:rsidRPr="00FE3FF1">
        <w:rPr>
          <w:rFonts w:ascii="Arial" w:hAnsi="Arial" w:cs="Arial"/>
          <w:b/>
          <w:spacing w:val="4"/>
        </w:rPr>
        <w:t xml:space="preserve"> </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3"/>
        </w:rPr>
        <w:t>M</w:t>
      </w:r>
      <w:r w:rsidRPr="00FE3FF1">
        <w:rPr>
          <w:rFonts w:ascii="Arial" w:hAnsi="Arial" w:cs="Arial"/>
          <w:b/>
          <w:spacing w:val="-2"/>
        </w:rPr>
        <w:t>D</w:t>
      </w:r>
      <w:r w:rsidRPr="00FE3FF1">
        <w:rPr>
          <w:rFonts w:ascii="Arial" w:hAnsi="Arial" w:cs="Arial"/>
          <w:b/>
          <w:spacing w:val="1"/>
        </w:rPr>
        <w:t>P</w:t>
      </w:r>
      <w:r w:rsidRPr="00FE3FF1">
        <w:rPr>
          <w:rFonts w:ascii="Arial" w:hAnsi="Arial" w:cs="Arial"/>
          <w:b/>
          <w:spacing w:val="-2"/>
        </w:rPr>
        <w:t>I</w:t>
      </w:r>
      <w:r w:rsidRPr="00FE3FF1">
        <w:rPr>
          <w:rFonts w:ascii="Arial" w:hAnsi="Arial" w:cs="Arial"/>
          <w:b/>
        </w:rPr>
        <w:t>"</w:t>
      </w:r>
      <w:r w:rsidRPr="00FE3FF1">
        <w:rPr>
          <w:rFonts w:ascii="Arial" w:hAnsi="Arial" w:cs="Arial"/>
          <w:b/>
          <w:spacing w:val="1"/>
        </w:rPr>
        <w:t xml:space="preserve"> </w:t>
      </w:r>
      <w:r w:rsidRPr="00FE3FF1">
        <w:rPr>
          <w:rFonts w:ascii="Arial" w:hAnsi="Arial" w:cs="Arial"/>
          <w:b/>
        </w:rPr>
        <w:t>(</w:t>
      </w:r>
      <w:r w:rsidRPr="00FE3FF1">
        <w:rPr>
          <w:rFonts w:ascii="Arial" w:hAnsi="Arial" w:cs="Arial"/>
          <w:b/>
          <w:spacing w:val="-3"/>
        </w:rPr>
        <w:t>F</w:t>
      </w:r>
      <w:r w:rsidRPr="00FE3FF1">
        <w:rPr>
          <w:rFonts w:ascii="Arial" w:hAnsi="Arial" w:cs="Arial"/>
          <w:b/>
          <w:spacing w:val="1"/>
        </w:rPr>
        <w:t>e</w:t>
      </w:r>
      <w:r w:rsidRPr="00FE3FF1">
        <w:rPr>
          <w:rFonts w:ascii="Arial" w:hAnsi="Arial" w:cs="Arial"/>
          <w:b/>
        </w:rPr>
        <w:t>b</w:t>
      </w:r>
      <w:r w:rsidRPr="00FE3FF1">
        <w:rPr>
          <w:rFonts w:ascii="Arial" w:hAnsi="Arial" w:cs="Arial"/>
          <w:b/>
          <w:spacing w:val="1"/>
        </w:rPr>
        <w:t xml:space="preserve"> </w:t>
      </w:r>
      <w:r w:rsidRPr="00FE3FF1">
        <w:rPr>
          <w:rFonts w:ascii="Arial" w:hAnsi="Arial" w:cs="Arial"/>
          <w:b/>
          <w:spacing w:val="-5"/>
        </w:rPr>
        <w:t>2</w:t>
      </w:r>
      <w:r w:rsidRPr="00FE3FF1">
        <w:rPr>
          <w:rFonts w:ascii="Arial" w:hAnsi="Arial" w:cs="Arial"/>
          <w:b/>
        </w:rPr>
        <w:t>024):</w:t>
      </w:r>
      <w:r w:rsidRPr="00FE3FF1">
        <w:rPr>
          <w:rFonts w:ascii="Arial" w:hAnsi="Arial" w:cs="Arial"/>
          <w:b/>
          <w:spacing w:val="-1"/>
        </w:rPr>
        <w:t xml:space="preserve"> </w:t>
      </w:r>
      <w:r w:rsidRPr="00FE3FF1">
        <w:rPr>
          <w:rFonts w:ascii="Arial" w:hAnsi="Arial" w:cs="Arial"/>
          <w:spacing w:val="-2"/>
        </w:rPr>
        <w:t>D</w:t>
      </w:r>
      <w:r w:rsidRPr="00FE3FF1">
        <w:rPr>
          <w:rFonts w:ascii="Arial" w:hAnsi="Arial" w:cs="Arial"/>
          <w:spacing w:val="1"/>
        </w:rPr>
        <w:t>i</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tl</w:t>
      </w:r>
      <w:r w:rsidRPr="00FE3FF1">
        <w:rPr>
          <w:rFonts w:ascii="Arial" w:hAnsi="Arial" w:cs="Arial"/>
        </w:rPr>
        <w:t xml:space="preserve">y </w:t>
      </w:r>
      <w:r w:rsidRPr="00FE3FF1">
        <w:rPr>
          <w:rFonts w:ascii="Arial" w:hAnsi="Arial" w:cs="Arial"/>
          <w:spacing w:val="-3"/>
        </w:rPr>
        <w:t>a</w:t>
      </w:r>
      <w:r w:rsidRPr="00FE3FF1">
        <w:rPr>
          <w:rFonts w:ascii="Arial" w:hAnsi="Arial" w:cs="Arial"/>
        </w:rPr>
        <w:t>ddr</w:t>
      </w:r>
      <w:r w:rsidRPr="00FE3FF1">
        <w:rPr>
          <w:rFonts w:ascii="Arial" w:hAnsi="Arial" w:cs="Arial"/>
          <w:spacing w:val="2"/>
        </w:rPr>
        <w:t>e</w:t>
      </w:r>
      <w:r w:rsidRPr="00FE3FF1">
        <w:rPr>
          <w:rFonts w:ascii="Arial" w:hAnsi="Arial" w:cs="Arial"/>
          <w:spacing w:val="-2"/>
        </w:rPr>
        <w:t>ss</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3"/>
          <w:w w:val="101"/>
        </w:rPr>
        <w:t>i</w:t>
      </w:r>
      <w:r w:rsidRPr="00FE3FF1">
        <w:rPr>
          <w:rFonts w:ascii="Arial" w:hAnsi="Arial" w:cs="Arial"/>
          <w:spacing w:val="1"/>
          <w:w w:val="101"/>
        </w:rPr>
        <w:t>l</w:t>
      </w:r>
      <w:r w:rsidRPr="00FE3FF1">
        <w:rPr>
          <w:rFonts w:ascii="Arial" w:hAnsi="Arial" w:cs="Arial"/>
          <w:spacing w:val="-3"/>
          <w:w w:val="101"/>
        </w:rPr>
        <w:t>i</w:t>
      </w:r>
      <w:r w:rsidRPr="00FE3FF1">
        <w:rPr>
          <w:rFonts w:ascii="Arial" w:hAnsi="Arial" w:cs="Arial"/>
          <w:spacing w:val="1"/>
        </w:rPr>
        <w:t>c</w:t>
      </w:r>
      <w:r w:rsidRPr="00FE3FF1">
        <w:rPr>
          <w:rFonts w:ascii="Arial" w:hAnsi="Arial" w:cs="Arial"/>
        </w:rPr>
        <w:t xml:space="preserve">o </w:t>
      </w:r>
      <w:r w:rsidRPr="00FE3FF1">
        <w:rPr>
          <w:rFonts w:ascii="Arial" w:hAnsi="Arial" w:cs="Arial"/>
          <w:spacing w:val="1"/>
        </w:rPr>
        <w:t>a</w:t>
      </w:r>
      <w:r w:rsidRPr="00FE3FF1">
        <w:rPr>
          <w:rFonts w:ascii="Arial" w:hAnsi="Arial" w:cs="Arial"/>
        </w:rPr>
        <w:t>ppr</w:t>
      </w:r>
      <w:r w:rsidRPr="00FE3FF1">
        <w:rPr>
          <w:rFonts w:ascii="Arial" w:hAnsi="Arial" w:cs="Arial"/>
          <w:spacing w:val="-5"/>
        </w:rPr>
        <w:t>o</w:t>
      </w:r>
      <w:r w:rsidRPr="00FE3FF1">
        <w:rPr>
          <w:rFonts w:ascii="Arial" w:hAnsi="Arial" w:cs="Arial"/>
          <w:spacing w:val="1"/>
        </w:rPr>
        <w:t>ac</w:t>
      </w:r>
      <w:r w:rsidRPr="00FE3FF1">
        <w:rPr>
          <w:rFonts w:ascii="Arial" w:hAnsi="Arial" w:cs="Arial"/>
          <w:spacing w:val="-5"/>
        </w:rPr>
        <w:t>h</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rPr>
        <w:t>pr</w:t>
      </w:r>
      <w:r w:rsidRPr="00FE3FF1">
        <w:rPr>
          <w:rFonts w:ascii="Arial" w:hAnsi="Arial" w:cs="Arial"/>
          <w:spacing w:val="-3"/>
        </w:rPr>
        <w:t>e</w:t>
      </w:r>
      <w:r w:rsidRPr="00FE3FF1">
        <w:rPr>
          <w:rFonts w:ascii="Arial" w:hAnsi="Arial" w:cs="Arial"/>
          <w:spacing w:val="1"/>
        </w:rPr>
        <w:t>ci</w:t>
      </w:r>
      <w:r w:rsidRPr="00FE3FF1">
        <w:rPr>
          <w:rFonts w:ascii="Arial" w:hAnsi="Arial" w:cs="Arial"/>
          <w:spacing w:val="-6"/>
        </w:rPr>
        <w:t>s</w:t>
      </w:r>
      <w:r w:rsidRPr="00FE3FF1">
        <w:rPr>
          <w:rFonts w:ascii="Arial" w:hAnsi="Arial" w:cs="Arial"/>
          <w:spacing w:val="1"/>
        </w:rPr>
        <w:t>i</w:t>
      </w:r>
      <w:r w:rsidRPr="00FE3FF1">
        <w:rPr>
          <w:rFonts w:ascii="Arial" w:hAnsi="Arial" w:cs="Arial"/>
        </w:rPr>
        <w:t>on</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w:t>
      </w:r>
      <w:r w:rsidRPr="00FE3FF1">
        <w:rPr>
          <w:rFonts w:ascii="Arial" w:hAnsi="Arial" w:cs="Arial"/>
        </w:rPr>
        <w:t>d</w:t>
      </w:r>
      <w:r w:rsidRPr="00FE3FF1">
        <w:rPr>
          <w:rFonts w:ascii="Arial" w:hAnsi="Arial" w:cs="Arial"/>
          <w:spacing w:val="-3"/>
        </w:rPr>
        <w:t>i</w:t>
      </w:r>
      <w:r w:rsidRPr="00FE3FF1">
        <w:rPr>
          <w:rFonts w:ascii="Arial" w:hAnsi="Arial" w:cs="Arial"/>
          <w:spacing w:val="1"/>
        </w:rPr>
        <w:t>c</w:t>
      </w:r>
      <w:r w:rsidRPr="00FE3FF1">
        <w:rPr>
          <w:rFonts w:ascii="Arial" w:hAnsi="Arial" w:cs="Arial"/>
          <w:spacing w:val="1"/>
          <w:w w:val="101"/>
        </w:rPr>
        <w:t>i</w:t>
      </w:r>
      <w:r w:rsidRPr="00FE3FF1">
        <w:rPr>
          <w:rFonts w:ascii="Arial" w:hAnsi="Arial" w:cs="Arial"/>
          <w:spacing w:val="-5"/>
        </w:rPr>
        <w:t>n</w:t>
      </w:r>
      <w:r w:rsidRPr="00FE3FF1">
        <w:rPr>
          <w:rFonts w:ascii="Arial" w:hAnsi="Arial" w:cs="Arial"/>
          <w:spacing w:val="1"/>
        </w:rPr>
        <w:t>e</w:t>
      </w:r>
      <w:r w:rsidRPr="00FE3FF1">
        <w:rPr>
          <w:rFonts w:ascii="Arial" w:hAnsi="Arial" w:cs="Arial"/>
        </w:rPr>
        <w:t>.</w:t>
      </w:r>
    </w:p>
    <w:p w14:paraId="22232993" w14:textId="77777777" w:rsidR="00366984" w:rsidRPr="00FE3FF1" w:rsidRDefault="00B30A26">
      <w:pPr>
        <w:spacing w:before="2" w:line="220" w:lineRule="exact"/>
        <w:ind w:left="5453" w:right="4953" w:firstLine="53"/>
        <w:rPr>
          <w:rFonts w:ascii="Arial" w:hAnsi="Arial" w:cs="Arial"/>
        </w:rPr>
      </w:pPr>
      <w:r w:rsidRPr="00FE3FF1">
        <w:rPr>
          <w:rFonts w:ascii="Arial" w:hAnsi="Arial" w:cs="Arial"/>
          <w:b/>
          <w:spacing w:val="-1"/>
        </w:rPr>
        <w:t>"</w:t>
      </w:r>
      <w:r w:rsidRPr="00FE3FF1">
        <w:rPr>
          <w:rFonts w:ascii="Arial" w:hAnsi="Arial" w:cs="Arial"/>
          <w:b/>
          <w:spacing w:val="-2"/>
        </w:rPr>
        <w:t>R</w:t>
      </w:r>
      <w:r w:rsidRPr="00FE3FF1">
        <w:rPr>
          <w:rFonts w:ascii="Arial" w:hAnsi="Arial" w:cs="Arial"/>
          <w:b/>
          <w:spacing w:val="1"/>
        </w:rPr>
        <w:t>e</w:t>
      </w:r>
      <w:r w:rsidRPr="00FE3FF1">
        <w:rPr>
          <w:rFonts w:ascii="Arial" w:hAnsi="Arial" w:cs="Arial"/>
          <w:b/>
        </w:rPr>
        <w:t>v</w:t>
      </w:r>
      <w:r w:rsidRPr="00FE3FF1">
        <w:rPr>
          <w:rFonts w:ascii="Arial" w:hAnsi="Arial" w:cs="Arial"/>
          <w:b/>
          <w:spacing w:val="-3"/>
        </w:rPr>
        <w:t>i</w:t>
      </w:r>
      <w:r w:rsidRPr="00FE3FF1">
        <w:rPr>
          <w:rFonts w:ascii="Arial" w:hAnsi="Arial" w:cs="Arial"/>
          <w:b/>
          <w:spacing w:val="1"/>
        </w:rPr>
        <w:t>e</w:t>
      </w:r>
      <w:r w:rsidRPr="00FE3FF1">
        <w:rPr>
          <w:rFonts w:ascii="Arial" w:hAnsi="Arial" w:cs="Arial"/>
          <w:b/>
        </w:rPr>
        <w:t>w</w:t>
      </w:r>
      <w:r w:rsidRPr="00FE3FF1">
        <w:rPr>
          <w:rFonts w:ascii="Arial" w:hAnsi="Arial" w:cs="Arial"/>
          <w:b/>
          <w:spacing w:val="-4"/>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spacing w:val="1"/>
        </w:rPr>
        <w:t>P</w:t>
      </w:r>
      <w:r w:rsidRPr="00FE3FF1">
        <w:rPr>
          <w:rFonts w:ascii="Arial" w:hAnsi="Arial" w:cs="Arial"/>
          <w:b/>
          <w:spacing w:val="-3"/>
        </w:rPr>
        <w:t>e</w:t>
      </w:r>
      <w:r w:rsidRPr="00FE3FF1">
        <w:rPr>
          <w:rFonts w:ascii="Arial" w:hAnsi="Arial" w:cs="Arial"/>
          <w:b/>
          <w:spacing w:val="1"/>
        </w:rPr>
        <w:t>r</w:t>
      </w:r>
      <w:r w:rsidRPr="00FE3FF1">
        <w:rPr>
          <w:rFonts w:ascii="Arial" w:hAnsi="Arial" w:cs="Arial"/>
          <w:b/>
          <w:spacing w:val="-2"/>
        </w:rPr>
        <w:t>s</w:t>
      </w:r>
      <w:r w:rsidRPr="00FE3FF1">
        <w:rPr>
          <w:rFonts w:ascii="Arial" w:hAnsi="Arial" w:cs="Arial"/>
          <w:b/>
        </w:rPr>
        <w:t>o</w:t>
      </w:r>
      <w:r w:rsidRPr="00FE3FF1">
        <w:rPr>
          <w:rFonts w:ascii="Arial" w:hAnsi="Arial" w:cs="Arial"/>
          <w:b/>
          <w:spacing w:val="-2"/>
        </w:rPr>
        <w:t>n</w:t>
      </w:r>
      <w:r w:rsidRPr="00FE3FF1">
        <w:rPr>
          <w:rFonts w:ascii="Arial" w:hAnsi="Arial" w:cs="Arial"/>
          <w:b/>
        </w:rPr>
        <w:t>a</w:t>
      </w:r>
      <w:r w:rsidRPr="00FE3FF1">
        <w:rPr>
          <w:rFonts w:ascii="Arial" w:hAnsi="Arial" w:cs="Arial"/>
          <w:b/>
          <w:spacing w:val="-3"/>
        </w:rPr>
        <w:t>l</w:t>
      </w:r>
      <w:r w:rsidRPr="00FE3FF1">
        <w:rPr>
          <w:rFonts w:ascii="Arial" w:hAnsi="Arial" w:cs="Arial"/>
          <w:b/>
          <w:spacing w:val="1"/>
        </w:rPr>
        <w:t>i</w:t>
      </w:r>
      <w:r w:rsidRPr="00FE3FF1">
        <w:rPr>
          <w:rFonts w:ascii="Arial" w:hAnsi="Arial" w:cs="Arial"/>
          <w:b/>
          <w:spacing w:val="-3"/>
        </w:rPr>
        <w:t>z</w:t>
      </w:r>
      <w:r w:rsidRPr="00FE3FF1">
        <w:rPr>
          <w:rFonts w:ascii="Arial" w:hAnsi="Arial" w:cs="Arial"/>
          <w:b/>
          <w:spacing w:val="1"/>
        </w:rPr>
        <w:t>e</w:t>
      </w:r>
      <w:r w:rsidRPr="00FE3FF1">
        <w:rPr>
          <w:rFonts w:ascii="Arial" w:hAnsi="Arial" w:cs="Arial"/>
          <w:b/>
        </w:rPr>
        <w:t>d</w:t>
      </w:r>
      <w:r w:rsidRPr="00FE3FF1">
        <w:rPr>
          <w:rFonts w:ascii="Arial" w:hAnsi="Arial" w:cs="Arial"/>
          <w:b/>
          <w:spacing w:val="-3"/>
        </w:rPr>
        <w:t xml:space="preserve"> </w:t>
      </w:r>
      <w:r w:rsidRPr="00FE3FF1">
        <w:rPr>
          <w:rFonts w:ascii="Arial" w:hAnsi="Arial" w:cs="Arial"/>
          <w:b/>
          <w:spacing w:val="1"/>
        </w:rPr>
        <w:t>Me</w:t>
      </w:r>
      <w:r w:rsidRPr="00FE3FF1">
        <w:rPr>
          <w:rFonts w:ascii="Arial" w:hAnsi="Arial" w:cs="Arial"/>
          <w:b/>
          <w:spacing w:val="-6"/>
        </w:rPr>
        <w:t>d</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w:t>
      </w:r>
      <w:r w:rsidRPr="00FE3FF1">
        <w:rPr>
          <w:rFonts w:ascii="Arial" w:hAnsi="Arial" w:cs="Arial"/>
          <w:b/>
          <w:spacing w:val="-2"/>
        </w:rPr>
        <w:t>n</w:t>
      </w:r>
      <w:r w:rsidRPr="00FE3FF1">
        <w:rPr>
          <w:rFonts w:ascii="Arial" w:hAnsi="Arial" w:cs="Arial"/>
          <w:b/>
        </w:rPr>
        <w:t>e a</w:t>
      </w:r>
      <w:r w:rsidRPr="00FE3FF1">
        <w:rPr>
          <w:rFonts w:ascii="Arial" w:hAnsi="Arial" w:cs="Arial"/>
          <w:b/>
          <w:spacing w:val="-2"/>
        </w:rPr>
        <w:t>n</w:t>
      </w:r>
      <w:r w:rsidRPr="00FE3FF1">
        <w:rPr>
          <w:rFonts w:ascii="Arial" w:hAnsi="Arial" w:cs="Arial"/>
          <w:b/>
        </w:rPr>
        <w:t>d</w:t>
      </w:r>
      <w:r w:rsidRPr="00FE3FF1">
        <w:rPr>
          <w:rFonts w:ascii="Arial" w:hAnsi="Arial" w:cs="Arial"/>
          <w:b/>
          <w:spacing w:val="1"/>
        </w:rPr>
        <w:t xml:space="preserve"> P</w:t>
      </w:r>
      <w:r w:rsidRPr="00FE3FF1">
        <w:rPr>
          <w:rFonts w:ascii="Arial" w:hAnsi="Arial" w:cs="Arial"/>
          <w:b/>
          <w:spacing w:val="-2"/>
        </w:rPr>
        <w:t>h</w:t>
      </w:r>
      <w:r w:rsidRPr="00FE3FF1">
        <w:rPr>
          <w:rFonts w:ascii="Arial" w:hAnsi="Arial" w:cs="Arial"/>
          <w:b/>
          <w:spacing w:val="-5"/>
        </w:rPr>
        <w:t>a</w:t>
      </w:r>
      <w:r w:rsidRPr="00FE3FF1">
        <w:rPr>
          <w:rFonts w:ascii="Arial" w:hAnsi="Arial" w:cs="Arial"/>
          <w:b/>
          <w:spacing w:val="1"/>
        </w:rPr>
        <w:t>r</w:t>
      </w:r>
      <w:r w:rsidRPr="00FE3FF1">
        <w:rPr>
          <w:rFonts w:ascii="Arial" w:hAnsi="Arial" w:cs="Arial"/>
          <w:b/>
        </w:rPr>
        <w:t>m</w:t>
      </w:r>
      <w:r w:rsidRPr="00FE3FF1">
        <w:rPr>
          <w:rFonts w:ascii="Arial" w:hAnsi="Arial" w:cs="Arial"/>
          <w:b/>
          <w:spacing w:val="-5"/>
        </w:rPr>
        <w:t>a</w:t>
      </w:r>
      <w:r w:rsidRPr="00FE3FF1">
        <w:rPr>
          <w:rFonts w:ascii="Arial" w:hAnsi="Arial" w:cs="Arial"/>
          <w:b/>
          <w:spacing w:val="1"/>
        </w:rPr>
        <w:t>c</w:t>
      </w:r>
      <w:r w:rsidRPr="00FE3FF1">
        <w:rPr>
          <w:rFonts w:ascii="Arial" w:hAnsi="Arial" w:cs="Arial"/>
          <w:b/>
        </w:rPr>
        <w:t>o</w:t>
      </w:r>
      <w:r w:rsidRPr="00FE3FF1">
        <w:rPr>
          <w:rFonts w:ascii="Arial" w:hAnsi="Arial" w:cs="Arial"/>
          <w:b/>
          <w:spacing w:val="-5"/>
        </w:rPr>
        <w:t>g</w:t>
      </w:r>
      <w:r w:rsidRPr="00FE3FF1">
        <w:rPr>
          <w:rFonts w:ascii="Arial" w:hAnsi="Arial" w:cs="Arial"/>
          <w:b/>
          <w:spacing w:val="1"/>
        </w:rPr>
        <w:t>e</w:t>
      </w:r>
      <w:r w:rsidRPr="00FE3FF1">
        <w:rPr>
          <w:rFonts w:ascii="Arial" w:hAnsi="Arial" w:cs="Arial"/>
          <w:b/>
          <w:spacing w:val="-2"/>
        </w:rPr>
        <w:t>n</w:t>
      </w:r>
      <w:r w:rsidRPr="00FE3FF1">
        <w:rPr>
          <w:rFonts w:ascii="Arial" w:hAnsi="Arial" w:cs="Arial"/>
          <w:b/>
        </w:rPr>
        <w:t>o</w:t>
      </w:r>
      <w:r w:rsidRPr="00FE3FF1">
        <w:rPr>
          <w:rFonts w:ascii="Arial" w:hAnsi="Arial" w:cs="Arial"/>
          <w:b/>
          <w:spacing w:val="-5"/>
        </w:rPr>
        <w:t>m</w:t>
      </w:r>
      <w:r w:rsidRPr="00FE3FF1">
        <w:rPr>
          <w:rFonts w:ascii="Arial" w:hAnsi="Arial" w:cs="Arial"/>
          <w:b/>
          <w:spacing w:val="-3"/>
        </w:rPr>
        <w:t>i</w:t>
      </w:r>
      <w:r w:rsidRPr="00FE3FF1">
        <w:rPr>
          <w:rFonts w:ascii="Arial" w:hAnsi="Arial" w:cs="Arial"/>
          <w:b/>
          <w:spacing w:val="1"/>
        </w:rPr>
        <w:t>c</w:t>
      </w:r>
      <w:r w:rsidRPr="00FE3FF1">
        <w:rPr>
          <w:rFonts w:ascii="Arial" w:hAnsi="Arial" w:cs="Arial"/>
          <w:b/>
        </w:rPr>
        <w:t>s</w:t>
      </w:r>
      <w:r w:rsidRPr="00FE3FF1">
        <w:rPr>
          <w:rFonts w:ascii="Arial" w:hAnsi="Arial" w:cs="Arial"/>
          <w:b/>
          <w:spacing w:val="2"/>
        </w:rPr>
        <w:t xml:space="preserve"> </w:t>
      </w:r>
      <w:r w:rsidRPr="00FE3FF1">
        <w:rPr>
          <w:rFonts w:ascii="Arial" w:hAnsi="Arial" w:cs="Arial"/>
          <w:b/>
        </w:rPr>
        <w:t>of</w:t>
      </w:r>
      <w:r w:rsidRPr="00FE3FF1">
        <w:rPr>
          <w:rFonts w:ascii="Arial" w:hAnsi="Arial" w:cs="Arial"/>
          <w:b/>
          <w:spacing w:val="-2"/>
        </w:rPr>
        <w:t xml:space="preserve"> An</w:t>
      </w:r>
      <w:r w:rsidRPr="00FE3FF1">
        <w:rPr>
          <w:rFonts w:ascii="Arial" w:hAnsi="Arial" w:cs="Arial"/>
          <w:b/>
        </w:rPr>
        <w:t>t</w:t>
      </w:r>
      <w:r w:rsidRPr="00FE3FF1">
        <w:rPr>
          <w:rFonts w:ascii="Arial" w:hAnsi="Arial" w:cs="Arial"/>
          <w:b/>
          <w:spacing w:val="6"/>
        </w:rPr>
        <w:t>i</w:t>
      </w:r>
      <w:r w:rsidRPr="00FE3FF1">
        <w:rPr>
          <w:rFonts w:ascii="Arial" w:hAnsi="Arial" w:cs="Arial"/>
          <w:b/>
        </w:rPr>
        <w:t>-</w:t>
      </w:r>
      <w:r w:rsidRPr="00FE3FF1">
        <w:rPr>
          <w:rFonts w:ascii="Arial" w:hAnsi="Arial" w:cs="Arial"/>
          <w:b/>
          <w:spacing w:val="-2"/>
        </w:rPr>
        <w:t>C</w:t>
      </w:r>
      <w:r w:rsidRPr="00FE3FF1">
        <w:rPr>
          <w:rFonts w:ascii="Arial" w:hAnsi="Arial" w:cs="Arial"/>
          <w:b/>
        </w:rPr>
        <w:t>a</w:t>
      </w:r>
      <w:r w:rsidRPr="00FE3FF1">
        <w:rPr>
          <w:rFonts w:ascii="Arial" w:hAnsi="Arial" w:cs="Arial"/>
          <w:b/>
          <w:spacing w:val="-6"/>
        </w:rPr>
        <w:t>n</w:t>
      </w:r>
      <w:r w:rsidRPr="00FE3FF1">
        <w:rPr>
          <w:rFonts w:ascii="Arial" w:hAnsi="Arial" w:cs="Arial"/>
          <w:b/>
          <w:spacing w:val="1"/>
        </w:rPr>
        <w:t>c</w:t>
      </w:r>
      <w:r w:rsidRPr="00FE3FF1">
        <w:rPr>
          <w:rFonts w:ascii="Arial" w:hAnsi="Arial" w:cs="Arial"/>
          <w:b/>
          <w:spacing w:val="-3"/>
        </w:rPr>
        <w:t>e</w:t>
      </w:r>
      <w:r w:rsidRPr="00FE3FF1">
        <w:rPr>
          <w:rFonts w:ascii="Arial" w:hAnsi="Arial" w:cs="Arial"/>
          <w:b/>
        </w:rPr>
        <w:t>r</w:t>
      </w:r>
      <w:r w:rsidRPr="00FE3FF1">
        <w:rPr>
          <w:rFonts w:ascii="Arial" w:hAnsi="Arial" w:cs="Arial"/>
          <w:b/>
          <w:spacing w:val="4"/>
        </w:rPr>
        <w:t xml:space="preserve"> </w:t>
      </w:r>
      <w:r w:rsidRPr="00FE3FF1">
        <w:rPr>
          <w:rFonts w:ascii="Arial" w:hAnsi="Arial" w:cs="Arial"/>
          <w:b/>
          <w:spacing w:val="-2"/>
        </w:rPr>
        <w:t>C</w:t>
      </w:r>
      <w:r w:rsidRPr="00FE3FF1">
        <w:rPr>
          <w:rFonts w:ascii="Arial" w:hAnsi="Arial" w:cs="Arial"/>
          <w:b/>
          <w:spacing w:val="-5"/>
        </w:rPr>
        <w:t>o</w:t>
      </w:r>
      <w:r w:rsidRPr="00FE3FF1">
        <w:rPr>
          <w:rFonts w:ascii="Arial" w:hAnsi="Arial" w:cs="Arial"/>
          <w:b/>
        </w:rPr>
        <w:t>m</w:t>
      </w:r>
      <w:r w:rsidRPr="00FE3FF1">
        <w:rPr>
          <w:rFonts w:ascii="Arial" w:hAnsi="Arial" w:cs="Arial"/>
          <w:b/>
          <w:spacing w:val="-2"/>
        </w:rPr>
        <w:t>p</w:t>
      </w:r>
      <w:r w:rsidRPr="00FE3FF1">
        <w:rPr>
          <w:rFonts w:ascii="Arial" w:hAnsi="Arial" w:cs="Arial"/>
          <w:b/>
        </w:rPr>
        <w:t>o</w:t>
      </w:r>
      <w:r w:rsidRPr="00FE3FF1">
        <w:rPr>
          <w:rFonts w:ascii="Arial" w:hAnsi="Arial" w:cs="Arial"/>
          <w:b/>
          <w:spacing w:val="-2"/>
        </w:rPr>
        <w:t>und</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1"/>
        </w:rPr>
        <w:t xml:space="preserve"> </w:t>
      </w:r>
      <w:r w:rsidRPr="00FE3FF1">
        <w:rPr>
          <w:rFonts w:ascii="Arial" w:hAnsi="Arial" w:cs="Arial"/>
          <w:b/>
          <w:spacing w:val="-2"/>
        </w:rPr>
        <w:t>N</w:t>
      </w:r>
      <w:r w:rsidRPr="00FE3FF1">
        <w:rPr>
          <w:rFonts w:ascii="Arial" w:hAnsi="Arial" w:cs="Arial"/>
          <w:b/>
        </w:rPr>
        <w:t>at</w:t>
      </w:r>
      <w:r w:rsidRPr="00FE3FF1">
        <w:rPr>
          <w:rFonts w:ascii="Arial" w:hAnsi="Arial" w:cs="Arial"/>
          <w:b/>
          <w:spacing w:val="-2"/>
        </w:rPr>
        <w:t>u</w:t>
      </w:r>
      <w:r w:rsidRPr="00FE3FF1">
        <w:rPr>
          <w:rFonts w:ascii="Arial" w:hAnsi="Arial" w:cs="Arial"/>
          <w:b/>
          <w:spacing w:val="-3"/>
        </w:rPr>
        <w:t>r</w:t>
      </w:r>
      <w:r w:rsidRPr="00FE3FF1">
        <w:rPr>
          <w:rFonts w:ascii="Arial" w:hAnsi="Arial" w:cs="Arial"/>
          <w:b/>
        </w:rPr>
        <w:t xml:space="preserve">al </w:t>
      </w:r>
      <w:r w:rsidRPr="00FE3FF1">
        <w:rPr>
          <w:rFonts w:ascii="Arial" w:hAnsi="Arial" w:cs="Arial"/>
          <w:b/>
          <w:spacing w:val="1"/>
        </w:rPr>
        <w:t>Pr</w:t>
      </w:r>
      <w:r w:rsidRPr="00FE3FF1">
        <w:rPr>
          <w:rFonts w:ascii="Arial" w:hAnsi="Arial" w:cs="Arial"/>
          <w:b/>
        </w:rPr>
        <w:t>o</w:t>
      </w:r>
      <w:r w:rsidRPr="00FE3FF1">
        <w:rPr>
          <w:rFonts w:ascii="Arial" w:hAnsi="Arial" w:cs="Arial"/>
          <w:b/>
          <w:spacing w:val="-2"/>
        </w:rPr>
        <w:t>du</w:t>
      </w:r>
      <w:r w:rsidRPr="00FE3FF1">
        <w:rPr>
          <w:rFonts w:ascii="Arial" w:hAnsi="Arial" w:cs="Arial"/>
          <w:b/>
          <w:spacing w:val="-3"/>
        </w:rPr>
        <w:t>c</w:t>
      </w:r>
      <w:r w:rsidRPr="00FE3FF1">
        <w:rPr>
          <w:rFonts w:ascii="Arial" w:hAnsi="Arial" w:cs="Arial"/>
          <w:b/>
        </w:rPr>
        <w:t>ts</w:t>
      </w:r>
      <w:r w:rsidRPr="00FE3FF1">
        <w:rPr>
          <w:rFonts w:ascii="Arial" w:hAnsi="Arial" w:cs="Arial"/>
          <w:b/>
          <w:spacing w:val="1"/>
        </w:rPr>
        <w:t xml:space="preserve"> </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3"/>
        </w:rPr>
        <w:t>P</w:t>
      </w:r>
      <w:r w:rsidRPr="00FE3FF1">
        <w:rPr>
          <w:rFonts w:ascii="Arial" w:hAnsi="Arial" w:cs="Arial"/>
          <w:b/>
          <w:spacing w:val="1"/>
        </w:rPr>
        <w:t>M</w:t>
      </w:r>
      <w:r w:rsidRPr="00FE3FF1">
        <w:rPr>
          <w:rFonts w:ascii="Arial" w:hAnsi="Arial" w:cs="Arial"/>
          <w:b/>
          <w:spacing w:val="-2"/>
        </w:rPr>
        <w:t>C</w:t>
      </w:r>
      <w:r w:rsidRPr="00FE3FF1">
        <w:rPr>
          <w:rFonts w:ascii="Arial" w:hAnsi="Arial" w:cs="Arial"/>
          <w:b/>
        </w:rPr>
        <w:t>"</w:t>
      </w:r>
      <w:r w:rsidRPr="00FE3FF1">
        <w:rPr>
          <w:rFonts w:ascii="Arial" w:hAnsi="Arial" w:cs="Arial"/>
          <w:b/>
          <w:spacing w:val="1"/>
        </w:rPr>
        <w:t xml:space="preserve"> </w:t>
      </w:r>
      <w:r w:rsidRPr="00FE3FF1">
        <w:rPr>
          <w:rFonts w:ascii="Arial" w:hAnsi="Arial" w:cs="Arial"/>
          <w:b/>
        </w:rPr>
        <w:t>(</w:t>
      </w:r>
      <w:r w:rsidRPr="00FE3FF1">
        <w:rPr>
          <w:rFonts w:ascii="Arial" w:hAnsi="Arial" w:cs="Arial"/>
          <w:b/>
          <w:spacing w:val="-1"/>
        </w:rPr>
        <w:t>A</w:t>
      </w:r>
      <w:r w:rsidRPr="00FE3FF1">
        <w:rPr>
          <w:rFonts w:ascii="Arial" w:hAnsi="Arial" w:cs="Arial"/>
          <w:b/>
          <w:spacing w:val="-6"/>
        </w:rPr>
        <w:t>p</w:t>
      </w:r>
      <w:r w:rsidRPr="00FE3FF1">
        <w:rPr>
          <w:rFonts w:ascii="Arial" w:hAnsi="Arial" w:cs="Arial"/>
          <w:b/>
          <w:spacing w:val="1"/>
        </w:rPr>
        <w:t>ri</w:t>
      </w:r>
      <w:r w:rsidRPr="00FE3FF1">
        <w:rPr>
          <w:rFonts w:ascii="Arial" w:hAnsi="Arial" w:cs="Arial"/>
          <w:b/>
        </w:rPr>
        <w:t>l 2</w:t>
      </w:r>
      <w:r w:rsidRPr="00FE3FF1">
        <w:rPr>
          <w:rFonts w:ascii="Arial" w:hAnsi="Arial" w:cs="Arial"/>
          <w:b/>
          <w:spacing w:val="-5"/>
        </w:rPr>
        <w:t>0</w:t>
      </w:r>
      <w:r w:rsidRPr="00FE3FF1">
        <w:rPr>
          <w:rFonts w:ascii="Arial" w:hAnsi="Arial" w:cs="Arial"/>
          <w:b/>
        </w:rPr>
        <w:t xml:space="preserve">24): </w:t>
      </w:r>
      <w:r w:rsidRPr="00FE3FF1">
        <w:rPr>
          <w:rFonts w:ascii="Arial" w:hAnsi="Arial" w:cs="Arial"/>
        </w:rPr>
        <w:t>Co</w:t>
      </w:r>
      <w:r w:rsidRPr="00FE3FF1">
        <w:rPr>
          <w:rFonts w:ascii="Arial" w:hAnsi="Arial" w:cs="Arial"/>
          <w:spacing w:val="-5"/>
        </w:rPr>
        <w:t>v</w:t>
      </w:r>
      <w:r w:rsidRPr="00FE3FF1">
        <w:rPr>
          <w:rFonts w:ascii="Arial" w:hAnsi="Arial" w:cs="Arial"/>
          <w:spacing w:val="1"/>
        </w:rPr>
        <w:t>e</w:t>
      </w:r>
      <w:r w:rsidRPr="00FE3FF1">
        <w:rPr>
          <w:rFonts w:ascii="Arial" w:hAnsi="Arial" w:cs="Arial"/>
        </w:rPr>
        <w:t>rs</w:t>
      </w:r>
      <w:r w:rsidRPr="00FE3FF1">
        <w:rPr>
          <w:rFonts w:ascii="Arial" w:hAnsi="Arial" w:cs="Arial"/>
          <w:spacing w:val="1"/>
        </w:rPr>
        <w:t xml:space="preserve"> </w:t>
      </w:r>
      <w:r w:rsidRPr="00FE3FF1">
        <w:rPr>
          <w:rFonts w:ascii="Arial" w:hAnsi="Arial" w:cs="Arial"/>
          <w:spacing w:val="-5"/>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w:t>
      </w:r>
      <w:r w:rsidRPr="00FE3FF1">
        <w:rPr>
          <w:rFonts w:ascii="Arial" w:hAnsi="Arial" w:cs="Arial"/>
          <w:spacing w:val="-5"/>
        </w:rPr>
        <w:t>n</w:t>
      </w:r>
      <w:r w:rsidRPr="00FE3FF1">
        <w:rPr>
          <w:rFonts w:ascii="Arial" w:hAnsi="Arial" w:cs="Arial"/>
          <w:spacing w:val="1"/>
        </w:rPr>
        <w:t>al</w:t>
      </w:r>
      <w:r w:rsidRPr="00FE3FF1">
        <w:rPr>
          <w:rFonts w:ascii="Arial" w:hAnsi="Arial" w:cs="Arial"/>
          <w:spacing w:val="-3"/>
        </w:rPr>
        <w:t>i</w:t>
      </w:r>
      <w:r w:rsidRPr="00FE3FF1">
        <w:rPr>
          <w:rFonts w:ascii="Arial" w:hAnsi="Arial" w:cs="Arial"/>
          <w:spacing w:val="1"/>
        </w:rPr>
        <w:t>z</w:t>
      </w:r>
      <w:r w:rsidRPr="00FE3FF1">
        <w:rPr>
          <w:rFonts w:ascii="Arial" w:hAnsi="Arial" w:cs="Arial"/>
          <w:spacing w:val="-3"/>
        </w:rPr>
        <w:t>e</w:t>
      </w:r>
      <w:r w:rsidRPr="00FE3FF1">
        <w:rPr>
          <w:rFonts w:ascii="Arial" w:hAnsi="Arial" w:cs="Arial"/>
        </w:rPr>
        <w:t>d</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tm</w:t>
      </w:r>
      <w:r w:rsidRPr="00FE3FF1">
        <w:rPr>
          <w:rFonts w:ascii="Arial" w:hAnsi="Arial" w:cs="Arial"/>
          <w:spacing w:val="1"/>
        </w:rPr>
        <w:t>e</w:t>
      </w:r>
      <w:r w:rsidRPr="00FE3FF1">
        <w:rPr>
          <w:rFonts w:ascii="Arial" w:hAnsi="Arial" w:cs="Arial"/>
        </w:rPr>
        <w:t xml:space="preserve">nt </w:t>
      </w:r>
      <w:r w:rsidRPr="00FE3FF1">
        <w:rPr>
          <w:rFonts w:ascii="Arial" w:hAnsi="Arial" w:cs="Arial"/>
          <w:spacing w:val="-2"/>
        </w:rPr>
        <w:t>s</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at</w:t>
      </w:r>
      <w:r w:rsidRPr="00FE3FF1">
        <w:rPr>
          <w:rFonts w:ascii="Arial" w:hAnsi="Arial" w:cs="Arial"/>
          <w:spacing w:val="-3"/>
        </w:rPr>
        <w:t>e</w:t>
      </w:r>
      <w:r w:rsidRPr="00FE3FF1">
        <w:rPr>
          <w:rFonts w:ascii="Arial" w:hAnsi="Arial" w:cs="Arial"/>
        </w:rPr>
        <w:t>g</w:t>
      </w:r>
      <w:r w:rsidRPr="00FE3FF1">
        <w:rPr>
          <w:rFonts w:ascii="Arial" w:hAnsi="Arial" w:cs="Arial"/>
          <w:spacing w:val="-3"/>
        </w:rPr>
        <w:t>i</w:t>
      </w:r>
      <w:r w:rsidRPr="00FE3FF1">
        <w:rPr>
          <w:rFonts w:ascii="Arial" w:hAnsi="Arial" w:cs="Arial"/>
          <w:spacing w:val="1"/>
        </w:rPr>
        <w:t>e</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c</w:t>
      </w:r>
      <w:r w:rsidRPr="00FE3FF1">
        <w:rPr>
          <w:rFonts w:ascii="Arial" w:hAnsi="Arial" w:cs="Arial"/>
          <w:spacing w:val="-3"/>
        </w:rPr>
        <w:t>l</w:t>
      </w:r>
      <w:r w:rsidRPr="00FE3FF1">
        <w:rPr>
          <w:rFonts w:ascii="Arial" w:hAnsi="Arial" w:cs="Arial"/>
        </w:rPr>
        <w:t>ud</w:t>
      </w:r>
      <w:r w:rsidRPr="00FE3FF1">
        <w:rPr>
          <w:rFonts w:ascii="Arial" w:hAnsi="Arial" w:cs="Arial"/>
          <w:spacing w:val="1"/>
        </w:rPr>
        <w:t>i</w:t>
      </w:r>
      <w:r w:rsidRPr="00FE3FF1">
        <w:rPr>
          <w:rFonts w:ascii="Arial" w:hAnsi="Arial" w:cs="Arial"/>
          <w:spacing w:val="-5"/>
        </w:rPr>
        <w:t>n</w:t>
      </w:r>
      <w:r w:rsidRPr="00FE3FF1">
        <w:rPr>
          <w:rFonts w:ascii="Arial" w:hAnsi="Arial" w:cs="Arial"/>
        </w:rPr>
        <w:t>g</w:t>
      </w:r>
      <w:r w:rsidRPr="00FE3FF1">
        <w:rPr>
          <w:rFonts w:ascii="Arial" w:hAnsi="Arial" w:cs="Arial"/>
          <w:spacing w:val="4"/>
        </w:rPr>
        <w:t xml:space="preserve"> </w:t>
      </w:r>
      <w:r w:rsidRPr="00FE3FF1">
        <w:rPr>
          <w:rFonts w:ascii="Arial" w:hAnsi="Arial" w:cs="Arial"/>
          <w:spacing w:val="-2"/>
        </w:rPr>
        <w:t>A</w:t>
      </w:r>
      <w:r w:rsidRPr="00FE3FF1">
        <w:rPr>
          <w:rFonts w:ascii="Arial" w:hAnsi="Arial" w:cs="Arial"/>
          <w:spacing w:val="-5"/>
        </w:rPr>
        <w:t>I</w:t>
      </w:r>
      <w:r w:rsidRPr="00FE3FF1">
        <w:rPr>
          <w:rFonts w:ascii="Arial" w:hAnsi="Arial" w:cs="Arial"/>
        </w:rPr>
        <w:t xml:space="preserve">, </w:t>
      </w:r>
      <w:r w:rsidRPr="00FE3FF1">
        <w:rPr>
          <w:rFonts w:ascii="Arial" w:hAnsi="Arial" w:cs="Arial"/>
          <w:spacing w:val="1"/>
        </w:rPr>
        <w:t>m</w:t>
      </w:r>
      <w:r w:rsidRPr="00FE3FF1">
        <w:rPr>
          <w:rFonts w:ascii="Arial" w:hAnsi="Arial" w:cs="Arial"/>
          <w:spacing w:val="-5"/>
        </w:rPr>
        <w:t>u</w:t>
      </w:r>
      <w:r w:rsidRPr="00FE3FF1">
        <w:rPr>
          <w:rFonts w:ascii="Arial" w:hAnsi="Arial" w:cs="Arial"/>
          <w:spacing w:val="1"/>
        </w:rPr>
        <w:t>lt</w:t>
      </w:r>
      <w:r w:rsidRPr="00FE3FF1">
        <w:rPr>
          <w:rFonts w:ascii="Arial" w:hAnsi="Arial" w:cs="Arial"/>
          <w:spacing w:val="2"/>
        </w:rPr>
        <w:t>i</w:t>
      </w:r>
      <w:r w:rsidRPr="00FE3FF1">
        <w:rPr>
          <w:rFonts w:ascii="Arial" w:hAnsi="Arial" w:cs="Arial"/>
        </w:rPr>
        <w:t>-o</w:t>
      </w:r>
      <w:r w:rsidRPr="00FE3FF1">
        <w:rPr>
          <w:rFonts w:ascii="Arial" w:hAnsi="Arial" w:cs="Arial"/>
          <w:spacing w:val="-3"/>
        </w:rPr>
        <w:t>m</w:t>
      </w:r>
      <w:r w:rsidRPr="00FE3FF1">
        <w:rPr>
          <w:rFonts w:ascii="Arial" w:hAnsi="Arial" w:cs="Arial"/>
          <w:spacing w:val="1"/>
        </w:rPr>
        <w:t>ic</w:t>
      </w:r>
      <w:r w:rsidRPr="00FE3FF1">
        <w:rPr>
          <w:rFonts w:ascii="Arial" w:hAnsi="Arial" w:cs="Arial"/>
          <w:spacing w:val="-6"/>
        </w:rPr>
        <w:t>s</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 xml:space="preserve">nd </w:t>
      </w:r>
      <w:r w:rsidRPr="00FE3FF1">
        <w:rPr>
          <w:rFonts w:ascii="Arial" w:hAnsi="Arial" w:cs="Arial"/>
          <w:spacing w:val="1"/>
        </w:rPr>
        <w:t>c</w:t>
      </w:r>
      <w:r w:rsidRPr="00FE3FF1">
        <w:rPr>
          <w:rFonts w:ascii="Arial" w:hAnsi="Arial" w:cs="Arial"/>
        </w:rPr>
        <w:t>o</w:t>
      </w:r>
      <w:r w:rsidRPr="00FE3FF1">
        <w:rPr>
          <w:rFonts w:ascii="Arial" w:hAnsi="Arial" w:cs="Arial"/>
          <w:spacing w:val="1"/>
        </w:rPr>
        <w:t>m</w:t>
      </w:r>
      <w:r w:rsidRPr="00FE3FF1">
        <w:rPr>
          <w:rFonts w:ascii="Arial" w:hAnsi="Arial" w:cs="Arial"/>
          <w:spacing w:val="-5"/>
        </w:rPr>
        <w:t>p</w:t>
      </w:r>
      <w:r w:rsidRPr="00FE3FF1">
        <w:rPr>
          <w:rFonts w:ascii="Arial" w:hAnsi="Arial" w:cs="Arial"/>
        </w:rPr>
        <w:t>u</w:t>
      </w:r>
      <w:r w:rsidRPr="00FE3FF1">
        <w:rPr>
          <w:rFonts w:ascii="Arial" w:hAnsi="Arial" w:cs="Arial"/>
          <w:spacing w:val="-3"/>
        </w:rPr>
        <w:t>t</w:t>
      </w:r>
      <w:r w:rsidRPr="00FE3FF1">
        <w:rPr>
          <w:rFonts w:ascii="Arial" w:hAnsi="Arial" w:cs="Arial"/>
          <w:spacing w:val="1"/>
        </w:rPr>
        <w:t>at</w:t>
      </w:r>
      <w:r w:rsidRPr="00FE3FF1">
        <w:rPr>
          <w:rFonts w:ascii="Arial" w:hAnsi="Arial" w:cs="Arial"/>
          <w:spacing w:val="-3"/>
        </w:rPr>
        <w:t>i</w:t>
      </w:r>
      <w:r w:rsidRPr="00FE3FF1">
        <w:rPr>
          <w:rFonts w:ascii="Arial" w:hAnsi="Arial" w:cs="Arial"/>
        </w:rPr>
        <w:t>on</w:t>
      </w:r>
      <w:r w:rsidRPr="00FE3FF1">
        <w:rPr>
          <w:rFonts w:ascii="Arial" w:hAnsi="Arial" w:cs="Arial"/>
          <w:spacing w:val="-3"/>
        </w:rPr>
        <w:t>a</w:t>
      </w:r>
      <w:r w:rsidRPr="00FE3FF1">
        <w:rPr>
          <w:rFonts w:ascii="Arial" w:hAnsi="Arial" w:cs="Arial"/>
        </w:rPr>
        <w:t>l</w:t>
      </w:r>
      <w:r w:rsidRPr="00FE3FF1">
        <w:rPr>
          <w:rFonts w:ascii="Arial" w:hAnsi="Arial" w:cs="Arial"/>
          <w:spacing w:val="6"/>
        </w:rPr>
        <w:t xml:space="preserve"> </w:t>
      </w:r>
      <w:r w:rsidRPr="00FE3FF1">
        <w:rPr>
          <w:rFonts w:ascii="Arial" w:hAnsi="Arial" w:cs="Arial"/>
          <w:spacing w:val="-5"/>
        </w:rPr>
        <w:t>d</w:t>
      </w:r>
      <w:r w:rsidRPr="00FE3FF1">
        <w:rPr>
          <w:rFonts w:ascii="Arial" w:hAnsi="Arial" w:cs="Arial"/>
        </w:rPr>
        <w:t>rug</w:t>
      </w:r>
      <w:r w:rsidRPr="00FE3FF1">
        <w:rPr>
          <w:rFonts w:ascii="Arial" w:hAnsi="Arial" w:cs="Arial"/>
          <w:spacing w:val="-2"/>
        </w:rPr>
        <w:t xml:space="preserve"> </w:t>
      </w:r>
      <w:r w:rsidRPr="00FE3FF1">
        <w:rPr>
          <w:rFonts w:ascii="Arial" w:hAnsi="Arial" w:cs="Arial"/>
        </w:rPr>
        <w:t>d</w:t>
      </w:r>
      <w:r w:rsidRPr="00FE3FF1">
        <w:rPr>
          <w:rFonts w:ascii="Arial" w:hAnsi="Arial" w:cs="Arial"/>
          <w:spacing w:val="1"/>
        </w:rPr>
        <w:t>e</w:t>
      </w:r>
      <w:r w:rsidRPr="00FE3FF1">
        <w:rPr>
          <w:rFonts w:ascii="Arial" w:hAnsi="Arial" w:cs="Arial"/>
          <w:spacing w:val="-2"/>
        </w:rPr>
        <w:t>s</w:t>
      </w:r>
      <w:r w:rsidRPr="00FE3FF1">
        <w:rPr>
          <w:rFonts w:ascii="Arial" w:hAnsi="Arial" w:cs="Arial"/>
          <w:spacing w:val="-3"/>
          <w:w w:val="101"/>
        </w:rPr>
        <w:t>i</w:t>
      </w:r>
      <w:r w:rsidRPr="00FE3FF1">
        <w:rPr>
          <w:rFonts w:ascii="Arial" w:hAnsi="Arial" w:cs="Arial"/>
        </w:rPr>
        <w:t>gn.</w:t>
      </w:r>
    </w:p>
    <w:p w14:paraId="39FEA1D4" w14:textId="77777777" w:rsidR="00366984" w:rsidRPr="00FE3FF1" w:rsidRDefault="00366984">
      <w:pPr>
        <w:spacing w:before="8" w:line="220" w:lineRule="exact"/>
        <w:rPr>
          <w:rFonts w:ascii="Arial" w:hAnsi="Arial" w:cs="Arial"/>
        </w:rPr>
      </w:pPr>
    </w:p>
    <w:p w14:paraId="7893090B" w14:textId="77777777" w:rsidR="00366984" w:rsidRPr="00FE3FF1" w:rsidRDefault="00B30A26">
      <w:pPr>
        <w:ind w:left="5453" w:right="4983"/>
        <w:rPr>
          <w:rFonts w:ascii="Arial" w:hAnsi="Arial" w:cs="Arial"/>
        </w:rPr>
      </w:pPr>
      <w:r w:rsidRPr="00FE3FF1">
        <w:rPr>
          <w:rFonts w:ascii="Arial" w:hAnsi="Arial" w:cs="Arial"/>
          <w:spacing w:val="-2"/>
        </w:rPr>
        <w:t>F</w:t>
      </w:r>
      <w:r w:rsidRPr="00FE3FF1">
        <w:rPr>
          <w:rFonts w:ascii="Arial" w:hAnsi="Arial" w:cs="Arial"/>
        </w:rPr>
        <w:t>or</w:t>
      </w:r>
      <w:r w:rsidRPr="00FE3FF1">
        <w:rPr>
          <w:rFonts w:ascii="Arial" w:hAnsi="Arial" w:cs="Arial"/>
          <w:spacing w:val="3"/>
        </w:rPr>
        <w:t xml:space="preserve"> </w:t>
      </w:r>
      <w:r w:rsidRPr="00FE3FF1">
        <w:rPr>
          <w:rFonts w:ascii="Arial" w:hAnsi="Arial" w:cs="Arial"/>
          <w:spacing w:val="-2"/>
        </w:rPr>
        <w:t>s</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w:t>
      </w:r>
      <w:r w:rsidRPr="00FE3FF1">
        <w:rPr>
          <w:rFonts w:ascii="Arial" w:hAnsi="Arial" w:cs="Arial"/>
          <w:spacing w:val="-3"/>
        </w:rPr>
        <w:t>e</w:t>
      </w:r>
      <w:r w:rsidRPr="00FE3FF1">
        <w:rPr>
          <w:rFonts w:ascii="Arial" w:hAnsi="Arial" w:cs="Arial"/>
          <w:spacing w:val="1"/>
        </w:rPr>
        <w:t>m</w:t>
      </w:r>
      <w:r w:rsidRPr="00FE3FF1">
        <w:rPr>
          <w:rFonts w:ascii="Arial" w:hAnsi="Arial" w:cs="Arial"/>
          <w:spacing w:val="-3"/>
        </w:rPr>
        <w:t>e</w:t>
      </w:r>
      <w:r w:rsidRPr="00FE3FF1">
        <w:rPr>
          <w:rFonts w:ascii="Arial" w:hAnsi="Arial" w:cs="Arial"/>
        </w:rPr>
        <w:t>n</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li</w:t>
      </w:r>
      <w:r w:rsidRPr="00FE3FF1">
        <w:rPr>
          <w:rFonts w:ascii="Arial" w:hAnsi="Arial" w:cs="Arial"/>
          <w:spacing w:val="-5"/>
        </w:rPr>
        <w:t>k</w:t>
      </w:r>
      <w:r w:rsidRPr="00FE3FF1">
        <w:rPr>
          <w:rFonts w:ascii="Arial" w:hAnsi="Arial" w:cs="Arial"/>
        </w:rPr>
        <w:t>e</w:t>
      </w:r>
      <w:r w:rsidRPr="00FE3FF1">
        <w:rPr>
          <w:rFonts w:ascii="Arial" w:hAnsi="Arial" w:cs="Arial"/>
          <w:spacing w:val="1"/>
        </w:rPr>
        <w:t xml:space="preserve"> </w:t>
      </w:r>
      <w:r w:rsidRPr="00FE3FF1">
        <w:rPr>
          <w:rFonts w:ascii="Arial" w:hAnsi="Arial" w:cs="Arial"/>
          <w:spacing w:val="-1"/>
        </w:rPr>
        <w:t>"</w:t>
      </w:r>
      <w:proofErr w:type="spellStart"/>
      <w:r w:rsidRPr="00FE3FF1">
        <w:rPr>
          <w:rFonts w:ascii="Arial" w:hAnsi="Arial" w:cs="Arial"/>
        </w:rPr>
        <w:t>ph</w:t>
      </w:r>
      <w:r w:rsidRPr="00FE3FF1">
        <w:rPr>
          <w:rFonts w:ascii="Arial" w:hAnsi="Arial" w:cs="Arial"/>
          <w:spacing w:val="-3"/>
        </w:rPr>
        <w:t>a</w:t>
      </w:r>
      <w:r w:rsidRPr="00FE3FF1">
        <w:rPr>
          <w:rFonts w:ascii="Arial" w:hAnsi="Arial" w:cs="Arial"/>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rPr>
        <w:t>c</w:t>
      </w:r>
      <w:proofErr w:type="spellEnd"/>
      <w:r w:rsidRPr="00FE3FF1">
        <w:rPr>
          <w:rFonts w:ascii="Arial" w:hAnsi="Arial" w:cs="Arial"/>
        </w:rPr>
        <w:t xml:space="preserve"> </w:t>
      </w:r>
      <w:r w:rsidRPr="00FE3FF1">
        <w:rPr>
          <w:rFonts w:ascii="Arial" w:hAnsi="Arial" w:cs="Arial"/>
          <w:spacing w:val="1"/>
        </w:rPr>
        <w:t>m</w:t>
      </w:r>
      <w:r w:rsidRPr="00FE3FF1">
        <w:rPr>
          <w:rFonts w:ascii="Arial" w:hAnsi="Arial" w:cs="Arial"/>
        </w:rPr>
        <w:t>o</w:t>
      </w:r>
      <w:r w:rsidRPr="00FE3FF1">
        <w:rPr>
          <w:rFonts w:ascii="Arial" w:hAnsi="Arial" w:cs="Arial"/>
          <w:spacing w:val="-5"/>
        </w:rPr>
        <w:t>d</w:t>
      </w:r>
      <w:r w:rsidRPr="00FE3FF1">
        <w:rPr>
          <w:rFonts w:ascii="Arial" w:hAnsi="Arial" w:cs="Arial"/>
          <w:spacing w:val="1"/>
        </w:rPr>
        <w:t>e</w:t>
      </w:r>
      <w:r w:rsidRPr="00FE3FF1">
        <w:rPr>
          <w:rFonts w:ascii="Arial" w:hAnsi="Arial" w:cs="Arial"/>
          <w:spacing w:val="-3"/>
        </w:rPr>
        <w:t>l</w:t>
      </w:r>
      <w:r w:rsidRPr="00FE3FF1">
        <w:rPr>
          <w:rFonts w:ascii="Arial" w:hAnsi="Arial" w:cs="Arial"/>
          <w:spacing w:val="1"/>
        </w:rPr>
        <w:t>li</w:t>
      </w:r>
      <w:r w:rsidRPr="00FE3FF1">
        <w:rPr>
          <w:rFonts w:ascii="Arial" w:hAnsi="Arial" w:cs="Arial"/>
          <w:spacing w:val="-5"/>
        </w:rPr>
        <w:t>n</w:t>
      </w:r>
      <w:r w:rsidRPr="00FE3FF1">
        <w:rPr>
          <w:rFonts w:ascii="Arial" w:hAnsi="Arial" w:cs="Arial"/>
        </w:rPr>
        <w:t>g</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d</w:t>
      </w:r>
      <w:r w:rsidRPr="00FE3FF1">
        <w:rPr>
          <w:rFonts w:ascii="Arial" w:hAnsi="Arial" w:cs="Arial"/>
          <w:spacing w:val="-5"/>
        </w:rPr>
        <w:t>u</w:t>
      </w:r>
      <w:r w:rsidRPr="00FE3FF1">
        <w:rPr>
          <w:rFonts w:ascii="Arial" w:hAnsi="Arial" w:cs="Arial"/>
          <w:spacing w:val="1"/>
        </w:rPr>
        <w:t>ce</w:t>
      </w:r>
      <w:r w:rsidRPr="00FE3FF1">
        <w:rPr>
          <w:rFonts w:ascii="Arial" w:hAnsi="Arial" w:cs="Arial"/>
        </w:rPr>
        <w:t>d</w:t>
      </w:r>
      <w:r w:rsidRPr="00FE3FF1">
        <w:rPr>
          <w:rFonts w:ascii="Arial" w:hAnsi="Arial" w:cs="Arial"/>
          <w:spacing w:val="-2"/>
        </w:rPr>
        <w:t xml:space="preserve"> </w:t>
      </w:r>
      <w:r w:rsidRPr="00FE3FF1">
        <w:rPr>
          <w:rFonts w:ascii="Arial" w:hAnsi="Arial" w:cs="Arial"/>
          <w:spacing w:val="-3"/>
        </w:rPr>
        <w:t>c</w:t>
      </w:r>
      <w:r w:rsidRPr="00FE3FF1">
        <w:rPr>
          <w:rFonts w:ascii="Arial" w:hAnsi="Arial" w:cs="Arial"/>
        </w:rPr>
        <w:t>h</w:t>
      </w:r>
      <w:r w:rsidRPr="00FE3FF1">
        <w:rPr>
          <w:rFonts w:ascii="Arial" w:hAnsi="Arial" w:cs="Arial"/>
          <w:spacing w:val="-3"/>
        </w:rPr>
        <w:t>e</w:t>
      </w:r>
      <w:r w:rsidRPr="00FE3FF1">
        <w:rPr>
          <w:rFonts w:ascii="Arial" w:hAnsi="Arial" w:cs="Arial"/>
          <w:spacing w:val="1"/>
        </w:rPr>
        <w:t>m</w:t>
      </w:r>
      <w:r w:rsidRPr="00FE3FF1">
        <w:rPr>
          <w:rFonts w:ascii="Arial" w:hAnsi="Arial" w:cs="Arial"/>
        </w:rPr>
        <w:t>o</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a</w:t>
      </w:r>
      <w:r w:rsidRPr="00FE3FF1">
        <w:rPr>
          <w:rFonts w:ascii="Arial" w:hAnsi="Arial" w:cs="Arial"/>
        </w:rPr>
        <w:t>py</w:t>
      </w:r>
      <w:r w:rsidRPr="00FE3FF1">
        <w:rPr>
          <w:rFonts w:ascii="Arial" w:hAnsi="Arial" w:cs="Arial"/>
          <w:spacing w:val="-2"/>
        </w:rPr>
        <w:t xml:space="preserve"> </w:t>
      </w:r>
      <w:r w:rsidRPr="00FE3FF1">
        <w:rPr>
          <w:rFonts w:ascii="Arial" w:hAnsi="Arial" w:cs="Arial"/>
        </w:rPr>
        <w:t>do</w:t>
      </w:r>
      <w:r w:rsidRPr="00FE3FF1">
        <w:rPr>
          <w:rFonts w:ascii="Arial" w:hAnsi="Arial" w:cs="Arial"/>
          <w:spacing w:val="-2"/>
        </w:rPr>
        <w:t>s</w:t>
      </w:r>
      <w:r w:rsidRPr="00FE3FF1">
        <w:rPr>
          <w:rFonts w:ascii="Arial" w:hAnsi="Arial" w:cs="Arial"/>
        </w:rPr>
        <w:t xml:space="preserve">e </w:t>
      </w:r>
      <w:r w:rsidRPr="00FE3FF1">
        <w:rPr>
          <w:rFonts w:ascii="Arial" w:hAnsi="Arial" w:cs="Arial"/>
          <w:spacing w:val="1"/>
        </w:rPr>
        <w:t>a</w:t>
      </w:r>
      <w:r w:rsidRPr="00FE3FF1">
        <w:rPr>
          <w:rFonts w:ascii="Arial" w:hAnsi="Arial" w:cs="Arial"/>
          <w:spacing w:val="-5"/>
        </w:rPr>
        <w:t>d</w:t>
      </w:r>
      <w:r w:rsidRPr="00FE3FF1">
        <w:rPr>
          <w:rFonts w:ascii="Arial" w:hAnsi="Arial" w:cs="Arial"/>
          <w:spacing w:val="1"/>
        </w:rPr>
        <w:t>j</w:t>
      </w:r>
      <w:r w:rsidRPr="00FE3FF1">
        <w:rPr>
          <w:rFonts w:ascii="Arial" w:hAnsi="Arial" w:cs="Arial"/>
        </w:rPr>
        <w:t>u</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spacing w:val="-5"/>
        </w:rPr>
        <w:t>b</w:t>
      </w:r>
      <w:r w:rsidRPr="00FE3FF1">
        <w:rPr>
          <w:rFonts w:ascii="Arial" w:hAnsi="Arial" w:cs="Arial"/>
        </w:rPr>
        <w:t>y</w:t>
      </w:r>
      <w:r w:rsidRPr="00FE3FF1">
        <w:rPr>
          <w:rFonts w:ascii="Arial" w:hAnsi="Arial" w:cs="Arial"/>
          <w:spacing w:val="3"/>
        </w:rPr>
        <w:t xml:space="preserve"> </w:t>
      </w:r>
      <w:r w:rsidRPr="00FE3FF1">
        <w:rPr>
          <w:rFonts w:ascii="Arial" w:hAnsi="Arial" w:cs="Arial"/>
        </w:rPr>
        <w:t>3</w:t>
      </w:r>
      <w:r w:rsidRPr="00FE3FF1">
        <w:rPr>
          <w:rFonts w:ascii="Arial" w:hAnsi="Arial" w:cs="Arial"/>
          <w:spacing w:val="-5"/>
        </w:rPr>
        <w:t>0</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3"/>
        </w:rPr>
        <w:t>c</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r p</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ie</w:t>
      </w:r>
      <w:r w:rsidRPr="00FE3FF1">
        <w:rPr>
          <w:rFonts w:ascii="Arial" w:hAnsi="Arial" w:cs="Arial"/>
          <w:spacing w:val="-5"/>
        </w:rPr>
        <w:t>n</w:t>
      </w:r>
      <w:r w:rsidRPr="00FE3FF1">
        <w:rPr>
          <w:rFonts w:ascii="Arial" w:hAnsi="Arial" w:cs="Arial"/>
          <w:spacing w:val="1"/>
        </w:rPr>
        <w:t>t</w:t>
      </w:r>
      <w:r w:rsidRPr="00FE3FF1">
        <w:rPr>
          <w:rFonts w:ascii="Arial" w:hAnsi="Arial" w:cs="Arial"/>
          <w:spacing w:val="-2"/>
        </w:rPr>
        <w:t>s</w:t>
      </w:r>
      <w:r w:rsidRPr="00FE3FF1">
        <w:rPr>
          <w:rFonts w:ascii="Arial" w:hAnsi="Arial" w:cs="Arial"/>
          <w:spacing w:val="2"/>
        </w:rPr>
        <w:t>,</w:t>
      </w:r>
      <w:r w:rsidRPr="00FE3FF1">
        <w:rPr>
          <w:rFonts w:ascii="Arial" w:hAnsi="Arial" w:cs="Arial"/>
        </w:rPr>
        <w:t>"</w:t>
      </w:r>
      <w:r w:rsidRPr="00FE3FF1">
        <w:rPr>
          <w:rFonts w:ascii="Arial" w:hAnsi="Arial" w:cs="Arial"/>
          <w:spacing w:val="-1"/>
        </w:rPr>
        <w:t xml:space="preserve"> </w:t>
      </w:r>
      <w:r w:rsidRPr="00FE3FF1">
        <w:rPr>
          <w:rFonts w:ascii="Arial" w:hAnsi="Arial" w:cs="Arial"/>
        </w:rPr>
        <w:t>f</w:t>
      </w:r>
      <w:r w:rsidRPr="00FE3FF1">
        <w:rPr>
          <w:rFonts w:ascii="Arial" w:hAnsi="Arial" w:cs="Arial"/>
          <w:spacing w:val="1"/>
        </w:rPr>
        <w:t>i</w:t>
      </w:r>
      <w:r w:rsidRPr="00FE3FF1">
        <w:rPr>
          <w:rFonts w:ascii="Arial" w:hAnsi="Arial" w:cs="Arial"/>
        </w:rPr>
        <w:t>nd</w:t>
      </w:r>
      <w:r w:rsidRPr="00FE3FF1">
        <w:rPr>
          <w:rFonts w:ascii="Arial" w:hAnsi="Arial" w:cs="Arial"/>
          <w:spacing w:val="-7"/>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t</w:t>
      </w:r>
      <w:r w:rsidRPr="00FE3FF1">
        <w:rPr>
          <w:rFonts w:ascii="Arial" w:hAnsi="Arial" w:cs="Arial"/>
        </w:rPr>
        <w:t>e</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rPr>
        <w:t>or</w:t>
      </w:r>
      <w:r w:rsidRPr="00FE3FF1">
        <w:rPr>
          <w:rFonts w:ascii="Arial" w:hAnsi="Arial" w:cs="Arial"/>
          <w:spacing w:val="-3"/>
        </w:rPr>
        <w:t>i</w:t>
      </w:r>
      <w:r w:rsidRPr="00FE3FF1">
        <w:rPr>
          <w:rFonts w:ascii="Arial" w:hAnsi="Arial" w:cs="Arial"/>
        </w:rPr>
        <w:t>g</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a</w:t>
      </w:r>
      <w:r w:rsidRPr="00FE3FF1">
        <w:rPr>
          <w:rFonts w:ascii="Arial" w:hAnsi="Arial" w:cs="Arial"/>
        </w:rPr>
        <w:t xml:space="preserve">l </w:t>
      </w:r>
      <w:r w:rsidRPr="00FE3FF1">
        <w:rPr>
          <w:rFonts w:ascii="Arial" w:hAnsi="Arial" w:cs="Arial"/>
          <w:spacing w:val="-2"/>
        </w:rPr>
        <w:t>s</w:t>
      </w:r>
      <w:r w:rsidRPr="00FE3FF1">
        <w:rPr>
          <w:rFonts w:ascii="Arial" w:hAnsi="Arial" w:cs="Arial"/>
          <w:spacing w:val="1"/>
        </w:rPr>
        <w:t>t</w:t>
      </w:r>
      <w:r w:rsidRPr="00FE3FF1">
        <w:rPr>
          <w:rFonts w:ascii="Arial" w:hAnsi="Arial" w:cs="Arial"/>
        </w:rPr>
        <w:t>udy</w:t>
      </w:r>
      <w:r w:rsidRPr="00FE3FF1">
        <w:rPr>
          <w:rFonts w:ascii="Arial" w:hAnsi="Arial" w:cs="Arial"/>
          <w:spacing w:val="-1"/>
        </w:rPr>
        <w:t xml:space="preserve"> </w:t>
      </w:r>
      <w:r w:rsidRPr="00FE3FF1">
        <w:rPr>
          <w:rFonts w:ascii="Arial" w:hAnsi="Arial" w:cs="Arial"/>
        </w:rPr>
        <w:t>or</w:t>
      </w:r>
      <w:r w:rsidRPr="00FE3FF1">
        <w:rPr>
          <w:rFonts w:ascii="Arial" w:hAnsi="Arial" w:cs="Arial"/>
          <w:spacing w:val="-2"/>
        </w:rPr>
        <w:t xml:space="preserve"> </w:t>
      </w:r>
      <w:r w:rsidRPr="00FE3FF1">
        <w:rPr>
          <w:rFonts w:ascii="Arial" w:hAnsi="Arial" w:cs="Arial"/>
        </w:rPr>
        <w:t>r</w:t>
      </w:r>
      <w:r w:rsidRPr="00FE3FF1">
        <w:rPr>
          <w:rFonts w:ascii="Arial" w:hAnsi="Arial" w:cs="Arial"/>
          <w:spacing w:val="-3"/>
        </w:rPr>
        <w:t>e</w:t>
      </w:r>
      <w:r w:rsidRPr="00FE3FF1">
        <w:rPr>
          <w:rFonts w:ascii="Arial" w:hAnsi="Arial" w:cs="Arial"/>
        </w:rPr>
        <w:t>por</w:t>
      </w:r>
      <w:r w:rsidRPr="00FE3FF1">
        <w:rPr>
          <w:rFonts w:ascii="Arial" w:hAnsi="Arial" w:cs="Arial"/>
          <w:spacing w:val="-3"/>
        </w:rPr>
        <w:t>t</w:t>
      </w:r>
      <w:r w:rsidRPr="00FE3FF1">
        <w:rPr>
          <w:rFonts w:ascii="Arial" w:hAnsi="Arial" w:cs="Arial"/>
        </w:rPr>
        <w:t xml:space="preserve">. </w:t>
      </w:r>
      <w:r w:rsidRPr="00FE3FF1">
        <w:rPr>
          <w:rFonts w:ascii="Arial" w:hAnsi="Arial" w:cs="Arial"/>
          <w:spacing w:val="-2"/>
        </w:rPr>
        <w:t>S</w:t>
      </w:r>
      <w:r w:rsidRPr="00FE3FF1">
        <w:rPr>
          <w:rFonts w:ascii="Arial" w:hAnsi="Arial" w:cs="Arial"/>
          <w:spacing w:val="1"/>
        </w:rPr>
        <w:t>i</w:t>
      </w:r>
      <w:r w:rsidRPr="00FE3FF1">
        <w:rPr>
          <w:rFonts w:ascii="Arial" w:hAnsi="Arial" w:cs="Arial"/>
          <w:spacing w:val="-3"/>
        </w:rPr>
        <w:t>m</w:t>
      </w:r>
      <w:r w:rsidRPr="00FE3FF1">
        <w:rPr>
          <w:rFonts w:ascii="Arial" w:hAnsi="Arial" w:cs="Arial"/>
          <w:spacing w:val="1"/>
        </w:rPr>
        <w:t>i</w:t>
      </w:r>
      <w:r w:rsidRPr="00FE3FF1">
        <w:rPr>
          <w:rFonts w:ascii="Arial" w:hAnsi="Arial" w:cs="Arial"/>
          <w:spacing w:val="-3"/>
        </w:rPr>
        <w:t>l</w:t>
      </w:r>
      <w:r w:rsidRPr="00FE3FF1">
        <w:rPr>
          <w:rFonts w:ascii="Arial" w:hAnsi="Arial" w:cs="Arial"/>
          <w:spacing w:val="1"/>
        </w:rPr>
        <w:t>a</w:t>
      </w:r>
      <w:r w:rsidRPr="00FE3FF1">
        <w:rPr>
          <w:rFonts w:ascii="Arial" w:hAnsi="Arial" w:cs="Arial"/>
        </w:rPr>
        <w:t>r</w:t>
      </w:r>
      <w:r w:rsidRPr="00FE3FF1">
        <w:rPr>
          <w:rFonts w:ascii="Arial" w:hAnsi="Arial" w:cs="Arial"/>
          <w:spacing w:val="1"/>
        </w:rPr>
        <w:t>ly</w:t>
      </w:r>
      <w:r w:rsidRPr="00FE3FF1">
        <w:rPr>
          <w:rFonts w:ascii="Arial" w:hAnsi="Arial" w:cs="Arial"/>
        </w:rPr>
        <w:t>,</w:t>
      </w:r>
      <w:r w:rsidRPr="00FE3FF1">
        <w:rPr>
          <w:rFonts w:ascii="Arial" w:hAnsi="Arial" w:cs="Arial"/>
          <w:spacing w:val="2"/>
        </w:rPr>
        <w:t xml:space="preserve"> </w:t>
      </w:r>
      <w:r w:rsidRPr="00FE3FF1">
        <w:rPr>
          <w:rFonts w:ascii="Arial" w:hAnsi="Arial" w:cs="Arial"/>
        </w:rPr>
        <w:t>for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2"/>
        </w:rPr>
        <w:t>AS</w:t>
      </w:r>
      <w:r w:rsidRPr="00FE3FF1">
        <w:rPr>
          <w:rFonts w:ascii="Arial" w:hAnsi="Arial" w:cs="Arial"/>
        </w:rPr>
        <w:t>CO</w:t>
      </w:r>
      <w:r w:rsidRPr="00FE3FF1">
        <w:rPr>
          <w:rFonts w:ascii="Arial" w:hAnsi="Arial" w:cs="Arial"/>
          <w:spacing w:val="-4"/>
        </w:rPr>
        <w:t xml:space="preserve"> </w:t>
      </w:r>
      <w:r w:rsidRPr="00FE3FF1">
        <w:rPr>
          <w:rFonts w:ascii="Arial" w:hAnsi="Arial" w:cs="Arial"/>
          <w:spacing w:val="-3"/>
        </w:rPr>
        <w:t>c</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i</w:t>
      </w:r>
      <w:r w:rsidRPr="00FE3FF1">
        <w:rPr>
          <w:rFonts w:ascii="Arial" w:hAnsi="Arial" w:cs="Arial"/>
          <w:spacing w:val="-3"/>
        </w:rPr>
        <w:t>m</w:t>
      </w:r>
      <w:r w:rsidRPr="00FE3FF1">
        <w:rPr>
          <w:rFonts w:ascii="Arial" w:hAnsi="Arial" w:cs="Arial"/>
        </w:rPr>
        <w:t>.</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rPr>
        <w:t>b</w:t>
      </w:r>
      <w:r w:rsidRPr="00FE3FF1">
        <w:rPr>
          <w:rFonts w:ascii="Arial" w:hAnsi="Arial" w:cs="Arial"/>
          <w:spacing w:val="-5"/>
        </w:rPr>
        <w:t>u</w:t>
      </w:r>
      <w:r w:rsidRPr="00FE3FF1">
        <w:rPr>
          <w:rFonts w:ascii="Arial" w:hAnsi="Arial" w:cs="Arial"/>
          <w:spacing w:val="1"/>
        </w:rPr>
        <w:t>il</w:t>
      </w:r>
      <w:r w:rsidRPr="00FE3FF1">
        <w:rPr>
          <w:rFonts w:ascii="Arial" w:hAnsi="Arial" w:cs="Arial"/>
        </w:rPr>
        <w:t>ds</w:t>
      </w:r>
      <w:r w:rsidRPr="00FE3FF1">
        <w:rPr>
          <w:rFonts w:ascii="Arial" w:hAnsi="Arial" w:cs="Arial"/>
          <w:spacing w:val="-3"/>
        </w:rPr>
        <w:t xml:space="preserve"> </w:t>
      </w:r>
      <w:r w:rsidRPr="00FE3FF1">
        <w:rPr>
          <w:rFonts w:ascii="Arial" w:hAnsi="Arial" w:cs="Arial"/>
          <w:spacing w:val="1"/>
        </w:rPr>
        <w:t>c</w:t>
      </w:r>
      <w:r w:rsidRPr="00FE3FF1">
        <w:rPr>
          <w:rFonts w:ascii="Arial" w:hAnsi="Arial" w:cs="Arial"/>
          <w:spacing w:val="-5"/>
        </w:rPr>
        <w:t>r</w:t>
      </w:r>
      <w:r w:rsidRPr="00FE3FF1">
        <w:rPr>
          <w:rFonts w:ascii="Arial" w:hAnsi="Arial" w:cs="Arial"/>
          <w:spacing w:val="1"/>
        </w:rPr>
        <w:t>e</w:t>
      </w:r>
      <w:r w:rsidRPr="00FE3FF1">
        <w:rPr>
          <w:rFonts w:ascii="Arial" w:hAnsi="Arial" w:cs="Arial"/>
        </w:rPr>
        <w:t>d</w:t>
      </w:r>
      <w:r w:rsidRPr="00FE3FF1">
        <w:rPr>
          <w:rFonts w:ascii="Arial" w:hAnsi="Arial" w:cs="Arial"/>
          <w:spacing w:val="-3"/>
        </w:rPr>
        <w:t>i</w:t>
      </w:r>
      <w:r w:rsidRPr="00FE3FF1">
        <w:rPr>
          <w:rFonts w:ascii="Arial" w:hAnsi="Arial" w:cs="Arial"/>
        </w:rPr>
        <w:t>b</w:t>
      </w:r>
      <w:r w:rsidRPr="00FE3FF1">
        <w:rPr>
          <w:rFonts w:ascii="Arial" w:hAnsi="Arial" w:cs="Arial"/>
          <w:spacing w:val="1"/>
        </w:rPr>
        <w:t>i</w:t>
      </w:r>
      <w:r w:rsidRPr="00FE3FF1">
        <w:rPr>
          <w:rFonts w:ascii="Arial" w:hAnsi="Arial" w:cs="Arial"/>
          <w:spacing w:val="-3"/>
          <w:w w:val="101"/>
        </w:rPr>
        <w:t>l</w:t>
      </w:r>
      <w:r w:rsidRPr="00FE3FF1">
        <w:rPr>
          <w:rFonts w:ascii="Arial" w:hAnsi="Arial" w:cs="Arial"/>
          <w:spacing w:val="1"/>
          <w:w w:val="101"/>
        </w:rPr>
        <w:t>it</w:t>
      </w:r>
      <w:r w:rsidRPr="00FE3FF1">
        <w:rPr>
          <w:rFonts w:ascii="Arial" w:hAnsi="Arial" w:cs="Arial"/>
          <w:spacing w:val="-5"/>
        </w:rPr>
        <w:t>y</w:t>
      </w:r>
      <w:r w:rsidRPr="00FE3FF1">
        <w:rPr>
          <w:rFonts w:ascii="Arial" w:hAnsi="Arial" w:cs="Arial"/>
        </w:rPr>
        <w:t>.</w:t>
      </w:r>
    </w:p>
    <w:p w14:paraId="3BCEF2B1" w14:textId="77777777" w:rsidR="00366984" w:rsidRPr="00FE3FF1" w:rsidRDefault="00366984">
      <w:pPr>
        <w:spacing w:before="17" w:line="220" w:lineRule="exact"/>
        <w:rPr>
          <w:rFonts w:ascii="Arial" w:hAnsi="Arial" w:cs="Arial"/>
        </w:rPr>
      </w:pPr>
    </w:p>
    <w:p w14:paraId="0D414858" w14:textId="77777777" w:rsidR="00366984" w:rsidRPr="00FE3FF1" w:rsidRDefault="00B30A26">
      <w:pPr>
        <w:spacing w:line="220" w:lineRule="exact"/>
        <w:ind w:left="5453" w:right="4403"/>
        <w:rPr>
          <w:rFonts w:ascii="Arial" w:hAnsi="Arial" w:cs="Arial"/>
        </w:rPr>
      </w:pPr>
      <w:r w:rsidRPr="00FE3FF1">
        <w:rPr>
          <w:rFonts w:ascii="Arial" w:hAnsi="Arial" w:cs="Arial"/>
          <w:spacing w:val="-2"/>
        </w:rPr>
        <w:t>G</w:t>
      </w:r>
      <w:r w:rsidRPr="00FE3FF1">
        <w:rPr>
          <w:rFonts w:ascii="Arial" w:hAnsi="Arial" w:cs="Arial"/>
          <w:spacing w:val="1"/>
        </w:rPr>
        <w:t>i</w:t>
      </w:r>
      <w:r w:rsidRPr="00FE3FF1">
        <w:rPr>
          <w:rFonts w:ascii="Arial" w:hAnsi="Arial" w:cs="Arial"/>
        </w:rPr>
        <w:t>v</w:t>
      </w:r>
      <w:r w:rsidRPr="00FE3FF1">
        <w:rPr>
          <w:rFonts w:ascii="Arial" w:hAnsi="Arial" w:cs="Arial"/>
          <w:spacing w:val="1"/>
        </w:rPr>
        <w:t>e</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 r</w:t>
      </w:r>
      <w:r w:rsidRPr="00FE3FF1">
        <w:rPr>
          <w:rFonts w:ascii="Arial" w:hAnsi="Arial" w:cs="Arial"/>
          <w:spacing w:val="2"/>
        </w:rPr>
        <w:t>a</w:t>
      </w:r>
      <w:r w:rsidRPr="00FE3FF1">
        <w:rPr>
          <w:rFonts w:ascii="Arial" w:hAnsi="Arial" w:cs="Arial"/>
          <w:spacing w:val="-5"/>
        </w:rPr>
        <w:t>p</w:t>
      </w:r>
      <w:r w:rsidRPr="00FE3FF1">
        <w:rPr>
          <w:rFonts w:ascii="Arial" w:hAnsi="Arial" w:cs="Arial"/>
          <w:spacing w:val="1"/>
        </w:rPr>
        <w:t>i</w:t>
      </w:r>
      <w:r w:rsidRPr="00FE3FF1">
        <w:rPr>
          <w:rFonts w:ascii="Arial" w:hAnsi="Arial" w:cs="Arial"/>
        </w:rPr>
        <w:t>d</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rPr>
        <w:t>d</w:t>
      </w:r>
      <w:r w:rsidRPr="00FE3FF1">
        <w:rPr>
          <w:rFonts w:ascii="Arial" w:hAnsi="Arial" w:cs="Arial"/>
          <w:spacing w:val="-5"/>
        </w:rPr>
        <w:t>v</w:t>
      </w:r>
      <w:r w:rsidRPr="00FE3FF1">
        <w:rPr>
          <w:rFonts w:ascii="Arial" w:hAnsi="Arial" w:cs="Arial"/>
          <w:spacing w:val="1"/>
        </w:rPr>
        <w:t>a</w:t>
      </w:r>
      <w:r w:rsidRPr="00FE3FF1">
        <w:rPr>
          <w:rFonts w:ascii="Arial" w:hAnsi="Arial" w:cs="Arial"/>
        </w:rPr>
        <w:t>n</w:t>
      </w:r>
      <w:r w:rsidRPr="00FE3FF1">
        <w:rPr>
          <w:rFonts w:ascii="Arial" w:hAnsi="Arial" w:cs="Arial"/>
          <w:spacing w:val="-3"/>
        </w:rPr>
        <w:t>ce</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a</w:t>
      </w:r>
      <w:r w:rsidRPr="00FE3FF1">
        <w:rPr>
          <w:rFonts w:ascii="Arial" w:hAnsi="Arial" w:cs="Arial"/>
          <w:spacing w:val="-5"/>
        </w:rPr>
        <w:t>d</w:t>
      </w:r>
      <w:r w:rsidRPr="00FE3FF1">
        <w:rPr>
          <w:rFonts w:ascii="Arial" w:hAnsi="Arial" w:cs="Arial"/>
        </w:rPr>
        <w:t>d</w:t>
      </w:r>
      <w:r w:rsidRPr="00FE3FF1">
        <w:rPr>
          <w:rFonts w:ascii="Arial" w:hAnsi="Arial" w:cs="Arial"/>
          <w:spacing w:val="1"/>
        </w:rPr>
        <w:t>i</w:t>
      </w:r>
      <w:r w:rsidRPr="00FE3FF1">
        <w:rPr>
          <w:rFonts w:ascii="Arial" w:hAnsi="Arial" w:cs="Arial"/>
        </w:rPr>
        <w:t>ng</w:t>
      </w:r>
      <w:r w:rsidRPr="00FE3FF1">
        <w:rPr>
          <w:rFonts w:ascii="Arial" w:hAnsi="Arial" w:cs="Arial"/>
          <w:spacing w:val="-2"/>
        </w:rPr>
        <w:t xml:space="preserve"> </w:t>
      </w:r>
      <w:r w:rsidRPr="00FE3FF1">
        <w:rPr>
          <w:rFonts w:ascii="Arial" w:hAnsi="Arial" w:cs="Arial"/>
          <w:spacing w:val="-3"/>
        </w:rPr>
        <w:t>m</w:t>
      </w:r>
      <w:r w:rsidRPr="00FE3FF1">
        <w:rPr>
          <w:rFonts w:ascii="Arial" w:hAnsi="Arial" w:cs="Arial"/>
        </w:rPr>
        <w:t xml:space="preserve">ore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ci</w:t>
      </w:r>
      <w:r w:rsidRPr="00FE3FF1">
        <w:rPr>
          <w:rFonts w:ascii="Arial" w:hAnsi="Arial" w:cs="Arial"/>
          <w:spacing w:val="-5"/>
        </w:rPr>
        <w:t>f</w:t>
      </w:r>
      <w:r w:rsidRPr="00FE3FF1">
        <w:rPr>
          <w:rFonts w:ascii="Arial" w:hAnsi="Arial" w:cs="Arial"/>
          <w:spacing w:val="1"/>
        </w:rPr>
        <w:t>i</w:t>
      </w:r>
      <w:r w:rsidRPr="00FE3FF1">
        <w:rPr>
          <w:rFonts w:ascii="Arial" w:hAnsi="Arial" w:cs="Arial"/>
        </w:rPr>
        <w:t>c</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3"/>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nt</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f</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e</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s</w:t>
      </w:r>
      <w:r w:rsidRPr="00FE3FF1">
        <w:rPr>
          <w:rFonts w:ascii="Arial" w:hAnsi="Arial" w:cs="Arial"/>
          <w:spacing w:val="1"/>
        </w:rPr>
        <w:t xml:space="preserve"> </w:t>
      </w:r>
      <w:r w:rsidRPr="00FE3FF1">
        <w:rPr>
          <w:rFonts w:ascii="Arial" w:hAnsi="Arial" w:cs="Arial"/>
        </w:rPr>
        <w:t>f</w:t>
      </w:r>
      <w:r w:rsidRPr="00FE3FF1">
        <w:rPr>
          <w:rFonts w:ascii="Arial" w:hAnsi="Arial" w:cs="Arial"/>
          <w:spacing w:val="-5"/>
        </w:rPr>
        <w:t>o</w:t>
      </w:r>
      <w:r w:rsidRPr="00FE3FF1">
        <w:rPr>
          <w:rFonts w:ascii="Arial" w:hAnsi="Arial" w:cs="Arial"/>
          <w:spacing w:val="1"/>
        </w:rPr>
        <w:t>c</w:t>
      </w:r>
      <w:r w:rsidRPr="00FE3FF1">
        <w:rPr>
          <w:rFonts w:ascii="Arial" w:hAnsi="Arial" w:cs="Arial"/>
        </w:rPr>
        <w:t>u</w:t>
      </w:r>
      <w:r w:rsidRPr="00FE3FF1">
        <w:rPr>
          <w:rFonts w:ascii="Arial" w:hAnsi="Arial" w:cs="Arial"/>
          <w:spacing w:val="-2"/>
        </w:rPr>
        <w:t>s</w:t>
      </w:r>
      <w:r w:rsidRPr="00FE3FF1">
        <w:rPr>
          <w:rFonts w:ascii="Arial" w:hAnsi="Arial" w:cs="Arial"/>
          <w:spacing w:val="-3"/>
        </w:rPr>
        <w:t>i</w:t>
      </w:r>
      <w:r w:rsidRPr="00FE3FF1">
        <w:rPr>
          <w:rFonts w:ascii="Arial" w:hAnsi="Arial" w:cs="Arial"/>
        </w:rPr>
        <w:t>ng</w:t>
      </w:r>
      <w:r w:rsidRPr="00FE3FF1">
        <w:rPr>
          <w:rFonts w:ascii="Arial" w:hAnsi="Arial" w:cs="Arial"/>
          <w:spacing w:val="4"/>
        </w:rPr>
        <w:t xml:space="preserve"> </w:t>
      </w:r>
      <w:r w:rsidRPr="00FE3FF1">
        <w:rPr>
          <w:rFonts w:ascii="Arial" w:hAnsi="Arial" w:cs="Arial"/>
          <w:spacing w:val="-5"/>
        </w:rPr>
        <w:t>o</w:t>
      </w:r>
      <w:r w:rsidRPr="00FE3FF1">
        <w:rPr>
          <w:rFonts w:ascii="Arial" w:hAnsi="Arial" w:cs="Arial"/>
        </w:rPr>
        <w:t>n</w:t>
      </w:r>
      <w:r w:rsidRPr="00FE3FF1">
        <w:rPr>
          <w:rFonts w:ascii="Arial" w:hAnsi="Arial" w:cs="Arial"/>
          <w:spacing w:val="3"/>
        </w:rPr>
        <w:t xml:space="preserve"> </w:t>
      </w:r>
      <w:r w:rsidRPr="00FE3FF1">
        <w:rPr>
          <w:rFonts w:ascii="Arial" w:hAnsi="Arial" w:cs="Arial"/>
          <w:spacing w:val="-2"/>
        </w:rPr>
        <w:t>A</w:t>
      </w:r>
      <w:r w:rsidRPr="00FE3FF1">
        <w:rPr>
          <w:rFonts w:ascii="Arial" w:hAnsi="Arial" w:cs="Arial"/>
          <w:spacing w:val="-5"/>
        </w:rPr>
        <w:t>I</w:t>
      </w:r>
      <w:r w:rsidRPr="00FE3FF1">
        <w:rPr>
          <w:rFonts w:ascii="Arial" w:hAnsi="Arial" w:cs="Arial"/>
          <w:spacing w:val="1"/>
        </w:rPr>
        <w:t>/</w:t>
      </w:r>
      <w:r w:rsidRPr="00FE3FF1">
        <w:rPr>
          <w:rFonts w:ascii="Arial" w:hAnsi="Arial" w:cs="Arial"/>
          <w:spacing w:val="-2"/>
        </w:rPr>
        <w:t>M</w:t>
      </w:r>
      <w:r w:rsidRPr="00FE3FF1">
        <w:rPr>
          <w:rFonts w:ascii="Arial" w:hAnsi="Arial" w:cs="Arial"/>
        </w:rPr>
        <w:t xml:space="preserve">L </w:t>
      </w:r>
      <w:r w:rsidRPr="00FE3FF1">
        <w:rPr>
          <w:rFonts w:ascii="Arial" w:hAnsi="Arial" w:cs="Arial"/>
          <w:spacing w:val="1"/>
        </w:rPr>
        <w:t>a</w:t>
      </w:r>
      <w:r w:rsidRPr="00FE3FF1">
        <w:rPr>
          <w:rFonts w:ascii="Arial" w:hAnsi="Arial" w:cs="Arial"/>
          <w:spacing w:val="-5"/>
        </w:rPr>
        <w:t>p</w:t>
      </w:r>
      <w:r w:rsidRPr="00FE3FF1">
        <w:rPr>
          <w:rFonts w:ascii="Arial" w:hAnsi="Arial" w:cs="Arial"/>
        </w:rPr>
        <w:t>p</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o</w:t>
      </w:r>
      <w:r w:rsidRPr="00FE3FF1">
        <w:rPr>
          <w:rFonts w:ascii="Arial" w:hAnsi="Arial" w:cs="Arial"/>
        </w:rPr>
        <w:t>ns</w:t>
      </w:r>
      <w:r w:rsidRPr="00FE3FF1">
        <w:rPr>
          <w:rFonts w:ascii="Arial" w:hAnsi="Arial" w:cs="Arial"/>
          <w:spacing w:val="3"/>
        </w:rPr>
        <w:t xml:space="preserve"> </w:t>
      </w:r>
      <w:r w:rsidRPr="00FE3FF1">
        <w:rPr>
          <w:rFonts w:ascii="Arial" w:hAnsi="Arial" w:cs="Arial"/>
          <w:spacing w:val="-2"/>
        </w:rPr>
        <w:t>w</w:t>
      </w:r>
      <w:r w:rsidRPr="00FE3FF1">
        <w:rPr>
          <w:rFonts w:ascii="Arial" w:hAnsi="Arial" w:cs="Arial"/>
        </w:rPr>
        <w:t>o</w:t>
      </w:r>
      <w:r w:rsidRPr="00FE3FF1">
        <w:rPr>
          <w:rFonts w:ascii="Arial" w:hAnsi="Arial" w:cs="Arial"/>
          <w:spacing w:val="-5"/>
        </w:rPr>
        <w:t>u</w:t>
      </w:r>
      <w:r w:rsidRPr="00FE3FF1">
        <w:rPr>
          <w:rFonts w:ascii="Arial" w:hAnsi="Arial" w:cs="Arial"/>
          <w:spacing w:val="1"/>
          <w:w w:val="101"/>
        </w:rPr>
        <w:t>l</w:t>
      </w:r>
      <w:r w:rsidRPr="00FE3FF1">
        <w:rPr>
          <w:rFonts w:ascii="Arial" w:hAnsi="Arial" w:cs="Arial"/>
        </w:rPr>
        <w:t>d be</w:t>
      </w:r>
      <w:r w:rsidRPr="00FE3FF1">
        <w:rPr>
          <w:rFonts w:ascii="Arial" w:hAnsi="Arial" w:cs="Arial"/>
          <w:spacing w:val="-1"/>
        </w:rPr>
        <w:t xml:space="preserve"> </w:t>
      </w:r>
      <w:r w:rsidRPr="00FE3FF1">
        <w:rPr>
          <w:rFonts w:ascii="Arial" w:hAnsi="Arial" w:cs="Arial"/>
          <w:spacing w:val="1"/>
        </w:rPr>
        <w:t>c</w:t>
      </w:r>
      <w:r w:rsidRPr="00FE3FF1">
        <w:rPr>
          <w:rFonts w:ascii="Arial" w:hAnsi="Arial" w:cs="Arial"/>
        </w:rPr>
        <w:t>r</w:t>
      </w:r>
      <w:r w:rsidRPr="00FE3FF1">
        <w:rPr>
          <w:rFonts w:ascii="Arial" w:hAnsi="Arial" w:cs="Arial"/>
          <w:spacing w:val="-5"/>
        </w:rPr>
        <w:t>u</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a</w:t>
      </w:r>
      <w:r w:rsidRPr="00FE3FF1">
        <w:rPr>
          <w:rFonts w:ascii="Arial" w:hAnsi="Arial" w:cs="Arial"/>
          <w:spacing w:val="-3"/>
        </w:rPr>
        <w:t>l</w:t>
      </w:r>
      <w:r w:rsidRPr="00FE3FF1">
        <w:rPr>
          <w:rFonts w:ascii="Arial" w:hAnsi="Arial" w:cs="Arial"/>
        </w:rPr>
        <w:t>,</w:t>
      </w:r>
      <w:r w:rsidRPr="00FE3FF1">
        <w:rPr>
          <w:rFonts w:ascii="Arial" w:hAnsi="Arial" w:cs="Arial"/>
          <w:spacing w:val="1"/>
        </w:rPr>
        <w:t xml:space="preserve"> e</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al</w:t>
      </w:r>
      <w:r w:rsidRPr="00FE3FF1">
        <w:rPr>
          <w:rFonts w:ascii="Arial" w:hAnsi="Arial" w:cs="Arial"/>
          <w:spacing w:val="-3"/>
        </w:rPr>
        <w:t>l</w:t>
      </w:r>
      <w:r w:rsidRPr="00FE3FF1">
        <w:rPr>
          <w:rFonts w:ascii="Arial" w:hAnsi="Arial" w:cs="Arial"/>
        </w:rPr>
        <w:t>y</w:t>
      </w:r>
      <w:r w:rsidRPr="00FE3FF1">
        <w:rPr>
          <w:rFonts w:ascii="Arial" w:hAnsi="Arial" w:cs="Arial"/>
          <w:spacing w:val="5"/>
        </w:rPr>
        <w:t xml:space="preserve"> </w:t>
      </w:r>
      <w:r w:rsidRPr="00FE3FF1">
        <w:rPr>
          <w:rFonts w:ascii="Arial" w:hAnsi="Arial" w:cs="Arial"/>
          <w:spacing w:val="-2"/>
        </w:rPr>
        <w:t>s</w:t>
      </w:r>
      <w:r w:rsidRPr="00FE3FF1">
        <w:rPr>
          <w:rFonts w:ascii="Arial" w:hAnsi="Arial" w:cs="Arial"/>
          <w:spacing w:val="-3"/>
        </w:rPr>
        <w:t>i</w:t>
      </w:r>
      <w:r w:rsidRPr="00FE3FF1">
        <w:rPr>
          <w:rFonts w:ascii="Arial" w:hAnsi="Arial" w:cs="Arial"/>
        </w:rPr>
        <w:t>n</w:t>
      </w:r>
      <w:r w:rsidRPr="00FE3FF1">
        <w:rPr>
          <w:rFonts w:ascii="Arial" w:hAnsi="Arial" w:cs="Arial"/>
          <w:spacing w:val="-3"/>
        </w:rPr>
        <w:t>c</w:t>
      </w:r>
      <w:r w:rsidRPr="00FE3FF1">
        <w:rPr>
          <w:rFonts w:ascii="Arial" w:hAnsi="Arial" w:cs="Arial"/>
        </w:rPr>
        <w:t xml:space="preserve">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l</w:t>
      </w:r>
      <w:r w:rsidRPr="00FE3FF1">
        <w:rPr>
          <w:rFonts w:ascii="Arial" w:hAnsi="Arial" w:cs="Arial"/>
        </w:rPr>
        <w:t>e</w:t>
      </w:r>
      <w:r w:rsidRPr="00FE3FF1">
        <w:rPr>
          <w:rFonts w:ascii="Arial" w:hAnsi="Arial" w:cs="Arial"/>
          <w:spacing w:val="6"/>
        </w:rPr>
        <w:t xml:space="preserve"> </w:t>
      </w:r>
      <w:r w:rsidRPr="00FE3FF1">
        <w:rPr>
          <w:rFonts w:ascii="Arial" w:hAnsi="Arial" w:cs="Arial"/>
          <w:spacing w:val="-5"/>
        </w:rPr>
        <w:t>h</w:t>
      </w:r>
      <w:r w:rsidRPr="00FE3FF1">
        <w:rPr>
          <w:rFonts w:ascii="Arial" w:hAnsi="Arial" w:cs="Arial"/>
          <w:spacing w:val="1"/>
        </w:rPr>
        <w:t>i</w:t>
      </w:r>
      <w:r w:rsidRPr="00FE3FF1">
        <w:rPr>
          <w:rFonts w:ascii="Arial" w:hAnsi="Arial" w:cs="Arial"/>
        </w:rPr>
        <w:t>g</w:t>
      </w:r>
      <w:r w:rsidRPr="00FE3FF1">
        <w:rPr>
          <w:rFonts w:ascii="Arial" w:hAnsi="Arial" w:cs="Arial"/>
          <w:spacing w:val="-5"/>
        </w:rPr>
        <w:t>h</w:t>
      </w:r>
      <w:r w:rsidRPr="00FE3FF1">
        <w:rPr>
          <w:rFonts w:ascii="Arial" w:hAnsi="Arial" w:cs="Arial"/>
          <w:spacing w:val="1"/>
        </w:rPr>
        <w:t>li</w:t>
      </w:r>
      <w:r w:rsidRPr="00FE3FF1">
        <w:rPr>
          <w:rFonts w:ascii="Arial" w:hAnsi="Arial" w:cs="Arial"/>
        </w:rPr>
        <w:t>g</w:t>
      </w:r>
      <w:r w:rsidRPr="00FE3FF1">
        <w:rPr>
          <w:rFonts w:ascii="Arial" w:hAnsi="Arial" w:cs="Arial"/>
          <w:spacing w:val="-5"/>
        </w:rPr>
        <w:t>h</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spacing w:val="-5"/>
        </w:rPr>
        <w:t>"</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pu</w:t>
      </w:r>
      <w:r w:rsidRPr="00FE3FF1">
        <w:rPr>
          <w:rFonts w:ascii="Arial" w:hAnsi="Arial" w:cs="Arial"/>
          <w:spacing w:val="-3"/>
        </w:rPr>
        <w:t>t</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spacing w:val="-5"/>
        </w:rPr>
        <w:t>o</w:t>
      </w:r>
      <w:r w:rsidRPr="00FE3FF1">
        <w:rPr>
          <w:rFonts w:ascii="Arial" w:hAnsi="Arial" w:cs="Arial"/>
        </w:rPr>
        <w:t>n</w:t>
      </w:r>
      <w:r w:rsidRPr="00FE3FF1">
        <w:rPr>
          <w:rFonts w:ascii="Arial" w:hAnsi="Arial" w:cs="Arial"/>
          <w:spacing w:val="1"/>
        </w:rPr>
        <w:t>a</w:t>
      </w:r>
      <w:r w:rsidRPr="00FE3FF1">
        <w:rPr>
          <w:rFonts w:ascii="Arial" w:hAnsi="Arial" w:cs="Arial"/>
        </w:rPr>
        <w:t>l</w:t>
      </w:r>
      <w:r w:rsidRPr="00FE3FF1">
        <w:rPr>
          <w:rFonts w:ascii="Arial" w:hAnsi="Arial" w:cs="Arial"/>
          <w:spacing w:val="1"/>
        </w:rPr>
        <w:t xml:space="preserve"> m</w:t>
      </w:r>
      <w:r w:rsidRPr="00FE3FF1">
        <w:rPr>
          <w:rFonts w:ascii="Arial" w:hAnsi="Arial" w:cs="Arial"/>
          <w:spacing w:val="-5"/>
        </w:rPr>
        <w:t>o</w:t>
      </w:r>
      <w:r w:rsidRPr="00FE3FF1">
        <w:rPr>
          <w:rFonts w:ascii="Arial" w:hAnsi="Arial" w:cs="Arial"/>
        </w:rPr>
        <w:t>d</w:t>
      </w:r>
      <w:r w:rsidRPr="00FE3FF1">
        <w:rPr>
          <w:rFonts w:ascii="Arial" w:hAnsi="Arial" w:cs="Arial"/>
          <w:spacing w:val="-3"/>
        </w:rPr>
        <w:t>e</w:t>
      </w:r>
      <w:r w:rsidRPr="00FE3FF1">
        <w:rPr>
          <w:rFonts w:ascii="Arial" w:hAnsi="Arial" w:cs="Arial"/>
          <w:spacing w:val="1"/>
        </w:rPr>
        <w:t>li</w:t>
      </w:r>
      <w:r w:rsidRPr="00FE3FF1">
        <w:rPr>
          <w:rFonts w:ascii="Arial" w:hAnsi="Arial" w:cs="Arial"/>
        </w:rPr>
        <w:t>ng"</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rPr>
        <w:t xml:space="preserve">a </w:t>
      </w:r>
      <w:r w:rsidRPr="00FE3FF1">
        <w:rPr>
          <w:rFonts w:ascii="Arial" w:hAnsi="Arial" w:cs="Arial"/>
          <w:spacing w:val="-3"/>
        </w:rPr>
        <w:t>c</w:t>
      </w:r>
      <w:r w:rsidRPr="00FE3FF1">
        <w:rPr>
          <w:rFonts w:ascii="Arial" w:hAnsi="Arial" w:cs="Arial"/>
        </w:rPr>
        <w:t xml:space="preserve">ore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p</w:t>
      </w:r>
      <w:r w:rsidRPr="00FE3FF1">
        <w:rPr>
          <w:rFonts w:ascii="Arial" w:hAnsi="Arial" w:cs="Arial"/>
          <w:spacing w:val="-5"/>
        </w:rPr>
        <w:t>o</w:t>
      </w:r>
      <w:r w:rsidRPr="00FE3FF1">
        <w:rPr>
          <w:rFonts w:ascii="Arial" w:hAnsi="Arial" w:cs="Arial"/>
        </w:rPr>
        <w:t>n</w:t>
      </w:r>
      <w:r w:rsidRPr="00FE3FF1">
        <w:rPr>
          <w:rFonts w:ascii="Arial" w:hAnsi="Arial" w:cs="Arial"/>
          <w:spacing w:val="1"/>
        </w:rPr>
        <w:t>e</w:t>
      </w:r>
      <w:r w:rsidRPr="00FE3FF1">
        <w:rPr>
          <w:rFonts w:ascii="Arial" w:hAnsi="Arial" w:cs="Arial"/>
          <w:spacing w:val="-5"/>
        </w:rPr>
        <w:t>n</w:t>
      </w:r>
      <w:r w:rsidRPr="00FE3FF1">
        <w:rPr>
          <w:rFonts w:ascii="Arial" w:hAnsi="Arial" w:cs="Arial"/>
          <w:spacing w:val="1"/>
          <w:w w:val="101"/>
        </w:rPr>
        <w:t>t</w:t>
      </w:r>
      <w:r w:rsidRPr="00FE3FF1">
        <w:rPr>
          <w:rFonts w:ascii="Arial" w:hAnsi="Arial" w:cs="Arial"/>
        </w:rPr>
        <w:t>.</w:t>
      </w:r>
    </w:p>
    <w:p w14:paraId="1C811BDB" w14:textId="77777777" w:rsidR="00366984" w:rsidRPr="00FE3FF1" w:rsidRDefault="00366984">
      <w:pPr>
        <w:spacing w:before="9" w:line="220" w:lineRule="exact"/>
        <w:rPr>
          <w:rFonts w:ascii="Arial" w:hAnsi="Arial" w:cs="Arial"/>
        </w:rPr>
      </w:pPr>
    </w:p>
    <w:p w14:paraId="201669C4" w14:textId="77777777" w:rsidR="00366984" w:rsidRPr="00FE3FF1" w:rsidRDefault="00B30A26">
      <w:pPr>
        <w:ind w:left="5453" w:right="4796"/>
        <w:rPr>
          <w:rFonts w:ascii="Arial" w:hAnsi="Arial" w:cs="Arial"/>
        </w:rPr>
      </w:pPr>
      <w:r w:rsidRPr="00FE3FF1">
        <w:rPr>
          <w:rFonts w:ascii="Arial" w:hAnsi="Arial" w:cs="Arial"/>
          <w:spacing w:val="-1"/>
        </w:rPr>
        <w:t>"</w:t>
      </w:r>
      <w:r w:rsidRPr="00FE3FF1">
        <w:rPr>
          <w:rFonts w:ascii="Arial" w:hAnsi="Arial" w:cs="Arial"/>
          <w:spacing w:val="-2"/>
        </w:rPr>
        <w:t>A</w:t>
      </w:r>
      <w:r w:rsidRPr="00FE3FF1">
        <w:rPr>
          <w:rFonts w:ascii="Arial" w:hAnsi="Arial" w:cs="Arial"/>
        </w:rPr>
        <w:t>I</w:t>
      </w:r>
      <w:r w:rsidRPr="00FE3FF1">
        <w:rPr>
          <w:rFonts w:ascii="Arial" w:hAnsi="Arial" w:cs="Arial"/>
          <w:spacing w:val="3"/>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p</w:t>
      </w:r>
      <w:r w:rsidRPr="00FE3FF1">
        <w:rPr>
          <w:rFonts w:ascii="Arial" w:hAnsi="Arial" w:cs="Arial"/>
          <w:spacing w:val="-5"/>
        </w:rPr>
        <w:t>h</w:t>
      </w:r>
      <w:r w:rsidRPr="00FE3FF1">
        <w:rPr>
          <w:rFonts w:ascii="Arial" w:hAnsi="Arial" w:cs="Arial"/>
          <w:spacing w:val="1"/>
        </w:rPr>
        <w:t>a</w:t>
      </w:r>
      <w:r w:rsidRPr="00FE3FF1">
        <w:rPr>
          <w:rFonts w:ascii="Arial" w:hAnsi="Arial" w:cs="Arial"/>
        </w:rPr>
        <w:t>r</w:t>
      </w:r>
      <w:r w:rsidRPr="00FE3FF1">
        <w:rPr>
          <w:rFonts w:ascii="Arial" w:hAnsi="Arial" w:cs="Arial"/>
          <w:spacing w:val="-3"/>
        </w:rPr>
        <w:t>m</w:t>
      </w:r>
      <w:r w:rsidRPr="00FE3FF1">
        <w:rPr>
          <w:rFonts w:ascii="Arial" w:hAnsi="Arial" w:cs="Arial"/>
          <w:spacing w:val="1"/>
        </w:rPr>
        <w:t>a</w:t>
      </w:r>
      <w:r w:rsidRPr="00FE3FF1">
        <w:rPr>
          <w:rFonts w:ascii="Arial" w:hAnsi="Arial" w:cs="Arial"/>
          <w:spacing w:val="-3"/>
        </w:rPr>
        <w:t>c</w:t>
      </w:r>
      <w:r w:rsidRPr="00FE3FF1">
        <w:rPr>
          <w:rFonts w:ascii="Arial" w:hAnsi="Arial" w:cs="Arial"/>
        </w:rPr>
        <w:t>o</w:t>
      </w:r>
      <w:r w:rsidRPr="00FE3FF1">
        <w:rPr>
          <w:rFonts w:ascii="Arial" w:hAnsi="Arial" w:cs="Arial"/>
          <w:spacing w:val="-3"/>
        </w:rPr>
        <w:t>m</w:t>
      </w:r>
      <w:r w:rsidRPr="00FE3FF1">
        <w:rPr>
          <w:rFonts w:ascii="Arial" w:hAnsi="Arial" w:cs="Arial"/>
          <w:spacing w:val="1"/>
        </w:rPr>
        <w:t>et</w:t>
      </w:r>
      <w:r w:rsidRPr="00FE3FF1">
        <w:rPr>
          <w:rFonts w:ascii="Arial" w:hAnsi="Arial" w:cs="Arial"/>
          <w:spacing w:val="-5"/>
        </w:rPr>
        <w:t>r</w:t>
      </w:r>
      <w:r w:rsidRPr="00FE3FF1">
        <w:rPr>
          <w:rFonts w:ascii="Arial" w:hAnsi="Arial" w:cs="Arial"/>
          <w:spacing w:val="1"/>
        </w:rPr>
        <w:t>ic</w:t>
      </w:r>
      <w:r w:rsidRPr="00FE3FF1">
        <w:rPr>
          <w:rFonts w:ascii="Arial" w:hAnsi="Arial" w:cs="Arial"/>
        </w:rPr>
        <w:t>s</w:t>
      </w:r>
      <w:r w:rsidRPr="00FE3FF1">
        <w:rPr>
          <w:rFonts w:ascii="Arial" w:hAnsi="Arial" w:cs="Arial"/>
          <w:spacing w:val="-3"/>
        </w:rPr>
        <w:t xml:space="preserve"> </w:t>
      </w:r>
      <w:r w:rsidRPr="00FE3FF1">
        <w:rPr>
          <w:rFonts w:ascii="Arial" w:hAnsi="Arial" w:cs="Arial"/>
        </w:rPr>
        <w:t>on</w:t>
      </w:r>
      <w:r w:rsidRPr="00FE3FF1">
        <w:rPr>
          <w:rFonts w:ascii="Arial" w:hAnsi="Arial" w:cs="Arial"/>
          <w:spacing w:val="-3"/>
        </w:rPr>
        <w:t>c</w:t>
      </w:r>
      <w:r w:rsidRPr="00FE3FF1">
        <w:rPr>
          <w:rFonts w:ascii="Arial" w:hAnsi="Arial" w:cs="Arial"/>
        </w:rPr>
        <w:t>o</w:t>
      </w:r>
      <w:r w:rsidRPr="00FE3FF1">
        <w:rPr>
          <w:rFonts w:ascii="Arial" w:hAnsi="Arial" w:cs="Arial"/>
          <w:spacing w:val="1"/>
        </w:rPr>
        <w:t>l</w:t>
      </w:r>
      <w:r w:rsidRPr="00FE3FF1">
        <w:rPr>
          <w:rFonts w:ascii="Arial" w:hAnsi="Arial" w:cs="Arial"/>
        </w:rPr>
        <w:t>og</w:t>
      </w:r>
      <w:r w:rsidRPr="00FE3FF1">
        <w:rPr>
          <w:rFonts w:ascii="Arial" w:hAnsi="Arial" w:cs="Arial"/>
          <w:spacing w:val="-5"/>
        </w:rPr>
        <w:t>y</w:t>
      </w:r>
      <w:r w:rsidRPr="00FE3FF1">
        <w:rPr>
          <w:rFonts w:ascii="Arial" w:hAnsi="Arial" w:cs="Arial"/>
          <w:spacing w:val="2"/>
        </w:rPr>
        <w:t>,</w:t>
      </w:r>
      <w:r w:rsidRPr="00FE3FF1">
        <w:rPr>
          <w:rFonts w:ascii="Arial" w:hAnsi="Arial" w:cs="Arial"/>
        </w:rPr>
        <w:t>"</w:t>
      </w:r>
      <w:r w:rsidRPr="00FE3FF1">
        <w:rPr>
          <w:rFonts w:ascii="Arial" w:hAnsi="Arial" w:cs="Arial"/>
          <w:spacing w:val="-3"/>
        </w:rPr>
        <w:t xml:space="preserve"> </w:t>
      </w:r>
      <w:r w:rsidRPr="00FE3FF1">
        <w:rPr>
          <w:rFonts w:ascii="Arial" w:hAnsi="Arial" w:cs="Arial"/>
          <w:spacing w:val="-1"/>
        </w:rPr>
        <w:t>"</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h</w:t>
      </w:r>
      <w:r w:rsidRPr="00FE3FF1">
        <w:rPr>
          <w:rFonts w:ascii="Arial" w:hAnsi="Arial" w:cs="Arial"/>
          <w:spacing w:val="1"/>
        </w:rPr>
        <w:t>i</w:t>
      </w:r>
      <w:r w:rsidRPr="00FE3FF1">
        <w:rPr>
          <w:rFonts w:ascii="Arial" w:hAnsi="Arial" w:cs="Arial"/>
          <w:spacing w:val="-5"/>
        </w:rPr>
        <w:t>n</w:t>
      </w:r>
      <w:r w:rsidRPr="00FE3FF1">
        <w:rPr>
          <w:rFonts w:ascii="Arial" w:hAnsi="Arial" w:cs="Arial"/>
        </w:rPr>
        <w:t xml:space="preserve">e </w:t>
      </w:r>
      <w:r w:rsidRPr="00FE3FF1">
        <w:rPr>
          <w:rFonts w:ascii="Arial" w:hAnsi="Arial" w:cs="Arial"/>
          <w:spacing w:val="1"/>
        </w:rPr>
        <w:t>l</w:t>
      </w:r>
      <w:r w:rsidRPr="00FE3FF1">
        <w:rPr>
          <w:rFonts w:ascii="Arial" w:hAnsi="Arial" w:cs="Arial"/>
          <w:spacing w:val="-3"/>
        </w:rPr>
        <w:t>e</w:t>
      </w:r>
      <w:r w:rsidRPr="00FE3FF1">
        <w:rPr>
          <w:rFonts w:ascii="Arial" w:hAnsi="Arial" w:cs="Arial"/>
          <w:spacing w:val="1"/>
        </w:rPr>
        <w:t>a</w:t>
      </w:r>
      <w:r w:rsidRPr="00FE3FF1">
        <w:rPr>
          <w:rFonts w:ascii="Arial" w:hAnsi="Arial" w:cs="Arial"/>
        </w:rPr>
        <w:t>rn</w:t>
      </w:r>
      <w:r w:rsidRPr="00FE3FF1">
        <w:rPr>
          <w:rFonts w:ascii="Arial" w:hAnsi="Arial" w:cs="Arial"/>
          <w:spacing w:val="1"/>
        </w:rPr>
        <w:t>i</w:t>
      </w:r>
      <w:r w:rsidRPr="00FE3FF1">
        <w:rPr>
          <w:rFonts w:ascii="Arial" w:hAnsi="Arial" w:cs="Arial"/>
          <w:spacing w:val="-5"/>
        </w:rPr>
        <w:t>n</w:t>
      </w:r>
      <w:r w:rsidRPr="00FE3FF1">
        <w:rPr>
          <w:rFonts w:ascii="Arial" w:hAnsi="Arial" w:cs="Arial"/>
        </w:rPr>
        <w:t>g</w:t>
      </w:r>
      <w:r w:rsidRPr="00FE3FF1">
        <w:rPr>
          <w:rFonts w:ascii="Arial" w:hAnsi="Arial" w:cs="Arial"/>
          <w:spacing w:val="4"/>
        </w:rPr>
        <w:t xml:space="preserve"> </w:t>
      </w:r>
      <w:r w:rsidRPr="00FE3FF1">
        <w:rPr>
          <w:rFonts w:ascii="Arial" w:hAnsi="Arial" w:cs="Arial"/>
          <w:spacing w:val="-5"/>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spacing w:val="-5"/>
        </w:rPr>
        <w:t>o</w:t>
      </w:r>
      <w:r w:rsidRPr="00FE3FF1">
        <w:rPr>
          <w:rFonts w:ascii="Arial" w:hAnsi="Arial" w:cs="Arial"/>
        </w:rPr>
        <w:t>n</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i</w:t>
      </w:r>
      <w:r w:rsidRPr="00FE3FF1">
        <w:rPr>
          <w:rFonts w:ascii="Arial" w:hAnsi="Arial" w:cs="Arial"/>
          <w:spacing w:val="-3"/>
        </w:rPr>
        <w:t>z</w:t>
      </w:r>
      <w:r w:rsidRPr="00FE3FF1">
        <w:rPr>
          <w:rFonts w:ascii="Arial" w:hAnsi="Arial" w:cs="Arial"/>
          <w:spacing w:val="1"/>
        </w:rPr>
        <w:t>e</w:t>
      </w:r>
      <w:r w:rsidRPr="00FE3FF1">
        <w:rPr>
          <w:rFonts w:ascii="Arial" w:hAnsi="Arial" w:cs="Arial"/>
        </w:rPr>
        <w:t>d</w:t>
      </w:r>
      <w:r w:rsidRPr="00FE3FF1">
        <w:rPr>
          <w:rFonts w:ascii="Arial" w:hAnsi="Arial" w:cs="Arial"/>
          <w:spacing w:val="4"/>
        </w:rPr>
        <w:t xml:space="preserve"> </w:t>
      </w:r>
      <w:r w:rsidRPr="00FE3FF1">
        <w:rPr>
          <w:rFonts w:ascii="Arial" w:hAnsi="Arial" w:cs="Arial"/>
          <w:spacing w:val="-5"/>
        </w:rPr>
        <w:t>o</w:t>
      </w:r>
      <w:r w:rsidRPr="00FE3FF1">
        <w:rPr>
          <w:rFonts w:ascii="Arial" w:hAnsi="Arial" w:cs="Arial"/>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l</w:t>
      </w:r>
      <w:r w:rsidRPr="00FE3FF1">
        <w:rPr>
          <w:rFonts w:ascii="Arial" w:hAnsi="Arial" w:cs="Arial"/>
        </w:rPr>
        <w:t>ogy</w:t>
      </w:r>
      <w:r w:rsidRPr="00FE3FF1">
        <w:rPr>
          <w:rFonts w:ascii="Arial" w:hAnsi="Arial" w:cs="Arial"/>
          <w:spacing w:val="-1"/>
        </w:rPr>
        <w:t xml:space="preserve"> </w:t>
      </w:r>
      <w:r w:rsidRPr="00FE3FF1">
        <w:rPr>
          <w:rFonts w:ascii="Arial" w:hAnsi="Arial" w:cs="Arial"/>
        </w:rPr>
        <w:t>drug</w:t>
      </w:r>
      <w:r w:rsidRPr="00FE3FF1">
        <w:rPr>
          <w:rFonts w:ascii="Arial" w:hAnsi="Arial" w:cs="Arial"/>
          <w:spacing w:val="-2"/>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2"/>
        </w:rPr>
        <w:t>s</w:t>
      </w:r>
      <w:r w:rsidRPr="00FE3FF1">
        <w:rPr>
          <w:rFonts w:ascii="Arial" w:hAnsi="Arial" w:cs="Arial"/>
        </w:rPr>
        <w:t>pon</w:t>
      </w:r>
      <w:r w:rsidRPr="00FE3FF1">
        <w:rPr>
          <w:rFonts w:ascii="Arial" w:hAnsi="Arial" w:cs="Arial"/>
          <w:spacing w:val="-2"/>
        </w:rPr>
        <w:t>s</w:t>
      </w:r>
      <w:r w:rsidRPr="00FE3FF1">
        <w:rPr>
          <w:rFonts w:ascii="Arial" w:hAnsi="Arial" w:cs="Arial"/>
          <w:spacing w:val="-3"/>
        </w:rPr>
        <w:t>e</w:t>
      </w:r>
      <w:r w:rsidRPr="00FE3FF1">
        <w:rPr>
          <w:rFonts w:ascii="Arial" w:hAnsi="Arial" w:cs="Arial"/>
          <w:spacing w:val="2"/>
        </w:rPr>
        <w:t>,</w:t>
      </w:r>
      <w:r w:rsidRPr="00FE3FF1">
        <w:rPr>
          <w:rFonts w:ascii="Arial" w:hAnsi="Arial" w:cs="Arial"/>
        </w:rPr>
        <w:t>"</w:t>
      </w:r>
      <w:r w:rsidRPr="00FE3FF1">
        <w:rPr>
          <w:rFonts w:ascii="Arial" w:hAnsi="Arial" w:cs="Arial"/>
          <w:spacing w:val="2"/>
        </w:rPr>
        <w:t xml:space="preserve"> </w:t>
      </w:r>
      <w:r w:rsidRPr="00FE3FF1">
        <w:rPr>
          <w:rFonts w:ascii="Arial" w:hAnsi="Arial" w:cs="Arial"/>
          <w:spacing w:val="-5"/>
        </w:rPr>
        <w:t>"</w:t>
      </w:r>
      <w:r w:rsidRPr="00FE3FF1">
        <w:rPr>
          <w:rFonts w:ascii="Arial" w:hAnsi="Arial" w:cs="Arial"/>
        </w:rPr>
        <w:t>d</w:t>
      </w:r>
      <w:r w:rsidRPr="00FE3FF1">
        <w:rPr>
          <w:rFonts w:ascii="Arial" w:hAnsi="Arial" w:cs="Arial"/>
          <w:spacing w:val="-3"/>
        </w:rPr>
        <w:t>e</w:t>
      </w:r>
      <w:r w:rsidRPr="00FE3FF1">
        <w:rPr>
          <w:rFonts w:ascii="Arial" w:hAnsi="Arial" w:cs="Arial"/>
          <w:spacing w:val="1"/>
        </w:rPr>
        <w:t>e</w:t>
      </w:r>
      <w:r w:rsidRPr="00FE3FF1">
        <w:rPr>
          <w:rFonts w:ascii="Arial" w:hAnsi="Arial" w:cs="Arial"/>
        </w:rPr>
        <w:t>p</w:t>
      </w:r>
      <w:r w:rsidRPr="00FE3FF1">
        <w:rPr>
          <w:rFonts w:ascii="Arial" w:hAnsi="Arial" w:cs="Arial"/>
          <w:spacing w:val="-2"/>
        </w:rPr>
        <w:t xml:space="preserve"> </w:t>
      </w:r>
      <w:r w:rsidRPr="00FE3FF1">
        <w:rPr>
          <w:rFonts w:ascii="Arial" w:hAnsi="Arial" w:cs="Arial"/>
          <w:spacing w:val="1"/>
          <w:w w:val="101"/>
        </w:rPr>
        <w:t>l</w:t>
      </w:r>
      <w:r w:rsidRPr="00FE3FF1">
        <w:rPr>
          <w:rFonts w:ascii="Arial" w:hAnsi="Arial" w:cs="Arial"/>
          <w:spacing w:val="-3"/>
        </w:rPr>
        <w:t>e</w:t>
      </w:r>
      <w:r w:rsidRPr="00FE3FF1">
        <w:rPr>
          <w:rFonts w:ascii="Arial" w:hAnsi="Arial" w:cs="Arial"/>
          <w:spacing w:val="1"/>
        </w:rPr>
        <w:t>a</w:t>
      </w:r>
      <w:r w:rsidRPr="00FE3FF1">
        <w:rPr>
          <w:rFonts w:ascii="Arial" w:hAnsi="Arial" w:cs="Arial"/>
        </w:rPr>
        <w:t>r</w:t>
      </w:r>
      <w:r w:rsidRPr="00FE3FF1">
        <w:rPr>
          <w:rFonts w:ascii="Arial" w:hAnsi="Arial" w:cs="Arial"/>
          <w:spacing w:val="-5"/>
        </w:rPr>
        <w:t>n</w:t>
      </w:r>
      <w:r w:rsidRPr="00FE3FF1">
        <w:rPr>
          <w:rFonts w:ascii="Arial" w:hAnsi="Arial" w:cs="Arial"/>
          <w:spacing w:val="1"/>
          <w:w w:val="101"/>
        </w:rPr>
        <w:t>i</w:t>
      </w:r>
      <w:r w:rsidRPr="00FE3FF1">
        <w:rPr>
          <w:rFonts w:ascii="Arial" w:hAnsi="Arial" w:cs="Arial"/>
        </w:rPr>
        <w:t xml:space="preserve">ng </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ce</w:t>
      </w:r>
      <w:r w:rsidRPr="00FE3FF1">
        <w:rPr>
          <w:rFonts w:ascii="Arial" w:hAnsi="Arial" w:cs="Arial"/>
        </w:rPr>
        <w:t>r</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at</w:t>
      </w:r>
      <w:r w:rsidRPr="00FE3FF1">
        <w:rPr>
          <w:rFonts w:ascii="Arial" w:hAnsi="Arial" w:cs="Arial"/>
          <w:spacing w:val="1"/>
        </w:rPr>
        <w:t>me</w:t>
      </w:r>
      <w:r w:rsidRPr="00FE3FF1">
        <w:rPr>
          <w:rFonts w:ascii="Arial" w:hAnsi="Arial" w:cs="Arial"/>
          <w:spacing w:val="-5"/>
        </w:rPr>
        <w:t>n</w:t>
      </w:r>
      <w:r w:rsidRPr="00FE3FF1">
        <w:rPr>
          <w:rFonts w:ascii="Arial" w:hAnsi="Arial" w:cs="Arial"/>
        </w:rPr>
        <w:t>t</w:t>
      </w:r>
      <w:r w:rsidRPr="00FE3FF1">
        <w:rPr>
          <w:rFonts w:ascii="Arial" w:hAnsi="Arial" w:cs="Arial"/>
          <w:spacing w:val="6"/>
        </w:rPr>
        <w:t xml:space="preserve"> </w:t>
      </w:r>
      <w:r w:rsidRPr="00FE3FF1">
        <w:rPr>
          <w:rFonts w:ascii="Arial" w:hAnsi="Arial" w:cs="Arial"/>
          <w:spacing w:val="-5"/>
        </w:rPr>
        <w:t>o</w:t>
      </w:r>
      <w:r w:rsidRPr="00FE3FF1">
        <w:rPr>
          <w:rFonts w:ascii="Arial" w:hAnsi="Arial" w:cs="Arial"/>
        </w:rPr>
        <w:t>p</w:t>
      </w:r>
      <w:r w:rsidRPr="00FE3FF1">
        <w:rPr>
          <w:rFonts w:ascii="Arial" w:hAnsi="Arial" w:cs="Arial"/>
          <w:spacing w:val="1"/>
        </w:rPr>
        <w:t>t</w:t>
      </w:r>
      <w:r w:rsidRPr="00FE3FF1">
        <w:rPr>
          <w:rFonts w:ascii="Arial" w:hAnsi="Arial" w:cs="Arial"/>
          <w:spacing w:val="-3"/>
          <w:w w:val="101"/>
        </w:rPr>
        <w:t>i</w:t>
      </w:r>
      <w:r w:rsidRPr="00FE3FF1">
        <w:rPr>
          <w:rFonts w:ascii="Arial" w:hAnsi="Arial" w:cs="Arial"/>
          <w:spacing w:val="1"/>
        </w:rPr>
        <w:t>m</w:t>
      </w:r>
      <w:r w:rsidRPr="00FE3FF1">
        <w:rPr>
          <w:rFonts w:ascii="Arial" w:hAnsi="Arial" w:cs="Arial"/>
          <w:spacing w:val="-3"/>
          <w:w w:val="101"/>
        </w:rPr>
        <w:t>i</w:t>
      </w:r>
      <w:r w:rsidRPr="00FE3FF1">
        <w:rPr>
          <w:rFonts w:ascii="Arial" w:hAnsi="Arial" w:cs="Arial"/>
          <w:spacing w:val="1"/>
        </w:rPr>
        <w:t>z</w:t>
      </w:r>
      <w:r w:rsidRPr="00FE3FF1">
        <w:rPr>
          <w:rFonts w:ascii="Arial" w:hAnsi="Arial" w:cs="Arial"/>
          <w:spacing w:val="-3"/>
        </w:rPr>
        <w:t>a</w:t>
      </w:r>
      <w:r w:rsidRPr="00FE3FF1">
        <w:rPr>
          <w:rFonts w:ascii="Arial" w:hAnsi="Arial" w:cs="Arial"/>
          <w:spacing w:val="1"/>
          <w:w w:val="101"/>
        </w:rPr>
        <w:t>ti</w:t>
      </w:r>
      <w:r w:rsidRPr="00FE3FF1">
        <w:rPr>
          <w:rFonts w:ascii="Arial" w:hAnsi="Arial" w:cs="Arial"/>
          <w:spacing w:val="-5"/>
        </w:rPr>
        <w:t>o</w:t>
      </w:r>
      <w:r w:rsidRPr="00FE3FF1">
        <w:rPr>
          <w:rFonts w:ascii="Arial" w:hAnsi="Arial" w:cs="Arial"/>
        </w:rPr>
        <w:t>n</w:t>
      </w:r>
      <w:r w:rsidRPr="00FE3FF1">
        <w:rPr>
          <w:rFonts w:ascii="Arial" w:hAnsi="Arial" w:cs="Arial"/>
          <w:spacing w:val="2"/>
        </w:rPr>
        <w:t>.</w:t>
      </w:r>
      <w:r w:rsidRPr="00FE3FF1">
        <w:rPr>
          <w:rFonts w:ascii="Arial" w:hAnsi="Arial" w:cs="Arial"/>
        </w:rPr>
        <w:t>"</w:t>
      </w:r>
    </w:p>
    <w:p w14:paraId="16E44971" w14:textId="77777777" w:rsidR="00366984" w:rsidRPr="00FE3FF1" w:rsidRDefault="00366984">
      <w:pPr>
        <w:spacing w:before="11" w:line="220" w:lineRule="exact"/>
        <w:rPr>
          <w:rFonts w:ascii="Arial" w:hAnsi="Arial" w:cs="Arial"/>
        </w:rPr>
      </w:pPr>
    </w:p>
    <w:p w14:paraId="4EE2213B" w14:textId="77777777" w:rsidR="00366984" w:rsidRPr="00FE3FF1" w:rsidRDefault="00B30A26">
      <w:pPr>
        <w:ind w:left="5453" w:right="4781" w:firstLine="53"/>
        <w:rPr>
          <w:rFonts w:ascii="Arial" w:hAnsi="Arial" w:cs="Arial"/>
        </w:rPr>
      </w:pPr>
      <w:r w:rsidRPr="00FE3FF1">
        <w:rPr>
          <w:rFonts w:ascii="Arial" w:hAnsi="Arial" w:cs="Arial"/>
          <w:b/>
          <w:spacing w:val="-1"/>
        </w:rPr>
        <w:t>"</w:t>
      </w:r>
      <w:r w:rsidRPr="00FE3FF1">
        <w:rPr>
          <w:rFonts w:ascii="Arial" w:hAnsi="Arial" w:cs="Arial"/>
          <w:b/>
          <w:spacing w:val="-2"/>
        </w:rPr>
        <w:t>A</w:t>
      </w:r>
      <w:r w:rsidRPr="00FE3FF1">
        <w:rPr>
          <w:rFonts w:ascii="Arial" w:hAnsi="Arial" w:cs="Arial"/>
          <w:b/>
          <w:spacing w:val="1"/>
        </w:rPr>
        <w:t>r</w:t>
      </w:r>
      <w:r w:rsidRPr="00FE3FF1">
        <w:rPr>
          <w:rFonts w:ascii="Arial" w:hAnsi="Arial" w:cs="Arial"/>
          <w:b/>
        </w:rPr>
        <w:t>t</w:t>
      </w:r>
      <w:r w:rsidRPr="00FE3FF1">
        <w:rPr>
          <w:rFonts w:ascii="Arial" w:hAnsi="Arial" w:cs="Arial"/>
          <w:b/>
          <w:spacing w:val="-3"/>
        </w:rPr>
        <w:t>i</w:t>
      </w:r>
      <w:r w:rsidRPr="00FE3FF1">
        <w:rPr>
          <w:rFonts w:ascii="Arial" w:hAnsi="Arial" w:cs="Arial"/>
          <w:b/>
        </w:rPr>
        <w:t>f</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w:t>
      </w:r>
      <w:r w:rsidRPr="00FE3FF1">
        <w:rPr>
          <w:rFonts w:ascii="Arial" w:hAnsi="Arial" w:cs="Arial"/>
          <w:b/>
          <w:spacing w:val="-5"/>
        </w:rPr>
        <w:t>a</w:t>
      </w:r>
      <w:r w:rsidRPr="00FE3FF1">
        <w:rPr>
          <w:rFonts w:ascii="Arial" w:hAnsi="Arial" w:cs="Arial"/>
          <w:b/>
        </w:rPr>
        <w:t>l</w:t>
      </w:r>
      <w:r w:rsidRPr="00FE3FF1">
        <w:rPr>
          <w:rFonts w:ascii="Arial" w:hAnsi="Arial" w:cs="Arial"/>
          <w:b/>
          <w:spacing w:val="5"/>
        </w:rPr>
        <w:t xml:space="preserve"> </w:t>
      </w:r>
      <w:r w:rsidRPr="00FE3FF1">
        <w:rPr>
          <w:rFonts w:ascii="Arial" w:hAnsi="Arial" w:cs="Arial"/>
          <w:b/>
          <w:spacing w:val="-2"/>
        </w:rPr>
        <w:t>In</w:t>
      </w:r>
      <w:r w:rsidRPr="00FE3FF1">
        <w:rPr>
          <w:rFonts w:ascii="Arial" w:hAnsi="Arial" w:cs="Arial"/>
          <w:b/>
        </w:rPr>
        <w:t>t</w:t>
      </w:r>
      <w:r w:rsidRPr="00FE3FF1">
        <w:rPr>
          <w:rFonts w:ascii="Arial" w:hAnsi="Arial" w:cs="Arial"/>
          <w:b/>
          <w:spacing w:val="-3"/>
        </w:rPr>
        <w:t>e</w:t>
      </w:r>
      <w:r w:rsidRPr="00FE3FF1">
        <w:rPr>
          <w:rFonts w:ascii="Arial" w:hAnsi="Arial" w:cs="Arial"/>
          <w:b/>
          <w:spacing w:val="1"/>
        </w:rPr>
        <w:t>l</w:t>
      </w:r>
      <w:r w:rsidRPr="00FE3FF1">
        <w:rPr>
          <w:rFonts w:ascii="Arial" w:hAnsi="Arial" w:cs="Arial"/>
          <w:b/>
          <w:spacing w:val="-3"/>
        </w:rPr>
        <w:t>l</w:t>
      </w:r>
      <w:r w:rsidRPr="00FE3FF1">
        <w:rPr>
          <w:rFonts w:ascii="Arial" w:hAnsi="Arial" w:cs="Arial"/>
          <w:b/>
          <w:spacing w:val="1"/>
        </w:rPr>
        <w:t>i</w:t>
      </w:r>
      <w:r w:rsidRPr="00FE3FF1">
        <w:rPr>
          <w:rFonts w:ascii="Arial" w:hAnsi="Arial" w:cs="Arial"/>
          <w:b/>
        </w:rPr>
        <w:t>g</w:t>
      </w:r>
      <w:r w:rsidRPr="00FE3FF1">
        <w:rPr>
          <w:rFonts w:ascii="Arial" w:hAnsi="Arial" w:cs="Arial"/>
          <w:b/>
          <w:spacing w:val="1"/>
        </w:rPr>
        <w:t>e</w:t>
      </w:r>
      <w:r w:rsidRPr="00FE3FF1">
        <w:rPr>
          <w:rFonts w:ascii="Arial" w:hAnsi="Arial" w:cs="Arial"/>
          <w:b/>
          <w:spacing w:val="-6"/>
        </w:rPr>
        <w:t>n</w:t>
      </w:r>
      <w:r w:rsidRPr="00FE3FF1">
        <w:rPr>
          <w:rFonts w:ascii="Arial" w:hAnsi="Arial" w:cs="Arial"/>
          <w:b/>
          <w:spacing w:val="1"/>
        </w:rPr>
        <w:t>c</w:t>
      </w:r>
      <w:r w:rsidRPr="00FE3FF1">
        <w:rPr>
          <w:rFonts w:ascii="Arial" w:hAnsi="Arial" w:cs="Arial"/>
          <w:b/>
          <w:spacing w:val="4"/>
        </w:rPr>
        <w:t>e</w:t>
      </w:r>
      <w:r w:rsidRPr="00FE3FF1">
        <w:rPr>
          <w:rFonts w:ascii="Arial" w:hAnsi="Arial" w:cs="Arial"/>
          <w:b/>
        </w:rPr>
        <w:t>-</w:t>
      </w:r>
      <w:r w:rsidRPr="00FE3FF1">
        <w:rPr>
          <w:rFonts w:ascii="Arial" w:hAnsi="Arial" w:cs="Arial"/>
          <w:b/>
          <w:spacing w:val="-6"/>
        </w:rPr>
        <w:t>D</w:t>
      </w:r>
      <w:r w:rsidRPr="00FE3FF1">
        <w:rPr>
          <w:rFonts w:ascii="Arial" w:hAnsi="Arial" w:cs="Arial"/>
          <w:b/>
          <w:spacing w:val="1"/>
        </w:rPr>
        <w:t>ri</w:t>
      </w:r>
      <w:r w:rsidRPr="00FE3FF1">
        <w:rPr>
          <w:rFonts w:ascii="Arial" w:hAnsi="Arial" w:cs="Arial"/>
          <w:b/>
          <w:spacing w:val="-5"/>
        </w:rPr>
        <w:t>v</w:t>
      </w:r>
      <w:r w:rsidRPr="00FE3FF1">
        <w:rPr>
          <w:rFonts w:ascii="Arial" w:hAnsi="Arial" w:cs="Arial"/>
          <w:b/>
          <w:spacing w:val="1"/>
        </w:rPr>
        <w:t>e</w:t>
      </w:r>
      <w:r w:rsidRPr="00FE3FF1">
        <w:rPr>
          <w:rFonts w:ascii="Arial" w:hAnsi="Arial" w:cs="Arial"/>
          <w:b/>
        </w:rPr>
        <w:t>n</w:t>
      </w:r>
      <w:r w:rsidRPr="00FE3FF1">
        <w:rPr>
          <w:rFonts w:ascii="Arial" w:hAnsi="Arial" w:cs="Arial"/>
          <w:b/>
          <w:spacing w:val="3"/>
        </w:rPr>
        <w:t xml:space="preserve"> </w:t>
      </w:r>
      <w:r w:rsidRPr="00FE3FF1">
        <w:rPr>
          <w:rFonts w:ascii="Arial" w:hAnsi="Arial" w:cs="Arial"/>
          <w:b/>
          <w:spacing w:val="-2"/>
        </w:rPr>
        <w:t>Inn</w:t>
      </w:r>
      <w:r w:rsidRPr="00FE3FF1">
        <w:rPr>
          <w:rFonts w:ascii="Arial" w:hAnsi="Arial" w:cs="Arial"/>
          <w:b/>
        </w:rPr>
        <w:t>ova</w:t>
      </w:r>
      <w:r w:rsidRPr="00FE3FF1">
        <w:rPr>
          <w:rFonts w:ascii="Arial" w:hAnsi="Arial" w:cs="Arial"/>
          <w:b/>
          <w:spacing w:val="-5"/>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s</w:t>
      </w:r>
      <w:r w:rsidRPr="00FE3FF1">
        <w:rPr>
          <w:rFonts w:ascii="Arial" w:hAnsi="Arial" w:cs="Arial"/>
          <w:b/>
          <w:spacing w:val="-3"/>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3"/>
        </w:rPr>
        <w:t xml:space="preserve"> </w:t>
      </w:r>
      <w:r w:rsidRPr="00FE3FF1">
        <w:rPr>
          <w:rFonts w:ascii="Arial" w:hAnsi="Arial" w:cs="Arial"/>
          <w:b/>
          <w:spacing w:val="1"/>
        </w:rPr>
        <w:t>O</w:t>
      </w:r>
      <w:r w:rsidRPr="00FE3FF1">
        <w:rPr>
          <w:rFonts w:ascii="Arial" w:hAnsi="Arial" w:cs="Arial"/>
          <w:b/>
          <w:spacing w:val="-2"/>
        </w:rPr>
        <w:t>n</w:t>
      </w:r>
      <w:r w:rsidRPr="00FE3FF1">
        <w:rPr>
          <w:rFonts w:ascii="Arial" w:hAnsi="Arial" w:cs="Arial"/>
          <w:b/>
          <w:spacing w:val="1"/>
        </w:rPr>
        <w:t>c</w:t>
      </w:r>
      <w:r w:rsidRPr="00FE3FF1">
        <w:rPr>
          <w:rFonts w:ascii="Arial" w:hAnsi="Arial" w:cs="Arial"/>
          <w:b/>
        </w:rPr>
        <w:t>o</w:t>
      </w:r>
      <w:r w:rsidRPr="00FE3FF1">
        <w:rPr>
          <w:rFonts w:ascii="Arial" w:hAnsi="Arial" w:cs="Arial"/>
          <w:b/>
          <w:spacing w:val="-3"/>
        </w:rPr>
        <w:t>l</w:t>
      </w:r>
      <w:r w:rsidRPr="00FE3FF1">
        <w:rPr>
          <w:rFonts w:ascii="Arial" w:hAnsi="Arial" w:cs="Arial"/>
          <w:b/>
        </w:rPr>
        <w:t>ogy</w:t>
      </w:r>
      <w:r w:rsidRPr="00FE3FF1">
        <w:rPr>
          <w:rFonts w:ascii="Arial" w:hAnsi="Arial" w:cs="Arial"/>
          <w:b/>
          <w:spacing w:val="-7"/>
        </w:rPr>
        <w:t xml:space="preserve"> </w:t>
      </w:r>
      <w:r w:rsidRPr="00FE3FF1">
        <w:rPr>
          <w:rFonts w:ascii="Arial" w:hAnsi="Arial" w:cs="Arial"/>
          <w:b/>
          <w:spacing w:val="-2"/>
        </w:rPr>
        <w:t>D</w:t>
      </w:r>
      <w:r w:rsidRPr="00FE3FF1">
        <w:rPr>
          <w:rFonts w:ascii="Arial" w:hAnsi="Arial" w:cs="Arial"/>
          <w:b/>
          <w:spacing w:val="1"/>
        </w:rPr>
        <w:t>r</w:t>
      </w:r>
      <w:r w:rsidRPr="00FE3FF1">
        <w:rPr>
          <w:rFonts w:ascii="Arial" w:hAnsi="Arial" w:cs="Arial"/>
          <w:b/>
          <w:spacing w:val="-2"/>
        </w:rPr>
        <w:t>u</w:t>
      </w:r>
      <w:r w:rsidRPr="00FE3FF1">
        <w:rPr>
          <w:rFonts w:ascii="Arial" w:hAnsi="Arial" w:cs="Arial"/>
          <w:b/>
        </w:rPr>
        <w:t>g</w:t>
      </w:r>
      <w:r w:rsidRPr="00FE3FF1">
        <w:rPr>
          <w:rFonts w:ascii="Arial" w:hAnsi="Arial" w:cs="Arial"/>
          <w:b/>
          <w:spacing w:val="3"/>
        </w:rPr>
        <w:t xml:space="preserve"> </w:t>
      </w:r>
      <w:r w:rsidRPr="00FE3FF1">
        <w:rPr>
          <w:rFonts w:ascii="Arial" w:hAnsi="Arial" w:cs="Arial"/>
          <w:b/>
          <w:spacing w:val="-2"/>
        </w:rPr>
        <w:t>D</w:t>
      </w:r>
      <w:r w:rsidRPr="00FE3FF1">
        <w:rPr>
          <w:rFonts w:ascii="Arial" w:hAnsi="Arial" w:cs="Arial"/>
          <w:b/>
          <w:spacing w:val="1"/>
        </w:rPr>
        <w:t>i</w:t>
      </w:r>
      <w:r w:rsidRPr="00FE3FF1">
        <w:rPr>
          <w:rFonts w:ascii="Arial" w:hAnsi="Arial" w:cs="Arial"/>
          <w:b/>
          <w:spacing w:val="-6"/>
        </w:rPr>
        <w:t>s</w:t>
      </w:r>
      <w:r w:rsidRPr="00FE3FF1">
        <w:rPr>
          <w:rFonts w:ascii="Arial" w:hAnsi="Arial" w:cs="Arial"/>
          <w:b/>
          <w:spacing w:val="1"/>
        </w:rPr>
        <w:t>c</w:t>
      </w:r>
      <w:r w:rsidRPr="00FE3FF1">
        <w:rPr>
          <w:rFonts w:ascii="Arial" w:hAnsi="Arial" w:cs="Arial"/>
          <w:b/>
        </w:rPr>
        <w:t>ov</w:t>
      </w:r>
      <w:r w:rsidRPr="00FE3FF1">
        <w:rPr>
          <w:rFonts w:ascii="Arial" w:hAnsi="Arial" w:cs="Arial"/>
          <w:b/>
          <w:spacing w:val="-3"/>
        </w:rPr>
        <w:t>e</w:t>
      </w:r>
      <w:r w:rsidRPr="00FE3FF1">
        <w:rPr>
          <w:rFonts w:ascii="Arial" w:hAnsi="Arial" w:cs="Arial"/>
          <w:b/>
          <w:spacing w:val="1"/>
        </w:rPr>
        <w:t>r</w:t>
      </w:r>
      <w:r w:rsidRPr="00FE3FF1">
        <w:rPr>
          <w:rFonts w:ascii="Arial" w:hAnsi="Arial" w:cs="Arial"/>
          <w:b/>
        </w:rPr>
        <w:t>y:</w:t>
      </w:r>
      <w:r w:rsidRPr="00FE3FF1">
        <w:rPr>
          <w:rFonts w:ascii="Arial" w:hAnsi="Arial" w:cs="Arial"/>
          <w:b/>
          <w:spacing w:val="-1"/>
        </w:rPr>
        <w:t xml:space="preserve"> </w:t>
      </w:r>
      <w:r w:rsidRPr="00FE3FF1">
        <w:rPr>
          <w:rFonts w:ascii="Arial" w:hAnsi="Arial" w:cs="Arial"/>
          <w:b/>
          <w:spacing w:val="-5"/>
        </w:rPr>
        <w:t>T</w:t>
      </w:r>
      <w:r w:rsidRPr="00FE3FF1">
        <w:rPr>
          <w:rFonts w:ascii="Arial" w:hAnsi="Arial" w:cs="Arial"/>
          <w:b/>
          <w:spacing w:val="1"/>
        </w:rPr>
        <w:t>r</w:t>
      </w:r>
      <w:r w:rsidRPr="00FE3FF1">
        <w:rPr>
          <w:rFonts w:ascii="Arial" w:hAnsi="Arial" w:cs="Arial"/>
          <w:b/>
        </w:rPr>
        <w:t>a</w:t>
      </w:r>
      <w:r w:rsidRPr="00FE3FF1">
        <w:rPr>
          <w:rFonts w:ascii="Arial" w:hAnsi="Arial" w:cs="Arial"/>
          <w:b/>
          <w:spacing w:val="-2"/>
        </w:rPr>
        <w:t>ns</w:t>
      </w:r>
      <w:r w:rsidRPr="00FE3FF1">
        <w:rPr>
          <w:rFonts w:ascii="Arial" w:hAnsi="Arial" w:cs="Arial"/>
          <w:b/>
        </w:rPr>
        <w:t>fo</w:t>
      </w:r>
      <w:r w:rsidRPr="00FE3FF1">
        <w:rPr>
          <w:rFonts w:ascii="Arial" w:hAnsi="Arial" w:cs="Arial"/>
          <w:b/>
          <w:spacing w:val="2"/>
        </w:rPr>
        <w:t>r</w:t>
      </w:r>
      <w:r w:rsidRPr="00FE3FF1">
        <w:rPr>
          <w:rFonts w:ascii="Arial" w:hAnsi="Arial" w:cs="Arial"/>
          <w:b/>
          <w:spacing w:val="-5"/>
        </w:rPr>
        <w:t>m</w:t>
      </w:r>
      <w:r w:rsidRPr="00FE3FF1">
        <w:rPr>
          <w:rFonts w:ascii="Arial" w:hAnsi="Arial" w:cs="Arial"/>
          <w:b/>
          <w:spacing w:val="1"/>
        </w:rPr>
        <w:t>i</w:t>
      </w:r>
      <w:r w:rsidRPr="00FE3FF1">
        <w:rPr>
          <w:rFonts w:ascii="Arial" w:hAnsi="Arial" w:cs="Arial"/>
          <w:b/>
          <w:spacing w:val="-2"/>
        </w:rPr>
        <w:t>n</w:t>
      </w:r>
      <w:r w:rsidRPr="00FE3FF1">
        <w:rPr>
          <w:rFonts w:ascii="Arial" w:hAnsi="Arial" w:cs="Arial"/>
          <w:b/>
        </w:rPr>
        <w:t>g</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1"/>
        </w:rPr>
        <w:t>r</w:t>
      </w:r>
      <w:r w:rsidRPr="00FE3FF1">
        <w:rPr>
          <w:rFonts w:ascii="Arial" w:hAnsi="Arial" w:cs="Arial"/>
          <w:b/>
        </w:rPr>
        <w:t>a</w:t>
      </w:r>
      <w:r w:rsidRPr="00FE3FF1">
        <w:rPr>
          <w:rFonts w:ascii="Arial" w:hAnsi="Arial" w:cs="Arial"/>
          <w:b/>
          <w:spacing w:val="-6"/>
        </w:rPr>
        <w:t>d</w:t>
      </w:r>
      <w:r w:rsidRPr="00FE3FF1">
        <w:rPr>
          <w:rFonts w:ascii="Arial" w:hAnsi="Arial" w:cs="Arial"/>
          <w:b/>
          <w:spacing w:val="1"/>
          <w:w w:val="101"/>
        </w:rPr>
        <w:t>i</w:t>
      </w:r>
      <w:r w:rsidRPr="00FE3FF1">
        <w:rPr>
          <w:rFonts w:ascii="Arial" w:hAnsi="Arial" w:cs="Arial"/>
          <w:b/>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spacing w:val="-5"/>
        </w:rPr>
        <w:t>a</w:t>
      </w:r>
      <w:r w:rsidRPr="00FE3FF1">
        <w:rPr>
          <w:rFonts w:ascii="Arial" w:hAnsi="Arial" w:cs="Arial"/>
          <w:b/>
          <w:w w:val="101"/>
        </w:rPr>
        <w:t xml:space="preserve">l </w:t>
      </w:r>
      <w:r w:rsidRPr="00FE3FF1">
        <w:rPr>
          <w:rFonts w:ascii="Arial" w:hAnsi="Arial" w:cs="Arial"/>
          <w:b/>
          <w:spacing w:val="1"/>
        </w:rPr>
        <w:t>Pi</w:t>
      </w:r>
      <w:r w:rsidRPr="00FE3FF1">
        <w:rPr>
          <w:rFonts w:ascii="Arial" w:hAnsi="Arial" w:cs="Arial"/>
          <w:b/>
          <w:spacing w:val="-2"/>
        </w:rPr>
        <w:t>p</w:t>
      </w:r>
      <w:r w:rsidRPr="00FE3FF1">
        <w:rPr>
          <w:rFonts w:ascii="Arial" w:hAnsi="Arial" w:cs="Arial"/>
          <w:b/>
          <w:spacing w:val="-3"/>
        </w:rPr>
        <w:t>e</w:t>
      </w:r>
      <w:r w:rsidRPr="00FE3FF1">
        <w:rPr>
          <w:rFonts w:ascii="Arial" w:hAnsi="Arial" w:cs="Arial"/>
          <w:b/>
          <w:spacing w:val="1"/>
        </w:rPr>
        <w:t>li</w:t>
      </w:r>
      <w:r w:rsidRPr="00FE3FF1">
        <w:rPr>
          <w:rFonts w:ascii="Arial" w:hAnsi="Arial" w:cs="Arial"/>
          <w:b/>
          <w:spacing w:val="-6"/>
        </w:rPr>
        <w:t>n</w:t>
      </w:r>
      <w:r w:rsidRPr="00FE3FF1">
        <w:rPr>
          <w:rFonts w:ascii="Arial" w:hAnsi="Arial" w:cs="Arial"/>
          <w:b/>
          <w:spacing w:val="1"/>
        </w:rPr>
        <w:t>e</w:t>
      </w:r>
      <w:r w:rsidRPr="00FE3FF1">
        <w:rPr>
          <w:rFonts w:ascii="Arial" w:hAnsi="Arial" w:cs="Arial"/>
          <w:b/>
        </w:rPr>
        <w:t>s</w:t>
      </w:r>
      <w:r w:rsidRPr="00FE3FF1">
        <w:rPr>
          <w:rFonts w:ascii="Arial" w:hAnsi="Arial" w:cs="Arial"/>
          <w:b/>
          <w:spacing w:val="3"/>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4"/>
        </w:rPr>
        <w:t xml:space="preserve"> </w:t>
      </w:r>
      <w:r w:rsidRPr="00FE3FF1">
        <w:rPr>
          <w:rFonts w:ascii="Arial" w:hAnsi="Arial" w:cs="Arial"/>
          <w:b/>
        </w:rPr>
        <w:t>E</w:t>
      </w:r>
      <w:r w:rsidRPr="00FE3FF1">
        <w:rPr>
          <w:rFonts w:ascii="Arial" w:hAnsi="Arial" w:cs="Arial"/>
          <w:b/>
          <w:spacing w:val="-2"/>
        </w:rPr>
        <w:t>nh</w:t>
      </w:r>
      <w:r w:rsidRPr="00FE3FF1">
        <w:rPr>
          <w:rFonts w:ascii="Arial" w:hAnsi="Arial" w:cs="Arial"/>
          <w:b/>
        </w:rPr>
        <w:t>a</w:t>
      </w:r>
      <w:r w:rsidRPr="00FE3FF1">
        <w:rPr>
          <w:rFonts w:ascii="Arial" w:hAnsi="Arial" w:cs="Arial"/>
          <w:b/>
          <w:spacing w:val="-2"/>
        </w:rPr>
        <w:t>n</w:t>
      </w:r>
      <w:r w:rsidRPr="00FE3FF1">
        <w:rPr>
          <w:rFonts w:ascii="Arial" w:hAnsi="Arial" w:cs="Arial"/>
          <w:b/>
          <w:spacing w:val="1"/>
        </w:rPr>
        <w:t>ci</w:t>
      </w:r>
      <w:r w:rsidRPr="00FE3FF1">
        <w:rPr>
          <w:rFonts w:ascii="Arial" w:hAnsi="Arial" w:cs="Arial"/>
          <w:b/>
          <w:spacing w:val="-2"/>
        </w:rPr>
        <w:t>n</w:t>
      </w:r>
      <w:r w:rsidRPr="00FE3FF1">
        <w:rPr>
          <w:rFonts w:ascii="Arial" w:hAnsi="Arial" w:cs="Arial"/>
          <w:b/>
        </w:rPr>
        <w:t>g</w:t>
      </w:r>
      <w:r w:rsidRPr="00FE3FF1">
        <w:rPr>
          <w:rFonts w:ascii="Arial" w:hAnsi="Arial" w:cs="Arial"/>
          <w:b/>
          <w:spacing w:val="-1"/>
        </w:rPr>
        <w:t xml:space="preserve"> </w:t>
      </w:r>
      <w:r w:rsidRPr="00FE3FF1">
        <w:rPr>
          <w:rFonts w:ascii="Arial" w:hAnsi="Arial" w:cs="Arial"/>
          <w:b/>
          <w:spacing w:val="-2"/>
        </w:rPr>
        <w:t>D</w:t>
      </w:r>
      <w:r w:rsidRPr="00FE3FF1">
        <w:rPr>
          <w:rFonts w:ascii="Arial" w:hAnsi="Arial" w:cs="Arial"/>
          <w:b/>
          <w:spacing w:val="1"/>
        </w:rPr>
        <w:t>r</w:t>
      </w:r>
      <w:r w:rsidRPr="00FE3FF1">
        <w:rPr>
          <w:rFonts w:ascii="Arial" w:hAnsi="Arial" w:cs="Arial"/>
          <w:b/>
          <w:spacing w:val="-2"/>
        </w:rPr>
        <w:t>u</w:t>
      </w:r>
      <w:r w:rsidRPr="00FE3FF1">
        <w:rPr>
          <w:rFonts w:ascii="Arial" w:hAnsi="Arial" w:cs="Arial"/>
          <w:b/>
        </w:rPr>
        <w:t>g</w:t>
      </w:r>
      <w:r w:rsidRPr="00FE3FF1">
        <w:rPr>
          <w:rFonts w:ascii="Arial" w:hAnsi="Arial" w:cs="Arial"/>
          <w:b/>
          <w:spacing w:val="-2"/>
        </w:rPr>
        <w:t xml:space="preserve"> D</w:t>
      </w:r>
      <w:r w:rsidRPr="00FE3FF1">
        <w:rPr>
          <w:rFonts w:ascii="Arial" w:hAnsi="Arial" w:cs="Arial"/>
          <w:b/>
          <w:spacing w:val="1"/>
        </w:rPr>
        <w:t>e</w:t>
      </w:r>
      <w:r w:rsidRPr="00FE3FF1">
        <w:rPr>
          <w:rFonts w:ascii="Arial" w:hAnsi="Arial" w:cs="Arial"/>
          <w:b/>
          <w:spacing w:val="-2"/>
        </w:rPr>
        <w:t>s</w:t>
      </w:r>
      <w:r w:rsidRPr="00FE3FF1">
        <w:rPr>
          <w:rFonts w:ascii="Arial" w:hAnsi="Arial" w:cs="Arial"/>
          <w:b/>
          <w:spacing w:val="-3"/>
        </w:rPr>
        <w:t>i</w:t>
      </w:r>
      <w:r w:rsidRPr="00FE3FF1">
        <w:rPr>
          <w:rFonts w:ascii="Arial" w:hAnsi="Arial" w:cs="Arial"/>
          <w:b/>
        </w:rPr>
        <w:t>gn</w:t>
      </w:r>
      <w:r w:rsidRPr="00FE3FF1">
        <w:rPr>
          <w:rFonts w:ascii="Arial" w:hAnsi="Arial" w:cs="Arial"/>
          <w:b/>
          <w:spacing w:val="5"/>
        </w:rPr>
        <w:t xml:space="preserve"> </w:t>
      </w:r>
      <w:r w:rsidRPr="00FE3FF1">
        <w:rPr>
          <w:rFonts w:ascii="Arial" w:hAnsi="Arial" w:cs="Arial"/>
          <w:b/>
        </w:rPr>
        <w:t>-</w:t>
      </w:r>
      <w:r w:rsidRPr="00FE3FF1">
        <w:rPr>
          <w:rFonts w:ascii="Arial" w:hAnsi="Arial" w:cs="Arial"/>
          <w:b/>
          <w:spacing w:val="-2"/>
        </w:rPr>
        <w:t xml:space="preserve"> </w:t>
      </w:r>
      <w:r w:rsidRPr="00FE3FF1">
        <w:rPr>
          <w:rFonts w:ascii="Arial" w:hAnsi="Arial" w:cs="Arial"/>
          <w:b/>
          <w:spacing w:val="1"/>
        </w:rPr>
        <w:t>P</w:t>
      </w:r>
      <w:r w:rsidRPr="00FE3FF1">
        <w:rPr>
          <w:rFonts w:ascii="Arial" w:hAnsi="Arial" w:cs="Arial"/>
          <w:b/>
          <w:spacing w:val="-2"/>
        </w:rPr>
        <w:t>u</w:t>
      </w:r>
      <w:r w:rsidRPr="00FE3FF1">
        <w:rPr>
          <w:rFonts w:ascii="Arial" w:hAnsi="Arial" w:cs="Arial"/>
          <w:b/>
          <w:spacing w:val="-6"/>
        </w:rPr>
        <w:t>b</w:t>
      </w:r>
      <w:r w:rsidRPr="00FE3FF1">
        <w:rPr>
          <w:rFonts w:ascii="Arial" w:hAnsi="Arial" w:cs="Arial"/>
          <w:b/>
          <w:spacing w:val="1"/>
        </w:rPr>
        <w:t>Me</w:t>
      </w:r>
      <w:r w:rsidRPr="00FE3FF1">
        <w:rPr>
          <w:rFonts w:ascii="Arial" w:hAnsi="Arial" w:cs="Arial"/>
          <w:b/>
        </w:rPr>
        <w:t>d</w:t>
      </w:r>
      <w:r w:rsidRPr="00FE3FF1">
        <w:rPr>
          <w:rFonts w:ascii="Arial" w:hAnsi="Arial" w:cs="Arial"/>
          <w:b/>
          <w:spacing w:val="1"/>
        </w:rPr>
        <w:t xml:space="preserve"> </w:t>
      </w:r>
      <w:r w:rsidRPr="00FE3FF1">
        <w:rPr>
          <w:rFonts w:ascii="Arial" w:hAnsi="Arial" w:cs="Arial"/>
          <w:b/>
          <w:spacing w:val="-6"/>
        </w:rPr>
        <w:t>C</w:t>
      </w:r>
      <w:r w:rsidRPr="00FE3FF1">
        <w:rPr>
          <w:rFonts w:ascii="Arial" w:hAnsi="Arial" w:cs="Arial"/>
          <w:b/>
          <w:spacing w:val="1"/>
        </w:rPr>
        <w:t>e</w:t>
      </w:r>
      <w:r w:rsidRPr="00FE3FF1">
        <w:rPr>
          <w:rFonts w:ascii="Arial" w:hAnsi="Arial" w:cs="Arial"/>
          <w:b/>
          <w:spacing w:val="-2"/>
        </w:rPr>
        <w:t>n</w:t>
      </w:r>
      <w:r w:rsidRPr="00FE3FF1">
        <w:rPr>
          <w:rFonts w:ascii="Arial" w:hAnsi="Arial" w:cs="Arial"/>
          <w:b/>
        </w:rPr>
        <w:t>t</w:t>
      </w:r>
      <w:r w:rsidRPr="00FE3FF1">
        <w:rPr>
          <w:rFonts w:ascii="Arial" w:hAnsi="Arial" w:cs="Arial"/>
          <w:b/>
          <w:spacing w:val="-3"/>
        </w:rPr>
        <w:t>r</w:t>
      </w:r>
      <w:r w:rsidRPr="00FE3FF1">
        <w:rPr>
          <w:rFonts w:ascii="Arial" w:hAnsi="Arial" w:cs="Arial"/>
          <w:b/>
        </w:rPr>
        <w:t>a</w:t>
      </w:r>
      <w:r w:rsidRPr="00FE3FF1">
        <w:rPr>
          <w:rFonts w:ascii="Arial" w:hAnsi="Arial" w:cs="Arial"/>
          <w:b/>
          <w:spacing w:val="-3"/>
        </w:rPr>
        <w:t>l</w:t>
      </w:r>
      <w:r w:rsidRPr="00FE3FF1">
        <w:rPr>
          <w:rFonts w:ascii="Arial" w:hAnsi="Arial" w:cs="Arial"/>
          <w:b/>
        </w:rPr>
        <w:t>"</w:t>
      </w:r>
      <w:r w:rsidRPr="00FE3FF1">
        <w:rPr>
          <w:rFonts w:ascii="Arial" w:hAnsi="Arial" w:cs="Arial"/>
          <w:b/>
          <w:spacing w:val="1"/>
        </w:rPr>
        <w:t xml:space="preserve"> </w:t>
      </w:r>
      <w:r w:rsidRPr="00FE3FF1">
        <w:rPr>
          <w:rFonts w:ascii="Arial" w:hAnsi="Arial" w:cs="Arial"/>
          <w:b/>
        </w:rPr>
        <w:t>(J</w:t>
      </w:r>
      <w:r w:rsidRPr="00FE3FF1">
        <w:rPr>
          <w:rFonts w:ascii="Arial" w:hAnsi="Arial" w:cs="Arial"/>
          <w:b/>
          <w:spacing w:val="-2"/>
        </w:rPr>
        <w:t>u</w:t>
      </w:r>
      <w:r w:rsidRPr="00FE3FF1">
        <w:rPr>
          <w:rFonts w:ascii="Arial" w:hAnsi="Arial" w:cs="Arial"/>
          <w:b/>
          <w:spacing w:val="1"/>
        </w:rPr>
        <w:t>l</w:t>
      </w:r>
      <w:r w:rsidRPr="00FE3FF1">
        <w:rPr>
          <w:rFonts w:ascii="Arial" w:hAnsi="Arial" w:cs="Arial"/>
          <w:b/>
        </w:rPr>
        <w:t>y</w:t>
      </w:r>
      <w:r w:rsidRPr="00FE3FF1">
        <w:rPr>
          <w:rFonts w:ascii="Arial" w:hAnsi="Arial" w:cs="Arial"/>
          <w:b/>
          <w:spacing w:val="-1"/>
        </w:rPr>
        <w:t xml:space="preserve"> </w:t>
      </w:r>
      <w:r w:rsidRPr="00FE3FF1">
        <w:rPr>
          <w:rFonts w:ascii="Arial" w:hAnsi="Arial" w:cs="Arial"/>
          <w:b/>
        </w:rPr>
        <w:t>202</w:t>
      </w:r>
      <w:r w:rsidRPr="00FE3FF1">
        <w:rPr>
          <w:rFonts w:ascii="Arial" w:hAnsi="Arial" w:cs="Arial"/>
          <w:b/>
          <w:spacing w:val="-5"/>
        </w:rPr>
        <w:t>5</w:t>
      </w:r>
      <w:r w:rsidRPr="00FE3FF1">
        <w:rPr>
          <w:rFonts w:ascii="Arial" w:hAnsi="Arial" w:cs="Arial"/>
          <w:b/>
        </w:rPr>
        <w:t>):</w:t>
      </w:r>
      <w:r w:rsidRPr="00FE3FF1">
        <w:rPr>
          <w:rFonts w:ascii="Arial" w:hAnsi="Arial" w:cs="Arial"/>
          <w:b/>
          <w:spacing w:val="5"/>
        </w:rPr>
        <w:t xml:space="preserve"> </w:t>
      </w:r>
      <w:r w:rsidRPr="00FE3FF1">
        <w:rPr>
          <w:rFonts w:ascii="Arial" w:hAnsi="Arial" w:cs="Arial"/>
          <w:spacing w:val="-6"/>
        </w:rPr>
        <w:t>V</w:t>
      </w:r>
      <w:r w:rsidRPr="00FE3FF1">
        <w:rPr>
          <w:rFonts w:ascii="Arial" w:hAnsi="Arial" w:cs="Arial"/>
          <w:spacing w:val="1"/>
        </w:rPr>
        <w:t>e</w:t>
      </w:r>
      <w:r w:rsidRPr="00FE3FF1">
        <w:rPr>
          <w:rFonts w:ascii="Arial" w:hAnsi="Arial" w:cs="Arial"/>
        </w:rPr>
        <w:t>ry</w:t>
      </w:r>
      <w:r w:rsidRPr="00FE3FF1">
        <w:rPr>
          <w:rFonts w:ascii="Arial" w:hAnsi="Arial" w:cs="Arial"/>
          <w:spacing w:val="-2"/>
        </w:rPr>
        <w:t xml:space="preserve"> </w:t>
      </w:r>
      <w:r w:rsidRPr="00FE3FF1">
        <w:rPr>
          <w:rFonts w:ascii="Arial" w:hAnsi="Arial" w:cs="Arial"/>
        </w:rPr>
        <w:t>r</w:t>
      </w:r>
      <w:r w:rsidRPr="00FE3FF1">
        <w:rPr>
          <w:rFonts w:ascii="Arial" w:hAnsi="Arial" w:cs="Arial"/>
          <w:spacing w:val="-3"/>
        </w:rPr>
        <w:t>e</w:t>
      </w:r>
      <w:r w:rsidRPr="00FE3FF1">
        <w:rPr>
          <w:rFonts w:ascii="Arial" w:hAnsi="Arial" w:cs="Arial"/>
          <w:spacing w:val="1"/>
        </w:rPr>
        <w:t>ce</w:t>
      </w:r>
      <w:r w:rsidRPr="00FE3FF1">
        <w:rPr>
          <w:rFonts w:ascii="Arial" w:hAnsi="Arial" w:cs="Arial"/>
          <w:spacing w:val="-5"/>
        </w:rPr>
        <w:t>n</w:t>
      </w:r>
      <w:r w:rsidRPr="00FE3FF1">
        <w:rPr>
          <w:rFonts w:ascii="Arial" w:hAnsi="Arial" w:cs="Arial"/>
          <w:spacing w:val="1"/>
        </w:rPr>
        <w:t>t</w:t>
      </w:r>
      <w:r w:rsidRPr="00FE3FF1">
        <w:rPr>
          <w:rFonts w:ascii="Arial" w:hAnsi="Arial" w:cs="Arial"/>
        </w:rPr>
        <w:t>,</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rPr>
        <w:t>p</w:t>
      </w:r>
      <w:r w:rsidRPr="00FE3FF1">
        <w:rPr>
          <w:rFonts w:ascii="Arial" w:hAnsi="Arial" w:cs="Arial"/>
          <w:spacing w:val="-3"/>
        </w:rPr>
        <w:t>e</w:t>
      </w:r>
      <w:r w:rsidRPr="00FE3FF1">
        <w:rPr>
          <w:rFonts w:ascii="Arial" w:hAnsi="Arial" w:cs="Arial"/>
          <w:spacing w:val="1"/>
        </w:rPr>
        <w:t>c</w:t>
      </w:r>
      <w:r w:rsidRPr="00FE3FF1">
        <w:rPr>
          <w:rFonts w:ascii="Arial" w:hAnsi="Arial" w:cs="Arial"/>
          <w:spacing w:val="-3"/>
        </w:rPr>
        <w:t>i</w:t>
      </w:r>
      <w:r w:rsidRPr="00FE3FF1">
        <w:rPr>
          <w:rFonts w:ascii="Arial" w:hAnsi="Arial" w:cs="Arial"/>
        </w:rPr>
        <w:t>f</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spacing w:val="-3"/>
        </w:rPr>
        <w:t>l</w:t>
      </w:r>
      <w:r w:rsidRPr="00FE3FF1">
        <w:rPr>
          <w:rFonts w:ascii="Arial" w:hAnsi="Arial" w:cs="Arial"/>
          <w:spacing w:val="1"/>
        </w:rPr>
        <w:t>l</w:t>
      </w:r>
      <w:r w:rsidRPr="00FE3FF1">
        <w:rPr>
          <w:rFonts w:ascii="Arial" w:hAnsi="Arial" w:cs="Arial"/>
        </w:rPr>
        <w:t>y on</w:t>
      </w:r>
      <w:r w:rsidRPr="00FE3FF1">
        <w:rPr>
          <w:rFonts w:ascii="Arial" w:hAnsi="Arial" w:cs="Arial"/>
          <w:spacing w:val="-2"/>
        </w:rPr>
        <w:t xml:space="preserve"> A</w:t>
      </w:r>
      <w:r w:rsidRPr="00FE3FF1">
        <w:rPr>
          <w:rFonts w:ascii="Arial" w:hAnsi="Arial" w:cs="Arial"/>
        </w:rPr>
        <w:t>I</w:t>
      </w:r>
      <w:r w:rsidRPr="00FE3FF1">
        <w:rPr>
          <w:rFonts w:ascii="Arial" w:hAnsi="Arial" w:cs="Arial"/>
          <w:spacing w:val="-2"/>
        </w:rPr>
        <w:t xml:space="preserve"> </w:t>
      </w:r>
      <w:r w:rsidRPr="00FE3FF1">
        <w:rPr>
          <w:rFonts w:ascii="Arial" w:hAnsi="Arial" w:cs="Arial"/>
          <w:spacing w:val="1"/>
          <w:w w:val="101"/>
        </w:rPr>
        <w:t>i</w:t>
      </w:r>
      <w:r w:rsidRPr="00FE3FF1">
        <w:rPr>
          <w:rFonts w:ascii="Arial" w:hAnsi="Arial" w:cs="Arial"/>
        </w:rPr>
        <w:t>n on</w:t>
      </w:r>
      <w:r w:rsidRPr="00FE3FF1">
        <w:rPr>
          <w:rFonts w:ascii="Arial" w:hAnsi="Arial" w:cs="Arial"/>
          <w:spacing w:val="1"/>
        </w:rPr>
        <w:t>c</w:t>
      </w:r>
      <w:r w:rsidRPr="00FE3FF1">
        <w:rPr>
          <w:rFonts w:ascii="Arial" w:hAnsi="Arial" w:cs="Arial"/>
        </w:rPr>
        <w:t>o</w:t>
      </w:r>
      <w:r w:rsidRPr="00FE3FF1">
        <w:rPr>
          <w:rFonts w:ascii="Arial" w:hAnsi="Arial" w:cs="Arial"/>
          <w:spacing w:val="-3"/>
        </w:rPr>
        <w:t>l</w:t>
      </w:r>
      <w:r w:rsidRPr="00FE3FF1">
        <w:rPr>
          <w:rFonts w:ascii="Arial" w:hAnsi="Arial" w:cs="Arial"/>
        </w:rPr>
        <w:t>ogy</w:t>
      </w:r>
      <w:r w:rsidRPr="00FE3FF1">
        <w:rPr>
          <w:rFonts w:ascii="Arial" w:hAnsi="Arial" w:cs="Arial"/>
          <w:spacing w:val="-2"/>
        </w:rPr>
        <w:t xml:space="preserve"> </w:t>
      </w:r>
      <w:r w:rsidRPr="00FE3FF1">
        <w:rPr>
          <w:rFonts w:ascii="Arial" w:hAnsi="Arial" w:cs="Arial"/>
        </w:rPr>
        <w:t>drug</w:t>
      </w:r>
      <w:r w:rsidRPr="00FE3FF1">
        <w:rPr>
          <w:rFonts w:ascii="Arial" w:hAnsi="Arial" w:cs="Arial"/>
          <w:spacing w:val="-2"/>
        </w:rPr>
        <w:t xml:space="preserve"> </w:t>
      </w:r>
      <w:r w:rsidRPr="00FE3FF1">
        <w:rPr>
          <w:rFonts w:ascii="Arial" w:hAnsi="Arial" w:cs="Arial"/>
        </w:rPr>
        <w:t>d</w:t>
      </w:r>
      <w:r w:rsidRPr="00FE3FF1">
        <w:rPr>
          <w:rFonts w:ascii="Arial" w:hAnsi="Arial" w:cs="Arial"/>
          <w:spacing w:val="1"/>
        </w:rPr>
        <w:t>i</w:t>
      </w:r>
      <w:r w:rsidRPr="00FE3FF1">
        <w:rPr>
          <w:rFonts w:ascii="Arial" w:hAnsi="Arial" w:cs="Arial"/>
          <w:spacing w:val="-6"/>
        </w:rPr>
        <w:t>s</w:t>
      </w:r>
      <w:r w:rsidRPr="00FE3FF1">
        <w:rPr>
          <w:rFonts w:ascii="Arial" w:hAnsi="Arial" w:cs="Arial"/>
          <w:spacing w:val="1"/>
        </w:rPr>
        <w:t>c</w:t>
      </w:r>
      <w:r w:rsidRPr="00FE3FF1">
        <w:rPr>
          <w:rFonts w:ascii="Arial" w:hAnsi="Arial" w:cs="Arial"/>
        </w:rPr>
        <w:t>o</w:t>
      </w:r>
      <w:r w:rsidRPr="00FE3FF1">
        <w:rPr>
          <w:rFonts w:ascii="Arial" w:hAnsi="Arial" w:cs="Arial"/>
          <w:spacing w:val="-5"/>
        </w:rPr>
        <w:t>v</w:t>
      </w:r>
      <w:r w:rsidRPr="00FE3FF1">
        <w:rPr>
          <w:rFonts w:ascii="Arial" w:hAnsi="Arial" w:cs="Arial"/>
          <w:spacing w:val="1"/>
        </w:rPr>
        <w:t>e</w:t>
      </w:r>
      <w:r w:rsidRPr="00FE3FF1">
        <w:rPr>
          <w:rFonts w:ascii="Arial" w:hAnsi="Arial" w:cs="Arial"/>
        </w:rPr>
        <w:t>ry.</w:t>
      </w:r>
    </w:p>
    <w:p w14:paraId="5421C294" w14:textId="77777777" w:rsidR="00366984" w:rsidRPr="00FE3FF1" w:rsidRDefault="00B30A26">
      <w:pPr>
        <w:ind w:left="5453" w:right="4542" w:firstLine="53"/>
        <w:rPr>
          <w:rFonts w:ascii="Arial" w:hAnsi="Arial" w:cs="Arial"/>
        </w:rPr>
      </w:pPr>
      <w:r w:rsidRPr="00FE3FF1">
        <w:rPr>
          <w:rFonts w:ascii="Arial" w:hAnsi="Arial" w:cs="Arial"/>
          <w:b/>
          <w:spacing w:val="-1"/>
        </w:rPr>
        <w:t>"</w:t>
      </w:r>
      <w:r w:rsidRPr="00FE3FF1">
        <w:rPr>
          <w:rFonts w:ascii="Arial" w:hAnsi="Arial" w:cs="Arial"/>
          <w:b/>
          <w:spacing w:val="-2"/>
        </w:rPr>
        <w:t>A</w:t>
      </w:r>
      <w:r w:rsidRPr="00FE3FF1">
        <w:rPr>
          <w:rFonts w:ascii="Arial" w:hAnsi="Arial" w:cs="Arial"/>
          <w:b/>
          <w:spacing w:val="1"/>
        </w:rPr>
        <w:t>r</w:t>
      </w:r>
      <w:r w:rsidRPr="00FE3FF1">
        <w:rPr>
          <w:rFonts w:ascii="Arial" w:hAnsi="Arial" w:cs="Arial"/>
          <w:b/>
        </w:rPr>
        <w:t>t</w:t>
      </w:r>
      <w:r w:rsidRPr="00FE3FF1">
        <w:rPr>
          <w:rFonts w:ascii="Arial" w:hAnsi="Arial" w:cs="Arial"/>
          <w:b/>
          <w:spacing w:val="-3"/>
        </w:rPr>
        <w:t>i</w:t>
      </w:r>
      <w:r w:rsidRPr="00FE3FF1">
        <w:rPr>
          <w:rFonts w:ascii="Arial" w:hAnsi="Arial" w:cs="Arial"/>
          <w:b/>
        </w:rPr>
        <w:t>f</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w:t>
      </w:r>
      <w:r w:rsidRPr="00FE3FF1">
        <w:rPr>
          <w:rFonts w:ascii="Arial" w:hAnsi="Arial" w:cs="Arial"/>
          <w:b/>
          <w:spacing w:val="-5"/>
        </w:rPr>
        <w:t>a</w:t>
      </w:r>
      <w:r w:rsidRPr="00FE3FF1">
        <w:rPr>
          <w:rFonts w:ascii="Arial" w:hAnsi="Arial" w:cs="Arial"/>
          <w:b/>
        </w:rPr>
        <w:t>l</w:t>
      </w:r>
      <w:r w:rsidRPr="00FE3FF1">
        <w:rPr>
          <w:rFonts w:ascii="Arial" w:hAnsi="Arial" w:cs="Arial"/>
          <w:b/>
          <w:spacing w:val="5"/>
        </w:rPr>
        <w:t xml:space="preserve"> </w:t>
      </w:r>
      <w:r w:rsidRPr="00FE3FF1">
        <w:rPr>
          <w:rFonts w:ascii="Arial" w:hAnsi="Arial" w:cs="Arial"/>
          <w:b/>
          <w:spacing w:val="-2"/>
        </w:rPr>
        <w:t>In</w:t>
      </w:r>
      <w:r w:rsidRPr="00FE3FF1">
        <w:rPr>
          <w:rFonts w:ascii="Arial" w:hAnsi="Arial" w:cs="Arial"/>
          <w:b/>
        </w:rPr>
        <w:t>t</w:t>
      </w:r>
      <w:r w:rsidRPr="00FE3FF1">
        <w:rPr>
          <w:rFonts w:ascii="Arial" w:hAnsi="Arial" w:cs="Arial"/>
          <w:b/>
          <w:spacing w:val="-3"/>
        </w:rPr>
        <w:t>e</w:t>
      </w:r>
      <w:r w:rsidRPr="00FE3FF1">
        <w:rPr>
          <w:rFonts w:ascii="Arial" w:hAnsi="Arial" w:cs="Arial"/>
          <w:b/>
          <w:spacing w:val="1"/>
        </w:rPr>
        <w:t>l</w:t>
      </w:r>
      <w:r w:rsidRPr="00FE3FF1">
        <w:rPr>
          <w:rFonts w:ascii="Arial" w:hAnsi="Arial" w:cs="Arial"/>
          <w:b/>
          <w:spacing w:val="-3"/>
        </w:rPr>
        <w:t>l</w:t>
      </w:r>
      <w:r w:rsidRPr="00FE3FF1">
        <w:rPr>
          <w:rFonts w:ascii="Arial" w:hAnsi="Arial" w:cs="Arial"/>
          <w:b/>
          <w:spacing w:val="1"/>
        </w:rPr>
        <w:t>i</w:t>
      </w:r>
      <w:r w:rsidRPr="00FE3FF1">
        <w:rPr>
          <w:rFonts w:ascii="Arial" w:hAnsi="Arial" w:cs="Arial"/>
          <w:b/>
        </w:rPr>
        <w:t>g</w:t>
      </w:r>
      <w:r w:rsidRPr="00FE3FF1">
        <w:rPr>
          <w:rFonts w:ascii="Arial" w:hAnsi="Arial" w:cs="Arial"/>
          <w:b/>
          <w:spacing w:val="1"/>
        </w:rPr>
        <w:t>e</w:t>
      </w:r>
      <w:r w:rsidRPr="00FE3FF1">
        <w:rPr>
          <w:rFonts w:ascii="Arial" w:hAnsi="Arial" w:cs="Arial"/>
          <w:b/>
          <w:spacing w:val="-6"/>
        </w:rPr>
        <w:t>n</w:t>
      </w:r>
      <w:r w:rsidRPr="00FE3FF1">
        <w:rPr>
          <w:rFonts w:ascii="Arial" w:hAnsi="Arial" w:cs="Arial"/>
          <w:b/>
          <w:spacing w:val="1"/>
        </w:rPr>
        <w:t>c</w:t>
      </w:r>
      <w:r w:rsidRPr="00FE3FF1">
        <w:rPr>
          <w:rFonts w:ascii="Arial" w:hAnsi="Arial" w:cs="Arial"/>
          <w:b/>
        </w:rPr>
        <w:t>e</w:t>
      </w:r>
      <w:r w:rsidRPr="00FE3FF1">
        <w:rPr>
          <w:rFonts w:ascii="Arial" w:hAnsi="Arial" w:cs="Arial"/>
          <w:b/>
          <w:spacing w:val="2"/>
        </w:rPr>
        <w:t xml:space="preserve"> </w:t>
      </w:r>
      <w:r w:rsidRPr="00FE3FF1">
        <w:rPr>
          <w:rFonts w:ascii="Arial" w:hAnsi="Arial" w:cs="Arial"/>
          <w:b/>
          <w:spacing w:val="-2"/>
        </w:rPr>
        <w:t>Ad</w:t>
      </w:r>
      <w:r w:rsidRPr="00FE3FF1">
        <w:rPr>
          <w:rFonts w:ascii="Arial" w:hAnsi="Arial" w:cs="Arial"/>
          <w:b/>
        </w:rPr>
        <w:t>va</w:t>
      </w:r>
      <w:r w:rsidRPr="00FE3FF1">
        <w:rPr>
          <w:rFonts w:ascii="Arial" w:hAnsi="Arial" w:cs="Arial"/>
          <w:b/>
          <w:spacing w:val="-2"/>
        </w:rPr>
        <w:t>n</w:t>
      </w:r>
      <w:r w:rsidRPr="00FE3FF1">
        <w:rPr>
          <w:rFonts w:ascii="Arial" w:hAnsi="Arial" w:cs="Arial"/>
          <w:b/>
          <w:spacing w:val="-3"/>
        </w:rPr>
        <w:t>c</w:t>
      </w:r>
      <w:r w:rsidRPr="00FE3FF1">
        <w:rPr>
          <w:rFonts w:ascii="Arial" w:hAnsi="Arial" w:cs="Arial"/>
          <w:b/>
          <w:spacing w:val="1"/>
        </w:rPr>
        <w:t>e</w:t>
      </w:r>
      <w:r w:rsidRPr="00FE3FF1">
        <w:rPr>
          <w:rFonts w:ascii="Arial" w:hAnsi="Arial" w:cs="Arial"/>
          <w:b/>
        </w:rPr>
        <w:t>m</w:t>
      </w:r>
      <w:r w:rsidRPr="00FE3FF1">
        <w:rPr>
          <w:rFonts w:ascii="Arial" w:hAnsi="Arial" w:cs="Arial"/>
          <w:b/>
          <w:spacing w:val="2"/>
        </w:rPr>
        <w:t>e</w:t>
      </w:r>
      <w:r w:rsidRPr="00FE3FF1">
        <w:rPr>
          <w:rFonts w:ascii="Arial" w:hAnsi="Arial" w:cs="Arial"/>
          <w:b/>
          <w:spacing w:val="-2"/>
        </w:rPr>
        <w:t>n</w:t>
      </w:r>
      <w:r w:rsidRPr="00FE3FF1">
        <w:rPr>
          <w:rFonts w:ascii="Arial" w:hAnsi="Arial" w:cs="Arial"/>
          <w:b/>
        </w:rPr>
        <w:t>ts</w:t>
      </w:r>
      <w:r w:rsidRPr="00FE3FF1">
        <w:rPr>
          <w:rFonts w:ascii="Arial" w:hAnsi="Arial" w:cs="Arial"/>
          <w:b/>
          <w:spacing w:val="-4"/>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3"/>
        </w:rPr>
        <w:t xml:space="preserve"> </w:t>
      </w:r>
      <w:r w:rsidRPr="00FE3FF1">
        <w:rPr>
          <w:rFonts w:ascii="Arial" w:hAnsi="Arial" w:cs="Arial"/>
          <w:b/>
          <w:spacing w:val="1"/>
        </w:rPr>
        <w:t>O</w:t>
      </w:r>
      <w:r w:rsidRPr="00FE3FF1">
        <w:rPr>
          <w:rFonts w:ascii="Arial" w:hAnsi="Arial" w:cs="Arial"/>
          <w:b/>
          <w:spacing w:val="-6"/>
        </w:rPr>
        <w:t>n</w:t>
      </w:r>
      <w:r w:rsidRPr="00FE3FF1">
        <w:rPr>
          <w:rFonts w:ascii="Arial" w:hAnsi="Arial" w:cs="Arial"/>
          <w:b/>
          <w:spacing w:val="1"/>
        </w:rPr>
        <w:t>c</w:t>
      </w:r>
      <w:r w:rsidRPr="00FE3FF1">
        <w:rPr>
          <w:rFonts w:ascii="Arial" w:hAnsi="Arial" w:cs="Arial"/>
          <w:b/>
        </w:rPr>
        <w:t>o</w:t>
      </w:r>
      <w:r w:rsidRPr="00FE3FF1">
        <w:rPr>
          <w:rFonts w:ascii="Arial" w:hAnsi="Arial" w:cs="Arial"/>
          <w:b/>
          <w:spacing w:val="1"/>
        </w:rPr>
        <w:t>l</w:t>
      </w:r>
      <w:r w:rsidRPr="00FE3FF1">
        <w:rPr>
          <w:rFonts w:ascii="Arial" w:hAnsi="Arial" w:cs="Arial"/>
          <w:b/>
          <w:spacing w:val="-5"/>
        </w:rPr>
        <w:t>o</w:t>
      </w:r>
      <w:r w:rsidRPr="00FE3FF1">
        <w:rPr>
          <w:rFonts w:ascii="Arial" w:hAnsi="Arial" w:cs="Arial"/>
          <w:b/>
        </w:rPr>
        <w:t>gy:</w:t>
      </w:r>
      <w:r w:rsidRPr="00FE3FF1">
        <w:rPr>
          <w:rFonts w:ascii="Arial" w:hAnsi="Arial" w:cs="Arial"/>
          <w:b/>
          <w:spacing w:val="3"/>
        </w:rPr>
        <w:t xml:space="preserve"> </w:t>
      </w:r>
      <w:r w:rsidRPr="00FE3FF1">
        <w:rPr>
          <w:rFonts w:ascii="Arial" w:hAnsi="Arial" w:cs="Arial"/>
          <w:b/>
        </w:rPr>
        <w:t>A</w:t>
      </w:r>
      <w:r w:rsidRPr="00FE3FF1">
        <w:rPr>
          <w:rFonts w:ascii="Arial" w:hAnsi="Arial" w:cs="Arial"/>
          <w:b/>
          <w:spacing w:val="-4"/>
        </w:rPr>
        <w:t xml:space="preserve"> </w:t>
      </w:r>
      <w:r w:rsidRPr="00FE3FF1">
        <w:rPr>
          <w:rFonts w:ascii="Arial" w:hAnsi="Arial" w:cs="Arial"/>
          <w:b/>
          <w:spacing w:val="-2"/>
        </w:rPr>
        <w:t>R</w:t>
      </w:r>
      <w:r w:rsidRPr="00FE3FF1">
        <w:rPr>
          <w:rFonts w:ascii="Arial" w:hAnsi="Arial" w:cs="Arial"/>
          <w:b/>
          <w:spacing w:val="-3"/>
        </w:rPr>
        <w:t>e</w:t>
      </w:r>
      <w:r w:rsidRPr="00FE3FF1">
        <w:rPr>
          <w:rFonts w:ascii="Arial" w:hAnsi="Arial" w:cs="Arial"/>
          <w:b/>
        </w:rPr>
        <w:t>v</w:t>
      </w:r>
      <w:r w:rsidRPr="00FE3FF1">
        <w:rPr>
          <w:rFonts w:ascii="Arial" w:hAnsi="Arial" w:cs="Arial"/>
          <w:b/>
          <w:spacing w:val="1"/>
        </w:rPr>
        <w:t>ie</w:t>
      </w:r>
      <w:r w:rsidRPr="00FE3FF1">
        <w:rPr>
          <w:rFonts w:ascii="Arial" w:hAnsi="Arial" w:cs="Arial"/>
          <w:b/>
        </w:rPr>
        <w:t>w</w:t>
      </w:r>
      <w:r w:rsidRPr="00FE3FF1">
        <w:rPr>
          <w:rFonts w:ascii="Arial" w:hAnsi="Arial" w:cs="Arial"/>
          <w:b/>
          <w:spacing w:val="-4"/>
        </w:rPr>
        <w:t xml:space="preserve"> </w:t>
      </w:r>
      <w:r w:rsidRPr="00FE3FF1">
        <w:rPr>
          <w:rFonts w:ascii="Arial" w:hAnsi="Arial" w:cs="Arial"/>
          <w:b/>
        </w:rPr>
        <w:t>of</w:t>
      </w:r>
      <w:r w:rsidRPr="00FE3FF1">
        <w:rPr>
          <w:rFonts w:ascii="Arial" w:hAnsi="Arial" w:cs="Arial"/>
          <w:b/>
          <w:spacing w:val="3"/>
        </w:rPr>
        <w:t xml:space="preserve"> </w:t>
      </w:r>
      <w:r w:rsidRPr="00FE3FF1">
        <w:rPr>
          <w:rFonts w:ascii="Arial" w:hAnsi="Arial" w:cs="Arial"/>
          <w:b/>
          <w:spacing w:val="-2"/>
        </w:rPr>
        <w:t>C</w:t>
      </w:r>
      <w:r w:rsidRPr="00FE3FF1">
        <w:rPr>
          <w:rFonts w:ascii="Arial" w:hAnsi="Arial" w:cs="Arial"/>
          <w:b/>
          <w:spacing w:val="-6"/>
        </w:rPr>
        <w:t>u</w:t>
      </w:r>
      <w:r w:rsidRPr="00FE3FF1">
        <w:rPr>
          <w:rFonts w:ascii="Arial" w:hAnsi="Arial" w:cs="Arial"/>
          <w:b/>
          <w:spacing w:val="1"/>
        </w:rPr>
        <w:t>r</w:t>
      </w:r>
      <w:r w:rsidRPr="00FE3FF1">
        <w:rPr>
          <w:rFonts w:ascii="Arial" w:hAnsi="Arial" w:cs="Arial"/>
          <w:b/>
          <w:spacing w:val="-3"/>
        </w:rPr>
        <w:t>r</w:t>
      </w:r>
      <w:r w:rsidRPr="00FE3FF1">
        <w:rPr>
          <w:rFonts w:ascii="Arial" w:hAnsi="Arial" w:cs="Arial"/>
          <w:b/>
          <w:spacing w:val="1"/>
        </w:rPr>
        <w:t>e</w:t>
      </w:r>
      <w:r w:rsidRPr="00FE3FF1">
        <w:rPr>
          <w:rFonts w:ascii="Arial" w:hAnsi="Arial" w:cs="Arial"/>
          <w:b/>
          <w:spacing w:val="-2"/>
        </w:rPr>
        <w:t>n</w:t>
      </w:r>
      <w:r w:rsidRPr="00FE3FF1">
        <w:rPr>
          <w:rFonts w:ascii="Arial" w:hAnsi="Arial" w:cs="Arial"/>
          <w:b/>
        </w:rPr>
        <w:t>t</w:t>
      </w:r>
      <w:r w:rsidRPr="00FE3FF1">
        <w:rPr>
          <w:rFonts w:ascii="Arial" w:hAnsi="Arial" w:cs="Arial"/>
          <w:b/>
          <w:spacing w:val="-2"/>
        </w:rPr>
        <w:t xml:space="preserve"> </w:t>
      </w:r>
      <w:r w:rsidRPr="00FE3FF1">
        <w:rPr>
          <w:rFonts w:ascii="Arial" w:hAnsi="Arial" w:cs="Arial"/>
          <w:b/>
        </w:rPr>
        <w:t>T</w:t>
      </w:r>
      <w:r w:rsidRPr="00FE3FF1">
        <w:rPr>
          <w:rFonts w:ascii="Arial" w:hAnsi="Arial" w:cs="Arial"/>
          <w:b/>
          <w:spacing w:val="-3"/>
        </w:rPr>
        <w:t>r</w:t>
      </w:r>
      <w:r w:rsidRPr="00FE3FF1">
        <w:rPr>
          <w:rFonts w:ascii="Arial" w:hAnsi="Arial" w:cs="Arial"/>
          <w:b/>
          <w:spacing w:val="1"/>
        </w:rPr>
        <w:t>e</w:t>
      </w:r>
      <w:r w:rsidRPr="00FE3FF1">
        <w:rPr>
          <w:rFonts w:ascii="Arial" w:hAnsi="Arial" w:cs="Arial"/>
          <w:b/>
          <w:spacing w:val="-2"/>
        </w:rPr>
        <w:t>nd</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a</w:t>
      </w:r>
      <w:r w:rsidRPr="00FE3FF1">
        <w:rPr>
          <w:rFonts w:ascii="Arial" w:hAnsi="Arial" w:cs="Arial"/>
          <w:b/>
          <w:spacing w:val="-2"/>
        </w:rPr>
        <w:t>n</w:t>
      </w:r>
      <w:r w:rsidRPr="00FE3FF1">
        <w:rPr>
          <w:rFonts w:ascii="Arial" w:hAnsi="Arial" w:cs="Arial"/>
          <w:b/>
        </w:rPr>
        <w:t>d</w:t>
      </w:r>
      <w:r w:rsidRPr="00FE3FF1">
        <w:rPr>
          <w:rFonts w:ascii="Arial" w:hAnsi="Arial" w:cs="Arial"/>
          <w:b/>
          <w:spacing w:val="-4"/>
        </w:rPr>
        <w:t xml:space="preserve"> </w:t>
      </w:r>
      <w:r w:rsidRPr="00FE3FF1">
        <w:rPr>
          <w:rFonts w:ascii="Arial" w:hAnsi="Arial" w:cs="Arial"/>
          <w:b/>
          <w:spacing w:val="1"/>
        </w:rPr>
        <w:t>F</w:t>
      </w:r>
      <w:r w:rsidRPr="00FE3FF1">
        <w:rPr>
          <w:rFonts w:ascii="Arial" w:hAnsi="Arial" w:cs="Arial"/>
          <w:b/>
          <w:spacing w:val="-2"/>
        </w:rPr>
        <w:t>u</w:t>
      </w:r>
      <w:r w:rsidRPr="00FE3FF1">
        <w:rPr>
          <w:rFonts w:ascii="Arial" w:hAnsi="Arial" w:cs="Arial"/>
          <w:b/>
        </w:rPr>
        <w:t>t</w:t>
      </w:r>
      <w:r w:rsidRPr="00FE3FF1">
        <w:rPr>
          <w:rFonts w:ascii="Arial" w:hAnsi="Arial" w:cs="Arial"/>
          <w:b/>
          <w:spacing w:val="-2"/>
        </w:rPr>
        <w:t>u</w:t>
      </w:r>
      <w:r w:rsidRPr="00FE3FF1">
        <w:rPr>
          <w:rFonts w:ascii="Arial" w:hAnsi="Arial" w:cs="Arial"/>
          <w:b/>
          <w:spacing w:val="1"/>
        </w:rPr>
        <w:t>r</w:t>
      </w:r>
      <w:r w:rsidRPr="00FE3FF1">
        <w:rPr>
          <w:rFonts w:ascii="Arial" w:hAnsi="Arial" w:cs="Arial"/>
          <w:b/>
        </w:rPr>
        <w:t xml:space="preserve">e </w:t>
      </w:r>
      <w:r w:rsidRPr="00FE3FF1">
        <w:rPr>
          <w:rFonts w:ascii="Arial" w:hAnsi="Arial" w:cs="Arial"/>
          <w:b/>
          <w:spacing w:val="-2"/>
        </w:rPr>
        <w:t>D</w:t>
      </w:r>
      <w:r w:rsidRPr="00FE3FF1">
        <w:rPr>
          <w:rFonts w:ascii="Arial" w:hAnsi="Arial" w:cs="Arial"/>
          <w:b/>
          <w:spacing w:val="-3"/>
        </w:rPr>
        <w:t>i</w:t>
      </w:r>
      <w:r w:rsidRPr="00FE3FF1">
        <w:rPr>
          <w:rFonts w:ascii="Arial" w:hAnsi="Arial" w:cs="Arial"/>
          <w:b/>
          <w:spacing w:val="1"/>
        </w:rPr>
        <w:t>r</w:t>
      </w:r>
      <w:r w:rsidRPr="00FE3FF1">
        <w:rPr>
          <w:rFonts w:ascii="Arial" w:hAnsi="Arial" w:cs="Arial"/>
          <w:b/>
          <w:spacing w:val="-3"/>
        </w:rPr>
        <w:t>e</w:t>
      </w:r>
      <w:r w:rsidRPr="00FE3FF1">
        <w:rPr>
          <w:rFonts w:ascii="Arial" w:hAnsi="Arial" w:cs="Arial"/>
          <w:b/>
          <w:spacing w:val="1"/>
        </w:rPr>
        <w:t>c</w:t>
      </w:r>
      <w:r w:rsidRPr="00FE3FF1">
        <w:rPr>
          <w:rFonts w:ascii="Arial" w:hAnsi="Arial" w:cs="Arial"/>
          <w:b/>
        </w:rPr>
        <w:t>t</w:t>
      </w:r>
      <w:r w:rsidRPr="00FE3FF1">
        <w:rPr>
          <w:rFonts w:ascii="Arial" w:hAnsi="Arial" w:cs="Arial"/>
          <w:b/>
          <w:spacing w:val="-3"/>
        </w:rPr>
        <w:t>i</w:t>
      </w:r>
      <w:r w:rsidRPr="00FE3FF1">
        <w:rPr>
          <w:rFonts w:ascii="Arial" w:hAnsi="Arial" w:cs="Arial"/>
          <w:b/>
        </w:rPr>
        <w:t>o</w:t>
      </w:r>
      <w:r w:rsidRPr="00FE3FF1">
        <w:rPr>
          <w:rFonts w:ascii="Arial" w:hAnsi="Arial" w:cs="Arial"/>
          <w:b/>
          <w:spacing w:val="-2"/>
        </w:rPr>
        <w:t>n</w:t>
      </w:r>
      <w:r w:rsidRPr="00FE3FF1">
        <w:rPr>
          <w:rFonts w:ascii="Arial" w:hAnsi="Arial" w:cs="Arial"/>
          <w:b/>
        </w:rPr>
        <w:t>s</w:t>
      </w:r>
      <w:r w:rsidRPr="00FE3FF1">
        <w:rPr>
          <w:rFonts w:ascii="Arial" w:hAnsi="Arial" w:cs="Arial"/>
          <w:b/>
          <w:spacing w:val="10"/>
        </w:rPr>
        <w:t xml:space="preserve"> </w:t>
      </w:r>
      <w:r w:rsidRPr="00FE3FF1">
        <w:rPr>
          <w:rFonts w:ascii="Arial" w:hAnsi="Arial" w:cs="Arial"/>
          <w:b/>
        </w:rPr>
        <w:t xml:space="preserve">- </w:t>
      </w:r>
      <w:r w:rsidRPr="00FE3FF1">
        <w:rPr>
          <w:rFonts w:ascii="Arial" w:hAnsi="Arial" w:cs="Arial"/>
          <w:b/>
          <w:spacing w:val="1"/>
        </w:rPr>
        <w:t>PM</w:t>
      </w:r>
      <w:r w:rsidRPr="00FE3FF1">
        <w:rPr>
          <w:rFonts w:ascii="Arial" w:hAnsi="Arial" w:cs="Arial"/>
          <w:b/>
          <w:spacing w:val="-2"/>
        </w:rPr>
        <w:t>C</w:t>
      </w:r>
      <w:r w:rsidRPr="00FE3FF1">
        <w:rPr>
          <w:rFonts w:ascii="Arial" w:hAnsi="Arial" w:cs="Arial"/>
          <w:b/>
        </w:rPr>
        <w:t>"</w:t>
      </w:r>
      <w:r w:rsidRPr="00FE3FF1">
        <w:rPr>
          <w:rFonts w:ascii="Arial" w:hAnsi="Arial" w:cs="Arial"/>
          <w:b/>
          <w:spacing w:val="-4"/>
        </w:rPr>
        <w:t xml:space="preserve"> </w:t>
      </w:r>
      <w:r w:rsidRPr="00FE3FF1">
        <w:rPr>
          <w:rFonts w:ascii="Arial" w:hAnsi="Arial" w:cs="Arial"/>
          <w:b/>
        </w:rPr>
        <w:t>(</w:t>
      </w:r>
      <w:r w:rsidRPr="00FE3FF1">
        <w:rPr>
          <w:rFonts w:ascii="Arial" w:hAnsi="Arial" w:cs="Arial"/>
          <w:b/>
          <w:spacing w:val="-1"/>
        </w:rPr>
        <w:t>A</w:t>
      </w:r>
      <w:r w:rsidRPr="00FE3FF1">
        <w:rPr>
          <w:rFonts w:ascii="Arial" w:hAnsi="Arial" w:cs="Arial"/>
          <w:b/>
          <w:spacing w:val="-2"/>
        </w:rPr>
        <w:t>p</w:t>
      </w:r>
      <w:r w:rsidRPr="00FE3FF1">
        <w:rPr>
          <w:rFonts w:ascii="Arial" w:hAnsi="Arial" w:cs="Arial"/>
          <w:b/>
          <w:spacing w:val="1"/>
        </w:rPr>
        <w:t>r</w:t>
      </w:r>
      <w:r w:rsidRPr="00FE3FF1">
        <w:rPr>
          <w:rFonts w:ascii="Arial" w:hAnsi="Arial" w:cs="Arial"/>
          <w:b/>
          <w:spacing w:val="-3"/>
        </w:rPr>
        <w:t>i</w:t>
      </w:r>
      <w:r w:rsidRPr="00FE3FF1">
        <w:rPr>
          <w:rFonts w:ascii="Arial" w:hAnsi="Arial" w:cs="Arial"/>
          <w:b/>
        </w:rPr>
        <w:t xml:space="preserve">l 2025): </w:t>
      </w:r>
      <w:r w:rsidRPr="00FE3FF1">
        <w:rPr>
          <w:rFonts w:ascii="Arial" w:hAnsi="Arial" w:cs="Arial"/>
        </w:rPr>
        <w:t>Co</w:t>
      </w:r>
      <w:r w:rsidRPr="00FE3FF1">
        <w:rPr>
          <w:rFonts w:ascii="Arial" w:hAnsi="Arial" w:cs="Arial"/>
          <w:spacing w:val="-5"/>
        </w:rPr>
        <w:t>v</w:t>
      </w:r>
      <w:r w:rsidRPr="00FE3FF1">
        <w:rPr>
          <w:rFonts w:ascii="Arial" w:hAnsi="Arial" w:cs="Arial"/>
          <w:spacing w:val="1"/>
        </w:rPr>
        <w:t>e</w:t>
      </w:r>
      <w:r w:rsidRPr="00FE3FF1">
        <w:rPr>
          <w:rFonts w:ascii="Arial" w:hAnsi="Arial" w:cs="Arial"/>
        </w:rPr>
        <w:t>rs</w:t>
      </w:r>
      <w:r w:rsidRPr="00FE3FF1">
        <w:rPr>
          <w:rFonts w:ascii="Arial" w:hAnsi="Arial" w:cs="Arial"/>
          <w:spacing w:val="1"/>
        </w:rPr>
        <w:t xml:space="preserve"> </w:t>
      </w:r>
      <w:r w:rsidRPr="00FE3FF1">
        <w:rPr>
          <w:rFonts w:ascii="Arial" w:hAnsi="Arial" w:cs="Arial"/>
          <w:spacing w:val="-6"/>
        </w:rPr>
        <w:t>A</w:t>
      </w:r>
      <w:r w:rsidRPr="00FE3FF1">
        <w:rPr>
          <w:rFonts w:ascii="Arial" w:hAnsi="Arial" w:cs="Arial"/>
        </w:rPr>
        <w:t>I</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spacing w:val="1"/>
        </w:rPr>
        <w:t>ca</w:t>
      </w:r>
      <w:r w:rsidRPr="00FE3FF1">
        <w:rPr>
          <w:rFonts w:ascii="Arial" w:hAnsi="Arial" w:cs="Arial"/>
          <w:spacing w:val="-5"/>
        </w:rPr>
        <w:t>n</w:t>
      </w:r>
      <w:r w:rsidRPr="00FE3FF1">
        <w:rPr>
          <w:rFonts w:ascii="Arial" w:hAnsi="Arial" w:cs="Arial"/>
          <w:spacing w:val="-3"/>
        </w:rPr>
        <w:t>c</w:t>
      </w:r>
      <w:r w:rsidRPr="00FE3FF1">
        <w:rPr>
          <w:rFonts w:ascii="Arial" w:hAnsi="Arial" w:cs="Arial"/>
          <w:spacing w:val="1"/>
        </w:rPr>
        <w:t>e</w:t>
      </w:r>
      <w:r w:rsidRPr="00FE3FF1">
        <w:rPr>
          <w:rFonts w:ascii="Arial" w:hAnsi="Arial" w:cs="Arial"/>
        </w:rPr>
        <w:t>r</w:t>
      </w:r>
      <w:r w:rsidRPr="00FE3FF1">
        <w:rPr>
          <w:rFonts w:ascii="Arial" w:hAnsi="Arial" w:cs="Arial"/>
          <w:spacing w:val="3"/>
        </w:rPr>
        <w:t xml:space="preserve"> </w:t>
      </w:r>
      <w:r w:rsidRPr="00FE3FF1">
        <w:rPr>
          <w:rFonts w:ascii="Arial" w:hAnsi="Arial" w:cs="Arial"/>
          <w:spacing w:val="-5"/>
        </w:rPr>
        <w:t>d</w:t>
      </w:r>
      <w:r w:rsidRPr="00FE3FF1">
        <w:rPr>
          <w:rFonts w:ascii="Arial" w:hAnsi="Arial" w:cs="Arial"/>
          <w:spacing w:val="1"/>
        </w:rPr>
        <w:t>ia</w:t>
      </w:r>
      <w:r w:rsidRPr="00FE3FF1">
        <w:rPr>
          <w:rFonts w:ascii="Arial" w:hAnsi="Arial" w:cs="Arial"/>
          <w:spacing w:val="-5"/>
        </w:rPr>
        <w:t>g</w:t>
      </w:r>
      <w:r w:rsidRPr="00FE3FF1">
        <w:rPr>
          <w:rFonts w:ascii="Arial" w:hAnsi="Arial" w:cs="Arial"/>
        </w:rPr>
        <w:t>no</w:t>
      </w:r>
      <w:r w:rsidRPr="00FE3FF1">
        <w:rPr>
          <w:rFonts w:ascii="Arial" w:hAnsi="Arial" w:cs="Arial"/>
          <w:spacing w:val="-2"/>
        </w:rPr>
        <w:t>s</w:t>
      </w:r>
      <w:r w:rsidRPr="00FE3FF1">
        <w:rPr>
          <w:rFonts w:ascii="Arial" w:hAnsi="Arial" w:cs="Arial"/>
          <w:spacing w:val="1"/>
        </w:rPr>
        <w:t>i</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m</w:t>
      </w:r>
      <w:r w:rsidRPr="00FE3FF1">
        <w:rPr>
          <w:rFonts w:ascii="Arial" w:hAnsi="Arial" w:cs="Arial"/>
          <w:spacing w:val="-3"/>
        </w:rPr>
        <w:t>e</w:t>
      </w:r>
      <w:r w:rsidRPr="00FE3FF1">
        <w:rPr>
          <w:rFonts w:ascii="Arial" w:hAnsi="Arial" w:cs="Arial"/>
        </w:rPr>
        <w:t>n</w:t>
      </w:r>
      <w:r w:rsidRPr="00FE3FF1">
        <w:rPr>
          <w:rFonts w:ascii="Arial" w:hAnsi="Arial" w:cs="Arial"/>
          <w:spacing w:val="1"/>
        </w:rPr>
        <w:t>t</w:t>
      </w:r>
      <w:r w:rsidRPr="00FE3FF1">
        <w:rPr>
          <w:rFonts w:ascii="Arial" w:hAnsi="Arial" w:cs="Arial"/>
        </w:rPr>
        <w:t>,</w:t>
      </w:r>
      <w:r w:rsidRPr="00FE3FF1">
        <w:rPr>
          <w:rFonts w:ascii="Arial" w:hAnsi="Arial" w:cs="Arial"/>
          <w:spacing w:val="1"/>
        </w:rPr>
        <w:t xml:space="preserve"> a</w:t>
      </w:r>
      <w:r w:rsidRPr="00FE3FF1">
        <w:rPr>
          <w:rFonts w:ascii="Arial" w:hAnsi="Arial" w:cs="Arial"/>
          <w:spacing w:val="-5"/>
        </w:rPr>
        <w:t>n</w:t>
      </w:r>
      <w:r w:rsidRPr="00FE3FF1">
        <w:rPr>
          <w:rFonts w:ascii="Arial" w:hAnsi="Arial" w:cs="Arial"/>
        </w:rPr>
        <w:t>d</w:t>
      </w:r>
      <w:r w:rsidRPr="00FE3FF1">
        <w:rPr>
          <w:rFonts w:ascii="Arial" w:hAnsi="Arial" w:cs="Arial"/>
          <w:spacing w:val="-2"/>
        </w:rPr>
        <w:t xml:space="preserve"> </w:t>
      </w:r>
      <w:r w:rsidRPr="00FE3FF1">
        <w:rPr>
          <w:rFonts w:ascii="Arial" w:hAnsi="Arial" w:cs="Arial"/>
          <w:spacing w:val="1"/>
        </w:rPr>
        <w:t>ma</w:t>
      </w:r>
      <w:r w:rsidRPr="00FE3FF1">
        <w:rPr>
          <w:rFonts w:ascii="Arial" w:hAnsi="Arial" w:cs="Arial"/>
          <w:spacing w:val="-5"/>
        </w:rPr>
        <w:t>n</w:t>
      </w:r>
      <w:r w:rsidRPr="00FE3FF1">
        <w:rPr>
          <w:rFonts w:ascii="Arial" w:hAnsi="Arial" w:cs="Arial"/>
          <w:spacing w:val="1"/>
        </w:rPr>
        <w:t>a</w:t>
      </w:r>
      <w:r w:rsidRPr="00FE3FF1">
        <w:rPr>
          <w:rFonts w:ascii="Arial" w:hAnsi="Arial" w:cs="Arial"/>
          <w:spacing w:val="-5"/>
        </w:rPr>
        <w:t>g</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rPr>
        <w:t>.</w:t>
      </w:r>
    </w:p>
    <w:p w14:paraId="2E32820E" w14:textId="77777777" w:rsidR="00366984" w:rsidRPr="00FE3FF1" w:rsidRDefault="00B30A26">
      <w:pPr>
        <w:ind w:left="5506"/>
        <w:rPr>
          <w:rFonts w:ascii="Arial" w:hAnsi="Arial" w:cs="Arial"/>
        </w:rPr>
      </w:pPr>
      <w:r w:rsidRPr="00FE3FF1">
        <w:rPr>
          <w:rFonts w:ascii="Arial" w:hAnsi="Arial" w:cs="Arial"/>
          <w:b/>
          <w:spacing w:val="-1"/>
        </w:rPr>
        <w:t>"</w:t>
      </w:r>
      <w:r w:rsidRPr="00FE3FF1">
        <w:rPr>
          <w:rFonts w:ascii="Arial" w:hAnsi="Arial" w:cs="Arial"/>
          <w:b/>
          <w:spacing w:val="-2"/>
        </w:rPr>
        <w:t>R</w:t>
      </w:r>
      <w:r w:rsidRPr="00FE3FF1">
        <w:rPr>
          <w:rFonts w:ascii="Arial" w:hAnsi="Arial" w:cs="Arial"/>
          <w:b/>
          <w:spacing w:val="1"/>
        </w:rPr>
        <w:t>e</w:t>
      </w:r>
      <w:r w:rsidRPr="00FE3FF1">
        <w:rPr>
          <w:rFonts w:ascii="Arial" w:hAnsi="Arial" w:cs="Arial"/>
          <w:b/>
        </w:rPr>
        <w:t>v</w:t>
      </w:r>
      <w:r w:rsidRPr="00FE3FF1">
        <w:rPr>
          <w:rFonts w:ascii="Arial" w:hAnsi="Arial" w:cs="Arial"/>
          <w:b/>
          <w:spacing w:val="-5"/>
        </w:rPr>
        <w:t>o</w:t>
      </w:r>
      <w:r w:rsidRPr="00FE3FF1">
        <w:rPr>
          <w:rFonts w:ascii="Arial" w:hAnsi="Arial" w:cs="Arial"/>
          <w:b/>
          <w:spacing w:val="1"/>
        </w:rPr>
        <w:t>l</w:t>
      </w:r>
      <w:r w:rsidRPr="00FE3FF1">
        <w:rPr>
          <w:rFonts w:ascii="Arial" w:hAnsi="Arial" w:cs="Arial"/>
          <w:b/>
          <w:spacing w:val="-2"/>
        </w:rPr>
        <w:t>u</w:t>
      </w:r>
      <w:r w:rsidRPr="00FE3FF1">
        <w:rPr>
          <w:rFonts w:ascii="Arial" w:hAnsi="Arial" w:cs="Arial"/>
          <w:b/>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spacing w:val="1"/>
        </w:rPr>
        <w:t>i</w:t>
      </w:r>
      <w:r w:rsidRPr="00FE3FF1">
        <w:rPr>
          <w:rFonts w:ascii="Arial" w:hAnsi="Arial" w:cs="Arial"/>
          <w:b/>
          <w:spacing w:val="-3"/>
        </w:rPr>
        <w:t>z</w:t>
      </w:r>
      <w:r w:rsidRPr="00FE3FF1">
        <w:rPr>
          <w:rFonts w:ascii="Arial" w:hAnsi="Arial" w:cs="Arial"/>
          <w:b/>
          <w:spacing w:val="1"/>
        </w:rPr>
        <w:t>i</w:t>
      </w:r>
      <w:r w:rsidRPr="00FE3FF1">
        <w:rPr>
          <w:rFonts w:ascii="Arial" w:hAnsi="Arial" w:cs="Arial"/>
          <w:b/>
          <w:spacing w:val="-2"/>
        </w:rPr>
        <w:t>n</w:t>
      </w:r>
      <w:r w:rsidRPr="00FE3FF1">
        <w:rPr>
          <w:rFonts w:ascii="Arial" w:hAnsi="Arial" w:cs="Arial"/>
          <w:b/>
        </w:rPr>
        <w:t xml:space="preserve">g </w:t>
      </w:r>
      <w:r w:rsidRPr="00FE3FF1">
        <w:rPr>
          <w:rFonts w:ascii="Arial" w:hAnsi="Arial" w:cs="Arial"/>
          <w:b/>
          <w:spacing w:val="-2"/>
        </w:rPr>
        <w:t>p</w:t>
      </w:r>
      <w:r w:rsidRPr="00FE3FF1">
        <w:rPr>
          <w:rFonts w:ascii="Arial" w:hAnsi="Arial" w:cs="Arial"/>
          <w:b/>
          <w:spacing w:val="-3"/>
        </w:rPr>
        <w:t>r</w:t>
      </w:r>
      <w:r w:rsidRPr="00FE3FF1">
        <w:rPr>
          <w:rFonts w:ascii="Arial" w:hAnsi="Arial" w:cs="Arial"/>
          <w:b/>
          <w:spacing w:val="1"/>
        </w:rPr>
        <w:t>e</w:t>
      </w:r>
      <w:r w:rsidRPr="00FE3FF1">
        <w:rPr>
          <w:rFonts w:ascii="Arial" w:hAnsi="Arial" w:cs="Arial"/>
          <w:b/>
          <w:spacing w:val="-3"/>
        </w:rPr>
        <w:t>c</w:t>
      </w:r>
      <w:r w:rsidRPr="00FE3FF1">
        <w:rPr>
          <w:rFonts w:ascii="Arial" w:hAnsi="Arial" w:cs="Arial"/>
          <w:b/>
          <w:spacing w:val="1"/>
        </w:rPr>
        <w:t>i</w:t>
      </w:r>
      <w:r w:rsidRPr="00FE3FF1">
        <w:rPr>
          <w:rFonts w:ascii="Arial" w:hAnsi="Arial" w:cs="Arial"/>
          <w:b/>
          <w:spacing w:val="-2"/>
        </w:rPr>
        <w:t>s</w:t>
      </w:r>
      <w:r w:rsidRPr="00FE3FF1">
        <w:rPr>
          <w:rFonts w:ascii="Arial" w:hAnsi="Arial" w:cs="Arial"/>
          <w:b/>
          <w:spacing w:val="1"/>
        </w:rPr>
        <w:t>i</w:t>
      </w:r>
      <w:r w:rsidRPr="00FE3FF1">
        <w:rPr>
          <w:rFonts w:ascii="Arial" w:hAnsi="Arial" w:cs="Arial"/>
          <w:b/>
        </w:rPr>
        <w:t>on</w:t>
      </w:r>
      <w:r w:rsidRPr="00FE3FF1">
        <w:rPr>
          <w:rFonts w:ascii="Arial" w:hAnsi="Arial" w:cs="Arial"/>
          <w:b/>
          <w:spacing w:val="-3"/>
        </w:rPr>
        <w:t xml:space="preserve"> </w:t>
      </w:r>
      <w:r w:rsidRPr="00FE3FF1">
        <w:rPr>
          <w:rFonts w:ascii="Arial" w:hAnsi="Arial" w:cs="Arial"/>
          <w:b/>
        </w:rPr>
        <w:t>o</w:t>
      </w:r>
      <w:r w:rsidRPr="00FE3FF1">
        <w:rPr>
          <w:rFonts w:ascii="Arial" w:hAnsi="Arial" w:cs="Arial"/>
          <w:b/>
          <w:spacing w:val="-2"/>
        </w:rPr>
        <w:t>n</w:t>
      </w:r>
      <w:r w:rsidRPr="00FE3FF1">
        <w:rPr>
          <w:rFonts w:ascii="Arial" w:hAnsi="Arial" w:cs="Arial"/>
          <w:b/>
          <w:spacing w:val="1"/>
        </w:rPr>
        <w:t>c</w:t>
      </w:r>
      <w:r w:rsidRPr="00FE3FF1">
        <w:rPr>
          <w:rFonts w:ascii="Arial" w:hAnsi="Arial" w:cs="Arial"/>
          <w:b/>
          <w:spacing w:val="-5"/>
        </w:rPr>
        <w:t>o</w:t>
      </w:r>
      <w:r w:rsidRPr="00FE3FF1">
        <w:rPr>
          <w:rFonts w:ascii="Arial" w:hAnsi="Arial" w:cs="Arial"/>
          <w:b/>
          <w:spacing w:val="1"/>
        </w:rPr>
        <w:t>l</w:t>
      </w:r>
      <w:r w:rsidRPr="00FE3FF1">
        <w:rPr>
          <w:rFonts w:ascii="Arial" w:hAnsi="Arial" w:cs="Arial"/>
          <w:b/>
        </w:rPr>
        <w:t>ogy:</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 xml:space="preserve">e </w:t>
      </w:r>
      <w:r w:rsidRPr="00FE3FF1">
        <w:rPr>
          <w:rFonts w:ascii="Arial" w:hAnsi="Arial" w:cs="Arial"/>
          <w:b/>
          <w:spacing w:val="-3"/>
        </w:rPr>
        <w:t>r</w:t>
      </w:r>
      <w:r w:rsidRPr="00FE3FF1">
        <w:rPr>
          <w:rFonts w:ascii="Arial" w:hAnsi="Arial" w:cs="Arial"/>
          <w:b/>
        </w:rPr>
        <w:t>o</w:t>
      </w:r>
      <w:r w:rsidRPr="00FE3FF1">
        <w:rPr>
          <w:rFonts w:ascii="Arial" w:hAnsi="Arial" w:cs="Arial"/>
          <w:b/>
          <w:spacing w:val="-3"/>
        </w:rPr>
        <w:t>l</w:t>
      </w:r>
      <w:r w:rsidRPr="00FE3FF1">
        <w:rPr>
          <w:rFonts w:ascii="Arial" w:hAnsi="Arial" w:cs="Arial"/>
          <w:b/>
        </w:rPr>
        <w:t>e</w:t>
      </w:r>
      <w:r w:rsidRPr="00FE3FF1">
        <w:rPr>
          <w:rFonts w:ascii="Arial" w:hAnsi="Arial" w:cs="Arial"/>
          <w:b/>
          <w:spacing w:val="4"/>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spacing w:val="-5"/>
        </w:rPr>
        <w:t>a</w:t>
      </w:r>
      <w:r w:rsidRPr="00FE3FF1">
        <w:rPr>
          <w:rFonts w:ascii="Arial" w:hAnsi="Arial" w:cs="Arial"/>
          <w:b/>
          <w:spacing w:val="1"/>
        </w:rPr>
        <w:t>r</w:t>
      </w:r>
      <w:r w:rsidRPr="00FE3FF1">
        <w:rPr>
          <w:rFonts w:ascii="Arial" w:hAnsi="Arial" w:cs="Arial"/>
          <w:b/>
        </w:rPr>
        <w:t>t</w:t>
      </w:r>
      <w:r w:rsidRPr="00FE3FF1">
        <w:rPr>
          <w:rFonts w:ascii="Arial" w:hAnsi="Arial" w:cs="Arial"/>
          <w:b/>
          <w:spacing w:val="1"/>
        </w:rPr>
        <w:t>i</w:t>
      </w:r>
      <w:r w:rsidRPr="00FE3FF1">
        <w:rPr>
          <w:rFonts w:ascii="Arial" w:hAnsi="Arial" w:cs="Arial"/>
          <w:b/>
          <w:spacing w:val="-5"/>
        </w:rPr>
        <w:t>f</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i</w:t>
      </w:r>
      <w:r w:rsidRPr="00FE3FF1">
        <w:rPr>
          <w:rFonts w:ascii="Arial" w:hAnsi="Arial" w:cs="Arial"/>
          <w:b/>
        </w:rPr>
        <w:t xml:space="preserve">al </w:t>
      </w:r>
      <w:r w:rsidRPr="00FE3FF1">
        <w:rPr>
          <w:rFonts w:ascii="Arial" w:hAnsi="Arial" w:cs="Arial"/>
          <w:b/>
          <w:spacing w:val="1"/>
        </w:rPr>
        <w:t>i</w:t>
      </w:r>
      <w:r w:rsidRPr="00FE3FF1">
        <w:rPr>
          <w:rFonts w:ascii="Arial" w:hAnsi="Arial" w:cs="Arial"/>
          <w:b/>
          <w:spacing w:val="-2"/>
        </w:rPr>
        <w:t>n</w:t>
      </w:r>
      <w:r w:rsidRPr="00FE3FF1">
        <w:rPr>
          <w:rFonts w:ascii="Arial" w:hAnsi="Arial" w:cs="Arial"/>
          <w:b/>
        </w:rPr>
        <w:t>t</w:t>
      </w:r>
      <w:r w:rsidRPr="00FE3FF1">
        <w:rPr>
          <w:rFonts w:ascii="Arial" w:hAnsi="Arial" w:cs="Arial"/>
          <w:b/>
          <w:spacing w:val="-3"/>
        </w:rPr>
        <w:t>e</w:t>
      </w:r>
      <w:r w:rsidRPr="00FE3FF1">
        <w:rPr>
          <w:rFonts w:ascii="Arial" w:hAnsi="Arial" w:cs="Arial"/>
          <w:b/>
          <w:spacing w:val="1"/>
        </w:rPr>
        <w:t>l</w:t>
      </w:r>
      <w:r w:rsidRPr="00FE3FF1">
        <w:rPr>
          <w:rFonts w:ascii="Arial" w:hAnsi="Arial" w:cs="Arial"/>
          <w:b/>
          <w:spacing w:val="-3"/>
        </w:rPr>
        <w:t>l</w:t>
      </w:r>
      <w:r w:rsidRPr="00FE3FF1">
        <w:rPr>
          <w:rFonts w:ascii="Arial" w:hAnsi="Arial" w:cs="Arial"/>
          <w:b/>
          <w:spacing w:val="1"/>
        </w:rPr>
        <w:t>i</w:t>
      </w:r>
      <w:r w:rsidRPr="00FE3FF1">
        <w:rPr>
          <w:rFonts w:ascii="Arial" w:hAnsi="Arial" w:cs="Arial"/>
          <w:b/>
        </w:rPr>
        <w:t>g</w:t>
      </w:r>
      <w:r w:rsidRPr="00FE3FF1">
        <w:rPr>
          <w:rFonts w:ascii="Arial" w:hAnsi="Arial" w:cs="Arial"/>
          <w:b/>
          <w:spacing w:val="1"/>
        </w:rPr>
        <w:t>e</w:t>
      </w:r>
      <w:r w:rsidRPr="00FE3FF1">
        <w:rPr>
          <w:rFonts w:ascii="Arial" w:hAnsi="Arial" w:cs="Arial"/>
          <w:b/>
          <w:spacing w:val="-6"/>
        </w:rPr>
        <w:t>n</w:t>
      </w:r>
      <w:r w:rsidRPr="00FE3FF1">
        <w:rPr>
          <w:rFonts w:ascii="Arial" w:hAnsi="Arial" w:cs="Arial"/>
          <w:b/>
          <w:spacing w:val="1"/>
        </w:rPr>
        <w:t>c</w:t>
      </w:r>
      <w:r w:rsidRPr="00FE3FF1">
        <w:rPr>
          <w:rFonts w:ascii="Arial" w:hAnsi="Arial" w:cs="Arial"/>
          <w:b/>
        </w:rPr>
        <w:t>e</w:t>
      </w:r>
      <w:r w:rsidRPr="00FE3FF1">
        <w:rPr>
          <w:rFonts w:ascii="Arial" w:hAnsi="Arial" w:cs="Arial"/>
          <w:b/>
          <w:spacing w:val="2"/>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3"/>
        </w:rPr>
        <w:t xml:space="preserve"> </w:t>
      </w:r>
      <w:r w:rsidRPr="00FE3FF1">
        <w:rPr>
          <w:rFonts w:ascii="Arial" w:hAnsi="Arial" w:cs="Arial"/>
          <w:b/>
          <w:spacing w:val="-2"/>
        </w:rPr>
        <w:t>p</w:t>
      </w:r>
      <w:r w:rsidRPr="00FE3FF1">
        <w:rPr>
          <w:rFonts w:ascii="Arial" w:hAnsi="Arial" w:cs="Arial"/>
          <w:b/>
          <w:spacing w:val="-3"/>
        </w:rPr>
        <w:t>e</w:t>
      </w:r>
      <w:r w:rsidRPr="00FE3FF1">
        <w:rPr>
          <w:rFonts w:ascii="Arial" w:hAnsi="Arial" w:cs="Arial"/>
          <w:b/>
          <w:spacing w:val="1"/>
        </w:rPr>
        <w:t>r</w:t>
      </w:r>
      <w:r w:rsidRPr="00FE3FF1">
        <w:rPr>
          <w:rFonts w:ascii="Arial" w:hAnsi="Arial" w:cs="Arial"/>
          <w:b/>
          <w:spacing w:val="-2"/>
        </w:rPr>
        <w:t>s</w:t>
      </w:r>
      <w:r w:rsidRPr="00FE3FF1">
        <w:rPr>
          <w:rFonts w:ascii="Arial" w:hAnsi="Arial" w:cs="Arial"/>
          <w:b/>
        </w:rPr>
        <w:t>o</w:t>
      </w:r>
      <w:r w:rsidRPr="00FE3FF1">
        <w:rPr>
          <w:rFonts w:ascii="Arial" w:hAnsi="Arial" w:cs="Arial"/>
          <w:b/>
          <w:spacing w:val="-2"/>
        </w:rPr>
        <w:t>n</w:t>
      </w:r>
      <w:r w:rsidRPr="00FE3FF1">
        <w:rPr>
          <w:rFonts w:ascii="Arial" w:hAnsi="Arial" w:cs="Arial"/>
          <w:b/>
        </w:rPr>
        <w:t>a</w:t>
      </w:r>
      <w:r w:rsidRPr="00FE3FF1">
        <w:rPr>
          <w:rFonts w:ascii="Arial" w:hAnsi="Arial" w:cs="Arial"/>
          <w:b/>
          <w:spacing w:val="1"/>
        </w:rPr>
        <w:t>li</w:t>
      </w:r>
      <w:r w:rsidRPr="00FE3FF1">
        <w:rPr>
          <w:rFonts w:ascii="Arial" w:hAnsi="Arial" w:cs="Arial"/>
          <w:b/>
          <w:spacing w:val="-3"/>
        </w:rPr>
        <w:t>z</w:t>
      </w:r>
      <w:r w:rsidRPr="00FE3FF1">
        <w:rPr>
          <w:rFonts w:ascii="Arial" w:hAnsi="Arial" w:cs="Arial"/>
          <w:b/>
          <w:spacing w:val="1"/>
        </w:rPr>
        <w:t>e</w:t>
      </w:r>
      <w:r w:rsidRPr="00FE3FF1">
        <w:rPr>
          <w:rFonts w:ascii="Arial" w:hAnsi="Arial" w:cs="Arial"/>
          <w:b/>
        </w:rPr>
        <w:t>d</w:t>
      </w:r>
      <w:r w:rsidRPr="00FE3FF1">
        <w:rPr>
          <w:rFonts w:ascii="Arial" w:hAnsi="Arial" w:cs="Arial"/>
          <w:b/>
          <w:spacing w:val="-3"/>
        </w:rPr>
        <w:t xml:space="preserve"> </w:t>
      </w:r>
      <w:r w:rsidRPr="00FE3FF1">
        <w:rPr>
          <w:rFonts w:ascii="Arial" w:hAnsi="Arial" w:cs="Arial"/>
          <w:b/>
          <w:spacing w:val="-2"/>
        </w:rPr>
        <w:t>p</w:t>
      </w:r>
      <w:r w:rsidRPr="00FE3FF1">
        <w:rPr>
          <w:rFonts w:ascii="Arial" w:hAnsi="Arial" w:cs="Arial"/>
          <w:b/>
          <w:spacing w:val="1"/>
        </w:rPr>
        <w:t>e</w:t>
      </w:r>
      <w:r w:rsidRPr="00FE3FF1">
        <w:rPr>
          <w:rFonts w:ascii="Arial" w:hAnsi="Arial" w:cs="Arial"/>
          <w:b/>
          <w:spacing w:val="-2"/>
        </w:rPr>
        <w:t>d</w:t>
      </w:r>
      <w:r w:rsidRPr="00FE3FF1">
        <w:rPr>
          <w:rFonts w:ascii="Arial" w:hAnsi="Arial" w:cs="Arial"/>
          <w:b/>
          <w:spacing w:val="-3"/>
        </w:rPr>
        <w:t>i</w:t>
      </w:r>
      <w:r w:rsidRPr="00FE3FF1">
        <w:rPr>
          <w:rFonts w:ascii="Arial" w:hAnsi="Arial" w:cs="Arial"/>
          <w:b/>
        </w:rPr>
        <w:t>at</w:t>
      </w:r>
      <w:r w:rsidRPr="00FE3FF1">
        <w:rPr>
          <w:rFonts w:ascii="Arial" w:hAnsi="Arial" w:cs="Arial"/>
          <w:b/>
          <w:spacing w:val="-3"/>
        </w:rPr>
        <w:t>r</w:t>
      </w:r>
      <w:r w:rsidRPr="00FE3FF1">
        <w:rPr>
          <w:rFonts w:ascii="Arial" w:hAnsi="Arial" w:cs="Arial"/>
          <w:b/>
          <w:spacing w:val="1"/>
        </w:rPr>
        <w:t>i</w:t>
      </w:r>
      <w:r w:rsidRPr="00FE3FF1">
        <w:rPr>
          <w:rFonts w:ascii="Arial" w:hAnsi="Arial" w:cs="Arial"/>
          <w:b/>
        </w:rPr>
        <w:t>c</w:t>
      </w:r>
      <w:r w:rsidRPr="00FE3FF1">
        <w:rPr>
          <w:rFonts w:ascii="Arial" w:hAnsi="Arial" w:cs="Arial"/>
          <w:b/>
          <w:spacing w:val="1"/>
        </w:rPr>
        <w:t xml:space="preserve"> c</w:t>
      </w:r>
      <w:r w:rsidRPr="00FE3FF1">
        <w:rPr>
          <w:rFonts w:ascii="Arial" w:hAnsi="Arial" w:cs="Arial"/>
          <w:b/>
        </w:rPr>
        <w:t>a</w:t>
      </w:r>
      <w:r w:rsidRPr="00FE3FF1">
        <w:rPr>
          <w:rFonts w:ascii="Arial" w:hAnsi="Arial" w:cs="Arial"/>
          <w:b/>
          <w:spacing w:val="-6"/>
        </w:rPr>
        <w:t>n</w:t>
      </w:r>
      <w:r w:rsidRPr="00FE3FF1">
        <w:rPr>
          <w:rFonts w:ascii="Arial" w:hAnsi="Arial" w:cs="Arial"/>
          <w:b/>
          <w:spacing w:val="1"/>
        </w:rPr>
        <w:t>c</w:t>
      </w:r>
      <w:r w:rsidRPr="00FE3FF1">
        <w:rPr>
          <w:rFonts w:ascii="Arial" w:hAnsi="Arial" w:cs="Arial"/>
          <w:b/>
          <w:spacing w:val="-3"/>
        </w:rPr>
        <w:t>e</w:t>
      </w:r>
      <w:r w:rsidRPr="00FE3FF1">
        <w:rPr>
          <w:rFonts w:ascii="Arial" w:hAnsi="Arial" w:cs="Arial"/>
          <w:b/>
        </w:rPr>
        <w:t>r</w:t>
      </w:r>
      <w:r w:rsidRPr="00FE3FF1">
        <w:rPr>
          <w:rFonts w:ascii="Arial" w:hAnsi="Arial" w:cs="Arial"/>
          <w:b/>
          <w:spacing w:val="-1"/>
        </w:rPr>
        <w:t xml:space="preserve"> </w:t>
      </w:r>
      <w:r w:rsidRPr="00FE3FF1">
        <w:rPr>
          <w:rFonts w:ascii="Arial" w:hAnsi="Arial" w:cs="Arial"/>
          <w:b/>
          <w:spacing w:val="1"/>
        </w:rPr>
        <w:t>c</w:t>
      </w:r>
      <w:r w:rsidRPr="00FE3FF1">
        <w:rPr>
          <w:rFonts w:ascii="Arial" w:hAnsi="Arial" w:cs="Arial"/>
          <w:b/>
          <w:spacing w:val="-5"/>
        </w:rPr>
        <w:t>a</w:t>
      </w:r>
      <w:r w:rsidRPr="00FE3FF1">
        <w:rPr>
          <w:rFonts w:ascii="Arial" w:hAnsi="Arial" w:cs="Arial"/>
          <w:b/>
          <w:spacing w:val="1"/>
        </w:rPr>
        <w:t>r</w:t>
      </w:r>
      <w:r w:rsidRPr="00FE3FF1">
        <w:rPr>
          <w:rFonts w:ascii="Arial" w:hAnsi="Arial" w:cs="Arial"/>
          <w:b/>
        </w:rPr>
        <w:t>e</w:t>
      </w:r>
    </w:p>
    <w:p w14:paraId="62B42834" w14:textId="77777777" w:rsidR="00366984" w:rsidRPr="00FE3FF1" w:rsidRDefault="00B30A26">
      <w:pPr>
        <w:spacing w:before="1"/>
        <w:ind w:left="5453" w:right="4617"/>
        <w:rPr>
          <w:rFonts w:ascii="Arial" w:hAnsi="Arial" w:cs="Arial"/>
        </w:rPr>
      </w:pPr>
      <w:r w:rsidRPr="00FE3FF1">
        <w:rPr>
          <w:rFonts w:ascii="Arial" w:hAnsi="Arial" w:cs="Arial"/>
          <w:b/>
        </w:rPr>
        <w:t>-</w:t>
      </w:r>
      <w:r w:rsidRPr="00FE3FF1">
        <w:rPr>
          <w:rFonts w:ascii="Arial" w:hAnsi="Arial" w:cs="Arial"/>
          <w:b/>
          <w:spacing w:val="3"/>
        </w:rPr>
        <w:t xml:space="preserve"> </w:t>
      </w:r>
      <w:r w:rsidRPr="00FE3FF1">
        <w:rPr>
          <w:rFonts w:ascii="Arial" w:hAnsi="Arial" w:cs="Arial"/>
          <w:b/>
          <w:spacing w:val="-3"/>
        </w:rPr>
        <w:t>F</w:t>
      </w:r>
      <w:r w:rsidRPr="00FE3FF1">
        <w:rPr>
          <w:rFonts w:ascii="Arial" w:hAnsi="Arial" w:cs="Arial"/>
          <w:b/>
          <w:spacing w:val="1"/>
        </w:rPr>
        <w:t>r</w:t>
      </w:r>
      <w:r w:rsidRPr="00FE3FF1">
        <w:rPr>
          <w:rFonts w:ascii="Arial" w:hAnsi="Arial" w:cs="Arial"/>
          <w:b/>
        </w:rPr>
        <w:t>o</w:t>
      </w:r>
      <w:r w:rsidRPr="00FE3FF1">
        <w:rPr>
          <w:rFonts w:ascii="Arial" w:hAnsi="Arial" w:cs="Arial"/>
          <w:b/>
          <w:spacing w:val="-2"/>
        </w:rPr>
        <w:t>n</w:t>
      </w:r>
      <w:r w:rsidRPr="00FE3FF1">
        <w:rPr>
          <w:rFonts w:ascii="Arial" w:hAnsi="Arial" w:cs="Arial"/>
          <w:b/>
        </w:rPr>
        <w:t>t</w:t>
      </w:r>
      <w:r w:rsidRPr="00FE3FF1">
        <w:rPr>
          <w:rFonts w:ascii="Arial" w:hAnsi="Arial" w:cs="Arial"/>
          <w:b/>
          <w:spacing w:val="-3"/>
        </w:rPr>
        <w:t>i</w:t>
      </w:r>
      <w:r w:rsidRPr="00FE3FF1">
        <w:rPr>
          <w:rFonts w:ascii="Arial" w:hAnsi="Arial" w:cs="Arial"/>
          <w:b/>
          <w:spacing w:val="1"/>
        </w:rPr>
        <w:t>er</w:t>
      </w:r>
      <w:r w:rsidRPr="00FE3FF1">
        <w:rPr>
          <w:rFonts w:ascii="Arial" w:hAnsi="Arial" w:cs="Arial"/>
          <w:b/>
          <w:spacing w:val="-2"/>
        </w:rPr>
        <w:t>s</w:t>
      </w:r>
      <w:r w:rsidRPr="00FE3FF1">
        <w:rPr>
          <w:rFonts w:ascii="Arial" w:hAnsi="Arial" w:cs="Arial"/>
          <w:b/>
        </w:rPr>
        <w:t>"</w:t>
      </w:r>
      <w:r w:rsidRPr="00FE3FF1">
        <w:rPr>
          <w:rFonts w:ascii="Arial" w:hAnsi="Arial" w:cs="Arial"/>
          <w:b/>
          <w:spacing w:val="-4"/>
        </w:rPr>
        <w:t xml:space="preserve"> </w:t>
      </w:r>
      <w:r w:rsidRPr="00FE3FF1">
        <w:rPr>
          <w:rFonts w:ascii="Arial" w:hAnsi="Arial" w:cs="Arial"/>
          <w:b/>
        </w:rPr>
        <w:t>(</w:t>
      </w:r>
      <w:r w:rsidRPr="00FE3FF1">
        <w:rPr>
          <w:rFonts w:ascii="Arial" w:hAnsi="Arial" w:cs="Arial"/>
          <w:b/>
          <w:spacing w:val="-3"/>
        </w:rPr>
        <w:t>M</w:t>
      </w:r>
      <w:r w:rsidRPr="00FE3FF1">
        <w:rPr>
          <w:rFonts w:ascii="Arial" w:hAnsi="Arial" w:cs="Arial"/>
          <w:b/>
        </w:rPr>
        <w:t>ay</w:t>
      </w:r>
      <w:r w:rsidRPr="00FE3FF1">
        <w:rPr>
          <w:rFonts w:ascii="Arial" w:hAnsi="Arial" w:cs="Arial"/>
          <w:b/>
          <w:spacing w:val="3"/>
        </w:rPr>
        <w:t xml:space="preserve"> </w:t>
      </w:r>
      <w:r w:rsidRPr="00FE3FF1">
        <w:rPr>
          <w:rFonts w:ascii="Arial" w:hAnsi="Arial" w:cs="Arial"/>
          <w:b/>
          <w:spacing w:val="-5"/>
        </w:rPr>
        <w:t>2</w:t>
      </w:r>
      <w:r w:rsidRPr="00FE3FF1">
        <w:rPr>
          <w:rFonts w:ascii="Arial" w:hAnsi="Arial" w:cs="Arial"/>
          <w:b/>
        </w:rPr>
        <w:t>025):</w:t>
      </w:r>
      <w:r w:rsidRPr="00FE3FF1">
        <w:rPr>
          <w:rFonts w:ascii="Arial" w:hAnsi="Arial" w:cs="Arial"/>
          <w:b/>
          <w:spacing w:val="-5"/>
        </w:rPr>
        <w:t xml:space="preserve"> </w:t>
      </w:r>
      <w:r w:rsidRPr="00FE3FF1">
        <w:rPr>
          <w:rFonts w:ascii="Arial" w:hAnsi="Arial" w:cs="Arial"/>
          <w:spacing w:val="1"/>
        </w:rPr>
        <w:t>W</w:t>
      </w:r>
      <w:r w:rsidRPr="00FE3FF1">
        <w:rPr>
          <w:rFonts w:ascii="Arial" w:hAnsi="Arial" w:cs="Arial"/>
        </w:rPr>
        <w:t>h</w:t>
      </w:r>
      <w:r w:rsidRPr="00FE3FF1">
        <w:rPr>
          <w:rFonts w:ascii="Arial" w:hAnsi="Arial" w:cs="Arial"/>
          <w:spacing w:val="-3"/>
        </w:rPr>
        <w:t>i</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e</w:t>
      </w:r>
      <w:r w:rsidRPr="00FE3FF1">
        <w:rPr>
          <w:rFonts w:ascii="Arial" w:hAnsi="Arial" w:cs="Arial"/>
          <w:spacing w:val="-5"/>
        </w:rPr>
        <w:t>d</w:t>
      </w:r>
      <w:r w:rsidRPr="00FE3FF1">
        <w:rPr>
          <w:rFonts w:ascii="Arial" w:hAnsi="Arial" w:cs="Arial"/>
          <w:spacing w:val="1"/>
        </w:rPr>
        <w:t>i</w:t>
      </w:r>
      <w:r w:rsidRPr="00FE3FF1">
        <w:rPr>
          <w:rFonts w:ascii="Arial" w:hAnsi="Arial" w:cs="Arial"/>
          <w:spacing w:val="-3"/>
        </w:rPr>
        <w:t>a</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spacing w:val="3"/>
        </w:rPr>
        <w:t>c</w:t>
      </w:r>
      <w:r w:rsidRPr="00FE3FF1">
        <w:rPr>
          <w:rFonts w:ascii="Arial" w:hAnsi="Arial" w:cs="Arial"/>
        </w:rPr>
        <w:t>-f</w:t>
      </w:r>
      <w:r w:rsidRPr="00FE3FF1">
        <w:rPr>
          <w:rFonts w:ascii="Arial" w:hAnsi="Arial" w:cs="Arial"/>
          <w:spacing w:val="-5"/>
        </w:rPr>
        <w:t>o</w:t>
      </w:r>
      <w:r w:rsidRPr="00FE3FF1">
        <w:rPr>
          <w:rFonts w:ascii="Arial" w:hAnsi="Arial" w:cs="Arial"/>
          <w:spacing w:val="1"/>
        </w:rPr>
        <w:t>c</w:t>
      </w:r>
      <w:r w:rsidRPr="00FE3FF1">
        <w:rPr>
          <w:rFonts w:ascii="Arial" w:hAnsi="Arial" w:cs="Arial"/>
        </w:rPr>
        <w:t>u</w:t>
      </w:r>
      <w:r w:rsidRPr="00FE3FF1">
        <w:rPr>
          <w:rFonts w:ascii="Arial" w:hAnsi="Arial" w:cs="Arial"/>
          <w:spacing w:val="-2"/>
        </w:rPr>
        <w:t>s</w:t>
      </w:r>
      <w:r w:rsidRPr="00FE3FF1">
        <w:rPr>
          <w:rFonts w:ascii="Arial" w:hAnsi="Arial" w:cs="Arial"/>
          <w:spacing w:val="1"/>
        </w:rPr>
        <w:t>e</w:t>
      </w:r>
      <w:r w:rsidRPr="00FE3FF1">
        <w:rPr>
          <w:rFonts w:ascii="Arial" w:hAnsi="Arial" w:cs="Arial"/>
          <w:spacing w:val="-5"/>
        </w:rPr>
        <w:t>d</w:t>
      </w:r>
      <w:r w:rsidRPr="00FE3FF1">
        <w:rPr>
          <w:rFonts w:ascii="Arial" w:hAnsi="Arial" w:cs="Arial"/>
        </w:rPr>
        <w:t>,</w:t>
      </w:r>
      <w:r w:rsidRPr="00FE3FF1">
        <w:rPr>
          <w:rFonts w:ascii="Arial" w:hAnsi="Arial" w:cs="Arial"/>
          <w:spacing w:val="1"/>
        </w:rPr>
        <w:t xml:space="preserve"> i</w:t>
      </w:r>
      <w:r w:rsidRPr="00FE3FF1">
        <w:rPr>
          <w:rFonts w:ascii="Arial" w:hAnsi="Arial" w:cs="Arial"/>
        </w:rPr>
        <w:t xml:space="preserve">t </w:t>
      </w:r>
      <w:r w:rsidRPr="00FE3FF1">
        <w:rPr>
          <w:rFonts w:ascii="Arial" w:hAnsi="Arial" w:cs="Arial"/>
          <w:spacing w:val="-5"/>
        </w:rPr>
        <w:t>h</w:t>
      </w:r>
      <w:r w:rsidRPr="00FE3FF1">
        <w:rPr>
          <w:rFonts w:ascii="Arial" w:hAnsi="Arial" w:cs="Arial"/>
          <w:spacing w:val="1"/>
        </w:rPr>
        <w:t>a</w:t>
      </w:r>
      <w:r w:rsidRPr="00FE3FF1">
        <w:rPr>
          <w:rFonts w:ascii="Arial" w:hAnsi="Arial" w:cs="Arial"/>
        </w:rPr>
        <w:t>s</w:t>
      </w:r>
      <w:r w:rsidRPr="00FE3FF1">
        <w:rPr>
          <w:rFonts w:ascii="Arial" w:hAnsi="Arial" w:cs="Arial"/>
          <w:spacing w:val="1"/>
        </w:rPr>
        <w:t xml:space="preserve"> </w:t>
      </w:r>
      <w:r w:rsidRPr="00FE3FF1">
        <w:rPr>
          <w:rFonts w:ascii="Arial" w:hAnsi="Arial" w:cs="Arial"/>
        </w:rPr>
        <w:t>b</w:t>
      </w:r>
      <w:r w:rsidRPr="00FE3FF1">
        <w:rPr>
          <w:rFonts w:ascii="Arial" w:hAnsi="Arial" w:cs="Arial"/>
          <w:spacing w:val="-5"/>
        </w:rPr>
        <w:t>r</w:t>
      </w:r>
      <w:r w:rsidRPr="00FE3FF1">
        <w:rPr>
          <w:rFonts w:ascii="Arial" w:hAnsi="Arial" w:cs="Arial"/>
        </w:rPr>
        <w:t>o</w:t>
      </w:r>
      <w:r w:rsidRPr="00FE3FF1">
        <w:rPr>
          <w:rFonts w:ascii="Arial" w:hAnsi="Arial" w:cs="Arial"/>
          <w:spacing w:val="1"/>
        </w:rPr>
        <w:t>a</w:t>
      </w:r>
      <w:r w:rsidRPr="00FE3FF1">
        <w:rPr>
          <w:rFonts w:ascii="Arial" w:hAnsi="Arial" w:cs="Arial"/>
        </w:rPr>
        <w:t>d</w:t>
      </w:r>
      <w:r w:rsidRPr="00FE3FF1">
        <w:rPr>
          <w:rFonts w:ascii="Arial" w:hAnsi="Arial" w:cs="Arial"/>
          <w:spacing w:val="1"/>
        </w:rPr>
        <w:t>e</w:t>
      </w:r>
      <w:r w:rsidRPr="00FE3FF1">
        <w:rPr>
          <w:rFonts w:ascii="Arial" w:hAnsi="Arial" w:cs="Arial"/>
        </w:rPr>
        <w:t>r</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spacing w:val="1"/>
        </w:rPr>
        <w:t>ti</w:t>
      </w:r>
      <w:r w:rsidRPr="00FE3FF1">
        <w:rPr>
          <w:rFonts w:ascii="Arial" w:hAnsi="Arial" w:cs="Arial"/>
        </w:rPr>
        <w:t>ons</w:t>
      </w:r>
      <w:r w:rsidRPr="00FE3FF1">
        <w:rPr>
          <w:rFonts w:ascii="Arial" w:hAnsi="Arial" w:cs="Arial"/>
          <w:spacing w:val="-1"/>
        </w:rPr>
        <w:t xml:space="preserve"> </w:t>
      </w:r>
      <w:r w:rsidRPr="00FE3FF1">
        <w:rPr>
          <w:rFonts w:ascii="Arial" w:hAnsi="Arial" w:cs="Arial"/>
        </w:rPr>
        <w:t>for</w:t>
      </w:r>
      <w:r w:rsidRPr="00FE3FF1">
        <w:rPr>
          <w:rFonts w:ascii="Arial" w:hAnsi="Arial" w:cs="Arial"/>
          <w:spacing w:val="-2"/>
        </w:rPr>
        <w:t xml:space="preserve"> A</w:t>
      </w:r>
      <w:r w:rsidRPr="00FE3FF1">
        <w:rPr>
          <w:rFonts w:ascii="Arial" w:hAnsi="Arial" w:cs="Arial"/>
        </w:rPr>
        <w:t>I</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pr</w:t>
      </w:r>
      <w:r w:rsidRPr="00FE3FF1">
        <w:rPr>
          <w:rFonts w:ascii="Arial" w:hAnsi="Arial" w:cs="Arial"/>
          <w:spacing w:val="-3"/>
        </w:rPr>
        <w:t>e</w:t>
      </w:r>
      <w:r w:rsidRPr="00FE3FF1">
        <w:rPr>
          <w:rFonts w:ascii="Arial" w:hAnsi="Arial" w:cs="Arial"/>
          <w:spacing w:val="1"/>
        </w:rPr>
        <w:t>ci</w:t>
      </w:r>
      <w:r w:rsidRPr="00FE3FF1">
        <w:rPr>
          <w:rFonts w:ascii="Arial" w:hAnsi="Arial" w:cs="Arial"/>
          <w:spacing w:val="-2"/>
        </w:rPr>
        <w:t>s</w:t>
      </w:r>
      <w:r w:rsidRPr="00FE3FF1">
        <w:rPr>
          <w:rFonts w:ascii="Arial" w:hAnsi="Arial" w:cs="Arial"/>
          <w:spacing w:val="-3"/>
        </w:rPr>
        <w:t>i</w:t>
      </w:r>
      <w:r w:rsidRPr="00FE3FF1">
        <w:rPr>
          <w:rFonts w:ascii="Arial" w:hAnsi="Arial" w:cs="Arial"/>
        </w:rPr>
        <w:t>on</w:t>
      </w:r>
      <w:r w:rsidRPr="00FE3FF1">
        <w:rPr>
          <w:rFonts w:ascii="Arial" w:hAnsi="Arial" w:cs="Arial"/>
          <w:spacing w:val="-1"/>
        </w:rPr>
        <w:t xml:space="preserve"> </w:t>
      </w:r>
      <w:r w:rsidRPr="00FE3FF1">
        <w:rPr>
          <w:rFonts w:ascii="Arial" w:hAnsi="Arial" w:cs="Arial"/>
        </w:rPr>
        <w:t>on</w:t>
      </w:r>
      <w:r w:rsidRPr="00FE3FF1">
        <w:rPr>
          <w:rFonts w:ascii="Arial" w:hAnsi="Arial" w:cs="Arial"/>
          <w:spacing w:val="1"/>
        </w:rPr>
        <w:t>c</w:t>
      </w:r>
      <w:r w:rsidRPr="00FE3FF1">
        <w:rPr>
          <w:rFonts w:ascii="Arial" w:hAnsi="Arial" w:cs="Arial"/>
          <w:spacing w:val="-5"/>
        </w:rPr>
        <w:t>o</w:t>
      </w:r>
      <w:r w:rsidRPr="00FE3FF1">
        <w:rPr>
          <w:rFonts w:ascii="Arial" w:hAnsi="Arial" w:cs="Arial"/>
          <w:spacing w:val="1"/>
          <w:w w:val="101"/>
        </w:rPr>
        <w:t>l</w:t>
      </w:r>
      <w:r w:rsidRPr="00FE3FF1">
        <w:rPr>
          <w:rFonts w:ascii="Arial" w:hAnsi="Arial" w:cs="Arial"/>
        </w:rPr>
        <w:t>og</w:t>
      </w:r>
      <w:r w:rsidRPr="00FE3FF1">
        <w:rPr>
          <w:rFonts w:ascii="Arial" w:hAnsi="Arial" w:cs="Arial"/>
          <w:spacing w:val="-5"/>
        </w:rPr>
        <w:t>y</w:t>
      </w:r>
      <w:r w:rsidRPr="00FE3FF1">
        <w:rPr>
          <w:rFonts w:ascii="Arial" w:hAnsi="Arial" w:cs="Arial"/>
        </w:rPr>
        <w:t xml:space="preserve">. </w:t>
      </w:r>
      <w:r w:rsidRPr="00FE3FF1">
        <w:rPr>
          <w:rFonts w:ascii="Arial" w:hAnsi="Arial" w:cs="Arial"/>
          <w:b/>
          <w:spacing w:val="-1"/>
        </w:rPr>
        <w:t>"</w:t>
      </w:r>
      <w:r w:rsidRPr="00FE3FF1">
        <w:rPr>
          <w:rFonts w:ascii="Arial" w:hAnsi="Arial" w:cs="Arial"/>
          <w:b/>
          <w:spacing w:val="1"/>
        </w:rPr>
        <w:t>M</w:t>
      </w:r>
      <w:r w:rsidRPr="00FE3FF1">
        <w:rPr>
          <w:rFonts w:ascii="Arial" w:hAnsi="Arial" w:cs="Arial"/>
          <w:b/>
        </w:rPr>
        <w:t>a</w:t>
      </w:r>
      <w:r w:rsidRPr="00FE3FF1">
        <w:rPr>
          <w:rFonts w:ascii="Arial" w:hAnsi="Arial" w:cs="Arial"/>
          <w:b/>
          <w:spacing w:val="1"/>
        </w:rPr>
        <w:t>c</w:t>
      </w:r>
      <w:r w:rsidRPr="00FE3FF1">
        <w:rPr>
          <w:rFonts w:ascii="Arial" w:hAnsi="Arial" w:cs="Arial"/>
          <w:b/>
          <w:spacing w:val="-2"/>
        </w:rPr>
        <w:t>h</w:t>
      </w:r>
      <w:r w:rsidRPr="00FE3FF1">
        <w:rPr>
          <w:rFonts w:ascii="Arial" w:hAnsi="Arial" w:cs="Arial"/>
          <w:b/>
          <w:spacing w:val="1"/>
        </w:rPr>
        <w:t>i</w:t>
      </w:r>
      <w:r w:rsidRPr="00FE3FF1">
        <w:rPr>
          <w:rFonts w:ascii="Arial" w:hAnsi="Arial" w:cs="Arial"/>
          <w:b/>
          <w:spacing w:val="-6"/>
        </w:rPr>
        <w:t>n</w:t>
      </w:r>
      <w:r w:rsidRPr="00FE3FF1">
        <w:rPr>
          <w:rFonts w:ascii="Arial" w:hAnsi="Arial" w:cs="Arial"/>
          <w:b/>
        </w:rPr>
        <w:t xml:space="preserve">e </w:t>
      </w:r>
      <w:r w:rsidRPr="00FE3FF1">
        <w:rPr>
          <w:rFonts w:ascii="Arial" w:hAnsi="Arial" w:cs="Arial"/>
          <w:b/>
          <w:spacing w:val="1"/>
        </w:rPr>
        <w:t>l</w:t>
      </w:r>
      <w:r w:rsidRPr="00FE3FF1">
        <w:rPr>
          <w:rFonts w:ascii="Arial" w:hAnsi="Arial" w:cs="Arial"/>
          <w:b/>
          <w:spacing w:val="-3"/>
        </w:rPr>
        <w:t>e</w:t>
      </w:r>
      <w:r w:rsidRPr="00FE3FF1">
        <w:rPr>
          <w:rFonts w:ascii="Arial" w:hAnsi="Arial" w:cs="Arial"/>
          <w:b/>
        </w:rPr>
        <w:t>a</w:t>
      </w:r>
      <w:r w:rsidRPr="00FE3FF1">
        <w:rPr>
          <w:rFonts w:ascii="Arial" w:hAnsi="Arial" w:cs="Arial"/>
          <w:b/>
          <w:spacing w:val="1"/>
        </w:rPr>
        <w:t>r</w:t>
      </w:r>
      <w:r w:rsidRPr="00FE3FF1">
        <w:rPr>
          <w:rFonts w:ascii="Arial" w:hAnsi="Arial" w:cs="Arial"/>
          <w:b/>
          <w:spacing w:val="-2"/>
        </w:rPr>
        <w:t>n</w:t>
      </w:r>
      <w:r w:rsidRPr="00FE3FF1">
        <w:rPr>
          <w:rFonts w:ascii="Arial" w:hAnsi="Arial" w:cs="Arial"/>
          <w:b/>
          <w:spacing w:val="1"/>
        </w:rPr>
        <w:t>i</w:t>
      </w:r>
      <w:r w:rsidRPr="00FE3FF1">
        <w:rPr>
          <w:rFonts w:ascii="Arial" w:hAnsi="Arial" w:cs="Arial"/>
          <w:b/>
          <w:spacing w:val="-2"/>
        </w:rPr>
        <w:t>n</w:t>
      </w:r>
      <w:r w:rsidRPr="00FE3FF1">
        <w:rPr>
          <w:rFonts w:ascii="Arial" w:hAnsi="Arial" w:cs="Arial"/>
          <w:b/>
        </w:rPr>
        <w:t>g</w:t>
      </w:r>
      <w:r w:rsidRPr="00FE3FF1">
        <w:rPr>
          <w:rFonts w:ascii="Arial" w:hAnsi="Arial" w:cs="Arial"/>
          <w:b/>
          <w:spacing w:val="-1"/>
        </w:rPr>
        <w:t xml:space="preserve"> </w:t>
      </w:r>
      <w:r w:rsidRPr="00FE3FF1">
        <w:rPr>
          <w:rFonts w:ascii="Arial" w:hAnsi="Arial" w:cs="Arial"/>
          <w:b/>
          <w:spacing w:val="1"/>
        </w:rPr>
        <w:t>i</w:t>
      </w:r>
      <w:r w:rsidRPr="00FE3FF1">
        <w:rPr>
          <w:rFonts w:ascii="Arial" w:hAnsi="Arial" w:cs="Arial"/>
          <w:b/>
        </w:rPr>
        <w:t>n</w:t>
      </w:r>
      <w:r w:rsidRPr="00FE3FF1">
        <w:rPr>
          <w:rFonts w:ascii="Arial" w:hAnsi="Arial" w:cs="Arial"/>
          <w:b/>
          <w:spacing w:val="-3"/>
        </w:rPr>
        <w:t xml:space="preserve"> </w:t>
      </w:r>
      <w:r w:rsidRPr="00FE3FF1">
        <w:rPr>
          <w:rFonts w:ascii="Arial" w:hAnsi="Arial" w:cs="Arial"/>
          <w:b/>
          <w:spacing w:val="-2"/>
        </w:rPr>
        <w:t>p</w:t>
      </w:r>
      <w:r w:rsidRPr="00FE3FF1">
        <w:rPr>
          <w:rFonts w:ascii="Arial" w:hAnsi="Arial" w:cs="Arial"/>
          <w:b/>
          <w:spacing w:val="-3"/>
        </w:rPr>
        <w:t>e</w:t>
      </w:r>
      <w:r w:rsidRPr="00FE3FF1">
        <w:rPr>
          <w:rFonts w:ascii="Arial" w:hAnsi="Arial" w:cs="Arial"/>
          <w:b/>
          <w:spacing w:val="1"/>
        </w:rPr>
        <w:t>r</w:t>
      </w:r>
      <w:r w:rsidRPr="00FE3FF1">
        <w:rPr>
          <w:rFonts w:ascii="Arial" w:hAnsi="Arial" w:cs="Arial"/>
          <w:b/>
          <w:spacing w:val="-2"/>
        </w:rPr>
        <w:t>s</w:t>
      </w:r>
      <w:r w:rsidRPr="00FE3FF1">
        <w:rPr>
          <w:rFonts w:ascii="Arial" w:hAnsi="Arial" w:cs="Arial"/>
          <w:b/>
        </w:rPr>
        <w:t>o</w:t>
      </w:r>
      <w:r w:rsidRPr="00FE3FF1">
        <w:rPr>
          <w:rFonts w:ascii="Arial" w:hAnsi="Arial" w:cs="Arial"/>
          <w:b/>
          <w:spacing w:val="-2"/>
        </w:rPr>
        <w:t>n</w:t>
      </w:r>
      <w:r w:rsidRPr="00FE3FF1">
        <w:rPr>
          <w:rFonts w:ascii="Arial" w:hAnsi="Arial" w:cs="Arial"/>
          <w:b/>
        </w:rPr>
        <w:t>a</w:t>
      </w:r>
      <w:r w:rsidRPr="00FE3FF1">
        <w:rPr>
          <w:rFonts w:ascii="Arial" w:hAnsi="Arial" w:cs="Arial"/>
          <w:b/>
          <w:spacing w:val="1"/>
        </w:rPr>
        <w:t>li</w:t>
      </w:r>
      <w:r w:rsidRPr="00FE3FF1">
        <w:rPr>
          <w:rFonts w:ascii="Arial" w:hAnsi="Arial" w:cs="Arial"/>
          <w:b/>
          <w:spacing w:val="-3"/>
        </w:rPr>
        <w:t>z</w:t>
      </w:r>
      <w:r w:rsidRPr="00FE3FF1">
        <w:rPr>
          <w:rFonts w:ascii="Arial" w:hAnsi="Arial" w:cs="Arial"/>
          <w:b/>
          <w:spacing w:val="1"/>
        </w:rPr>
        <w:t>e</w:t>
      </w:r>
      <w:r w:rsidRPr="00FE3FF1">
        <w:rPr>
          <w:rFonts w:ascii="Arial" w:hAnsi="Arial" w:cs="Arial"/>
          <w:b/>
        </w:rPr>
        <w:t>d</w:t>
      </w:r>
      <w:r w:rsidRPr="00FE3FF1">
        <w:rPr>
          <w:rFonts w:ascii="Arial" w:hAnsi="Arial" w:cs="Arial"/>
          <w:b/>
          <w:spacing w:val="-3"/>
        </w:rPr>
        <w:t xml:space="preserve"> </w:t>
      </w:r>
      <w:r w:rsidRPr="00FE3FF1">
        <w:rPr>
          <w:rFonts w:ascii="Arial" w:hAnsi="Arial" w:cs="Arial"/>
          <w:b/>
          <w:spacing w:val="1"/>
        </w:rPr>
        <w:t>c</w:t>
      </w:r>
      <w:r w:rsidRPr="00FE3FF1">
        <w:rPr>
          <w:rFonts w:ascii="Arial" w:hAnsi="Arial" w:cs="Arial"/>
          <w:b/>
        </w:rPr>
        <w:t>a</w:t>
      </w:r>
      <w:r w:rsidRPr="00FE3FF1">
        <w:rPr>
          <w:rFonts w:ascii="Arial" w:hAnsi="Arial" w:cs="Arial"/>
          <w:b/>
          <w:spacing w:val="-6"/>
        </w:rPr>
        <w:t>n</w:t>
      </w:r>
      <w:r w:rsidRPr="00FE3FF1">
        <w:rPr>
          <w:rFonts w:ascii="Arial" w:hAnsi="Arial" w:cs="Arial"/>
          <w:b/>
          <w:spacing w:val="1"/>
        </w:rPr>
        <w:t>c</w:t>
      </w:r>
      <w:r w:rsidRPr="00FE3FF1">
        <w:rPr>
          <w:rFonts w:ascii="Arial" w:hAnsi="Arial" w:cs="Arial"/>
          <w:b/>
          <w:spacing w:val="-3"/>
        </w:rPr>
        <w:t>e</w:t>
      </w:r>
      <w:r w:rsidRPr="00FE3FF1">
        <w:rPr>
          <w:rFonts w:ascii="Arial" w:hAnsi="Arial" w:cs="Arial"/>
          <w:b/>
        </w:rPr>
        <w:t>r</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3"/>
        </w:rPr>
        <w:t>r</w:t>
      </w:r>
      <w:r w:rsidRPr="00FE3FF1">
        <w:rPr>
          <w:rFonts w:ascii="Arial" w:hAnsi="Arial" w:cs="Arial"/>
          <w:b/>
          <w:spacing w:val="1"/>
        </w:rPr>
        <w:t>e</w:t>
      </w:r>
      <w:r w:rsidRPr="00FE3FF1">
        <w:rPr>
          <w:rFonts w:ascii="Arial" w:hAnsi="Arial" w:cs="Arial"/>
          <w:b/>
        </w:rPr>
        <w:t>at</w:t>
      </w:r>
      <w:r w:rsidRPr="00FE3FF1">
        <w:rPr>
          <w:rFonts w:ascii="Arial" w:hAnsi="Arial" w:cs="Arial"/>
          <w:b/>
          <w:spacing w:val="-5"/>
        </w:rPr>
        <w:t>m</w:t>
      </w:r>
      <w:r w:rsidRPr="00FE3FF1">
        <w:rPr>
          <w:rFonts w:ascii="Arial" w:hAnsi="Arial" w:cs="Arial"/>
          <w:b/>
          <w:spacing w:val="1"/>
        </w:rPr>
        <w:t>e</w:t>
      </w:r>
      <w:r w:rsidRPr="00FE3FF1">
        <w:rPr>
          <w:rFonts w:ascii="Arial" w:hAnsi="Arial" w:cs="Arial"/>
          <w:b/>
          <w:spacing w:val="-2"/>
        </w:rPr>
        <w:t>n</w:t>
      </w:r>
      <w:r w:rsidRPr="00FE3FF1">
        <w:rPr>
          <w:rFonts w:ascii="Arial" w:hAnsi="Arial" w:cs="Arial"/>
          <w:b/>
        </w:rPr>
        <w:t>t:</w:t>
      </w:r>
      <w:r w:rsidRPr="00FE3FF1">
        <w:rPr>
          <w:rFonts w:ascii="Arial" w:hAnsi="Arial" w:cs="Arial"/>
          <w:b/>
          <w:spacing w:val="3"/>
        </w:rPr>
        <w:t xml:space="preserve"> </w:t>
      </w:r>
      <w:r w:rsidRPr="00FE3FF1">
        <w:rPr>
          <w:rFonts w:ascii="Arial" w:hAnsi="Arial" w:cs="Arial"/>
          <w:b/>
          <w:spacing w:val="-2"/>
        </w:rPr>
        <w:t>I</w:t>
      </w:r>
      <w:r w:rsidRPr="00FE3FF1">
        <w:rPr>
          <w:rFonts w:ascii="Arial" w:hAnsi="Arial" w:cs="Arial"/>
          <w:b/>
          <w:spacing w:val="-5"/>
        </w:rPr>
        <w:t>m</w:t>
      </w:r>
      <w:r w:rsidRPr="00FE3FF1">
        <w:rPr>
          <w:rFonts w:ascii="Arial" w:hAnsi="Arial" w:cs="Arial"/>
          <w:b/>
          <w:spacing w:val="-2"/>
        </w:rPr>
        <w:t>p</w:t>
      </w:r>
      <w:r w:rsidRPr="00FE3FF1">
        <w:rPr>
          <w:rFonts w:ascii="Arial" w:hAnsi="Arial" w:cs="Arial"/>
          <w:b/>
          <w:spacing w:val="1"/>
        </w:rPr>
        <w:t>lic</w:t>
      </w:r>
      <w:r w:rsidRPr="00FE3FF1">
        <w:rPr>
          <w:rFonts w:ascii="Arial" w:hAnsi="Arial" w:cs="Arial"/>
          <w:b/>
        </w:rPr>
        <w:t>a</w:t>
      </w:r>
      <w:r w:rsidRPr="00FE3FF1">
        <w:rPr>
          <w:rFonts w:ascii="Arial" w:hAnsi="Arial" w:cs="Arial"/>
          <w:b/>
          <w:spacing w:val="-5"/>
        </w:rPr>
        <w:t>t</w:t>
      </w:r>
      <w:r w:rsidRPr="00FE3FF1">
        <w:rPr>
          <w:rFonts w:ascii="Arial" w:hAnsi="Arial" w:cs="Arial"/>
          <w:b/>
          <w:spacing w:val="1"/>
        </w:rPr>
        <w:t>i</w:t>
      </w:r>
      <w:r w:rsidRPr="00FE3FF1">
        <w:rPr>
          <w:rFonts w:ascii="Arial" w:hAnsi="Arial" w:cs="Arial"/>
          <w:b/>
        </w:rPr>
        <w:t>o</w:t>
      </w:r>
      <w:r w:rsidRPr="00FE3FF1">
        <w:rPr>
          <w:rFonts w:ascii="Arial" w:hAnsi="Arial" w:cs="Arial"/>
          <w:b/>
          <w:spacing w:val="-2"/>
        </w:rPr>
        <w:t>n</w:t>
      </w:r>
      <w:r w:rsidRPr="00FE3FF1">
        <w:rPr>
          <w:rFonts w:ascii="Arial" w:hAnsi="Arial" w:cs="Arial"/>
          <w:b/>
        </w:rPr>
        <w:t>s</w:t>
      </w:r>
      <w:r w:rsidRPr="00FE3FF1">
        <w:rPr>
          <w:rFonts w:ascii="Arial" w:hAnsi="Arial" w:cs="Arial"/>
          <w:b/>
          <w:spacing w:val="3"/>
        </w:rPr>
        <w:t xml:space="preserve"> </w:t>
      </w:r>
      <w:r w:rsidRPr="00FE3FF1">
        <w:rPr>
          <w:rFonts w:ascii="Arial" w:hAnsi="Arial" w:cs="Arial"/>
          <w:b/>
          <w:spacing w:val="-5"/>
        </w:rPr>
        <w:t>f</w:t>
      </w:r>
      <w:r w:rsidRPr="00FE3FF1">
        <w:rPr>
          <w:rFonts w:ascii="Arial" w:hAnsi="Arial" w:cs="Arial"/>
          <w:b/>
        </w:rPr>
        <w:t>or g</w:t>
      </w:r>
      <w:r w:rsidRPr="00FE3FF1">
        <w:rPr>
          <w:rFonts w:ascii="Arial" w:hAnsi="Arial" w:cs="Arial"/>
          <w:b/>
          <w:spacing w:val="1"/>
        </w:rPr>
        <w:t>l</w:t>
      </w:r>
      <w:r w:rsidRPr="00FE3FF1">
        <w:rPr>
          <w:rFonts w:ascii="Arial" w:hAnsi="Arial" w:cs="Arial"/>
          <w:b/>
        </w:rPr>
        <w:t>o</w:t>
      </w:r>
      <w:r w:rsidRPr="00FE3FF1">
        <w:rPr>
          <w:rFonts w:ascii="Arial" w:hAnsi="Arial" w:cs="Arial"/>
          <w:b/>
          <w:spacing w:val="-2"/>
        </w:rPr>
        <w:t>b</w:t>
      </w:r>
      <w:r w:rsidRPr="00FE3FF1">
        <w:rPr>
          <w:rFonts w:ascii="Arial" w:hAnsi="Arial" w:cs="Arial"/>
          <w:b/>
          <w:spacing w:val="-5"/>
        </w:rPr>
        <w:t>a</w:t>
      </w:r>
      <w:r w:rsidRPr="00FE3FF1">
        <w:rPr>
          <w:rFonts w:ascii="Arial" w:hAnsi="Arial" w:cs="Arial"/>
          <w:b/>
        </w:rPr>
        <w:t>l</w:t>
      </w:r>
      <w:r w:rsidRPr="00FE3FF1">
        <w:rPr>
          <w:rFonts w:ascii="Arial" w:hAnsi="Arial" w:cs="Arial"/>
          <w:b/>
          <w:spacing w:val="5"/>
        </w:rPr>
        <w:t xml:space="preserve"> </w:t>
      </w:r>
      <w:r w:rsidRPr="00FE3FF1">
        <w:rPr>
          <w:rFonts w:ascii="Arial" w:hAnsi="Arial" w:cs="Arial"/>
          <w:b/>
          <w:spacing w:val="-2"/>
        </w:rPr>
        <w:t>pub</w:t>
      </w:r>
      <w:r w:rsidRPr="00FE3FF1">
        <w:rPr>
          <w:rFonts w:ascii="Arial" w:hAnsi="Arial" w:cs="Arial"/>
          <w:b/>
          <w:spacing w:val="-3"/>
        </w:rPr>
        <w:t>l</w:t>
      </w:r>
      <w:r w:rsidRPr="00FE3FF1">
        <w:rPr>
          <w:rFonts w:ascii="Arial" w:hAnsi="Arial" w:cs="Arial"/>
          <w:b/>
          <w:spacing w:val="1"/>
        </w:rPr>
        <w:t>i</w:t>
      </w:r>
      <w:r w:rsidRPr="00FE3FF1">
        <w:rPr>
          <w:rFonts w:ascii="Arial" w:hAnsi="Arial" w:cs="Arial"/>
          <w:b/>
        </w:rPr>
        <w:t>c</w:t>
      </w:r>
      <w:r w:rsidRPr="00FE3FF1">
        <w:rPr>
          <w:rFonts w:ascii="Arial" w:hAnsi="Arial" w:cs="Arial"/>
          <w:b/>
          <w:spacing w:val="1"/>
        </w:rPr>
        <w:t xml:space="preserve"> </w:t>
      </w:r>
      <w:r w:rsidRPr="00FE3FF1">
        <w:rPr>
          <w:rFonts w:ascii="Arial" w:hAnsi="Arial" w:cs="Arial"/>
          <w:b/>
          <w:spacing w:val="-2"/>
        </w:rPr>
        <w:t>h</w:t>
      </w:r>
      <w:r w:rsidRPr="00FE3FF1">
        <w:rPr>
          <w:rFonts w:ascii="Arial" w:hAnsi="Arial" w:cs="Arial"/>
          <w:b/>
          <w:spacing w:val="1"/>
        </w:rPr>
        <w:t>e</w:t>
      </w:r>
      <w:r w:rsidRPr="00FE3FF1">
        <w:rPr>
          <w:rFonts w:ascii="Arial" w:hAnsi="Arial" w:cs="Arial"/>
          <w:b/>
          <w:spacing w:val="-5"/>
        </w:rPr>
        <w:t>a</w:t>
      </w:r>
      <w:r w:rsidRPr="00FE3FF1">
        <w:rPr>
          <w:rFonts w:ascii="Arial" w:hAnsi="Arial" w:cs="Arial"/>
          <w:b/>
          <w:spacing w:val="1"/>
        </w:rPr>
        <w:t>l</w:t>
      </w:r>
      <w:r w:rsidRPr="00FE3FF1">
        <w:rPr>
          <w:rFonts w:ascii="Arial" w:hAnsi="Arial" w:cs="Arial"/>
          <w:b/>
        </w:rPr>
        <w:t>th</w:t>
      </w:r>
      <w:r w:rsidRPr="00FE3FF1">
        <w:rPr>
          <w:rFonts w:ascii="Arial" w:hAnsi="Arial" w:cs="Arial"/>
          <w:b/>
          <w:spacing w:val="8"/>
        </w:rPr>
        <w:t xml:space="preserve"> </w:t>
      </w:r>
      <w:r w:rsidRPr="00FE3FF1">
        <w:rPr>
          <w:rFonts w:ascii="Arial" w:hAnsi="Arial" w:cs="Arial"/>
          <w:b/>
        </w:rPr>
        <w:t>-</w:t>
      </w:r>
      <w:r w:rsidRPr="00FE3FF1">
        <w:rPr>
          <w:rFonts w:ascii="Arial" w:hAnsi="Arial" w:cs="Arial"/>
          <w:b/>
          <w:spacing w:val="-7"/>
        </w:rPr>
        <w:t xml:space="preserve"> </w:t>
      </w:r>
      <w:r w:rsidRPr="00FE3FF1">
        <w:rPr>
          <w:rFonts w:ascii="Arial" w:hAnsi="Arial" w:cs="Arial"/>
          <w:b/>
          <w:spacing w:val="1"/>
        </w:rPr>
        <w:t>G</w:t>
      </w:r>
      <w:r w:rsidRPr="00FE3FF1">
        <w:rPr>
          <w:rFonts w:ascii="Arial" w:hAnsi="Arial" w:cs="Arial"/>
          <w:b/>
          <w:spacing w:val="-2"/>
        </w:rPr>
        <w:t>S</w:t>
      </w:r>
      <w:r w:rsidRPr="00FE3FF1">
        <w:rPr>
          <w:rFonts w:ascii="Arial" w:hAnsi="Arial" w:cs="Arial"/>
          <w:b/>
        </w:rPr>
        <w:t>C</w:t>
      </w:r>
      <w:r w:rsidRPr="00FE3FF1">
        <w:rPr>
          <w:rFonts w:ascii="Arial" w:hAnsi="Arial" w:cs="Arial"/>
          <w:b/>
          <w:spacing w:val="-4"/>
        </w:rPr>
        <w:t xml:space="preserve"> </w:t>
      </w:r>
      <w:r w:rsidRPr="00FE3FF1">
        <w:rPr>
          <w:rFonts w:ascii="Arial" w:hAnsi="Arial" w:cs="Arial"/>
          <w:b/>
          <w:spacing w:val="1"/>
        </w:rPr>
        <w:t>O</w:t>
      </w:r>
      <w:r w:rsidRPr="00FE3FF1">
        <w:rPr>
          <w:rFonts w:ascii="Arial" w:hAnsi="Arial" w:cs="Arial"/>
          <w:b/>
          <w:spacing w:val="-2"/>
        </w:rPr>
        <w:t>n</w:t>
      </w:r>
      <w:r w:rsidRPr="00FE3FF1">
        <w:rPr>
          <w:rFonts w:ascii="Arial" w:hAnsi="Arial" w:cs="Arial"/>
          <w:b/>
          <w:spacing w:val="1"/>
          <w:w w:val="101"/>
        </w:rPr>
        <w:t>li</w:t>
      </w:r>
      <w:r w:rsidRPr="00FE3FF1">
        <w:rPr>
          <w:rFonts w:ascii="Arial" w:hAnsi="Arial" w:cs="Arial"/>
          <w:b/>
          <w:spacing w:val="-6"/>
        </w:rPr>
        <w:t>n</w:t>
      </w:r>
      <w:r w:rsidRPr="00FE3FF1">
        <w:rPr>
          <w:rFonts w:ascii="Arial" w:hAnsi="Arial" w:cs="Arial"/>
          <w:b/>
        </w:rPr>
        <w:t xml:space="preserve">e </w:t>
      </w:r>
      <w:r w:rsidRPr="00FE3FF1">
        <w:rPr>
          <w:rFonts w:ascii="Arial" w:hAnsi="Arial" w:cs="Arial"/>
          <w:b/>
          <w:spacing w:val="1"/>
        </w:rPr>
        <w:t>P</w:t>
      </w:r>
      <w:r w:rsidRPr="00FE3FF1">
        <w:rPr>
          <w:rFonts w:ascii="Arial" w:hAnsi="Arial" w:cs="Arial"/>
          <w:b/>
          <w:spacing w:val="-3"/>
        </w:rPr>
        <w:t>r</w:t>
      </w:r>
      <w:r w:rsidRPr="00FE3FF1">
        <w:rPr>
          <w:rFonts w:ascii="Arial" w:hAnsi="Arial" w:cs="Arial"/>
          <w:b/>
          <w:spacing w:val="1"/>
        </w:rPr>
        <w:t>e</w:t>
      </w:r>
      <w:r w:rsidRPr="00FE3FF1">
        <w:rPr>
          <w:rFonts w:ascii="Arial" w:hAnsi="Arial" w:cs="Arial"/>
          <w:b/>
          <w:spacing w:val="-2"/>
        </w:rPr>
        <w:t>ss</w:t>
      </w:r>
      <w:r w:rsidRPr="00FE3FF1">
        <w:rPr>
          <w:rFonts w:ascii="Arial" w:hAnsi="Arial" w:cs="Arial"/>
          <w:b/>
        </w:rPr>
        <w:t>"</w:t>
      </w:r>
      <w:r w:rsidRPr="00FE3FF1">
        <w:rPr>
          <w:rFonts w:ascii="Arial" w:hAnsi="Arial" w:cs="Arial"/>
          <w:b/>
          <w:spacing w:val="1"/>
        </w:rPr>
        <w:t xml:space="preserve"> </w:t>
      </w:r>
      <w:r w:rsidRPr="00FE3FF1">
        <w:rPr>
          <w:rFonts w:ascii="Arial" w:hAnsi="Arial" w:cs="Arial"/>
          <w:b/>
        </w:rPr>
        <w:t>(</w:t>
      </w:r>
      <w:r w:rsidRPr="00FE3FF1">
        <w:rPr>
          <w:rFonts w:ascii="Arial" w:hAnsi="Arial" w:cs="Arial"/>
          <w:b/>
          <w:spacing w:val="-1"/>
        </w:rPr>
        <w:t>N</w:t>
      </w:r>
      <w:r w:rsidRPr="00FE3FF1">
        <w:rPr>
          <w:rFonts w:ascii="Arial" w:hAnsi="Arial" w:cs="Arial"/>
          <w:b/>
        </w:rPr>
        <w:t>ov</w:t>
      </w:r>
      <w:r w:rsidRPr="00FE3FF1">
        <w:rPr>
          <w:rFonts w:ascii="Arial" w:hAnsi="Arial" w:cs="Arial"/>
          <w:b/>
          <w:spacing w:val="-2"/>
        </w:rPr>
        <w:t xml:space="preserve"> </w:t>
      </w:r>
      <w:r w:rsidRPr="00FE3FF1">
        <w:rPr>
          <w:rFonts w:ascii="Arial" w:hAnsi="Arial" w:cs="Arial"/>
          <w:b/>
        </w:rPr>
        <w:t>2024</w:t>
      </w:r>
      <w:r w:rsidRPr="00FE3FF1">
        <w:rPr>
          <w:rFonts w:ascii="Arial" w:hAnsi="Arial" w:cs="Arial"/>
          <w:b/>
          <w:spacing w:val="-5"/>
        </w:rPr>
        <w:t>)</w:t>
      </w:r>
      <w:r w:rsidRPr="00FE3FF1">
        <w:rPr>
          <w:rFonts w:ascii="Arial" w:hAnsi="Arial" w:cs="Arial"/>
          <w:b/>
        </w:rPr>
        <w:t>:</w:t>
      </w:r>
      <w:r w:rsidRPr="00FE3FF1">
        <w:rPr>
          <w:rFonts w:ascii="Arial" w:hAnsi="Arial" w:cs="Arial"/>
          <w:b/>
          <w:spacing w:val="4"/>
        </w:rPr>
        <w:t xml:space="preserve"> </w:t>
      </w:r>
      <w:r w:rsidRPr="00FE3FF1">
        <w:rPr>
          <w:rFonts w:ascii="Arial" w:hAnsi="Arial" w:cs="Arial"/>
          <w:spacing w:val="-2"/>
        </w:rPr>
        <w:t>D</w:t>
      </w:r>
      <w:r w:rsidRPr="00FE3FF1">
        <w:rPr>
          <w:rFonts w:ascii="Arial" w:hAnsi="Arial" w:cs="Arial"/>
          <w:spacing w:val="-3"/>
        </w:rPr>
        <w:t>i</w:t>
      </w:r>
      <w:r w:rsidRPr="00FE3FF1">
        <w:rPr>
          <w:rFonts w:ascii="Arial" w:hAnsi="Arial" w:cs="Arial"/>
        </w:rPr>
        <w:t>r</w:t>
      </w:r>
      <w:r w:rsidRPr="00FE3FF1">
        <w:rPr>
          <w:rFonts w:ascii="Arial" w:hAnsi="Arial" w:cs="Arial"/>
          <w:spacing w:val="-3"/>
        </w:rPr>
        <w:t>e</w:t>
      </w:r>
      <w:r w:rsidRPr="00FE3FF1">
        <w:rPr>
          <w:rFonts w:ascii="Arial" w:hAnsi="Arial" w:cs="Arial"/>
          <w:spacing w:val="1"/>
        </w:rPr>
        <w:t>ct</w:t>
      </w:r>
      <w:r w:rsidRPr="00FE3FF1">
        <w:rPr>
          <w:rFonts w:ascii="Arial" w:hAnsi="Arial" w:cs="Arial"/>
          <w:spacing w:val="-3"/>
        </w:rPr>
        <w:t>l</w:t>
      </w:r>
      <w:r w:rsidRPr="00FE3FF1">
        <w:rPr>
          <w:rFonts w:ascii="Arial" w:hAnsi="Arial" w:cs="Arial"/>
        </w:rPr>
        <w:t xml:space="preserve">y </w:t>
      </w:r>
      <w:r w:rsidRPr="00FE3FF1">
        <w:rPr>
          <w:rFonts w:ascii="Arial" w:hAnsi="Arial" w:cs="Arial"/>
          <w:spacing w:val="1"/>
        </w:rPr>
        <w:t>a</w:t>
      </w:r>
      <w:r w:rsidRPr="00FE3FF1">
        <w:rPr>
          <w:rFonts w:ascii="Arial" w:hAnsi="Arial" w:cs="Arial"/>
        </w:rPr>
        <w:t>dd</w:t>
      </w:r>
      <w:r w:rsidRPr="00FE3FF1">
        <w:rPr>
          <w:rFonts w:ascii="Arial" w:hAnsi="Arial" w:cs="Arial"/>
          <w:spacing w:val="-5"/>
        </w:rPr>
        <w:t>r</w:t>
      </w:r>
      <w:r w:rsidRPr="00FE3FF1">
        <w:rPr>
          <w:rFonts w:ascii="Arial" w:hAnsi="Arial" w:cs="Arial"/>
          <w:spacing w:val="1"/>
        </w:rPr>
        <w:t>e</w:t>
      </w:r>
      <w:r w:rsidRPr="00FE3FF1">
        <w:rPr>
          <w:rFonts w:ascii="Arial" w:hAnsi="Arial" w:cs="Arial"/>
          <w:spacing w:val="-2"/>
        </w:rPr>
        <w:t>ss</w:t>
      </w:r>
      <w:r w:rsidRPr="00FE3FF1">
        <w:rPr>
          <w:rFonts w:ascii="Arial" w:hAnsi="Arial" w:cs="Arial"/>
          <w:spacing w:val="1"/>
        </w:rPr>
        <w:t>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rPr>
        <w:t>h</w:t>
      </w:r>
      <w:r w:rsidRPr="00FE3FF1">
        <w:rPr>
          <w:rFonts w:ascii="Arial" w:hAnsi="Arial" w:cs="Arial"/>
          <w:spacing w:val="1"/>
        </w:rPr>
        <w:t>i</w:t>
      </w:r>
      <w:r w:rsidRPr="00FE3FF1">
        <w:rPr>
          <w:rFonts w:ascii="Arial" w:hAnsi="Arial" w:cs="Arial"/>
          <w:spacing w:val="-5"/>
        </w:rPr>
        <w:t>n</w:t>
      </w:r>
      <w:r w:rsidRPr="00FE3FF1">
        <w:rPr>
          <w:rFonts w:ascii="Arial" w:hAnsi="Arial" w:cs="Arial"/>
        </w:rPr>
        <w:t xml:space="preserve">e </w:t>
      </w:r>
      <w:r w:rsidRPr="00FE3FF1">
        <w:rPr>
          <w:rFonts w:ascii="Arial" w:hAnsi="Arial" w:cs="Arial"/>
          <w:spacing w:val="-3"/>
        </w:rPr>
        <w:t>l</w:t>
      </w:r>
      <w:r w:rsidRPr="00FE3FF1">
        <w:rPr>
          <w:rFonts w:ascii="Arial" w:hAnsi="Arial" w:cs="Arial"/>
          <w:spacing w:val="1"/>
        </w:rPr>
        <w:t>ea</w:t>
      </w:r>
      <w:r w:rsidRPr="00FE3FF1">
        <w:rPr>
          <w:rFonts w:ascii="Arial" w:hAnsi="Arial" w:cs="Arial"/>
        </w:rPr>
        <w:t>r</w:t>
      </w:r>
      <w:r w:rsidRPr="00FE3FF1">
        <w:rPr>
          <w:rFonts w:ascii="Arial" w:hAnsi="Arial" w:cs="Arial"/>
          <w:spacing w:val="-5"/>
        </w:rPr>
        <w:t>n</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i</w:t>
      </w:r>
      <w:r w:rsidRPr="00FE3FF1">
        <w:rPr>
          <w:rFonts w:ascii="Arial" w:hAnsi="Arial" w:cs="Arial"/>
        </w:rPr>
        <w:t>n</w:t>
      </w:r>
      <w:r w:rsidRPr="00FE3FF1">
        <w:rPr>
          <w:rFonts w:ascii="Arial" w:hAnsi="Arial" w:cs="Arial"/>
          <w:spacing w:val="-6"/>
        </w:rPr>
        <w:t xml:space="preserve"> </w:t>
      </w:r>
      <w:r w:rsidRPr="00FE3FF1">
        <w:rPr>
          <w:rFonts w:ascii="Arial" w:hAnsi="Arial" w:cs="Arial"/>
        </w:rPr>
        <w:t>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ze</w:t>
      </w:r>
      <w:r w:rsidRPr="00FE3FF1">
        <w:rPr>
          <w:rFonts w:ascii="Arial" w:hAnsi="Arial" w:cs="Arial"/>
        </w:rPr>
        <w:t>d</w:t>
      </w:r>
      <w:r w:rsidRPr="00FE3FF1">
        <w:rPr>
          <w:rFonts w:ascii="Arial" w:hAnsi="Arial" w:cs="Arial"/>
          <w:spacing w:val="-6"/>
        </w:rPr>
        <w:t xml:space="preserve"> </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ce</w:t>
      </w:r>
      <w:r w:rsidRPr="00FE3FF1">
        <w:rPr>
          <w:rFonts w:ascii="Arial" w:hAnsi="Arial" w:cs="Arial"/>
        </w:rPr>
        <w:t>r</w:t>
      </w:r>
      <w:r w:rsidRPr="00FE3FF1">
        <w:rPr>
          <w:rFonts w:ascii="Arial" w:hAnsi="Arial" w:cs="Arial"/>
          <w:spacing w:val="-2"/>
        </w:rPr>
        <w:t xml:space="preserve"> </w:t>
      </w:r>
      <w:r w:rsidRPr="00FE3FF1">
        <w:rPr>
          <w:rFonts w:ascii="Arial" w:hAnsi="Arial" w:cs="Arial"/>
          <w:spacing w:val="-3"/>
          <w:w w:val="101"/>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w w:val="101"/>
        </w:rPr>
        <w:t>t</w:t>
      </w:r>
      <w:r w:rsidRPr="00FE3FF1">
        <w:rPr>
          <w:rFonts w:ascii="Arial" w:hAnsi="Arial" w:cs="Arial"/>
          <w:spacing w:val="1"/>
        </w:rPr>
        <w:t>me</w:t>
      </w:r>
      <w:r w:rsidRPr="00FE3FF1">
        <w:rPr>
          <w:rFonts w:ascii="Arial" w:hAnsi="Arial" w:cs="Arial"/>
          <w:spacing w:val="-5"/>
        </w:rPr>
        <w:t>n</w:t>
      </w:r>
      <w:r w:rsidRPr="00FE3FF1">
        <w:rPr>
          <w:rFonts w:ascii="Arial" w:hAnsi="Arial" w:cs="Arial"/>
          <w:spacing w:val="1"/>
          <w:w w:val="101"/>
        </w:rPr>
        <w:t>t</w:t>
      </w:r>
      <w:r w:rsidRPr="00FE3FF1">
        <w:rPr>
          <w:rFonts w:ascii="Arial" w:hAnsi="Arial" w:cs="Arial"/>
        </w:rPr>
        <w:t>.</w:t>
      </w:r>
    </w:p>
    <w:p w14:paraId="347739EB" w14:textId="77777777" w:rsidR="00366984" w:rsidRPr="00FE3FF1" w:rsidRDefault="00366984">
      <w:pPr>
        <w:spacing w:before="11" w:line="220" w:lineRule="exact"/>
        <w:rPr>
          <w:rFonts w:ascii="Arial" w:hAnsi="Arial" w:cs="Arial"/>
        </w:rPr>
      </w:pPr>
    </w:p>
    <w:p w14:paraId="5CF5BCD8" w14:textId="77777777" w:rsidR="00366984" w:rsidRPr="00FE3FF1" w:rsidRDefault="00B30A26">
      <w:pPr>
        <w:ind w:left="5453" w:right="4670"/>
        <w:rPr>
          <w:rFonts w:ascii="Arial" w:hAnsi="Arial" w:cs="Arial"/>
        </w:rPr>
        <w:sectPr w:rsidR="00366984" w:rsidRPr="00FE3FF1">
          <w:headerReference w:type="default" r:id="rId10"/>
          <w:pgSz w:w="23820" w:h="16840" w:orient="landscape"/>
          <w:pgMar w:top="1540" w:right="3460" w:bottom="280" w:left="1340" w:header="1308" w:footer="676" w:gutter="0"/>
          <w:cols w:space="720"/>
        </w:sectPr>
      </w:pPr>
      <w:r w:rsidRPr="00FE3FF1">
        <w:rPr>
          <w:rFonts w:ascii="Arial" w:hAnsi="Arial" w:cs="Arial"/>
          <w:spacing w:val="1"/>
        </w:rPr>
        <w:t>W</w:t>
      </w:r>
      <w:r w:rsidRPr="00FE3FF1">
        <w:rPr>
          <w:rFonts w:ascii="Arial" w:hAnsi="Arial" w:cs="Arial"/>
        </w:rPr>
        <w:t>h</w:t>
      </w:r>
      <w:r w:rsidRPr="00FE3FF1">
        <w:rPr>
          <w:rFonts w:ascii="Arial" w:hAnsi="Arial" w:cs="Arial"/>
          <w:spacing w:val="-3"/>
        </w:rPr>
        <w:t>i</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2"/>
        </w:rPr>
        <w:t>s</w:t>
      </w:r>
      <w:r w:rsidRPr="00FE3FF1">
        <w:rPr>
          <w:rFonts w:ascii="Arial" w:hAnsi="Arial" w:cs="Arial"/>
          <w:spacing w:val="-5"/>
        </w:rPr>
        <w:t>o</w:t>
      </w:r>
      <w:r w:rsidRPr="00FE3FF1">
        <w:rPr>
          <w:rFonts w:ascii="Arial" w:hAnsi="Arial" w:cs="Arial"/>
        </w:rPr>
        <w:t>f</w:t>
      </w:r>
      <w:r w:rsidRPr="00FE3FF1">
        <w:rPr>
          <w:rFonts w:ascii="Arial" w:hAnsi="Arial" w:cs="Arial"/>
          <w:spacing w:val="1"/>
        </w:rPr>
        <w:t>t</w:t>
      </w:r>
      <w:r w:rsidRPr="00FE3FF1">
        <w:rPr>
          <w:rFonts w:ascii="Arial" w:hAnsi="Arial" w:cs="Arial"/>
          <w:spacing w:val="-2"/>
        </w:rPr>
        <w:t>w</w:t>
      </w:r>
      <w:r w:rsidRPr="00FE3FF1">
        <w:rPr>
          <w:rFonts w:ascii="Arial" w:hAnsi="Arial" w:cs="Arial"/>
          <w:spacing w:val="-3"/>
        </w:rPr>
        <w:t>a</w:t>
      </w:r>
      <w:r w:rsidRPr="00FE3FF1">
        <w:rPr>
          <w:rFonts w:ascii="Arial" w:hAnsi="Arial" w:cs="Arial"/>
        </w:rPr>
        <w:t xml:space="preserve">re </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spacing w:val="-6"/>
        </w:rPr>
        <w:t>w</w:t>
      </w:r>
      <w:r w:rsidRPr="00FE3FF1">
        <w:rPr>
          <w:rFonts w:ascii="Arial" w:hAnsi="Arial" w:cs="Arial"/>
          <w:spacing w:val="1"/>
        </w:rPr>
        <w:t>e</w:t>
      </w:r>
      <w:r w:rsidRPr="00FE3FF1">
        <w:rPr>
          <w:rFonts w:ascii="Arial" w:hAnsi="Arial" w:cs="Arial"/>
          <w:spacing w:val="-3"/>
        </w:rPr>
        <w:t>l</w:t>
      </w:r>
      <w:r w:rsidRPr="00FE3FF1">
        <w:rPr>
          <w:rFonts w:ascii="Arial" w:hAnsi="Arial" w:cs="Arial"/>
          <w:spacing w:val="4"/>
        </w:rPr>
        <w:t>l</w:t>
      </w:r>
      <w:r w:rsidRPr="00FE3FF1">
        <w:rPr>
          <w:rFonts w:ascii="Arial" w:hAnsi="Arial" w:cs="Arial"/>
        </w:rPr>
        <w:t>-</w:t>
      </w:r>
      <w:r w:rsidRPr="00FE3FF1">
        <w:rPr>
          <w:rFonts w:ascii="Arial" w:hAnsi="Arial" w:cs="Arial"/>
          <w:spacing w:val="-3"/>
        </w:rPr>
        <w:t>c</w:t>
      </w:r>
      <w:r w:rsidRPr="00FE3FF1">
        <w:rPr>
          <w:rFonts w:ascii="Arial" w:hAnsi="Arial" w:cs="Arial"/>
        </w:rPr>
        <w:t>ov</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d</w:t>
      </w:r>
      <w:r w:rsidRPr="00FE3FF1">
        <w:rPr>
          <w:rFonts w:ascii="Arial" w:hAnsi="Arial" w:cs="Arial"/>
        </w:rPr>
        <w:t>,</w:t>
      </w:r>
      <w:r w:rsidRPr="00FE3FF1">
        <w:rPr>
          <w:rFonts w:ascii="Arial" w:hAnsi="Arial" w:cs="Arial"/>
          <w:spacing w:val="6"/>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nt</w:t>
      </w:r>
      <w:r w:rsidRPr="00FE3FF1">
        <w:rPr>
          <w:rFonts w:ascii="Arial" w:hAnsi="Arial" w:cs="Arial"/>
          <w:spacing w:val="-5"/>
        </w:rPr>
        <w:t xml:space="preserve"> </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hod</w:t>
      </w:r>
      <w:r w:rsidRPr="00FE3FF1">
        <w:rPr>
          <w:rFonts w:ascii="Arial" w:hAnsi="Arial" w:cs="Arial"/>
          <w:spacing w:val="-5"/>
        </w:rPr>
        <w:t>o</w:t>
      </w:r>
      <w:r w:rsidRPr="00FE3FF1">
        <w:rPr>
          <w:rFonts w:ascii="Arial" w:hAnsi="Arial" w:cs="Arial"/>
          <w:spacing w:val="1"/>
        </w:rPr>
        <w:t>l</w:t>
      </w:r>
      <w:r w:rsidRPr="00FE3FF1">
        <w:rPr>
          <w:rFonts w:ascii="Arial" w:hAnsi="Arial" w:cs="Arial"/>
        </w:rPr>
        <w:t>og</w:t>
      </w:r>
      <w:r w:rsidRPr="00FE3FF1">
        <w:rPr>
          <w:rFonts w:ascii="Arial" w:hAnsi="Arial" w:cs="Arial"/>
          <w:spacing w:val="-3"/>
        </w:rPr>
        <w:t>i</w:t>
      </w:r>
      <w:r w:rsidRPr="00FE3FF1">
        <w:rPr>
          <w:rFonts w:ascii="Arial" w:hAnsi="Arial" w:cs="Arial"/>
          <w:spacing w:val="1"/>
        </w:rPr>
        <w:t>c</w:t>
      </w:r>
      <w:r w:rsidRPr="00FE3FF1">
        <w:rPr>
          <w:rFonts w:ascii="Arial" w:hAnsi="Arial" w:cs="Arial"/>
          <w:spacing w:val="-3"/>
        </w:rPr>
        <w:t>a</w:t>
      </w:r>
      <w:r w:rsidRPr="00FE3FF1">
        <w:rPr>
          <w:rFonts w:ascii="Arial" w:hAnsi="Arial" w:cs="Arial"/>
        </w:rPr>
        <w:t>l</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dv</w:t>
      </w:r>
      <w:r w:rsidRPr="00FE3FF1">
        <w:rPr>
          <w:rFonts w:ascii="Arial" w:hAnsi="Arial" w:cs="Arial"/>
          <w:spacing w:val="1"/>
        </w:rPr>
        <w:t>a</w:t>
      </w:r>
      <w:r w:rsidRPr="00FE3FF1">
        <w:rPr>
          <w:rFonts w:ascii="Arial" w:hAnsi="Arial" w:cs="Arial"/>
          <w:spacing w:val="-5"/>
        </w:rPr>
        <w:t>n</w:t>
      </w:r>
      <w:r w:rsidRPr="00FE3FF1">
        <w:rPr>
          <w:rFonts w:ascii="Arial" w:hAnsi="Arial" w:cs="Arial"/>
          <w:spacing w:val="1"/>
        </w:rPr>
        <w:t>c</w:t>
      </w:r>
      <w:r w:rsidRPr="00FE3FF1">
        <w:rPr>
          <w:rFonts w:ascii="Arial" w:hAnsi="Arial" w:cs="Arial"/>
          <w:spacing w:val="-3"/>
        </w:rPr>
        <w:t>e</w:t>
      </w:r>
      <w:r w:rsidRPr="00FE3FF1">
        <w:rPr>
          <w:rFonts w:ascii="Arial" w:hAnsi="Arial" w:cs="Arial"/>
          <w:spacing w:val="1"/>
        </w:rPr>
        <w:t>me</w:t>
      </w:r>
      <w:r w:rsidRPr="00FE3FF1">
        <w:rPr>
          <w:rFonts w:ascii="Arial" w:hAnsi="Arial" w:cs="Arial"/>
          <w:spacing w:val="-5"/>
        </w:rPr>
        <w:t>n</w:t>
      </w:r>
      <w:r w:rsidRPr="00FE3FF1">
        <w:rPr>
          <w:rFonts w:ascii="Arial" w:hAnsi="Arial" w:cs="Arial"/>
          <w:spacing w:val="1"/>
        </w:rPr>
        <w:t>t</w:t>
      </w:r>
      <w:r w:rsidRPr="00FE3FF1">
        <w:rPr>
          <w:rFonts w:ascii="Arial" w:hAnsi="Arial" w:cs="Arial"/>
        </w:rPr>
        <w:t>s</w:t>
      </w:r>
      <w:r w:rsidRPr="00FE3FF1">
        <w:rPr>
          <w:rFonts w:ascii="Arial" w:hAnsi="Arial" w:cs="Arial"/>
          <w:spacing w:val="2"/>
        </w:rPr>
        <w:t xml:space="preserve"> </w:t>
      </w:r>
      <w:r w:rsidRPr="00FE3FF1">
        <w:rPr>
          <w:rFonts w:ascii="Arial" w:hAnsi="Arial" w:cs="Arial"/>
        </w:rPr>
        <w:t>or</w:t>
      </w:r>
      <w:r w:rsidRPr="00FE3FF1">
        <w:rPr>
          <w:rFonts w:ascii="Arial" w:hAnsi="Arial" w:cs="Arial"/>
          <w:spacing w:val="-7"/>
        </w:rPr>
        <w:t xml:space="preserve"> </w:t>
      </w:r>
      <w:r w:rsidRPr="00FE3FF1">
        <w:rPr>
          <w:rFonts w:ascii="Arial" w:hAnsi="Arial" w:cs="Arial"/>
          <w:spacing w:val="1"/>
        </w:rPr>
        <w:t>ca</w:t>
      </w:r>
      <w:r w:rsidRPr="00FE3FF1">
        <w:rPr>
          <w:rFonts w:ascii="Arial" w:hAnsi="Arial" w:cs="Arial"/>
          <w:spacing w:val="-2"/>
        </w:rPr>
        <w:t>s</w:t>
      </w:r>
      <w:r w:rsidRPr="00FE3FF1">
        <w:rPr>
          <w:rFonts w:ascii="Arial" w:hAnsi="Arial" w:cs="Arial"/>
        </w:rPr>
        <w:t xml:space="preserve">e </w:t>
      </w:r>
      <w:r w:rsidRPr="00FE3FF1">
        <w:rPr>
          <w:rFonts w:ascii="Arial" w:hAnsi="Arial" w:cs="Arial"/>
          <w:spacing w:val="-2"/>
        </w:rPr>
        <w:t>s</w:t>
      </w:r>
      <w:r w:rsidRPr="00FE3FF1">
        <w:rPr>
          <w:rFonts w:ascii="Arial" w:hAnsi="Arial" w:cs="Arial"/>
          <w:spacing w:val="1"/>
        </w:rPr>
        <w:t>t</w:t>
      </w:r>
      <w:r w:rsidRPr="00FE3FF1">
        <w:rPr>
          <w:rFonts w:ascii="Arial" w:hAnsi="Arial" w:cs="Arial"/>
        </w:rPr>
        <w:t>u</w:t>
      </w:r>
      <w:r w:rsidRPr="00FE3FF1">
        <w:rPr>
          <w:rFonts w:ascii="Arial" w:hAnsi="Arial" w:cs="Arial"/>
          <w:spacing w:val="-5"/>
        </w:rPr>
        <w:t>d</w:t>
      </w:r>
      <w:r w:rsidRPr="00FE3FF1">
        <w:rPr>
          <w:rFonts w:ascii="Arial" w:hAnsi="Arial" w:cs="Arial"/>
          <w:spacing w:val="1"/>
        </w:rPr>
        <w:t>ie</w:t>
      </w:r>
      <w:r w:rsidRPr="00FE3FF1">
        <w:rPr>
          <w:rFonts w:ascii="Arial" w:hAnsi="Arial" w:cs="Arial"/>
        </w:rPr>
        <w:t>s</w:t>
      </w:r>
      <w:r w:rsidRPr="00FE3FF1">
        <w:rPr>
          <w:rFonts w:ascii="Arial" w:hAnsi="Arial" w:cs="Arial"/>
          <w:spacing w:val="-3"/>
        </w:rPr>
        <w:t xml:space="preserve"> </w:t>
      </w:r>
      <w:r w:rsidRPr="00FE3FF1">
        <w:rPr>
          <w:rFonts w:ascii="Arial" w:hAnsi="Arial" w:cs="Arial"/>
        </w:rPr>
        <w:t>u</w:t>
      </w:r>
      <w:r w:rsidRPr="00FE3FF1">
        <w:rPr>
          <w:rFonts w:ascii="Arial" w:hAnsi="Arial" w:cs="Arial"/>
          <w:spacing w:val="-2"/>
        </w:rPr>
        <w:t>s</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proofErr w:type="spellStart"/>
      <w:r w:rsidRPr="00FE3FF1">
        <w:rPr>
          <w:rFonts w:ascii="Arial" w:hAnsi="Arial" w:cs="Arial"/>
          <w:spacing w:val="-2"/>
        </w:rPr>
        <w:t>P</w:t>
      </w:r>
      <w:r w:rsidRPr="00FE3FF1">
        <w:rPr>
          <w:rFonts w:ascii="Arial" w:hAnsi="Arial" w:cs="Arial"/>
        </w:rPr>
        <w:t>op</w:t>
      </w:r>
      <w:r w:rsidRPr="00FE3FF1">
        <w:rPr>
          <w:rFonts w:ascii="Arial" w:hAnsi="Arial" w:cs="Arial"/>
          <w:spacing w:val="-2"/>
        </w:rPr>
        <w:t>PK</w:t>
      </w:r>
      <w:proofErr w:type="spellEnd"/>
      <w:r w:rsidRPr="00FE3FF1">
        <w:rPr>
          <w:rFonts w:ascii="Arial" w:hAnsi="Arial" w:cs="Arial"/>
          <w:spacing w:val="1"/>
        </w:rPr>
        <w:t>/</w:t>
      </w:r>
      <w:r w:rsidRPr="00FE3FF1">
        <w:rPr>
          <w:rFonts w:ascii="Arial" w:hAnsi="Arial" w:cs="Arial"/>
          <w:spacing w:val="-2"/>
        </w:rPr>
        <w:t>P</w:t>
      </w:r>
      <w:r w:rsidRPr="00FE3FF1">
        <w:rPr>
          <w:rFonts w:ascii="Arial" w:hAnsi="Arial" w:cs="Arial"/>
        </w:rPr>
        <w:t>D</w:t>
      </w:r>
      <w:r w:rsidRPr="00FE3FF1">
        <w:rPr>
          <w:rFonts w:ascii="Arial" w:hAnsi="Arial" w:cs="Arial"/>
          <w:spacing w:val="-3"/>
        </w:rPr>
        <w:t xml:space="preserve"> </w:t>
      </w:r>
      <w:r w:rsidRPr="00FE3FF1">
        <w:rPr>
          <w:rFonts w:ascii="Arial" w:hAnsi="Arial" w:cs="Arial"/>
          <w:spacing w:val="1"/>
          <w:w w:val="101"/>
        </w:rPr>
        <w:t>i</w:t>
      </w:r>
      <w:r w:rsidRPr="00FE3FF1">
        <w:rPr>
          <w:rFonts w:ascii="Arial" w:hAnsi="Arial" w:cs="Arial"/>
        </w:rPr>
        <w:t xml:space="preserve">n </w:t>
      </w:r>
      <w:r w:rsidRPr="00FE3FF1">
        <w:rPr>
          <w:rFonts w:ascii="Arial" w:hAnsi="Arial" w:cs="Arial"/>
          <w:spacing w:val="1"/>
        </w:rPr>
        <w:t>c</w:t>
      </w:r>
      <w:r w:rsidRPr="00FE3FF1">
        <w:rPr>
          <w:rFonts w:ascii="Arial" w:hAnsi="Arial" w:cs="Arial"/>
        </w:rPr>
        <w:t>o</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e</w:t>
      </w:r>
      <w:r w:rsidRPr="00FE3FF1">
        <w:rPr>
          <w:rFonts w:ascii="Arial" w:hAnsi="Arial" w:cs="Arial"/>
        </w:rPr>
        <w:t>x</w:t>
      </w:r>
      <w:r w:rsidRPr="00FE3FF1">
        <w:rPr>
          <w:rFonts w:ascii="Arial" w:hAnsi="Arial" w:cs="Arial"/>
          <w:spacing w:val="4"/>
        </w:rPr>
        <w:t xml:space="preserve"> </w:t>
      </w:r>
      <w:r w:rsidRPr="00FE3FF1">
        <w:rPr>
          <w:rFonts w:ascii="Arial" w:hAnsi="Arial" w:cs="Arial"/>
        </w:rPr>
        <w:t>o</w:t>
      </w:r>
      <w:r w:rsidRPr="00FE3FF1">
        <w:rPr>
          <w:rFonts w:ascii="Arial" w:hAnsi="Arial" w:cs="Arial"/>
          <w:spacing w:val="-5"/>
        </w:rPr>
        <w:t>n</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l</w:t>
      </w:r>
      <w:r w:rsidRPr="00FE3FF1">
        <w:rPr>
          <w:rFonts w:ascii="Arial" w:hAnsi="Arial" w:cs="Arial"/>
        </w:rPr>
        <w:t>ogy</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1"/>
        </w:rPr>
        <w:t>c</w:t>
      </w:r>
      <w:r w:rsidRPr="00FE3FF1">
        <w:rPr>
          <w:rFonts w:ascii="Arial" w:hAnsi="Arial" w:cs="Arial"/>
          <w:spacing w:val="-3"/>
        </w:rPr>
        <w:t>e</w:t>
      </w:r>
      <w:r w:rsidRPr="00FE3FF1">
        <w:rPr>
          <w:rFonts w:ascii="Arial" w:hAnsi="Arial" w:cs="Arial"/>
        </w:rPr>
        <w:t>n</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i</w:t>
      </w:r>
      <w:r w:rsidRPr="00FE3FF1">
        <w:rPr>
          <w:rFonts w:ascii="Arial" w:hAnsi="Arial" w:cs="Arial"/>
        </w:rPr>
        <w:t>os</w:t>
      </w:r>
      <w:r w:rsidRPr="00FE3FF1">
        <w:rPr>
          <w:rFonts w:ascii="Arial" w:hAnsi="Arial" w:cs="Arial"/>
          <w:spacing w:val="2"/>
        </w:rPr>
        <w:t xml:space="preserve"> </w:t>
      </w:r>
      <w:r w:rsidRPr="00FE3FF1">
        <w:rPr>
          <w:rFonts w:ascii="Arial" w:hAnsi="Arial" w:cs="Arial"/>
          <w:spacing w:val="-5"/>
        </w:rPr>
        <w:t>(</w:t>
      </w:r>
      <w:r w:rsidRPr="00FE3FF1">
        <w:rPr>
          <w:rFonts w:ascii="Arial" w:hAnsi="Arial" w:cs="Arial"/>
          <w:spacing w:val="1"/>
        </w:rPr>
        <w:t>e</w:t>
      </w:r>
      <w:r w:rsidRPr="00FE3FF1">
        <w:rPr>
          <w:rFonts w:ascii="Arial" w:hAnsi="Arial" w:cs="Arial"/>
          <w:spacing w:val="-2"/>
        </w:rPr>
        <w:t>.</w:t>
      </w:r>
      <w:r w:rsidRPr="00FE3FF1">
        <w:rPr>
          <w:rFonts w:ascii="Arial" w:hAnsi="Arial" w:cs="Arial"/>
        </w:rPr>
        <w:t>g</w:t>
      </w:r>
      <w:r w:rsidRPr="00FE3FF1">
        <w:rPr>
          <w:rFonts w:ascii="Arial" w:hAnsi="Arial" w:cs="Arial"/>
          <w:spacing w:val="-2"/>
        </w:rPr>
        <w:t>.</w:t>
      </w:r>
      <w:r w:rsidRPr="00FE3FF1">
        <w:rPr>
          <w:rFonts w:ascii="Arial" w:hAnsi="Arial" w:cs="Arial"/>
        </w:rPr>
        <w:t xml:space="preserve">, </w:t>
      </w:r>
      <w:r w:rsidRPr="00FE3FF1">
        <w:rPr>
          <w:rFonts w:ascii="Arial" w:hAnsi="Arial" w:cs="Arial"/>
          <w:spacing w:val="1"/>
        </w:rPr>
        <w:t>i</w:t>
      </w:r>
      <w:r w:rsidRPr="00FE3FF1">
        <w:rPr>
          <w:rFonts w:ascii="Arial" w:hAnsi="Arial" w:cs="Arial"/>
          <w:spacing w:val="-3"/>
        </w:rPr>
        <w:t>m</w:t>
      </w:r>
      <w:r w:rsidRPr="00FE3FF1">
        <w:rPr>
          <w:rFonts w:ascii="Arial" w:hAnsi="Arial" w:cs="Arial"/>
          <w:spacing w:val="1"/>
        </w:rPr>
        <w:t>m</w:t>
      </w:r>
      <w:r w:rsidRPr="00FE3FF1">
        <w:rPr>
          <w:rFonts w:ascii="Arial" w:hAnsi="Arial" w:cs="Arial"/>
        </w:rPr>
        <w:t>u</w:t>
      </w:r>
      <w:r w:rsidRPr="00FE3FF1">
        <w:rPr>
          <w:rFonts w:ascii="Arial" w:hAnsi="Arial" w:cs="Arial"/>
          <w:spacing w:val="-5"/>
        </w:rPr>
        <w:t>n</w:t>
      </w:r>
      <w:r w:rsidRPr="00FE3FF1">
        <w:rPr>
          <w:rFonts w:ascii="Arial" w:hAnsi="Arial" w:cs="Arial"/>
        </w:rPr>
        <w:t>o</w:t>
      </w:r>
      <w:r w:rsidRPr="00FE3FF1">
        <w:rPr>
          <w:rFonts w:ascii="Arial" w:hAnsi="Arial" w:cs="Arial"/>
          <w:spacing w:val="1"/>
        </w:rPr>
        <w:t>t</w:t>
      </w:r>
      <w:r w:rsidRPr="00FE3FF1">
        <w:rPr>
          <w:rFonts w:ascii="Arial" w:hAnsi="Arial" w:cs="Arial"/>
          <w:spacing w:val="-5"/>
        </w:rPr>
        <w:t>h</w:t>
      </w:r>
      <w:r w:rsidRPr="00FE3FF1">
        <w:rPr>
          <w:rFonts w:ascii="Arial" w:hAnsi="Arial" w:cs="Arial"/>
          <w:spacing w:val="1"/>
        </w:rPr>
        <w:t>e</w:t>
      </w:r>
      <w:r w:rsidRPr="00FE3FF1">
        <w:rPr>
          <w:rFonts w:ascii="Arial" w:hAnsi="Arial" w:cs="Arial"/>
        </w:rPr>
        <w:t>r</w:t>
      </w:r>
      <w:r w:rsidRPr="00FE3FF1">
        <w:rPr>
          <w:rFonts w:ascii="Arial" w:hAnsi="Arial" w:cs="Arial"/>
          <w:spacing w:val="2"/>
        </w:rPr>
        <w:t>a</w:t>
      </w:r>
      <w:r w:rsidRPr="00FE3FF1">
        <w:rPr>
          <w:rFonts w:ascii="Arial" w:hAnsi="Arial" w:cs="Arial"/>
          <w:spacing w:val="-5"/>
        </w:rPr>
        <w:t>p</w:t>
      </w:r>
      <w:r w:rsidRPr="00FE3FF1">
        <w:rPr>
          <w:rFonts w:ascii="Arial" w:hAnsi="Arial" w:cs="Arial"/>
          <w:spacing w:val="1"/>
        </w:rPr>
        <w:t>ie</w:t>
      </w:r>
      <w:r w:rsidRPr="00FE3FF1">
        <w:rPr>
          <w:rFonts w:ascii="Arial" w:hAnsi="Arial" w:cs="Arial"/>
          <w:spacing w:val="-6"/>
        </w:rPr>
        <w:t>s</w:t>
      </w:r>
      <w:r w:rsidRPr="00FE3FF1">
        <w:rPr>
          <w:rFonts w:ascii="Arial" w:hAnsi="Arial" w:cs="Arial"/>
        </w:rPr>
        <w:t>,</w:t>
      </w:r>
      <w:r w:rsidRPr="00FE3FF1">
        <w:rPr>
          <w:rFonts w:ascii="Arial" w:hAnsi="Arial" w:cs="Arial"/>
          <w:spacing w:val="6"/>
        </w:rPr>
        <w:t xml:space="preserve"> </w:t>
      </w:r>
      <w:r w:rsidRPr="00FE3FF1">
        <w:rPr>
          <w:rFonts w:ascii="Arial" w:hAnsi="Arial" w:cs="Arial"/>
          <w:spacing w:val="-2"/>
        </w:rPr>
        <w:t>AD</w:t>
      </w:r>
      <w:r w:rsidRPr="00FE3FF1">
        <w:rPr>
          <w:rFonts w:ascii="Arial" w:hAnsi="Arial" w:cs="Arial"/>
        </w:rPr>
        <w:t>C</w:t>
      </w:r>
      <w:r w:rsidRPr="00FE3FF1">
        <w:rPr>
          <w:rFonts w:ascii="Arial" w:hAnsi="Arial" w:cs="Arial"/>
          <w:spacing w:val="-2"/>
        </w:rPr>
        <w:t>s</w:t>
      </w:r>
      <w:r w:rsidRPr="00FE3FF1">
        <w:rPr>
          <w:rFonts w:ascii="Arial" w:hAnsi="Arial" w:cs="Arial"/>
        </w:rPr>
        <w:t>)</w:t>
      </w:r>
      <w:r w:rsidRPr="00FE3FF1">
        <w:rPr>
          <w:rFonts w:ascii="Arial" w:hAnsi="Arial" w:cs="Arial"/>
          <w:spacing w:val="-7"/>
        </w:rPr>
        <w:t xml:space="preserve"> </w:t>
      </w:r>
      <w:r w:rsidRPr="00FE3FF1">
        <w:rPr>
          <w:rFonts w:ascii="Arial" w:hAnsi="Arial" w:cs="Arial"/>
          <w:spacing w:val="-2"/>
        </w:rPr>
        <w:t>w</w:t>
      </w:r>
      <w:r w:rsidRPr="00FE3FF1">
        <w:rPr>
          <w:rFonts w:ascii="Arial" w:hAnsi="Arial" w:cs="Arial"/>
        </w:rPr>
        <w:t>ou</w:t>
      </w:r>
      <w:r w:rsidRPr="00FE3FF1">
        <w:rPr>
          <w:rFonts w:ascii="Arial" w:hAnsi="Arial" w:cs="Arial"/>
          <w:spacing w:val="1"/>
        </w:rPr>
        <w:t>l</w:t>
      </w:r>
      <w:r w:rsidRPr="00FE3FF1">
        <w:rPr>
          <w:rFonts w:ascii="Arial" w:hAnsi="Arial" w:cs="Arial"/>
        </w:rPr>
        <w:t>d</w:t>
      </w:r>
      <w:r w:rsidRPr="00FE3FF1">
        <w:rPr>
          <w:rFonts w:ascii="Arial" w:hAnsi="Arial" w:cs="Arial"/>
          <w:spacing w:val="-2"/>
        </w:rPr>
        <w:t xml:space="preserve"> </w:t>
      </w:r>
      <w:r w:rsidRPr="00FE3FF1">
        <w:rPr>
          <w:rFonts w:ascii="Arial" w:hAnsi="Arial" w:cs="Arial"/>
        </w:rPr>
        <w:t>be v</w:t>
      </w:r>
      <w:r w:rsidRPr="00FE3FF1">
        <w:rPr>
          <w:rFonts w:ascii="Arial" w:hAnsi="Arial" w:cs="Arial"/>
          <w:spacing w:val="-3"/>
        </w:rPr>
        <w:t>a</w:t>
      </w:r>
      <w:r w:rsidRPr="00FE3FF1">
        <w:rPr>
          <w:rFonts w:ascii="Arial" w:hAnsi="Arial" w:cs="Arial"/>
          <w:spacing w:val="1"/>
        </w:rPr>
        <w:t>l</w:t>
      </w:r>
      <w:r w:rsidRPr="00FE3FF1">
        <w:rPr>
          <w:rFonts w:ascii="Arial" w:hAnsi="Arial" w:cs="Arial"/>
        </w:rPr>
        <w:t>u</w:t>
      </w:r>
      <w:r w:rsidRPr="00FE3FF1">
        <w:rPr>
          <w:rFonts w:ascii="Arial" w:hAnsi="Arial" w:cs="Arial"/>
          <w:spacing w:val="-3"/>
        </w:rPr>
        <w:t>a</w:t>
      </w:r>
      <w:r w:rsidRPr="00FE3FF1">
        <w:rPr>
          <w:rFonts w:ascii="Arial" w:hAnsi="Arial" w:cs="Arial"/>
        </w:rPr>
        <w:t>b</w:t>
      </w:r>
      <w:r w:rsidRPr="00FE3FF1">
        <w:rPr>
          <w:rFonts w:ascii="Arial" w:hAnsi="Arial" w:cs="Arial"/>
          <w:spacing w:val="-3"/>
        </w:rPr>
        <w:t>l</w:t>
      </w:r>
      <w:r w:rsidRPr="00FE3FF1">
        <w:rPr>
          <w:rFonts w:ascii="Arial" w:hAnsi="Arial" w:cs="Arial"/>
          <w:spacing w:val="1"/>
        </w:rPr>
        <w:t>e</w:t>
      </w:r>
      <w:r w:rsidRPr="00FE3FF1">
        <w:rPr>
          <w:rFonts w:ascii="Arial" w:hAnsi="Arial" w:cs="Arial"/>
        </w:rPr>
        <w:t>.</w:t>
      </w:r>
      <w:r w:rsidRPr="00FE3FF1">
        <w:rPr>
          <w:rFonts w:ascii="Arial" w:hAnsi="Arial" w:cs="Arial"/>
          <w:spacing w:val="8"/>
        </w:rPr>
        <w:t xml:space="preserve"> </w:t>
      </w:r>
      <w:r w:rsidRPr="00FE3FF1">
        <w:rPr>
          <w:rFonts w:ascii="Arial" w:hAnsi="Arial" w:cs="Arial"/>
        </w:rPr>
        <w:t>By</w:t>
      </w:r>
      <w:r w:rsidRPr="00FE3FF1">
        <w:rPr>
          <w:rFonts w:ascii="Arial" w:hAnsi="Arial" w:cs="Arial"/>
          <w:spacing w:val="-2"/>
        </w:rPr>
        <w:t xml:space="preserve"> </w:t>
      </w:r>
      <w:r w:rsidRPr="00FE3FF1">
        <w:rPr>
          <w:rFonts w:ascii="Arial" w:hAnsi="Arial" w:cs="Arial"/>
          <w:spacing w:val="1"/>
        </w:rPr>
        <w:t>i</w:t>
      </w:r>
      <w:r w:rsidRPr="00FE3FF1">
        <w:rPr>
          <w:rFonts w:ascii="Arial" w:hAnsi="Arial" w:cs="Arial"/>
          <w:spacing w:val="-5"/>
        </w:rPr>
        <w:t>n</w:t>
      </w:r>
      <w:r w:rsidRPr="00FE3FF1">
        <w:rPr>
          <w:rFonts w:ascii="Arial" w:hAnsi="Arial" w:cs="Arial"/>
          <w:spacing w:val="1"/>
        </w:rPr>
        <w:t>c</w:t>
      </w:r>
      <w:r w:rsidRPr="00FE3FF1">
        <w:rPr>
          <w:rFonts w:ascii="Arial" w:hAnsi="Arial" w:cs="Arial"/>
        </w:rPr>
        <w:t>orp</w:t>
      </w:r>
      <w:r w:rsidRPr="00FE3FF1">
        <w:rPr>
          <w:rFonts w:ascii="Arial" w:hAnsi="Arial" w:cs="Arial"/>
          <w:spacing w:val="-5"/>
        </w:rPr>
        <w:t>o</w:t>
      </w:r>
      <w:r w:rsidRPr="00FE3FF1">
        <w:rPr>
          <w:rFonts w:ascii="Arial" w:hAnsi="Arial" w:cs="Arial"/>
        </w:rPr>
        <w:t>r</w:t>
      </w:r>
      <w:r w:rsidRPr="00FE3FF1">
        <w:rPr>
          <w:rFonts w:ascii="Arial" w:hAnsi="Arial" w:cs="Arial"/>
          <w:spacing w:val="-3"/>
        </w:rPr>
        <w:t>a</w:t>
      </w:r>
      <w:r w:rsidRPr="00FE3FF1">
        <w:rPr>
          <w:rFonts w:ascii="Arial" w:hAnsi="Arial" w:cs="Arial"/>
          <w:spacing w:val="1"/>
        </w:rPr>
        <w:t>ti</w:t>
      </w:r>
      <w:r w:rsidRPr="00FE3FF1">
        <w:rPr>
          <w:rFonts w:ascii="Arial" w:hAnsi="Arial" w:cs="Arial"/>
        </w:rPr>
        <w:t xml:space="preserve">ng </w:t>
      </w:r>
      <w:r w:rsidRPr="00FE3FF1">
        <w:rPr>
          <w:rFonts w:ascii="Arial" w:hAnsi="Arial" w:cs="Arial"/>
          <w:spacing w:val="-3"/>
        </w:rPr>
        <w:t>m</w:t>
      </w:r>
      <w:r w:rsidRPr="00FE3FF1">
        <w:rPr>
          <w:rFonts w:ascii="Arial" w:hAnsi="Arial" w:cs="Arial"/>
        </w:rPr>
        <w:t xml:space="preserve">ore </w:t>
      </w:r>
      <w:r w:rsidRPr="00FE3FF1">
        <w:rPr>
          <w:rFonts w:ascii="Arial" w:hAnsi="Arial" w:cs="Arial"/>
          <w:spacing w:val="-5"/>
        </w:rPr>
        <w:t>r</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e</w:t>
      </w:r>
      <w:r w:rsidRPr="00FE3FF1">
        <w:rPr>
          <w:rFonts w:ascii="Arial" w:hAnsi="Arial" w:cs="Arial"/>
        </w:rPr>
        <w:t>nt h</w:t>
      </w:r>
      <w:r w:rsidRPr="00FE3FF1">
        <w:rPr>
          <w:rFonts w:ascii="Arial" w:hAnsi="Arial" w:cs="Arial"/>
          <w:spacing w:val="1"/>
        </w:rPr>
        <w:t>i</w:t>
      </w:r>
      <w:r w:rsidRPr="00FE3FF1">
        <w:rPr>
          <w:rFonts w:ascii="Arial" w:hAnsi="Arial" w:cs="Arial"/>
        </w:rPr>
        <w:t>gh-</w:t>
      </w:r>
      <w:r w:rsidRPr="00FE3FF1">
        <w:rPr>
          <w:rFonts w:ascii="Arial" w:hAnsi="Arial" w:cs="Arial"/>
          <w:spacing w:val="-3"/>
        </w:rPr>
        <w:t>i</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a</w:t>
      </w:r>
      <w:r w:rsidRPr="00FE3FF1">
        <w:rPr>
          <w:rFonts w:ascii="Arial" w:hAnsi="Arial" w:cs="Arial"/>
          <w:spacing w:val="-3"/>
        </w:rPr>
        <w:t>c</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ie</w:t>
      </w:r>
      <w:r w:rsidRPr="00FE3FF1">
        <w:rPr>
          <w:rFonts w:ascii="Arial" w:hAnsi="Arial" w:cs="Arial"/>
        </w:rPr>
        <w:t>w</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cle</w:t>
      </w:r>
      <w:r w:rsidRPr="00FE3FF1">
        <w:rPr>
          <w:rFonts w:ascii="Arial" w:hAnsi="Arial" w:cs="Arial"/>
        </w:rPr>
        <w:t>s</w:t>
      </w:r>
      <w:r w:rsidRPr="00FE3FF1">
        <w:rPr>
          <w:rFonts w:ascii="Arial" w:hAnsi="Arial" w:cs="Arial"/>
          <w:spacing w:val="-2"/>
        </w:rPr>
        <w:t xml:space="preserve"> </w:t>
      </w:r>
      <w:r w:rsidRPr="00FE3FF1">
        <w:rPr>
          <w:rFonts w:ascii="Arial" w:hAnsi="Arial" w:cs="Arial"/>
          <w:spacing w:val="-3"/>
        </w:rPr>
        <w:t>a</w:t>
      </w:r>
      <w:r w:rsidRPr="00FE3FF1">
        <w:rPr>
          <w:rFonts w:ascii="Arial" w:hAnsi="Arial" w:cs="Arial"/>
        </w:rPr>
        <w:t>nd</w:t>
      </w:r>
      <w:r w:rsidRPr="00FE3FF1">
        <w:rPr>
          <w:rFonts w:ascii="Arial" w:hAnsi="Arial" w:cs="Arial"/>
          <w:spacing w:val="3"/>
        </w:rPr>
        <w:t xml:space="preserve"> </w:t>
      </w:r>
      <w:r w:rsidRPr="00FE3FF1">
        <w:rPr>
          <w:rFonts w:ascii="Arial" w:hAnsi="Arial" w:cs="Arial"/>
          <w:spacing w:val="-2"/>
        </w:rPr>
        <w:t>s</w:t>
      </w:r>
      <w:r w:rsidRPr="00FE3FF1">
        <w:rPr>
          <w:rFonts w:ascii="Arial" w:hAnsi="Arial" w:cs="Arial"/>
          <w:spacing w:val="-5"/>
        </w:rPr>
        <w:t>p</w:t>
      </w:r>
      <w:r w:rsidRPr="00FE3FF1">
        <w:rPr>
          <w:rFonts w:ascii="Arial" w:hAnsi="Arial" w:cs="Arial"/>
          <w:spacing w:val="1"/>
        </w:rPr>
        <w:t>e</w:t>
      </w:r>
      <w:r w:rsidRPr="00FE3FF1">
        <w:rPr>
          <w:rFonts w:ascii="Arial" w:hAnsi="Arial" w:cs="Arial"/>
          <w:spacing w:val="-3"/>
        </w:rPr>
        <w:t>c</w:t>
      </w:r>
      <w:r w:rsidRPr="00FE3FF1">
        <w:rPr>
          <w:rFonts w:ascii="Arial" w:hAnsi="Arial" w:cs="Arial"/>
          <w:spacing w:val="1"/>
        </w:rPr>
        <w:t>i</w:t>
      </w:r>
      <w:r w:rsidRPr="00FE3FF1">
        <w:rPr>
          <w:rFonts w:ascii="Arial" w:hAnsi="Arial" w:cs="Arial"/>
        </w:rPr>
        <w:t>f</w:t>
      </w:r>
      <w:r w:rsidRPr="00FE3FF1">
        <w:rPr>
          <w:rFonts w:ascii="Arial" w:hAnsi="Arial" w:cs="Arial"/>
          <w:spacing w:val="-3"/>
        </w:rPr>
        <w:t>i</w:t>
      </w:r>
      <w:r w:rsidRPr="00FE3FF1">
        <w:rPr>
          <w:rFonts w:ascii="Arial" w:hAnsi="Arial" w:cs="Arial"/>
        </w:rPr>
        <w:t xml:space="preserve">c </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rPr>
        <w:t>ons</w:t>
      </w:r>
      <w:r w:rsidRPr="00FE3FF1">
        <w:rPr>
          <w:rFonts w:ascii="Arial" w:hAnsi="Arial" w:cs="Arial"/>
          <w:spacing w:val="-2"/>
        </w:rPr>
        <w:t xml:space="preserve"> </w:t>
      </w:r>
      <w:r w:rsidRPr="00FE3FF1">
        <w:rPr>
          <w:rFonts w:ascii="Arial" w:hAnsi="Arial" w:cs="Arial"/>
        </w:rPr>
        <w:t>for</w:t>
      </w:r>
      <w:r w:rsidRPr="00FE3FF1">
        <w:rPr>
          <w:rFonts w:ascii="Arial" w:hAnsi="Arial" w:cs="Arial"/>
          <w:spacing w:val="-2"/>
        </w:rPr>
        <w:t xml:space="preserve"> s</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spacing w:val="-6"/>
        </w:rPr>
        <w:t>s</w:t>
      </w:r>
      <w:r w:rsidRPr="00FE3FF1">
        <w:rPr>
          <w:rFonts w:ascii="Arial" w:hAnsi="Arial" w:cs="Arial"/>
          <w:spacing w:val="1"/>
        </w:rPr>
        <w:t>ti</w:t>
      </w:r>
      <w:r w:rsidRPr="00FE3FF1">
        <w:rPr>
          <w:rFonts w:ascii="Arial" w:hAnsi="Arial" w:cs="Arial"/>
          <w:spacing w:val="-3"/>
        </w:rPr>
        <w:t>c</w:t>
      </w:r>
      <w:r w:rsidRPr="00FE3FF1">
        <w:rPr>
          <w:rFonts w:ascii="Arial" w:hAnsi="Arial" w:cs="Arial"/>
          <w:spacing w:val="1"/>
        </w:rPr>
        <w:t>a</w:t>
      </w:r>
      <w:r w:rsidRPr="00FE3FF1">
        <w:rPr>
          <w:rFonts w:ascii="Arial" w:hAnsi="Arial" w:cs="Arial"/>
        </w:rPr>
        <w:t>l</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3"/>
        </w:rPr>
        <w:t>l</w:t>
      </w:r>
      <w:r w:rsidRPr="00FE3FF1">
        <w:rPr>
          <w:rFonts w:ascii="Arial" w:hAnsi="Arial" w:cs="Arial"/>
          <w:spacing w:val="1"/>
        </w:rPr>
        <w:t>a</w:t>
      </w:r>
      <w:r w:rsidRPr="00FE3FF1">
        <w:rPr>
          <w:rFonts w:ascii="Arial" w:hAnsi="Arial" w:cs="Arial"/>
          <w:spacing w:val="-3"/>
        </w:rPr>
        <w:t>i</w:t>
      </w:r>
      <w:r w:rsidRPr="00FE3FF1">
        <w:rPr>
          <w:rFonts w:ascii="Arial" w:hAnsi="Arial" w:cs="Arial"/>
          <w:spacing w:val="1"/>
        </w:rPr>
        <w:t>m</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a</w:t>
      </w:r>
      <w:r w:rsidRPr="00FE3FF1">
        <w:rPr>
          <w:rFonts w:ascii="Arial" w:hAnsi="Arial" w:cs="Arial"/>
        </w:rPr>
        <w:t>nu</w:t>
      </w:r>
      <w:r w:rsidRPr="00FE3FF1">
        <w:rPr>
          <w:rFonts w:ascii="Arial" w:hAnsi="Arial" w:cs="Arial"/>
          <w:spacing w:val="-2"/>
        </w:rPr>
        <w:t>s</w:t>
      </w:r>
      <w:r w:rsidRPr="00FE3FF1">
        <w:rPr>
          <w:rFonts w:ascii="Arial" w:hAnsi="Arial" w:cs="Arial"/>
          <w:spacing w:val="1"/>
        </w:rPr>
        <w:t>c</w:t>
      </w:r>
      <w:r w:rsidRPr="00FE3FF1">
        <w:rPr>
          <w:rFonts w:ascii="Arial" w:hAnsi="Arial" w:cs="Arial"/>
          <w:spacing w:val="-5"/>
        </w:rPr>
        <w:t>r</w:t>
      </w:r>
      <w:r w:rsidRPr="00FE3FF1">
        <w:rPr>
          <w:rFonts w:ascii="Arial" w:hAnsi="Arial" w:cs="Arial"/>
          <w:spacing w:val="1"/>
        </w:rPr>
        <w:t>i</w:t>
      </w:r>
      <w:r w:rsidRPr="00FE3FF1">
        <w:rPr>
          <w:rFonts w:ascii="Arial" w:hAnsi="Arial" w:cs="Arial"/>
          <w:spacing w:val="-5"/>
        </w:rPr>
        <w:t>p</w:t>
      </w:r>
      <w:r w:rsidRPr="00FE3FF1">
        <w:rPr>
          <w:rFonts w:ascii="Arial" w:hAnsi="Arial" w:cs="Arial"/>
        </w:rPr>
        <w:t>t</w:t>
      </w:r>
      <w:r w:rsidRPr="00FE3FF1">
        <w:rPr>
          <w:rFonts w:ascii="Arial" w:hAnsi="Arial" w:cs="Arial"/>
          <w:spacing w:val="5"/>
        </w:rPr>
        <w:t xml:space="preserve"> </w:t>
      </w:r>
      <w:r w:rsidRPr="00FE3FF1">
        <w:rPr>
          <w:rFonts w:ascii="Arial" w:hAnsi="Arial" w:cs="Arial"/>
          <w:spacing w:val="-2"/>
        </w:rPr>
        <w:t>w</w:t>
      </w:r>
      <w:r w:rsidRPr="00FE3FF1">
        <w:rPr>
          <w:rFonts w:ascii="Arial" w:hAnsi="Arial" w:cs="Arial"/>
          <w:spacing w:val="-3"/>
        </w:rPr>
        <w:t>i</w:t>
      </w:r>
      <w:r w:rsidRPr="00FE3FF1">
        <w:rPr>
          <w:rFonts w:ascii="Arial" w:hAnsi="Arial" w:cs="Arial"/>
          <w:spacing w:val="1"/>
        </w:rPr>
        <w:t>l</w:t>
      </w:r>
      <w:r w:rsidRPr="00FE3FF1">
        <w:rPr>
          <w:rFonts w:ascii="Arial" w:hAnsi="Arial" w:cs="Arial"/>
        </w:rPr>
        <w:t>l</w:t>
      </w:r>
      <w:r w:rsidRPr="00FE3FF1">
        <w:rPr>
          <w:rFonts w:ascii="Arial" w:hAnsi="Arial" w:cs="Arial"/>
          <w:spacing w:val="1"/>
        </w:rPr>
        <w:t xml:space="preserve"> </w:t>
      </w:r>
      <w:r w:rsidRPr="00FE3FF1">
        <w:rPr>
          <w:rFonts w:ascii="Arial" w:hAnsi="Arial" w:cs="Arial"/>
          <w:spacing w:val="-5"/>
        </w:rPr>
        <w:t>d</w:t>
      </w:r>
      <w:r w:rsidRPr="00FE3FF1">
        <w:rPr>
          <w:rFonts w:ascii="Arial" w:hAnsi="Arial" w:cs="Arial"/>
          <w:spacing w:val="1"/>
        </w:rPr>
        <w:t>em</w:t>
      </w:r>
      <w:r w:rsidRPr="00FE3FF1">
        <w:rPr>
          <w:rFonts w:ascii="Arial" w:hAnsi="Arial" w:cs="Arial"/>
        </w:rPr>
        <w:t>on</w:t>
      </w:r>
      <w:r w:rsidRPr="00FE3FF1">
        <w:rPr>
          <w:rFonts w:ascii="Arial" w:hAnsi="Arial" w:cs="Arial"/>
          <w:spacing w:val="-6"/>
        </w:rPr>
        <w:t>s</w:t>
      </w:r>
      <w:r w:rsidRPr="00FE3FF1">
        <w:rPr>
          <w:rFonts w:ascii="Arial" w:hAnsi="Arial" w:cs="Arial"/>
          <w:spacing w:val="1"/>
        </w:rPr>
        <w:t>t</w:t>
      </w:r>
      <w:r w:rsidRPr="00FE3FF1">
        <w:rPr>
          <w:rFonts w:ascii="Arial" w:hAnsi="Arial" w:cs="Arial"/>
        </w:rPr>
        <w:t>r</w:t>
      </w:r>
      <w:r w:rsidRPr="00FE3FF1">
        <w:rPr>
          <w:rFonts w:ascii="Arial" w:hAnsi="Arial" w:cs="Arial"/>
          <w:spacing w:val="-3"/>
        </w:rPr>
        <w:t>a</w:t>
      </w:r>
      <w:r w:rsidRPr="00FE3FF1">
        <w:rPr>
          <w:rFonts w:ascii="Arial" w:hAnsi="Arial" w:cs="Arial"/>
          <w:spacing w:val="1"/>
        </w:rPr>
        <w:t>t</w:t>
      </w:r>
      <w:r w:rsidRPr="00FE3FF1">
        <w:rPr>
          <w:rFonts w:ascii="Arial" w:hAnsi="Arial" w:cs="Arial"/>
        </w:rPr>
        <w:t>e</w:t>
      </w:r>
      <w:r w:rsidRPr="00FE3FF1">
        <w:rPr>
          <w:rFonts w:ascii="Arial" w:hAnsi="Arial" w:cs="Arial"/>
          <w:spacing w:val="1"/>
        </w:rPr>
        <w:t xml:space="preserve"> </w:t>
      </w:r>
      <w:r w:rsidRPr="00FE3FF1">
        <w:rPr>
          <w:rFonts w:ascii="Arial" w:hAnsi="Arial" w:cs="Arial"/>
        </w:rPr>
        <w:t>a</w:t>
      </w:r>
      <w:r w:rsidRPr="00FE3FF1">
        <w:rPr>
          <w:rFonts w:ascii="Arial" w:hAnsi="Arial" w:cs="Arial"/>
          <w:spacing w:val="-5"/>
        </w:rPr>
        <w:t xml:space="preserve"> </w:t>
      </w:r>
      <w:r w:rsidRPr="00FE3FF1">
        <w:rPr>
          <w:rFonts w:ascii="Arial" w:hAnsi="Arial" w:cs="Arial"/>
          <w:spacing w:val="1"/>
        </w:rPr>
        <w:t>m</w:t>
      </w:r>
      <w:r w:rsidRPr="00FE3FF1">
        <w:rPr>
          <w:rFonts w:ascii="Arial" w:hAnsi="Arial" w:cs="Arial"/>
        </w:rPr>
        <w:t xml:space="preserve">ore </w:t>
      </w:r>
      <w:r w:rsidRPr="00FE3FF1">
        <w:rPr>
          <w:rFonts w:ascii="Arial" w:hAnsi="Arial" w:cs="Arial"/>
          <w:spacing w:val="1"/>
        </w:rPr>
        <w:t>c</w:t>
      </w:r>
      <w:r w:rsidRPr="00FE3FF1">
        <w:rPr>
          <w:rFonts w:ascii="Arial" w:hAnsi="Arial" w:cs="Arial"/>
        </w:rPr>
        <w:t>urr</w:t>
      </w:r>
      <w:r w:rsidRPr="00FE3FF1">
        <w:rPr>
          <w:rFonts w:ascii="Arial" w:hAnsi="Arial" w:cs="Arial"/>
          <w:spacing w:val="-3"/>
        </w:rPr>
        <w:t>e</w:t>
      </w:r>
      <w:r w:rsidRPr="00FE3FF1">
        <w:rPr>
          <w:rFonts w:ascii="Arial" w:hAnsi="Arial" w:cs="Arial"/>
        </w:rPr>
        <w:t>nt</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rPr>
        <w:t>r</w:t>
      </w:r>
      <w:r w:rsidRPr="00FE3FF1">
        <w:rPr>
          <w:rFonts w:ascii="Arial" w:hAnsi="Arial" w:cs="Arial"/>
          <w:spacing w:val="-5"/>
        </w:rPr>
        <w:t>o</w:t>
      </w:r>
      <w:r w:rsidRPr="00FE3FF1">
        <w:rPr>
          <w:rFonts w:ascii="Arial" w:hAnsi="Arial" w:cs="Arial"/>
        </w:rPr>
        <w:t>bu</w:t>
      </w:r>
      <w:r w:rsidRPr="00FE3FF1">
        <w:rPr>
          <w:rFonts w:ascii="Arial" w:hAnsi="Arial" w:cs="Arial"/>
          <w:spacing w:val="-2"/>
        </w:rPr>
        <w:t>s</w:t>
      </w:r>
      <w:r w:rsidRPr="00FE3FF1">
        <w:rPr>
          <w:rFonts w:ascii="Arial" w:hAnsi="Arial" w:cs="Arial"/>
        </w:rPr>
        <w:t xml:space="preserve">t </w:t>
      </w:r>
      <w:r w:rsidRPr="00FE3FF1">
        <w:rPr>
          <w:rFonts w:ascii="Arial" w:hAnsi="Arial" w:cs="Arial"/>
          <w:spacing w:val="1"/>
        </w:rPr>
        <w:t>e</w:t>
      </w:r>
      <w:r w:rsidRPr="00FE3FF1">
        <w:rPr>
          <w:rFonts w:ascii="Arial" w:hAnsi="Arial" w:cs="Arial"/>
        </w:rPr>
        <w:t>n</w:t>
      </w:r>
      <w:r w:rsidRPr="00FE3FF1">
        <w:rPr>
          <w:rFonts w:ascii="Arial" w:hAnsi="Arial" w:cs="Arial"/>
          <w:spacing w:val="-5"/>
        </w:rPr>
        <w:t>g</w:t>
      </w:r>
      <w:r w:rsidRPr="00FE3FF1">
        <w:rPr>
          <w:rFonts w:ascii="Arial" w:hAnsi="Arial" w:cs="Arial"/>
          <w:spacing w:val="1"/>
        </w:rPr>
        <w:t>a</w:t>
      </w:r>
      <w:r w:rsidRPr="00FE3FF1">
        <w:rPr>
          <w:rFonts w:ascii="Arial" w:hAnsi="Arial" w:cs="Arial"/>
          <w:spacing w:val="-5"/>
        </w:rPr>
        <w:t>g</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nt</w:t>
      </w:r>
      <w:r w:rsidRPr="00FE3FF1">
        <w:rPr>
          <w:rFonts w:ascii="Arial" w:hAnsi="Arial" w:cs="Arial"/>
          <w:spacing w:val="-1"/>
        </w:rPr>
        <w:t xml:space="preserve"> </w:t>
      </w:r>
      <w:r w:rsidRPr="00FE3FF1">
        <w:rPr>
          <w:rFonts w:ascii="Arial" w:hAnsi="Arial" w:cs="Arial"/>
          <w:spacing w:val="-2"/>
        </w:rPr>
        <w:t>w</w:t>
      </w:r>
      <w:r w:rsidRPr="00FE3FF1">
        <w:rPr>
          <w:rFonts w:ascii="Arial" w:hAnsi="Arial" w:cs="Arial"/>
          <w:spacing w:val="-3"/>
        </w:rPr>
        <w:t>i</w:t>
      </w:r>
      <w:r w:rsidRPr="00FE3FF1">
        <w:rPr>
          <w:rFonts w:ascii="Arial" w:hAnsi="Arial" w:cs="Arial"/>
          <w:spacing w:val="1"/>
        </w:rPr>
        <w:t>t</w:t>
      </w:r>
      <w:r w:rsidRPr="00FE3FF1">
        <w:rPr>
          <w:rFonts w:ascii="Arial" w:hAnsi="Arial" w:cs="Arial"/>
        </w:rPr>
        <w:t>h</w:t>
      </w:r>
      <w:r w:rsidRPr="00FE3FF1">
        <w:rPr>
          <w:rFonts w:ascii="Arial" w:hAnsi="Arial" w:cs="Arial"/>
          <w:spacing w:val="-1"/>
        </w:rPr>
        <w:t xml:space="preserve"> </w:t>
      </w:r>
      <w:r w:rsidRPr="00FE3FF1">
        <w:rPr>
          <w:rFonts w:ascii="Arial" w:hAnsi="Arial" w:cs="Arial"/>
          <w:spacing w:val="1"/>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3"/>
        </w:rPr>
        <w:t>c</w:t>
      </w:r>
      <w:r w:rsidRPr="00FE3FF1">
        <w:rPr>
          <w:rFonts w:ascii="Arial" w:hAnsi="Arial" w:cs="Arial"/>
          <w:spacing w:val="1"/>
        </w:rPr>
        <w:t>ie</w:t>
      </w:r>
      <w:r w:rsidRPr="00FE3FF1">
        <w:rPr>
          <w:rFonts w:ascii="Arial" w:hAnsi="Arial" w:cs="Arial"/>
          <w:spacing w:val="-5"/>
        </w:rPr>
        <w:t>n</w:t>
      </w:r>
      <w:r w:rsidRPr="00FE3FF1">
        <w:rPr>
          <w:rFonts w:ascii="Arial" w:hAnsi="Arial" w:cs="Arial"/>
          <w:spacing w:val="1"/>
        </w:rPr>
        <w:t>ti</w:t>
      </w:r>
      <w:r w:rsidRPr="00FE3FF1">
        <w:rPr>
          <w:rFonts w:ascii="Arial" w:hAnsi="Arial" w:cs="Arial"/>
          <w:spacing w:val="-5"/>
        </w:rPr>
        <w:t>f</w:t>
      </w:r>
      <w:r w:rsidRPr="00FE3FF1">
        <w:rPr>
          <w:rFonts w:ascii="Arial" w:hAnsi="Arial" w:cs="Arial"/>
          <w:spacing w:val="1"/>
        </w:rPr>
        <w:t>i</w:t>
      </w:r>
      <w:r w:rsidRPr="00FE3FF1">
        <w:rPr>
          <w:rFonts w:ascii="Arial" w:hAnsi="Arial" w:cs="Arial"/>
        </w:rPr>
        <w:t>c</w:t>
      </w:r>
      <w:r w:rsidRPr="00FE3FF1">
        <w:rPr>
          <w:rFonts w:ascii="Arial" w:hAnsi="Arial" w:cs="Arial"/>
          <w:spacing w:val="2"/>
        </w:rPr>
        <w:t xml:space="preserve"> </w:t>
      </w:r>
      <w:r w:rsidRPr="00FE3FF1">
        <w:rPr>
          <w:rFonts w:ascii="Arial" w:hAnsi="Arial" w:cs="Arial"/>
          <w:spacing w:val="-3"/>
          <w:w w:val="101"/>
        </w:rPr>
        <w:t>l</w:t>
      </w:r>
      <w:r w:rsidRPr="00FE3FF1">
        <w:rPr>
          <w:rFonts w:ascii="Arial" w:hAnsi="Arial" w:cs="Arial"/>
          <w:spacing w:val="1"/>
          <w:w w:val="101"/>
        </w:rPr>
        <w:t>i</w:t>
      </w:r>
      <w:r w:rsidRPr="00FE3FF1">
        <w:rPr>
          <w:rFonts w:ascii="Arial" w:hAnsi="Arial" w:cs="Arial"/>
          <w:spacing w:val="-3"/>
          <w:w w:val="101"/>
        </w:rPr>
        <w:t>t</w:t>
      </w:r>
      <w:r w:rsidRPr="00FE3FF1">
        <w:rPr>
          <w:rFonts w:ascii="Arial" w:hAnsi="Arial" w:cs="Arial"/>
          <w:spacing w:val="1"/>
        </w:rPr>
        <w:t>e</w:t>
      </w:r>
      <w:r w:rsidRPr="00FE3FF1">
        <w:rPr>
          <w:rFonts w:ascii="Arial" w:hAnsi="Arial" w:cs="Arial"/>
        </w:rPr>
        <w:t>r</w:t>
      </w:r>
      <w:r w:rsidRPr="00FE3FF1">
        <w:rPr>
          <w:rFonts w:ascii="Arial" w:hAnsi="Arial" w:cs="Arial"/>
          <w:spacing w:val="-3"/>
        </w:rPr>
        <w:t>a</w:t>
      </w:r>
      <w:r w:rsidRPr="00FE3FF1">
        <w:rPr>
          <w:rFonts w:ascii="Arial" w:hAnsi="Arial" w:cs="Arial"/>
          <w:spacing w:val="1"/>
          <w:w w:val="101"/>
        </w:rPr>
        <w:t>t</w:t>
      </w:r>
      <w:r w:rsidRPr="00FE3FF1">
        <w:rPr>
          <w:rFonts w:ascii="Arial" w:hAnsi="Arial" w:cs="Arial"/>
        </w:rPr>
        <w:t>u</w:t>
      </w:r>
      <w:r w:rsidRPr="00FE3FF1">
        <w:rPr>
          <w:rFonts w:ascii="Arial" w:hAnsi="Arial" w:cs="Arial"/>
          <w:spacing w:val="-5"/>
        </w:rPr>
        <w:t>r</w:t>
      </w:r>
      <w:r w:rsidRPr="00FE3FF1">
        <w:rPr>
          <w:rFonts w:ascii="Arial" w:hAnsi="Arial" w:cs="Arial"/>
          <w:spacing w:val="1"/>
        </w:rPr>
        <w:t>e</w:t>
      </w:r>
      <w:r w:rsidRPr="00FE3FF1">
        <w:rPr>
          <w:rFonts w:ascii="Arial" w:hAnsi="Arial" w:cs="Arial"/>
        </w:rPr>
        <w:t>.</w:t>
      </w:r>
    </w:p>
    <w:p w14:paraId="5A5A8774" w14:textId="77777777" w:rsidR="00366984" w:rsidRPr="00FE3FF1" w:rsidRDefault="00366984">
      <w:pPr>
        <w:spacing w:before="20" w:line="260" w:lineRule="exact"/>
        <w:rPr>
          <w:rFonts w:ascii="Arial" w:hAnsi="Arial" w:cs="Arial"/>
        </w:rPr>
      </w:pPr>
    </w:p>
    <w:tbl>
      <w:tblPr>
        <w:tblW w:w="0" w:type="auto"/>
        <w:tblInd w:w="104" w:type="dxa"/>
        <w:tblLayout w:type="fixed"/>
        <w:tblCellMar>
          <w:left w:w="0" w:type="dxa"/>
          <w:right w:w="0" w:type="dxa"/>
        </w:tblCellMar>
        <w:tblLook w:val="01E0" w:firstRow="1" w:lastRow="1" w:firstColumn="1" w:lastColumn="1" w:noHBand="0" w:noVBand="0"/>
      </w:tblPr>
      <w:tblGrid>
        <w:gridCol w:w="5353"/>
        <w:gridCol w:w="9362"/>
        <w:gridCol w:w="6443"/>
      </w:tblGrid>
      <w:tr w:rsidR="00366984" w:rsidRPr="00FE3FF1" w14:paraId="05F98971" w14:textId="77777777">
        <w:trPr>
          <w:trHeight w:hRule="exact" w:val="2310"/>
        </w:trPr>
        <w:tc>
          <w:tcPr>
            <w:tcW w:w="5353" w:type="dxa"/>
            <w:tcBorders>
              <w:top w:val="single" w:sz="5" w:space="0" w:color="000000"/>
              <w:left w:val="single" w:sz="5" w:space="0" w:color="000000"/>
              <w:bottom w:val="single" w:sz="5" w:space="0" w:color="000000"/>
              <w:right w:val="single" w:sz="5" w:space="0" w:color="000000"/>
            </w:tcBorders>
          </w:tcPr>
          <w:p w14:paraId="5E0B56F0" w14:textId="77777777" w:rsidR="00366984" w:rsidRPr="00FE3FF1" w:rsidRDefault="00B30A26">
            <w:pPr>
              <w:spacing w:before="2" w:line="220" w:lineRule="exact"/>
              <w:ind w:left="465" w:right="357"/>
              <w:rPr>
                <w:rFonts w:ascii="Arial" w:hAnsi="Arial" w:cs="Arial"/>
              </w:rPr>
            </w:pPr>
            <w:r w:rsidRPr="00FE3FF1">
              <w:rPr>
                <w:rFonts w:ascii="Arial" w:hAnsi="Arial" w:cs="Arial"/>
                <w:b/>
                <w:spacing w:val="-2"/>
              </w:rPr>
              <w:t>I</w:t>
            </w:r>
            <w:r w:rsidRPr="00FE3FF1">
              <w:rPr>
                <w:rFonts w:ascii="Arial" w:hAnsi="Arial" w:cs="Arial"/>
                <w:b/>
              </w:rPr>
              <w:t>s</w:t>
            </w:r>
            <w:r w:rsidRPr="00FE3FF1">
              <w:rPr>
                <w:rFonts w:ascii="Arial" w:hAnsi="Arial" w:cs="Arial"/>
                <w:b/>
                <w:spacing w:val="1"/>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 xml:space="preserve">e </w:t>
            </w:r>
            <w:r w:rsidRPr="00FE3FF1">
              <w:rPr>
                <w:rFonts w:ascii="Arial" w:hAnsi="Arial" w:cs="Arial"/>
                <w:b/>
                <w:spacing w:val="1"/>
              </w:rPr>
              <w:t>l</w:t>
            </w:r>
            <w:r w:rsidRPr="00FE3FF1">
              <w:rPr>
                <w:rFonts w:ascii="Arial" w:hAnsi="Arial" w:cs="Arial"/>
                <w:b/>
              </w:rPr>
              <w:t>a</w:t>
            </w:r>
            <w:r w:rsidRPr="00FE3FF1">
              <w:rPr>
                <w:rFonts w:ascii="Arial" w:hAnsi="Arial" w:cs="Arial"/>
                <w:b/>
                <w:spacing w:val="-2"/>
              </w:rPr>
              <w:t>n</w:t>
            </w:r>
            <w:r w:rsidRPr="00FE3FF1">
              <w:rPr>
                <w:rFonts w:ascii="Arial" w:hAnsi="Arial" w:cs="Arial"/>
                <w:b/>
              </w:rPr>
              <w:t>g</w:t>
            </w:r>
            <w:r w:rsidRPr="00FE3FF1">
              <w:rPr>
                <w:rFonts w:ascii="Arial" w:hAnsi="Arial" w:cs="Arial"/>
                <w:b/>
                <w:spacing w:val="-2"/>
              </w:rPr>
              <w:t>u</w:t>
            </w:r>
            <w:r w:rsidRPr="00FE3FF1">
              <w:rPr>
                <w:rFonts w:ascii="Arial" w:hAnsi="Arial" w:cs="Arial"/>
                <w:b/>
              </w:rPr>
              <w:t>ag</w:t>
            </w:r>
            <w:r w:rsidRPr="00FE3FF1">
              <w:rPr>
                <w:rFonts w:ascii="Arial" w:hAnsi="Arial" w:cs="Arial"/>
                <w:b/>
                <w:spacing w:val="-3"/>
              </w:rPr>
              <w:t>e</w:t>
            </w:r>
            <w:r w:rsidRPr="00FE3FF1">
              <w:rPr>
                <w:rFonts w:ascii="Arial" w:hAnsi="Arial" w:cs="Arial"/>
                <w:b/>
                <w:spacing w:val="1"/>
              </w:rPr>
              <w:t>/</w:t>
            </w:r>
            <w:r w:rsidRPr="00FE3FF1">
              <w:rPr>
                <w:rFonts w:ascii="Arial" w:hAnsi="Arial" w:cs="Arial"/>
                <w:b/>
              </w:rPr>
              <w:t>E</w:t>
            </w:r>
            <w:r w:rsidRPr="00FE3FF1">
              <w:rPr>
                <w:rFonts w:ascii="Arial" w:hAnsi="Arial" w:cs="Arial"/>
                <w:b/>
                <w:spacing w:val="-2"/>
              </w:rPr>
              <w:t>n</w:t>
            </w:r>
            <w:r w:rsidRPr="00FE3FF1">
              <w:rPr>
                <w:rFonts w:ascii="Arial" w:hAnsi="Arial" w:cs="Arial"/>
                <w:b/>
                <w:spacing w:val="-5"/>
              </w:rPr>
              <w:t>g</w:t>
            </w:r>
            <w:r w:rsidRPr="00FE3FF1">
              <w:rPr>
                <w:rFonts w:ascii="Arial" w:hAnsi="Arial" w:cs="Arial"/>
                <w:b/>
                <w:spacing w:val="1"/>
              </w:rPr>
              <w:t>li</w:t>
            </w:r>
            <w:r w:rsidRPr="00FE3FF1">
              <w:rPr>
                <w:rFonts w:ascii="Arial" w:hAnsi="Arial" w:cs="Arial"/>
                <w:b/>
                <w:spacing w:val="-2"/>
              </w:rPr>
              <w:t>s</w:t>
            </w:r>
            <w:r w:rsidRPr="00FE3FF1">
              <w:rPr>
                <w:rFonts w:ascii="Arial" w:hAnsi="Arial" w:cs="Arial"/>
                <w:b/>
              </w:rPr>
              <w:t>h</w:t>
            </w:r>
            <w:r w:rsidRPr="00FE3FF1">
              <w:rPr>
                <w:rFonts w:ascii="Arial" w:hAnsi="Arial" w:cs="Arial"/>
                <w:b/>
                <w:spacing w:val="3"/>
              </w:rPr>
              <w:t xml:space="preserve"> </w:t>
            </w:r>
            <w:r w:rsidRPr="00FE3FF1">
              <w:rPr>
                <w:rFonts w:ascii="Arial" w:hAnsi="Arial" w:cs="Arial"/>
                <w:b/>
                <w:spacing w:val="-2"/>
              </w:rPr>
              <w:t>qu</w:t>
            </w:r>
            <w:r w:rsidRPr="00FE3FF1">
              <w:rPr>
                <w:rFonts w:ascii="Arial" w:hAnsi="Arial" w:cs="Arial"/>
                <w:b/>
              </w:rPr>
              <w:t>a</w:t>
            </w:r>
            <w:r w:rsidRPr="00FE3FF1">
              <w:rPr>
                <w:rFonts w:ascii="Arial" w:hAnsi="Arial" w:cs="Arial"/>
                <w:b/>
                <w:spacing w:val="-3"/>
              </w:rPr>
              <w:t>l</w:t>
            </w:r>
            <w:r w:rsidRPr="00FE3FF1">
              <w:rPr>
                <w:rFonts w:ascii="Arial" w:hAnsi="Arial" w:cs="Arial"/>
                <w:b/>
                <w:spacing w:val="1"/>
              </w:rPr>
              <w:t>i</w:t>
            </w:r>
            <w:r w:rsidRPr="00FE3FF1">
              <w:rPr>
                <w:rFonts w:ascii="Arial" w:hAnsi="Arial" w:cs="Arial"/>
                <w:b/>
              </w:rPr>
              <w:t>ty</w:t>
            </w:r>
            <w:r w:rsidRPr="00FE3FF1">
              <w:rPr>
                <w:rFonts w:ascii="Arial" w:hAnsi="Arial" w:cs="Arial"/>
                <w:b/>
                <w:spacing w:val="-1"/>
              </w:rPr>
              <w:t xml:space="preserve"> </w:t>
            </w:r>
            <w:r w:rsidRPr="00FE3FF1">
              <w:rPr>
                <w:rFonts w:ascii="Arial" w:hAnsi="Arial" w:cs="Arial"/>
                <w:b/>
              </w:rPr>
              <w:t>of</w:t>
            </w:r>
            <w:r w:rsidRPr="00FE3FF1">
              <w:rPr>
                <w:rFonts w:ascii="Arial" w:hAnsi="Arial" w:cs="Arial"/>
                <w:b/>
                <w:spacing w:val="-2"/>
              </w:rPr>
              <w:t xml:space="preserve"> </w:t>
            </w:r>
            <w:r w:rsidRPr="00FE3FF1">
              <w:rPr>
                <w:rFonts w:ascii="Arial" w:hAnsi="Arial" w:cs="Arial"/>
                <w:b/>
              </w:rPr>
              <w:t>t</w:t>
            </w:r>
            <w:r w:rsidRPr="00FE3FF1">
              <w:rPr>
                <w:rFonts w:ascii="Arial" w:hAnsi="Arial" w:cs="Arial"/>
                <w:b/>
                <w:spacing w:val="-2"/>
              </w:rPr>
              <w:t>h</w:t>
            </w:r>
            <w:r w:rsidRPr="00FE3FF1">
              <w:rPr>
                <w:rFonts w:ascii="Arial" w:hAnsi="Arial" w:cs="Arial"/>
                <w:b/>
              </w:rPr>
              <w:t>e a</w:t>
            </w:r>
            <w:r w:rsidRPr="00FE3FF1">
              <w:rPr>
                <w:rFonts w:ascii="Arial" w:hAnsi="Arial" w:cs="Arial"/>
                <w:b/>
                <w:spacing w:val="1"/>
              </w:rPr>
              <w:t>r</w:t>
            </w:r>
            <w:r w:rsidRPr="00FE3FF1">
              <w:rPr>
                <w:rFonts w:ascii="Arial" w:hAnsi="Arial" w:cs="Arial"/>
                <w:b/>
                <w:spacing w:val="-5"/>
              </w:rPr>
              <w:t>t</w:t>
            </w:r>
            <w:r w:rsidRPr="00FE3FF1">
              <w:rPr>
                <w:rFonts w:ascii="Arial" w:hAnsi="Arial" w:cs="Arial"/>
                <w:b/>
                <w:spacing w:val="1"/>
              </w:rPr>
              <w:t>i</w:t>
            </w:r>
            <w:r w:rsidRPr="00FE3FF1">
              <w:rPr>
                <w:rFonts w:ascii="Arial" w:hAnsi="Arial" w:cs="Arial"/>
                <w:b/>
                <w:spacing w:val="-3"/>
              </w:rPr>
              <w:t>c</w:t>
            </w:r>
            <w:r w:rsidRPr="00FE3FF1">
              <w:rPr>
                <w:rFonts w:ascii="Arial" w:hAnsi="Arial" w:cs="Arial"/>
                <w:b/>
                <w:spacing w:val="1"/>
              </w:rPr>
              <w:t>l</w:t>
            </w:r>
            <w:r w:rsidRPr="00FE3FF1">
              <w:rPr>
                <w:rFonts w:ascii="Arial" w:hAnsi="Arial" w:cs="Arial"/>
                <w:b/>
              </w:rPr>
              <w:t>e</w:t>
            </w:r>
            <w:r w:rsidRPr="00FE3FF1">
              <w:rPr>
                <w:rFonts w:ascii="Arial" w:hAnsi="Arial" w:cs="Arial"/>
                <w:b/>
                <w:spacing w:val="1"/>
              </w:rPr>
              <w:t xml:space="preserve"> </w:t>
            </w:r>
            <w:r w:rsidRPr="00FE3FF1">
              <w:rPr>
                <w:rFonts w:ascii="Arial" w:hAnsi="Arial" w:cs="Arial"/>
                <w:b/>
                <w:spacing w:val="-2"/>
              </w:rPr>
              <w:t>su</w:t>
            </w:r>
            <w:r w:rsidRPr="00FE3FF1">
              <w:rPr>
                <w:rFonts w:ascii="Arial" w:hAnsi="Arial" w:cs="Arial"/>
                <w:b/>
                <w:spacing w:val="1"/>
                <w:w w:val="101"/>
              </w:rPr>
              <w:t>i</w:t>
            </w:r>
            <w:r w:rsidRPr="00FE3FF1">
              <w:rPr>
                <w:rFonts w:ascii="Arial" w:hAnsi="Arial" w:cs="Arial"/>
                <w:b/>
              </w:rPr>
              <w:t>ta</w:t>
            </w:r>
            <w:r w:rsidRPr="00FE3FF1">
              <w:rPr>
                <w:rFonts w:ascii="Arial" w:hAnsi="Arial" w:cs="Arial"/>
                <w:b/>
                <w:spacing w:val="-6"/>
              </w:rPr>
              <w:t>b</w:t>
            </w:r>
            <w:r w:rsidRPr="00FE3FF1">
              <w:rPr>
                <w:rFonts w:ascii="Arial" w:hAnsi="Arial" w:cs="Arial"/>
                <w:b/>
                <w:spacing w:val="1"/>
                <w:w w:val="101"/>
              </w:rPr>
              <w:t>l</w:t>
            </w:r>
            <w:r w:rsidRPr="00FE3FF1">
              <w:rPr>
                <w:rFonts w:ascii="Arial" w:hAnsi="Arial" w:cs="Arial"/>
                <w:b/>
              </w:rPr>
              <w:t>e for</w:t>
            </w:r>
            <w:r w:rsidRPr="00FE3FF1">
              <w:rPr>
                <w:rFonts w:ascii="Arial" w:hAnsi="Arial" w:cs="Arial"/>
                <w:b/>
                <w:spacing w:val="4"/>
              </w:rPr>
              <w:t xml:space="preserve"> </w:t>
            </w:r>
            <w:r w:rsidRPr="00FE3FF1">
              <w:rPr>
                <w:rFonts w:ascii="Arial" w:hAnsi="Arial" w:cs="Arial"/>
                <w:b/>
                <w:spacing w:val="-6"/>
              </w:rPr>
              <w:t>s</w:t>
            </w:r>
            <w:r w:rsidRPr="00FE3FF1">
              <w:rPr>
                <w:rFonts w:ascii="Arial" w:hAnsi="Arial" w:cs="Arial"/>
                <w:b/>
                <w:spacing w:val="1"/>
              </w:rPr>
              <w:t>c</w:t>
            </w:r>
            <w:r w:rsidRPr="00FE3FF1">
              <w:rPr>
                <w:rFonts w:ascii="Arial" w:hAnsi="Arial" w:cs="Arial"/>
                <w:b/>
                <w:spacing w:val="-2"/>
              </w:rPr>
              <w:t>h</w:t>
            </w:r>
            <w:r w:rsidRPr="00FE3FF1">
              <w:rPr>
                <w:rFonts w:ascii="Arial" w:hAnsi="Arial" w:cs="Arial"/>
                <w:b/>
              </w:rPr>
              <w:t>o</w:t>
            </w:r>
            <w:r w:rsidRPr="00FE3FF1">
              <w:rPr>
                <w:rFonts w:ascii="Arial" w:hAnsi="Arial" w:cs="Arial"/>
                <w:b/>
                <w:spacing w:val="1"/>
              </w:rPr>
              <w:t>l</w:t>
            </w:r>
            <w:r w:rsidRPr="00FE3FF1">
              <w:rPr>
                <w:rFonts w:ascii="Arial" w:hAnsi="Arial" w:cs="Arial"/>
                <w:b/>
                <w:spacing w:val="-5"/>
              </w:rPr>
              <w:t>a</w:t>
            </w:r>
            <w:r w:rsidRPr="00FE3FF1">
              <w:rPr>
                <w:rFonts w:ascii="Arial" w:hAnsi="Arial" w:cs="Arial"/>
                <w:b/>
                <w:spacing w:val="1"/>
              </w:rPr>
              <w:t>rl</w:t>
            </w:r>
            <w:r w:rsidRPr="00FE3FF1">
              <w:rPr>
                <w:rFonts w:ascii="Arial" w:hAnsi="Arial" w:cs="Arial"/>
                <w:b/>
              </w:rPr>
              <w:t>y</w:t>
            </w:r>
            <w:r w:rsidRPr="00FE3FF1">
              <w:rPr>
                <w:rFonts w:ascii="Arial" w:hAnsi="Arial" w:cs="Arial"/>
                <w:b/>
                <w:spacing w:val="-1"/>
              </w:rPr>
              <w:t xml:space="preserve"> </w:t>
            </w:r>
            <w:r w:rsidRPr="00FE3FF1">
              <w:rPr>
                <w:rFonts w:ascii="Arial" w:hAnsi="Arial" w:cs="Arial"/>
                <w:b/>
                <w:spacing w:val="-3"/>
              </w:rPr>
              <w:t>c</w:t>
            </w:r>
            <w:r w:rsidRPr="00FE3FF1">
              <w:rPr>
                <w:rFonts w:ascii="Arial" w:hAnsi="Arial" w:cs="Arial"/>
                <w:b/>
              </w:rPr>
              <w:t>omm</w:t>
            </w:r>
            <w:r w:rsidRPr="00FE3FF1">
              <w:rPr>
                <w:rFonts w:ascii="Arial" w:hAnsi="Arial" w:cs="Arial"/>
                <w:b/>
                <w:spacing w:val="-2"/>
              </w:rPr>
              <w:t>un</w:t>
            </w:r>
            <w:r w:rsidRPr="00FE3FF1">
              <w:rPr>
                <w:rFonts w:ascii="Arial" w:hAnsi="Arial" w:cs="Arial"/>
                <w:b/>
                <w:spacing w:val="-3"/>
                <w:w w:val="101"/>
              </w:rPr>
              <w:t>i</w:t>
            </w:r>
            <w:r w:rsidRPr="00FE3FF1">
              <w:rPr>
                <w:rFonts w:ascii="Arial" w:hAnsi="Arial" w:cs="Arial"/>
                <w:b/>
                <w:spacing w:val="1"/>
              </w:rPr>
              <w:t>c</w:t>
            </w:r>
            <w:r w:rsidRPr="00FE3FF1">
              <w:rPr>
                <w:rFonts w:ascii="Arial" w:hAnsi="Arial" w:cs="Arial"/>
                <w:b/>
              </w:rPr>
              <w:t>a</w:t>
            </w:r>
            <w:r w:rsidRPr="00FE3FF1">
              <w:rPr>
                <w:rFonts w:ascii="Arial" w:hAnsi="Arial" w:cs="Arial"/>
                <w:b/>
                <w:spacing w:val="-5"/>
              </w:rPr>
              <w:t>t</w:t>
            </w:r>
            <w:r w:rsidRPr="00FE3FF1">
              <w:rPr>
                <w:rFonts w:ascii="Arial" w:hAnsi="Arial" w:cs="Arial"/>
                <w:b/>
                <w:spacing w:val="1"/>
                <w:w w:val="101"/>
              </w:rPr>
              <w:t>i</w:t>
            </w:r>
            <w:r w:rsidRPr="00FE3FF1">
              <w:rPr>
                <w:rFonts w:ascii="Arial" w:hAnsi="Arial" w:cs="Arial"/>
                <w:b/>
              </w:rPr>
              <w:t>o</w:t>
            </w:r>
            <w:r w:rsidRPr="00FE3FF1">
              <w:rPr>
                <w:rFonts w:ascii="Arial" w:hAnsi="Arial" w:cs="Arial"/>
                <w:b/>
                <w:spacing w:val="-2"/>
              </w:rPr>
              <w:t>ns</w:t>
            </w:r>
            <w:r w:rsidRPr="00FE3FF1">
              <w:rPr>
                <w:rFonts w:ascii="Arial" w:hAnsi="Arial" w:cs="Arial"/>
                <w:b/>
              </w:rPr>
              <w:t>?</w:t>
            </w:r>
          </w:p>
        </w:tc>
        <w:tc>
          <w:tcPr>
            <w:tcW w:w="9362" w:type="dxa"/>
            <w:tcBorders>
              <w:top w:val="single" w:sz="5" w:space="0" w:color="000000"/>
              <w:left w:val="single" w:sz="5" w:space="0" w:color="000000"/>
              <w:bottom w:val="single" w:sz="5" w:space="0" w:color="000000"/>
              <w:right w:val="single" w:sz="5" w:space="0" w:color="000000"/>
            </w:tcBorders>
          </w:tcPr>
          <w:p w14:paraId="7413214E" w14:textId="77777777" w:rsidR="00366984" w:rsidRPr="00FE3FF1" w:rsidRDefault="00B30A26">
            <w:pPr>
              <w:spacing w:before="2" w:line="220" w:lineRule="exact"/>
              <w:ind w:left="105" w:right="165"/>
              <w:rPr>
                <w:rFonts w:ascii="Arial" w:hAnsi="Arial" w:cs="Arial"/>
              </w:rPr>
            </w:pPr>
            <w:r w:rsidRPr="00FE3FF1">
              <w:rPr>
                <w:rFonts w:ascii="Arial" w:hAnsi="Arial" w:cs="Arial"/>
                <w:spacing w:val="1"/>
              </w:rPr>
              <w:t>T</w:t>
            </w:r>
            <w:r w:rsidRPr="00FE3FF1">
              <w:rPr>
                <w:rFonts w:ascii="Arial" w:hAnsi="Arial" w:cs="Arial"/>
              </w:rPr>
              <w:t xml:space="preserve">he </w:t>
            </w:r>
            <w:r w:rsidRPr="00FE3FF1">
              <w:rPr>
                <w:rFonts w:ascii="Arial" w:hAnsi="Arial" w:cs="Arial"/>
                <w:spacing w:val="-3"/>
              </w:rPr>
              <w:t>l</w:t>
            </w:r>
            <w:r w:rsidRPr="00FE3FF1">
              <w:rPr>
                <w:rFonts w:ascii="Arial" w:hAnsi="Arial" w:cs="Arial"/>
                <w:spacing w:val="1"/>
              </w:rPr>
              <w:t>a</w:t>
            </w:r>
            <w:r w:rsidRPr="00FE3FF1">
              <w:rPr>
                <w:rFonts w:ascii="Arial" w:hAnsi="Arial" w:cs="Arial"/>
              </w:rPr>
              <w:t>ng</w:t>
            </w:r>
            <w:r w:rsidRPr="00FE3FF1">
              <w:rPr>
                <w:rFonts w:ascii="Arial" w:hAnsi="Arial" w:cs="Arial"/>
                <w:spacing w:val="-5"/>
              </w:rPr>
              <w:t>u</w:t>
            </w:r>
            <w:r w:rsidRPr="00FE3FF1">
              <w:rPr>
                <w:rFonts w:ascii="Arial" w:hAnsi="Arial" w:cs="Arial"/>
                <w:spacing w:val="1"/>
              </w:rPr>
              <w:t>a</w:t>
            </w:r>
            <w:r w:rsidRPr="00FE3FF1">
              <w:rPr>
                <w:rFonts w:ascii="Arial" w:hAnsi="Arial" w:cs="Arial"/>
              </w:rPr>
              <w:t>ge</w:t>
            </w:r>
            <w:r w:rsidRPr="00FE3FF1">
              <w:rPr>
                <w:rFonts w:ascii="Arial" w:hAnsi="Arial" w:cs="Arial"/>
                <w:spacing w:val="-4"/>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1"/>
              </w:rPr>
              <w:t>E</w:t>
            </w:r>
            <w:r w:rsidRPr="00FE3FF1">
              <w:rPr>
                <w:rFonts w:ascii="Arial" w:hAnsi="Arial" w:cs="Arial"/>
              </w:rPr>
              <w:t>n</w:t>
            </w:r>
            <w:r w:rsidRPr="00FE3FF1">
              <w:rPr>
                <w:rFonts w:ascii="Arial" w:hAnsi="Arial" w:cs="Arial"/>
                <w:spacing w:val="-5"/>
              </w:rPr>
              <w:t>g</w:t>
            </w:r>
            <w:r w:rsidRPr="00FE3FF1">
              <w:rPr>
                <w:rFonts w:ascii="Arial" w:hAnsi="Arial" w:cs="Arial"/>
                <w:spacing w:val="1"/>
              </w:rPr>
              <w:t>li</w:t>
            </w:r>
            <w:r w:rsidRPr="00FE3FF1">
              <w:rPr>
                <w:rFonts w:ascii="Arial" w:hAnsi="Arial" w:cs="Arial"/>
                <w:spacing w:val="-2"/>
              </w:rPr>
              <w:t>s</w:t>
            </w:r>
            <w:r w:rsidRPr="00FE3FF1">
              <w:rPr>
                <w:rFonts w:ascii="Arial" w:hAnsi="Arial" w:cs="Arial"/>
              </w:rPr>
              <w:t>h</w:t>
            </w:r>
            <w:r w:rsidRPr="00FE3FF1">
              <w:rPr>
                <w:rFonts w:ascii="Arial" w:hAnsi="Arial" w:cs="Arial"/>
                <w:spacing w:val="-1"/>
              </w:rPr>
              <w:t xml:space="preserve"> </w:t>
            </w:r>
            <w:r w:rsidRPr="00FE3FF1">
              <w:rPr>
                <w:rFonts w:ascii="Arial" w:hAnsi="Arial" w:cs="Arial"/>
              </w:rPr>
              <w:t>q</w:t>
            </w:r>
            <w:r w:rsidRPr="00FE3FF1">
              <w:rPr>
                <w:rFonts w:ascii="Arial" w:hAnsi="Arial" w:cs="Arial"/>
                <w:spacing w:val="-5"/>
              </w:rPr>
              <w:t>u</w:t>
            </w:r>
            <w:r w:rsidRPr="00FE3FF1">
              <w:rPr>
                <w:rFonts w:ascii="Arial" w:hAnsi="Arial" w:cs="Arial"/>
                <w:spacing w:val="1"/>
              </w:rPr>
              <w:t>al</w:t>
            </w:r>
            <w:r w:rsidRPr="00FE3FF1">
              <w:rPr>
                <w:rFonts w:ascii="Arial" w:hAnsi="Arial" w:cs="Arial"/>
                <w:spacing w:val="-3"/>
              </w:rPr>
              <w:t>i</w:t>
            </w:r>
            <w:r w:rsidRPr="00FE3FF1">
              <w:rPr>
                <w:rFonts w:ascii="Arial" w:hAnsi="Arial" w:cs="Arial"/>
                <w:spacing w:val="1"/>
              </w:rPr>
              <w:t>t</w:t>
            </w:r>
            <w:r w:rsidRPr="00FE3FF1">
              <w:rPr>
                <w:rFonts w:ascii="Arial" w:hAnsi="Arial" w:cs="Arial"/>
              </w:rPr>
              <w:t>y of</w:t>
            </w:r>
            <w:r w:rsidRPr="00FE3FF1">
              <w:rPr>
                <w:rFonts w:ascii="Arial" w:hAnsi="Arial" w:cs="Arial"/>
                <w:spacing w:val="-2"/>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 xml:space="preserve">e </w:t>
            </w:r>
            <w:r w:rsidRPr="00FE3FF1">
              <w:rPr>
                <w:rFonts w:ascii="Arial" w:hAnsi="Arial" w:cs="Arial"/>
                <w:spacing w:val="1"/>
              </w:rPr>
              <w:t>a</w:t>
            </w:r>
            <w:r w:rsidRPr="00FE3FF1">
              <w:rPr>
                <w:rFonts w:ascii="Arial" w:hAnsi="Arial" w:cs="Arial"/>
              </w:rPr>
              <w:t>r</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a</w:t>
            </w:r>
            <w:r w:rsidRPr="00FE3FF1">
              <w:rPr>
                <w:rFonts w:ascii="Arial" w:hAnsi="Arial" w:cs="Arial"/>
                <w:spacing w:val="-5"/>
              </w:rPr>
              <w:t>r</w:t>
            </w:r>
            <w:r w:rsidRPr="00FE3FF1">
              <w:rPr>
                <w:rFonts w:ascii="Arial" w:hAnsi="Arial" w:cs="Arial"/>
              </w:rPr>
              <w:t>e</w:t>
            </w:r>
            <w:r w:rsidRPr="00FE3FF1">
              <w:rPr>
                <w:rFonts w:ascii="Arial" w:hAnsi="Arial" w:cs="Arial"/>
                <w:spacing w:val="5"/>
              </w:rPr>
              <w:t xml:space="preserve"> </w:t>
            </w:r>
            <w:r w:rsidRPr="00FE3FF1">
              <w:rPr>
                <w:rFonts w:ascii="Arial" w:hAnsi="Arial" w:cs="Arial"/>
              </w:rPr>
              <w:t>g</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e</w:t>
            </w:r>
            <w:r w:rsidRPr="00FE3FF1">
              <w:rPr>
                <w:rFonts w:ascii="Arial" w:hAnsi="Arial" w:cs="Arial"/>
              </w:rPr>
              <w:t>r</w:t>
            </w:r>
            <w:r w:rsidRPr="00FE3FF1">
              <w:rPr>
                <w:rFonts w:ascii="Arial" w:hAnsi="Arial" w:cs="Arial"/>
                <w:spacing w:val="-3"/>
              </w:rPr>
              <w:t>a</w:t>
            </w:r>
            <w:r w:rsidRPr="00FE3FF1">
              <w:rPr>
                <w:rFonts w:ascii="Arial" w:hAnsi="Arial" w:cs="Arial"/>
                <w:spacing w:val="1"/>
              </w:rPr>
              <w:t>ll</w:t>
            </w:r>
            <w:r w:rsidRPr="00FE3FF1">
              <w:rPr>
                <w:rFonts w:ascii="Arial" w:hAnsi="Arial" w:cs="Arial"/>
              </w:rPr>
              <w:t>y</w:t>
            </w:r>
            <w:r w:rsidRPr="00FE3FF1">
              <w:rPr>
                <w:rFonts w:ascii="Arial" w:hAnsi="Arial" w:cs="Arial"/>
                <w:spacing w:val="-6"/>
              </w:rPr>
              <w:t xml:space="preserve"> </w:t>
            </w:r>
            <w:r w:rsidRPr="00FE3FF1">
              <w:rPr>
                <w:rFonts w:ascii="Arial" w:hAnsi="Arial" w:cs="Arial"/>
                <w:spacing w:val="-2"/>
              </w:rPr>
              <w:t>s</w:t>
            </w:r>
            <w:r w:rsidRPr="00FE3FF1">
              <w:rPr>
                <w:rFonts w:ascii="Arial" w:hAnsi="Arial" w:cs="Arial"/>
              </w:rPr>
              <w:t>u</w:t>
            </w:r>
            <w:r w:rsidRPr="00FE3FF1">
              <w:rPr>
                <w:rFonts w:ascii="Arial" w:hAnsi="Arial" w:cs="Arial"/>
                <w:spacing w:val="1"/>
              </w:rPr>
              <w:t>ita</w:t>
            </w:r>
            <w:r w:rsidRPr="00FE3FF1">
              <w:rPr>
                <w:rFonts w:ascii="Arial" w:hAnsi="Arial" w:cs="Arial"/>
                <w:spacing w:val="-5"/>
              </w:rPr>
              <w:t>b</w:t>
            </w:r>
            <w:r w:rsidRPr="00FE3FF1">
              <w:rPr>
                <w:rFonts w:ascii="Arial" w:hAnsi="Arial" w:cs="Arial"/>
                <w:spacing w:val="1"/>
              </w:rPr>
              <w:t>l</w:t>
            </w:r>
            <w:r w:rsidRPr="00FE3FF1">
              <w:rPr>
                <w:rFonts w:ascii="Arial" w:hAnsi="Arial" w:cs="Arial"/>
              </w:rPr>
              <w:t>e</w:t>
            </w:r>
            <w:r w:rsidRPr="00FE3FF1">
              <w:rPr>
                <w:rFonts w:ascii="Arial" w:hAnsi="Arial" w:cs="Arial"/>
                <w:spacing w:val="1"/>
              </w:rPr>
              <w:t xml:space="preserve"> </w:t>
            </w:r>
            <w:r w:rsidRPr="00FE3FF1">
              <w:rPr>
                <w:rFonts w:ascii="Arial" w:hAnsi="Arial" w:cs="Arial"/>
              </w:rPr>
              <w:t>for</w:t>
            </w:r>
            <w:r w:rsidRPr="00FE3FF1">
              <w:rPr>
                <w:rFonts w:ascii="Arial" w:hAnsi="Arial" w:cs="Arial"/>
                <w:spacing w:val="-2"/>
              </w:rPr>
              <w:t xml:space="preserve"> s</w:t>
            </w:r>
            <w:r w:rsidRPr="00FE3FF1">
              <w:rPr>
                <w:rFonts w:ascii="Arial" w:hAnsi="Arial" w:cs="Arial"/>
                <w:spacing w:val="1"/>
              </w:rPr>
              <w:t>c</w:t>
            </w:r>
            <w:r w:rsidRPr="00FE3FF1">
              <w:rPr>
                <w:rFonts w:ascii="Arial" w:hAnsi="Arial" w:cs="Arial"/>
                <w:spacing w:val="-5"/>
              </w:rPr>
              <w:t>h</w:t>
            </w:r>
            <w:r w:rsidRPr="00FE3FF1">
              <w:rPr>
                <w:rFonts w:ascii="Arial" w:hAnsi="Arial" w:cs="Arial"/>
              </w:rPr>
              <w:t>o</w:t>
            </w:r>
            <w:r w:rsidRPr="00FE3FF1">
              <w:rPr>
                <w:rFonts w:ascii="Arial" w:hAnsi="Arial" w:cs="Arial"/>
                <w:spacing w:val="-3"/>
              </w:rPr>
              <w:t>l</w:t>
            </w:r>
            <w:r w:rsidRPr="00FE3FF1">
              <w:rPr>
                <w:rFonts w:ascii="Arial" w:hAnsi="Arial" w:cs="Arial"/>
                <w:spacing w:val="1"/>
              </w:rPr>
              <w:t>a</w:t>
            </w:r>
            <w:r w:rsidRPr="00FE3FF1">
              <w:rPr>
                <w:rFonts w:ascii="Arial" w:hAnsi="Arial" w:cs="Arial"/>
              </w:rPr>
              <w:t>r</w:t>
            </w:r>
            <w:r w:rsidRPr="00FE3FF1">
              <w:rPr>
                <w:rFonts w:ascii="Arial" w:hAnsi="Arial" w:cs="Arial"/>
                <w:spacing w:val="1"/>
              </w:rPr>
              <w:t>l</w:t>
            </w:r>
            <w:r w:rsidRPr="00FE3FF1">
              <w:rPr>
                <w:rFonts w:ascii="Arial" w:hAnsi="Arial" w:cs="Arial"/>
              </w:rPr>
              <w:t>y</w:t>
            </w:r>
            <w:r w:rsidRPr="00FE3FF1">
              <w:rPr>
                <w:rFonts w:ascii="Arial" w:hAnsi="Arial" w:cs="Arial"/>
                <w:spacing w:val="-2"/>
              </w:rPr>
              <w:t xml:space="preserve"> </w:t>
            </w:r>
            <w:r w:rsidRPr="00FE3FF1">
              <w:rPr>
                <w:rFonts w:ascii="Arial" w:hAnsi="Arial" w:cs="Arial"/>
                <w:spacing w:val="-3"/>
              </w:rPr>
              <w:t>c</w:t>
            </w:r>
            <w:r w:rsidRPr="00FE3FF1">
              <w:rPr>
                <w:rFonts w:ascii="Arial" w:hAnsi="Arial" w:cs="Arial"/>
              </w:rPr>
              <w:t>o</w:t>
            </w:r>
            <w:r w:rsidRPr="00FE3FF1">
              <w:rPr>
                <w:rFonts w:ascii="Arial" w:hAnsi="Arial" w:cs="Arial"/>
                <w:spacing w:val="-3"/>
              </w:rPr>
              <w:t>m</w:t>
            </w:r>
            <w:r w:rsidRPr="00FE3FF1">
              <w:rPr>
                <w:rFonts w:ascii="Arial" w:hAnsi="Arial" w:cs="Arial"/>
                <w:spacing w:val="1"/>
              </w:rPr>
              <w:t>m</w:t>
            </w:r>
            <w:r w:rsidRPr="00FE3FF1">
              <w:rPr>
                <w:rFonts w:ascii="Arial" w:hAnsi="Arial" w:cs="Arial"/>
              </w:rPr>
              <w:t>u</w:t>
            </w:r>
            <w:r w:rsidRPr="00FE3FF1">
              <w:rPr>
                <w:rFonts w:ascii="Arial" w:hAnsi="Arial" w:cs="Arial"/>
                <w:spacing w:val="-5"/>
              </w:rPr>
              <w:t>n</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at</w:t>
            </w:r>
            <w:r w:rsidRPr="00FE3FF1">
              <w:rPr>
                <w:rFonts w:ascii="Arial" w:hAnsi="Arial" w:cs="Arial"/>
                <w:spacing w:val="-3"/>
              </w:rPr>
              <w:t>i</w:t>
            </w:r>
            <w:r w:rsidRPr="00FE3FF1">
              <w:rPr>
                <w:rFonts w:ascii="Arial" w:hAnsi="Arial" w:cs="Arial"/>
              </w:rPr>
              <w:t>on</w:t>
            </w:r>
            <w:r w:rsidRPr="00FE3FF1">
              <w:rPr>
                <w:rFonts w:ascii="Arial" w:hAnsi="Arial" w:cs="Arial"/>
                <w:spacing w:val="2"/>
              </w:rPr>
              <w:t>s</w:t>
            </w:r>
            <w:r w:rsidRPr="00FE3FF1">
              <w:rPr>
                <w:rFonts w:ascii="Arial" w:hAnsi="Arial" w:cs="Arial"/>
              </w:rPr>
              <w:t>,</w:t>
            </w:r>
            <w:r w:rsidRPr="00FE3FF1">
              <w:rPr>
                <w:rFonts w:ascii="Arial" w:hAnsi="Arial" w:cs="Arial"/>
                <w:spacing w:val="2"/>
              </w:rPr>
              <w:t xml:space="preserve"> </w:t>
            </w:r>
            <w:r w:rsidRPr="00FE3FF1">
              <w:rPr>
                <w:rFonts w:ascii="Arial" w:hAnsi="Arial" w:cs="Arial"/>
              </w:rPr>
              <w:t>but</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w:t>
            </w:r>
            <w:r w:rsidRPr="00FE3FF1">
              <w:rPr>
                <w:rFonts w:ascii="Arial" w:hAnsi="Arial" w:cs="Arial"/>
                <w:spacing w:val="1"/>
              </w:rPr>
              <w:t>e</w:t>
            </w:r>
            <w:r w:rsidRPr="00FE3FF1">
              <w:rPr>
                <w:rFonts w:ascii="Arial" w:hAnsi="Arial" w:cs="Arial"/>
                <w:spacing w:val="-5"/>
              </w:rPr>
              <w:t>r</w:t>
            </w:r>
            <w:r w:rsidRPr="00FE3FF1">
              <w:rPr>
                <w:rFonts w:ascii="Arial" w:hAnsi="Arial" w:cs="Arial"/>
              </w:rPr>
              <w:t xml:space="preserve">e </w:t>
            </w:r>
            <w:r w:rsidRPr="00FE3FF1">
              <w:rPr>
                <w:rFonts w:ascii="Arial" w:hAnsi="Arial" w:cs="Arial"/>
                <w:spacing w:val="1"/>
              </w:rPr>
              <w:t>a</w:t>
            </w:r>
            <w:r w:rsidRPr="00FE3FF1">
              <w:rPr>
                <w:rFonts w:ascii="Arial" w:hAnsi="Arial" w:cs="Arial"/>
                <w:spacing w:val="-5"/>
              </w:rPr>
              <w:t>r</w:t>
            </w:r>
            <w:r w:rsidRPr="00FE3FF1">
              <w:rPr>
                <w:rFonts w:ascii="Arial" w:hAnsi="Arial" w:cs="Arial"/>
              </w:rPr>
              <w:t xml:space="preserve">e </w:t>
            </w:r>
            <w:r w:rsidRPr="00FE3FF1">
              <w:rPr>
                <w:rFonts w:ascii="Arial" w:hAnsi="Arial" w:cs="Arial"/>
                <w:spacing w:val="-2"/>
              </w:rPr>
              <w:t>s</w:t>
            </w:r>
            <w:r w:rsidRPr="00FE3FF1">
              <w:rPr>
                <w:rFonts w:ascii="Arial" w:hAnsi="Arial" w:cs="Arial"/>
                <w:spacing w:val="1"/>
              </w:rPr>
              <w:t>e</w:t>
            </w:r>
            <w:r w:rsidRPr="00FE3FF1">
              <w:rPr>
                <w:rFonts w:ascii="Arial" w:hAnsi="Arial" w:cs="Arial"/>
              </w:rPr>
              <w:t>v</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a</w:t>
            </w:r>
            <w:r w:rsidRPr="00FE3FF1">
              <w:rPr>
                <w:rFonts w:ascii="Arial" w:hAnsi="Arial" w:cs="Arial"/>
              </w:rPr>
              <w:t xml:space="preserve">l </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ea</w:t>
            </w:r>
            <w:r w:rsidRPr="00FE3FF1">
              <w:rPr>
                <w:rFonts w:ascii="Arial" w:hAnsi="Arial" w:cs="Arial"/>
              </w:rPr>
              <w:t>s</w:t>
            </w:r>
            <w:r w:rsidRPr="00FE3FF1">
              <w:rPr>
                <w:rFonts w:ascii="Arial" w:hAnsi="Arial" w:cs="Arial"/>
                <w:spacing w:val="-4"/>
              </w:rPr>
              <w:t xml:space="preserve"> </w:t>
            </w:r>
            <w:r w:rsidRPr="00FE3FF1">
              <w:rPr>
                <w:rFonts w:ascii="Arial" w:hAnsi="Arial" w:cs="Arial"/>
                <w:spacing w:val="-2"/>
              </w:rPr>
              <w:t>w</w:t>
            </w:r>
            <w:r w:rsidRPr="00FE3FF1">
              <w:rPr>
                <w:rFonts w:ascii="Arial" w:hAnsi="Arial" w:cs="Arial"/>
              </w:rPr>
              <w:t>h</w:t>
            </w:r>
            <w:r w:rsidRPr="00FE3FF1">
              <w:rPr>
                <w:rFonts w:ascii="Arial" w:hAnsi="Arial" w:cs="Arial"/>
                <w:spacing w:val="1"/>
              </w:rPr>
              <w:t>e</w:t>
            </w:r>
            <w:r w:rsidRPr="00FE3FF1">
              <w:rPr>
                <w:rFonts w:ascii="Arial" w:hAnsi="Arial" w:cs="Arial"/>
                <w:spacing w:val="-5"/>
              </w:rPr>
              <w:t>r</w:t>
            </w:r>
            <w:r w:rsidRPr="00FE3FF1">
              <w:rPr>
                <w:rFonts w:ascii="Arial" w:hAnsi="Arial" w:cs="Arial"/>
              </w:rPr>
              <w:t>e</w:t>
            </w:r>
            <w:r w:rsidRPr="00FE3FF1">
              <w:rPr>
                <w:rFonts w:ascii="Arial" w:hAnsi="Arial" w:cs="Arial"/>
                <w:spacing w:val="-1"/>
              </w:rPr>
              <w:t xml:space="preserve"> </w:t>
            </w:r>
            <w:r w:rsidRPr="00FE3FF1">
              <w:rPr>
                <w:rFonts w:ascii="Arial" w:hAnsi="Arial" w:cs="Arial"/>
                <w:spacing w:val="1"/>
              </w:rPr>
              <w:t>m</w:t>
            </w:r>
            <w:r w:rsidRPr="00FE3FF1">
              <w:rPr>
                <w:rFonts w:ascii="Arial" w:hAnsi="Arial" w:cs="Arial"/>
                <w:spacing w:val="-3"/>
              </w:rPr>
              <w:t>i</w:t>
            </w:r>
            <w:r w:rsidRPr="00FE3FF1">
              <w:rPr>
                <w:rFonts w:ascii="Arial" w:hAnsi="Arial" w:cs="Arial"/>
              </w:rPr>
              <w:t>nor</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f</w:t>
            </w:r>
            <w:r w:rsidRPr="00FE3FF1">
              <w:rPr>
                <w:rFonts w:ascii="Arial" w:hAnsi="Arial" w:cs="Arial"/>
                <w:spacing w:val="1"/>
              </w:rPr>
              <w:t>i</w:t>
            </w:r>
            <w:r w:rsidRPr="00FE3FF1">
              <w:rPr>
                <w:rFonts w:ascii="Arial" w:hAnsi="Arial" w:cs="Arial"/>
              </w:rPr>
              <w:t>n</w:t>
            </w:r>
            <w:r w:rsidRPr="00FE3FF1">
              <w:rPr>
                <w:rFonts w:ascii="Arial" w:hAnsi="Arial" w:cs="Arial"/>
                <w:spacing w:val="-3"/>
              </w:rPr>
              <w:t>em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5"/>
              </w:rPr>
              <w:t>u</w:t>
            </w:r>
            <w:r w:rsidRPr="00FE3FF1">
              <w:rPr>
                <w:rFonts w:ascii="Arial" w:hAnsi="Arial" w:cs="Arial"/>
                <w:spacing w:val="1"/>
              </w:rPr>
              <w:t>l</w:t>
            </w:r>
            <w:r w:rsidRPr="00FE3FF1">
              <w:rPr>
                <w:rFonts w:ascii="Arial" w:hAnsi="Arial" w:cs="Arial"/>
              </w:rPr>
              <w:t>d</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1"/>
              </w:rPr>
              <w:t>i</w:t>
            </w:r>
            <w:r w:rsidRPr="00FE3FF1">
              <w:rPr>
                <w:rFonts w:ascii="Arial" w:hAnsi="Arial" w:cs="Arial"/>
              </w:rPr>
              <w:t>gn</w:t>
            </w:r>
            <w:r w:rsidRPr="00FE3FF1">
              <w:rPr>
                <w:rFonts w:ascii="Arial" w:hAnsi="Arial" w:cs="Arial"/>
                <w:spacing w:val="-3"/>
              </w:rPr>
              <w:t>i</w:t>
            </w:r>
            <w:r w:rsidRPr="00FE3FF1">
              <w:rPr>
                <w:rFonts w:ascii="Arial" w:hAnsi="Arial" w:cs="Arial"/>
              </w:rPr>
              <w:t>f</w:t>
            </w:r>
            <w:r w:rsidRPr="00FE3FF1">
              <w:rPr>
                <w:rFonts w:ascii="Arial" w:hAnsi="Arial" w:cs="Arial"/>
                <w:spacing w:val="-3"/>
              </w:rPr>
              <w:t>i</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tl</w:t>
            </w:r>
            <w:r w:rsidRPr="00FE3FF1">
              <w:rPr>
                <w:rFonts w:ascii="Arial" w:hAnsi="Arial" w:cs="Arial"/>
              </w:rPr>
              <w:t xml:space="preserve">y </w:t>
            </w:r>
            <w:r w:rsidRPr="00FE3FF1">
              <w:rPr>
                <w:rFonts w:ascii="Arial" w:hAnsi="Arial" w:cs="Arial"/>
                <w:spacing w:val="-3"/>
              </w:rPr>
              <w:t>e</w:t>
            </w:r>
            <w:r w:rsidRPr="00FE3FF1">
              <w:rPr>
                <w:rFonts w:ascii="Arial" w:hAnsi="Arial" w:cs="Arial"/>
                <w:spacing w:val="-5"/>
              </w:rPr>
              <w:t>n</w:t>
            </w:r>
            <w:r w:rsidRPr="00FE3FF1">
              <w:rPr>
                <w:rFonts w:ascii="Arial" w:hAnsi="Arial" w:cs="Arial"/>
              </w:rPr>
              <w:t>h</w:t>
            </w:r>
            <w:r w:rsidRPr="00FE3FF1">
              <w:rPr>
                <w:rFonts w:ascii="Arial" w:hAnsi="Arial" w:cs="Arial"/>
                <w:spacing w:val="1"/>
              </w:rPr>
              <w:t>a</w:t>
            </w:r>
            <w:r w:rsidRPr="00FE3FF1">
              <w:rPr>
                <w:rFonts w:ascii="Arial" w:hAnsi="Arial" w:cs="Arial"/>
              </w:rPr>
              <w:t>n</w:t>
            </w:r>
            <w:r w:rsidRPr="00FE3FF1">
              <w:rPr>
                <w:rFonts w:ascii="Arial" w:hAnsi="Arial" w:cs="Arial"/>
                <w:spacing w:val="-3"/>
              </w:rPr>
              <w:t>c</w:t>
            </w:r>
            <w:r w:rsidRPr="00FE3FF1">
              <w:rPr>
                <w:rFonts w:ascii="Arial" w:hAnsi="Arial" w:cs="Arial"/>
              </w:rPr>
              <w:t>e</w:t>
            </w:r>
            <w:r w:rsidRPr="00FE3FF1">
              <w:rPr>
                <w:rFonts w:ascii="Arial" w:hAnsi="Arial" w:cs="Arial"/>
                <w:spacing w:val="-1"/>
              </w:rPr>
              <w:t xml:space="preserve"> </w:t>
            </w:r>
            <w:r w:rsidRPr="00FE3FF1">
              <w:rPr>
                <w:rFonts w:ascii="Arial" w:hAnsi="Arial" w:cs="Arial"/>
                <w:spacing w:val="1"/>
              </w:rPr>
              <w:t>it</w:t>
            </w:r>
            <w:r w:rsidRPr="00FE3FF1">
              <w:rPr>
                <w:rFonts w:ascii="Arial" w:hAnsi="Arial" w:cs="Arial"/>
              </w:rPr>
              <w:t>s</w:t>
            </w:r>
            <w:r w:rsidRPr="00FE3FF1">
              <w:rPr>
                <w:rFonts w:ascii="Arial" w:hAnsi="Arial" w:cs="Arial"/>
                <w:spacing w:val="-3"/>
              </w:rPr>
              <w:t xml:space="preserve"> </w:t>
            </w:r>
            <w:r w:rsidRPr="00FE3FF1">
              <w:rPr>
                <w:rFonts w:ascii="Arial" w:hAnsi="Arial" w:cs="Arial"/>
              </w:rPr>
              <w:t>pro</w:t>
            </w:r>
            <w:r w:rsidRPr="00FE3FF1">
              <w:rPr>
                <w:rFonts w:ascii="Arial" w:hAnsi="Arial" w:cs="Arial"/>
                <w:spacing w:val="-5"/>
              </w:rPr>
              <w:t>f</w:t>
            </w:r>
            <w:r w:rsidRPr="00FE3FF1">
              <w:rPr>
                <w:rFonts w:ascii="Arial" w:hAnsi="Arial" w:cs="Arial"/>
                <w:spacing w:val="1"/>
              </w:rPr>
              <w:t>e</w:t>
            </w:r>
            <w:r w:rsidRPr="00FE3FF1">
              <w:rPr>
                <w:rFonts w:ascii="Arial" w:hAnsi="Arial" w:cs="Arial"/>
                <w:spacing w:val="-2"/>
              </w:rPr>
              <w:t>ss</w:t>
            </w:r>
            <w:r w:rsidRPr="00FE3FF1">
              <w:rPr>
                <w:rFonts w:ascii="Arial" w:hAnsi="Arial" w:cs="Arial"/>
                <w:spacing w:val="1"/>
              </w:rPr>
              <w:t>i</w:t>
            </w:r>
            <w:r w:rsidRPr="00FE3FF1">
              <w:rPr>
                <w:rFonts w:ascii="Arial" w:hAnsi="Arial" w:cs="Arial"/>
              </w:rPr>
              <w:t>o</w:t>
            </w:r>
            <w:r w:rsidRPr="00FE3FF1">
              <w:rPr>
                <w:rFonts w:ascii="Arial" w:hAnsi="Arial" w:cs="Arial"/>
                <w:spacing w:val="-5"/>
              </w:rPr>
              <w:t>n</w:t>
            </w:r>
            <w:r w:rsidRPr="00FE3FF1">
              <w:rPr>
                <w:rFonts w:ascii="Arial" w:hAnsi="Arial" w:cs="Arial"/>
                <w:spacing w:val="1"/>
              </w:rPr>
              <w:t>ali</w:t>
            </w:r>
            <w:r w:rsidRPr="00FE3FF1">
              <w:rPr>
                <w:rFonts w:ascii="Arial" w:hAnsi="Arial" w:cs="Arial"/>
                <w:spacing w:val="-6"/>
              </w:rPr>
              <w:t>s</w:t>
            </w:r>
            <w:r w:rsidRPr="00FE3FF1">
              <w:rPr>
                <w:rFonts w:ascii="Arial" w:hAnsi="Arial" w:cs="Arial"/>
                <w:spacing w:val="1"/>
              </w:rPr>
              <w:t>m</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cl</w:t>
            </w:r>
            <w:r w:rsidRPr="00FE3FF1">
              <w:rPr>
                <w:rFonts w:ascii="Arial" w:hAnsi="Arial" w:cs="Arial"/>
                <w:spacing w:val="-3"/>
              </w:rPr>
              <w:t>a</w:t>
            </w:r>
            <w:r w:rsidRPr="00FE3FF1">
              <w:rPr>
                <w:rFonts w:ascii="Arial" w:hAnsi="Arial" w:cs="Arial"/>
              </w:rPr>
              <w:t>r</w:t>
            </w:r>
            <w:r w:rsidRPr="00FE3FF1">
              <w:rPr>
                <w:rFonts w:ascii="Arial" w:hAnsi="Arial" w:cs="Arial"/>
                <w:spacing w:val="1"/>
              </w:rPr>
              <w:t>i</w:t>
            </w:r>
            <w:r w:rsidRPr="00FE3FF1">
              <w:rPr>
                <w:rFonts w:ascii="Arial" w:hAnsi="Arial" w:cs="Arial"/>
                <w:spacing w:val="-3"/>
              </w:rPr>
              <w:t>t</w:t>
            </w:r>
            <w:r w:rsidRPr="00FE3FF1">
              <w:rPr>
                <w:rFonts w:ascii="Arial" w:hAnsi="Arial" w:cs="Arial"/>
              </w:rPr>
              <w:t>y,</w:t>
            </w:r>
            <w:r w:rsidRPr="00FE3FF1">
              <w:rPr>
                <w:rFonts w:ascii="Arial" w:hAnsi="Arial" w:cs="Arial"/>
                <w:spacing w:val="1"/>
              </w:rPr>
              <w:t xml:space="preserve"> a</w:t>
            </w:r>
            <w:r w:rsidRPr="00FE3FF1">
              <w:rPr>
                <w:rFonts w:ascii="Arial" w:hAnsi="Arial" w:cs="Arial"/>
                <w:spacing w:val="-5"/>
              </w:rPr>
              <w:t>n</w:t>
            </w:r>
            <w:r w:rsidRPr="00FE3FF1">
              <w:rPr>
                <w:rFonts w:ascii="Arial" w:hAnsi="Arial" w:cs="Arial"/>
              </w:rPr>
              <w:t>d</w:t>
            </w:r>
            <w:r w:rsidRPr="00FE3FF1">
              <w:rPr>
                <w:rFonts w:ascii="Arial" w:hAnsi="Arial" w:cs="Arial"/>
                <w:spacing w:val="3"/>
              </w:rPr>
              <w:t xml:space="preserve"> </w:t>
            </w:r>
            <w:r w:rsidRPr="00FE3FF1">
              <w:rPr>
                <w:rFonts w:ascii="Arial" w:hAnsi="Arial" w:cs="Arial"/>
                <w:spacing w:val="-5"/>
              </w:rPr>
              <w:t>f</w:t>
            </w:r>
            <w:r w:rsidRPr="00FE3FF1">
              <w:rPr>
                <w:rFonts w:ascii="Arial" w:hAnsi="Arial" w:cs="Arial"/>
                <w:spacing w:val="1"/>
                <w:w w:val="101"/>
              </w:rPr>
              <w:t>l</w:t>
            </w:r>
            <w:r w:rsidRPr="00FE3FF1">
              <w:rPr>
                <w:rFonts w:ascii="Arial" w:hAnsi="Arial" w:cs="Arial"/>
              </w:rPr>
              <w:t>o</w:t>
            </w:r>
            <w:r w:rsidRPr="00FE3FF1">
              <w:rPr>
                <w:rFonts w:ascii="Arial" w:hAnsi="Arial" w:cs="Arial"/>
                <w:spacing w:val="-2"/>
              </w:rPr>
              <w:t>w</w:t>
            </w:r>
            <w:r w:rsidRPr="00FE3FF1">
              <w:rPr>
                <w:rFonts w:ascii="Arial" w:hAnsi="Arial" w:cs="Arial"/>
              </w:rPr>
              <w:t>.</w:t>
            </w:r>
          </w:p>
          <w:p w14:paraId="1CF1B1A9" w14:textId="77777777" w:rsidR="00366984" w:rsidRPr="00FE3FF1" w:rsidRDefault="00B30A26">
            <w:pPr>
              <w:spacing w:line="220" w:lineRule="exact"/>
              <w:ind w:left="105"/>
              <w:rPr>
                <w:rFonts w:ascii="Arial" w:hAnsi="Arial" w:cs="Arial"/>
              </w:rPr>
            </w:pPr>
            <w:r w:rsidRPr="00FE3FF1">
              <w:rPr>
                <w:rFonts w:ascii="Arial" w:hAnsi="Arial" w:cs="Arial"/>
                <w:spacing w:val="-2"/>
              </w:rPr>
              <w:t>A</w:t>
            </w:r>
            <w:r w:rsidRPr="00FE3FF1">
              <w:rPr>
                <w:rFonts w:ascii="Arial" w:hAnsi="Arial" w:cs="Arial"/>
              </w:rPr>
              <w:t>r</w:t>
            </w:r>
            <w:r w:rsidRPr="00FE3FF1">
              <w:rPr>
                <w:rFonts w:ascii="Arial" w:hAnsi="Arial" w:cs="Arial"/>
                <w:spacing w:val="2"/>
              </w:rPr>
              <w:t>e</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rPr>
              <w:t>for</w:t>
            </w:r>
            <w:r w:rsidRPr="00FE3FF1">
              <w:rPr>
                <w:rFonts w:ascii="Arial" w:hAnsi="Arial" w:cs="Arial"/>
                <w:spacing w:val="-2"/>
              </w:rPr>
              <w:t xml:space="preserve"> </w:t>
            </w:r>
            <w:r w:rsidRPr="00FE3FF1">
              <w:rPr>
                <w:rFonts w:ascii="Arial" w:hAnsi="Arial" w:cs="Arial"/>
              </w:rPr>
              <w:t>I</w:t>
            </w:r>
            <w:r w:rsidRPr="00FE3FF1">
              <w:rPr>
                <w:rFonts w:ascii="Arial" w:hAnsi="Arial" w:cs="Arial"/>
                <w:spacing w:val="1"/>
              </w:rPr>
              <w:t>m</w:t>
            </w:r>
            <w:r w:rsidRPr="00FE3FF1">
              <w:rPr>
                <w:rFonts w:ascii="Arial" w:hAnsi="Arial" w:cs="Arial"/>
              </w:rPr>
              <w:t>p</w:t>
            </w:r>
            <w:r w:rsidRPr="00FE3FF1">
              <w:rPr>
                <w:rFonts w:ascii="Arial" w:hAnsi="Arial" w:cs="Arial"/>
                <w:spacing w:val="-5"/>
              </w:rPr>
              <w:t>r</w:t>
            </w:r>
            <w:r w:rsidRPr="00FE3FF1">
              <w:rPr>
                <w:rFonts w:ascii="Arial" w:hAnsi="Arial" w:cs="Arial"/>
              </w:rPr>
              <w:t>ov</w:t>
            </w:r>
            <w:r w:rsidRPr="00FE3FF1">
              <w:rPr>
                <w:rFonts w:ascii="Arial" w:hAnsi="Arial" w:cs="Arial"/>
                <w:spacing w:val="-3"/>
              </w:rPr>
              <w:t>e</w:t>
            </w:r>
            <w:r w:rsidRPr="00FE3FF1">
              <w:rPr>
                <w:rFonts w:ascii="Arial" w:hAnsi="Arial" w:cs="Arial"/>
                <w:spacing w:val="1"/>
              </w:rPr>
              <w:t>m</w:t>
            </w:r>
            <w:r w:rsidRPr="00FE3FF1">
              <w:rPr>
                <w:rFonts w:ascii="Arial" w:hAnsi="Arial" w:cs="Arial"/>
                <w:spacing w:val="-3"/>
              </w:rPr>
              <w:t>e</w:t>
            </w:r>
            <w:r w:rsidRPr="00FE3FF1">
              <w:rPr>
                <w:rFonts w:ascii="Arial" w:hAnsi="Arial" w:cs="Arial"/>
              </w:rPr>
              <w:t>nt</w:t>
            </w:r>
            <w:r w:rsidRPr="00FE3FF1">
              <w:rPr>
                <w:rFonts w:ascii="Arial" w:hAnsi="Arial" w:cs="Arial"/>
                <w:spacing w:val="-1"/>
              </w:rPr>
              <w:t xml:space="preserve"> </w:t>
            </w:r>
            <w:r w:rsidRPr="00FE3FF1">
              <w:rPr>
                <w:rFonts w:ascii="Arial" w:hAnsi="Arial" w:cs="Arial"/>
              </w:rPr>
              <w:t>(</w:t>
            </w:r>
            <w:r w:rsidRPr="00FE3FF1">
              <w:rPr>
                <w:rFonts w:ascii="Arial" w:hAnsi="Arial" w:cs="Arial"/>
                <w:spacing w:val="-1"/>
              </w:rPr>
              <w:t>w</w:t>
            </w:r>
            <w:r w:rsidRPr="00FE3FF1">
              <w:rPr>
                <w:rFonts w:ascii="Arial" w:hAnsi="Arial" w:cs="Arial"/>
                <w:spacing w:val="1"/>
              </w:rPr>
              <w:t>i</w:t>
            </w:r>
            <w:r w:rsidRPr="00FE3FF1">
              <w:rPr>
                <w:rFonts w:ascii="Arial" w:hAnsi="Arial" w:cs="Arial"/>
                <w:spacing w:val="-3"/>
              </w:rPr>
              <w:t>t</w:t>
            </w:r>
            <w:r w:rsidRPr="00FE3FF1">
              <w:rPr>
                <w:rFonts w:ascii="Arial" w:hAnsi="Arial" w:cs="Arial"/>
              </w:rPr>
              <w:t>h</w:t>
            </w:r>
            <w:r w:rsidRPr="00FE3FF1">
              <w:rPr>
                <w:rFonts w:ascii="Arial" w:hAnsi="Arial" w:cs="Arial"/>
                <w:spacing w:val="-1"/>
              </w:rPr>
              <w:t xml:space="preserve"> </w:t>
            </w:r>
            <w:r w:rsidRPr="00FE3FF1">
              <w:rPr>
                <w:rFonts w:ascii="Arial" w:hAnsi="Arial" w:cs="Arial"/>
                <w:spacing w:val="1"/>
              </w:rPr>
              <w:t>e</w:t>
            </w:r>
            <w:r w:rsidRPr="00FE3FF1">
              <w:rPr>
                <w:rFonts w:ascii="Arial" w:hAnsi="Arial" w:cs="Arial"/>
              </w:rPr>
              <w:t>x</w:t>
            </w:r>
            <w:r w:rsidRPr="00FE3FF1">
              <w:rPr>
                <w:rFonts w:ascii="Arial" w:hAnsi="Arial" w:cs="Arial"/>
                <w:spacing w:val="-3"/>
              </w:rPr>
              <w:t>a</w:t>
            </w:r>
            <w:r w:rsidRPr="00FE3FF1">
              <w:rPr>
                <w:rFonts w:ascii="Arial" w:hAnsi="Arial" w:cs="Arial"/>
                <w:spacing w:val="1"/>
              </w:rPr>
              <w:t>m</w:t>
            </w:r>
            <w:r w:rsidRPr="00FE3FF1">
              <w:rPr>
                <w:rFonts w:ascii="Arial" w:hAnsi="Arial" w:cs="Arial"/>
                <w:spacing w:val="-5"/>
              </w:rPr>
              <w:t>p</w:t>
            </w:r>
            <w:r w:rsidRPr="00FE3FF1">
              <w:rPr>
                <w:rFonts w:ascii="Arial" w:hAnsi="Arial" w:cs="Arial"/>
                <w:spacing w:val="1"/>
              </w:rPr>
              <w:t>le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s</w:t>
            </w:r>
            <w:r w:rsidRPr="00FE3FF1">
              <w:rPr>
                <w:rFonts w:ascii="Arial" w:hAnsi="Arial" w:cs="Arial"/>
              </w:rPr>
              <w:t>ug</w:t>
            </w:r>
            <w:r w:rsidRPr="00FE3FF1">
              <w:rPr>
                <w:rFonts w:ascii="Arial" w:hAnsi="Arial" w:cs="Arial"/>
                <w:spacing w:val="-5"/>
              </w:rPr>
              <w:t>g</w:t>
            </w:r>
            <w:r w:rsidRPr="00FE3FF1">
              <w:rPr>
                <w:rFonts w:ascii="Arial" w:hAnsi="Arial" w:cs="Arial"/>
                <w:spacing w:val="1"/>
              </w:rPr>
              <w:t>e</w:t>
            </w:r>
            <w:r w:rsidRPr="00FE3FF1">
              <w:rPr>
                <w:rFonts w:ascii="Arial" w:hAnsi="Arial" w:cs="Arial"/>
                <w:spacing w:val="-2"/>
              </w:rPr>
              <w:t>s</w:t>
            </w:r>
            <w:r w:rsidRPr="00FE3FF1">
              <w:rPr>
                <w:rFonts w:ascii="Arial" w:hAnsi="Arial" w:cs="Arial"/>
                <w:spacing w:val="1"/>
                <w:w w:val="101"/>
              </w:rPr>
              <w:t>t</w:t>
            </w:r>
            <w:r w:rsidRPr="00FE3FF1">
              <w:rPr>
                <w:rFonts w:ascii="Arial" w:hAnsi="Arial" w:cs="Arial"/>
                <w:spacing w:val="-3"/>
                <w:w w:val="101"/>
              </w:rPr>
              <w:t>i</w:t>
            </w:r>
            <w:r w:rsidRPr="00FE3FF1">
              <w:rPr>
                <w:rFonts w:ascii="Arial" w:hAnsi="Arial" w:cs="Arial"/>
              </w:rPr>
              <w:t>on</w:t>
            </w:r>
            <w:r w:rsidRPr="00FE3FF1">
              <w:rPr>
                <w:rFonts w:ascii="Arial" w:hAnsi="Arial" w:cs="Arial"/>
                <w:spacing w:val="-2"/>
              </w:rPr>
              <w:t>s</w:t>
            </w:r>
            <w:r w:rsidRPr="00FE3FF1">
              <w:rPr>
                <w:rFonts w:ascii="Arial" w:hAnsi="Arial" w:cs="Arial"/>
              </w:rPr>
              <w:t>):</w:t>
            </w:r>
          </w:p>
          <w:p w14:paraId="7F3971D7" w14:textId="77777777" w:rsidR="00366984" w:rsidRPr="00FE3FF1" w:rsidRDefault="00B30A26">
            <w:pPr>
              <w:ind w:left="105" w:right="638"/>
              <w:rPr>
                <w:rFonts w:ascii="Arial" w:hAnsi="Arial" w:cs="Arial"/>
              </w:rPr>
            </w:pPr>
            <w:r w:rsidRPr="00FE3FF1">
              <w:rPr>
                <w:rFonts w:ascii="Arial" w:hAnsi="Arial" w:cs="Arial"/>
              </w:rPr>
              <w:t>In</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1"/>
              </w:rPr>
              <w:t xml:space="preserve"> a</w:t>
            </w:r>
            <w:r w:rsidRPr="00FE3FF1">
              <w:rPr>
                <w:rFonts w:ascii="Arial" w:hAnsi="Arial" w:cs="Arial"/>
              </w:rPr>
              <w:t>b</w:t>
            </w:r>
            <w:r w:rsidRPr="00FE3FF1">
              <w:rPr>
                <w:rFonts w:ascii="Arial" w:hAnsi="Arial" w:cs="Arial"/>
                <w:spacing w:val="-2"/>
              </w:rPr>
              <w:t>s</w:t>
            </w:r>
            <w:r w:rsidRPr="00FE3FF1">
              <w:rPr>
                <w:rFonts w:ascii="Arial" w:hAnsi="Arial" w:cs="Arial"/>
                <w:spacing w:val="-3"/>
              </w:rPr>
              <w:t>t</w:t>
            </w:r>
            <w:r w:rsidRPr="00FE3FF1">
              <w:rPr>
                <w:rFonts w:ascii="Arial" w:hAnsi="Arial" w:cs="Arial"/>
              </w:rPr>
              <w:t>r</w:t>
            </w:r>
            <w:r w:rsidRPr="00FE3FF1">
              <w:rPr>
                <w:rFonts w:ascii="Arial" w:hAnsi="Arial" w:cs="Arial"/>
                <w:spacing w:val="-3"/>
              </w:rPr>
              <w:t>a</w:t>
            </w:r>
            <w:r w:rsidRPr="00FE3FF1">
              <w:rPr>
                <w:rFonts w:ascii="Arial" w:hAnsi="Arial" w:cs="Arial"/>
                <w:spacing w:val="1"/>
              </w:rPr>
              <w:t>c</w:t>
            </w:r>
            <w:r w:rsidRPr="00FE3FF1">
              <w:rPr>
                <w:rFonts w:ascii="Arial" w:hAnsi="Arial" w:cs="Arial"/>
              </w:rPr>
              <w:t xml:space="preserve">t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3"/>
              </w:rPr>
              <w:t>i</w:t>
            </w:r>
            <w:r w:rsidRPr="00FE3FF1">
              <w:rPr>
                <w:rFonts w:ascii="Arial" w:hAnsi="Arial" w:cs="Arial"/>
              </w:rPr>
              <w:t>n</w:t>
            </w:r>
            <w:r w:rsidRPr="00FE3FF1">
              <w:rPr>
                <w:rFonts w:ascii="Arial" w:hAnsi="Arial" w:cs="Arial"/>
                <w:spacing w:val="1"/>
              </w:rPr>
              <w:t>t</w:t>
            </w:r>
            <w:r w:rsidRPr="00FE3FF1">
              <w:rPr>
                <w:rFonts w:ascii="Arial" w:hAnsi="Arial" w:cs="Arial"/>
              </w:rPr>
              <w:t>r</w:t>
            </w:r>
            <w:r w:rsidRPr="00FE3FF1">
              <w:rPr>
                <w:rFonts w:ascii="Arial" w:hAnsi="Arial" w:cs="Arial"/>
                <w:spacing w:val="-5"/>
              </w:rPr>
              <w:t>o</w:t>
            </w:r>
            <w:bookmarkStart w:id="0" w:name="_GoBack"/>
            <w:bookmarkEnd w:id="0"/>
            <w:r w:rsidRPr="00FE3FF1">
              <w:rPr>
                <w:rFonts w:ascii="Arial" w:hAnsi="Arial" w:cs="Arial"/>
              </w:rPr>
              <w:t>du</w:t>
            </w:r>
            <w:r w:rsidRPr="00FE3FF1">
              <w:rPr>
                <w:rFonts w:ascii="Arial" w:hAnsi="Arial" w:cs="Arial"/>
                <w:spacing w:val="-3"/>
              </w:rPr>
              <w:t>c</w:t>
            </w:r>
            <w:r w:rsidRPr="00FE3FF1">
              <w:rPr>
                <w:rFonts w:ascii="Arial" w:hAnsi="Arial" w:cs="Arial"/>
                <w:spacing w:val="1"/>
              </w:rPr>
              <w:t>ti</w:t>
            </w:r>
            <w:r w:rsidRPr="00FE3FF1">
              <w:rPr>
                <w:rFonts w:ascii="Arial" w:hAnsi="Arial" w:cs="Arial"/>
              </w:rPr>
              <w:t>o</w:t>
            </w:r>
            <w:r w:rsidRPr="00FE3FF1">
              <w:rPr>
                <w:rFonts w:ascii="Arial" w:hAnsi="Arial" w:cs="Arial"/>
                <w:spacing w:val="-5"/>
              </w:rPr>
              <w:t>n</w:t>
            </w:r>
            <w:r w:rsidRPr="00FE3FF1">
              <w:rPr>
                <w:rFonts w:ascii="Arial" w:hAnsi="Arial" w:cs="Arial"/>
              </w:rPr>
              <w:t>,</w:t>
            </w:r>
            <w:r w:rsidRPr="00FE3FF1">
              <w:rPr>
                <w:rFonts w:ascii="Arial" w:hAnsi="Arial" w:cs="Arial"/>
                <w:spacing w:val="2"/>
              </w:rPr>
              <w:t xml:space="preserve"> </w:t>
            </w:r>
            <w:r w:rsidRPr="00FE3FF1">
              <w:rPr>
                <w:rFonts w:ascii="Arial" w:hAnsi="Arial" w:cs="Arial"/>
                <w:spacing w:val="-1"/>
              </w:rPr>
              <w:t>"</w:t>
            </w:r>
            <w:r w:rsidRPr="00FE3FF1">
              <w:rPr>
                <w:rFonts w:ascii="Arial" w:hAnsi="Arial" w:cs="Arial"/>
                <w:spacing w:val="-2"/>
              </w:rPr>
              <w:t>P</w:t>
            </w:r>
            <w:r w:rsidRPr="00FE3FF1">
              <w:rPr>
                <w:rFonts w:ascii="Arial" w:hAnsi="Arial" w:cs="Arial"/>
              </w:rPr>
              <w:t>h</w:t>
            </w:r>
            <w:r w:rsidRPr="00FE3FF1">
              <w:rPr>
                <w:rFonts w:ascii="Arial" w:hAnsi="Arial" w:cs="Arial"/>
                <w:spacing w:val="1"/>
              </w:rPr>
              <w:t>a</w:t>
            </w:r>
            <w:r w:rsidRPr="00FE3FF1">
              <w:rPr>
                <w:rFonts w:ascii="Arial" w:hAnsi="Arial" w:cs="Arial"/>
                <w:spacing w:val="-5"/>
              </w:rPr>
              <w:t>r</w:t>
            </w:r>
            <w:r w:rsidRPr="00FE3FF1">
              <w:rPr>
                <w:rFonts w:ascii="Arial" w:hAnsi="Arial" w:cs="Arial"/>
                <w:spacing w:val="1"/>
              </w:rPr>
              <w:t>m</w:t>
            </w:r>
            <w:r w:rsidRPr="00FE3FF1">
              <w:rPr>
                <w:rFonts w:ascii="Arial" w:hAnsi="Arial" w:cs="Arial"/>
                <w:spacing w:val="-3"/>
              </w:rPr>
              <w:t>a</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spacing w:val="-3"/>
              </w:rPr>
              <w:t>e</w:t>
            </w:r>
            <w:r w:rsidRPr="00FE3FF1">
              <w:rPr>
                <w:rFonts w:ascii="Arial" w:hAnsi="Arial" w:cs="Arial"/>
                <w:spacing w:val="1"/>
              </w:rPr>
              <w:t>t</w:t>
            </w:r>
            <w:r w:rsidRPr="00FE3FF1">
              <w:rPr>
                <w:rFonts w:ascii="Arial" w:hAnsi="Arial" w:cs="Arial"/>
              </w:rPr>
              <w:t>r</w:t>
            </w:r>
            <w:r w:rsidRPr="00FE3FF1">
              <w:rPr>
                <w:rFonts w:ascii="Arial" w:hAnsi="Arial" w:cs="Arial"/>
                <w:spacing w:val="-3"/>
              </w:rPr>
              <w:t>i</w:t>
            </w:r>
            <w:r w:rsidRPr="00FE3FF1">
              <w:rPr>
                <w:rFonts w:ascii="Arial" w:hAnsi="Arial" w:cs="Arial"/>
                <w:spacing w:val="1"/>
              </w:rPr>
              <w:t>c</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6"/>
              </w:rPr>
              <w:t>s</w:t>
            </w:r>
            <w:r w:rsidRPr="00FE3FF1">
              <w:rPr>
                <w:rFonts w:ascii="Arial" w:hAnsi="Arial" w:cs="Arial"/>
                <w:spacing w:val="1"/>
              </w:rPr>
              <w:t>ci</w:t>
            </w:r>
            <w:r w:rsidRPr="00FE3FF1">
              <w:rPr>
                <w:rFonts w:ascii="Arial" w:hAnsi="Arial" w:cs="Arial"/>
                <w:spacing w:val="-3"/>
              </w:rPr>
              <w:t>e</w:t>
            </w:r>
            <w:r w:rsidRPr="00FE3FF1">
              <w:rPr>
                <w:rFonts w:ascii="Arial" w:hAnsi="Arial" w:cs="Arial"/>
                <w:spacing w:val="-5"/>
              </w:rPr>
              <w:t>n</w:t>
            </w:r>
            <w:r w:rsidRPr="00FE3FF1">
              <w:rPr>
                <w:rFonts w:ascii="Arial" w:hAnsi="Arial" w:cs="Arial"/>
                <w:spacing w:val="1"/>
              </w:rPr>
              <w:t>c</w:t>
            </w:r>
            <w:r w:rsidRPr="00FE3FF1">
              <w:rPr>
                <w:rFonts w:ascii="Arial" w:hAnsi="Arial" w:cs="Arial"/>
              </w:rPr>
              <w:t>e</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rPr>
              <w:t>qu</w:t>
            </w:r>
            <w:r w:rsidRPr="00FE3FF1">
              <w:rPr>
                <w:rFonts w:ascii="Arial" w:hAnsi="Arial" w:cs="Arial"/>
                <w:spacing w:val="-3"/>
              </w:rPr>
              <w:t>a</w:t>
            </w:r>
            <w:r w:rsidRPr="00FE3FF1">
              <w:rPr>
                <w:rFonts w:ascii="Arial" w:hAnsi="Arial" w:cs="Arial"/>
              </w:rPr>
              <w:t>n</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v</w:t>
            </w:r>
            <w:r w:rsidRPr="00FE3FF1">
              <w:rPr>
                <w:rFonts w:ascii="Arial" w:hAnsi="Arial" w:cs="Arial"/>
              </w:rPr>
              <w:t>e</w:t>
            </w:r>
            <w:r w:rsidRPr="00FE3FF1">
              <w:rPr>
                <w:rFonts w:ascii="Arial" w:hAnsi="Arial" w:cs="Arial"/>
                <w:spacing w:val="1"/>
              </w:rPr>
              <w:t xml:space="preserve"> </w:t>
            </w:r>
            <w:r w:rsidRPr="00FE3FF1">
              <w:rPr>
                <w:rFonts w:ascii="Arial" w:hAnsi="Arial" w:cs="Arial"/>
              </w:rPr>
              <w:t>drug</w:t>
            </w:r>
            <w:r w:rsidRPr="00FE3FF1">
              <w:rPr>
                <w:rFonts w:ascii="Arial" w:hAnsi="Arial" w:cs="Arial"/>
                <w:spacing w:val="-2"/>
              </w:rPr>
              <w:t xml:space="preserve"> </w:t>
            </w:r>
            <w:r w:rsidRPr="00FE3FF1">
              <w:rPr>
                <w:rFonts w:ascii="Arial" w:hAnsi="Arial" w:cs="Arial"/>
                <w:spacing w:val="1"/>
              </w:rPr>
              <w:t>m</w:t>
            </w:r>
            <w:r w:rsidRPr="00FE3FF1">
              <w:rPr>
                <w:rFonts w:ascii="Arial" w:hAnsi="Arial" w:cs="Arial"/>
                <w:spacing w:val="-5"/>
              </w:rPr>
              <w:t>o</w:t>
            </w:r>
            <w:r w:rsidRPr="00FE3FF1">
              <w:rPr>
                <w:rFonts w:ascii="Arial" w:hAnsi="Arial" w:cs="Arial"/>
              </w:rPr>
              <w:t>d</w:t>
            </w:r>
            <w:r w:rsidRPr="00FE3FF1">
              <w:rPr>
                <w:rFonts w:ascii="Arial" w:hAnsi="Arial" w:cs="Arial"/>
                <w:spacing w:val="1"/>
              </w:rPr>
              <w:t>e</w:t>
            </w:r>
            <w:r w:rsidRPr="00FE3FF1">
              <w:rPr>
                <w:rFonts w:ascii="Arial" w:hAnsi="Arial" w:cs="Arial"/>
                <w:spacing w:val="-3"/>
              </w:rPr>
              <w:t>l</w:t>
            </w:r>
            <w:r w:rsidRPr="00FE3FF1">
              <w:rPr>
                <w:rFonts w:ascii="Arial" w:hAnsi="Arial" w:cs="Arial"/>
                <w:spacing w:val="1"/>
              </w:rPr>
              <w:t>l</w:t>
            </w:r>
            <w:r w:rsidRPr="00FE3FF1">
              <w:rPr>
                <w:rFonts w:ascii="Arial" w:hAnsi="Arial" w:cs="Arial"/>
                <w:spacing w:val="-3"/>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1"/>
              </w:rPr>
              <w:t>i</w:t>
            </w:r>
            <w:r w:rsidRPr="00FE3FF1">
              <w:rPr>
                <w:rFonts w:ascii="Arial" w:hAnsi="Arial" w:cs="Arial"/>
              </w:rPr>
              <w:t>s</w:t>
            </w:r>
            <w:r w:rsidRPr="00FE3FF1">
              <w:rPr>
                <w:rFonts w:ascii="Arial" w:hAnsi="Arial" w:cs="Arial"/>
                <w:spacing w:val="2"/>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rPr>
              <w:t>p</w:t>
            </w:r>
            <w:r w:rsidRPr="00FE3FF1">
              <w:rPr>
                <w:rFonts w:ascii="Arial" w:hAnsi="Arial" w:cs="Arial"/>
                <w:spacing w:val="-3"/>
              </w:rPr>
              <w:t>e</w:t>
            </w:r>
            <w:r w:rsidRPr="00FE3FF1">
              <w:rPr>
                <w:rFonts w:ascii="Arial" w:hAnsi="Arial" w:cs="Arial"/>
                <w:spacing w:val="1"/>
              </w:rPr>
              <w:t>a</w:t>
            </w:r>
            <w:r w:rsidRPr="00FE3FF1">
              <w:rPr>
                <w:rFonts w:ascii="Arial" w:hAnsi="Arial" w:cs="Arial"/>
                <w:spacing w:val="-3"/>
                <w:w w:val="101"/>
              </w:rPr>
              <w:t>t</w:t>
            </w:r>
            <w:r w:rsidRPr="00FE3FF1">
              <w:rPr>
                <w:rFonts w:ascii="Arial" w:hAnsi="Arial" w:cs="Arial"/>
                <w:spacing w:val="1"/>
              </w:rPr>
              <w:t>e</w:t>
            </w:r>
            <w:r w:rsidRPr="00FE3FF1">
              <w:rPr>
                <w:rFonts w:ascii="Arial" w:hAnsi="Arial" w:cs="Arial"/>
                <w:spacing w:val="-5"/>
              </w:rPr>
              <w:t>d</w:t>
            </w:r>
            <w:r w:rsidRPr="00FE3FF1">
              <w:rPr>
                <w:rFonts w:ascii="Arial" w:hAnsi="Arial" w:cs="Arial"/>
              </w:rPr>
              <w:t xml:space="preserve">. </w:t>
            </w:r>
            <w:r w:rsidRPr="00FE3FF1">
              <w:rPr>
                <w:rFonts w:ascii="Arial" w:hAnsi="Arial" w:cs="Arial"/>
                <w:spacing w:val="-2"/>
              </w:rPr>
              <w:t>V</w:t>
            </w:r>
            <w:r w:rsidRPr="00FE3FF1">
              <w:rPr>
                <w:rFonts w:ascii="Arial" w:hAnsi="Arial" w:cs="Arial"/>
                <w:spacing w:val="1"/>
              </w:rPr>
              <w:t>a</w:t>
            </w:r>
            <w:r w:rsidRPr="00FE3FF1">
              <w:rPr>
                <w:rFonts w:ascii="Arial" w:hAnsi="Arial" w:cs="Arial"/>
              </w:rPr>
              <w:t>ry</w:t>
            </w:r>
            <w:r w:rsidRPr="00FE3FF1">
              <w:rPr>
                <w:rFonts w:ascii="Arial" w:hAnsi="Arial" w:cs="Arial"/>
                <w:spacing w:val="3"/>
              </w:rPr>
              <w:t xml:space="preserve"> </w:t>
            </w:r>
            <w:r w:rsidRPr="00FE3FF1">
              <w:rPr>
                <w:rFonts w:ascii="Arial" w:hAnsi="Arial" w:cs="Arial"/>
                <w:spacing w:val="-5"/>
              </w:rPr>
              <w:t>p</w:t>
            </w:r>
            <w:r w:rsidRPr="00FE3FF1">
              <w:rPr>
                <w:rFonts w:ascii="Arial" w:hAnsi="Arial" w:cs="Arial"/>
              </w:rPr>
              <w:t>hr</w:t>
            </w:r>
            <w:r w:rsidRPr="00FE3FF1">
              <w:rPr>
                <w:rFonts w:ascii="Arial" w:hAnsi="Arial" w:cs="Arial"/>
                <w:spacing w:val="2"/>
              </w:rPr>
              <w:t>a</w:t>
            </w:r>
            <w:r w:rsidRPr="00FE3FF1">
              <w:rPr>
                <w:rFonts w:ascii="Arial" w:hAnsi="Arial" w:cs="Arial"/>
                <w:spacing w:val="-2"/>
              </w:rPr>
              <w:t>s</w:t>
            </w:r>
            <w:r w:rsidRPr="00FE3FF1">
              <w:rPr>
                <w:rFonts w:ascii="Arial" w:hAnsi="Arial" w:cs="Arial"/>
                <w:spacing w:val="-3"/>
              </w:rPr>
              <w:t>i</w:t>
            </w:r>
            <w:r w:rsidRPr="00FE3FF1">
              <w:rPr>
                <w:rFonts w:ascii="Arial" w:hAnsi="Arial" w:cs="Arial"/>
              </w:rPr>
              <w:t>ng</w:t>
            </w:r>
            <w:r w:rsidRPr="00FE3FF1">
              <w:rPr>
                <w:rFonts w:ascii="Arial" w:hAnsi="Arial" w:cs="Arial"/>
                <w:spacing w:val="-1"/>
              </w:rPr>
              <w:t xml:space="preserve"> </w:t>
            </w:r>
            <w:r w:rsidRPr="00FE3FF1">
              <w:rPr>
                <w:rFonts w:ascii="Arial" w:hAnsi="Arial" w:cs="Arial"/>
              </w:rPr>
              <w:t>or</w:t>
            </w:r>
            <w:r w:rsidRPr="00FE3FF1">
              <w:rPr>
                <w:rFonts w:ascii="Arial" w:hAnsi="Arial" w:cs="Arial"/>
                <w:spacing w:val="-2"/>
              </w:rPr>
              <w:t xml:space="preserve"> </w:t>
            </w:r>
            <w:r w:rsidRPr="00FE3FF1">
              <w:rPr>
                <w:rFonts w:ascii="Arial" w:hAnsi="Arial" w:cs="Arial"/>
                <w:spacing w:val="1"/>
              </w:rPr>
              <w:t>c</w:t>
            </w:r>
            <w:r w:rsidRPr="00FE3FF1">
              <w:rPr>
                <w:rFonts w:ascii="Arial" w:hAnsi="Arial" w:cs="Arial"/>
                <w:spacing w:val="-5"/>
              </w:rPr>
              <w:t>o</w:t>
            </w:r>
            <w:r w:rsidRPr="00FE3FF1">
              <w:rPr>
                <w:rFonts w:ascii="Arial" w:hAnsi="Arial" w:cs="Arial"/>
                <w:spacing w:val="1"/>
              </w:rPr>
              <w:t>m</w:t>
            </w:r>
            <w:r w:rsidRPr="00FE3FF1">
              <w:rPr>
                <w:rFonts w:ascii="Arial" w:hAnsi="Arial" w:cs="Arial"/>
              </w:rPr>
              <w:t>b</w:t>
            </w:r>
            <w:r w:rsidRPr="00FE3FF1">
              <w:rPr>
                <w:rFonts w:ascii="Arial" w:hAnsi="Arial" w:cs="Arial"/>
                <w:spacing w:val="1"/>
              </w:rPr>
              <w:t>i</w:t>
            </w:r>
            <w:r w:rsidRPr="00FE3FF1">
              <w:rPr>
                <w:rFonts w:ascii="Arial" w:hAnsi="Arial" w:cs="Arial"/>
                <w:spacing w:val="-5"/>
              </w:rPr>
              <w:t>n</w:t>
            </w:r>
            <w:r w:rsidRPr="00FE3FF1">
              <w:rPr>
                <w:rFonts w:ascii="Arial" w:hAnsi="Arial" w:cs="Arial"/>
              </w:rPr>
              <w:t>e</w:t>
            </w:r>
            <w:r w:rsidRPr="00FE3FF1">
              <w:rPr>
                <w:rFonts w:ascii="Arial" w:hAnsi="Arial" w:cs="Arial"/>
                <w:spacing w:val="4"/>
              </w:rPr>
              <w:t xml:space="preserve"> </w:t>
            </w:r>
            <w:r w:rsidRPr="00FE3FF1">
              <w:rPr>
                <w:rFonts w:ascii="Arial" w:hAnsi="Arial" w:cs="Arial"/>
                <w:spacing w:val="-6"/>
              </w:rPr>
              <w:t>s</w:t>
            </w:r>
            <w:r w:rsidRPr="00FE3FF1">
              <w:rPr>
                <w:rFonts w:ascii="Arial" w:hAnsi="Arial" w:cs="Arial"/>
                <w:spacing w:val="1"/>
              </w:rPr>
              <w:t>e</w:t>
            </w:r>
            <w:r w:rsidRPr="00FE3FF1">
              <w:rPr>
                <w:rFonts w:ascii="Arial" w:hAnsi="Arial" w:cs="Arial"/>
              </w:rPr>
              <w:t>n</w:t>
            </w:r>
            <w:r w:rsidRPr="00FE3FF1">
              <w:rPr>
                <w:rFonts w:ascii="Arial" w:hAnsi="Arial" w:cs="Arial"/>
                <w:spacing w:val="-3"/>
              </w:rPr>
              <w:t>t</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ce</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rPr>
              <w:t>o</w:t>
            </w:r>
            <w:r w:rsidRPr="00FE3FF1">
              <w:rPr>
                <w:rFonts w:ascii="Arial" w:hAnsi="Arial" w:cs="Arial"/>
                <w:spacing w:val="-1"/>
              </w:rPr>
              <w:t xml:space="preserve"> </w:t>
            </w:r>
            <w:r w:rsidRPr="00FE3FF1">
              <w:rPr>
                <w:rFonts w:ascii="Arial" w:hAnsi="Arial" w:cs="Arial"/>
                <w:spacing w:val="1"/>
              </w:rPr>
              <w:t>a</w:t>
            </w:r>
            <w:r w:rsidRPr="00FE3FF1">
              <w:rPr>
                <w:rFonts w:ascii="Arial" w:hAnsi="Arial" w:cs="Arial"/>
              </w:rPr>
              <w:t>v</w:t>
            </w:r>
            <w:r w:rsidRPr="00FE3FF1">
              <w:rPr>
                <w:rFonts w:ascii="Arial" w:hAnsi="Arial" w:cs="Arial"/>
                <w:spacing w:val="-5"/>
              </w:rPr>
              <w:t>o</w:t>
            </w:r>
            <w:r w:rsidRPr="00FE3FF1">
              <w:rPr>
                <w:rFonts w:ascii="Arial" w:hAnsi="Arial" w:cs="Arial"/>
                <w:spacing w:val="1"/>
              </w:rPr>
              <w:t>i</w:t>
            </w:r>
            <w:r w:rsidRPr="00FE3FF1">
              <w:rPr>
                <w:rFonts w:ascii="Arial" w:hAnsi="Arial" w:cs="Arial"/>
              </w:rPr>
              <w:t>d</w:t>
            </w:r>
            <w:r w:rsidRPr="00FE3FF1">
              <w:rPr>
                <w:rFonts w:ascii="Arial" w:hAnsi="Arial" w:cs="Arial"/>
                <w:spacing w:val="-1"/>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p</w:t>
            </w:r>
            <w:r w:rsidRPr="00FE3FF1">
              <w:rPr>
                <w:rFonts w:ascii="Arial" w:hAnsi="Arial" w:cs="Arial"/>
                <w:spacing w:val="1"/>
              </w:rPr>
              <w:t>e</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t</w:t>
            </w:r>
            <w:r w:rsidRPr="00FE3FF1">
              <w:rPr>
                <w:rFonts w:ascii="Arial" w:hAnsi="Arial" w:cs="Arial"/>
                <w:spacing w:val="1"/>
              </w:rPr>
              <w:t>i</w:t>
            </w:r>
            <w:r w:rsidRPr="00FE3FF1">
              <w:rPr>
                <w:rFonts w:ascii="Arial" w:hAnsi="Arial" w:cs="Arial"/>
              </w:rPr>
              <w:t>on on</w:t>
            </w:r>
            <w:r w:rsidRPr="00FE3FF1">
              <w:rPr>
                <w:rFonts w:ascii="Arial" w:hAnsi="Arial" w:cs="Arial"/>
                <w:spacing w:val="-3"/>
              </w:rPr>
              <w:t>c</w:t>
            </w:r>
            <w:r w:rsidRPr="00FE3FF1">
              <w:rPr>
                <w:rFonts w:ascii="Arial" w:hAnsi="Arial" w:cs="Arial"/>
              </w:rPr>
              <w:t>e</w:t>
            </w:r>
            <w:r w:rsidRPr="00FE3FF1">
              <w:rPr>
                <w:rFonts w:ascii="Arial" w:hAnsi="Arial" w:cs="Arial"/>
                <w:spacing w:val="-1"/>
              </w:rPr>
              <w:t xml:space="preserve"> </w:t>
            </w:r>
            <w:r w:rsidRPr="00FE3FF1">
              <w:rPr>
                <w:rFonts w:ascii="Arial" w:hAnsi="Arial" w:cs="Arial"/>
              </w:rPr>
              <w:t>a</w:t>
            </w:r>
            <w:r w:rsidRPr="00FE3FF1">
              <w:rPr>
                <w:rFonts w:ascii="Arial" w:hAnsi="Arial" w:cs="Arial"/>
                <w:spacing w:val="-1"/>
              </w:rPr>
              <w:t xml:space="preserve"> </w:t>
            </w:r>
            <w:r w:rsidRPr="00FE3FF1">
              <w:rPr>
                <w:rFonts w:ascii="Arial" w:hAnsi="Arial" w:cs="Arial"/>
                <w:spacing w:val="1"/>
              </w:rPr>
              <w:t>c</w:t>
            </w:r>
            <w:r w:rsidRPr="00FE3FF1">
              <w:rPr>
                <w:rFonts w:ascii="Arial" w:hAnsi="Arial" w:cs="Arial"/>
              </w:rPr>
              <w:t>on</w:t>
            </w:r>
            <w:r w:rsidRPr="00FE3FF1">
              <w:rPr>
                <w:rFonts w:ascii="Arial" w:hAnsi="Arial" w:cs="Arial"/>
                <w:spacing w:val="-3"/>
              </w:rPr>
              <w:t>c</w:t>
            </w:r>
            <w:r w:rsidRPr="00FE3FF1">
              <w:rPr>
                <w:rFonts w:ascii="Arial" w:hAnsi="Arial" w:cs="Arial"/>
                <w:spacing w:val="1"/>
              </w:rPr>
              <w:t>e</w:t>
            </w:r>
            <w:r w:rsidRPr="00FE3FF1">
              <w:rPr>
                <w:rFonts w:ascii="Arial" w:hAnsi="Arial" w:cs="Arial"/>
                <w:spacing w:val="-5"/>
              </w:rPr>
              <w:t>p</w:t>
            </w:r>
            <w:r w:rsidRPr="00FE3FF1">
              <w:rPr>
                <w:rFonts w:ascii="Arial" w:hAnsi="Arial" w:cs="Arial"/>
              </w:rPr>
              <w:t>t</w:t>
            </w:r>
            <w:r w:rsidRPr="00FE3FF1">
              <w:rPr>
                <w:rFonts w:ascii="Arial" w:hAnsi="Arial" w:cs="Arial"/>
                <w:spacing w:val="5"/>
              </w:rPr>
              <w:t xml:space="preserve"> </w:t>
            </w:r>
            <w:r w:rsidRPr="00FE3FF1">
              <w:rPr>
                <w:rFonts w:ascii="Arial" w:hAnsi="Arial" w:cs="Arial"/>
                <w:spacing w:val="-5"/>
              </w:rPr>
              <w:t>h</w:t>
            </w:r>
            <w:r w:rsidRPr="00FE3FF1">
              <w:rPr>
                <w:rFonts w:ascii="Arial" w:hAnsi="Arial" w:cs="Arial"/>
                <w:spacing w:val="1"/>
              </w:rPr>
              <w:t>a</w:t>
            </w:r>
            <w:r w:rsidRPr="00FE3FF1">
              <w:rPr>
                <w:rFonts w:ascii="Arial" w:hAnsi="Arial" w:cs="Arial"/>
              </w:rPr>
              <w:t>s</w:t>
            </w:r>
            <w:r w:rsidRPr="00FE3FF1">
              <w:rPr>
                <w:rFonts w:ascii="Arial" w:hAnsi="Arial" w:cs="Arial"/>
                <w:spacing w:val="1"/>
              </w:rPr>
              <w:t xml:space="preserve"> </w:t>
            </w:r>
            <w:r w:rsidRPr="00FE3FF1">
              <w:rPr>
                <w:rFonts w:ascii="Arial" w:hAnsi="Arial" w:cs="Arial"/>
                <w:spacing w:val="-5"/>
              </w:rPr>
              <w:t>b</w:t>
            </w:r>
            <w:r w:rsidRPr="00FE3FF1">
              <w:rPr>
                <w:rFonts w:ascii="Arial" w:hAnsi="Arial" w:cs="Arial"/>
                <w:spacing w:val="1"/>
              </w:rPr>
              <w:t>e</w:t>
            </w:r>
            <w:r w:rsidRPr="00FE3FF1">
              <w:rPr>
                <w:rFonts w:ascii="Arial" w:hAnsi="Arial" w:cs="Arial"/>
                <w:spacing w:val="-3"/>
              </w:rPr>
              <w:t>e</w:t>
            </w:r>
            <w:r w:rsidRPr="00FE3FF1">
              <w:rPr>
                <w:rFonts w:ascii="Arial" w:hAnsi="Arial" w:cs="Arial"/>
              </w:rPr>
              <w:t>n</w:t>
            </w:r>
            <w:r w:rsidRPr="00FE3FF1">
              <w:rPr>
                <w:rFonts w:ascii="Arial" w:hAnsi="Arial" w:cs="Arial"/>
                <w:spacing w:val="-2"/>
              </w:rPr>
              <w:t xml:space="preserve"> </w:t>
            </w:r>
            <w:r w:rsidRPr="00FE3FF1">
              <w:rPr>
                <w:rFonts w:ascii="Arial" w:hAnsi="Arial" w:cs="Arial"/>
                <w:spacing w:val="1"/>
                <w:w w:val="101"/>
              </w:rPr>
              <w:t>i</w:t>
            </w:r>
            <w:r w:rsidRPr="00FE3FF1">
              <w:rPr>
                <w:rFonts w:ascii="Arial" w:hAnsi="Arial" w:cs="Arial"/>
              </w:rPr>
              <w:t>n</w:t>
            </w:r>
            <w:r w:rsidRPr="00FE3FF1">
              <w:rPr>
                <w:rFonts w:ascii="Arial" w:hAnsi="Arial" w:cs="Arial"/>
                <w:spacing w:val="1"/>
              </w:rPr>
              <w:t>t</w:t>
            </w:r>
            <w:r w:rsidRPr="00FE3FF1">
              <w:rPr>
                <w:rFonts w:ascii="Arial" w:hAnsi="Arial" w:cs="Arial"/>
              </w:rPr>
              <w:t>r</w:t>
            </w:r>
            <w:r w:rsidRPr="00FE3FF1">
              <w:rPr>
                <w:rFonts w:ascii="Arial" w:hAnsi="Arial" w:cs="Arial"/>
                <w:spacing w:val="-5"/>
              </w:rPr>
              <w:t>o</w:t>
            </w:r>
            <w:r w:rsidRPr="00FE3FF1">
              <w:rPr>
                <w:rFonts w:ascii="Arial" w:hAnsi="Arial" w:cs="Arial"/>
              </w:rPr>
              <w:t>du</w:t>
            </w:r>
            <w:r w:rsidRPr="00FE3FF1">
              <w:rPr>
                <w:rFonts w:ascii="Arial" w:hAnsi="Arial" w:cs="Arial"/>
                <w:spacing w:val="-3"/>
              </w:rPr>
              <w:t>c</w:t>
            </w:r>
            <w:r w:rsidRPr="00FE3FF1">
              <w:rPr>
                <w:rFonts w:ascii="Arial" w:hAnsi="Arial" w:cs="Arial"/>
                <w:spacing w:val="1"/>
              </w:rPr>
              <w:t>e</w:t>
            </w:r>
            <w:r w:rsidRPr="00FE3FF1">
              <w:rPr>
                <w:rFonts w:ascii="Arial" w:hAnsi="Arial" w:cs="Arial"/>
                <w:spacing w:val="-5"/>
              </w:rPr>
              <w:t>d</w:t>
            </w:r>
            <w:r w:rsidRPr="00FE3FF1">
              <w:rPr>
                <w:rFonts w:ascii="Arial" w:hAnsi="Arial" w:cs="Arial"/>
              </w:rPr>
              <w:t>.</w:t>
            </w:r>
          </w:p>
          <w:p w14:paraId="59D12FF4" w14:textId="77777777" w:rsidR="00366984" w:rsidRPr="00FE3FF1" w:rsidRDefault="00B30A26">
            <w:pPr>
              <w:ind w:left="105" w:right="355"/>
              <w:rPr>
                <w:rFonts w:ascii="Arial" w:hAnsi="Arial" w:cs="Arial"/>
              </w:rPr>
            </w:pPr>
            <w:r w:rsidRPr="00FE3FF1">
              <w:rPr>
                <w:rFonts w:ascii="Arial" w:hAnsi="Arial" w:cs="Arial"/>
                <w:spacing w:val="-1"/>
              </w:rPr>
              <w:t>"</w:t>
            </w:r>
            <w:r w:rsidRPr="00FE3FF1">
              <w:rPr>
                <w:rFonts w:ascii="Arial" w:hAnsi="Arial" w:cs="Arial"/>
                <w:spacing w:val="-2"/>
              </w:rPr>
              <w:t>P</w:t>
            </w:r>
            <w:r w:rsidRPr="00FE3FF1">
              <w:rPr>
                <w:rFonts w:ascii="Arial" w:hAnsi="Arial" w:cs="Arial"/>
              </w:rPr>
              <w:t>h</w:t>
            </w:r>
            <w:r w:rsidRPr="00FE3FF1">
              <w:rPr>
                <w:rFonts w:ascii="Arial" w:hAnsi="Arial" w:cs="Arial"/>
                <w:spacing w:val="1"/>
              </w:rPr>
              <w:t>a</w:t>
            </w:r>
            <w:r w:rsidRPr="00FE3FF1">
              <w:rPr>
                <w:rFonts w:ascii="Arial" w:hAnsi="Arial" w:cs="Arial"/>
              </w:rPr>
              <w:t>r</w:t>
            </w:r>
            <w:r w:rsidRPr="00FE3FF1">
              <w:rPr>
                <w:rFonts w:ascii="Arial" w:hAnsi="Arial" w:cs="Arial"/>
                <w:spacing w:val="-3"/>
              </w:rPr>
              <w:t>m</w:t>
            </w:r>
            <w:r w:rsidRPr="00FE3FF1">
              <w:rPr>
                <w:rFonts w:ascii="Arial" w:hAnsi="Arial" w:cs="Arial"/>
                <w:spacing w:val="1"/>
              </w:rPr>
              <w:t>ac</w:t>
            </w:r>
            <w:r w:rsidRPr="00FE3FF1">
              <w:rPr>
                <w:rFonts w:ascii="Arial" w:hAnsi="Arial" w:cs="Arial"/>
                <w:spacing w:val="-5"/>
              </w:rPr>
              <w:t>o</w:t>
            </w:r>
            <w:r w:rsidRPr="00FE3FF1">
              <w:rPr>
                <w:rFonts w:ascii="Arial" w:hAnsi="Arial" w:cs="Arial"/>
                <w:spacing w:val="-3"/>
              </w:rPr>
              <w:t>m</w:t>
            </w:r>
            <w:r w:rsidRPr="00FE3FF1">
              <w:rPr>
                <w:rFonts w:ascii="Arial" w:hAnsi="Arial" w:cs="Arial"/>
                <w:spacing w:val="1"/>
              </w:rPr>
              <w:t>et</w:t>
            </w:r>
            <w:r w:rsidRPr="00FE3FF1">
              <w:rPr>
                <w:rFonts w:ascii="Arial" w:hAnsi="Arial" w:cs="Arial"/>
              </w:rPr>
              <w:t>r</w:t>
            </w:r>
            <w:r w:rsidRPr="00FE3FF1">
              <w:rPr>
                <w:rFonts w:ascii="Arial" w:hAnsi="Arial" w:cs="Arial"/>
                <w:spacing w:val="-3"/>
              </w:rPr>
              <w:t>i</w:t>
            </w:r>
            <w:r w:rsidRPr="00FE3FF1">
              <w:rPr>
                <w:rFonts w:ascii="Arial" w:hAnsi="Arial" w:cs="Arial"/>
                <w:spacing w:val="1"/>
              </w:rPr>
              <w:t>c</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he</w:t>
            </w:r>
            <w:r w:rsidRPr="00FE3FF1">
              <w:rPr>
                <w:rFonts w:ascii="Arial" w:hAnsi="Arial" w:cs="Arial"/>
                <w:spacing w:val="1"/>
              </w:rPr>
              <w:t xml:space="preserve"> </w:t>
            </w:r>
            <w:r w:rsidRPr="00FE3FF1">
              <w:rPr>
                <w:rFonts w:ascii="Arial" w:hAnsi="Arial" w:cs="Arial"/>
                <w:spacing w:val="-2"/>
              </w:rPr>
              <w:t>s</w:t>
            </w:r>
            <w:r w:rsidRPr="00FE3FF1">
              <w:rPr>
                <w:rFonts w:ascii="Arial" w:hAnsi="Arial" w:cs="Arial"/>
                <w:spacing w:val="1"/>
              </w:rPr>
              <w:t>c</w:t>
            </w:r>
            <w:r w:rsidRPr="00FE3FF1">
              <w:rPr>
                <w:rFonts w:ascii="Arial" w:hAnsi="Arial" w:cs="Arial"/>
                <w:spacing w:val="-3"/>
              </w:rPr>
              <w:t>i</w:t>
            </w:r>
            <w:r w:rsidRPr="00FE3FF1">
              <w:rPr>
                <w:rFonts w:ascii="Arial" w:hAnsi="Arial" w:cs="Arial"/>
                <w:spacing w:val="1"/>
              </w:rPr>
              <w:t>e</w:t>
            </w:r>
            <w:r w:rsidRPr="00FE3FF1">
              <w:rPr>
                <w:rFonts w:ascii="Arial" w:hAnsi="Arial" w:cs="Arial"/>
                <w:spacing w:val="-5"/>
              </w:rPr>
              <w:t>n</w:t>
            </w:r>
            <w:r w:rsidRPr="00FE3FF1">
              <w:rPr>
                <w:rFonts w:ascii="Arial" w:hAnsi="Arial" w:cs="Arial"/>
                <w:spacing w:val="1"/>
              </w:rPr>
              <w:t>c</w:t>
            </w:r>
            <w:r w:rsidRPr="00FE3FF1">
              <w:rPr>
                <w:rFonts w:ascii="Arial" w:hAnsi="Arial" w:cs="Arial"/>
              </w:rPr>
              <w:t>e</w:t>
            </w:r>
            <w:r w:rsidRPr="00FE3FF1">
              <w:rPr>
                <w:rFonts w:ascii="Arial" w:hAnsi="Arial" w:cs="Arial"/>
                <w:spacing w:val="1"/>
              </w:rPr>
              <w:t xml:space="preserve"> </w:t>
            </w:r>
            <w:r w:rsidRPr="00FE3FF1">
              <w:rPr>
                <w:rFonts w:ascii="Arial" w:hAnsi="Arial" w:cs="Arial"/>
              </w:rPr>
              <w:t>of</w:t>
            </w:r>
            <w:r w:rsidRPr="00FE3FF1">
              <w:rPr>
                <w:rFonts w:ascii="Arial" w:hAnsi="Arial" w:cs="Arial"/>
                <w:spacing w:val="-2"/>
              </w:rPr>
              <w:t xml:space="preserve"> </w:t>
            </w:r>
            <w:r w:rsidRPr="00FE3FF1">
              <w:rPr>
                <w:rFonts w:ascii="Arial" w:hAnsi="Arial" w:cs="Arial"/>
              </w:rPr>
              <w:t>qu</w:t>
            </w:r>
            <w:r w:rsidRPr="00FE3FF1">
              <w:rPr>
                <w:rFonts w:ascii="Arial" w:hAnsi="Arial" w:cs="Arial"/>
                <w:spacing w:val="-3"/>
              </w:rPr>
              <w:t>a</w:t>
            </w:r>
            <w:r w:rsidRPr="00FE3FF1">
              <w:rPr>
                <w:rFonts w:ascii="Arial" w:hAnsi="Arial" w:cs="Arial"/>
              </w:rPr>
              <w:t>n</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t</w:t>
            </w:r>
            <w:r w:rsidRPr="00FE3FF1">
              <w:rPr>
                <w:rFonts w:ascii="Arial" w:hAnsi="Arial" w:cs="Arial"/>
                <w:spacing w:val="-3"/>
              </w:rPr>
              <w:t>a</w:t>
            </w:r>
            <w:r w:rsidRPr="00FE3FF1">
              <w:rPr>
                <w:rFonts w:ascii="Arial" w:hAnsi="Arial" w:cs="Arial"/>
                <w:spacing w:val="1"/>
              </w:rPr>
              <w:t>ti</w:t>
            </w:r>
            <w:r w:rsidRPr="00FE3FF1">
              <w:rPr>
                <w:rFonts w:ascii="Arial" w:hAnsi="Arial" w:cs="Arial"/>
                <w:spacing w:val="-5"/>
              </w:rPr>
              <w:t>v</w:t>
            </w:r>
            <w:r w:rsidRPr="00FE3FF1">
              <w:rPr>
                <w:rFonts w:ascii="Arial" w:hAnsi="Arial" w:cs="Arial"/>
              </w:rPr>
              <w:t>e</w:t>
            </w:r>
            <w:r w:rsidRPr="00FE3FF1">
              <w:rPr>
                <w:rFonts w:ascii="Arial" w:hAnsi="Arial" w:cs="Arial"/>
                <w:spacing w:val="1"/>
              </w:rPr>
              <w:t xml:space="preserve"> </w:t>
            </w:r>
            <w:r w:rsidRPr="00FE3FF1">
              <w:rPr>
                <w:rFonts w:ascii="Arial" w:hAnsi="Arial" w:cs="Arial"/>
              </w:rPr>
              <w:t>drug</w:t>
            </w:r>
            <w:r w:rsidRPr="00FE3FF1">
              <w:rPr>
                <w:rFonts w:ascii="Arial" w:hAnsi="Arial" w:cs="Arial"/>
                <w:spacing w:val="-2"/>
              </w:rPr>
              <w:t xml:space="preserve"> </w:t>
            </w:r>
            <w:r w:rsidRPr="00FE3FF1">
              <w:rPr>
                <w:rFonts w:ascii="Arial" w:hAnsi="Arial" w:cs="Arial"/>
                <w:spacing w:val="1"/>
              </w:rPr>
              <w:t>m</w:t>
            </w:r>
            <w:r w:rsidRPr="00FE3FF1">
              <w:rPr>
                <w:rFonts w:ascii="Arial" w:hAnsi="Arial" w:cs="Arial"/>
                <w:spacing w:val="-5"/>
              </w:rPr>
              <w:t>o</w:t>
            </w:r>
            <w:r w:rsidRPr="00FE3FF1">
              <w:rPr>
                <w:rFonts w:ascii="Arial" w:hAnsi="Arial" w:cs="Arial"/>
              </w:rPr>
              <w:t>d</w:t>
            </w:r>
            <w:r w:rsidRPr="00FE3FF1">
              <w:rPr>
                <w:rFonts w:ascii="Arial" w:hAnsi="Arial" w:cs="Arial"/>
                <w:spacing w:val="-3"/>
              </w:rPr>
              <w:t>e</w:t>
            </w:r>
            <w:r w:rsidRPr="00FE3FF1">
              <w:rPr>
                <w:rFonts w:ascii="Arial" w:hAnsi="Arial" w:cs="Arial"/>
                <w:spacing w:val="1"/>
              </w:rPr>
              <w:t>ll</w:t>
            </w:r>
            <w:r w:rsidRPr="00FE3FF1">
              <w:rPr>
                <w:rFonts w:ascii="Arial" w:hAnsi="Arial" w:cs="Arial"/>
                <w:spacing w:val="-3"/>
              </w:rPr>
              <w:t>i</w:t>
            </w:r>
            <w:r w:rsidRPr="00FE3FF1">
              <w:rPr>
                <w:rFonts w:ascii="Arial" w:hAnsi="Arial" w:cs="Arial"/>
                <w:spacing w:val="-5"/>
              </w:rPr>
              <w:t>n</w:t>
            </w:r>
            <w:r w:rsidRPr="00FE3FF1">
              <w:rPr>
                <w:rFonts w:ascii="Arial" w:hAnsi="Arial" w:cs="Arial"/>
              </w:rPr>
              <w:t>g,</w:t>
            </w:r>
            <w:r w:rsidRPr="00FE3FF1">
              <w:rPr>
                <w:rFonts w:ascii="Arial" w:hAnsi="Arial" w:cs="Arial"/>
                <w:spacing w:val="2"/>
              </w:rPr>
              <w:t xml:space="preserve"> </w:t>
            </w:r>
            <w:r w:rsidRPr="00FE3FF1">
              <w:rPr>
                <w:rFonts w:ascii="Arial" w:hAnsi="Arial" w:cs="Arial"/>
              </w:rPr>
              <w:t>h</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spacing w:val="1"/>
              </w:rPr>
              <w:t>e</w:t>
            </w:r>
            <w:r w:rsidRPr="00FE3FF1">
              <w:rPr>
                <w:rFonts w:ascii="Arial" w:hAnsi="Arial" w:cs="Arial"/>
                <w:spacing w:val="-3"/>
              </w:rPr>
              <w:t>m</w:t>
            </w:r>
            <w:r w:rsidRPr="00FE3FF1">
              <w:rPr>
                <w:rFonts w:ascii="Arial" w:hAnsi="Arial" w:cs="Arial"/>
                <w:spacing w:val="1"/>
              </w:rPr>
              <w:t>e</w:t>
            </w:r>
            <w:r w:rsidRPr="00FE3FF1">
              <w:rPr>
                <w:rFonts w:ascii="Arial" w:hAnsi="Arial" w:cs="Arial"/>
              </w:rPr>
              <w:t>r</w:t>
            </w:r>
            <w:r w:rsidRPr="00FE3FF1">
              <w:rPr>
                <w:rFonts w:ascii="Arial" w:hAnsi="Arial" w:cs="Arial"/>
                <w:spacing w:val="-5"/>
              </w:rPr>
              <w:t>g</w:t>
            </w:r>
            <w:r w:rsidRPr="00FE3FF1">
              <w:rPr>
                <w:rFonts w:ascii="Arial" w:hAnsi="Arial" w:cs="Arial"/>
                <w:spacing w:val="1"/>
              </w:rPr>
              <w:t>e</w:t>
            </w:r>
            <w:r w:rsidRPr="00FE3FF1">
              <w:rPr>
                <w:rFonts w:ascii="Arial" w:hAnsi="Arial" w:cs="Arial"/>
              </w:rPr>
              <w:t>d</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s</w:t>
            </w:r>
            <w:r w:rsidRPr="00FE3FF1">
              <w:rPr>
                <w:rFonts w:ascii="Arial" w:hAnsi="Arial" w:cs="Arial"/>
                <w:spacing w:val="-4"/>
              </w:rPr>
              <w:t xml:space="preserve"> </w:t>
            </w:r>
            <w:r w:rsidRPr="00FE3FF1">
              <w:rPr>
                <w:rFonts w:ascii="Arial" w:hAnsi="Arial" w:cs="Arial"/>
              </w:rPr>
              <w:t>a v</w:t>
            </w:r>
            <w:r w:rsidRPr="00FE3FF1">
              <w:rPr>
                <w:rFonts w:ascii="Arial" w:hAnsi="Arial" w:cs="Arial"/>
                <w:spacing w:val="-3"/>
              </w:rPr>
              <w:t>i</w:t>
            </w:r>
            <w:r w:rsidRPr="00FE3FF1">
              <w:rPr>
                <w:rFonts w:ascii="Arial" w:hAnsi="Arial" w:cs="Arial"/>
                <w:spacing w:val="1"/>
              </w:rPr>
              <w:t>ta</w:t>
            </w:r>
            <w:r w:rsidRPr="00FE3FF1">
              <w:rPr>
                <w:rFonts w:ascii="Arial" w:hAnsi="Arial" w:cs="Arial"/>
              </w:rPr>
              <w:t>l</w:t>
            </w:r>
            <w:r w:rsidRPr="00FE3FF1">
              <w:rPr>
                <w:rFonts w:ascii="Arial" w:hAnsi="Arial" w:cs="Arial"/>
                <w:spacing w:val="-4"/>
              </w:rPr>
              <w:t xml:space="preserve"> </w:t>
            </w:r>
            <w:r w:rsidRPr="00FE3FF1">
              <w:rPr>
                <w:rFonts w:ascii="Arial" w:hAnsi="Arial" w:cs="Arial"/>
                <w:spacing w:val="1"/>
              </w:rPr>
              <w:t>t</w:t>
            </w:r>
            <w:r w:rsidRPr="00FE3FF1">
              <w:rPr>
                <w:rFonts w:ascii="Arial" w:hAnsi="Arial" w:cs="Arial"/>
              </w:rPr>
              <w:t xml:space="preserve">ool </w:t>
            </w:r>
            <w:r w:rsidRPr="00FE3FF1">
              <w:rPr>
                <w:rFonts w:ascii="Arial" w:hAnsi="Arial" w:cs="Arial"/>
                <w:spacing w:val="1"/>
              </w:rPr>
              <w:t>i</w:t>
            </w:r>
            <w:r w:rsidRPr="00FE3FF1">
              <w:rPr>
                <w:rFonts w:ascii="Arial" w:hAnsi="Arial" w:cs="Arial"/>
              </w:rPr>
              <w:t>n</w:t>
            </w:r>
            <w:r w:rsidRPr="00FE3FF1">
              <w:rPr>
                <w:rFonts w:ascii="Arial" w:hAnsi="Arial" w:cs="Arial"/>
                <w:spacing w:val="-1"/>
              </w:rPr>
              <w:t xml:space="preserve"> </w:t>
            </w:r>
            <w:r w:rsidRPr="00FE3FF1">
              <w:rPr>
                <w:rFonts w:ascii="Arial" w:hAnsi="Arial" w:cs="Arial"/>
              </w:rPr>
              <w:t>o</w:t>
            </w:r>
            <w:r w:rsidRPr="00FE3FF1">
              <w:rPr>
                <w:rFonts w:ascii="Arial" w:hAnsi="Arial" w:cs="Arial"/>
                <w:spacing w:val="-5"/>
              </w:rPr>
              <w:t>p</w:t>
            </w:r>
            <w:r w:rsidRPr="00FE3FF1">
              <w:rPr>
                <w:rFonts w:ascii="Arial" w:hAnsi="Arial" w:cs="Arial"/>
                <w:spacing w:val="1"/>
              </w:rPr>
              <w:t>t</w:t>
            </w:r>
            <w:r w:rsidRPr="00FE3FF1">
              <w:rPr>
                <w:rFonts w:ascii="Arial" w:hAnsi="Arial" w:cs="Arial"/>
                <w:spacing w:val="-3"/>
              </w:rPr>
              <w:t>i</w:t>
            </w:r>
            <w:r w:rsidRPr="00FE3FF1">
              <w:rPr>
                <w:rFonts w:ascii="Arial" w:hAnsi="Arial" w:cs="Arial"/>
                <w:spacing w:val="1"/>
              </w:rPr>
              <w:t>m</w:t>
            </w:r>
            <w:r w:rsidRPr="00FE3FF1">
              <w:rPr>
                <w:rFonts w:ascii="Arial" w:hAnsi="Arial" w:cs="Arial"/>
                <w:spacing w:val="-3"/>
              </w:rPr>
              <w:t>i</w:t>
            </w:r>
            <w:r w:rsidRPr="00FE3FF1">
              <w:rPr>
                <w:rFonts w:ascii="Arial" w:hAnsi="Arial" w:cs="Arial"/>
                <w:spacing w:val="1"/>
              </w:rPr>
              <w:t>zi</w:t>
            </w:r>
            <w:r w:rsidRPr="00FE3FF1">
              <w:rPr>
                <w:rFonts w:ascii="Arial" w:hAnsi="Arial" w:cs="Arial"/>
                <w:spacing w:val="-5"/>
              </w:rPr>
              <w:t>n</w:t>
            </w:r>
            <w:r w:rsidRPr="00FE3FF1">
              <w:rPr>
                <w:rFonts w:ascii="Arial" w:hAnsi="Arial" w:cs="Arial"/>
              </w:rPr>
              <w:t xml:space="preserve">g </w:t>
            </w:r>
            <w:r w:rsidRPr="00FE3FF1">
              <w:rPr>
                <w:rFonts w:ascii="Arial" w:hAnsi="Arial" w:cs="Arial"/>
                <w:spacing w:val="1"/>
              </w:rPr>
              <w:t>ca</w:t>
            </w:r>
            <w:r w:rsidRPr="00FE3FF1">
              <w:rPr>
                <w:rFonts w:ascii="Arial" w:hAnsi="Arial" w:cs="Arial"/>
                <w:spacing w:val="-5"/>
              </w:rPr>
              <w:t>n</w:t>
            </w:r>
            <w:r w:rsidRPr="00FE3FF1">
              <w:rPr>
                <w:rFonts w:ascii="Arial" w:hAnsi="Arial" w:cs="Arial"/>
                <w:spacing w:val="1"/>
              </w:rPr>
              <w:t>ce</w:t>
            </w:r>
            <w:r w:rsidRPr="00FE3FF1">
              <w:rPr>
                <w:rFonts w:ascii="Arial" w:hAnsi="Arial" w:cs="Arial"/>
              </w:rPr>
              <w:t xml:space="preserve">r </w:t>
            </w:r>
            <w:r w:rsidRPr="00FE3FF1">
              <w:rPr>
                <w:rFonts w:ascii="Arial" w:hAnsi="Arial" w:cs="Arial"/>
                <w:spacing w:val="1"/>
              </w:rPr>
              <w:t>t</w:t>
            </w:r>
            <w:r w:rsidRPr="00FE3FF1">
              <w:rPr>
                <w:rFonts w:ascii="Arial" w:hAnsi="Arial" w:cs="Arial"/>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1"/>
              </w:rPr>
              <w:t>a</w:t>
            </w:r>
            <w:r w:rsidRPr="00FE3FF1">
              <w:rPr>
                <w:rFonts w:ascii="Arial" w:hAnsi="Arial" w:cs="Arial"/>
              </w:rPr>
              <w:t>p</w:t>
            </w:r>
            <w:r w:rsidRPr="00FE3FF1">
              <w:rPr>
                <w:rFonts w:ascii="Arial" w:hAnsi="Arial" w:cs="Arial"/>
                <w:spacing w:val="-5"/>
              </w:rPr>
              <w:t>y</w:t>
            </w:r>
            <w:r w:rsidRPr="00FE3FF1">
              <w:rPr>
                <w:rFonts w:ascii="Arial" w:hAnsi="Arial" w:cs="Arial"/>
              </w:rPr>
              <w:t>.</w:t>
            </w:r>
            <w:r w:rsidRPr="00FE3FF1">
              <w:rPr>
                <w:rFonts w:ascii="Arial" w:hAnsi="Arial" w:cs="Arial"/>
                <w:spacing w:val="7"/>
              </w:rPr>
              <w:t xml:space="preserve"> </w:t>
            </w:r>
            <w:r w:rsidRPr="00FE3FF1">
              <w:rPr>
                <w:rFonts w:ascii="Arial" w:hAnsi="Arial" w:cs="Arial"/>
                <w:spacing w:val="-5"/>
              </w:rPr>
              <w:t>B</w:t>
            </w:r>
            <w:r w:rsidRPr="00FE3FF1">
              <w:rPr>
                <w:rFonts w:ascii="Arial" w:hAnsi="Arial" w:cs="Arial"/>
              </w:rPr>
              <w:t>y</w:t>
            </w:r>
            <w:r w:rsidRPr="00FE3FF1">
              <w:rPr>
                <w:rFonts w:ascii="Arial" w:hAnsi="Arial" w:cs="Arial"/>
                <w:spacing w:val="-2"/>
              </w:rPr>
              <w:t xml:space="preserve"> </w:t>
            </w:r>
            <w:r w:rsidRPr="00FE3FF1">
              <w:rPr>
                <w:rFonts w:ascii="Arial" w:hAnsi="Arial" w:cs="Arial"/>
                <w:spacing w:val="1"/>
              </w:rPr>
              <w:t>le</w:t>
            </w:r>
            <w:r w:rsidRPr="00FE3FF1">
              <w:rPr>
                <w:rFonts w:ascii="Arial" w:hAnsi="Arial" w:cs="Arial"/>
                <w:spacing w:val="-5"/>
              </w:rPr>
              <w:t>v</w:t>
            </w:r>
            <w:r w:rsidRPr="00FE3FF1">
              <w:rPr>
                <w:rFonts w:ascii="Arial" w:hAnsi="Arial" w:cs="Arial"/>
                <w:spacing w:val="1"/>
              </w:rPr>
              <w:t>e</w:t>
            </w:r>
            <w:r w:rsidRPr="00FE3FF1">
              <w:rPr>
                <w:rFonts w:ascii="Arial" w:hAnsi="Arial" w:cs="Arial"/>
              </w:rPr>
              <w:t>r</w:t>
            </w:r>
            <w:r w:rsidRPr="00FE3FF1">
              <w:rPr>
                <w:rFonts w:ascii="Arial" w:hAnsi="Arial" w:cs="Arial"/>
                <w:spacing w:val="-3"/>
              </w:rPr>
              <w:t>a</w:t>
            </w:r>
            <w:r w:rsidRPr="00FE3FF1">
              <w:rPr>
                <w:rFonts w:ascii="Arial" w:hAnsi="Arial" w:cs="Arial"/>
              </w:rPr>
              <w:t>g</w:t>
            </w:r>
            <w:r w:rsidRPr="00FE3FF1">
              <w:rPr>
                <w:rFonts w:ascii="Arial" w:hAnsi="Arial" w:cs="Arial"/>
                <w:spacing w:val="1"/>
              </w:rPr>
              <w:t>i</w:t>
            </w:r>
            <w:r w:rsidRPr="00FE3FF1">
              <w:rPr>
                <w:rFonts w:ascii="Arial" w:hAnsi="Arial" w:cs="Arial"/>
              </w:rPr>
              <w:t>ng</w:t>
            </w:r>
            <w:r w:rsidRPr="00FE3FF1">
              <w:rPr>
                <w:rFonts w:ascii="Arial" w:hAnsi="Arial" w:cs="Arial"/>
                <w:spacing w:val="-1"/>
              </w:rPr>
              <w:t xml:space="preserve"> </w:t>
            </w:r>
            <w:r w:rsidRPr="00FE3FF1">
              <w:rPr>
                <w:rFonts w:ascii="Arial" w:hAnsi="Arial" w:cs="Arial"/>
                <w:spacing w:val="-3"/>
              </w:rPr>
              <w:t>a</w:t>
            </w:r>
            <w:r w:rsidRPr="00FE3FF1">
              <w:rPr>
                <w:rFonts w:ascii="Arial" w:hAnsi="Arial" w:cs="Arial"/>
              </w:rPr>
              <w:t>dv</w:t>
            </w:r>
            <w:r w:rsidRPr="00FE3FF1">
              <w:rPr>
                <w:rFonts w:ascii="Arial" w:hAnsi="Arial" w:cs="Arial"/>
                <w:spacing w:val="-3"/>
              </w:rPr>
              <w:t>a</w:t>
            </w:r>
            <w:r w:rsidRPr="00FE3FF1">
              <w:rPr>
                <w:rFonts w:ascii="Arial" w:hAnsi="Arial" w:cs="Arial"/>
              </w:rPr>
              <w:t>n</w:t>
            </w:r>
            <w:r w:rsidRPr="00FE3FF1">
              <w:rPr>
                <w:rFonts w:ascii="Arial" w:hAnsi="Arial" w:cs="Arial"/>
                <w:spacing w:val="-3"/>
              </w:rPr>
              <w:t>c</w:t>
            </w:r>
            <w:r w:rsidRPr="00FE3FF1">
              <w:rPr>
                <w:rFonts w:ascii="Arial" w:hAnsi="Arial" w:cs="Arial"/>
                <w:spacing w:val="1"/>
              </w:rPr>
              <w:t>e</w:t>
            </w:r>
            <w:r w:rsidRPr="00FE3FF1">
              <w:rPr>
                <w:rFonts w:ascii="Arial" w:hAnsi="Arial" w:cs="Arial"/>
              </w:rPr>
              <w:t>d</w:t>
            </w:r>
            <w:r w:rsidRPr="00FE3FF1">
              <w:rPr>
                <w:rFonts w:ascii="Arial" w:hAnsi="Arial" w:cs="Arial"/>
                <w:spacing w:val="3"/>
              </w:rPr>
              <w:t xml:space="preserve"> </w:t>
            </w:r>
            <w:r w:rsidRPr="00FE3FF1">
              <w:rPr>
                <w:rFonts w:ascii="Arial" w:hAnsi="Arial" w:cs="Arial"/>
                <w:spacing w:val="-6"/>
              </w:rPr>
              <w:t>s</w:t>
            </w:r>
            <w:r w:rsidRPr="00FE3FF1">
              <w:rPr>
                <w:rFonts w:ascii="Arial" w:hAnsi="Arial" w:cs="Arial"/>
                <w:spacing w:val="1"/>
              </w:rPr>
              <w:t>ta</w:t>
            </w:r>
            <w:r w:rsidRPr="00FE3FF1">
              <w:rPr>
                <w:rFonts w:ascii="Arial" w:hAnsi="Arial" w:cs="Arial"/>
                <w:spacing w:val="-3"/>
              </w:rPr>
              <w:t>t</w:t>
            </w:r>
            <w:r w:rsidRPr="00FE3FF1">
              <w:rPr>
                <w:rFonts w:ascii="Arial" w:hAnsi="Arial" w:cs="Arial"/>
                <w:spacing w:val="1"/>
              </w:rPr>
              <w:t>i</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l</w:t>
            </w:r>
            <w:r w:rsidRPr="00FE3FF1">
              <w:rPr>
                <w:rFonts w:ascii="Arial" w:hAnsi="Arial" w:cs="Arial"/>
                <w:spacing w:val="2"/>
              </w:rPr>
              <w:t xml:space="preserve"> </w:t>
            </w:r>
            <w:r w:rsidRPr="00FE3FF1">
              <w:rPr>
                <w:rFonts w:ascii="Arial" w:hAnsi="Arial" w:cs="Arial"/>
                <w:spacing w:val="1"/>
              </w:rPr>
              <w:t>a</w:t>
            </w:r>
            <w:r w:rsidRPr="00FE3FF1">
              <w:rPr>
                <w:rFonts w:ascii="Arial" w:hAnsi="Arial" w:cs="Arial"/>
              </w:rPr>
              <w:t>nd</w:t>
            </w:r>
            <w:r w:rsidRPr="00FE3FF1">
              <w:rPr>
                <w:rFonts w:ascii="Arial" w:hAnsi="Arial" w:cs="Arial"/>
                <w:spacing w:val="-2"/>
              </w:rPr>
              <w:t xml:space="preserve"> </w:t>
            </w:r>
            <w:r w:rsidRPr="00FE3FF1">
              <w:rPr>
                <w:rFonts w:ascii="Arial" w:hAnsi="Arial" w:cs="Arial"/>
                <w:spacing w:val="-3"/>
              </w:rPr>
              <w:t>c</w:t>
            </w:r>
            <w:r w:rsidRPr="00FE3FF1">
              <w:rPr>
                <w:rFonts w:ascii="Arial" w:hAnsi="Arial" w:cs="Arial"/>
              </w:rPr>
              <w:t>o</w:t>
            </w:r>
            <w:r w:rsidRPr="00FE3FF1">
              <w:rPr>
                <w:rFonts w:ascii="Arial" w:hAnsi="Arial" w:cs="Arial"/>
                <w:spacing w:val="1"/>
              </w:rPr>
              <w:t>m</w:t>
            </w:r>
            <w:r w:rsidRPr="00FE3FF1">
              <w:rPr>
                <w:rFonts w:ascii="Arial" w:hAnsi="Arial" w:cs="Arial"/>
                <w:spacing w:val="-5"/>
              </w:rPr>
              <w:t>p</w:t>
            </w:r>
            <w:r w:rsidRPr="00FE3FF1">
              <w:rPr>
                <w:rFonts w:ascii="Arial" w:hAnsi="Arial" w:cs="Arial"/>
              </w:rPr>
              <w:t>u</w:t>
            </w:r>
            <w:r w:rsidRPr="00FE3FF1">
              <w:rPr>
                <w:rFonts w:ascii="Arial" w:hAnsi="Arial" w:cs="Arial"/>
                <w:spacing w:val="-3"/>
              </w:rPr>
              <w:t>t</w:t>
            </w:r>
            <w:r w:rsidRPr="00FE3FF1">
              <w:rPr>
                <w:rFonts w:ascii="Arial" w:hAnsi="Arial" w:cs="Arial"/>
                <w:spacing w:val="1"/>
              </w:rPr>
              <w:t>at</w:t>
            </w:r>
            <w:r w:rsidRPr="00FE3FF1">
              <w:rPr>
                <w:rFonts w:ascii="Arial" w:hAnsi="Arial" w:cs="Arial"/>
                <w:spacing w:val="-3"/>
              </w:rPr>
              <w:t>i</w:t>
            </w:r>
            <w:r w:rsidRPr="00FE3FF1">
              <w:rPr>
                <w:rFonts w:ascii="Arial" w:hAnsi="Arial" w:cs="Arial"/>
              </w:rPr>
              <w:t>o</w:t>
            </w:r>
            <w:r w:rsidRPr="00FE3FF1">
              <w:rPr>
                <w:rFonts w:ascii="Arial" w:hAnsi="Arial" w:cs="Arial"/>
                <w:spacing w:val="-5"/>
              </w:rPr>
              <w:t>n</w:t>
            </w:r>
            <w:r w:rsidRPr="00FE3FF1">
              <w:rPr>
                <w:rFonts w:ascii="Arial" w:hAnsi="Arial" w:cs="Arial"/>
                <w:spacing w:val="1"/>
              </w:rPr>
              <w:t>a</w:t>
            </w:r>
            <w:r w:rsidRPr="00FE3FF1">
              <w:rPr>
                <w:rFonts w:ascii="Arial" w:hAnsi="Arial" w:cs="Arial"/>
              </w:rPr>
              <w:t>l</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1"/>
              </w:rPr>
              <w:t>et</w:t>
            </w:r>
            <w:r w:rsidRPr="00FE3FF1">
              <w:rPr>
                <w:rFonts w:ascii="Arial" w:hAnsi="Arial" w:cs="Arial"/>
              </w:rPr>
              <w:t>h</w:t>
            </w:r>
            <w:r w:rsidRPr="00FE3FF1">
              <w:rPr>
                <w:rFonts w:ascii="Arial" w:hAnsi="Arial" w:cs="Arial"/>
                <w:spacing w:val="-5"/>
              </w:rPr>
              <w:t>o</w:t>
            </w:r>
            <w:r w:rsidRPr="00FE3FF1">
              <w:rPr>
                <w:rFonts w:ascii="Arial" w:hAnsi="Arial" w:cs="Arial"/>
              </w:rPr>
              <w:t>d</w:t>
            </w:r>
            <w:r w:rsidRPr="00FE3FF1">
              <w:rPr>
                <w:rFonts w:ascii="Arial" w:hAnsi="Arial" w:cs="Arial"/>
                <w:spacing w:val="-2"/>
              </w:rPr>
              <w:t>s</w:t>
            </w:r>
            <w:r w:rsidRPr="00FE3FF1">
              <w:rPr>
                <w:rFonts w:ascii="Arial" w:hAnsi="Arial" w:cs="Arial"/>
              </w:rPr>
              <w:t>,</w:t>
            </w:r>
            <w:r w:rsidRPr="00FE3FF1">
              <w:rPr>
                <w:rFonts w:ascii="Arial" w:hAnsi="Arial" w:cs="Arial"/>
                <w:spacing w:val="1"/>
              </w:rPr>
              <w:t xml:space="preserve"> i</w:t>
            </w:r>
            <w:r w:rsidRPr="00FE3FF1">
              <w:rPr>
                <w:rFonts w:ascii="Arial" w:hAnsi="Arial" w:cs="Arial"/>
              </w:rPr>
              <w:t xml:space="preserve">t </w:t>
            </w:r>
            <w:r w:rsidRPr="00FE3FF1">
              <w:rPr>
                <w:rFonts w:ascii="Arial" w:hAnsi="Arial" w:cs="Arial"/>
                <w:spacing w:val="-3"/>
              </w:rPr>
              <w:t>e</w:t>
            </w:r>
            <w:r w:rsidRPr="00FE3FF1">
              <w:rPr>
                <w:rFonts w:ascii="Arial" w:hAnsi="Arial" w:cs="Arial"/>
              </w:rPr>
              <w:t>n</w:t>
            </w:r>
            <w:r w:rsidRPr="00FE3FF1">
              <w:rPr>
                <w:rFonts w:ascii="Arial" w:hAnsi="Arial" w:cs="Arial"/>
                <w:spacing w:val="1"/>
              </w:rPr>
              <w:t>a</w:t>
            </w:r>
            <w:r w:rsidRPr="00FE3FF1">
              <w:rPr>
                <w:rFonts w:ascii="Arial" w:hAnsi="Arial" w:cs="Arial"/>
                <w:spacing w:val="-5"/>
              </w:rPr>
              <w:t>b</w:t>
            </w:r>
            <w:r w:rsidRPr="00FE3FF1">
              <w:rPr>
                <w:rFonts w:ascii="Arial" w:hAnsi="Arial" w:cs="Arial"/>
                <w:spacing w:val="1"/>
              </w:rPr>
              <w:t>le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d</w:t>
            </w:r>
            <w:r w:rsidRPr="00FE3FF1">
              <w:rPr>
                <w:rFonts w:ascii="Arial" w:hAnsi="Arial" w:cs="Arial"/>
                <w:spacing w:val="1"/>
              </w:rPr>
              <w:t>e</w:t>
            </w:r>
            <w:r w:rsidRPr="00FE3FF1">
              <w:rPr>
                <w:rFonts w:ascii="Arial" w:hAnsi="Arial" w:cs="Arial"/>
                <w:spacing w:val="-5"/>
              </w:rPr>
              <w:t>v</w:t>
            </w:r>
            <w:r w:rsidRPr="00FE3FF1">
              <w:rPr>
                <w:rFonts w:ascii="Arial" w:hAnsi="Arial" w:cs="Arial"/>
                <w:spacing w:val="1"/>
              </w:rPr>
              <w:t>el</w:t>
            </w:r>
            <w:r w:rsidRPr="00FE3FF1">
              <w:rPr>
                <w:rFonts w:ascii="Arial" w:hAnsi="Arial" w:cs="Arial"/>
              </w:rPr>
              <w:t>o</w:t>
            </w:r>
            <w:r w:rsidRPr="00FE3FF1">
              <w:rPr>
                <w:rFonts w:ascii="Arial" w:hAnsi="Arial" w:cs="Arial"/>
                <w:spacing w:val="-5"/>
              </w:rPr>
              <w:t>p</w:t>
            </w:r>
            <w:r w:rsidRPr="00FE3FF1">
              <w:rPr>
                <w:rFonts w:ascii="Arial" w:hAnsi="Arial" w:cs="Arial"/>
                <w:spacing w:val="-3"/>
              </w:rPr>
              <w:t>m</w:t>
            </w:r>
            <w:r w:rsidRPr="00FE3FF1">
              <w:rPr>
                <w:rFonts w:ascii="Arial" w:hAnsi="Arial" w:cs="Arial"/>
                <w:spacing w:val="1"/>
              </w:rPr>
              <w:t>e</w:t>
            </w:r>
            <w:r w:rsidRPr="00FE3FF1">
              <w:rPr>
                <w:rFonts w:ascii="Arial" w:hAnsi="Arial" w:cs="Arial"/>
              </w:rPr>
              <w:t>nt of p</w:t>
            </w:r>
            <w:r w:rsidRPr="00FE3FF1">
              <w:rPr>
                <w:rFonts w:ascii="Arial" w:hAnsi="Arial" w:cs="Arial"/>
                <w:spacing w:val="1"/>
              </w:rPr>
              <w:t>e</w:t>
            </w:r>
            <w:r w:rsidRPr="00FE3FF1">
              <w:rPr>
                <w:rFonts w:ascii="Arial" w:hAnsi="Arial" w:cs="Arial"/>
              </w:rPr>
              <w:t>r</w:t>
            </w:r>
            <w:r w:rsidRPr="00FE3FF1">
              <w:rPr>
                <w:rFonts w:ascii="Arial" w:hAnsi="Arial" w:cs="Arial"/>
                <w:spacing w:val="-2"/>
              </w:rPr>
              <w:t>s</w:t>
            </w:r>
            <w:r w:rsidRPr="00FE3FF1">
              <w:rPr>
                <w:rFonts w:ascii="Arial" w:hAnsi="Arial" w:cs="Arial"/>
              </w:rPr>
              <w:t>on</w:t>
            </w:r>
            <w:r w:rsidRPr="00FE3FF1">
              <w:rPr>
                <w:rFonts w:ascii="Arial" w:hAnsi="Arial" w:cs="Arial"/>
                <w:spacing w:val="-3"/>
              </w:rPr>
              <w:t>a</w:t>
            </w:r>
            <w:r w:rsidRPr="00FE3FF1">
              <w:rPr>
                <w:rFonts w:ascii="Arial" w:hAnsi="Arial" w:cs="Arial"/>
                <w:spacing w:val="1"/>
              </w:rPr>
              <w:t>l</w:t>
            </w:r>
            <w:r w:rsidRPr="00FE3FF1">
              <w:rPr>
                <w:rFonts w:ascii="Arial" w:hAnsi="Arial" w:cs="Arial"/>
                <w:spacing w:val="-3"/>
              </w:rPr>
              <w:t>i</w:t>
            </w:r>
            <w:r w:rsidRPr="00FE3FF1">
              <w:rPr>
                <w:rFonts w:ascii="Arial" w:hAnsi="Arial" w:cs="Arial"/>
                <w:spacing w:val="1"/>
              </w:rPr>
              <w:t>ze</w:t>
            </w:r>
            <w:r w:rsidRPr="00FE3FF1">
              <w:rPr>
                <w:rFonts w:ascii="Arial" w:hAnsi="Arial" w:cs="Arial"/>
              </w:rPr>
              <w:t>d</w:t>
            </w:r>
            <w:r w:rsidRPr="00FE3FF1">
              <w:rPr>
                <w:rFonts w:ascii="Arial" w:hAnsi="Arial" w:cs="Arial"/>
                <w:spacing w:val="-1"/>
              </w:rPr>
              <w:t xml:space="preserve"> </w:t>
            </w:r>
            <w:r w:rsidRPr="00FE3FF1">
              <w:rPr>
                <w:rFonts w:ascii="Arial" w:hAnsi="Arial" w:cs="Arial"/>
                <w:spacing w:val="-3"/>
              </w:rPr>
              <w:t>t</w:t>
            </w:r>
            <w:r w:rsidRPr="00FE3FF1">
              <w:rPr>
                <w:rFonts w:ascii="Arial" w:hAnsi="Arial" w:cs="Arial"/>
              </w:rPr>
              <w:t>r</w:t>
            </w:r>
            <w:r w:rsidRPr="00FE3FF1">
              <w:rPr>
                <w:rFonts w:ascii="Arial" w:hAnsi="Arial" w:cs="Arial"/>
                <w:spacing w:val="-3"/>
              </w:rPr>
              <w:t>e</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me</w:t>
            </w:r>
            <w:r w:rsidRPr="00FE3FF1">
              <w:rPr>
                <w:rFonts w:ascii="Arial" w:hAnsi="Arial" w:cs="Arial"/>
                <w:spacing w:val="-5"/>
              </w:rPr>
              <w:t>n</w:t>
            </w:r>
            <w:r w:rsidRPr="00FE3FF1">
              <w:rPr>
                <w:rFonts w:ascii="Arial" w:hAnsi="Arial" w:cs="Arial"/>
              </w:rPr>
              <w:t>t</w:t>
            </w:r>
            <w:r w:rsidRPr="00FE3FF1">
              <w:rPr>
                <w:rFonts w:ascii="Arial" w:hAnsi="Arial" w:cs="Arial"/>
                <w:spacing w:val="1"/>
              </w:rPr>
              <w:t xml:space="preserve"> </w:t>
            </w:r>
            <w:r w:rsidRPr="00FE3FF1">
              <w:rPr>
                <w:rFonts w:ascii="Arial" w:hAnsi="Arial" w:cs="Arial"/>
              </w:rPr>
              <w:t>p</w:t>
            </w:r>
            <w:r w:rsidRPr="00FE3FF1">
              <w:rPr>
                <w:rFonts w:ascii="Arial" w:hAnsi="Arial" w:cs="Arial"/>
                <w:spacing w:val="1"/>
              </w:rPr>
              <w:t>l</w:t>
            </w:r>
            <w:r w:rsidRPr="00FE3FF1">
              <w:rPr>
                <w:rFonts w:ascii="Arial" w:hAnsi="Arial" w:cs="Arial"/>
                <w:spacing w:val="-3"/>
              </w:rPr>
              <w:t>a</w:t>
            </w:r>
            <w:r w:rsidRPr="00FE3FF1">
              <w:rPr>
                <w:rFonts w:ascii="Arial" w:hAnsi="Arial" w:cs="Arial"/>
              </w:rPr>
              <w:t>n</w:t>
            </w:r>
            <w:r w:rsidRPr="00FE3FF1">
              <w:rPr>
                <w:rFonts w:ascii="Arial" w:hAnsi="Arial" w:cs="Arial"/>
                <w:spacing w:val="-2"/>
              </w:rPr>
              <w:t>s.</w:t>
            </w:r>
            <w:r w:rsidRPr="00FE3FF1">
              <w:rPr>
                <w:rFonts w:ascii="Arial" w:hAnsi="Arial" w:cs="Arial"/>
                <w:spacing w:val="2"/>
              </w:rPr>
              <w:t>..</w:t>
            </w:r>
            <w:r w:rsidRPr="00FE3FF1">
              <w:rPr>
                <w:rFonts w:ascii="Arial" w:hAnsi="Arial" w:cs="Arial"/>
              </w:rPr>
              <w:t>"</w:t>
            </w:r>
            <w:r w:rsidRPr="00FE3FF1">
              <w:rPr>
                <w:rFonts w:ascii="Arial" w:hAnsi="Arial" w:cs="Arial"/>
                <w:spacing w:val="-3"/>
              </w:rPr>
              <w:t xml:space="preserve"> </w:t>
            </w:r>
            <w:r w:rsidRPr="00FE3FF1">
              <w:rPr>
                <w:rFonts w:ascii="Arial" w:hAnsi="Arial" w:cs="Arial"/>
              </w:rPr>
              <w:t>(</w:t>
            </w:r>
            <w:r w:rsidRPr="00FE3FF1">
              <w:rPr>
                <w:rFonts w:ascii="Arial" w:hAnsi="Arial" w:cs="Arial"/>
                <w:spacing w:val="-1"/>
              </w:rPr>
              <w:t>H</w:t>
            </w:r>
            <w:r w:rsidRPr="00FE3FF1">
              <w:rPr>
                <w:rFonts w:ascii="Arial" w:hAnsi="Arial" w:cs="Arial"/>
                <w:spacing w:val="1"/>
              </w:rPr>
              <w:t>e</w:t>
            </w:r>
            <w:r w:rsidRPr="00FE3FF1">
              <w:rPr>
                <w:rFonts w:ascii="Arial" w:hAnsi="Arial" w:cs="Arial"/>
                <w:spacing w:val="-5"/>
              </w:rPr>
              <w:t>r</w:t>
            </w:r>
            <w:r w:rsidRPr="00FE3FF1">
              <w:rPr>
                <w:rFonts w:ascii="Arial" w:hAnsi="Arial" w:cs="Arial"/>
                <w:spacing w:val="-3"/>
              </w:rPr>
              <w:t>e</w:t>
            </w:r>
            <w:r w:rsidRPr="00FE3FF1">
              <w:rPr>
                <w:rFonts w:ascii="Arial" w:hAnsi="Arial" w:cs="Arial"/>
              </w:rPr>
              <w:t>,</w:t>
            </w:r>
            <w:r w:rsidRPr="00FE3FF1">
              <w:rPr>
                <w:rFonts w:ascii="Arial" w:hAnsi="Arial" w:cs="Arial"/>
                <w:spacing w:val="5"/>
              </w:rPr>
              <w:t xml:space="preserve"> </w:t>
            </w:r>
            <w:r w:rsidRPr="00FE3FF1">
              <w:rPr>
                <w:rFonts w:ascii="Arial" w:hAnsi="Arial" w:cs="Arial"/>
                <w:spacing w:val="-5"/>
              </w:rPr>
              <w:t>"</w:t>
            </w:r>
            <w:r w:rsidRPr="00FE3FF1">
              <w:rPr>
                <w:rFonts w:ascii="Arial" w:hAnsi="Arial" w:cs="Arial"/>
                <w:spacing w:val="1"/>
              </w:rPr>
              <w:t>it</w:t>
            </w:r>
            <w:r w:rsidRPr="00FE3FF1">
              <w:rPr>
                <w:rFonts w:ascii="Arial" w:hAnsi="Arial" w:cs="Arial"/>
              </w:rPr>
              <w:t>"</w:t>
            </w:r>
            <w:r w:rsidRPr="00FE3FF1">
              <w:rPr>
                <w:rFonts w:ascii="Arial" w:hAnsi="Arial" w:cs="Arial"/>
                <w:spacing w:val="-2"/>
              </w:rPr>
              <w:t xml:space="preserve"> </w:t>
            </w:r>
            <w:r w:rsidRPr="00FE3FF1">
              <w:rPr>
                <w:rFonts w:ascii="Arial" w:hAnsi="Arial" w:cs="Arial"/>
              </w:rPr>
              <w:t>r</w:t>
            </w:r>
            <w:r w:rsidRPr="00FE3FF1">
              <w:rPr>
                <w:rFonts w:ascii="Arial" w:hAnsi="Arial" w:cs="Arial"/>
                <w:spacing w:val="2"/>
              </w:rPr>
              <w:t>e</w:t>
            </w:r>
            <w:r w:rsidRPr="00FE3FF1">
              <w:rPr>
                <w:rFonts w:ascii="Arial" w:hAnsi="Arial" w:cs="Arial"/>
                <w:spacing w:val="-5"/>
              </w:rPr>
              <w:t>p</w:t>
            </w:r>
            <w:r w:rsidRPr="00FE3FF1">
              <w:rPr>
                <w:rFonts w:ascii="Arial" w:hAnsi="Arial" w:cs="Arial"/>
                <w:spacing w:val="1"/>
              </w:rPr>
              <w:t>l</w:t>
            </w:r>
            <w:r w:rsidRPr="00FE3FF1">
              <w:rPr>
                <w:rFonts w:ascii="Arial" w:hAnsi="Arial" w:cs="Arial"/>
                <w:spacing w:val="-3"/>
              </w:rPr>
              <w:t>a</w:t>
            </w:r>
            <w:r w:rsidRPr="00FE3FF1">
              <w:rPr>
                <w:rFonts w:ascii="Arial" w:hAnsi="Arial" w:cs="Arial"/>
                <w:spacing w:val="1"/>
              </w:rPr>
              <w:t>ce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t</w:t>
            </w:r>
            <w:r w:rsidRPr="00FE3FF1">
              <w:rPr>
                <w:rFonts w:ascii="Arial" w:hAnsi="Arial" w:cs="Arial"/>
                <w:spacing w:val="-5"/>
              </w:rPr>
              <w:t>h</w:t>
            </w:r>
            <w:r w:rsidRPr="00FE3FF1">
              <w:rPr>
                <w:rFonts w:ascii="Arial" w:hAnsi="Arial" w:cs="Arial"/>
              </w:rPr>
              <w:t>e</w:t>
            </w:r>
            <w:r w:rsidRPr="00FE3FF1">
              <w:rPr>
                <w:rFonts w:ascii="Arial" w:hAnsi="Arial" w:cs="Arial"/>
                <w:spacing w:val="5"/>
              </w:rPr>
              <w:t xml:space="preserve"> </w:t>
            </w:r>
            <w:r w:rsidRPr="00FE3FF1">
              <w:rPr>
                <w:rFonts w:ascii="Arial" w:hAnsi="Arial" w:cs="Arial"/>
                <w:spacing w:val="-5"/>
              </w:rPr>
              <w:t>r</w:t>
            </w:r>
            <w:r w:rsidRPr="00FE3FF1">
              <w:rPr>
                <w:rFonts w:ascii="Arial" w:hAnsi="Arial" w:cs="Arial"/>
                <w:spacing w:val="1"/>
              </w:rPr>
              <w:t>e</w:t>
            </w:r>
            <w:r w:rsidRPr="00FE3FF1">
              <w:rPr>
                <w:rFonts w:ascii="Arial" w:hAnsi="Arial" w:cs="Arial"/>
                <w:spacing w:val="-5"/>
              </w:rPr>
              <w:t>p</w:t>
            </w:r>
            <w:r w:rsidRPr="00FE3FF1">
              <w:rPr>
                <w:rFonts w:ascii="Arial" w:hAnsi="Arial" w:cs="Arial"/>
                <w:spacing w:val="1"/>
              </w:rPr>
              <w:t>e</w:t>
            </w:r>
            <w:r w:rsidRPr="00FE3FF1">
              <w:rPr>
                <w:rFonts w:ascii="Arial" w:hAnsi="Arial" w:cs="Arial"/>
                <w:spacing w:val="-3"/>
              </w:rPr>
              <w:t>a</w:t>
            </w:r>
            <w:r w:rsidRPr="00FE3FF1">
              <w:rPr>
                <w:rFonts w:ascii="Arial" w:hAnsi="Arial" w:cs="Arial"/>
                <w:spacing w:val="1"/>
              </w:rPr>
              <w:t>te</w:t>
            </w:r>
            <w:r w:rsidRPr="00FE3FF1">
              <w:rPr>
                <w:rFonts w:ascii="Arial" w:hAnsi="Arial" w:cs="Arial"/>
              </w:rPr>
              <w:t>d</w:t>
            </w:r>
            <w:r w:rsidRPr="00FE3FF1">
              <w:rPr>
                <w:rFonts w:ascii="Arial" w:hAnsi="Arial" w:cs="Arial"/>
                <w:spacing w:val="-1"/>
              </w:rPr>
              <w:t xml:space="preserve"> </w:t>
            </w:r>
            <w:r w:rsidRPr="00FE3FF1">
              <w:rPr>
                <w:rFonts w:ascii="Arial" w:hAnsi="Arial" w:cs="Arial"/>
              </w:rPr>
              <w:t>ph</w:t>
            </w:r>
            <w:r w:rsidRPr="00FE3FF1">
              <w:rPr>
                <w:rFonts w:ascii="Arial" w:hAnsi="Arial" w:cs="Arial"/>
                <w:spacing w:val="-5"/>
              </w:rPr>
              <w:t>r</w:t>
            </w:r>
            <w:r w:rsidRPr="00FE3FF1">
              <w:rPr>
                <w:rFonts w:ascii="Arial" w:hAnsi="Arial" w:cs="Arial"/>
                <w:spacing w:val="1"/>
              </w:rPr>
              <w:t>a</w:t>
            </w:r>
            <w:r w:rsidRPr="00FE3FF1">
              <w:rPr>
                <w:rFonts w:ascii="Arial" w:hAnsi="Arial" w:cs="Arial"/>
                <w:spacing w:val="-2"/>
              </w:rPr>
              <w:t>s</w:t>
            </w:r>
            <w:r w:rsidRPr="00FE3FF1">
              <w:rPr>
                <w:rFonts w:ascii="Arial" w:hAnsi="Arial" w:cs="Arial"/>
                <w:spacing w:val="1"/>
              </w:rPr>
              <w:t>e</w:t>
            </w:r>
            <w:r w:rsidRPr="00FE3FF1">
              <w:rPr>
                <w:rFonts w:ascii="Arial" w:hAnsi="Arial" w:cs="Arial"/>
                <w:spacing w:val="-5"/>
              </w:rPr>
              <w:t>)</w:t>
            </w:r>
            <w:r w:rsidRPr="00FE3FF1">
              <w:rPr>
                <w:rFonts w:ascii="Arial" w:hAnsi="Arial" w:cs="Arial"/>
              </w:rPr>
              <w:t>.</w:t>
            </w:r>
          </w:p>
          <w:p w14:paraId="49297E61" w14:textId="77777777" w:rsidR="00366984" w:rsidRPr="00FE3FF1" w:rsidRDefault="00366984">
            <w:pPr>
              <w:spacing w:before="11" w:line="220" w:lineRule="exact"/>
              <w:rPr>
                <w:rFonts w:ascii="Arial" w:hAnsi="Arial" w:cs="Arial"/>
              </w:rPr>
            </w:pPr>
          </w:p>
          <w:p w14:paraId="57E227CD" w14:textId="77777777" w:rsidR="00366984" w:rsidRPr="00FE3FF1" w:rsidRDefault="00B30A26">
            <w:pPr>
              <w:spacing w:line="220" w:lineRule="exact"/>
              <w:ind w:left="105"/>
              <w:rPr>
                <w:rFonts w:ascii="Arial" w:hAnsi="Arial" w:cs="Arial"/>
              </w:rPr>
            </w:pPr>
            <w:r w:rsidRPr="00FE3FF1">
              <w:rPr>
                <w:rFonts w:ascii="Arial" w:hAnsi="Arial" w:cs="Arial"/>
                <w:spacing w:val="-2"/>
              </w:rPr>
              <w:t>M</w:t>
            </w:r>
            <w:r w:rsidRPr="00FE3FF1">
              <w:rPr>
                <w:rFonts w:ascii="Arial" w:hAnsi="Arial" w:cs="Arial"/>
                <w:spacing w:val="1"/>
              </w:rPr>
              <w:t>i</w:t>
            </w:r>
            <w:r w:rsidRPr="00FE3FF1">
              <w:rPr>
                <w:rFonts w:ascii="Arial" w:hAnsi="Arial" w:cs="Arial"/>
              </w:rPr>
              <w:t>nor</w:t>
            </w:r>
            <w:r w:rsidRPr="00FE3FF1">
              <w:rPr>
                <w:rFonts w:ascii="Arial" w:hAnsi="Arial" w:cs="Arial"/>
                <w:spacing w:val="-1"/>
              </w:rPr>
              <w:t xml:space="preserve"> </w:t>
            </w:r>
            <w:r w:rsidRPr="00FE3FF1">
              <w:rPr>
                <w:rFonts w:ascii="Arial" w:hAnsi="Arial" w:cs="Arial"/>
              </w:rPr>
              <w:t>gr</w:t>
            </w:r>
            <w:r w:rsidRPr="00FE3FF1">
              <w:rPr>
                <w:rFonts w:ascii="Arial" w:hAnsi="Arial" w:cs="Arial"/>
                <w:spacing w:val="-3"/>
              </w:rPr>
              <w:t>a</w:t>
            </w:r>
            <w:r w:rsidRPr="00FE3FF1">
              <w:rPr>
                <w:rFonts w:ascii="Arial" w:hAnsi="Arial" w:cs="Arial"/>
                <w:spacing w:val="1"/>
              </w:rPr>
              <w:t>m</w:t>
            </w:r>
            <w:r w:rsidRPr="00FE3FF1">
              <w:rPr>
                <w:rFonts w:ascii="Arial" w:hAnsi="Arial" w:cs="Arial"/>
                <w:spacing w:val="-3"/>
              </w:rPr>
              <w:t>m</w:t>
            </w:r>
            <w:r w:rsidRPr="00FE3FF1">
              <w:rPr>
                <w:rFonts w:ascii="Arial" w:hAnsi="Arial" w:cs="Arial"/>
                <w:spacing w:val="1"/>
              </w:rPr>
              <w:t>a</w:t>
            </w:r>
            <w:r w:rsidRPr="00FE3FF1">
              <w:rPr>
                <w:rFonts w:ascii="Arial" w:hAnsi="Arial" w:cs="Arial"/>
                <w:spacing w:val="-3"/>
              </w:rPr>
              <w:t>t</w:t>
            </w:r>
            <w:r w:rsidRPr="00FE3FF1">
              <w:rPr>
                <w:rFonts w:ascii="Arial" w:hAnsi="Arial" w:cs="Arial"/>
                <w:spacing w:val="1"/>
              </w:rPr>
              <w:t>i</w:t>
            </w:r>
            <w:r w:rsidRPr="00FE3FF1">
              <w:rPr>
                <w:rFonts w:ascii="Arial" w:hAnsi="Arial" w:cs="Arial"/>
                <w:spacing w:val="-3"/>
              </w:rPr>
              <w:t>c</w:t>
            </w:r>
            <w:r w:rsidRPr="00FE3FF1">
              <w:rPr>
                <w:rFonts w:ascii="Arial" w:hAnsi="Arial" w:cs="Arial"/>
                <w:spacing w:val="1"/>
              </w:rPr>
              <w:t>a</w:t>
            </w:r>
            <w:r w:rsidRPr="00FE3FF1">
              <w:rPr>
                <w:rFonts w:ascii="Arial" w:hAnsi="Arial" w:cs="Arial"/>
              </w:rPr>
              <w:t>l</w:t>
            </w:r>
            <w:r w:rsidRPr="00FE3FF1">
              <w:rPr>
                <w:rFonts w:ascii="Arial" w:hAnsi="Arial" w:cs="Arial"/>
                <w:spacing w:val="1"/>
              </w:rPr>
              <w:t xml:space="preserve"> </w:t>
            </w:r>
            <w:r w:rsidRPr="00FE3FF1">
              <w:rPr>
                <w:rFonts w:ascii="Arial" w:hAnsi="Arial" w:cs="Arial"/>
                <w:spacing w:val="-3"/>
              </w:rPr>
              <w:t>m</w:t>
            </w:r>
            <w:r w:rsidRPr="00FE3FF1">
              <w:rPr>
                <w:rFonts w:ascii="Arial" w:hAnsi="Arial" w:cs="Arial"/>
                <w:spacing w:val="3"/>
              </w:rPr>
              <w:t>i</w:t>
            </w:r>
            <w:r w:rsidRPr="00FE3FF1">
              <w:rPr>
                <w:rFonts w:ascii="Arial" w:hAnsi="Arial" w:cs="Arial"/>
                <w:spacing w:val="-2"/>
              </w:rPr>
              <w:t>s</w:t>
            </w:r>
            <w:r w:rsidRPr="00FE3FF1">
              <w:rPr>
                <w:rFonts w:ascii="Arial" w:hAnsi="Arial" w:cs="Arial"/>
                <w:spacing w:val="-3"/>
              </w:rPr>
              <w:t>t</w:t>
            </w:r>
            <w:r w:rsidRPr="00FE3FF1">
              <w:rPr>
                <w:rFonts w:ascii="Arial" w:hAnsi="Arial" w:cs="Arial"/>
                <w:spacing w:val="1"/>
              </w:rPr>
              <w:t>a</w:t>
            </w:r>
            <w:r w:rsidRPr="00FE3FF1">
              <w:rPr>
                <w:rFonts w:ascii="Arial" w:hAnsi="Arial" w:cs="Arial"/>
              </w:rPr>
              <w:t>k</w:t>
            </w:r>
            <w:r w:rsidRPr="00FE3FF1">
              <w:rPr>
                <w:rFonts w:ascii="Arial" w:hAnsi="Arial" w:cs="Arial"/>
                <w:spacing w:val="1"/>
              </w:rPr>
              <w:t>e</w:t>
            </w:r>
            <w:r w:rsidRPr="00FE3FF1">
              <w:rPr>
                <w:rFonts w:ascii="Arial" w:hAnsi="Arial" w:cs="Arial"/>
              </w:rPr>
              <w:t>s</w:t>
            </w:r>
            <w:r w:rsidRPr="00FE3FF1">
              <w:rPr>
                <w:rFonts w:ascii="Arial" w:hAnsi="Arial" w:cs="Arial"/>
                <w:spacing w:val="-3"/>
              </w:rPr>
              <w:t xml:space="preserve"> </w:t>
            </w:r>
            <w:r w:rsidRPr="00FE3FF1">
              <w:rPr>
                <w:rFonts w:ascii="Arial" w:hAnsi="Arial" w:cs="Arial"/>
                <w:spacing w:val="1"/>
              </w:rPr>
              <w:t>a</w:t>
            </w:r>
            <w:r w:rsidRPr="00FE3FF1">
              <w:rPr>
                <w:rFonts w:ascii="Arial" w:hAnsi="Arial" w:cs="Arial"/>
                <w:spacing w:val="-5"/>
              </w:rPr>
              <w:t>r</w:t>
            </w:r>
            <w:r w:rsidRPr="00FE3FF1">
              <w:rPr>
                <w:rFonts w:ascii="Arial" w:hAnsi="Arial" w:cs="Arial"/>
              </w:rPr>
              <w:t>e</w:t>
            </w:r>
            <w:r w:rsidRPr="00FE3FF1">
              <w:rPr>
                <w:rFonts w:ascii="Arial" w:hAnsi="Arial" w:cs="Arial"/>
                <w:spacing w:val="-1"/>
              </w:rPr>
              <w:t xml:space="preserve"> </w:t>
            </w:r>
            <w:r w:rsidRPr="00FE3FF1">
              <w:rPr>
                <w:rFonts w:ascii="Arial" w:hAnsi="Arial" w:cs="Arial"/>
              </w:rPr>
              <w:t>pr</w:t>
            </w:r>
            <w:r w:rsidRPr="00FE3FF1">
              <w:rPr>
                <w:rFonts w:ascii="Arial" w:hAnsi="Arial" w:cs="Arial"/>
                <w:spacing w:val="2"/>
              </w:rPr>
              <w:t>e</w:t>
            </w:r>
            <w:r w:rsidRPr="00FE3FF1">
              <w:rPr>
                <w:rFonts w:ascii="Arial" w:hAnsi="Arial" w:cs="Arial"/>
                <w:spacing w:val="-2"/>
              </w:rPr>
              <w:t>s</w:t>
            </w:r>
            <w:r w:rsidRPr="00FE3FF1">
              <w:rPr>
                <w:rFonts w:ascii="Arial" w:hAnsi="Arial" w:cs="Arial"/>
                <w:spacing w:val="-3"/>
              </w:rPr>
              <w:t>e</w:t>
            </w:r>
            <w:r w:rsidRPr="00FE3FF1">
              <w:rPr>
                <w:rFonts w:ascii="Arial" w:hAnsi="Arial" w:cs="Arial"/>
              </w:rPr>
              <w:t>n</w:t>
            </w:r>
            <w:r w:rsidRPr="00FE3FF1">
              <w:rPr>
                <w:rFonts w:ascii="Arial" w:hAnsi="Arial" w:cs="Arial"/>
                <w:spacing w:val="-3"/>
              </w:rPr>
              <w:t>t</w:t>
            </w:r>
            <w:r w:rsidRPr="00FE3FF1">
              <w:rPr>
                <w:rFonts w:ascii="Arial" w:hAnsi="Arial" w:cs="Arial"/>
              </w:rPr>
              <w:t>.</w:t>
            </w:r>
          </w:p>
        </w:tc>
        <w:tc>
          <w:tcPr>
            <w:tcW w:w="6443" w:type="dxa"/>
            <w:tcBorders>
              <w:top w:val="single" w:sz="5" w:space="0" w:color="000000"/>
              <w:left w:val="single" w:sz="5" w:space="0" w:color="000000"/>
              <w:bottom w:val="single" w:sz="5" w:space="0" w:color="000000"/>
              <w:right w:val="single" w:sz="5" w:space="0" w:color="000000"/>
            </w:tcBorders>
          </w:tcPr>
          <w:p w14:paraId="6D1CFB92" w14:textId="64CD2270" w:rsidR="00714F12" w:rsidRPr="00FE3FF1" w:rsidRDefault="00714F12" w:rsidP="00714F12">
            <w:pPr>
              <w:rPr>
                <w:rFonts w:ascii="Arial" w:hAnsi="Arial" w:cs="Arial"/>
                <w:lang w:val="en-IN"/>
              </w:rPr>
            </w:pPr>
            <w:r w:rsidRPr="00FE3FF1">
              <w:rPr>
                <w:rFonts w:ascii="Arial" w:hAnsi="Arial" w:cs="Arial"/>
                <w:lang w:val="en-IN"/>
              </w:rPr>
              <w:t xml:space="preserve">Thank you for the constructive feedback. </w:t>
            </w:r>
            <w:r w:rsidR="00EE2DED" w:rsidRPr="00FE3FF1">
              <w:rPr>
                <w:rFonts w:ascii="Arial" w:hAnsi="Arial" w:cs="Arial"/>
                <w:lang w:val="en-IN"/>
              </w:rPr>
              <w:t xml:space="preserve">We </w:t>
            </w:r>
            <w:r w:rsidRPr="00FE3FF1">
              <w:rPr>
                <w:rFonts w:ascii="Arial" w:hAnsi="Arial" w:cs="Arial"/>
                <w:lang w:val="en-IN"/>
              </w:rPr>
              <w:t xml:space="preserve">agree that the language and English quality of the article are generally suitable for scholarly communications, and </w:t>
            </w:r>
            <w:r w:rsidR="00EE2DED" w:rsidRPr="00FE3FF1">
              <w:rPr>
                <w:rFonts w:ascii="Arial" w:hAnsi="Arial" w:cs="Arial"/>
                <w:lang w:val="en-IN"/>
              </w:rPr>
              <w:t>we</w:t>
            </w:r>
            <w:r w:rsidRPr="00FE3FF1">
              <w:rPr>
                <w:rFonts w:ascii="Arial" w:hAnsi="Arial" w:cs="Arial"/>
                <w:lang w:val="en-IN"/>
              </w:rPr>
              <w:t xml:space="preserve"> will address the suggested improvements. </w:t>
            </w:r>
            <w:r w:rsidR="00EE2DED" w:rsidRPr="00FE3FF1">
              <w:rPr>
                <w:rFonts w:ascii="Arial" w:hAnsi="Arial" w:cs="Arial"/>
                <w:lang w:val="en-IN"/>
              </w:rPr>
              <w:t>We</w:t>
            </w:r>
            <w:r w:rsidRPr="00FE3FF1">
              <w:rPr>
                <w:rFonts w:ascii="Arial" w:hAnsi="Arial" w:cs="Arial"/>
                <w:lang w:val="en-IN"/>
              </w:rPr>
              <w:t xml:space="preserve"> will vary the phrasing in the abstract and introduction by combining sentences and replacing repetitive phrases, such as rewording "Pharmacometrics, the science of quantitative drug modelling" and using "it" to avoid redundancy, as demonstrated in the example provided. Additionally, </w:t>
            </w:r>
            <w:r w:rsidR="00EE2DED" w:rsidRPr="00FE3FF1">
              <w:rPr>
                <w:rFonts w:ascii="Arial" w:hAnsi="Arial" w:cs="Arial"/>
                <w:lang w:val="en-IN"/>
              </w:rPr>
              <w:t xml:space="preserve">We </w:t>
            </w:r>
            <w:r w:rsidRPr="00FE3FF1">
              <w:rPr>
                <w:rFonts w:ascii="Arial" w:hAnsi="Arial" w:cs="Arial"/>
                <w:lang w:val="en-IN"/>
              </w:rPr>
              <w:t>will carefully review and correct the minor grammatical mistakes to enhance the manuscript’s professionalism, clarity, and flow.</w:t>
            </w:r>
          </w:p>
          <w:p w14:paraId="1A1DD823" w14:textId="77777777" w:rsidR="00366984" w:rsidRPr="00FE3FF1" w:rsidRDefault="00366984">
            <w:pPr>
              <w:rPr>
                <w:rFonts w:ascii="Arial" w:hAnsi="Arial" w:cs="Arial"/>
              </w:rPr>
            </w:pPr>
          </w:p>
        </w:tc>
      </w:tr>
      <w:tr w:rsidR="00366984" w:rsidRPr="00FE3FF1" w14:paraId="1D4C88A6" w14:textId="77777777">
        <w:trPr>
          <w:trHeight w:hRule="exact" w:val="1186"/>
        </w:trPr>
        <w:tc>
          <w:tcPr>
            <w:tcW w:w="5353" w:type="dxa"/>
            <w:tcBorders>
              <w:top w:val="single" w:sz="5" w:space="0" w:color="000000"/>
              <w:left w:val="single" w:sz="5" w:space="0" w:color="000000"/>
              <w:bottom w:val="single" w:sz="5" w:space="0" w:color="000000"/>
              <w:right w:val="single" w:sz="5" w:space="0" w:color="000000"/>
            </w:tcBorders>
          </w:tcPr>
          <w:p w14:paraId="511A558B" w14:textId="77777777" w:rsidR="00366984" w:rsidRPr="00FE3FF1" w:rsidRDefault="00B30A26">
            <w:pPr>
              <w:spacing w:line="220" w:lineRule="exact"/>
              <w:ind w:left="105"/>
              <w:rPr>
                <w:rFonts w:ascii="Arial" w:hAnsi="Arial" w:cs="Arial"/>
              </w:rPr>
            </w:pPr>
            <w:r w:rsidRPr="00FE3FF1">
              <w:rPr>
                <w:rFonts w:ascii="Arial" w:hAnsi="Arial" w:cs="Arial"/>
                <w:b/>
                <w:spacing w:val="1"/>
                <w:u w:val="thick" w:color="000000"/>
              </w:rPr>
              <w:t>O</w:t>
            </w:r>
            <w:r w:rsidRPr="00FE3FF1">
              <w:rPr>
                <w:rFonts w:ascii="Arial" w:hAnsi="Arial" w:cs="Arial"/>
                <w:b/>
                <w:spacing w:val="-2"/>
                <w:u w:val="thick" w:color="000000"/>
              </w:rPr>
              <w:t>p</w:t>
            </w:r>
            <w:r w:rsidRPr="00FE3FF1">
              <w:rPr>
                <w:rFonts w:ascii="Arial" w:hAnsi="Arial" w:cs="Arial"/>
                <w:b/>
                <w:u w:val="thick" w:color="000000"/>
              </w:rPr>
              <w:t>t</w:t>
            </w:r>
            <w:r w:rsidRPr="00FE3FF1">
              <w:rPr>
                <w:rFonts w:ascii="Arial" w:hAnsi="Arial" w:cs="Arial"/>
                <w:b/>
                <w:spacing w:val="1"/>
                <w:u w:val="thick" w:color="000000"/>
              </w:rPr>
              <w:t>i</w:t>
            </w:r>
            <w:r w:rsidRPr="00FE3FF1">
              <w:rPr>
                <w:rFonts w:ascii="Arial" w:hAnsi="Arial" w:cs="Arial"/>
                <w:b/>
                <w:u w:val="thick" w:color="000000"/>
              </w:rPr>
              <w:t>o</w:t>
            </w:r>
            <w:r w:rsidRPr="00FE3FF1">
              <w:rPr>
                <w:rFonts w:ascii="Arial" w:hAnsi="Arial" w:cs="Arial"/>
                <w:b/>
                <w:spacing w:val="-2"/>
                <w:u w:val="thick" w:color="000000"/>
              </w:rPr>
              <w:t>n</w:t>
            </w:r>
            <w:r w:rsidRPr="00FE3FF1">
              <w:rPr>
                <w:rFonts w:ascii="Arial" w:hAnsi="Arial" w:cs="Arial"/>
                <w:b/>
                <w:spacing w:val="-5"/>
                <w:u w:val="thick" w:color="000000"/>
              </w:rPr>
              <w:t>a</w:t>
            </w:r>
            <w:r w:rsidRPr="00FE3FF1">
              <w:rPr>
                <w:rFonts w:ascii="Arial" w:hAnsi="Arial" w:cs="Arial"/>
                <w:b/>
                <w:spacing w:val="1"/>
                <w:u w:val="thick" w:color="000000"/>
              </w:rPr>
              <w:t>l</w:t>
            </w:r>
            <w:r w:rsidRPr="00FE3FF1">
              <w:rPr>
                <w:rFonts w:ascii="Arial" w:hAnsi="Arial" w:cs="Arial"/>
                <w:b/>
                <w:spacing w:val="-3"/>
                <w:u w:val="thick" w:color="000000"/>
              </w:rPr>
              <w:t>/</w:t>
            </w:r>
            <w:r w:rsidRPr="00FE3FF1">
              <w:rPr>
                <w:rFonts w:ascii="Arial" w:hAnsi="Arial" w:cs="Arial"/>
                <w:b/>
                <w:spacing w:val="1"/>
                <w:u w:val="thick" w:color="000000"/>
              </w:rPr>
              <w:t>Ge</w:t>
            </w:r>
            <w:r w:rsidRPr="00FE3FF1">
              <w:rPr>
                <w:rFonts w:ascii="Arial" w:hAnsi="Arial" w:cs="Arial"/>
                <w:b/>
                <w:spacing w:val="-2"/>
                <w:u w:val="thick" w:color="000000"/>
              </w:rPr>
              <w:t>n</w:t>
            </w:r>
            <w:r w:rsidRPr="00FE3FF1">
              <w:rPr>
                <w:rFonts w:ascii="Arial" w:hAnsi="Arial" w:cs="Arial"/>
                <w:b/>
                <w:spacing w:val="-3"/>
                <w:u w:val="thick" w:color="000000"/>
              </w:rPr>
              <w:t>e</w:t>
            </w:r>
            <w:r w:rsidRPr="00FE3FF1">
              <w:rPr>
                <w:rFonts w:ascii="Arial" w:hAnsi="Arial" w:cs="Arial"/>
                <w:b/>
                <w:spacing w:val="1"/>
                <w:u w:val="thick" w:color="000000"/>
              </w:rPr>
              <w:t>r</w:t>
            </w:r>
            <w:r w:rsidRPr="00FE3FF1">
              <w:rPr>
                <w:rFonts w:ascii="Arial" w:hAnsi="Arial" w:cs="Arial"/>
                <w:b/>
                <w:spacing w:val="-5"/>
                <w:u w:val="thick" w:color="000000"/>
              </w:rPr>
              <w:t>a</w:t>
            </w:r>
            <w:r w:rsidRPr="00FE3FF1">
              <w:rPr>
                <w:rFonts w:ascii="Arial" w:hAnsi="Arial" w:cs="Arial"/>
                <w:b/>
                <w:u w:val="thick" w:color="000000"/>
              </w:rPr>
              <w:t>l</w:t>
            </w:r>
            <w:r w:rsidRPr="00FE3FF1">
              <w:rPr>
                <w:rFonts w:ascii="Arial" w:hAnsi="Arial" w:cs="Arial"/>
                <w:b/>
                <w:spacing w:val="2"/>
              </w:rPr>
              <w:t xml:space="preserve"> </w:t>
            </w:r>
            <w:r w:rsidRPr="00FE3FF1">
              <w:rPr>
                <w:rFonts w:ascii="Arial" w:hAnsi="Arial" w:cs="Arial"/>
                <w:spacing w:val="1"/>
              </w:rPr>
              <w:t>c</w:t>
            </w:r>
            <w:r w:rsidRPr="00FE3FF1">
              <w:rPr>
                <w:rFonts w:ascii="Arial" w:hAnsi="Arial" w:cs="Arial"/>
              </w:rPr>
              <w:t>o</w:t>
            </w:r>
            <w:r w:rsidRPr="00FE3FF1">
              <w:rPr>
                <w:rFonts w:ascii="Arial" w:hAnsi="Arial" w:cs="Arial"/>
                <w:spacing w:val="-3"/>
              </w:rPr>
              <w:t>mm</w:t>
            </w:r>
            <w:r w:rsidRPr="00FE3FF1">
              <w:rPr>
                <w:rFonts w:ascii="Arial" w:hAnsi="Arial" w:cs="Arial"/>
                <w:spacing w:val="1"/>
              </w:rPr>
              <w:t>e</w:t>
            </w:r>
            <w:r w:rsidRPr="00FE3FF1">
              <w:rPr>
                <w:rFonts w:ascii="Arial" w:hAnsi="Arial" w:cs="Arial"/>
              </w:rPr>
              <w:t>n</w:t>
            </w:r>
            <w:r w:rsidRPr="00FE3FF1">
              <w:rPr>
                <w:rFonts w:ascii="Arial" w:hAnsi="Arial" w:cs="Arial"/>
                <w:spacing w:val="1"/>
              </w:rPr>
              <w:t>t</w:t>
            </w:r>
            <w:r w:rsidRPr="00FE3FF1">
              <w:rPr>
                <w:rFonts w:ascii="Arial" w:hAnsi="Arial" w:cs="Arial"/>
              </w:rPr>
              <w:t>s</w:t>
            </w:r>
          </w:p>
        </w:tc>
        <w:tc>
          <w:tcPr>
            <w:tcW w:w="9362" w:type="dxa"/>
            <w:tcBorders>
              <w:top w:val="single" w:sz="5" w:space="0" w:color="000000"/>
              <w:left w:val="single" w:sz="5" w:space="0" w:color="000000"/>
              <w:bottom w:val="single" w:sz="5" w:space="0" w:color="000000"/>
              <w:right w:val="single" w:sz="5" w:space="0" w:color="000000"/>
            </w:tcBorders>
          </w:tcPr>
          <w:p w14:paraId="7A5096C0" w14:textId="77777777" w:rsidR="00366984" w:rsidRPr="00FE3FF1" w:rsidRDefault="00366984">
            <w:pPr>
              <w:rPr>
                <w:rFonts w:ascii="Arial" w:hAnsi="Arial" w:cs="Arial"/>
              </w:rPr>
            </w:pPr>
          </w:p>
        </w:tc>
        <w:tc>
          <w:tcPr>
            <w:tcW w:w="6443" w:type="dxa"/>
            <w:tcBorders>
              <w:top w:val="single" w:sz="5" w:space="0" w:color="000000"/>
              <w:left w:val="single" w:sz="5" w:space="0" w:color="000000"/>
              <w:bottom w:val="single" w:sz="5" w:space="0" w:color="000000"/>
              <w:right w:val="single" w:sz="5" w:space="0" w:color="000000"/>
            </w:tcBorders>
          </w:tcPr>
          <w:p w14:paraId="00B43B1D" w14:textId="77777777" w:rsidR="00366984" w:rsidRPr="00FE3FF1" w:rsidRDefault="00366984">
            <w:pPr>
              <w:rPr>
                <w:rFonts w:ascii="Arial" w:hAnsi="Arial" w:cs="Arial"/>
              </w:rPr>
            </w:pPr>
          </w:p>
        </w:tc>
      </w:tr>
    </w:tbl>
    <w:p w14:paraId="1C231C3A" w14:textId="77777777" w:rsidR="00366984" w:rsidRPr="00FE3FF1" w:rsidRDefault="00366984">
      <w:pPr>
        <w:spacing w:before="1" w:line="140" w:lineRule="exact"/>
        <w:rPr>
          <w:rFonts w:ascii="Arial" w:hAnsi="Arial" w:cs="Arial"/>
        </w:rPr>
      </w:pPr>
    </w:p>
    <w:p w14:paraId="1E20CFDD" w14:textId="77777777" w:rsidR="00366984" w:rsidRPr="00FE3FF1" w:rsidRDefault="00366984">
      <w:pPr>
        <w:spacing w:line="200" w:lineRule="exact"/>
        <w:rPr>
          <w:rFonts w:ascii="Arial" w:hAnsi="Arial" w:cs="Arial"/>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05"/>
        <w:gridCol w:w="7244"/>
        <w:gridCol w:w="7231"/>
      </w:tblGrid>
      <w:tr w:rsidR="00156BEB" w:rsidRPr="00FE3FF1" w14:paraId="0DB8A783" w14:textId="77777777" w:rsidTr="00156BE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BD30B5A" w14:textId="77777777" w:rsidR="00156BEB" w:rsidRPr="00FE3FF1" w:rsidRDefault="00156BEB">
            <w:pPr>
              <w:spacing w:line="276" w:lineRule="auto"/>
              <w:rPr>
                <w:rFonts w:ascii="Arial" w:eastAsia="Arial Unicode MS" w:hAnsi="Arial" w:cs="Arial"/>
                <w:b/>
                <w:u w:val="single"/>
                <w:lang w:val="en-GB"/>
              </w:rPr>
            </w:pPr>
            <w:bookmarkStart w:id="1" w:name="_Hlk156057883"/>
            <w:bookmarkStart w:id="2" w:name="_Hlk156057704"/>
            <w:r w:rsidRPr="00FE3FF1">
              <w:rPr>
                <w:rFonts w:ascii="Arial" w:eastAsia="Arial Unicode MS" w:hAnsi="Arial" w:cs="Arial"/>
                <w:b/>
                <w:highlight w:val="yellow"/>
                <w:u w:val="single"/>
                <w:lang w:val="en-GB"/>
              </w:rPr>
              <w:t>PART  2:</w:t>
            </w:r>
            <w:r w:rsidRPr="00FE3FF1">
              <w:rPr>
                <w:rFonts w:ascii="Arial" w:eastAsia="Arial Unicode MS" w:hAnsi="Arial" w:cs="Arial"/>
                <w:b/>
                <w:u w:val="single"/>
                <w:lang w:val="en-GB"/>
              </w:rPr>
              <w:t xml:space="preserve"> </w:t>
            </w:r>
          </w:p>
          <w:p w14:paraId="1A677322" w14:textId="77777777" w:rsidR="00156BEB" w:rsidRPr="00FE3FF1" w:rsidRDefault="00156BEB">
            <w:pPr>
              <w:spacing w:line="276" w:lineRule="auto"/>
              <w:rPr>
                <w:rFonts w:ascii="Arial" w:eastAsia="Arial Unicode MS" w:hAnsi="Arial" w:cs="Arial"/>
                <w:b/>
                <w:u w:val="single"/>
                <w:lang w:val="en-GB"/>
              </w:rPr>
            </w:pPr>
          </w:p>
        </w:tc>
      </w:tr>
      <w:tr w:rsidR="00156BEB" w:rsidRPr="00FE3FF1" w14:paraId="61028B90" w14:textId="77777777" w:rsidTr="00156BE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FEFCFD" w14:textId="77777777" w:rsidR="00156BEB" w:rsidRPr="00FE3FF1" w:rsidRDefault="00156BEB">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43C8326" w14:textId="77777777" w:rsidR="00156BEB" w:rsidRPr="00FE3FF1" w:rsidRDefault="00156BEB">
            <w:pPr>
              <w:keepNext/>
              <w:spacing w:line="276" w:lineRule="auto"/>
              <w:outlineLvl w:val="1"/>
              <w:rPr>
                <w:rFonts w:ascii="Arial" w:eastAsia="MS Mincho" w:hAnsi="Arial" w:cs="Arial"/>
                <w:b/>
                <w:bCs/>
                <w:lang w:val="en-GB"/>
              </w:rPr>
            </w:pPr>
            <w:r w:rsidRPr="00FE3FF1">
              <w:rPr>
                <w:rFonts w:ascii="Arial" w:eastAsia="MS Mincho" w:hAnsi="Arial" w:cs="Arial"/>
                <w:b/>
                <w:bCs/>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08031C7" w14:textId="77777777" w:rsidR="00156BEB" w:rsidRPr="00FE3FF1" w:rsidRDefault="00156BEB">
            <w:pPr>
              <w:keepNext/>
              <w:spacing w:line="276" w:lineRule="auto"/>
              <w:outlineLvl w:val="1"/>
              <w:rPr>
                <w:rFonts w:ascii="Arial" w:eastAsia="MS Mincho" w:hAnsi="Arial" w:cs="Arial"/>
                <w:bCs/>
                <w:lang w:val="en-GB"/>
              </w:rPr>
            </w:pPr>
            <w:r w:rsidRPr="00FE3FF1">
              <w:rPr>
                <w:rFonts w:ascii="Arial" w:eastAsia="MS Mincho" w:hAnsi="Arial" w:cs="Arial"/>
                <w:b/>
                <w:bCs/>
                <w:lang w:val="en-GB"/>
              </w:rPr>
              <w:t>Author’s comment</w:t>
            </w:r>
            <w:r w:rsidRPr="00FE3FF1">
              <w:rPr>
                <w:rFonts w:ascii="Arial" w:eastAsia="MS Mincho" w:hAnsi="Arial" w:cs="Arial"/>
                <w:bCs/>
                <w:lang w:val="en-GB"/>
              </w:rPr>
              <w:t xml:space="preserve"> </w:t>
            </w:r>
            <w:r w:rsidRPr="00FE3FF1">
              <w:rPr>
                <w:rFonts w:ascii="Arial" w:eastAsia="MS Mincho" w:hAnsi="Arial" w:cs="Arial"/>
                <w:bCs/>
                <w:i/>
                <w:lang w:val="en-GB"/>
              </w:rPr>
              <w:t>(if agreed with reviewer, correct the manuscript and highlight that part in the manuscript. It is mandatory that authors should write his/her feedback here)</w:t>
            </w:r>
          </w:p>
        </w:tc>
      </w:tr>
      <w:tr w:rsidR="00156BEB" w:rsidRPr="00FE3FF1" w14:paraId="1971E6F9" w14:textId="77777777" w:rsidTr="00156BE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9B0FF36" w14:textId="77777777" w:rsidR="00156BEB" w:rsidRPr="00FE3FF1" w:rsidRDefault="00156BEB">
            <w:pPr>
              <w:spacing w:line="276" w:lineRule="auto"/>
              <w:rPr>
                <w:rFonts w:ascii="Arial" w:eastAsia="Arial Unicode MS" w:hAnsi="Arial" w:cs="Arial"/>
                <w:b/>
                <w:lang w:val="en-GB"/>
              </w:rPr>
            </w:pPr>
            <w:r w:rsidRPr="00FE3FF1">
              <w:rPr>
                <w:rFonts w:ascii="Arial" w:eastAsia="Arial Unicode MS" w:hAnsi="Arial" w:cs="Arial"/>
                <w:b/>
                <w:lang w:val="en-GB"/>
              </w:rPr>
              <w:t xml:space="preserve">Are there ethical issues in this manuscript? </w:t>
            </w:r>
          </w:p>
          <w:p w14:paraId="563B83AC" w14:textId="77777777" w:rsidR="00156BEB" w:rsidRPr="00FE3FF1" w:rsidRDefault="00156BEB">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373B25" w14:textId="77777777" w:rsidR="00156BEB" w:rsidRPr="00FE3FF1" w:rsidRDefault="00156BEB">
            <w:pPr>
              <w:spacing w:line="276" w:lineRule="auto"/>
              <w:rPr>
                <w:rFonts w:ascii="Arial" w:eastAsia="Arial Unicode MS" w:hAnsi="Arial" w:cs="Arial"/>
                <w:i/>
                <w:iCs/>
                <w:u w:val="single"/>
                <w:lang w:val="en-GB"/>
              </w:rPr>
            </w:pPr>
            <w:r w:rsidRPr="00FE3FF1">
              <w:rPr>
                <w:rFonts w:ascii="Arial" w:eastAsia="Arial Unicode MS" w:hAnsi="Arial" w:cs="Arial"/>
                <w:i/>
                <w:iCs/>
                <w:u w:val="single"/>
                <w:lang w:val="en-GB"/>
              </w:rPr>
              <w:t>(If yes, Kindly please write down the ethical issues here in details)</w:t>
            </w:r>
          </w:p>
          <w:p w14:paraId="15E4D63B" w14:textId="77777777" w:rsidR="00156BEB" w:rsidRPr="00FE3FF1" w:rsidRDefault="00156BEB">
            <w:pPr>
              <w:spacing w:line="276" w:lineRule="auto"/>
              <w:rPr>
                <w:rFonts w:ascii="Arial" w:eastAsia="Arial Unicode MS" w:hAnsi="Arial" w:cs="Arial"/>
                <w:lang w:val="en-GB"/>
              </w:rPr>
            </w:pPr>
          </w:p>
          <w:p w14:paraId="06FB5C78" w14:textId="77777777" w:rsidR="00156BEB" w:rsidRPr="00FE3FF1" w:rsidRDefault="00156BEB">
            <w:pPr>
              <w:spacing w:line="276" w:lineRule="auto"/>
              <w:rPr>
                <w:rFonts w:ascii="Arial" w:eastAsia="Arial Unicode MS" w:hAnsi="Arial" w:cs="Arial"/>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8A4B755" w14:textId="77777777" w:rsidR="00D41178" w:rsidRPr="00FE3FF1" w:rsidRDefault="00D41178" w:rsidP="00D41178">
            <w:pPr>
              <w:spacing w:line="276" w:lineRule="auto"/>
              <w:rPr>
                <w:rFonts w:ascii="Arial" w:hAnsi="Arial" w:cs="Arial"/>
                <w:lang w:val="en-IN"/>
              </w:rPr>
            </w:pPr>
            <w:r w:rsidRPr="00FE3FF1">
              <w:rPr>
                <w:rFonts w:ascii="Arial" w:eastAsia="Arial Unicode MS" w:hAnsi="Arial" w:cs="Arial"/>
              </w:rPr>
              <w:t>As this is a review article based entirely on existing literature, no ethical approval was required</w:t>
            </w:r>
            <w:r w:rsidRPr="00FE3FF1">
              <w:rPr>
                <w:rFonts w:ascii="Arial" w:hAnsi="Arial" w:cs="Arial"/>
                <w:lang w:val="en-IN" w:eastAsia="en-IN"/>
              </w:rPr>
              <w:t xml:space="preserve"> and we </w:t>
            </w:r>
            <w:r w:rsidRPr="00FE3FF1">
              <w:rPr>
                <w:rFonts w:ascii="Arial" w:hAnsi="Arial" w:cs="Arial"/>
                <w:lang w:val="en-IN"/>
              </w:rPr>
              <w:t>confirm there are no ethical issues in the manuscript.</w:t>
            </w:r>
          </w:p>
          <w:p w14:paraId="2AE47539" w14:textId="77777777" w:rsidR="00156BEB" w:rsidRPr="00FE3FF1" w:rsidRDefault="00156BEB">
            <w:pPr>
              <w:spacing w:line="276" w:lineRule="auto"/>
              <w:rPr>
                <w:rFonts w:ascii="Arial" w:eastAsia="Arial Unicode MS" w:hAnsi="Arial" w:cs="Arial"/>
                <w:lang w:val="en-GB"/>
              </w:rPr>
            </w:pPr>
          </w:p>
        </w:tc>
      </w:tr>
      <w:bookmarkEnd w:id="1"/>
    </w:tbl>
    <w:p w14:paraId="41B69B13" w14:textId="77777777" w:rsidR="00156BEB" w:rsidRPr="00FE3FF1" w:rsidRDefault="00156BEB" w:rsidP="00156BEB">
      <w:pPr>
        <w:rPr>
          <w:rFonts w:ascii="Arial" w:hAnsi="Arial" w:cs="Arial"/>
        </w:rPr>
      </w:pPr>
    </w:p>
    <w:bookmarkEnd w:id="2"/>
    <w:p w14:paraId="1567FFB9" w14:textId="77777777" w:rsidR="00156BEB" w:rsidRPr="00FE3FF1" w:rsidRDefault="00156BEB" w:rsidP="00156BEB">
      <w:pPr>
        <w:rPr>
          <w:rFonts w:ascii="Arial" w:hAnsi="Arial" w:cs="Arial"/>
        </w:rPr>
      </w:pPr>
    </w:p>
    <w:p w14:paraId="51CA0B30" w14:textId="77777777" w:rsidR="00366984" w:rsidRPr="00FE3FF1" w:rsidRDefault="00366984">
      <w:pPr>
        <w:spacing w:line="200" w:lineRule="exact"/>
        <w:rPr>
          <w:rFonts w:ascii="Arial" w:hAnsi="Arial" w:cs="Arial"/>
        </w:rPr>
      </w:pPr>
    </w:p>
    <w:sectPr w:rsidR="00366984" w:rsidRPr="00FE3FF1">
      <w:pgSz w:w="23820" w:h="16840" w:orient="landscape"/>
      <w:pgMar w:top="1540" w:right="1220" w:bottom="280" w:left="1220" w:header="1308" w:footer="6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3CCBE" w14:textId="77777777" w:rsidR="00FA1DC5" w:rsidRDefault="00FA1DC5">
      <w:r>
        <w:separator/>
      </w:r>
    </w:p>
  </w:endnote>
  <w:endnote w:type="continuationSeparator" w:id="0">
    <w:p w14:paraId="0D797A31" w14:textId="77777777" w:rsidR="00FA1DC5" w:rsidRDefault="00FA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46C9" w14:textId="77777777" w:rsidR="00366984" w:rsidRDefault="00FA1DC5">
    <w:pPr>
      <w:spacing w:line="200" w:lineRule="exact"/>
    </w:pPr>
    <w:r>
      <w:pict w14:anchorId="4C0CB39C">
        <v:shapetype id="_x0000_t202" coordsize="21600,21600" o:spt="202" path="m,l,21600r21600,l21600,xe">
          <v:stroke joinstyle="miter"/>
          <v:path gradientshapeok="t" o:connecttype="rect"/>
        </v:shapetype>
        <v:shape id="_x0000_s2053" type="#_x0000_t202" style="position:absolute;margin-left:71pt;margin-top:797.1pt;width:52.1pt;height:9.9pt;z-index:-251660288;mso-position-horizontal-relative:page;mso-position-vertical-relative:page" filled="f" stroked="f">
          <v:textbox inset="0,0,0,0">
            <w:txbxContent>
              <w:p w14:paraId="6AB1E820" w14:textId="77777777" w:rsidR="00366984" w:rsidRDefault="00B30A26">
                <w:pPr>
                  <w:spacing w:line="180" w:lineRule="exact"/>
                  <w:ind w:left="20" w:right="-24"/>
                  <w:rPr>
                    <w:sz w:val="16"/>
                    <w:szCs w:val="16"/>
                  </w:rPr>
                </w:pPr>
                <w:r>
                  <w:rPr>
                    <w:sz w:val="16"/>
                    <w:szCs w:val="16"/>
                  </w:rPr>
                  <w:t>Cr</w:t>
                </w:r>
                <w:r>
                  <w:rPr>
                    <w:spacing w:val="2"/>
                    <w:sz w:val="16"/>
                    <w:szCs w:val="16"/>
                  </w:rPr>
                  <w:t>ea</w:t>
                </w:r>
                <w:r>
                  <w:rPr>
                    <w:spacing w:val="-1"/>
                    <w:sz w:val="16"/>
                    <w:szCs w:val="16"/>
                  </w:rPr>
                  <w:t>t</w:t>
                </w:r>
                <w:r>
                  <w:rPr>
                    <w:spacing w:val="2"/>
                    <w:sz w:val="16"/>
                    <w:szCs w:val="16"/>
                  </w:rPr>
                  <w:t>e</w:t>
                </w:r>
                <w:r>
                  <w:rPr>
                    <w:sz w:val="16"/>
                    <w:szCs w:val="16"/>
                  </w:rPr>
                  <w:t>d</w:t>
                </w:r>
                <w:r>
                  <w:rPr>
                    <w:spacing w:val="-4"/>
                    <w:sz w:val="16"/>
                    <w:szCs w:val="16"/>
                  </w:rPr>
                  <w:t xml:space="preserve"> </w:t>
                </w:r>
                <w:r>
                  <w:rPr>
                    <w:spacing w:val="2"/>
                    <w:sz w:val="16"/>
                    <w:szCs w:val="16"/>
                  </w:rPr>
                  <w:t>by</w:t>
                </w:r>
                <w:r>
                  <w:rPr>
                    <w:sz w:val="16"/>
                    <w:szCs w:val="16"/>
                  </w:rPr>
                  <w:t>:</w:t>
                </w:r>
                <w:r>
                  <w:rPr>
                    <w:spacing w:val="-4"/>
                    <w:sz w:val="16"/>
                    <w:szCs w:val="16"/>
                  </w:rPr>
                  <w:t xml:space="preserve"> </w:t>
                </w:r>
                <w:r>
                  <w:rPr>
                    <w:spacing w:val="1"/>
                    <w:sz w:val="16"/>
                    <w:szCs w:val="16"/>
                  </w:rPr>
                  <w:t>D</w:t>
                </w:r>
                <w:r>
                  <w:rPr>
                    <w:sz w:val="16"/>
                    <w:szCs w:val="16"/>
                  </w:rPr>
                  <w:t>R</w:t>
                </w:r>
              </w:p>
            </w:txbxContent>
          </v:textbox>
          <w10:wrap anchorx="page" anchory="page"/>
        </v:shape>
      </w:pict>
    </w:r>
    <w:r>
      <w:pict w14:anchorId="1E534689">
        <v:shape id="_x0000_s2052" type="#_x0000_t202" style="position:absolute;margin-left:207.85pt;margin-top:797.1pt;width:55.8pt;height:9.9pt;z-index:-251659264;mso-position-horizontal-relative:page;mso-position-vertical-relative:page" filled="f" stroked="f">
          <v:textbox inset="0,0,0,0">
            <w:txbxContent>
              <w:p w14:paraId="4A2144AC" w14:textId="77777777" w:rsidR="00366984" w:rsidRDefault="00B30A26">
                <w:pPr>
                  <w:spacing w:line="180" w:lineRule="exact"/>
                  <w:ind w:left="20" w:right="-24"/>
                  <w:rPr>
                    <w:sz w:val="16"/>
                    <w:szCs w:val="16"/>
                  </w:rPr>
                </w:pPr>
                <w:r>
                  <w:rPr>
                    <w:sz w:val="16"/>
                    <w:szCs w:val="16"/>
                  </w:rPr>
                  <w:t>C</w:t>
                </w:r>
                <w:r>
                  <w:rPr>
                    <w:spacing w:val="2"/>
                    <w:sz w:val="16"/>
                    <w:szCs w:val="16"/>
                  </w:rPr>
                  <w:t>hecke</w:t>
                </w:r>
                <w:r>
                  <w:rPr>
                    <w:sz w:val="16"/>
                    <w:szCs w:val="16"/>
                  </w:rPr>
                  <w:t>d</w:t>
                </w:r>
                <w:r>
                  <w:rPr>
                    <w:spacing w:val="-5"/>
                    <w:sz w:val="16"/>
                    <w:szCs w:val="16"/>
                  </w:rPr>
                  <w:t xml:space="preserve"> </w:t>
                </w:r>
                <w:r>
                  <w:rPr>
                    <w:spacing w:val="2"/>
                    <w:sz w:val="16"/>
                    <w:szCs w:val="16"/>
                  </w:rPr>
                  <w:t>by</w:t>
                </w:r>
                <w:r>
                  <w:rPr>
                    <w:sz w:val="16"/>
                    <w:szCs w:val="16"/>
                  </w:rPr>
                  <w:t>:</w:t>
                </w:r>
                <w:r>
                  <w:rPr>
                    <w:spacing w:val="-4"/>
                    <w:sz w:val="16"/>
                    <w:szCs w:val="16"/>
                  </w:rPr>
                  <w:t xml:space="preserve"> </w:t>
                </w:r>
                <w:r>
                  <w:rPr>
                    <w:spacing w:val="-2"/>
                    <w:sz w:val="16"/>
                    <w:szCs w:val="16"/>
                  </w:rPr>
                  <w:t>P</w:t>
                </w:r>
                <w:r>
                  <w:rPr>
                    <w:sz w:val="16"/>
                    <w:szCs w:val="16"/>
                  </w:rPr>
                  <w:t>M</w:t>
                </w:r>
              </w:p>
            </w:txbxContent>
          </v:textbox>
          <w10:wrap anchorx="page" anchory="page"/>
        </v:shape>
      </w:pict>
    </w:r>
    <w:r>
      <w:pict w14:anchorId="7BC5A798">
        <v:shape id="_x0000_s2051" type="#_x0000_t202" style="position:absolute;margin-left:347.55pt;margin-top:797.1pt;width:67.75pt;height:9.9pt;z-index:-251658240;mso-position-horizontal-relative:page;mso-position-vertical-relative:page" filled="f" stroked="f">
          <v:textbox inset="0,0,0,0">
            <w:txbxContent>
              <w:p w14:paraId="31FD53CB" w14:textId="77777777" w:rsidR="00366984" w:rsidRDefault="00B30A26">
                <w:pPr>
                  <w:spacing w:line="180" w:lineRule="exact"/>
                  <w:ind w:left="20" w:right="-24"/>
                  <w:rPr>
                    <w:sz w:val="16"/>
                    <w:szCs w:val="16"/>
                  </w:rPr>
                </w:pPr>
                <w:r>
                  <w:rPr>
                    <w:spacing w:val="1"/>
                    <w:sz w:val="16"/>
                    <w:szCs w:val="16"/>
                  </w:rPr>
                  <w:t>A</w:t>
                </w:r>
                <w:r>
                  <w:rPr>
                    <w:spacing w:val="2"/>
                    <w:sz w:val="16"/>
                    <w:szCs w:val="16"/>
                  </w:rPr>
                  <w:t>pp</w:t>
                </w:r>
                <w:r>
                  <w:rPr>
                    <w:sz w:val="16"/>
                    <w:szCs w:val="16"/>
                  </w:rPr>
                  <w:t>r</w:t>
                </w:r>
                <w:r>
                  <w:rPr>
                    <w:spacing w:val="2"/>
                    <w:sz w:val="16"/>
                    <w:szCs w:val="16"/>
                  </w:rPr>
                  <w:t>ove</w:t>
                </w:r>
                <w:r>
                  <w:rPr>
                    <w:sz w:val="16"/>
                    <w:szCs w:val="16"/>
                  </w:rPr>
                  <w:t>d</w:t>
                </w:r>
                <w:r>
                  <w:rPr>
                    <w:spacing w:val="-5"/>
                    <w:sz w:val="16"/>
                    <w:szCs w:val="16"/>
                  </w:rPr>
                  <w:t xml:space="preserve"> </w:t>
                </w:r>
                <w:r>
                  <w:rPr>
                    <w:spacing w:val="2"/>
                    <w:sz w:val="16"/>
                    <w:szCs w:val="16"/>
                  </w:rPr>
                  <w:t>by</w:t>
                </w:r>
                <w:r>
                  <w:rPr>
                    <w:sz w:val="16"/>
                    <w:szCs w:val="16"/>
                  </w:rPr>
                  <w:t>:</w:t>
                </w:r>
                <w:r>
                  <w:rPr>
                    <w:spacing w:val="-4"/>
                    <w:sz w:val="16"/>
                    <w:szCs w:val="16"/>
                  </w:rPr>
                  <w:t xml:space="preserve"> </w:t>
                </w:r>
                <w:r>
                  <w:rPr>
                    <w:spacing w:val="-2"/>
                    <w:sz w:val="16"/>
                    <w:szCs w:val="16"/>
                  </w:rPr>
                  <w:t>M</w:t>
                </w:r>
                <w:r>
                  <w:rPr>
                    <w:sz w:val="16"/>
                    <w:szCs w:val="16"/>
                  </w:rPr>
                  <w:t>BM</w:t>
                </w:r>
              </w:p>
            </w:txbxContent>
          </v:textbox>
          <w10:wrap anchorx="page" anchory="page"/>
        </v:shape>
      </w:pict>
    </w:r>
    <w:r>
      <w:pict w14:anchorId="68BB6A67">
        <v:shape id="_x0000_s2050" type="#_x0000_t202" style="position:absolute;margin-left:539.1pt;margin-top:797.1pt;width:80.45pt;height:9.9pt;z-index:-251657216;mso-position-horizontal-relative:page;mso-position-vertical-relative:page" filled="f" stroked="f">
          <v:textbox inset="0,0,0,0">
            <w:txbxContent>
              <w:p w14:paraId="16F0A311" w14:textId="77777777" w:rsidR="00366984" w:rsidRDefault="00B30A26">
                <w:pPr>
                  <w:spacing w:line="180" w:lineRule="exact"/>
                  <w:ind w:left="20" w:right="-24"/>
                  <w:rPr>
                    <w:sz w:val="16"/>
                    <w:szCs w:val="16"/>
                  </w:rPr>
                </w:pPr>
                <w:r>
                  <w:rPr>
                    <w:spacing w:val="1"/>
                    <w:sz w:val="16"/>
                    <w:szCs w:val="16"/>
                  </w:rPr>
                  <w:t>V</w:t>
                </w:r>
                <w:r>
                  <w:rPr>
                    <w:spacing w:val="2"/>
                    <w:sz w:val="16"/>
                    <w:szCs w:val="16"/>
                  </w:rPr>
                  <w:t>e</w:t>
                </w:r>
                <w:r>
                  <w:rPr>
                    <w:sz w:val="16"/>
                    <w:szCs w:val="16"/>
                  </w:rPr>
                  <w:t>r</w:t>
                </w:r>
                <w:r>
                  <w:rPr>
                    <w:spacing w:val="1"/>
                    <w:sz w:val="16"/>
                    <w:szCs w:val="16"/>
                  </w:rPr>
                  <w:t>s</w:t>
                </w:r>
                <w:r>
                  <w:rPr>
                    <w:spacing w:val="-1"/>
                    <w:sz w:val="16"/>
                    <w:szCs w:val="16"/>
                  </w:rPr>
                  <w:t>i</w:t>
                </w:r>
                <w:r>
                  <w:rPr>
                    <w:spacing w:val="2"/>
                    <w:sz w:val="16"/>
                    <w:szCs w:val="16"/>
                  </w:rPr>
                  <w:t>on</w:t>
                </w:r>
                <w:r>
                  <w:rPr>
                    <w:sz w:val="16"/>
                    <w:szCs w:val="16"/>
                  </w:rPr>
                  <w:t>:</w:t>
                </w:r>
                <w:r>
                  <w:rPr>
                    <w:spacing w:val="-7"/>
                    <w:sz w:val="16"/>
                    <w:szCs w:val="16"/>
                  </w:rPr>
                  <w:t xml:space="preserve"> </w:t>
                </w:r>
                <w:r>
                  <w:rPr>
                    <w:sz w:val="16"/>
                    <w:szCs w:val="16"/>
                  </w:rPr>
                  <w:t>3 (</w:t>
                </w:r>
                <w:r>
                  <w:rPr>
                    <w:spacing w:val="2"/>
                    <w:sz w:val="16"/>
                    <w:szCs w:val="16"/>
                  </w:rPr>
                  <w:t>07</w:t>
                </w:r>
                <w:r>
                  <w:rPr>
                    <w:sz w:val="16"/>
                    <w:szCs w:val="16"/>
                  </w:rPr>
                  <w:t>-</w:t>
                </w:r>
                <w:r>
                  <w:rPr>
                    <w:spacing w:val="2"/>
                    <w:sz w:val="16"/>
                    <w:szCs w:val="16"/>
                  </w:rPr>
                  <w:t>07</w:t>
                </w:r>
                <w:r>
                  <w:rPr>
                    <w:sz w:val="16"/>
                    <w:szCs w:val="16"/>
                  </w:rPr>
                  <w:t>-</w:t>
                </w:r>
                <w:r>
                  <w:rPr>
                    <w:spacing w:val="-2"/>
                    <w:sz w:val="16"/>
                    <w:szCs w:val="16"/>
                  </w:rPr>
                  <w:t>2</w:t>
                </w:r>
                <w:r>
                  <w:rPr>
                    <w:spacing w:val="2"/>
                    <w:sz w:val="16"/>
                    <w:szCs w:val="16"/>
                  </w:rPr>
                  <w:t>024</w:t>
                </w:r>
                <w:r>
                  <w:rPr>
                    <w:sz w:val="16"/>
                    <w:szCs w:val="16"/>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9231B" w14:textId="77777777" w:rsidR="00FA1DC5" w:rsidRDefault="00FA1DC5">
      <w:r>
        <w:separator/>
      </w:r>
    </w:p>
  </w:footnote>
  <w:footnote w:type="continuationSeparator" w:id="0">
    <w:p w14:paraId="7B97E5AD" w14:textId="77777777" w:rsidR="00FA1DC5" w:rsidRDefault="00FA1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000D" w14:textId="77777777" w:rsidR="00366984" w:rsidRDefault="00FA1DC5">
    <w:pPr>
      <w:spacing w:line="200" w:lineRule="exact"/>
    </w:pPr>
    <w:r>
      <w:pict w14:anchorId="35D51ED5">
        <v:shapetype id="_x0000_t202" coordsize="21600,21600" o:spt="202" path="m,l,21600r21600,l21600,xe">
          <v:stroke joinstyle="miter"/>
          <v:path gradientshapeok="t" o:connecttype="rect"/>
        </v:shapetype>
        <v:shape id="_x0000_s2054" type="#_x0000_t202" style="position:absolute;margin-left:71pt;margin-top:64.4pt;width:86.65pt;height:14pt;z-index:-251661312;mso-position-horizontal-relative:page;mso-position-vertical-relative:page" filled="f" stroked="f">
          <v:textbox inset="0,0,0,0">
            <w:txbxContent>
              <w:p w14:paraId="57A0DD5E" w14:textId="77777777" w:rsidR="00366984" w:rsidRDefault="00B30A26">
                <w:pPr>
                  <w:spacing w:line="260" w:lineRule="exact"/>
                  <w:ind w:left="20" w:right="-36"/>
                  <w:rPr>
                    <w:rFonts w:ascii="Arial" w:eastAsia="Arial" w:hAnsi="Arial" w:cs="Arial"/>
                    <w:sz w:val="24"/>
                    <w:szCs w:val="24"/>
                  </w:rPr>
                </w:pPr>
                <w:r>
                  <w:rPr>
                    <w:rFonts w:ascii="Arial" w:eastAsia="Arial" w:hAnsi="Arial" w:cs="Arial"/>
                    <w:b/>
                    <w:color w:val="003399"/>
                    <w:sz w:val="24"/>
                    <w:szCs w:val="24"/>
                    <w:u w:val="thick" w:color="003399"/>
                  </w:rPr>
                  <w:t>Re</w:t>
                </w:r>
                <w:r>
                  <w:rPr>
                    <w:rFonts w:ascii="Arial" w:eastAsia="Arial" w:hAnsi="Arial" w:cs="Arial"/>
                    <w:b/>
                    <w:color w:val="003399"/>
                    <w:spacing w:val="1"/>
                    <w:sz w:val="24"/>
                    <w:szCs w:val="24"/>
                    <w:u w:val="thick" w:color="003399"/>
                  </w:rPr>
                  <w:t>v</w:t>
                </w:r>
                <w:r>
                  <w:rPr>
                    <w:rFonts w:ascii="Arial" w:eastAsia="Arial" w:hAnsi="Arial" w:cs="Arial"/>
                    <w:b/>
                    <w:color w:val="003399"/>
                    <w:sz w:val="24"/>
                    <w:szCs w:val="24"/>
                    <w:u w:val="thick" w:color="003399"/>
                  </w:rPr>
                  <w:t>i</w:t>
                </w:r>
                <w:r>
                  <w:rPr>
                    <w:rFonts w:ascii="Arial" w:eastAsia="Arial" w:hAnsi="Arial" w:cs="Arial"/>
                    <w:b/>
                    <w:color w:val="003399"/>
                    <w:spacing w:val="1"/>
                    <w:sz w:val="24"/>
                    <w:szCs w:val="24"/>
                    <w:u w:val="thick" w:color="003399"/>
                  </w:rPr>
                  <w:t>e</w:t>
                </w:r>
                <w:r>
                  <w:rPr>
                    <w:rFonts w:ascii="Arial" w:eastAsia="Arial" w:hAnsi="Arial" w:cs="Arial"/>
                    <w:b/>
                    <w:color w:val="003399"/>
                    <w:sz w:val="24"/>
                    <w:szCs w:val="24"/>
                    <w:u w:val="thick" w:color="003399"/>
                  </w:rPr>
                  <w:t>w</w:t>
                </w:r>
                <w:r>
                  <w:rPr>
                    <w:rFonts w:ascii="Arial" w:eastAsia="Arial" w:hAnsi="Arial" w:cs="Arial"/>
                    <w:b/>
                    <w:color w:val="003399"/>
                    <w:spacing w:val="1"/>
                    <w:sz w:val="24"/>
                    <w:szCs w:val="24"/>
                    <w:u w:val="thick" w:color="003399"/>
                  </w:rPr>
                  <w:t xml:space="preserve"> </w:t>
                </w:r>
                <w:r>
                  <w:rPr>
                    <w:rFonts w:ascii="Arial" w:eastAsia="Arial" w:hAnsi="Arial" w:cs="Arial"/>
                    <w:b/>
                    <w:color w:val="003399"/>
                    <w:spacing w:val="-3"/>
                    <w:sz w:val="24"/>
                    <w:szCs w:val="24"/>
                    <w:u w:val="thick" w:color="003399"/>
                  </w:rPr>
                  <w:t>F</w:t>
                </w:r>
                <w:r>
                  <w:rPr>
                    <w:rFonts w:ascii="Arial" w:eastAsia="Arial" w:hAnsi="Arial" w:cs="Arial"/>
                    <w:b/>
                    <w:color w:val="003399"/>
                    <w:spacing w:val="2"/>
                    <w:sz w:val="24"/>
                    <w:szCs w:val="24"/>
                    <w:u w:val="thick" w:color="003399"/>
                  </w:rPr>
                  <w:t>o</w:t>
                </w:r>
                <w:r>
                  <w:rPr>
                    <w:rFonts w:ascii="Arial" w:eastAsia="Arial" w:hAnsi="Arial" w:cs="Arial"/>
                    <w:b/>
                    <w:color w:val="003399"/>
                    <w:spacing w:val="-2"/>
                    <w:sz w:val="24"/>
                    <w:szCs w:val="24"/>
                    <w:u w:val="thick" w:color="003399"/>
                  </w:rPr>
                  <w:t>r</w:t>
                </w:r>
                <w:r>
                  <w:rPr>
                    <w:rFonts w:ascii="Arial" w:eastAsia="Arial" w:hAnsi="Arial" w:cs="Arial"/>
                    <w:b/>
                    <w:color w:val="003399"/>
                    <w:sz w:val="24"/>
                    <w:szCs w:val="24"/>
                    <w:u w:val="thick" w:color="003399"/>
                  </w:rPr>
                  <w:t>m</w:t>
                </w:r>
                <w:r>
                  <w:rPr>
                    <w:rFonts w:ascii="Arial" w:eastAsia="Arial" w:hAnsi="Arial" w:cs="Arial"/>
                    <w:b/>
                    <w:color w:val="003399"/>
                    <w:spacing w:val="-1"/>
                    <w:sz w:val="24"/>
                    <w:szCs w:val="24"/>
                    <w:u w:val="thick" w:color="003399"/>
                  </w:rPr>
                  <w:t xml:space="preserve"> </w:t>
                </w:r>
                <w:r>
                  <w:rPr>
                    <w:rFonts w:ascii="Arial" w:eastAsia="Arial" w:hAnsi="Arial" w:cs="Arial"/>
                    <w:b/>
                    <w:color w:val="003399"/>
                    <w:sz w:val="24"/>
                    <w:szCs w:val="24"/>
                    <w:u w:val="thick" w:color="003399"/>
                  </w:rPr>
                  <w:t>3</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9BA9F" w14:textId="77777777" w:rsidR="00366984" w:rsidRDefault="00FA1DC5">
    <w:pPr>
      <w:spacing w:line="200" w:lineRule="exact"/>
    </w:pPr>
    <w:r>
      <w:pict w14:anchorId="78EDD8BE">
        <v:shapetype id="_x0000_t202" coordsize="21600,21600" o:spt="202" path="m,l,21600r21600,l21600,xe">
          <v:stroke joinstyle="miter"/>
          <v:path gradientshapeok="t" o:connecttype="rect"/>
        </v:shapetype>
        <v:shape id="_x0000_s2049" type="#_x0000_t202" style="position:absolute;margin-left:71pt;margin-top:64.4pt;width:86.65pt;height:14pt;z-index:-251656192;mso-position-horizontal-relative:page;mso-position-vertical-relative:page" filled="f" stroked="f">
          <v:textbox inset="0,0,0,0">
            <w:txbxContent>
              <w:p w14:paraId="7D39605A" w14:textId="77777777" w:rsidR="00366984" w:rsidRDefault="00B30A26">
                <w:pPr>
                  <w:spacing w:line="260" w:lineRule="exact"/>
                  <w:ind w:left="20" w:right="-36"/>
                  <w:rPr>
                    <w:rFonts w:ascii="Arial" w:eastAsia="Arial" w:hAnsi="Arial" w:cs="Arial"/>
                    <w:sz w:val="24"/>
                    <w:szCs w:val="24"/>
                  </w:rPr>
                </w:pPr>
                <w:r>
                  <w:rPr>
                    <w:rFonts w:ascii="Arial" w:eastAsia="Arial" w:hAnsi="Arial" w:cs="Arial"/>
                    <w:b/>
                    <w:color w:val="003399"/>
                    <w:sz w:val="24"/>
                    <w:szCs w:val="24"/>
                    <w:u w:val="thick" w:color="003399"/>
                  </w:rPr>
                  <w:t>Re</w:t>
                </w:r>
                <w:r>
                  <w:rPr>
                    <w:rFonts w:ascii="Arial" w:eastAsia="Arial" w:hAnsi="Arial" w:cs="Arial"/>
                    <w:b/>
                    <w:color w:val="003399"/>
                    <w:spacing w:val="1"/>
                    <w:sz w:val="24"/>
                    <w:szCs w:val="24"/>
                    <w:u w:val="thick" w:color="003399"/>
                  </w:rPr>
                  <w:t>v</w:t>
                </w:r>
                <w:r>
                  <w:rPr>
                    <w:rFonts w:ascii="Arial" w:eastAsia="Arial" w:hAnsi="Arial" w:cs="Arial"/>
                    <w:b/>
                    <w:color w:val="003399"/>
                    <w:sz w:val="24"/>
                    <w:szCs w:val="24"/>
                    <w:u w:val="thick" w:color="003399"/>
                  </w:rPr>
                  <w:t>i</w:t>
                </w:r>
                <w:r>
                  <w:rPr>
                    <w:rFonts w:ascii="Arial" w:eastAsia="Arial" w:hAnsi="Arial" w:cs="Arial"/>
                    <w:b/>
                    <w:color w:val="003399"/>
                    <w:spacing w:val="1"/>
                    <w:sz w:val="24"/>
                    <w:szCs w:val="24"/>
                    <w:u w:val="thick" w:color="003399"/>
                  </w:rPr>
                  <w:t>e</w:t>
                </w:r>
                <w:r>
                  <w:rPr>
                    <w:rFonts w:ascii="Arial" w:eastAsia="Arial" w:hAnsi="Arial" w:cs="Arial"/>
                    <w:b/>
                    <w:color w:val="003399"/>
                    <w:sz w:val="24"/>
                    <w:szCs w:val="24"/>
                    <w:u w:val="thick" w:color="003399"/>
                  </w:rPr>
                  <w:t>w</w:t>
                </w:r>
                <w:r>
                  <w:rPr>
                    <w:rFonts w:ascii="Arial" w:eastAsia="Arial" w:hAnsi="Arial" w:cs="Arial"/>
                    <w:b/>
                    <w:color w:val="003399"/>
                    <w:spacing w:val="1"/>
                    <w:sz w:val="24"/>
                    <w:szCs w:val="24"/>
                    <w:u w:val="thick" w:color="003399"/>
                  </w:rPr>
                  <w:t xml:space="preserve"> </w:t>
                </w:r>
                <w:r>
                  <w:rPr>
                    <w:rFonts w:ascii="Arial" w:eastAsia="Arial" w:hAnsi="Arial" w:cs="Arial"/>
                    <w:b/>
                    <w:color w:val="003399"/>
                    <w:spacing w:val="-3"/>
                    <w:sz w:val="24"/>
                    <w:szCs w:val="24"/>
                    <w:u w:val="thick" w:color="003399"/>
                  </w:rPr>
                  <w:t>F</w:t>
                </w:r>
                <w:r>
                  <w:rPr>
                    <w:rFonts w:ascii="Arial" w:eastAsia="Arial" w:hAnsi="Arial" w:cs="Arial"/>
                    <w:b/>
                    <w:color w:val="003399"/>
                    <w:spacing w:val="2"/>
                    <w:sz w:val="24"/>
                    <w:szCs w:val="24"/>
                    <w:u w:val="thick" w:color="003399"/>
                  </w:rPr>
                  <w:t>o</w:t>
                </w:r>
                <w:r>
                  <w:rPr>
                    <w:rFonts w:ascii="Arial" w:eastAsia="Arial" w:hAnsi="Arial" w:cs="Arial"/>
                    <w:b/>
                    <w:color w:val="003399"/>
                    <w:spacing w:val="-2"/>
                    <w:sz w:val="24"/>
                    <w:szCs w:val="24"/>
                    <w:u w:val="thick" w:color="003399"/>
                  </w:rPr>
                  <w:t>r</w:t>
                </w:r>
                <w:r>
                  <w:rPr>
                    <w:rFonts w:ascii="Arial" w:eastAsia="Arial" w:hAnsi="Arial" w:cs="Arial"/>
                    <w:b/>
                    <w:color w:val="003399"/>
                    <w:sz w:val="24"/>
                    <w:szCs w:val="24"/>
                    <w:u w:val="thick" w:color="003399"/>
                  </w:rPr>
                  <w:t>m</w:t>
                </w:r>
                <w:r>
                  <w:rPr>
                    <w:rFonts w:ascii="Arial" w:eastAsia="Arial" w:hAnsi="Arial" w:cs="Arial"/>
                    <w:b/>
                    <w:color w:val="003399"/>
                    <w:spacing w:val="-1"/>
                    <w:sz w:val="24"/>
                    <w:szCs w:val="24"/>
                    <w:u w:val="thick" w:color="003399"/>
                  </w:rPr>
                  <w:t xml:space="preserve"> </w:t>
                </w:r>
                <w:r>
                  <w:rPr>
                    <w:rFonts w:ascii="Arial" w:eastAsia="Arial" w:hAnsi="Arial" w:cs="Arial"/>
                    <w:b/>
                    <w:color w:val="003399"/>
                    <w:sz w:val="24"/>
                    <w:szCs w:val="24"/>
                    <w:u w:val="thick" w:color="003399"/>
                  </w:rPr>
                  <w:t>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15579"/>
    <w:multiLevelType w:val="multilevel"/>
    <w:tmpl w:val="7DA2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63979"/>
    <w:multiLevelType w:val="multilevel"/>
    <w:tmpl w:val="46443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554DA"/>
    <w:multiLevelType w:val="multilevel"/>
    <w:tmpl w:val="E362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963272"/>
    <w:multiLevelType w:val="hybridMultilevel"/>
    <w:tmpl w:val="FEEE77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CCA57F4"/>
    <w:multiLevelType w:val="multilevel"/>
    <w:tmpl w:val="E432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637A57"/>
    <w:multiLevelType w:val="hybridMultilevel"/>
    <w:tmpl w:val="530682B0"/>
    <w:lvl w:ilvl="0" w:tplc="D7B4A09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A3047A0"/>
    <w:multiLevelType w:val="multilevel"/>
    <w:tmpl w:val="219254E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6"/>
  </w:num>
  <w:num w:numId="2">
    <w:abstractNumId w:val="1"/>
  </w:num>
  <w:num w:numId="3">
    <w:abstractNumId w:val="5"/>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984"/>
    <w:rsid w:val="000076D8"/>
    <w:rsid w:val="000A0155"/>
    <w:rsid w:val="00156BEB"/>
    <w:rsid w:val="001738B0"/>
    <w:rsid w:val="0019659C"/>
    <w:rsid w:val="002C7A7E"/>
    <w:rsid w:val="00366984"/>
    <w:rsid w:val="003A24B0"/>
    <w:rsid w:val="00401D95"/>
    <w:rsid w:val="004D50EF"/>
    <w:rsid w:val="004F76AA"/>
    <w:rsid w:val="00520749"/>
    <w:rsid w:val="006F0D94"/>
    <w:rsid w:val="00714357"/>
    <w:rsid w:val="00714F12"/>
    <w:rsid w:val="00724076"/>
    <w:rsid w:val="007B487C"/>
    <w:rsid w:val="00822F8C"/>
    <w:rsid w:val="00910B17"/>
    <w:rsid w:val="00926FB1"/>
    <w:rsid w:val="00970CE0"/>
    <w:rsid w:val="009B37E8"/>
    <w:rsid w:val="009E1C91"/>
    <w:rsid w:val="00A06C7C"/>
    <w:rsid w:val="00A74495"/>
    <w:rsid w:val="00B11D48"/>
    <w:rsid w:val="00B30A26"/>
    <w:rsid w:val="00B43695"/>
    <w:rsid w:val="00D41178"/>
    <w:rsid w:val="00D745FD"/>
    <w:rsid w:val="00D930B9"/>
    <w:rsid w:val="00E32BE4"/>
    <w:rsid w:val="00E409C5"/>
    <w:rsid w:val="00E863FD"/>
    <w:rsid w:val="00EE2DED"/>
    <w:rsid w:val="00F93FA8"/>
    <w:rsid w:val="00FA1DC5"/>
    <w:rsid w:val="00FB011E"/>
    <w:rsid w:val="00FE3F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A3FFE45"/>
  <w15:docId w15:val="{9FE3AD5D-3C82-434E-812A-FAF74E5B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3A24B0"/>
    <w:rPr>
      <w:color w:val="0000FF"/>
      <w:u w:val="single"/>
    </w:rPr>
  </w:style>
  <w:style w:type="paragraph" w:styleId="NormalWeb">
    <w:name w:val="Normal (Web)"/>
    <w:basedOn w:val="Normal"/>
    <w:uiPriority w:val="99"/>
    <w:semiHidden/>
    <w:unhideWhenUsed/>
    <w:rsid w:val="00910B17"/>
    <w:rPr>
      <w:sz w:val="24"/>
      <w:szCs w:val="24"/>
    </w:rPr>
  </w:style>
  <w:style w:type="paragraph" w:styleId="ListParagraph">
    <w:name w:val="List Paragraph"/>
    <w:basedOn w:val="Normal"/>
    <w:uiPriority w:val="34"/>
    <w:qFormat/>
    <w:rsid w:val="00B11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75864">
      <w:bodyDiv w:val="1"/>
      <w:marLeft w:val="0"/>
      <w:marRight w:val="0"/>
      <w:marTop w:val="0"/>
      <w:marBottom w:val="0"/>
      <w:divBdr>
        <w:top w:val="none" w:sz="0" w:space="0" w:color="auto"/>
        <w:left w:val="none" w:sz="0" w:space="0" w:color="auto"/>
        <w:bottom w:val="none" w:sz="0" w:space="0" w:color="auto"/>
        <w:right w:val="none" w:sz="0" w:space="0" w:color="auto"/>
      </w:divBdr>
    </w:div>
    <w:div w:id="267935642">
      <w:bodyDiv w:val="1"/>
      <w:marLeft w:val="0"/>
      <w:marRight w:val="0"/>
      <w:marTop w:val="0"/>
      <w:marBottom w:val="0"/>
      <w:divBdr>
        <w:top w:val="none" w:sz="0" w:space="0" w:color="auto"/>
        <w:left w:val="none" w:sz="0" w:space="0" w:color="auto"/>
        <w:bottom w:val="none" w:sz="0" w:space="0" w:color="auto"/>
        <w:right w:val="none" w:sz="0" w:space="0" w:color="auto"/>
      </w:divBdr>
    </w:div>
    <w:div w:id="322321583">
      <w:bodyDiv w:val="1"/>
      <w:marLeft w:val="0"/>
      <w:marRight w:val="0"/>
      <w:marTop w:val="0"/>
      <w:marBottom w:val="0"/>
      <w:divBdr>
        <w:top w:val="none" w:sz="0" w:space="0" w:color="auto"/>
        <w:left w:val="none" w:sz="0" w:space="0" w:color="auto"/>
        <w:bottom w:val="none" w:sz="0" w:space="0" w:color="auto"/>
        <w:right w:val="none" w:sz="0" w:space="0" w:color="auto"/>
      </w:divBdr>
    </w:div>
    <w:div w:id="398677560">
      <w:bodyDiv w:val="1"/>
      <w:marLeft w:val="0"/>
      <w:marRight w:val="0"/>
      <w:marTop w:val="0"/>
      <w:marBottom w:val="0"/>
      <w:divBdr>
        <w:top w:val="none" w:sz="0" w:space="0" w:color="auto"/>
        <w:left w:val="none" w:sz="0" w:space="0" w:color="auto"/>
        <w:bottom w:val="none" w:sz="0" w:space="0" w:color="auto"/>
        <w:right w:val="none" w:sz="0" w:space="0" w:color="auto"/>
      </w:divBdr>
    </w:div>
    <w:div w:id="416097721">
      <w:bodyDiv w:val="1"/>
      <w:marLeft w:val="0"/>
      <w:marRight w:val="0"/>
      <w:marTop w:val="0"/>
      <w:marBottom w:val="0"/>
      <w:divBdr>
        <w:top w:val="none" w:sz="0" w:space="0" w:color="auto"/>
        <w:left w:val="none" w:sz="0" w:space="0" w:color="auto"/>
        <w:bottom w:val="none" w:sz="0" w:space="0" w:color="auto"/>
        <w:right w:val="none" w:sz="0" w:space="0" w:color="auto"/>
      </w:divBdr>
      <w:divsChild>
        <w:div w:id="1370060075">
          <w:marLeft w:val="0"/>
          <w:marRight w:val="0"/>
          <w:marTop w:val="0"/>
          <w:marBottom w:val="0"/>
          <w:divBdr>
            <w:top w:val="none" w:sz="0" w:space="0" w:color="auto"/>
            <w:left w:val="none" w:sz="0" w:space="0" w:color="auto"/>
            <w:bottom w:val="none" w:sz="0" w:space="0" w:color="auto"/>
            <w:right w:val="none" w:sz="0" w:space="0" w:color="auto"/>
          </w:divBdr>
        </w:div>
      </w:divsChild>
    </w:div>
    <w:div w:id="449399807">
      <w:bodyDiv w:val="1"/>
      <w:marLeft w:val="0"/>
      <w:marRight w:val="0"/>
      <w:marTop w:val="0"/>
      <w:marBottom w:val="0"/>
      <w:divBdr>
        <w:top w:val="none" w:sz="0" w:space="0" w:color="auto"/>
        <w:left w:val="none" w:sz="0" w:space="0" w:color="auto"/>
        <w:bottom w:val="none" w:sz="0" w:space="0" w:color="auto"/>
        <w:right w:val="none" w:sz="0" w:space="0" w:color="auto"/>
      </w:divBdr>
      <w:divsChild>
        <w:div w:id="1596672042">
          <w:marLeft w:val="0"/>
          <w:marRight w:val="0"/>
          <w:marTop w:val="0"/>
          <w:marBottom w:val="0"/>
          <w:divBdr>
            <w:top w:val="none" w:sz="0" w:space="0" w:color="auto"/>
            <w:left w:val="none" w:sz="0" w:space="0" w:color="auto"/>
            <w:bottom w:val="none" w:sz="0" w:space="0" w:color="auto"/>
            <w:right w:val="none" w:sz="0" w:space="0" w:color="auto"/>
          </w:divBdr>
        </w:div>
      </w:divsChild>
    </w:div>
    <w:div w:id="740758470">
      <w:bodyDiv w:val="1"/>
      <w:marLeft w:val="0"/>
      <w:marRight w:val="0"/>
      <w:marTop w:val="0"/>
      <w:marBottom w:val="0"/>
      <w:divBdr>
        <w:top w:val="none" w:sz="0" w:space="0" w:color="auto"/>
        <w:left w:val="none" w:sz="0" w:space="0" w:color="auto"/>
        <w:bottom w:val="none" w:sz="0" w:space="0" w:color="auto"/>
        <w:right w:val="none" w:sz="0" w:space="0" w:color="auto"/>
      </w:divBdr>
    </w:div>
    <w:div w:id="792210767">
      <w:bodyDiv w:val="1"/>
      <w:marLeft w:val="0"/>
      <w:marRight w:val="0"/>
      <w:marTop w:val="0"/>
      <w:marBottom w:val="0"/>
      <w:divBdr>
        <w:top w:val="none" w:sz="0" w:space="0" w:color="auto"/>
        <w:left w:val="none" w:sz="0" w:space="0" w:color="auto"/>
        <w:bottom w:val="none" w:sz="0" w:space="0" w:color="auto"/>
        <w:right w:val="none" w:sz="0" w:space="0" w:color="auto"/>
      </w:divBdr>
    </w:div>
    <w:div w:id="839125882">
      <w:bodyDiv w:val="1"/>
      <w:marLeft w:val="0"/>
      <w:marRight w:val="0"/>
      <w:marTop w:val="0"/>
      <w:marBottom w:val="0"/>
      <w:divBdr>
        <w:top w:val="none" w:sz="0" w:space="0" w:color="auto"/>
        <w:left w:val="none" w:sz="0" w:space="0" w:color="auto"/>
        <w:bottom w:val="none" w:sz="0" w:space="0" w:color="auto"/>
        <w:right w:val="none" w:sz="0" w:space="0" w:color="auto"/>
      </w:divBdr>
    </w:div>
    <w:div w:id="892890913">
      <w:bodyDiv w:val="1"/>
      <w:marLeft w:val="0"/>
      <w:marRight w:val="0"/>
      <w:marTop w:val="0"/>
      <w:marBottom w:val="0"/>
      <w:divBdr>
        <w:top w:val="none" w:sz="0" w:space="0" w:color="auto"/>
        <w:left w:val="none" w:sz="0" w:space="0" w:color="auto"/>
        <w:bottom w:val="none" w:sz="0" w:space="0" w:color="auto"/>
        <w:right w:val="none" w:sz="0" w:space="0" w:color="auto"/>
      </w:divBdr>
    </w:div>
    <w:div w:id="902527792">
      <w:bodyDiv w:val="1"/>
      <w:marLeft w:val="0"/>
      <w:marRight w:val="0"/>
      <w:marTop w:val="0"/>
      <w:marBottom w:val="0"/>
      <w:divBdr>
        <w:top w:val="none" w:sz="0" w:space="0" w:color="auto"/>
        <w:left w:val="none" w:sz="0" w:space="0" w:color="auto"/>
        <w:bottom w:val="none" w:sz="0" w:space="0" w:color="auto"/>
        <w:right w:val="none" w:sz="0" w:space="0" w:color="auto"/>
      </w:divBdr>
    </w:div>
    <w:div w:id="949357137">
      <w:bodyDiv w:val="1"/>
      <w:marLeft w:val="0"/>
      <w:marRight w:val="0"/>
      <w:marTop w:val="0"/>
      <w:marBottom w:val="0"/>
      <w:divBdr>
        <w:top w:val="none" w:sz="0" w:space="0" w:color="auto"/>
        <w:left w:val="none" w:sz="0" w:space="0" w:color="auto"/>
        <w:bottom w:val="none" w:sz="0" w:space="0" w:color="auto"/>
        <w:right w:val="none" w:sz="0" w:space="0" w:color="auto"/>
      </w:divBdr>
    </w:div>
    <w:div w:id="974914879">
      <w:bodyDiv w:val="1"/>
      <w:marLeft w:val="0"/>
      <w:marRight w:val="0"/>
      <w:marTop w:val="0"/>
      <w:marBottom w:val="0"/>
      <w:divBdr>
        <w:top w:val="none" w:sz="0" w:space="0" w:color="auto"/>
        <w:left w:val="none" w:sz="0" w:space="0" w:color="auto"/>
        <w:bottom w:val="none" w:sz="0" w:space="0" w:color="auto"/>
        <w:right w:val="none" w:sz="0" w:space="0" w:color="auto"/>
      </w:divBdr>
    </w:div>
    <w:div w:id="1135872309">
      <w:bodyDiv w:val="1"/>
      <w:marLeft w:val="0"/>
      <w:marRight w:val="0"/>
      <w:marTop w:val="0"/>
      <w:marBottom w:val="0"/>
      <w:divBdr>
        <w:top w:val="none" w:sz="0" w:space="0" w:color="auto"/>
        <w:left w:val="none" w:sz="0" w:space="0" w:color="auto"/>
        <w:bottom w:val="none" w:sz="0" w:space="0" w:color="auto"/>
        <w:right w:val="none" w:sz="0" w:space="0" w:color="auto"/>
      </w:divBdr>
    </w:div>
    <w:div w:id="1158420109">
      <w:bodyDiv w:val="1"/>
      <w:marLeft w:val="0"/>
      <w:marRight w:val="0"/>
      <w:marTop w:val="0"/>
      <w:marBottom w:val="0"/>
      <w:divBdr>
        <w:top w:val="none" w:sz="0" w:space="0" w:color="auto"/>
        <w:left w:val="none" w:sz="0" w:space="0" w:color="auto"/>
        <w:bottom w:val="none" w:sz="0" w:space="0" w:color="auto"/>
        <w:right w:val="none" w:sz="0" w:space="0" w:color="auto"/>
      </w:divBdr>
    </w:div>
    <w:div w:id="1161970737">
      <w:bodyDiv w:val="1"/>
      <w:marLeft w:val="0"/>
      <w:marRight w:val="0"/>
      <w:marTop w:val="0"/>
      <w:marBottom w:val="0"/>
      <w:divBdr>
        <w:top w:val="none" w:sz="0" w:space="0" w:color="auto"/>
        <w:left w:val="none" w:sz="0" w:space="0" w:color="auto"/>
        <w:bottom w:val="none" w:sz="0" w:space="0" w:color="auto"/>
        <w:right w:val="none" w:sz="0" w:space="0" w:color="auto"/>
      </w:divBdr>
    </w:div>
    <w:div w:id="1179004416">
      <w:bodyDiv w:val="1"/>
      <w:marLeft w:val="0"/>
      <w:marRight w:val="0"/>
      <w:marTop w:val="0"/>
      <w:marBottom w:val="0"/>
      <w:divBdr>
        <w:top w:val="none" w:sz="0" w:space="0" w:color="auto"/>
        <w:left w:val="none" w:sz="0" w:space="0" w:color="auto"/>
        <w:bottom w:val="none" w:sz="0" w:space="0" w:color="auto"/>
        <w:right w:val="none" w:sz="0" w:space="0" w:color="auto"/>
      </w:divBdr>
    </w:div>
    <w:div w:id="1351906617">
      <w:bodyDiv w:val="1"/>
      <w:marLeft w:val="0"/>
      <w:marRight w:val="0"/>
      <w:marTop w:val="0"/>
      <w:marBottom w:val="0"/>
      <w:divBdr>
        <w:top w:val="none" w:sz="0" w:space="0" w:color="auto"/>
        <w:left w:val="none" w:sz="0" w:space="0" w:color="auto"/>
        <w:bottom w:val="none" w:sz="0" w:space="0" w:color="auto"/>
        <w:right w:val="none" w:sz="0" w:space="0" w:color="auto"/>
      </w:divBdr>
    </w:div>
    <w:div w:id="1447844624">
      <w:bodyDiv w:val="1"/>
      <w:marLeft w:val="0"/>
      <w:marRight w:val="0"/>
      <w:marTop w:val="0"/>
      <w:marBottom w:val="0"/>
      <w:divBdr>
        <w:top w:val="none" w:sz="0" w:space="0" w:color="auto"/>
        <w:left w:val="none" w:sz="0" w:space="0" w:color="auto"/>
        <w:bottom w:val="none" w:sz="0" w:space="0" w:color="auto"/>
        <w:right w:val="none" w:sz="0" w:space="0" w:color="auto"/>
      </w:divBdr>
    </w:div>
    <w:div w:id="1449394628">
      <w:bodyDiv w:val="1"/>
      <w:marLeft w:val="0"/>
      <w:marRight w:val="0"/>
      <w:marTop w:val="0"/>
      <w:marBottom w:val="0"/>
      <w:divBdr>
        <w:top w:val="none" w:sz="0" w:space="0" w:color="auto"/>
        <w:left w:val="none" w:sz="0" w:space="0" w:color="auto"/>
        <w:bottom w:val="none" w:sz="0" w:space="0" w:color="auto"/>
        <w:right w:val="none" w:sz="0" w:space="0" w:color="auto"/>
      </w:divBdr>
    </w:div>
    <w:div w:id="1467745643">
      <w:bodyDiv w:val="1"/>
      <w:marLeft w:val="0"/>
      <w:marRight w:val="0"/>
      <w:marTop w:val="0"/>
      <w:marBottom w:val="0"/>
      <w:divBdr>
        <w:top w:val="none" w:sz="0" w:space="0" w:color="auto"/>
        <w:left w:val="none" w:sz="0" w:space="0" w:color="auto"/>
        <w:bottom w:val="none" w:sz="0" w:space="0" w:color="auto"/>
        <w:right w:val="none" w:sz="0" w:space="0" w:color="auto"/>
      </w:divBdr>
    </w:div>
    <w:div w:id="1593509527">
      <w:bodyDiv w:val="1"/>
      <w:marLeft w:val="0"/>
      <w:marRight w:val="0"/>
      <w:marTop w:val="0"/>
      <w:marBottom w:val="0"/>
      <w:divBdr>
        <w:top w:val="none" w:sz="0" w:space="0" w:color="auto"/>
        <w:left w:val="none" w:sz="0" w:space="0" w:color="auto"/>
        <w:bottom w:val="none" w:sz="0" w:space="0" w:color="auto"/>
        <w:right w:val="none" w:sz="0" w:space="0" w:color="auto"/>
      </w:divBdr>
    </w:div>
    <w:div w:id="1715041645">
      <w:bodyDiv w:val="1"/>
      <w:marLeft w:val="0"/>
      <w:marRight w:val="0"/>
      <w:marTop w:val="0"/>
      <w:marBottom w:val="0"/>
      <w:divBdr>
        <w:top w:val="none" w:sz="0" w:space="0" w:color="auto"/>
        <w:left w:val="none" w:sz="0" w:space="0" w:color="auto"/>
        <w:bottom w:val="none" w:sz="0" w:space="0" w:color="auto"/>
        <w:right w:val="none" w:sz="0" w:space="0" w:color="auto"/>
      </w:divBdr>
    </w:div>
    <w:div w:id="1767768210">
      <w:bodyDiv w:val="1"/>
      <w:marLeft w:val="0"/>
      <w:marRight w:val="0"/>
      <w:marTop w:val="0"/>
      <w:marBottom w:val="0"/>
      <w:divBdr>
        <w:top w:val="none" w:sz="0" w:space="0" w:color="auto"/>
        <w:left w:val="none" w:sz="0" w:space="0" w:color="auto"/>
        <w:bottom w:val="none" w:sz="0" w:space="0" w:color="auto"/>
        <w:right w:val="none" w:sz="0" w:space="0" w:color="auto"/>
      </w:divBdr>
    </w:div>
    <w:div w:id="1841693367">
      <w:bodyDiv w:val="1"/>
      <w:marLeft w:val="0"/>
      <w:marRight w:val="0"/>
      <w:marTop w:val="0"/>
      <w:marBottom w:val="0"/>
      <w:divBdr>
        <w:top w:val="none" w:sz="0" w:space="0" w:color="auto"/>
        <w:left w:val="none" w:sz="0" w:space="0" w:color="auto"/>
        <w:bottom w:val="none" w:sz="0" w:space="0" w:color="auto"/>
        <w:right w:val="none" w:sz="0" w:space="0" w:color="auto"/>
      </w:divBdr>
    </w:div>
    <w:div w:id="1844541993">
      <w:bodyDiv w:val="1"/>
      <w:marLeft w:val="0"/>
      <w:marRight w:val="0"/>
      <w:marTop w:val="0"/>
      <w:marBottom w:val="0"/>
      <w:divBdr>
        <w:top w:val="none" w:sz="0" w:space="0" w:color="auto"/>
        <w:left w:val="none" w:sz="0" w:space="0" w:color="auto"/>
        <w:bottom w:val="none" w:sz="0" w:space="0" w:color="auto"/>
        <w:right w:val="none" w:sz="0" w:space="0" w:color="auto"/>
      </w:divBdr>
    </w:div>
    <w:div w:id="1914468066">
      <w:bodyDiv w:val="1"/>
      <w:marLeft w:val="0"/>
      <w:marRight w:val="0"/>
      <w:marTop w:val="0"/>
      <w:marBottom w:val="0"/>
      <w:divBdr>
        <w:top w:val="none" w:sz="0" w:space="0" w:color="auto"/>
        <w:left w:val="none" w:sz="0" w:space="0" w:color="auto"/>
        <w:bottom w:val="none" w:sz="0" w:space="0" w:color="auto"/>
        <w:right w:val="none" w:sz="0" w:space="0" w:color="auto"/>
      </w:divBdr>
    </w:div>
    <w:div w:id="1981033952">
      <w:bodyDiv w:val="1"/>
      <w:marLeft w:val="0"/>
      <w:marRight w:val="0"/>
      <w:marTop w:val="0"/>
      <w:marBottom w:val="0"/>
      <w:divBdr>
        <w:top w:val="none" w:sz="0" w:space="0" w:color="auto"/>
        <w:left w:val="none" w:sz="0" w:space="0" w:color="auto"/>
        <w:bottom w:val="none" w:sz="0" w:space="0" w:color="auto"/>
        <w:right w:val="none" w:sz="0" w:space="0" w:color="auto"/>
      </w:divBdr>
    </w:div>
    <w:div w:id="2080709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cti.com/index.php/JCT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2691</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20</cp:revision>
  <dcterms:created xsi:type="dcterms:W3CDTF">2025-07-17T13:21:00Z</dcterms:created>
  <dcterms:modified xsi:type="dcterms:W3CDTF">2025-07-22T12:47:00Z</dcterms:modified>
</cp:coreProperties>
</file>