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774" w:rsidRDefault="00487774">
      <w:pPr>
        <w:spacing w:before="9" w:line="180" w:lineRule="exact"/>
        <w:rPr>
          <w:sz w:val="19"/>
          <w:szCs w:val="19"/>
        </w:rPr>
      </w:pPr>
      <w:bookmarkStart w:id="0" w:name="_GoBack"/>
      <w:bookmarkEnd w:id="0"/>
    </w:p>
    <w:p w:rsidR="00487774" w:rsidRDefault="00487774">
      <w:pPr>
        <w:spacing w:line="200" w:lineRule="exact"/>
      </w:pPr>
    </w:p>
    <w:p w:rsidR="00487774" w:rsidRDefault="00487774">
      <w:pPr>
        <w:spacing w:line="200" w:lineRule="exact"/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487774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2"/>
              </w:rPr>
              <w:t>m</w:t>
            </w:r>
            <w:r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56531">
            <w:pPr>
              <w:spacing w:before="30"/>
              <w:ind w:left="102"/>
              <w:rPr>
                <w:rFonts w:ascii="Arial" w:eastAsia="Arial" w:hAnsi="Arial" w:cs="Arial"/>
              </w:rPr>
            </w:pPr>
            <w:hyperlink r:id="rId7">
              <w:r w:rsidR="00890AE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890AE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890AE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="00890AE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Ad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v</w:t>
              </w:r>
              <w:r w:rsidR="00890AE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anc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e</w:t>
              </w:r>
              <w:r w:rsidR="00890AE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-10"/>
                  <w:u w:val="thick" w:color="0000FF"/>
                </w:rPr>
                <w:t xml:space="preserve"> 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i</w:t>
              </w:r>
              <w:r w:rsidR="00890AE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 xml:space="preserve">n 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M</w:t>
              </w:r>
              <w:r w:rsidR="00890AE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edicine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-7"/>
                  <w:u w:val="thick" w:color="0000FF"/>
                </w:rPr>
                <w:t xml:space="preserve"> </w:t>
              </w:r>
              <w:r w:rsidR="00890AE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and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 xml:space="preserve"> </w:t>
              </w:r>
              <w:r w:rsidR="00890AE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M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="00890AE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d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i</w:t>
              </w:r>
              <w:r w:rsidR="00890AE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="00890AE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="00890AE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Re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s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e</w:t>
              </w:r>
              <w:r w:rsidR="00890AE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</w:t>
              </w:r>
              <w:r w:rsidR="00890AE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890AE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ch</w:t>
              </w:r>
            </w:hyperlink>
          </w:p>
        </w:tc>
      </w:tr>
      <w:tr w:rsidR="00487774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scr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p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before="3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</w:rPr>
              <w:t>_</w:t>
            </w:r>
            <w:r>
              <w:rPr>
                <w:rFonts w:ascii="Arial" w:eastAsia="Arial" w:hAnsi="Arial" w:cs="Arial"/>
                <w:b/>
                <w:spacing w:val="1"/>
              </w:rPr>
              <w:t>J</w:t>
            </w:r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</w:rPr>
              <w:t>M</w:t>
            </w:r>
            <w:r>
              <w:rPr>
                <w:rFonts w:ascii="Arial" w:eastAsia="Arial" w:hAnsi="Arial" w:cs="Arial"/>
                <w:b/>
              </w:rPr>
              <w:t>MR_</w:t>
            </w:r>
            <w:r>
              <w:rPr>
                <w:rFonts w:ascii="Arial" w:eastAsia="Arial" w:hAnsi="Arial" w:cs="Arial"/>
                <w:b/>
                <w:spacing w:val="1"/>
              </w:rPr>
              <w:t>1</w:t>
            </w:r>
            <w:r>
              <w:rPr>
                <w:rFonts w:ascii="Arial" w:eastAsia="Arial" w:hAnsi="Arial" w:cs="Arial"/>
                <w:b/>
              </w:rPr>
              <w:t>3</w:t>
            </w:r>
            <w:r>
              <w:rPr>
                <w:rFonts w:ascii="Arial" w:eastAsia="Arial" w:hAnsi="Arial" w:cs="Arial"/>
                <w:b/>
                <w:spacing w:val="-1"/>
              </w:rPr>
              <w:t>9</w:t>
            </w:r>
            <w:r>
              <w:rPr>
                <w:rFonts w:ascii="Arial" w:eastAsia="Arial" w:hAnsi="Arial" w:cs="Arial"/>
                <w:b/>
                <w:spacing w:val="2"/>
              </w:rPr>
              <w:t>7</w:t>
            </w:r>
            <w:r>
              <w:rPr>
                <w:rFonts w:ascii="Arial" w:eastAsia="Arial" w:hAnsi="Arial" w:cs="Arial"/>
                <w:b/>
              </w:rPr>
              <w:t>11</w:t>
            </w:r>
          </w:p>
        </w:tc>
      </w:tr>
      <w:tr w:rsidR="00487774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scr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487774">
            <w:pPr>
              <w:spacing w:before="10" w:line="200" w:lineRule="exact"/>
            </w:pPr>
          </w:p>
          <w:p w:rsidR="00487774" w:rsidRDefault="00890AE2">
            <w:pPr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Pr</w:t>
            </w:r>
            <w:r>
              <w:rPr>
                <w:rFonts w:ascii="Arial" w:eastAsia="Arial" w:hAnsi="Arial" w:cs="Arial"/>
                <w:b/>
                <w:spacing w:val="3"/>
              </w:rPr>
              <w:t>o</w:t>
            </w:r>
            <w:r>
              <w:rPr>
                <w:rFonts w:ascii="Arial" w:eastAsia="Arial" w:hAnsi="Arial" w:cs="Arial"/>
                <w:b/>
              </w:rPr>
              <w:t>specti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</w:rPr>
              <w:t>udy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on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the</w:t>
            </w:r>
            <w:r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</w:rPr>
              <w:t>afe</w:t>
            </w:r>
            <w:r>
              <w:rPr>
                <w:rFonts w:ascii="Arial" w:eastAsia="Arial" w:hAnsi="Arial" w:cs="Arial"/>
                <w:b/>
                <w:spacing w:val="3"/>
              </w:rPr>
              <w:t>t</w:t>
            </w:r>
            <w:r>
              <w:rPr>
                <w:rFonts w:ascii="Arial" w:eastAsia="Arial" w:hAnsi="Arial" w:cs="Arial"/>
                <w:b/>
              </w:rPr>
              <w:t>y,</w:t>
            </w:r>
            <w:r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</w:rPr>
              <w:t>ff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2"/>
              </w:rPr>
              <w:t>c</w:t>
            </w:r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c</w:t>
            </w:r>
            <w:r>
              <w:rPr>
                <w:rFonts w:ascii="Arial" w:eastAsia="Arial" w:hAnsi="Arial" w:cs="Arial"/>
                <w:b/>
              </w:rPr>
              <w:t>y,</w:t>
            </w:r>
            <w:r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and</w:t>
            </w:r>
            <w:r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C</w:t>
            </w:r>
            <w:r>
              <w:rPr>
                <w:rFonts w:ascii="Arial" w:eastAsia="Arial" w:hAnsi="Arial" w:cs="Arial"/>
                <w:b/>
              </w:rPr>
              <w:t>os</w:t>
            </w:r>
            <w:r>
              <w:rPr>
                <w:rFonts w:ascii="Arial" w:eastAsia="Arial" w:hAnsi="Arial" w:cs="Arial"/>
                <w:b/>
                <w:spacing w:val="6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</w:rPr>
              <w:t>ff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</w:rPr>
              <w:t>iv</w:t>
            </w:r>
            <w:r>
              <w:rPr>
                <w:rFonts w:ascii="Arial" w:eastAsia="Arial" w:hAnsi="Arial" w:cs="Arial"/>
                <w:b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ss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of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Ni</w:t>
            </w:r>
            <w:r>
              <w:rPr>
                <w:rFonts w:ascii="Arial" w:eastAsia="Arial" w:hAnsi="Arial" w:cs="Arial"/>
                <w:b/>
                <w:spacing w:val="3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spacing w:val="3"/>
              </w:rPr>
              <w:t>o</w:t>
            </w:r>
            <w:r>
              <w:rPr>
                <w:rFonts w:ascii="Arial" w:eastAsia="Arial" w:hAnsi="Arial" w:cs="Arial"/>
                <w:b/>
                <w:spacing w:val="1"/>
              </w:rPr>
              <w:t>f</w:t>
            </w:r>
            <w:r>
              <w:rPr>
                <w:rFonts w:ascii="Arial" w:eastAsia="Arial" w:hAnsi="Arial" w:cs="Arial"/>
                <w:b/>
              </w:rPr>
              <w:t>u</w:t>
            </w:r>
            <w:r>
              <w:rPr>
                <w:rFonts w:ascii="Arial" w:eastAsia="Arial" w:hAnsi="Arial" w:cs="Arial"/>
                <w:b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</w:rPr>
              <w:t>an</w:t>
            </w:r>
            <w:r>
              <w:rPr>
                <w:rFonts w:ascii="Arial" w:eastAsia="Arial" w:hAnsi="Arial" w:cs="Arial"/>
                <w:b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</w:rPr>
              <w:t>oin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f</w:t>
            </w:r>
            <w:r>
              <w:rPr>
                <w:rFonts w:ascii="Arial" w:eastAsia="Arial" w:hAnsi="Arial" w:cs="Arial"/>
                <w:b/>
              </w:rPr>
              <w:t>or</w:t>
            </w:r>
            <w:r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U</w:t>
            </w:r>
            <w:r>
              <w:rPr>
                <w:rFonts w:ascii="Arial" w:eastAsia="Arial" w:hAnsi="Arial" w:cs="Arial"/>
                <w:b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3"/>
              </w:rPr>
              <w:t>n</w:t>
            </w:r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c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In</w:t>
            </w:r>
            <w:r>
              <w:rPr>
                <w:rFonts w:ascii="Arial" w:eastAsia="Arial" w:hAnsi="Arial" w:cs="Arial"/>
                <w:b/>
                <w:spacing w:val="1"/>
              </w:rPr>
              <w:t>f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</w:rPr>
              <w:t>io</w:t>
            </w:r>
            <w:r>
              <w:rPr>
                <w:rFonts w:ascii="Arial" w:eastAsia="Arial" w:hAnsi="Arial" w:cs="Arial"/>
                <w:b/>
                <w:spacing w:val="1"/>
              </w:rPr>
              <w:t>n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P</w:t>
            </w:r>
            <w:r>
              <w:rPr>
                <w:rFonts w:ascii="Arial" w:eastAsia="Arial" w:hAnsi="Arial" w:cs="Arial"/>
                <w:b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</w:rPr>
              <w:t>eg</w:t>
            </w:r>
            <w:r>
              <w:rPr>
                <w:rFonts w:ascii="Arial" w:eastAsia="Arial" w:hAnsi="Arial" w:cs="Arial"/>
                <w:b/>
                <w:spacing w:val="1"/>
              </w:rPr>
              <w:t>n</w:t>
            </w:r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  <w:b/>
                <w:spacing w:val="3"/>
              </w:rPr>
              <w:t>n</w:t>
            </w:r>
            <w:r>
              <w:rPr>
                <w:rFonts w:ascii="Arial" w:eastAsia="Arial" w:hAnsi="Arial" w:cs="Arial"/>
                <w:b/>
              </w:rPr>
              <w:t>cy</w:t>
            </w:r>
          </w:p>
        </w:tc>
      </w:tr>
      <w:tr w:rsidR="00487774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y</w:t>
            </w:r>
            <w:r>
              <w:rPr>
                <w:rFonts w:ascii="Arial" w:eastAsia="Arial" w:hAnsi="Arial" w:cs="Arial"/>
              </w:rPr>
              <w:t>pe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cl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before="5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</w:rPr>
              <w:t>igi</w:t>
            </w:r>
            <w:r>
              <w:rPr>
                <w:rFonts w:ascii="Arial" w:eastAsia="Arial" w:hAnsi="Arial" w:cs="Arial"/>
                <w:b/>
                <w:spacing w:val="1"/>
              </w:rPr>
              <w:t>n</w:t>
            </w:r>
            <w:r>
              <w:rPr>
                <w:rFonts w:ascii="Arial" w:eastAsia="Arial" w:hAnsi="Arial" w:cs="Arial"/>
                <w:b/>
              </w:rPr>
              <w:t>al</w:t>
            </w:r>
            <w:r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R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</w:rPr>
              <w:t>ch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Artic</w:t>
            </w:r>
            <w:r>
              <w:rPr>
                <w:rFonts w:ascii="Arial" w:eastAsia="Arial" w:hAnsi="Arial" w:cs="Arial"/>
                <w:b/>
                <w:spacing w:val="2"/>
              </w:rPr>
              <w:t>l</w:t>
            </w:r>
            <w:r>
              <w:rPr>
                <w:rFonts w:ascii="Arial" w:eastAsia="Arial" w:hAnsi="Arial" w:cs="Arial"/>
                <w:b/>
              </w:rPr>
              <w:t>e</w:t>
            </w:r>
          </w:p>
        </w:tc>
      </w:tr>
    </w:tbl>
    <w:p w:rsidR="00487774" w:rsidRDefault="00487774">
      <w:pPr>
        <w:spacing w:line="200" w:lineRule="exact"/>
      </w:pPr>
    </w:p>
    <w:p w:rsidR="00487774" w:rsidRDefault="00856531">
      <w:pPr>
        <w:spacing w:before="33"/>
        <w:ind w:left="220"/>
      </w:pPr>
      <w:r>
        <w:pict>
          <v:group id="_x0000_s1054" style="position:absolute;left:0;text-align:left;margin-left:339.1pt;margin-top:36.15pt;width:429.7pt;height:23.9pt;z-index:-251661312;mso-position-horizontal-relative:page" coordorigin="6782,723" coordsize="8594,478">
            <v:shape id="_x0000_s1056" style="position:absolute;left:6792;top:733;width:8574;height:230" coordorigin="6792,733" coordsize="8574,230" path="m6792,964r8574,l15366,733r-8574,l6792,964xe" fillcolor="yellow" stroked="f">
              <v:path arrowok="t"/>
            </v:shape>
            <v:shape id="_x0000_s1055" style="position:absolute;left:6792;top:964;width:617;height:228" coordorigin="6792,964" coordsize="617,228" path="m6792,1192r618,l7410,964r-618,l6792,1192xe" fillcolor="yellow" stroked="f">
              <v:path arrowok="t"/>
            </v:shape>
            <w10:wrap anchorx="page"/>
          </v:group>
        </w:pict>
      </w:r>
      <w:r w:rsidR="00890AE2">
        <w:rPr>
          <w:b/>
          <w:highlight w:val="yellow"/>
        </w:rPr>
        <w:t>PART</w:t>
      </w:r>
      <w:r w:rsidR="00890AE2">
        <w:rPr>
          <w:b/>
          <w:spacing w:val="44"/>
          <w:highlight w:val="yellow"/>
        </w:rPr>
        <w:t xml:space="preserve"> </w:t>
      </w:r>
      <w:r w:rsidR="00890AE2">
        <w:rPr>
          <w:b/>
          <w:spacing w:val="1"/>
          <w:highlight w:val="yellow"/>
        </w:rPr>
        <w:t>1</w:t>
      </w:r>
      <w:r w:rsidR="00890AE2">
        <w:rPr>
          <w:b/>
          <w:highlight w:val="yellow"/>
        </w:rPr>
        <w:t>:</w:t>
      </w:r>
      <w:r w:rsidR="00890AE2">
        <w:rPr>
          <w:b/>
        </w:rPr>
        <w:t xml:space="preserve"> C</w:t>
      </w:r>
      <w:r w:rsidR="00890AE2">
        <w:rPr>
          <w:b/>
          <w:spacing w:val="1"/>
        </w:rPr>
        <w:t>o</w:t>
      </w:r>
      <w:r w:rsidR="00890AE2">
        <w:rPr>
          <w:b/>
        </w:rPr>
        <w:t>m</w:t>
      </w:r>
      <w:r w:rsidR="00890AE2">
        <w:rPr>
          <w:b/>
          <w:spacing w:val="2"/>
        </w:rPr>
        <w:t>m</w:t>
      </w:r>
      <w:r w:rsidR="00890AE2">
        <w:rPr>
          <w:b/>
        </w:rPr>
        <w:t>en</w:t>
      </w:r>
      <w:r w:rsidR="00890AE2">
        <w:rPr>
          <w:b/>
          <w:spacing w:val="1"/>
        </w:rPr>
        <w:t>t</w:t>
      </w:r>
      <w:r w:rsidR="00890AE2">
        <w:rPr>
          <w:b/>
        </w:rPr>
        <w:t>s</w:t>
      </w:r>
    </w:p>
    <w:p w:rsidR="00487774" w:rsidRDefault="00487774">
      <w:pPr>
        <w:spacing w:before="5" w:line="220" w:lineRule="exact"/>
        <w:rPr>
          <w:sz w:val="22"/>
          <w:szCs w:val="22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487774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487774"/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line="220" w:lineRule="exact"/>
              <w:ind w:left="102"/>
            </w:pPr>
            <w:r>
              <w:rPr>
                <w:b/>
              </w:rPr>
              <w:t>Re</w:t>
            </w:r>
            <w:r>
              <w:rPr>
                <w:b/>
                <w:spacing w:val="2"/>
              </w:rPr>
              <w:t>v</w:t>
            </w:r>
            <w:r>
              <w:rPr>
                <w:b/>
              </w:rPr>
              <w:t>iew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’</w:t>
            </w:r>
            <w:r>
              <w:rPr>
                <w:b/>
              </w:rPr>
              <w:t>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2"/>
              </w:rPr>
              <w:t>mm</w:t>
            </w:r>
            <w:r>
              <w:rPr>
                <w:b/>
              </w:rPr>
              <w:t>ent</w:t>
            </w:r>
          </w:p>
          <w:p w:rsidR="00487774" w:rsidRDefault="00890AE2">
            <w:pPr>
              <w:spacing w:before="4" w:line="220" w:lineRule="exact"/>
              <w:ind w:left="102" w:right="643"/>
            </w:pPr>
            <w:r>
              <w:rPr>
                <w:b/>
              </w:rPr>
              <w:t>Ar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ifici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elli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ence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(</w:t>
            </w:r>
            <w:r>
              <w:rPr>
                <w:b/>
              </w:rPr>
              <w:t>AI)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ene</w:t>
            </w:r>
            <w:r>
              <w:rPr>
                <w:b/>
                <w:spacing w:val="1"/>
              </w:rPr>
              <w:t>rat</w:t>
            </w:r>
            <w:r>
              <w:rPr>
                <w:b/>
              </w:rPr>
              <w:t>ed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ev</w:t>
            </w:r>
            <w:r>
              <w:rPr>
                <w:b/>
              </w:rPr>
              <w:t>iew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2"/>
              </w:rPr>
              <w:t>mm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ric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ly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hi</w:t>
            </w:r>
            <w:r>
              <w:rPr>
                <w:b/>
                <w:spacing w:val="-1"/>
              </w:rPr>
              <w:t>b</w:t>
            </w:r>
            <w:r>
              <w:rPr>
                <w:b/>
              </w:rPr>
              <w:t>ited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ring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peer r</w:t>
            </w:r>
            <w:r>
              <w:rPr>
                <w:b/>
                <w:spacing w:val="1"/>
              </w:rPr>
              <w:t>ev</w:t>
            </w:r>
            <w:r>
              <w:rPr>
                <w:b/>
              </w:rPr>
              <w:t>iew.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line="220" w:lineRule="exact"/>
              <w:ind w:left="102"/>
            </w:pPr>
            <w:r>
              <w:rPr>
                <w:b/>
              </w:rPr>
              <w:t>Auth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5"/>
              </w:rPr>
              <w:t>r</w:t>
            </w:r>
            <w:r>
              <w:rPr>
                <w:b/>
                <w:spacing w:val="-6"/>
              </w:rPr>
              <w:t>’</w:t>
            </w:r>
            <w:r>
              <w:rPr>
                <w:b/>
              </w:rPr>
              <w:t>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Fe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b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ck</w:t>
            </w:r>
            <w:r>
              <w:rPr>
                <w:b/>
                <w:spacing w:val="-3"/>
              </w:rPr>
              <w:t xml:space="preserve"> </w:t>
            </w:r>
            <w:r>
              <w:rPr>
                <w:spacing w:val="1"/>
              </w:rPr>
              <w:t>(I</w:t>
            </w:r>
            <w:r>
              <w:t>t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u</w:t>
            </w:r>
            <w:r>
              <w:t>t</w:t>
            </w:r>
            <w:r>
              <w:rPr>
                <w:spacing w:val="1"/>
              </w:rPr>
              <w:t>h</w:t>
            </w:r>
            <w:r>
              <w:rPr>
                <w:spacing w:val="-1"/>
              </w:rPr>
              <w:t>o</w:t>
            </w:r>
            <w:r>
              <w:rPr>
                <w:spacing w:val="1"/>
              </w:rPr>
              <w:t>r</w:t>
            </w:r>
            <w:r>
              <w:t>s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hou</w:t>
            </w:r>
            <w:r>
              <w:t>ld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3"/>
              </w:rPr>
              <w:t>t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h</w:t>
            </w:r>
            <w:r>
              <w:t>i</w:t>
            </w:r>
            <w:r>
              <w:rPr>
                <w:spacing w:val="-1"/>
              </w:rPr>
              <w:t>s</w:t>
            </w:r>
            <w:r>
              <w:t>/</w:t>
            </w:r>
            <w:r>
              <w:rPr>
                <w:spacing w:val="1"/>
              </w:rPr>
              <w:t>h</w:t>
            </w:r>
            <w:r>
              <w:t>er</w:t>
            </w:r>
          </w:p>
          <w:p w:rsidR="00487774" w:rsidRDefault="00890AE2">
            <w:pPr>
              <w:spacing w:before="15"/>
              <w:ind w:left="102"/>
            </w:pPr>
            <w:r>
              <w:rPr>
                <w:spacing w:val="1"/>
              </w:rPr>
              <w:t>f</w:t>
            </w:r>
            <w:r>
              <w:t>e</w:t>
            </w:r>
            <w:r>
              <w:rPr>
                <w:spacing w:val="1"/>
              </w:rPr>
              <w:t>edb</w:t>
            </w:r>
            <w:r>
              <w:t>a</w:t>
            </w:r>
            <w:r>
              <w:rPr>
                <w:spacing w:val="1"/>
              </w:rPr>
              <w:t>c</w:t>
            </w:r>
            <w:r>
              <w:t>k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1"/>
              </w:rPr>
              <w:t>r</w:t>
            </w:r>
            <w:r>
              <w:t>e)</w:t>
            </w:r>
          </w:p>
        </w:tc>
      </w:tr>
      <w:tr w:rsidR="00487774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before="2" w:line="220" w:lineRule="exact"/>
              <w:ind w:left="460" w:right="230"/>
            </w:pP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wri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1"/>
              </w:rPr>
              <w:t xml:space="preserve"> f</w:t>
            </w:r>
            <w:r>
              <w:rPr>
                <w:b/>
              </w:rPr>
              <w:t>ew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enc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ega</w:t>
            </w:r>
            <w:r>
              <w:rPr>
                <w:b/>
              </w:rPr>
              <w:t>rding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2"/>
              </w:rPr>
              <w:t>m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 xml:space="preserve">nce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his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2"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us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ipt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fo</w:t>
            </w:r>
            <w:r>
              <w:rPr>
                <w:b/>
              </w:rPr>
              <w:t xml:space="preserve">r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cien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ific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m</w:t>
            </w:r>
            <w:r>
              <w:rPr>
                <w:b/>
                <w:spacing w:val="2"/>
              </w:rPr>
              <w:t>m</w:t>
            </w:r>
            <w:r>
              <w:rPr>
                <w:b/>
              </w:rPr>
              <w:t>u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it</w:t>
            </w:r>
            <w:r>
              <w:rPr>
                <w:b/>
                <w:spacing w:val="1"/>
              </w:rPr>
              <w:t>y</w:t>
            </w:r>
            <w:r>
              <w:rPr>
                <w:b/>
              </w:rPr>
              <w:t>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A </w:t>
            </w:r>
            <w:r>
              <w:rPr>
                <w:b/>
                <w:spacing w:val="2"/>
              </w:rPr>
              <w:t>m</w:t>
            </w:r>
            <w:r>
              <w:rPr>
                <w:b/>
              </w:rPr>
              <w:t>in</w:t>
            </w:r>
            <w:r>
              <w:rPr>
                <w:b/>
                <w:spacing w:val="-1"/>
              </w:rPr>
              <w:t>i</w:t>
            </w:r>
            <w:r>
              <w:rPr>
                <w:b/>
                <w:spacing w:val="2"/>
              </w:rPr>
              <w:t>m</w:t>
            </w:r>
            <w:r>
              <w:rPr>
                <w:b/>
              </w:rPr>
              <w:t>um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3</w:t>
            </w:r>
            <w:r>
              <w:rPr>
                <w:b/>
                <w:spacing w:val="-2"/>
              </w:rPr>
              <w:t>-</w:t>
            </w:r>
            <w:r>
              <w:rPr>
                <w:b/>
              </w:rPr>
              <w:t>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enc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2"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q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ired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fo</w:t>
            </w:r>
            <w:r>
              <w:rPr>
                <w:b/>
              </w:rPr>
              <w:t>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his 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ind w:left="102" w:right="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manus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ript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"A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rosp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ve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tudy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3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ty,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cac</w:t>
            </w:r>
            <w:r>
              <w:rPr>
                <w:sz w:val="24"/>
                <w:szCs w:val="24"/>
              </w:rPr>
              <w:t>y,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Cos</w:t>
            </w:r>
            <w:r>
              <w:rPr>
                <w:spacing w:val="8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 Nitro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ur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nto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ry T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nf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1"/>
                <w:sz w:val="24"/>
                <w:szCs w:val="24"/>
              </w:rPr>
              <w:t xml:space="preserve"> P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gn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y"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po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tant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findings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 use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 nitro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nto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 in a p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gn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 popu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BF6D47">
            <w:r>
              <w:t xml:space="preserve">NOTED </w:t>
            </w:r>
          </w:p>
          <w:p w:rsidR="00BF6D47" w:rsidRDefault="00BF6D47">
            <w:r>
              <w:t>THANK YOU</w:t>
            </w:r>
          </w:p>
        </w:tc>
      </w:tr>
      <w:tr w:rsidR="00487774" w:rsidTr="009364CD">
        <w:trPr>
          <w:trHeight w:hRule="exact" w:val="63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line="220" w:lineRule="exact"/>
              <w:ind w:left="460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itle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icle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uit</w:t>
            </w:r>
            <w:r>
              <w:rPr>
                <w:b/>
                <w:spacing w:val="-1"/>
              </w:rPr>
              <w:t>a</w:t>
            </w:r>
            <w:r>
              <w:rPr>
                <w:b/>
              </w:rPr>
              <w:t>ble?</w:t>
            </w:r>
          </w:p>
          <w:p w:rsidR="00487774" w:rsidRDefault="00890AE2">
            <w:pPr>
              <w:ind w:left="460"/>
            </w:pPr>
            <w:r>
              <w:rPr>
                <w:b/>
                <w:spacing w:val="1"/>
              </w:rPr>
              <w:t>(</w:t>
            </w: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gg</w:t>
            </w:r>
            <w:r>
              <w:rPr>
                <w:b/>
              </w:rPr>
              <w:t>est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lt</w:t>
            </w:r>
            <w:r>
              <w:rPr>
                <w:b/>
                <w:spacing w:val="-2"/>
              </w:rPr>
              <w:t>e</w:t>
            </w:r>
            <w:r>
              <w:rPr>
                <w:b/>
              </w:rPr>
              <w:t>rn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line="220" w:lineRule="exact"/>
              <w:ind w:left="463"/>
            </w:pPr>
            <w:r>
              <w:rPr>
                <w:b/>
              </w:rPr>
              <w:t>Yes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BF6D47">
            <w:r>
              <w:t>YES</w:t>
            </w:r>
          </w:p>
        </w:tc>
      </w:tr>
      <w:tr w:rsidR="00487774" w:rsidTr="009364CD">
        <w:trPr>
          <w:trHeight w:hRule="exact" w:val="45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before="2" w:line="220" w:lineRule="exact"/>
              <w:ind w:left="460" w:right="197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icle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2"/>
              </w:rPr>
              <w:t>m</w:t>
            </w:r>
            <w:r>
              <w:rPr>
                <w:b/>
              </w:rPr>
              <w:t>prehen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e?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yo</w:t>
            </w:r>
            <w:r>
              <w:rPr>
                <w:b/>
              </w:rPr>
              <w:t xml:space="preserve">u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gg</w:t>
            </w:r>
            <w:r>
              <w:rPr>
                <w:b/>
              </w:rPr>
              <w:t>est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d</w:t>
            </w:r>
            <w:r>
              <w:rPr>
                <w:b/>
              </w:rPr>
              <w:t>iti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(o</w:t>
            </w:r>
            <w:r>
              <w:rPr>
                <w:b/>
              </w:rPr>
              <w:t>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so</w:t>
            </w:r>
            <w:r>
              <w:rPr>
                <w:b/>
                <w:spacing w:val="2"/>
              </w:rPr>
              <w:t>m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ints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 xml:space="preserve">his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ct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n?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wri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yo</w:t>
            </w:r>
            <w:r>
              <w:rPr>
                <w:b/>
              </w:rPr>
              <w:t>ur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gg</w:t>
            </w:r>
            <w:r>
              <w:rPr>
                <w:b/>
              </w:rPr>
              <w:t>esti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her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line="220" w:lineRule="exact"/>
              <w:ind w:left="463"/>
            </w:pPr>
            <w:r>
              <w:rPr>
                <w:b/>
              </w:rPr>
              <w:t>No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BF6D47">
            <w:r>
              <w:t>OK</w:t>
            </w:r>
          </w:p>
        </w:tc>
      </w:tr>
      <w:tr w:rsidR="00487774">
        <w:trPr>
          <w:trHeight w:hRule="exact" w:val="79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before="2" w:line="220" w:lineRule="exact"/>
              <w:ind w:left="460" w:right="343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us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ipt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3"/>
              </w:rPr>
              <w:t>c</w:t>
            </w:r>
            <w:r>
              <w:rPr>
                <w:b/>
              </w:rPr>
              <w:t>ientific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ll</w:t>
            </w:r>
            <w:r>
              <w:rPr>
                <w:b/>
                <w:spacing w:val="1"/>
              </w:rPr>
              <w:t>y</w:t>
            </w:r>
            <w:r>
              <w:rPr>
                <w:b/>
              </w:rPr>
              <w:t>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ct</w:t>
            </w:r>
            <w:r>
              <w:rPr>
                <w:b/>
              </w:rPr>
              <w:t>?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wri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 her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before="1" w:line="260" w:lineRule="exact"/>
              <w:ind w:left="102" w:right="66"/>
              <w:rPr>
                <w:sz w:val="24"/>
                <w:szCs w:val="24"/>
              </w:rPr>
            </w:pPr>
            <w:r>
              <w:t xml:space="preserve">Yes, </w:t>
            </w:r>
            <w:r>
              <w:rPr>
                <w:spacing w:val="19"/>
              </w:rPr>
              <w:t xml:space="preserve"> </w:t>
            </w:r>
            <w:r>
              <w:rPr>
                <w:sz w:val="24"/>
                <w:szCs w:val="24"/>
              </w:rPr>
              <w:t>Ho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r, 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 xml:space="preserve">ts 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rti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le's 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stru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tur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ould 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prov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 to enh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h's 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r</w:t>
            </w:r>
            <w:r>
              <w:rPr>
                <w:spacing w:val="1"/>
                <w:sz w:val="24"/>
                <w:szCs w:val="24"/>
              </w:rPr>
              <w:t>ea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BF6D47">
            <w:r>
              <w:t>OK</w:t>
            </w:r>
          </w:p>
        </w:tc>
      </w:tr>
      <w:tr w:rsidR="00487774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before="2" w:line="220" w:lineRule="exact"/>
              <w:ind w:left="460" w:right="380"/>
            </w:pPr>
            <w:r>
              <w:rPr>
                <w:b/>
              </w:rPr>
              <w:t>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enc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uf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icient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nt?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I</w:t>
            </w:r>
            <w:r>
              <w:rPr>
                <w:b/>
              </w:rPr>
              <w:t xml:space="preserve">f </w:t>
            </w:r>
            <w:r>
              <w:rPr>
                <w:b/>
                <w:spacing w:val="1"/>
              </w:rPr>
              <w:t>yo</w:t>
            </w:r>
            <w:r>
              <w:rPr>
                <w:b/>
              </w:rPr>
              <w:t>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 xml:space="preserve">e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gg</w:t>
            </w:r>
            <w:r>
              <w:rPr>
                <w:b/>
              </w:rPr>
              <w:t>esti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d</w:t>
            </w:r>
            <w:r>
              <w:rPr>
                <w:b/>
              </w:rPr>
              <w:t>iti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enc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2"/>
              </w:rPr>
              <w:t>m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hem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ev</w:t>
            </w:r>
            <w:r>
              <w:rPr>
                <w:b/>
              </w:rPr>
              <w:t>iew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fo</w:t>
            </w:r>
            <w:r>
              <w:rPr>
                <w:b/>
                <w:spacing w:val="-2"/>
              </w:rPr>
              <w:t>r</w:t>
            </w:r>
            <w:r>
              <w:rPr>
                <w:b/>
                <w:spacing w:val="2"/>
              </w:rPr>
              <w:t>m</w:t>
            </w:r>
            <w:r>
              <w:rPr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line="220" w:lineRule="exact"/>
              <w:ind w:left="102"/>
            </w:pPr>
            <w:r>
              <w:t>Yes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BF6D47">
            <w:r>
              <w:t>OK</w:t>
            </w:r>
          </w:p>
        </w:tc>
      </w:tr>
    </w:tbl>
    <w:p w:rsidR="00487774" w:rsidRDefault="00487774">
      <w:pPr>
        <w:sectPr w:rsidR="00487774">
          <w:headerReference w:type="default" r:id="rId8"/>
          <w:footerReference w:type="default" r:id="rId9"/>
          <w:pgSz w:w="23820" w:h="16840" w:orient="landscape"/>
          <w:pgMar w:top="1540" w:right="1220" w:bottom="280" w:left="1220" w:header="1308" w:footer="681" w:gutter="0"/>
          <w:cols w:space="720"/>
        </w:sectPr>
      </w:pPr>
    </w:p>
    <w:p w:rsidR="00487774" w:rsidRDefault="00487774">
      <w:pPr>
        <w:spacing w:before="18" w:line="260" w:lineRule="exact"/>
        <w:rPr>
          <w:sz w:val="26"/>
          <w:szCs w:val="2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487774">
        <w:trPr>
          <w:trHeight w:hRule="exact" w:val="701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before="2" w:line="220" w:lineRule="exact"/>
              <w:ind w:left="462" w:right="364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ag</w:t>
            </w:r>
            <w:r>
              <w:rPr>
                <w:b/>
              </w:rPr>
              <w:t>e/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l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2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icle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uit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 xml:space="preserve">ble </w:t>
            </w:r>
            <w:r>
              <w:rPr>
                <w:b/>
                <w:spacing w:val="1"/>
              </w:rPr>
              <w:t>fo</w:t>
            </w:r>
            <w:r>
              <w:rPr>
                <w:b/>
              </w:rPr>
              <w:t>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ch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rly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-1"/>
              </w:rPr>
              <w:t>o</w:t>
            </w:r>
            <w:r>
              <w:rPr>
                <w:b/>
                <w:spacing w:val="2"/>
              </w:rPr>
              <w:t>mm</w:t>
            </w:r>
            <w:r>
              <w:rPr>
                <w:b/>
              </w:rPr>
              <w:t>u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ic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3"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line="220" w:lineRule="exact"/>
              <w:ind w:left="102"/>
            </w:pPr>
            <w:r>
              <w:t>Yes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BF6D47">
            <w:r>
              <w:t>YES</w:t>
            </w:r>
          </w:p>
        </w:tc>
      </w:tr>
      <w:tr w:rsidR="00487774">
        <w:trPr>
          <w:trHeight w:hRule="exact" w:val="12578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line="220" w:lineRule="exact"/>
              <w:ind w:left="102"/>
            </w:pPr>
            <w:r>
              <w:rPr>
                <w:b/>
                <w:spacing w:val="1"/>
                <w:u w:val="thick" w:color="000000"/>
              </w:rPr>
              <w:t>O</w:t>
            </w:r>
            <w:r>
              <w:rPr>
                <w:b/>
                <w:u w:val="thick" w:color="000000"/>
              </w:rPr>
              <w:t>pti</w:t>
            </w:r>
            <w:r>
              <w:rPr>
                <w:b/>
                <w:spacing w:val="1"/>
                <w:u w:val="thick" w:color="000000"/>
              </w:rPr>
              <w:t>o</w:t>
            </w:r>
            <w:r>
              <w:rPr>
                <w:b/>
                <w:u w:val="thick" w:color="000000"/>
              </w:rPr>
              <w:t>n</w:t>
            </w:r>
            <w:r>
              <w:rPr>
                <w:b/>
                <w:spacing w:val="1"/>
                <w:u w:val="thick" w:color="000000"/>
              </w:rPr>
              <w:t>a</w:t>
            </w:r>
            <w:r>
              <w:rPr>
                <w:b/>
                <w:u w:val="thick" w:color="000000"/>
              </w:rPr>
              <w:t>l/Gene</w:t>
            </w:r>
            <w:r>
              <w:rPr>
                <w:b/>
                <w:spacing w:val="1"/>
                <w:u w:val="thick" w:color="000000"/>
              </w:rPr>
              <w:t>ra</w:t>
            </w:r>
            <w:r>
              <w:rPr>
                <w:b/>
                <w:u w:val="thick" w:color="000000"/>
              </w:rPr>
              <w:t>l</w:t>
            </w:r>
            <w:r>
              <w:rPr>
                <w:b/>
                <w:spacing w:val="-1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omm</w:t>
            </w:r>
            <w:r>
              <w:t>e</w:t>
            </w:r>
            <w:r>
              <w:rPr>
                <w:spacing w:val="1"/>
              </w:rPr>
              <w:t>n</w:t>
            </w:r>
            <w: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890AE2">
            <w:pPr>
              <w:spacing w:line="260" w:lineRule="exact"/>
              <w:ind w:left="4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  The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manus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ript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ould 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fit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 xml:space="preserve">rom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 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rg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za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on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of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3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1"/>
                <w:sz w:val="24"/>
                <w:szCs w:val="24"/>
              </w:rPr>
              <w:t xml:space="preserve"> 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sul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s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discussion</w:t>
            </w:r>
          </w:p>
          <w:p w:rsidR="00487774" w:rsidRDefault="00890AE2">
            <w:pPr>
              <w:spacing w:before="21" w:line="259" w:lineRule="auto"/>
              <w:ind w:left="823" w:right="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gn with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stat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obje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s.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os</w:t>
            </w:r>
            <w:r>
              <w:rPr>
                <w:spacing w:val="5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-e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ss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lys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is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buri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 the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discussion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ea</w:t>
            </w:r>
            <w:r>
              <w:rPr>
                <w:sz w:val="24"/>
                <w:szCs w:val="24"/>
              </w:rPr>
              <w:t>d of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prominently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tur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 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sul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s.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-e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findings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re in</w:t>
            </w:r>
            <w:r>
              <w:rPr>
                <w:spacing w:val="1"/>
                <w:sz w:val="24"/>
                <w:szCs w:val="24"/>
              </w:rPr>
              <w:t>tr</w:t>
            </w:r>
            <w:r>
              <w:rPr>
                <w:sz w:val="24"/>
                <w:szCs w:val="24"/>
              </w:rPr>
              <w:t>odu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late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disc</w:t>
            </w:r>
            <w:r>
              <w:rPr>
                <w:spacing w:val="2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whi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 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ght 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ea</w:t>
            </w:r>
            <w:r>
              <w:rPr>
                <w:sz w:val="24"/>
                <w:szCs w:val="24"/>
              </w:rPr>
              <w:t>d 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rs to ov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rlook 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s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ritic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 asp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 the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study.</w:t>
            </w:r>
          </w:p>
          <w:p w:rsidR="00487774" w:rsidRDefault="00487774">
            <w:pPr>
              <w:spacing w:before="8" w:line="140" w:lineRule="exact"/>
              <w:rPr>
                <w:sz w:val="15"/>
                <w:szCs w:val="15"/>
              </w:rPr>
            </w:pPr>
          </w:p>
          <w:p w:rsidR="00487774" w:rsidRDefault="00890AE2">
            <w:pPr>
              <w:ind w:left="823" w:right="63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king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down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 di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uss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 in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 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gr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phs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subh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ngs su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 "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rp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tation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ind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gs,"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"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tudy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Lim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tatio</w:t>
            </w:r>
            <w:r>
              <w:rPr>
                <w:spacing w:val="-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2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"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"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uture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ons" would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  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lp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ea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  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viga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e  through 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uthors'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lus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ons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ons.</w:t>
            </w:r>
          </w:p>
          <w:p w:rsidR="00487774" w:rsidRDefault="00890AE2">
            <w:pPr>
              <w:spacing w:before="3" w:line="260" w:lineRule="exact"/>
              <w:ind w:left="823" w:right="59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  Th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is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log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ddr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how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udy's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findings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ompa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xis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ing 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>tur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ially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rding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outcom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s.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 manus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ript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mentions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se of 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tal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mo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c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a but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not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onte</w:t>
            </w:r>
            <w:r>
              <w:rPr>
                <w:spacing w:val="-3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tualize 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finding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bro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 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>tur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 bri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f 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w of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xis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stud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ddr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 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 n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tro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ur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nto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n,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ially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late </w:t>
            </w:r>
            <w:r>
              <w:rPr>
                <w:spacing w:val="2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would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rovide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 </w:t>
            </w:r>
            <w:r>
              <w:rPr>
                <w:spacing w:val="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ore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ompr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nsi</w:t>
            </w:r>
            <w:r>
              <w:rPr>
                <w:spacing w:val="3"/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e und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rst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nding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 wh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 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udy's findings fit wi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hin 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-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ur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 xml:space="preserve">nt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ody of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knowl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.</w:t>
            </w:r>
          </w:p>
          <w:p w:rsidR="00487774" w:rsidRDefault="00890AE2">
            <w:pPr>
              <w:spacing w:line="260" w:lineRule="exact"/>
              <w:ind w:left="823" w:right="60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lus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while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manus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ript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provid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luable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ghts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 the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use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 ni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ur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nto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 for U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 pr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y, 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pro</w:t>
            </w:r>
            <w:r>
              <w:rPr>
                <w:spacing w:val="1"/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ments in flo</w:t>
            </w:r>
            <w:r>
              <w:rPr>
                <w:spacing w:val="-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oh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y, stru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tur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ddr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log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gaps </w:t>
            </w:r>
            <w:r>
              <w:rPr>
                <w:spacing w:val="-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ould enh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s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ontribu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ion 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the 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ield.</w:t>
            </w:r>
          </w:p>
          <w:p w:rsidR="00487774" w:rsidRDefault="00890AE2">
            <w:pPr>
              <w:spacing w:line="260" w:lineRule="exact"/>
              <w:ind w:left="4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  Lim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tation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: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tat</w:t>
            </w:r>
            <w:r>
              <w:rPr>
                <w:spacing w:val="-2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ons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out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ines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potent</w:t>
            </w:r>
            <w:r>
              <w:rPr>
                <w:spacing w:val="-2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rns</w:t>
            </w:r>
          </w:p>
          <w:p w:rsidR="00487774" w:rsidRDefault="00890AE2">
            <w:pPr>
              <w:spacing w:before="21" w:line="258" w:lineRule="auto"/>
              <w:ind w:left="823" w:right="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rding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ppl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bi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 the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study's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findings.</w:t>
            </w:r>
            <w:r>
              <w:rPr>
                <w:spacing w:val="2"/>
                <w:sz w:val="24"/>
                <w:szCs w:val="24"/>
              </w:rPr>
              <w:t xml:space="preserve"> H</w:t>
            </w:r>
            <w:r>
              <w:rPr>
                <w:sz w:val="24"/>
                <w:szCs w:val="24"/>
              </w:rPr>
              <w:t>ow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re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ddi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ional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tations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s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  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ment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that 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ould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be 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ddr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ssed 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obustn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ss 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lev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 t</w:t>
            </w:r>
            <w:r>
              <w:rPr>
                <w:spacing w:val="2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study.</w:t>
            </w:r>
          </w:p>
          <w:p w:rsidR="00487774" w:rsidRDefault="00487774">
            <w:pPr>
              <w:spacing w:before="1" w:line="160" w:lineRule="exact"/>
              <w:rPr>
                <w:sz w:val="16"/>
                <w:szCs w:val="16"/>
              </w:rPr>
            </w:pPr>
          </w:p>
          <w:p w:rsidR="00487774" w:rsidRDefault="00890AE2">
            <w:pPr>
              <w:spacing w:line="258" w:lineRule="auto"/>
              <w:ind w:left="823" w:right="62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)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  <w:u w:val="single" w:color="000000"/>
              </w:rPr>
              <w:t>S</w:t>
            </w:r>
            <w:r>
              <w:rPr>
                <w:sz w:val="24"/>
                <w:szCs w:val="24"/>
                <w:u w:val="single" w:color="000000"/>
              </w:rPr>
              <w:t>ing</w:t>
            </w:r>
            <w:r>
              <w:rPr>
                <w:spacing w:val="1"/>
                <w:sz w:val="24"/>
                <w:szCs w:val="24"/>
                <w:u w:val="single" w:color="000000"/>
              </w:rPr>
              <w:t>l</w:t>
            </w:r>
            <w:r>
              <w:rPr>
                <w:sz w:val="24"/>
                <w:szCs w:val="24"/>
                <w:u w:val="single" w:color="000000"/>
              </w:rPr>
              <w:t>e</w:t>
            </w:r>
            <w:r>
              <w:rPr>
                <w:spacing w:val="-1"/>
                <w:sz w:val="24"/>
                <w:szCs w:val="24"/>
                <w:u w:val="single" w:color="000000"/>
              </w:rPr>
              <w:t>-</w:t>
            </w:r>
            <w:r>
              <w:rPr>
                <w:sz w:val="24"/>
                <w:szCs w:val="24"/>
                <w:u w:val="single" w:color="000000"/>
              </w:rPr>
              <w:t>C</w:t>
            </w:r>
            <w:r>
              <w:rPr>
                <w:spacing w:val="-1"/>
                <w:sz w:val="24"/>
                <w:szCs w:val="24"/>
                <w:u w:val="single" w:color="000000"/>
              </w:rPr>
              <w:t>e</w:t>
            </w:r>
            <w:r>
              <w:rPr>
                <w:sz w:val="24"/>
                <w:szCs w:val="24"/>
                <w:u w:val="single" w:color="000000"/>
              </w:rPr>
              <w:t xml:space="preserve">nter </w:t>
            </w:r>
            <w:r>
              <w:rPr>
                <w:spacing w:val="2"/>
                <w:sz w:val="24"/>
                <w:szCs w:val="24"/>
                <w:u w:val="single" w:color="000000"/>
              </w:rPr>
              <w:t>D</w:t>
            </w:r>
            <w:r>
              <w:rPr>
                <w:spacing w:val="-1"/>
                <w:sz w:val="24"/>
                <w:szCs w:val="24"/>
                <w:u w:val="single" w:color="000000"/>
              </w:rPr>
              <w:t>e</w:t>
            </w:r>
            <w:r>
              <w:rPr>
                <w:sz w:val="24"/>
                <w:szCs w:val="24"/>
                <w:u w:val="single" w:color="000000"/>
              </w:rPr>
              <w:t>sig</w:t>
            </w:r>
            <w:r>
              <w:rPr>
                <w:spacing w:val="1"/>
                <w:sz w:val="24"/>
                <w:szCs w:val="24"/>
                <w:u w:val="single" w:color="000000"/>
              </w:rPr>
              <w:t>n</w:t>
            </w:r>
            <w:r>
              <w:rPr>
                <w:sz w:val="24"/>
                <w:szCs w:val="24"/>
              </w:rPr>
              <w:t>: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hi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 the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study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knowl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tation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 b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ing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ondu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ted      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 sing</w:t>
            </w:r>
            <w:r>
              <w:rPr>
                <w:spacing w:val="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r, it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ght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fit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om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 more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discussion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on how 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ts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ndings.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x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gional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robi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rns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ribing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ght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dif</w:t>
            </w:r>
            <w:r>
              <w:rPr>
                <w:spacing w:val="-1"/>
                <w:sz w:val="24"/>
                <w:szCs w:val="24"/>
              </w:rPr>
              <w:t>fe</w:t>
            </w:r>
            <w:r>
              <w:rPr>
                <w:sz w:val="24"/>
                <w:szCs w:val="24"/>
              </w:rPr>
              <w:t>r sign</w:t>
            </w:r>
            <w:r>
              <w:rPr>
                <w:spacing w:val="1"/>
                <w:sz w:val="24"/>
                <w:szCs w:val="24"/>
              </w:rPr>
              <w:t>if</w:t>
            </w:r>
            <w:r>
              <w:rPr>
                <w:sz w:val="24"/>
                <w:szCs w:val="24"/>
              </w:rPr>
              <w:t>ic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om those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other 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 the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ld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or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ountry.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owl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dgment of how these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tors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ght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influ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e the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pl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bi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 the 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sul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dif</w:t>
            </w:r>
            <w:r>
              <w:rPr>
                <w:spacing w:val="-1"/>
                <w:sz w:val="24"/>
                <w:szCs w:val="24"/>
              </w:rPr>
              <w:t>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 populations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would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be </w:t>
            </w:r>
            <w:proofErr w:type="spellStart"/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luabl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Exp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nding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how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 study's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loc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.g., urb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vs.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ia</w:t>
            </w:r>
            <w:r>
              <w:rPr>
                <w:sz w:val="24"/>
                <w:szCs w:val="24"/>
              </w:rPr>
              <w:t>ry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nter vs.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uni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hospital) 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ght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nflu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 t</w:t>
            </w:r>
            <w:r>
              <w:rPr>
                <w:spacing w:val="3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 obs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rv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outco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wou</w:t>
            </w:r>
            <w:r>
              <w:rPr>
                <w:spacing w:val="2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provide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ea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rs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und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rst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nding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ontexts in which the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findings 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most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lev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nt.</w:t>
            </w:r>
          </w:p>
          <w:p w:rsidR="00487774" w:rsidRDefault="00487774">
            <w:pPr>
              <w:spacing w:before="2" w:line="160" w:lineRule="exact"/>
              <w:rPr>
                <w:sz w:val="16"/>
                <w:szCs w:val="16"/>
              </w:rPr>
            </w:pPr>
          </w:p>
          <w:p w:rsidR="00487774" w:rsidRDefault="00890AE2">
            <w:pPr>
              <w:spacing w:line="258" w:lineRule="auto"/>
              <w:ind w:left="823" w:right="60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II</w:t>
            </w:r>
            <w:r>
              <w:rPr>
                <w:sz w:val="24"/>
                <w:szCs w:val="24"/>
              </w:rPr>
              <w:t>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  <w:u w:val="single" w:color="000000"/>
              </w:rPr>
              <w:t>S</w:t>
            </w:r>
            <w:r>
              <w:rPr>
                <w:spacing w:val="-1"/>
                <w:sz w:val="24"/>
                <w:szCs w:val="24"/>
                <w:u w:val="single" w:color="000000"/>
              </w:rPr>
              <w:t>a</w:t>
            </w:r>
            <w:r>
              <w:rPr>
                <w:sz w:val="24"/>
                <w:szCs w:val="24"/>
                <w:u w:val="single" w:color="000000"/>
              </w:rPr>
              <w:t>mp</w:t>
            </w:r>
            <w:r>
              <w:rPr>
                <w:spacing w:val="1"/>
                <w:sz w:val="24"/>
                <w:szCs w:val="24"/>
                <w:u w:val="single" w:color="000000"/>
              </w:rPr>
              <w:t>l</w:t>
            </w:r>
            <w:r>
              <w:rPr>
                <w:sz w:val="24"/>
                <w:szCs w:val="24"/>
                <w:u w:val="single" w:color="000000"/>
              </w:rPr>
              <w:t xml:space="preserve">e </w:t>
            </w:r>
            <w:r>
              <w:rPr>
                <w:spacing w:val="1"/>
                <w:sz w:val="24"/>
                <w:szCs w:val="24"/>
                <w:u w:val="single" w:color="000000"/>
              </w:rPr>
              <w:t>S</w:t>
            </w:r>
            <w:r>
              <w:rPr>
                <w:sz w:val="24"/>
                <w:szCs w:val="24"/>
                <w:u w:val="single" w:color="000000"/>
              </w:rPr>
              <w:t xml:space="preserve">ize </w:t>
            </w:r>
            <w:r>
              <w:rPr>
                <w:spacing w:val="-1"/>
                <w:sz w:val="24"/>
                <w:szCs w:val="24"/>
                <w:u w:val="single" w:color="000000"/>
              </w:rPr>
              <w:t>a</w:t>
            </w:r>
            <w:r>
              <w:rPr>
                <w:sz w:val="24"/>
                <w:szCs w:val="24"/>
                <w:u w:val="single" w:color="000000"/>
              </w:rPr>
              <w:t>nd</w:t>
            </w:r>
            <w:r>
              <w:rPr>
                <w:spacing w:val="1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spacing w:val="-1"/>
                <w:sz w:val="24"/>
                <w:szCs w:val="24"/>
                <w:u w:val="single" w:color="000000"/>
              </w:rPr>
              <w:t>P</w:t>
            </w:r>
            <w:r>
              <w:rPr>
                <w:sz w:val="24"/>
                <w:szCs w:val="24"/>
                <w:u w:val="single" w:color="000000"/>
              </w:rPr>
              <w:t>ow</w:t>
            </w:r>
            <w:r>
              <w:rPr>
                <w:spacing w:val="-1"/>
                <w:sz w:val="24"/>
                <w:szCs w:val="24"/>
                <w:u w:val="single" w:color="000000"/>
              </w:rPr>
              <w:t>e</w:t>
            </w:r>
            <w:r>
              <w:rPr>
                <w:sz w:val="24"/>
                <w:szCs w:val="24"/>
                <w:u w:val="single" w:color="000000"/>
              </w:rPr>
              <w:t>r C</w:t>
            </w:r>
            <w:r>
              <w:rPr>
                <w:spacing w:val="-1"/>
                <w:sz w:val="24"/>
                <w:szCs w:val="24"/>
                <w:u w:val="single" w:color="000000"/>
              </w:rPr>
              <w:t>a</w:t>
            </w:r>
            <w:r>
              <w:rPr>
                <w:sz w:val="24"/>
                <w:szCs w:val="24"/>
                <w:u w:val="single" w:color="000000"/>
              </w:rPr>
              <w:t>lcul</w:t>
            </w:r>
            <w:r>
              <w:rPr>
                <w:spacing w:val="-1"/>
                <w:sz w:val="24"/>
                <w:szCs w:val="24"/>
                <w:u w:val="single" w:color="000000"/>
              </w:rPr>
              <w:t>a</w:t>
            </w:r>
            <w:r>
              <w:rPr>
                <w:sz w:val="24"/>
                <w:szCs w:val="24"/>
                <w:u w:val="single" w:color="000000"/>
              </w:rPr>
              <w:t>t</w:t>
            </w:r>
            <w:r>
              <w:rPr>
                <w:spacing w:val="1"/>
                <w:sz w:val="24"/>
                <w:szCs w:val="24"/>
                <w:u w:val="single" w:color="000000"/>
              </w:rPr>
              <w:t>i</w:t>
            </w:r>
            <w:r>
              <w:rPr>
                <w:sz w:val="24"/>
                <w:szCs w:val="24"/>
                <w:u w:val="single" w:color="000000"/>
              </w:rPr>
              <w:t>o</w:t>
            </w:r>
            <w:r>
              <w:rPr>
                <w:spacing w:val="2"/>
                <w:sz w:val="24"/>
                <w:szCs w:val="24"/>
                <w:u w:val="single" w:color="000000"/>
              </w:rPr>
              <w:t>n</w:t>
            </w:r>
            <w:r>
              <w:rPr>
                <w:sz w:val="24"/>
                <w:szCs w:val="24"/>
              </w:rPr>
              <w:t>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 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 do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not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mention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 pow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lcul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ond</w:t>
            </w:r>
            <w:r>
              <w:rPr>
                <w:spacing w:val="2"/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ne t</w:t>
            </w:r>
            <w:r>
              <w:rPr>
                <w:spacing w:val="3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</w:t>
            </w:r>
            <w:r>
              <w:rPr>
                <w:spacing w:val="2"/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size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dif</w:t>
            </w:r>
            <w:r>
              <w:rPr>
                <w:spacing w:val="-1"/>
                <w:sz w:val="24"/>
                <w:szCs w:val="24"/>
              </w:rPr>
              <w:t>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not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only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on outcom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 but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so in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2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s. Giv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 the 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latively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small</w:t>
            </w:r>
            <w:r>
              <w:rPr>
                <w:spacing w:val="5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number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rti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ipants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(180</w:t>
            </w:r>
            <w:r>
              <w:rPr>
                <w:spacing w:val="-1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study</w:t>
            </w:r>
            <w:r>
              <w:rPr>
                <w:spacing w:val="5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ght</w:t>
            </w:r>
            <w:r>
              <w:rPr>
                <w:spacing w:val="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rpo</w:t>
            </w:r>
            <w:r>
              <w:rPr>
                <w:spacing w:val="-1"/>
                <w:sz w:val="24"/>
                <w:szCs w:val="24"/>
              </w:rPr>
              <w:t>we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but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nic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sign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2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out</w:t>
            </w:r>
            <w:r>
              <w:rPr>
                <w:spacing w:val="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omes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ssoci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ted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tro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ur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nto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 use during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gn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.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lud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 pow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ulation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xp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ted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outcome f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ies,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ially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2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nts,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would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lp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jus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ify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size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of</w:t>
            </w:r>
            <w:r>
              <w:rPr>
                <w:spacing w:val="-1"/>
                <w:sz w:val="24"/>
                <w:szCs w:val="24"/>
              </w:rPr>
              <w:t>fe</w:t>
            </w:r>
            <w:r>
              <w:rPr>
                <w:sz w:val="24"/>
                <w:szCs w:val="24"/>
              </w:rPr>
              <w:t>r insigh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s in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 the study's abil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 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gnifi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nt d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s.</w:t>
            </w:r>
          </w:p>
          <w:p w:rsidR="00487774" w:rsidRDefault="00487774">
            <w:pPr>
              <w:spacing w:before="2" w:line="160" w:lineRule="exact"/>
              <w:rPr>
                <w:sz w:val="16"/>
                <w:szCs w:val="16"/>
              </w:rPr>
            </w:pPr>
          </w:p>
          <w:p w:rsidR="00487774" w:rsidRDefault="00890AE2">
            <w:pPr>
              <w:ind w:left="823" w:right="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 w:color="000000"/>
              </w:rPr>
              <w:t>I</w:t>
            </w:r>
            <w:r>
              <w:rPr>
                <w:spacing w:val="-1"/>
                <w:sz w:val="24"/>
                <w:szCs w:val="24"/>
                <w:u w:val="single" w:color="000000"/>
              </w:rPr>
              <w:t>I</w:t>
            </w:r>
            <w:r>
              <w:rPr>
                <w:sz w:val="24"/>
                <w:szCs w:val="24"/>
                <w:u w:val="single" w:color="000000"/>
              </w:rPr>
              <w:t xml:space="preserve">I. </w:t>
            </w:r>
            <w:r>
              <w:rPr>
                <w:spacing w:val="28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spacing w:val="2"/>
                <w:sz w:val="24"/>
                <w:szCs w:val="24"/>
                <w:u w:val="single" w:color="000000"/>
              </w:rPr>
              <w:t>L</w:t>
            </w:r>
            <w:r>
              <w:rPr>
                <w:spacing w:val="-1"/>
                <w:sz w:val="24"/>
                <w:szCs w:val="24"/>
                <w:u w:val="single" w:color="000000"/>
              </w:rPr>
              <w:t>ac</w:t>
            </w:r>
            <w:r>
              <w:rPr>
                <w:sz w:val="24"/>
                <w:szCs w:val="24"/>
                <w:u w:val="single" w:color="000000"/>
              </w:rPr>
              <w:t xml:space="preserve">k </w:t>
            </w:r>
            <w:r>
              <w:rPr>
                <w:spacing w:val="29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sz w:val="24"/>
                <w:szCs w:val="24"/>
                <w:u w:val="single" w:color="000000"/>
              </w:rPr>
              <w:t xml:space="preserve">of </w:t>
            </w:r>
            <w:r>
              <w:rPr>
                <w:spacing w:val="30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sz w:val="24"/>
                <w:szCs w:val="24"/>
                <w:u w:val="single" w:color="000000"/>
              </w:rPr>
              <w:t xml:space="preserve">Control </w:t>
            </w:r>
            <w:r>
              <w:rPr>
                <w:spacing w:val="29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sz w:val="24"/>
                <w:szCs w:val="24"/>
                <w:u w:val="single" w:color="000000"/>
              </w:rPr>
              <w:t>G</w:t>
            </w:r>
            <w:r>
              <w:rPr>
                <w:spacing w:val="-1"/>
                <w:sz w:val="24"/>
                <w:szCs w:val="24"/>
                <w:u w:val="single" w:color="000000"/>
              </w:rPr>
              <w:t>r</w:t>
            </w:r>
            <w:r>
              <w:rPr>
                <w:sz w:val="24"/>
                <w:szCs w:val="24"/>
                <w:u w:val="single" w:color="000000"/>
              </w:rPr>
              <w:t>ou</w:t>
            </w:r>
            <w:r>
              <w:rPr>
                <w:spacing w:val="1"/>
                <w:sz w:val="24"/>
                <w:szCs w:val="24"/>
                <w:u w:val="single" w:color="000000"/>
              </w:rPr>
              <w:t>p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 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</w:t>
            </w:r>
            <w:r>
              <w:rPr>
                <w:spacing w:val="3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rison 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group 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iv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7774" w:rsidRDefault="00BF6D47" w:rsidP="00BF6D47">
            <w:pPr>
              <w:pStyle w:val="ListParagraph"/>
              <w:numPr>
                <w:ilvl w:val="0"/>
                <w:numId w:val="2"/>
              </w:numPr>
            </w:pPr>
            <w:r>
              <w:t>COST EFFECTIVENESS IN THE STUDY IS SLIGHTLY VARIABLE SUBJECT TO SUBJECT AND BRAND NAME TO BRAND NAME.</w:t>
            </w:r>
          </w:p>
          <w:p w:rsidR="00121D73" w:rsidRDefault="00BF6D47" w:rsidP="00BF6D47">
            <w:pPr>
              <w:pStyle w:val="ListParagraph"/>
              <w:numPr>
                <w:ilvl w:val="0"/>
                <w:numId w:val="2"/>
              </w:numPr>
            </w:pPr>
            <w:r>
              <w:t>WE TRIED TO COMPARE AS MAX AS POOSIBLE OUTCOMES</w:t>
            </w:r>
          </w:p>
          <w:p w:rsidR="00BF6D47" w:rsidRDefault="00121D73" w:rsidP="00121D73">
            <w:pPr>
              <w:pStyle w:val="ListParagraph"/>
              <w:numPr>
                <w:ilvl w:val="0"/>
                <w:numId w:val="2"/>
              </w:numPr>
            </w:pPr>
            <w:r>
              <w:t>Due to limited subjects and resources we were unable to conclude on neonatal hemolytic anemia but larger study in the future can definitely addressed this point.</w:t>
            </w:r>
          </w:p>
        </w:tc>
      </w:tr>
    </w:tbl>
    <w:p w:rsidR="00487774" w:rsidRDefault="00487774">
      <w:pPr>
        <w:spacing w:before="2" w:line="160" w:lineRule="exact"/>
        <w:rPr>
          <w:sz w:val="17"/>
          <w:szCs w:val="17"/>
        </w:rPr>
      </w:pPr>
    </w:p>
    <w:p w:rsidR="00487774" w:rsidRDefault="00487774">
      <w:pPr>
        <w:spacing w:line="200" w:lineRule="exact"/>
      </w:pPr>
    </w:p>
    <w:p w:rsidR="00487774" w:rsidRDefault="00487774">
      <w:pPr>
        <w:spacing w:line="200" w:lineRule="exact"/>
      </w:pPr>
    </w:p>
    <w:p w:rsidR="00487774" w:rsidRDefault="00487774">
      <w:pPr>
        <w:spacing w:line="200" w:lineRule="exact"/>
      </w:pPr>
    </w:p>
    <w:p w:rsidR="00487774" w:rsidRDefault="00890AE2">
      <w:pPr>
        <w:spacing w:before="40"/>
        <w:ind w:left="220"/>
        <w:rPr>
          <w:sz w:val="16"/>
          <w:szCs w:val="16"/>
        </w:rPr>
        <w:sectPr w:rsidR="00487774">
          <w:headerReference w:type="default" r:id="rId10"/>
          <w:footerReference w:type="default" r:id="rId11"/>
          <w:pgSz w:w="23820" w:h="16840" w:orient="landscape"/>
          <w:pgMar w:top="1540" w:right="1220" w:bottom="280" w:left="1220" w:header="1308" w:footer="0" w:gutter="0"/>
          <w:cols w:space="720"/>
        </w:sectPr>
      </w:pPr>
      <w:r>
        <w:rPr>
          <w:spacing w:val="1"/>
          <w:sz w:val="16"/>
          <w:szCs w:val="16"/>
        </w:rPr>
        <w:t>C</w:t>
      </w:r>
      <w:r>
        <w:rPr>
          <w:spacing w:val="-1"/>
          <w:sz w:val="16"/>
          <w:szCs w:val="16"/>
        </w:rPr>
        <w:t>r</w:t>
      </w:r>
      <w:r>
        <w:rPr>
          <w:spacing w:val="1"/>
          <w:sz w:val="16"/>
          <w:szCs w:val="16"/>
        </w:rPr>
        <w:t>e</w:t>
      </w:r>
      <w:r>
        <w:rPr>
          <w:spacing w:val="-2"/>
          <w:sz w:val="16"/>
          <w:szCs w:val="16"/>
        </w:rPr>
        <w:t>a</w:t>
      </w:r>
      <w:r>
        <w:rPr>
          <w:spacing w:val="1"/>
          <w:sz w:val="16"/>
          <w:szCs w:val="16"/>
        </w:rPr>
        <w:t>t</w:t>
      </w:r>
      <w:r>
        <w:rPr>
          <w:spacing w:val="-2"/>
          <w:sz w:val="16"/>
          <w:szCs w:val="16"/>
        </w:rPr>
        <w:t>e</w:t>
      </w:r>
      <w:r>
        <w:rPr>
          <w:sz w:val="16"/>
          <w:szCs w:val="16"/>
        </w:rPr>
        <w:t>d</w:t>
      </w:r>
      <w:r>
        <w:rPr>
          <w:spacing w:val="-1"/>
          <w:sz w:val="16"/>
          <w:szCs w:val="16"/>
        </w:rPr>
        <w:t xml:space="preserve"> </w:t>
      </w:r>
      <w:r>
        <w:rPr>
          <w:spacing w:val="1"/>
          <w:sz w:val="16"/>
          <w:szCs w:val="16"/>
        </w:rPr>
        <w:t>b</w:t>
      </w:r>
      <w:r>
        <w:rPr>
          <w:spacing w:val="-1"/>
          <w:sz w:val="16"/>
          <w:szCs w:val="16"/>
        </w:rPr>
        <w:t>y</w:t>
      </w:r>
      <w:r>
        <w:rPr>
          <w:sz w:val="16"/>
          <w:szCs w:val="16"/>
        </w:rPr>
        <w:t>:</w:t>
      </w:r>
      <w:r>
        <w:rPr>
          <w:spacing w:val="2"/>
          <w:sz w:val="16"/>
          <w:szCs w:val="16"/>
        </w:rPr>
        <w:t xml:space="preserve"> </w:t>
      </w:r>
      <w:r>
        <w:rPr>
          <w:spacing w:val="-3"/>
          <w:sz w:val="16"/>
          <w:szCs w:val="16"/>
        </w:rPr>
        <w:t>D</w:t>
      </w:r>
      <w:r>
        <w:rPr>
          <w:sz w:val="16"/>
          <w:szCs w:val="16"/>
        </w:rPr>
        <w:t xml:space="preserve">R                                          </w:t>
      </w:r>
      <w:r>
        <w:rPr>
          <w:spacing w:val="15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C</w:t>
      </w:r>
      <w:r>
        <w:rPr>
          <w:spacing w:val="1"/>
          <w:sz w:val="16"/>
          <w:szCs w:val="16"/>
        </w:rPr>
        <w:t>h</w:t>
      </w:r>
      <w:r>
        <w:rPr>
          <w:spacing w:val="-2"/>
          <w:sz w:val="16"/>
          <w:szCs w:val="16"/>
        </w:rPr>
        <w:t>e</w:t>
      </w:r>
      <w:r>
        <w:rPr>
          <w:spacing w:val="1"/>
          <w:sz w:val="16"/>
          <w:szCs w:val="16"/>
        </w:rPr>
        <w:t>c</w:t>
      </w:r>
      <w:r>
        <w:rPr>
          <w:spacing w:val="-1"/>
          <w:sz w:val="16"/>
          <w:szCs w:val="16"/>
        </w:rPr>
        <w:t>k</w:t>
      </w:r>
      <w:r>
        <w:rPr>
          <w:spacing w:val="1"/>
          <w:sz w:val="16"/>
          <w:szCs w:val="16"/>
        </w:rPr>
        <w:t>e</w:t>
      </w:r>
      <w:r>
        <w:rPr>
          <w:sz w:val="16"/>
          <w:szCs w:val="16"/>
        </w:rPr>
        <w:t xml:space="preserve">d </w:t>
      </w:r>
      <w:r>
        <w:rPr>
          <w:spacing w:val="-1"/>
          <w:sz w:val="16"/>
          <w:szCs w:val="16"/>
        </w:rPr>
        <w:t>by</w:t>
      </w:r>
      <w:r>
        <w:rPr>
          <w:sz w:val="16"/>
          <w:szCs w:val="16"/>
        </w:rPr>
        <w:t>:</w:t>
      </w:r>
      <w:r>
        <w:rPr>
          <w:spacing w:val="2"/>
          <w:sz w:val="16"/>
          <w:szCs w:val="16"/>
        </w:rPr>
        <w:t xml:space="preserve"> </w:t>
      </w:r>
      <w:r>
        <w:rPr>
          <w:spacing w:val="-3"/>
          <w:sz w:val="16"/>
          <w:szCs w:val="16"/>
        </w:rPr>
        <w:t>P</w:t>
      </w:r>
      <w:r>
        <w:rPr>
          <w:sz w:val="16"/>
          <w:szCs w:val="16"/>
        </w:rPr>
        <w:t xml:space="preserve">M                                          </w:t>
      </w:r>
      <w:r>
        <w:rPr>
          <w:spacing w:val="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Ap</w:t>
      </w:r>
      <w:r>
        <w:rPr>
          <w:spacing w:val="1"/>
          <w:sz w:val="16"/>
          <w:szCs w:val="16"/>
        </w:rPr>
        <w:t>p</w:t>
      </w:r>
      <w:r>
        <w:rPr>
          <w:spacing w:val="-1"/>
          <w:sz w:val="16"/>
          <w:szCs w:val="16"/>
        </w:rPr>
        <w:t>ro</w:t>
      </w:r>
      <w:r>
        <w:rPr>
          <w:spacing w:val="1"/>
          <w:sz w:val="16"/>
          <w:szCs w:val="16"/>
        </w:rPr>
        <w:t>v</w:t>
      </w:r>
      <w:r>
        <w:rPr>
          <w:spacing w:val="-2"/>
          <w:sz w:val="16"/>
          <w:szCs w:val="16"/>
        </w:rPr>
        <w:t>e</w:t>
      </w:r>
      <w:r>
        <w:rPr>
          <w:sz w:val="16"/>
          <w:szCs w:val="16"/>
        </w:rPr>
        <w:t>d</w:t>
      </w:r>
      <w:r>
        <w:rPr>
          <w:spacing w:val="-1"/>
          <w:sz w:val="16"/>
          <w:szCs w:val="16"/>
        </w:rPr>
        <w:t xml:space="preserve"> b</w:t>
      </w:r>
      <w:r>
        <w:rPr>
          <w:spacing w:val="1"/>
          <w:sz w:val="16"/>
          <w:szCs w:val="16"/>
        </w:rPr>
        <w:t>y</w:t>
      </w:r>
      <w:r>
        <w:rPr>
          <w:sz w:val="16"/>
          <w:szCs w:val="16"/>
        </w:rPr>
        <w:t>:</w:t>
      </w:r>
      <w:r>
        <w:rPr>
          <w:spacing w:val="-1"/>
          <w:sz w:val="16"/>
          <w:szCs w:val="16"/>
        </w:rPr>
        <w:t xml:space="preserve"> M</w:t>
      </w:r>
      <w:r>
        <w:rPr>
          <w:spacing w:val="1"/>
          <w:sz w:val="16"/>
          <w:szCs w:val="16"/>
        </w:rPr>
        <w:t>B</w:t>
      </w:r>
      <w:r>
        <w:rPr>
          <w:sz w:val="16"/>
          <w:szCs w:val="16"/>
        </w:rPr>
        <w:t xml:space="preserve">M                                                             </w:t>
      </w:r>
      <w:r>
        <w:rPr>
          <w:spacing w:val="31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</w:t>
      </w:r>
      <w:r>
        <w:rPr>
          <w:spacing w:val="1"/>
          <w:sz w:val="16"/>
          <w:szCs w:val="16"/>
        </w:rPr>
        <w:t>e</w:t>
      </w:r>
      <w:r>
        <w:rPr>
          <w:spacing w:val="-1"/>
          <w:sz w:val="16"/>
          <w:szCs w:val="16"/>
        </w:rPr>
        <w:t>r</w:t>
      </w:r>
      <w:r>
        <w:rPr>
          <w:sz w:val="16"/>
          <w:szCs w:val="16"/>
        </w:rPr>
        <w:t>s</w:t>
      </w:r>
      <w:r>
        <w:rPr>
          <w:spacing w:val="1"/>
          <w:sz w:val="16"/>
          <w:szCs w:val="16"/>
        </w:rPr>
        <w:t>i</w:t>
      </w:r>
      <w:r>
        <w:rPr>
          <w:spacing w:val="-1"/>
          <w:sz w:val="16"/>
          <w:szCs w:val="16"/>
        </w:rPr>
        <w:t>o</w:t>
      </w:r>
      <w:r>
        <w:rPr>
          <w:spacing w:val="1"/>
          <w:sz w:val="16"/>
          <w:szCs w:val="16"/>
        </w:rPr>
        <w:t>n</w:t>
      </w:r>
      <w:r>
        <w:rPr>
          <w:sz w:val="16"/>
          <w:szCs w:val="16"/>
        </w:rPr>
        <w:t xml:space="preserve">: 3 </w:t>
      </w:r>
      <w:r>
        <w:rPr>
          <w:spacing w:val="-1"/>
          <w:sz w:val="16"/>
          <w:szCs w:val="16"/>
        </w:rPr>
        <w:t>(0</w:t>
      </w:r>
      <w:r>
        <w:rPr>
          <w:spacing w:val="1"/>
          <w:sz w:val="16"/>
          <w:szCs w:val="16"/>
        </w:rPr>
        <w:t>7</w:t>
      </w:r>
      <w:r>
        <w:rPr>
          <w:sz w:val="16"/>
          <w:szCs w:val="16"/>
        </w:rPr>
        <w:t>-</w:t>
      </w:r>
      <w:r>
        <w:rPr>
          <w:spacing w:val="-1"/>
          <w:sz w:val="16"/>
          <w:szCs w:val="16"/>
        </w:rPr>
        <w:t>0</w:t>
      </w:r>
      <w:r>
        <w:rPr>
          <w:spacing w:val="1"/>
          <w:sz w:val="16"/>
          <w:szCs w:val="16"/>
        </w:rPr>
        <w:t>7</w:t>
      </w:r>
      <w:r>
        <w:rPr>
          <w:spacing w:val="-1"/>
          <w:sz w:val="16"/>
          <w:szCs w:val="16"/>
        </w:rPr>
        <w:t>-20</w:t>
      </w:r>
      <w:r>
        <w:rPr>
          <w:spacing w:val="1"/>
          <w:sz w:val="16"/>
          <w:szCs w:val="16"/>
        </w:rPr>
        <w:t>24</w:t>
      </w:r>
      <w:r>
        <w:rPr>
          <w:sz w:val="16"/>
          <w:szCs w:val="16"/>
        </w:rPr>
        <w:t>)</w:t>
      </w:r>
    </w:p>
    <w:p w:rsidR="00487774" w:rsidRDefault="00856531">
      <w:pPr>
        <w:spacing w:before="3" w:line="260" w:lineRule="exact"/>
        <w:rPr>
          <w:sz w:val="26"/>
          <w:szCs w:val="26"/>
        </w:rPr>
      </w:pPr>
      <w:r>
        <w:lastRenderedPageBreak/>
        <w:pict>
          <v:group id="_x0000_s1043" style="position:absolute;margin-left:66.3pt;margin-top:91.3pt;width:1058.25pt;height:611.1pt;z-index:-251660288;mso-position-horizontal-relative:page;mso-position-vertical-relative:page" coordorigin="1326,1826" coordsize="21165,12222">
            <v:shape id="_x0000_s1053" style="position:absolute;left:1337;top:1836;width:5343;height:0" coordorigin="1337,1836" coordsize="5343,0" path="m1337,1836r5343,e" filled="f" strokeweight=".58pt">
              <v:path arrowok="t"/>
            </v:shape>
            <v:shape id="_x0000_s1052" style="position:absolute;left:6689;top:1836;width:9347;height:0" coordorigin="6689,1836" coordsize="9347,0" path="m6689,1836r9347,e" filled="f" strokeweight=".58pt">
              <v:path arrowok="t"/>
            </v:shape>
            <v:shape id="_x0000_s1051" style="position:absolute;left:16045;top:1836;width:6435;height:0" coordorigin="16045,1836" coordsize="6435,0" path="m16045,1836r6436,e" filled="f" strokeweight=".58pt">
              <v:path arrowok="t"/>
            </v:shape>
            <v:shape id="_x0000_s1050" style="position:absolute;left:1332;top:1832;width:0;height:12210" coordorigin="1332,1832" coordsize="0,12210" path="m1332,1832r,12210e" filled="f" strokeweight=".58pt">
              <v:path arrowok="t"/>
            </v:shape>
            <v:shape id="_x0000_s1049" style="position:absolute;left:1337;top:14037;width:5343;height:0" coordorigin="1337,14037" coordsize="5343,0" path="m1337,14037r5343,e" filled="f" strokeweight=".58pt">
              <v:path arrowok="t"/>
            </v:shape>
            <v:shape id="_x0000_s1048" style="position:absolute;left:6684;top:1832;width:0;height:12210" coordorigin="6684,1832" coordsize="0,12210" path="m6684,1832r,12210e" filled="f" strokeweight=".58pt">
              <v:path arrowok="t"/>
            </v:shape>
            <v:shape id="_x0000_s1047" style="position:absolute;left:6689;top:14037;width:9347;height:0" coordorigin="6689,14037" coordsize="9347,0" path="m6689,14037r9347,e" filled="f" strokeweight=".58pt">
              <v:path arrowok="t"/>
            </v:shape>
            <v:shape id="_x0000_s1046" style="position:absolute;left:16041;top:1832;width:0;height:12210" coordorigin="16041,1832" coordsize="0,12210" path="m16041,1832r,12210e" filled="f" strokeweight=".20464mm">
              <v:path arrowok="t"/>
            </v:shape>
            <v:shape id="_x0000_s1045" style="position:absolute;left:16045;top:14037;width:6435;height:0" coordorigin="16045,14037" coordsize="6435,0" path="m16045,14037r6436,e" filled="f" strokeweight=".58pt">
              <v:path arrowok="t"/>
            </v:shape>
            <v:shape id="_x0000_s1044" style="position:absolute;left:22486;top:1832;width:0;height:12210" coordorigin="22486,1832" coordsize="0,12210" path="m22486,1832r,12210e" filled="f" strokeweight=".58pt">
              <v:path arrowok="t"/>
            </v:shape>
            <w10:wrap anchorx="page" anchory="page"/>
          </v:group>
        </w:pict>
      </w:r>
    </w:p>
    <w:p w:rsidR="00487774" w:rsidRDefault="00890AE2">
      <w:pPr>
        <w:spacing w:before="29" w:line="259" w:lineRule="auto"/>
        <w:ind w:left="6173" w:right="4378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ribute obs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outcom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n.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ontrol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oup,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's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nging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 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our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gn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uture s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udies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ontrol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group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rison.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If a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ndom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ze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ontrol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sib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-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signed obs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tudy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ols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ins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ghts.</w:t>
      </w:r>
    </w:p>
    <w:p w:rsidR="00487774" w:rsidRDefault="00487774">
      <w:pPr>
        <w:spacing w:before="1" w:line="160" w:lineRule="exact"/>
        <w:rPr>
          <w:sz w:val="16"/>
          <w:szCs w:val="16"/>
        </w:rPr>
      </w:pPr>
    </w:p>
    <w:p w:rsidR="00487774" w:rsidRDefault="00890AE2">
      <w:pPr>
        <w:spacing w:line="258" w:lineRule="auto"/>
        <w:ind w:left="6173" w:right="4376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>G6PD</w:t>
      </w:r>
      <w:r>
        <w:rPr>
          <w:spacing w:val="1"/>
          <w:sz w:val="24"/>
          <w:szCs w:val="24"/>
          <w:u w:val="single" w:color="000000"/>
        </w:rPr>
        <w:t xml:space="preserve"> S</w:t>
      </w:r>
      <w:r>
        <w:rPr>
          <w:spacing w:val="-1"/>
          <w:sz w:val="24"/>
          <w:szCs w:val="24"/>
          <w:u w:val="single" w:color="000000"/>
        </w:rPr>
        <w:t>c</w:t>
      </w:r>
      <w:r>
        <w:rPr>
          <w:sz w:val="24"/>
          <w:szCs w:val="24"/>
          <w:u w:val="single" w:color="000000"/>
        </w:rPr>
        <w:t>r</w:t>
      </w:r>
      <w:r>
        <w:rPr>
          <w:spacing w:val="1"/>
          <w:sz w:val="24"/>
          <w:szCs w:val="24"/>
          <w:u w:val="single" w:color="000000"/>
        </w:rPr>
        <w:t>e</w:t>
      </w:r>
      <w:r>
        <w:rPr>
          <w:spacing w:val="-1"/>
          <w:sz w:val="24"/>
          <w:szCs w:val="24"/>
          <w:u w:val="single" w:color="000000"/>
        </w:rPr>
        <w:t>e</w:t>
      </w:r>
      <w:r>
        <w:rPr>
          <w:sz w:val="24"/>
          <w:szCs w:val="24"/>
          <w:u w:val="single" w:color="000000"/>
        </w:rPr>
        <w:t>nin</w:t>
      </w:r>
      <w:r>
        <w:rPr>
          <w:spacing w:val="1"/>
          <w:sz w:val="24"/>
          <w:szCs w:val="24"/>
          <w:u w:val="single" w:color="000000"/>
        </w:rPr>
        <w:t>g</w:t>
      </w:r>
      <w:r>
        <w:rPr>
          <w:sz w:val="24"/>
          <w:szCs w:val="24"/>
        </w:rPr>
        <w:t>:</w:t>
      </w:r>
      <w:r>
        <w:rPr>
          <w:spacing w:val="2"/>
          <w:sz w:val="24"/>
          <w:szCs w:val="24"/>
        </w:rPr>
        <w:t xml:space="preserve"> T</w:t>
      </w:r>
      <w:r>
        <w:rPr>
          <w:sz w:val="24"/>
          <w:szCs w:val="24"/>
        </w:rPr>
        <w:t>he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mentions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G6PD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rion but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notes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ssessment of G</w:t>
      </w:r>
      <w:r>
        <w:rPr>
          <w:spacing w:val="2"/>
          <w:sz w:val="24"/>
          <w:szCs w:val="24"/>
        </w:rPr>
        <w:t>6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ystem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rsight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ould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mask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potential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se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G6P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ystem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G6PD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fut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stud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would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ssessment of 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y. Addit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discussing the potential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undiagnos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G6PD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study's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findings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provide a more nu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 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nding 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risks.</w:t>
      </w:r>
    </w:p>
    <w:p w:rsidR="00487774" w:rsidRDefault="00487774">
      <w:pPr>
        <w:spacing w:before="1" w:line="160" w:lineRule="exact"/>
        <w:rPr>
          <w:sz w:val="16"/>
          <w:szCs w:val="16"/>
        </w:rPr>
      </w:pPr>
    </w:p>
    <w:p w:rsidR="00487774" w:rsidRDefault="00890AE2">
      <w:pPr>
        <w:spacing w:line="259" w:lineRule="auto"/>
        <w:ind w:left="6173" w:right="4378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V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.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>Long</w:t>
      </w:r>
      <w:r>
        <w:rPr>
          <w:spacing w:val="-1"/>
          <w:sz w:val="24"/>
          <w:szCs w:val="24"/>
          <w:u w:val="single" w:color="000000"/>
        </w:rPr>
        <w:t>-</w:t>
      </w:r>
      <w:proofErr w:type="gramStart"/>
      <w:r>
        <w:rPr>
          <w:sz w:val="24"/>
          <w:szCs w:val="24"/>
          <w:u w:val="single" w:color="000000"/>
        </w:rPr>
        <w:t>te</w:t>
      </w:r>
      <w:r>
        <w:rPr>
          <w:spacing w:val="-1"/>
          <w:sz w:val="24"/>
          <w:szCs w:val="24"/>
          <w:u w:val="single" w:color="000000"/>
        </w:rPr>
        <w:t>r</w:t>
      </w:r>
      <w:r>
        <w:rPr>
          <w:sz w:val="24"/>
          <w:szCs w:val="24"/>
          <w:u w:val="single" w:color="000000"/>
        </w:rPr>
        <w:t xml:space="preserve">m </w:t>
      </w:r>
      <w:r>
        <w:rPr>
          <w:spacing w:val="2"/>
          <w:sz w:val="24"/>
          <w:szCs w:val="24"/>
          <w:u w:val="single" w:color="000000"/>
        </w:rPr>
        <w:t xml:space="preserve"> </w:t>
      </w:r>
      <w:r>
        <w:rPr>
          <w:spacing w:val="-1"/>
          <w:sz w:val="24"/>
          <w:szCs w:val="24"/>
          <w:u w:val="single" w:color="000000"/>
        </w:rPr>
        <w:t>F</w:t>
      </w:r>
      <w:r>
        <w:rPr>
          <w:sz w:val="24"/>
          <w:szCs w:val="24"/>
          <w:u w:val="single" w:color="000000"/>
        </w:rPr>
        <w:t>ol</w:t>
      </w:r>
      <w:r>
        <w:rPr>
          <w:spacing w:val="1"/>
          <w:sz w:val="24"/>
          <w:szCs w:val="24"/>
          <w:u w:val="single" w:color="000000"/>
        </w:rPr>
        <w:t>l</w:t>
      </w:r>
      <w:r>
        <w:rPr>
          <w:sz w:val="24"/>
          <w:szCs w:val="24"/>
          <w:u w:val="single" w:color="000000"/>
        </w:rPr>
        <w:t>ow</w:t>
      </w:r>
      <w:proofErr w:type="gramEnd"/>
      <w:r>
        <w:rPr>
          <w:spacing w:val="2"/>
          <w:sz w:val="24"/>
          <w:szCs w:val="24"/>
          <w:u w:val="single" w:color="000000"/>
        </w:rPr>
        <w:t>-</w:t>
      </w:r>
      <w:r>
        <w:rPr>
          <w:sz w:val="24"/>
          <w:szCs w:val="24"/>
          <w:u w:val="single" w:color="000000"/>
        </w:rPr>
        <w:t xml:space="preserve">up </w:t>
      </w:r>
      <w:r>
        <w:rPr>
          <w:spacing w:val="1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 xml:space="preserve">of </w:t>
      </w:r>
      <w:r>
        <w:rPr>
          <w:spacing w:val="1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>N</w:t>
      </w:r>
      <w:r>
        <w:rPr>
          <w:spacing w:val="-1"/>
          <w:sz w:val="24"/>
          <w:szCs w:val="24"/>
          <w:u w:val="single" w:color="000000"/>
        </w:rPr>
        <w:t>e</w:t>
      </w:r>
      <w:r>
        <w:rPr>
          <w:sz w:val="24"/>
          <w:szCs w:val="24"/>
          <w:u w:val="single" w:color="000000"/>
        </w:rPr>
        <w:t>on</w:t>
      </w:r>
      <w:r>
        <w:rPr>
          <w:spacing w:val="-1"/>
          <w:sz w:val="24"/>
          <w:szCs w:val="24"/>
          <w:u w:val="single" w:color="000000"/>
        </w:rPr>
        <w:t>a</w:t>
      </w:r>
      <w:r>
        <w:rPr>
          <w:sz w:val="24"/>
          <w:szCs w:val="24"/>
          <w:u w:val="single" w:color="000000"/>
        </w:rPr>
        <w:t xml:space="preserve">tal </w:t>
      </w:r>
      <w:r>
        <w:rPr>
          <w:spacing w:val="1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>Out</w:t>
      </w:r>
      <w:r>
        <w:rPr>
          <w:spacing w:val="-1"/>
          <w:sz w:val="24"/>
          <w:szCs w:val="24"/>
          <w:u w:val="single" w:color="000000"/>
        </w:rPr>
        <w:t>c</w:t>
      </w:r>
      <w:r>
        <w:rPr>
          <w:spacing w:val="2"/>
          <w:sz w:val="24"/>
          <w:szCs w:val="24"/>
          <w:u w:val="single" w:color="000000"/>
        </w:rPr>
        <w:t>o</w:t>
      </w:r>
      <w:r>
        <w:rPr>
          <w:sz w:val="24"/>
          <w:szCs w:val="24"/>
          <w:u w:val="single" w:color="000000"/>
        </w:rPr>
        <w:t>me</w:t>
      </w:r>
      <w:r>
        <w:rPr>
          <w:spacing w:val="1"/>
          <w:sz w:val="24"/>
          <w:szCs w:val="24"/>
          <w:u w:val="single" w:color="000000"/>
        </w:rPr>
        <w:t>s</w:t>
      </w:r>
      <w:r>
        <w:rPr>
          <w:sz w:val="24"/>
          <w:szCs w:val="24"/>
        </w:rPr>
        <w:t xml:space="preserve">: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study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sses</w:t>
      </w:r>
      <w:r>
        <w:rPr>
          <w:spacing w:val="-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tal outcom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birth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r for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 provide 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lon</w:t>
      </w:r>
      <w:r>
        <w:rPr>
          <w:spacing w:val="4"/>
          <w:sz w:val="24"/>
          <w:szCs w:val="24"/>
        </w:rPr>
        <w:t>g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follow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up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other potential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urod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omes or gro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plan 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 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longe</w:t>
      </w:r>
      <w:r>
        <w:rPr>
          <w:spacing w:val="-1"/>
          <w:sz w:val="24"/>
          <w:szCs w:val="24"/>
        </w:rPr>
        <w:t>r-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follo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up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xpos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ould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luable 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drug</w:t>
      </w:r>
      <w:r>
        <w:rPr>
          <w:spacing w:val="-1"/>
          <w:sz w:val="24"/>
          <w:szCs w:val="24"/>
        </w:rPr>
        <w:t>'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ty</w:t>
      </w:r>
      <w:r>
        <w:rPr>
          <w:spacing w:val="2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le.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ly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 medi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during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gn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re 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lay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rth.</w:t>
      </w:r>
    </w:p>
    <w:p w:rsidR="00487774" w:rsidRDefault="00487774">
      <w:pPr>
        <w:spacing w:before="1" w:line="160" w:lineRule="exact"/>
        <w:rPr>
          <w:sz w:val="16"/>
          <w:szCs w:val="16"/>
        </w:rPr>
      </w:pPr>
    </w:p>
    <w:p w:rsidR="00487774" w:rsidRDefault="00890AE2">
      <w:pPr>
        <w:spacing w:line="258" w:lineRule="auto"/>
        <w:ind w:left="6173" w:right="4378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.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>Consid</w:t>
      </w:r>
      <w:r>
        <w:rPr>
          <w:spacing w:val="-1"/>
          <w:sz w:val="24"/>
          <w:szCs w:val="24"/>
          <w:u w:val="single" w:color="000000"/>
        </w:rPr>
        <w:t>e</w:t>
      </w:r>
      <w:r>
        <w:rPr>
          <w:sz w:val="24"/>
          <w:szCs w:val="24"/>
          <w:u w:val="single" w:color="000000"/>
        </w:rPr>
        <w:t>r</w:t>
      </w:r>
      <w:r>
        <w:rPr>
          <w:spacing w:val="-2"/>
          <w:sz w:val="24"/>
          <w:szCs w:val="24"/>
          <w:u w:val="single" w:color="000000"/>
        </w:rPr>
        <w:t>a</w:t>
      </w:r>
      <w:r>
        <w:rPr>
          <w:sz w:val="24"/>
          <w:szCs w:val="24"/>
          <w:u w:val="single" w:color="000000"/>
        </w:rPr>
        <w:t>t</w:t>
      </w:r>
      <w:r>
        <w:rPr>
          <w:spacing w:val="1"/>
          <w:sz w:val="24"/>
          <w:szCs w:val="24"/>
          <w:u w:val="single" w:color="000000"/>
        </w:rPr>
        <w:t>i</w:t>
      </w:r>
      <w:r>
        <w:rPr>
          <w:sz w:val="24"/>
          <w:szCs w:val="24"/>
          <w:u w:val="single" w:color="000000"/>
        </w:rPr>
        <w:t>on</w:t>
      </w:r>
      <w:r>
        <w:rPr>
          <w:spacing w:val="31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>of</w:t>
      </w:r>
      <w:r>
        <w:rPr>
          <w:spacing w:val="30"/>
          <w:sz w:val="24"/>
          <w:szCs w:val="24"/>
          <w:u w:val="single" w:color="000000"/>
        </w:rPr>
        <w:t xml:space="preserve"> </w:t>
      </w:r>
      <w:r>
        <w:rPr>
          <w:spacing w:val="2"/>
          <w:sz w:val="24"/>
          <w:szCs w:val="24"/>
          <w:u w:val="single" w:color="000000"/>
        </w:rPr>
        <w:t>A</w:t>
      </w:r>
      <w:r>
        <w:rPr>
          <w:sz w:val="24"/>
          <w:szCs w:val="24"/>
          <w:u w:val="single" w:color="000000"/>
        </w:rPr>
        <w:t>nt</w:t>
      </w:r>
      <w:r>
        <w:rPr>
          <w:spacing w:val="1"/>
          <w:sz w:val="24"/>
          <w:szCs w:val="24"/>
          <w:u w:val="single" w:color="000000"/>
        </w:rPr>
        <w:t>i</w:t>
      </w:r>
      <w:r>
        <w:rPr>
          <w:sz w:val="24"/>
          <w:szCs w:val="24"/>
          <w:u w:val="single" w:color="000000"/>
        </w:rPr>
        <w:t>bio</w:t>
      </w:r>
      <w:r>
        <w:rPr>
          <w:spacing w:val="1"/>
          <w:sz w:val="24"/>
          <w:szCs w:val="24"/>
          <w:u w:val="single" w:color="000000"/>
        </w:rPr>
        <w:t>t</w:t>
      </w:r>
      <w:r>
        <w:rPr>
          <w:sz w:val="24"/>
          <w:szCs w:val="24"/>
          <w:u w:val="single" w:color="000000"/>
        </w:rPr>
        <w:t>ic</w:t>
      </w:r>
      <w:r>
        <w:rPr>
          <w:spacing w:val="31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>R</w:t>
      </w:r>
      <w:r>
        <w:rPr>
          <w:spacing w:val="-1"/>
          <w:sz w:val="24"/>
          <w:szCs w:val="24"/>
          <w:u w:val="single" w:color="000000"/>
        </w:rPr>
        <w:t>e</w:t>
      </w:r>
      <w:r>
        <w:rPr>
          <w:sz w:val="24"/>
          <w:szCs w:val="24"/>
          <w:u w:val="single" w:color="000000"/>
        </w:rPr>
        <w:t>si</w:t>
      </w:r>
      <w:r>
        <w:rPr>
          <w:spacing w:val="1"/>
          <w:sz w:val="24"/>
          <w:szCs w:val="24"/>
          <w:u w:val="single" w:color="000000"/>
        </w:rPr>
        <w:t>s</w:t>
      </w:r>
      <w:r>
        <w:rPr>
          <w:sz w:val="24"/>
          <w:szCs w:val="24"/>
          <w:u w:val="single" w:color="000000"/>
        </w:rPr>
        <w:t>tan</w:t>
      </w:r>
      <w:r>
        <w:rPr>
          <w:spacing w:val="-1"/>
          <w:sz w:val="24"/>
          <w:szCs w:val="24"/>
          <w:u w:val="single" w:color="000000"/>
        </w:rPr>
        <w:t>c</w:t>
      </w:r>
      <w:r>
        <w:rPr>
          <w:sz w:val="24"/>
          <w:szCs w:val="24"/>
          <w:u w:val="single" w:color="000000"/>
        </w:rPr>
        <w:t>e</w:t>
      </w:r>
      <w:r>
        <w:rPr>
          <w:spacing w:val="30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>D</w:t>
      </w:r>
      <w:r>
        <w:rPr>
          <w:spacing w:val="-1"/>
          <w:sz w:val="24"/>
          <w:szCs w:val="24"/>
          <w:u w:val="single" w:color="000000"/>
        </w:rPr>
        <w:t>e</w:t>
      </w:r>
      <w:r>
        <w:rPr>
          <w:sz w:val="24"/>
          <w:szCs w:val="24"/>
          <w:u w:val="single" w:color="000000"/>
        </w:rPr>
        <w:t>v</w:t>
      </w:r>
      <w:r>
        <w:rPr>
          <w:spacing w:val="-1"/>
          <w:sz w:val="24"/>
          <w:szCs w:val="24"/>
          <w:u w:val="single" w:color="000000"/>
        </w:rPr>
        <w:t>e</w:t>
      </w:r>
      <w:r>
        <w:rPr>
          <w:sz w:val="24"/>
          <w:szCs w:val="24"/>
          <w:u w:val="single" w:color="000000"/>
        </w:rPr>
        <w:t>lop</w:t>
      </w:r>
      <w:r>
        <w:rPr>
          <w:spacing w:val="1"/>
          <w:sz w:val="24"/>
          <w:szCs w:val="24"/>
          <w:u w:val="single" w:color="000000"/>
        </w:rPr>
        <w:t>m</w:t>
      </w:r>
      <w:r>
        <w:rPr>
          <w:spacing w:val="-1"/>
          <w:sz w:val="24"/>
          <w:szCs w:val="24"/>
          <w:u w:val="single" w:color="000000"/>
        </w:rPr>
        <w:t>e</w:t>
      </w:r>
      <w:r>
        <w:rPr>
          <w:sz w:val="24"/>
          <w:szCs w:val="24"/>
          <w:u w:val="single" w:color="000000"/>
        </w:rPr>
        <w:t>n</w:t>
      </w:r>
      <w:r>
        <w:rPr>
          <w:spacing w:val="4"/>
          <w:sz w:val="24"/>
          <w:szCs w:val="24"/>
          <w:u w:val="single" w:color="000000"/>
        </w:rPr>
        <w:t>t</w:t>
      </w:r>
      <w:r>
        <w:rPr>
          <w:sz w:val="24"/>
          <w:szCs w:val="24"/>
        </w:rPr>
        <w:t>: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discuss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the low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n, 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use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 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study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population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mong </w:t>
      </w:r>
      <w:proofErr w:type="spellStart"/>
      <w:r>
        <w:rPr>
          <w:sz w:val="24"/>
          <w:szCs w:val="24"/>
        </w:rPr>
        <w:t>urop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thogens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me.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uture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ould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lys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robi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susc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rns b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af</w:t>
      </w:r>
      <w:r>
        <w:rPr>
          <w:sz w:val="24"/>
          <w:szCs w:val="24"/>
        </w:rPr>
        <w:t>ter tr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use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provide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ghts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inabil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tr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gn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y.</w:t>
      </w:r>
    </w:p>
    <w:p w:rsidR="00487774" w:rsidRDefault="00487774">
      <w:pPr>
        <w:spacing w:before="2" w:line="160" w:lineRule="exact"/>
        <w:rPr>
          <w:sz w:val="16"/>
          <w:szCs w:val="16"/>
        </w:rPr>
      </w:pPr>
    </w:p>
    <w:p w:rsidR="00487774" w:rsidRDefault="00890AE2">
      <w:pPr>
        <w:spacing w:line="258" w:lineRule="auto"/>
        <w:ind w:left="6173" w:right="4381"/>
        <w:jc w:val="both"/>
        <w:rPr>
          <w:sz w:val="24"/>
          <w:szCs w:val="24"/>
        </w:rPr>
        <w:sectPr w:rsidR="00487774">
          <w:footerReference w:type="default" r:id="rId12"/>
          <w:pgSz w:w="23820" w:h="16840" w:orient="landscape"/>
          <w:pgMar w:top="1540" w:right="3460" w:bottom="280" w:left="1340" w:header="1308" w:footer="681" w:gutter="0"/>
          <w:cols w:space="720"/>
        </w:sectPr>
      </w:pP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these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tations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prov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ments,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study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ould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nsive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role of 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to a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ider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udien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487774" w:rsidRDefault="00487774">
      <w:pPr>
        <w:spacing w:line="200" w:lineRule="exac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5"/>
        <w:gridCol w:w="7317"/>
        <w:gridCol w:w="7304"/>
      </w:tblGrid>
      <w:tr w:rsidR="002A394F" w:rsidTr="002A394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394F" w:rsidRDefault="002A394F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883"/>
            <w:bookmarkStart w:id="2" w:name="_Hlk156057704"/>
            <w:r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2A394F" w:rsidRDefault="002A394F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2A394F" w:rsidTr="002A394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394F" w:rsidRDefault="002A394F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94F" w:rsidRDefault="002A394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94F" w:rsidRDefault="002A394F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:rsidR="002A394F" w:rsidRDefault="002A394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2A394F" w:rsidTr="002A394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394F" w:rsidRDefault="002A394F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2A394F" w:rsidRDefault="002A394F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394F" w:rsidRDefault="002A394F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(If yes, Kindly please write down the ethical issues here in details)</w:t>
            </w:r>
          </w:p>
          <w:p w:rsidR="002A394F" w:rsidRDefault="002A394F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2A394F" w:rsidRDefault="002A394F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94F" w:rsidRDefault="002A394F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2A394F" w:rsidRDefault="002A394F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2A394F" w:rsidRDefault="00121D73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  <w:r>
              <w:rPr>
                <w:rFonts w:ascii="Arial" w:eastAsia="Arial Unicode MS" w:hAnsi="Arial" w:cs="Arial"/>
                <w:lang w:val="en-GB"/>
              </w:rPr>
              <w:t xml:space="preserve">No </w:t>
            </w:r>
          </w:p>
        </w:tc>
      </w:tr>
      <w:bookmarkEnd w:id="1"/>
    </w:tbl>
    <w:p w:rsidR="002A394F" w:rsidRDefault="002A394F" w:rsidP="002A394F">
      <w:pPr>
        <w:rPr>
          <w:sz w:val="24"/>
          <w:szCs w:val="24"/>
        </w:rPr>
      </w:pPr>
    </w:p>
    <w:p w:rsidR="002A394F" w:rsidRDefault="002A394F" w:rsidP="002A394F"/>
    <w:p w:rsidR="002A394F" w:rsidRDefault="002A394F" w:rsidP="002A394F">
      <w:pPr>
        <w:rPr>
          <w:bCs/>
          <w:u w:val="single"/>
          <w:lang w:val="en-GB"/>
        </w:rPr>
      </w:pPr>
    </w:p>
    <w:bookmarkEnd w:id="2"/>
    <w:p w:rsidR="002A394F" w:rsidRDefault="002A394F" w:rsidP="002A394F"/>
    <w:p w:rsidR="00890AE2" w:rsidRDefault="00890AE2" w:rsidP="002A394F">
      <w:pPr>
        <w:spacing w:line="200" w:lineRule="exact"/>
      </w:pPr>
    </w:p>
    <w:sectPr w:rsidR="00890AE2"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531" w:rsidRDefault="00856531">
      <w:r>
        <w:separator/>
      </w:r>
    </w:p>
  </w:endnote>
  <w:endnote w:type="continuationSeparator" w:id="0">
    <w:p w:rsidR="00856531" w:rsidRDefault="0085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774" w:rsidRDefault="0085653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71pt;margin-top:796.9pt;width:52.2pt;height:10.05pt;z-index:-251662336;mso-position-horizontal-relative:page;mso-position-vertical-relative:page" filled="f" stroked="f">
          <v:textbox inset="0,0,0,0">
            <w:txbxContent>
              <w:p w:rsidR="00487774" w:rsidRDefault="00890AE2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207.95pt;margin-top:796.9pt;width:55.7pt;height:10.05pt;z-index:-251661312;mso-position-horizontal-relative:page;mso-position-vertical-relative:page" filled="f" stroked="f">
          <v:textbox inset="0,0,0,0">
            <w:txbxContent>
              <w:p w:rsidR="00487774" w:rsidRDefault="00890AE2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k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-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47.75pt;margin-top:796.9pt;width:67.8pt;height:10.05pt;z-index:-251660288;mso-position-horizontal-relative:page;mso-position-vertical-relative:page" filled="f" stroked="f">
          <v:textbox inset="0,0,0,0">
            <w:txbxContent>
              <w:p w:rsidR="00487774" w:rsidRDefault="00890AE2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Ap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pacing w:val="-1"/>
                    <w:sz w:val="16"/>
                    <w:szCs w:val="16"/>
                  </w:rPr>
                  <w:t>ro</w:t>
                </w: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b</w:t>
                </w:r>
                <w:r>
                  <w:rPr>
                    <w:spacing w:val="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M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539.05pt;margin-top:796.9pt;width:80.4pt;height:10.05pt;z-index:-251659264;mso-position-horizontal-relative:page;mso-position-vertical-relative:page" filled="f" stroked="f">
          <v:textbox inset="0,0,0,0">
            <w:txbxContent>
              <w:p w:rsidR="00487774" w:rsidRDefault="00890AE2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 xml:space="preserve">: 3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-1"/>
                    <w:sz w:val="16"/>
                    <w:szCs w:val="16"/>
                  </w:rPr>
                  <w:t>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774" w:rsidRDefault="00487774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774" w:rsidRDefault="0085653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9pt;width:52.2pt;height:10.05pt;z-index:-251657216;mso-position-horizontal-relative:page;mso-position-vertical-relative:page" filled="f" stroked="f">
          <v:textbox inset="0,0,0,0">
            <w:txbxContent>
              <w:p w:rsidR="00487774" w:rsidRDefault="00890AE2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5pt;margin-top:796.9pt;width:55.7pt;height:10.05pt;z-index:-251656192;mso-position-horizontal-relative:page;mso-position-vertical-relative:page" filled="f" stroked="f">
          <v:textbox inset="0,0,0,0">
            <w:txbxContent>
              <w:p w:rsidR="00487774" w:rsidRDefault="00890AE2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k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-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75pt;margin-top:796.9pt;width:67.8pt;height:10.05pt;z-index:-251655168;mso-position-horizontal-relative:page;mso-position-vertical-relative:page" filled="f" stroked="f">
          <v:textbox inset="0,0,0,0">
            <w:txbxContent>
              <w:p w:rsidR="00487774" w:rsidRDefault="00890AE2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Ap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pacing w:val="-1"/>
                    <w:sz w:val="16"/>
                    <w:szCs w:val="16"/>
                  </w:rPr>
                  <w:t>ro</w:t>
                </w: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b</w:t>
                </w:r>
                <w:r>
                  <w:rPr>
                    <w:spacing w:val="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M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05pt;margin-top:796.9pt;width:80.4pt;height:10.05pt;z-index:-251654144;mso-position-horizontal-relative:page;mso-position-vertical-relative:page" filled="f" stroked="f">
          <v:textbox inset="0,0,0,0">
            <w:txbxContent>
              <w:p w:rsidR="00487774" w:rsidRDefault="00890AE2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 xml:space="preserve">: 3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-1"/>
                    <w:sz w:val="16"/>
                    <w:szCs w:val="16"/>
                  </w:rPr>
                  <w:t>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531" w:rsidRDefault="00856531">
      <w:r>
        <w:separator/>
      </w:r>
    </w:p>
  </w:footnote>
  <w:footnote w:type="continuationSeparator" w:id="0">
    <w:p w:rsidR="00856531" w:rsidRDefault="00856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774" w:rsidRDefault="0085653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71pt;margin-top:64.4pt;width:86.8pt;height:14pt;z-index:-251663360;mso-position-horizontal-relative:page;mso-position-vertical-relative:page" filled="f" stroked="f">
          <v:textbox inset="0,0,0,0">
            <w:txbxContent>
              <w:p w:rsidR="00487774" w:rsidRDefault="00890AE2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774" w:rsidRDefault="0085653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4pt;width:86.8pt;height:14pt;z-index:-251658240;mso-position-horizontal-relative:page;mso-position-vertical-relative:page" filled="f" stroked="f">
          <v:textbox inset="0,0,0,0">
            <w:txbxContent>
              <w:p w:rsidR="00487774" w:rsidRDefault="00890AE2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E3DC9"/>
    <w:multiLevelType w:val="multilevel"/>
    <w:tmpl w:val="096A9DF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8B47359"/>
    <w:multiLevelType w:val="hybridMultilevel"/>
    <w:tmpl w:val="6A20B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774"/>
    <w:rsid w:val="000A7809"/>
    <w:rsid w:val="00121D73"/>
    <w:rsid w:val="002A394F"/>
    <w:rsid w:val="00487774"/>
    <w:rsid w:val="007A7EC7"/>
    <w:rsid w:val="008025FC"/>
    <w:rsid w:val="00856531"/>
    <w:rsid w:val="00890AE2"/>
    <w:rsid w:val="009364CD"/>
    <w:rsid w:val="00BF6D47"/>
    <w:rsid w:val="00CB178E"/>
    <w:rsid w:val="00CE639E"/>
    <w:rsid w:val="00D0646E"/>
    <w:rsid w:val="00E47953"/>
    <w:rsid w:val="00E73845"/>
    <w:rsid w:val="00EF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6E07566F-29EE-4682-B33E-913F91534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BF6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3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jammr.com/index.php/JAMMR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1270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8</cp:revision>
  <dcterms:created xsi:type="dcterms:W3CDTF">2025-07-07T11:02:00Z</dcterms:created>
  <dcterms:modified xsi:type="dcterms:W3CDTF">2025-07-12T06:55:00Z</dcterms:modified>
</cp:coreProperties>
</file>