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7B12" w:rsidRPr="00D26DE6" w:rsidRDefault="00FD7B12">
      <w:pPr>
        <w:spacing w:before="9" w:line="180" w:lineRule="exact"/>
        <w:rPr>
          <w:rFonts w:ascii="Arial" w:hAnsi="Arial" w:cs="Arial"/>
        </w:rPr>
      </w:pPr>
    </w:p>
    <w:p w:rsidR="00FD7B12" w:rsidRPr="00D26DE6" w:rsidRDefault="00FD7B12">
      <w:pPr>
        <w:spacing w:line="200" w:lineRule="exact"/>
        <w:rPr>
          <w:rFonts w:ascii="Arial" w:hAnsi="Arial" w:cs="Arial"/>
        </w:rPr>
      </w:pPr>
    </w:p>
    <w:p w:rsidR="00FD7B12" w:rsidRPr="00D26DE6" w:rsidRDefault="00FD7B12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FD7B12" w:rsidRPr="00D26DE6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4071C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26DE6">
              <w:rPr>
                <w:rFonts w:ascii="Arial" w:eastAsia="Arial" w:hAnsi="Arial" w:cs="Arial"/>
                <w:spacing w:val="1"/>
              </w:rPr>
              <w:t>J</w:t>
            </w:r>
            <w:r w:rsidRPr="00D26DE6">
              <w:rPr>
                <w:rFonts w:ascii="Arial" w:eastAsia="Arial" w:hAnsi="Arial" w:cs="Arial"/>
              </w:rPr>
              <w:t>o</w:t>
            </w:r>
            <w:r w:rsidRPr="00D26DE6">
              <w:rPr>
                <w:rFonts w:ascii="Arial" w:eastAsia="Arial" w:hAnsi="Arial" w:cs="Arial"/>
                <w:spacing w:val="-1"/>
              </w:rPr>
              <w:t>u</w:t>
            </w:r>
            <w:r w:rsidRPr="00D26DE6">
              <w:rPr>
                <w:rFonts w:ascii="Arial" w:eastAsia="Arial" w:hAnsi="Arial" w:cs="Arial"/>
                <w:spacing w:val="1"/>
              </w:rPr>
              <w:t>r</w:t>
            </w:r>
            <w:r w:rsidRPr="00D26DE6">
              <w:rPr>
                <w:rFonts w:ascii="Arial" w:eastAsia="Arial" w:hAnsi="Arial" w:cs="Arial"/>
              </w:rPr>
              <w:t>n</w:t>
            </w:r>
            <w:r w:rsidRPr="00D26DE6">
              <w:rPr>
                <w:rFonts w:ascii="Arial" w:eastAsia="Arial" w:hAnsi="Arial" w:cs="Arial"/>
                <w:spacing w:val="-1"/>
              </w:rPr>
              <w:t>a</w:t>
            </w:r>
            <w:r w:rsidRPr="00D26DE6">
              <w:rPr>
                <w:rFonts w:ascii="Arial" w:eastAsia="Arial" w:hAnsi="Arial" w:cs="Arial"/>
              </w:rPr>
              <w:t>l</w:t>
            </w:r>
            <w:r w:rsidRPr="00D26DE6">
              <w:rPr>
                <w:rFonts w:ascii="Arial" w:eastAsia="Arial" w:hAnsi="Arial" w:cs="Arial"/>
                <w:spacing w:val="-6"/>
              </w:rPr>
              <w:t xml:space="preserve"> </w:t>
            </w:r>
            <w:r w:rsidRPr="00D26DE6">
              <w:rPr>
                <w:rFonts w:ascii="Arial" w:eastAsia="Arial" w:hAnsi="Arial" w:cs="Arial"/>
              </w:rPr>
              <w:t>Na</w:t>
            </w:r>
            <w:r w:rsidRPr="00D26DE6">
              <w:rPr>
                <w:rFonts w:ascii="Arial" w:eastAsia="Arial" w:hAnsi="Arial" w:cs="Arial"/>
                <w:spacing w:val="2"/>
              </w:rPr>
              <w:t>m</w:t>
            </w:r>
            <w:r w:rsidRPr="00D26DE6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4071CA">
            <w:pPr>
              <w:spacing w:before="30"/>
              <w:ind w:left="103"/>
              <w:rPr>
                <w:rFonts w:ascii="Arial" w:eastAsia="Arial" w:hAnsi="Arial" w:cs="Arial"/>
              </w:rPr>
            </w:pPr>
            <w:hyperlink r:id="rId7"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Ad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v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anc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olo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Bio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hnolo</w:t>
              </w:r>
              <w:r w:rsidRPr="00D26DE6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Pr="00D26DE6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FD7B12" w:rsidRPr="00D26DE6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4071C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26DE6">
              <w:rPr>
                <w:rFonts w:ascii="Arial" w:eastAsia="Arial" w:hAnsi="Arial" w:cs="Arial"/>
              </w:rPr>
              <w:t>M</w:t>
            </w:r>
            <w:r w:rsidRPr="00D26DE6">
              <w:rPr>
                <w:rFonts w:ascii="Arial" w:eastAsia="Arial" w:hAnsi="Arial" w:cs="Arial"/>
                <w:spacing w:val="-1"/>
              </w:rPr>
              <w:t>a</w:t>
            </w:r>
            <w:r w:rsidRPr="00D26DE6">
              <w:rPr>
                <w:rFonts w:ascii="Arial" w:eastAsia="Arial" w:hAnsi="Arial" w:cs="Arial"/>
              </w:rPr>
              <w:t>n</w:t>
            </w:r>
            <w:r w:rsidRPr="00D26DE6">
              <w:rPr>
                <w:rFonts w:ascii="Arial" w:eastAsia="Arial" w:hAnsi="Arial" w:cs="Arial"/>
                <w:spacing w:val="-1"/>
              </w:rPr>
              <w:t>u</w:t>
            </w:r>
            <w:r w:rsidRPr="00D26DE6">
              <w:rPr>
                <w:rFonts w:ascii="Arial" w:eastAsia="Arial" w:hAnsi="Arial" w:cs="Arial"/>
                <w:spacing w:val="1"/>
              </w:rPr>
              <w:t>scr</w:t>
            </w:r>
            <w:r w:rsidRPr="00D26DE6">
              <w:rPr>
                <w:rFonts w:ascii="Arial" w:eastAsia="Arial" w:hAnsi="Arial" w:cs="Arial"/>
                <w:spacing w:val="-1"/>
              </w:rPr>
              <w:t>i</w:t>
            </w:r>
            <w:r w:rsidRPr="00D26DE6">
              <w:rPr>
                <w:rFonts w:ascii="Arial" w:eastAsia="Arial" w:hAnsi="Arial" w:cs="Arial"/>
                <w:spacing w:val="2"/>
              </w:rPr>
              <w:t>p</w:t>
            </w:r>
            <w:r w:rsidRPr="00D26DE6">
              <w:rPr>
                <w:rFonts w:ascii="Arial" w:eastAsia="Arial" w:hAnsi="Arial" w:cs="Arial"/>
              </w:rPr>
              <w:t>t</w:t>
            </w:r>
            <w:r w:rsidRPr="00D26DE6">
              <w:rPr>
                <w:rFonts w:ascii="Arial" w:eastAsia="Arial" w:hAnsi="Arial" w:cs="Arial"/>
                <w:spacing w:val="-10"/>
              </w:rPr>
              <w:t xml:space="preserve"> </w:t>
            </w:r>
            <w:r w:rsidRPr="00D26DE6">
              <w:rPr>
                <w:rFonts w:ascii="Arial" w:eastAsia="Arial" w:hAnsi="Arial" w:cs="Arial"/>
              </w:rPr>
              <w:t>N</w:t>
            </w:r>
            <w:r w:rsidRPr="00D26DE6">
              <w:rPr>
                <w:rFonts w:ascii="Arial" w:eastAsia="Arial" w:hAnsi="Arial" w:cs="Arial"/>
                <w:spacing w:val="2"/>
              </w:rPr>
              <w:t>u</w:t>
            </w:r>
            <w:r w:rsidRPr="00D26DE6">
              <w:rPr>
                <w:rFonts w:ascii="Arial" w:eastAsia="Arial" w:hAnsi="Arial" w:cs="Arial"/>
              </w:rPr>
              <w:t>m</w:t>
            </w:r>
            <w:r w:rsidRPr="00D26DE6">
              <w:rPr>
                <w:rFonts w:ascii="Arial" w:eastAsia="Arial" w:hAnsi="Arial" w:cs="Arial"/>
                <w:spacing w:val="-1"/>
              </w:rPr>
              <w:t>b</w:t>
            </w:r>
            <w:r w:rsidRPr="00D26DE6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4071CA">
            <w:pPr>
              <w:spacing w:before="30"/>
              <w:ind w:left="103"/>
              <w:rPr>
                <w:rFonts w:ascii="Arial" w:eastAsia="Arial" w:hAnsi="Arial" w:cs="Arial"/>
              </w:rPr>
            </w:pPr>
            <w:r w:rsidRPr="00D26DE6">
              <w:rPr>
                <w:rFonts w:ascii="Arial" w:eastAsia="Arial" w:hAnsi="Arial" w:cs="Arial"/>
                <w:b/>
              </w:rPr>
              <w:t>M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26DE6">
              <w:rPr>
                <w:rFonts w:ascii="Arial" w:eastAsia="Arial" w:hAnsi="Arial" w:cs="Arial"/>
                <w:b/>
              </w:rPr>
              <w:t>_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J</w:t>
            </w:r>
            <w:r w:rsidRPr="00D26DE6">
              <w:rPr>
                <w:rFonts w:ascii="Arial" w:eastAsia="Arial" w:hAnsi="Arial" w:cs="Arial"/>
                <w:b/>
              </w:rPr>
              <w:t>ABB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_</w:t>
            </w:r>
            <w:r w:rsidRPr="00D26DE6">
              <w:rPr>
                <w:rFonts w:ascii="Arial" w:eastAsia="Arial" w:hAnsi="Arial" w:cs="Arial"/>
                <w:b/>
              </w:rPr>
              <w:t>1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4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0</w:t>
            </w:r>
            <w:r w:rsidRPr="00D26DE6">
              <w:rPr>
                <w:rFonts w:ascii="Arial" w:eastAsia="Arial" w:hAnsi="Arial" w:cs="Arial"/>
                <w:b/>
              </w:rPr>
              <w:t>7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8</w:t>
            </w:r>
            <w:r w:rsidRPr="00D26DE6">
              <w:rPr>
                <w:rFonts w:ascii="Arial" w:eastAsia="Arial" w:hAnsi="Arial" w:cs="Arial"/>
                <w:b/>
              </w:rPr>
              <w:t>4</w:t>
            </w:r>
          </w:p>
        </w:tc>
      </w:tr>
      <w:tr w:rsidR="00FD7B12" w:rsidRPr="00D26DE6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4071C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26DE6">
              <w:rPr>
                <w:rFonts w:ascii="Arial" w:eastAsia="Arial" w:hAnsi="Arial" w:cs="Arial"/>
              </w:rPr>
              <w:t>T</w:t>
            </w:r>
            <w:r w:rsidRPr="00D26DE6">
              <w:rPr>
                <w:rFonts w:ascii="Arial" w:eastAsia="Arial" w:hAnsi="Arial" w:cs="Arial"/>
                <w:spacing w:val="-1"/>
              </w:rPr>
              <w:t>i</w:t>
            </w:r>
            <w:r w:rsidRPr="00D26DE6">
              <w:rPr>
                <w:rFonts w:ascii="Arial" w:eastAsia="Arial" w:hAnsi="Arial" w:cs="Arial"/>
              </w:rPr>
              <w:t>t</w:t>
            </w:r>
            <w:r w:rsidRPr="00D26DE6">
              <w:rPr>
                <w:rFonts w:ascii="Arial" w:eastAsia="Arial" w:hAnsi="Arial" w:cs="Arial"/>
                <w:spacing w:val="-1"/>
              </w:rPr>
              <w:t>l</w:t>
            </w:r>
            <w:r w:rsidRPr="00D26DE6">
              <w:rPr>
                <w:rFonts w:ascii="Arial" w:eastAsia="Arial" w:hAnsi="Arial" w:cs="Arial"/>
              </w:rPr>
              <w:t>e</w:t>
            </w:r>
            <w:r w:rsidRPr="00D26DE6">
              <w:rPr>
                <w:rFonts w:ascii="Arial" w:eastAsia="Arial" w:hAnsi="Arial" w:cs="Arial"/>
                <w:spacing w:val="-2"/>
              </w:rPr>
              <w:t xml:space="preserve"> </w:t>
            </w:r>
            <w:r w:rsidRPr="00D26DE6">
              <w:rPr>
                <w:rFonts w:ascii="Arial" w:eastAsia="Arial" w:hAnsi="Arial" w:cs="Arial"/>
              </w:rPr>
              <w:t>of</w:t>
            </w:r>
            <w:r w:rsidRPr="00D26DE6">
              <w:rPr>
                <w:rFonts w:ascii="Arial" w:eastAsia="Arial" w:hAnsi="Arial" w:cs="Arial"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spacing w:val="2"/>
              </w:rPr>
              <w:t>t</w:t>
            </w:r>
            <w:r w:rsidRPr="00D26DE6">
              <w:rPr>
                <w:rFonts w:ascii="Arial" w:eastAsia="Arial" w:hAnsi="Arial" w:cs="Arial"/>
              </w:rPr>
              <w:t>he</w:t>
            </w:r>
            <w:r w:rsidRPr="00D26DE6">
              <w:rPr>
                <w:rFonts w:ascii="Arial" w:eastAsia="Arial" w:hAnsi="Arial" w:cs="Arial"/>
                <w:spacing w:val="-2"/>
              </w:rPr>
              <w:t xml:space="preserve"> </w:t>
            </w:r>
            <w:r w:rsidRPr="00D26DE6">
              <w:rPr>
                <w:rFonts w:ascii="Arial" w:eastAsia="Arial" w:hAnsi="Arial" w:cs="Arial"/>
              </w:rPr>
              <w:t>M</w:t>
            </w:r>
            <w:r w:rsidRPr="00D26DE6">
              <w:rPr>
                <w:rFonts w:ascii="Arial" w:eastAsia="Arial" w:hAnsi="Arial" w:cs="Arial"/>
                <w:spacing w:val="-1"/>
              </w:rPr>
              <w:t>a</w:t>
            </w:r>
            <w:r w:rsidRPr="00D26DE6">
              <w:rPr>
                <w:rFonts w:ascii="Arial" w:eastAsia="Arial" w:hAnsi="Arial" w:cs="Arial"/>
                <w:spacing w:val="2"/>
              </w:rPr>
              <w:t>n</w:t>
            </w:r>
            <w:r w:rsidRPr="00D26DE6">
              <w:rPr>
                <w:rFonts w:ascii="Arial" w:eastAsia="Arial" w:hAnsi="Arial" w:cs="Arial"/>
              </w:rPr>
              <w:t>u</w:t>
            </w:r>
            <w:r w:rsidRPr="00D26DE6">
              <w:rPr>
                <w:rFonts w:ascii="Arial" w:eastAsia="Arial" w:hAnsi="Arial" w:cs="Arial"/>
                <w:spacing w:val="1"/>
              </w:rPr>
              <w:t>scr</w:t>
            </w:r>
            <w:r w:rsidRPr="00D26DE6">
              <w:rPr>
                <w:rFonts w:ascii="Arial" w:eastAsia="Arial" w:hAnsi="Arial" w:cs="Arial"/>
                <w:spacing w:val="-1"/>
              </w:rPr>
              <w:t>i</w:t>
            </w:r>
            <w:r w:rsidRPr="00D26DE6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FD7B12">
            <w:pPr>
              <w:spacing w:before="10" w:line="200" w:lineRule="exact"/>
              <w:rPr>
                <w:rFonts w:ascii="Arial" w:hAnsi="Arial" w:cs="Arial"/>
              </w:rPr>
            </w:pPr>
          </w:p>
          <w:p w:rsidR="00FD7B12" w:rsidRPr="00D26DE6" w:rsidRDefault="004071CA">
            <w:pPr>
              <w:ind w:left="103"/>
              <w:rPr>
                <w:rFonts w:ascii="Arial" w:eastAsia="Arial" w:hAnsi="Arial" w:cs="Arial"/>
              </w:rPr>
            </w:pPr>
            <w:r w:rsidRPr="00D26DE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26DE6">
              <w:rPr>
                <w:rFonts w:ascii="Arial" w:eastAsia="Arial" w:hAnsi="Arial" w:cs="Arial"/>
                <w:b/>
              </w:rPr>
              <w:t>e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26DE6">
              <w:rPr>
                <w:rFonts w:ascii="Arial" w:eastAsia="Arial" w:hAnsi="Arial" w:cs="Arial"/>
                <w:b/>
              </w:rPr>
              <w:t>d</w:t>
            </w:r>
            <w:r w:rsidRPr="00D26DE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and</w:t>
            </w:r>
            <w:r w:rsidRPr="00D26DE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S</w:t>
            </w:r>
            <w:r w:rsidRPr="00D26DE6">
              <w:rPr>
                <w:rFonts w:ascii="Arial" w:eastAsia="Arial" w:hAnsi="Arial" w:cs="Arial"/>
                <w:b/>
              </w:rPr>
              <w:t>e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e</w:t>
            </w:r>
            <w:r w:rsidRPr="00D26DE6">
              <w:rPr>
                <w:rFonts w:ascii="Arial" w:eastAsia="Arial" w:hAnsi="Arial" w:cs="Arial"/>
                <w:b/>
              </w:rPr>
              <w:t>dling</w:t>
            </w:r>
            <w:r w:rsidRPr="00D26DE6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q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u</w:t>
            </w:r>
            <w:r w:rsidRPr="00D26DE6">
              <w:rPr>
                <w:rFonts w:ascii="Arial" w:eastAsia="Arial" w:hAnsi="Arial" w:cs="Arial"/>
                <w:b/>
              </w:rPr>
              <w:t>a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l</w:t>
            </w:r>
            <w:r w:rsidRPr="00D26DE6">
              <w:rPr>
                <w:rFonts w:ascii="Arial" w:eastAsia="Arial" w:hAnsi="Arial" w:cs="Arial"/>
                <w:b/>
              </w:rPr>
              <w:t>ity</w:t>
            </w:r>
            <w:r w:rsidRPr="00D26DE6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c</w:t>
            </w:r>
            <w:r w:rsidRPr="00D26DE6">
              <w:rPr>
                <w:rFonts w:ascii="Arial" w:eastAsia="Arial" w:hAnsi="Arial" w:cs="Arial"/>
                <w:b/>
              </w:rPr>
              <w:t>oupled</w:t>
            </w:r>
            <w:r w:rsidRPr="00D26DE6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w</w:t>
            </w:r>
            <w:r w:rsidRPr="00D26DE6">
              <w:rPr>
                <w:rFonts w:ascii="Arial" w:eastAsia="Arial" w:hAnsi="Arial" w:cs="Arial"/>
                <w:b/>
              </w:rPr>
              <w:t>ith</w:t>
            </w:r>
            <w:r w:rsidRPr="00D26DE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Bi</w:t>
            </w:r>
            <w:r w:rsidRPr="00D26DE6">
              <w:rPr>
                <w:rFonts w:ascii="Arial" w:eastAsia="Arial" w:hAnsi="Arial" w:cs="Arial"/>
                <w:b/>
                <w:spacing w:val="3"/>
              </w:rPr>
              <w:t>o</w:t>
            </w:r>
            <w:r w:rsidRPr="00D26DE6">
              <w:rPr>
                <w:rFonts w:ascii="Arial" w:eastAsia="Arial" w:hAnsi="Arial" w:cs="Arial"/>
                <w:b/>
              </w:rPr>
              <w:t>chemi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c</w:t>
            </w:r>
            <w:r w:rsidRPr="00D26DE6">
              <w:rPr>
                <w:rFonts w:ascii="Arial" w:eastAsia="Arial" w:hAnsi="Arial" w:cs="Arial"/>
                <w:b/>
              </w:rPr>
              <w:t>al</w:t>
            </w:r>
            <w:r w:rsidRPr="00D26DE6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P</w:t>
            </w:r>
            <w:r w:rsidRPr="00D26DE6">
              <w:rPr>
                <w:rFonts w:ascii="Arial" w:eastAsia="Arial" w:hAnsi="Arial" w:cs="Arial"/>
                <w:b/>
              </w:rPr>
              <w:t>e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c</w:t>
            </w:r>
            <w:r w:rsidRPr="00D26DE6">
              <w:rPr>
                <w:rFonts w:ascii="Arial" w:eastAsia="Arial" w:hAnsi="Arial" w:cs="Arial"/>
                <w:b/>
              </w:rPr>
              <w:t>ep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t</w:t>
            </w:r>
            <w:r w:rsidRPr="00D26DE6">
              <w:rPr>
                <w:rFonts w:ascii="Arial" w:eastAsia="Arial" w:hAnsi="Arial" w:cs="Arial"/>
                <w:b/>
              </w:rPr>
              <w:t>io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n</w:t>
            </w:r>
            <w:r w:rsidRPr="00D26DE6">
              <w:rPr>
                <w:rFonts w:ascii="Arial" w:eastAsia="Arial" w:hAnsi="Arial" w:cs="Arial"/>
                <w:b/>
              </w:rPr>
              <w:t>s:</w:t>
            </w:r>
            <w:r w:rsidRPr="00D26DE6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P</w:t>
            </w:r>
            <w:r w:rsidRPr="00D26DE6">
              <w:rPr>
                <w:rFonts w:ascii="Arial" w:eastAsia="Arial" w:hAnsi="Arial" w:cs="Arial"/>
                <w:b/>
              </w:rPr>
              <w:t>a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v</w:t>
            </w:r>
            <w:r w:rsidRPr="00D26DE6">
              <w:rPr>
                <w:rFonts w:ascii="Arial" w:eastAsia="Arial" w:hAnsi="Arial" w:cs="Arial"/>
                <w:b/>
              </w:rPr>
              <w:t>ing</w:t>
            </w:r>
            <w:r w:rsidRPr="00D26DE6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t</w:t>
            </w:r>
            <w:r w:rsidRPr="00D26DE6">
              <w:rPr>
                <w:rFonts w:ascii="Arial" w:eastAsia="Arial" w:hAnsi="Arial" w:cs="Arial"/>
                <w:b/>
                <w:spacing w:val="3"/>
              </w:rPr>
              <w:t>h</w:t>
            </w:r>
            <w:r w:rsidRPr="00D26DE6">
              <w:rPr>
                <w:rFonts w:ascii="Arial" w:eastAsia="Arial" w:hAnsi="Arial" w:cs="Arial"/>
                <w:b/>
              </w:rPr>
              <w:t>e</w:t>
            </w:r>
            <w:r w:rsidRPr="00D26DE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way</w:t>
            </w:r>
            <w:r w:rsidRPr="00D26DE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f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o</w:t>
            </w:r>
            <w:r w:rsidRPr="00D26DE6">
              <w:rPr>
                <w:rFonts w:ascii="Arial" w:eastAsia="Arial" w:hAnsi="Arial" w:cs="Arial"/>
                <w:b/>
              </w:rPr>
              <w:t>r</w:t>
            </w:r>
            <w:r w:rsidRPr="00D26DE6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im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p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26DE6">
              <w:rPr>
                <w:rFonts w:ascii="Arial" w:eastAsia="Arial" w:hAnsi="Arial" w:cs="Arial"/>
                <w:b/>
              </w:rPr>
              <w:t>o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v</w:t>
            </w:r>
            <w:r w:rsidRPr="00D26DE6">
              <w:rPr>
                <w:rFonts w:ascii="Arial" w:eastAsia="Arial" w:hAnsi="Arial" w:cs="Arial"/>
                <w:b/>
              </w:rPr>
              <w:t>ed</w:t>
            </w:r>
            <w:r w:rsidRPr="00D26DE6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y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i</w:t>
            </w:r>
            <w:r w:rsidRPr="00D26DE6">
              <w:rPr>
                <w:rFonts w:ascii="Arial" w:eastAsia="Arial" w:hAnsi="Arial" w:cs="Arial"/>
                <w:b/>
              </w:rPr>
              <w:t>eld</w:t>
            </w:r>
            <w:r w:rsidRPr="00D26DE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and</w:t>
            </w:r>
            <w:r w:rsidRPr="00D26DE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str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e</w:t>
            </w:r>
            <w:r w:rsidRPr="00D26DE6">
              <w:rPr>
                <w:rFonts w:ascii="Arial" w:eastAsia="Arial" w:hAnsi="Arial" w:cs="Arial"/>
                <w:b/>
              </w:rPr>
              <w:t>ss</w:t>
            </w:r>
            <w:r w:rsidRPr="00D26DE6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r</w:t>
            </w:r>
            <w:r w:rsidRPr="00D26DE6">
              <w:rPr>
                <w:rFonts w:ascii="Arial" w:eastAsia="Arial" w:hAnsi="Arial" w:cs="Arial"/>
                <w:b/>
              </w:rPr>
              <w:t>e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s</w:t>
            </w:r>
            <w:r w:rsidRPr="00D26DE6">
              <w:rPr>
                <w:rFonts w:ascii="Arial" w:eastAsia="Arial" w:hAnsi="Arial" w:cs="Arial"/>
                <w:b/>
              </w:rPr>
              <w:t>i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l</w:t>
            </w:r>
            <w:r w:rsidRPr="00D26DE6">
              <w:rPr>
                <w:rFonts w:ascii="Arial" w:eastAsia="Arial" w:hAnsi="Arial" w:cs="Arial"/>
                <w:b/>
              </w:rPr>
              <w:t>ien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c</w:t>
            </w:r>
            <w:r w:rsidRPr="00D26DE6">
              <w:rPr>
                <w:rFonts w:ascii="Arial" w:eastAsia="Arial" w:hAnsi="Arial" w:cs="Arial"/>
                <w:b/>
              </w:rPr>
              <w:t>e</w:t>
            </w:r>
            <w:r w:rsidRPr="00D26DE6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i</w:t>
            </w:r>
            <w:r w:rsidRPr="00D26DE6">
              <w:rPr>
                <w:rFonts w:ascii="Arial" w:eastAsia="Arial" w:hAnsi="Arial" w:cs="Arial"/>
                <w:b/>
              </w:rPr>
              <w:t>n</w:t>
            </w:r>
            <w:r w:rsidRPr="00D26DE6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M</w:t>
            </w:r>
            <w:r w:rsidRPr="00D26DE6">
              <w:rPr>
                <w:rFonts w:ascii="Arial" w:eastAsia="Arial" w:hAnsi="Arial" w:cs="Arial"/>
                <w:b/>
                <w:spacing w:val="11"/>
              </w:rPr>
              <w:t>u</w:t>
            </w:r>
            <w:r w:rsidRPr="00D26DE6">
              <w:rPr>
                <w:rFonts w:ascii="Arial" w:eastAsia="Arial" w:hAnsi="Arial" w:cs="Arial"/>
                <w:b/>
              </w:rPr>
              <w:t>ngbe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a</w:t>
            </w:r>
            <w:r w:rsidRPr="00D26DE6">
              <w:rPr>
                <w:rFonts w:ascii="Arial" w:eastAsia="Arial" w:hAnsi="Arial" w:cs="Arial"/>
                <w:b/>
              </w:rPr>
              <w:t>n</w:t>
            </w:r>
            <w:r w:rsidRPr="00D26DE6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[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V</w:t>
            </w:r>
            <w:r w:rsidRPr="00D26DE6">
              <w:rPr>
                <w:rFonts w:ascii="Arial" w:eastAsia="Arial" w:hAnsi="Arial" w:cs="Arial"/>
                <w:b/>
              </w:rPr>
              <w:t>ig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n</w:t>
            </w:r>
            <w:r w:rsidRPr="00D26DE6">
              <w:rPr>
                <w:rFonts w:ascii="Arial" w:eastAsia="Arial" w:hAnsi="Arial" w:cs="Arial"/>
                <w:b/>
              </w:rPr>
              <w:t>a</w:t>
            </w:r>
            <w:r w:rsidRPr="00D26DE6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r</w:t>
            </w:r>
            <w:r w:rsidRPr="00D26DE6">
              <w:rPr>
                <w:rFonts w:ascii="Arial" w:eastAsia="Arial" w:hAnsi="Arial" w:cs="Arial"/>
                <w:b/>
              </w:rPr>
              <w:t>adiata</w:t>
            </w:r>
            <w:r w:rsidRPr="00D26DE6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</w:rPr>
              <w:t>(L.)</w:t>
            </w:r>
            <w:r w:rsidRPr="00D26DE6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W</w:t>
            </w:r>
            <w:r w:rsidRPr="00D26DE6">
              <w:rPr>
                <w:rFonts w:ascii="Arial" w:eastAsia="Arial" w:hAnsi="Arial" w:cs="Arial"/>
                <w:b/>
              </w:rPr>
              <w:t>il</w:t>
            </w:r>
            <w:r w:rsidRPr="00D26DE6">
              <w:rPr>
                <w:rFonts w:ascii="Arial" w:eastAsia="Arial" w:hAnsi="Arial" w:cs="Arial"/>
                <w:b/>
                <w:spacing w:val="-1"/>
              </w:rPr>
              <w:t>c</w:t>
            </w:r>
            <w:r w:rsidRPr="00D26DE6">
              <w:rPr>
                <w:rFonts w:ascii="Arial" w:eastAsia="Arial" w:hAnsi="Arial" w:cs="Arial"/>
                <w:b/>
                <w:spacing w:val="1"/>
              </w:rPr>
              <w:t>z</w:t>
            </w:r>
            <w:r w:rsidRPr="00D26DE6">
              <w:rPr>
                <w:rFonts w:ascii="Arial" w:eastAsia="Arial" w:hAnsi="Arial" w:cs="Arial"/>
                <w:b/>
                <w:spacing w:val="2"/>
              </w:rPr>
              <w:t>e</w:t>
            </w:r>
            <w:r w:rsidRPr="00D26DE6">
              <w:rPr>
                <w:rFonts w:ascii="Arial" w:eastAsia="Arial" w:hAnsi="Arial" w:cs="Arial"/>
                <w:b/>
              </w:rPr>
              <w:t>k]</w:t>
            </w:r>
          </w:p>
        </w:tc>
      </w:tr>
      <w:tr w:rsidR="00FD7B12" w:rsidRPr="00D26DE6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4071C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D26DE6">
              <w:rPr>
                <w:rFonts w:ascii="Arial" w:eastAsia="Arial" w:hAnsi="Arial" w:cs="Arial"/>
              </w:rPr>
              <w:t>T</w:t>
            </w:r>
            <w:r w:rsidRPr="00D26DE6">
              <w:rPr>
                <w:rFonts w:ascii="Arial" w:eastAsia="Arial" w:hAnsi="Arial" w:cs="Arial"/>
                <w:spacing w:val="1"/>
              </w:rPr>
              <w:t>y</w:t>
            </w:r>
            <w:r w:rsidRPr="00D26DE6">
              <w:rPr>
                <w:rFonts w:ascii="Arial" w:eastAsia="Arial" w:hAnsi="Arial" w:cs="Arial"/>
              </w:rPr>
              <w:t>pe</w:t>
            </w:r>
            <w:r w:rsidRPr="00D26DE6">
              <w:rPr>
                <w:rFonts w:ascii="Arial" w:eastAsia="Arial" w:hAnsi="Arial" w:cs="Arial"/>
                <w:spacing w:val="-5"/>
              </w:rPr>
              <w:t xml:space="preserve"> </w:t>
            </w:r>
            <w:r w:rsidRPr="00D26DE6">
              <w:rPr>
                <w:rFonts w:ascii="Arial" w:eastAsia="Arial" w:hAnsi="Arial" w:cs="Arial"/>
              </w:rPr>
              <w:t>of</w:t>
            </w:r>
            <w:r w:rsidRPr="00D26DE6">
              <w:rPr>
                <w:rFonts w:ascii="Arial" w:eastAsia="Arial" w:hAnsi="Arial" w:cs="Arial"/>
                <w:spacing w:val="-3"/>
              </w:rPr>
              <w:t xml:space="preserve"> </w:t>
            </w:r>
            <w:r w:rsidRPr="00D26DE6">
              <w:rPr>
                <w:rFonts w:ascii="Arial" w:eastAsia="Arial" w:hAnsi="Arial" w:cs="Arial"/>
                <w:spacing w:val="2"/>
              </w:rPr>
              <w:t>t</w:t>
            </w:r>
            <w:r w:rsidRPr="00D26DE6">
              <w:rPr>
                <w:rFonts w:ascii="Arial" w:eastAsia="Arial" w:hAnsi="Arial" w:cs="Arial"/>
              </w:rPr>
              <w:t>he</w:t>
            </w:r>
            <w:r w:rsidRPr="00D26DE6">
              <w:rPr>
                <w:rFonts w:ascii="Arial" w:eastAsia="Arial" w:hAnsi="Arial" w:cs="Arial"/>
                <w:spacing w:val="-2"/>
              </w:rPr>
              <w:t xml:space="preserve"> </w:t>
            </w:r>
            <w:r w:rsidRPr="00D26DE6">
              <w:rPr>
                <w:rFonts w:ascii="Arial" w:eastAsia="Arial" w:hAnsi="Arial" w:cs="Arial"/>
                <w:spacing w:val="-1"/>
              </w:rPr>
              <w:t>A</w:t>
            </w:r>
            <w:r w:rsidRPr="00D26DE6">
              <w:rPr>
                <w:rFonts w:ascii="Arial" w:eastAsia="Arial" w:hAnsi="Arial" w:cs="Arial"/>
                <w:spacing w:val="1"/>
              </w:rPr>
              <w:t>r</w:t>
            </w:r>
            <w:r w:rsidRPr="00D26DE6">
              <w:rPr>
                <w:rFonts w:ascii="Arial" w:eastAsia="Arial" w:hAnsi="Arial" w:cs="Arial"/>
              </w:rPr>
              <w:t>t</w:t>
            </w:r>
            <w:r w:rsidRPr="00D26DE6">
              <w:rPr>
                <w:rFonts w:ascii="Arial" w:eastAsia="Arial" w:hAnsi="Arial" w:cs="Arial"/>
                <w:spacing w:val="-1"/>
              </w:rPr>
              <w:t>i</w:t>
            </w:r>
            <w:r w:rsidRPr="00D26DE6">
              <w:rPr>
                <w:rFonts w:ascii="Arial" w:eastAsia="Arial" w:hAnsi="Arial" w:cs="Arial"/>
                <w:spacing w:val="1"/>
              </w:rPr>
              <w:t>cl</w:t>
            </w:r>
            <w:r w:rsidRPr="00D26DE6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7B12" w:rsidRPr="00D26DE6" w:rsidRDefault="00A94660">
            <w:pPr>
              <w:rPr>
                <w:rFonts w:ascii="Arial" w:hAnsi="Arial" w:cs="Arial"/>
                <w:b/>
              </w:rPr>
            </w:pPr>
            <w:r w:rsidRPr="00D26DE6">
              <w:rPr>
                <w:rFonts w:ascii="Arial" w:hAnsi="Arial" w:cs="Arial"/>
                <w:b/>
              </w:rPr>
              <w:t>Research Article</w:t>
            </w:r>
          </w:p>
        </w:tc>
      </w:tr>
    </w:tbl>
    <w:p w:rsidR="00FD7B12" w:rsidRPr="00D26DE6" w:rsidRDefault="00FD7B12">
      <w:pPr>
        <w:spacing w:line="200" w:lineRule="exact"/>
        <w:rPr>
          <w:rFonts w:ascii="Arial" w:hAnsi="Arial" w:cs="Arial"/>
        </w:rPr>
      </w:pPr>
    </w:p>
    <w:p w:rsidR="00FD7B12" w:rsidRPr="00D26DE6" w:rsidRDefault="00FD7B12">
      <w:pPr>
        <w:spacing w:line="200" w:lineRule="exact"/>
        <w:rPr>
          <w:rFonts w:ascii="Arial" w:hAnsi="Arial" w:cs="Arial"/>
        </w:rPr>
      </w:pPr>
    </w:p>
    <w:p w:rsidR="00073D44" w:rsidRPr="00D26DE6" w:rsidRDefault="00073D44" w:rsidP="00073D44">
      <w:pPr>
        <w:spacing w:before="33" w:line="220" w:lineRule="exact"/>
        <w:ind w:left="220"/>
        <w:rPr>
          <w:rFonts w:ascii="Arial" w:hAnsi="Arial" w:cs="Arial"/>
        </w:rPr>
      </w:pPr>
      <w:r w:rsidRPr="00D26DE6">
        <w:rPr>
          <w:rFonts w:ascii="Arial" w:hAnsi="Arial" w:cs="Arial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4307205</wp:posOffset>
                </wp:positionH>
                <wp:positionV relativeFrom="paragraph">
                  <wp:posOffset>459105</wp:posOffset>
                </wp:positionV>
                <wp:extent cx="5456555" cy="30353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6555" cy="303530"/>
                          <a:chOff x="6783" y="723"/>
                          <a:chExt cx="8593" cy="478"/>
                        </a:xfrm>
                      </wpg:grpSpPr>
                      <wps:wsp>
                        <wps:cNvPr id="5" name="Freeform 40"/>
                        <wps:cNvSpPr>
                          <a:spLocks/>
                        </wps:cNvSpPr>
                        <wps:spPr bwMode="auto">
                          <a:xfrm>
                            <a:off x="6793" y="733"/>
                            <a:ext cx="8573" cy="230"/>
                          </a:xfrm>
                          <a:custGeom>
                            <a:avLst/>
                            <a:gdLst>
                              <a:gd name="T0" fmla="+- 0 6793 6793"/>
                              <a:gd name="T1" fmla="*/ T0 w 8573"/>
                              <a:gd name="T2" fmla="+- 0 964 733"/>
                              <a:gd name="T3" fmla="*/ 964 h 230"/>
                              <a:gd name="T4" fmla="+- 0 15366 6793"/>
                              <a:gd name="T5" fmla="*/ T4 w 8573"/>
                              <a:gd name="T6" fmla="+- 0 964 733"/>
                              <a:gd name="T7" fmla="*/ 964 h 230"/>
                              <a:gd name="T8" fmla="+- 0 15366 6793"/>
                              <a:gd name="T9" fmla="*/ T8 w 8573"/>
                              <a:gd name="T10" fmla="+- 0 733 733"/>
                              <a:gd name="T11" fmla="*/ 733 h 230"/>
                              <a:gd name="T12" fmla="+- 0 6793 6793"/>
                              <a:gd name="T13" fmla="*/ T12 w 8573"/>
                              <a:gd name="T14" fmla="+- 0 733 733"/>
                              <a:gd name="T15" fmla="*/ 733 h 230"/>
                              <a:gd name="T16" fmla="+- 0 6793 6793"/>
                              <a:gd name="T17" fmla="*/ T16 w 8573"/>
                              <a:gd name="T18" fmla="+- 0 964 733"/>
                              <a:gd name="T19" fmla="*/ 964 h 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573" h="230">
                                <a:moveTo>
                                  <a:pt x="0" y="231"/>
                                </a:moveTo>
                                <a:lnTo>
                                  <a:pt x="8573" y="231"/>
                                </a:lnTo>
                                <a:lnTo>
                                  <a:pt x="857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1"/>
                        <wps:cNvSpPr>
                          <a:spLocks/>
                        </wps:cNvSpPr>
                        <wps:spPr bwMode="auto">
                          <a:xfrm>
                            <a:off x="6793" y="964"/>
                            <a:ext cx="617" cy="228"/>
                          </a:xfrm>
                          <a:custGeom>
                            <a:avLst/>
                            <a:gdLst>
                              <a:gd name="T0" fmla="+- 0 6793 6793"/>
                              <a:gd name="T1" fmla="*/ T0 w 617"/>
                              <a:gd name="T2" fmla="+- 0 1192 964"/>
                              <a:gd name="T3" fmla="*/ 1192 h 228"/>
                              <a:gd name="T4" fmla="+- 0 7410 6793"/>
                              <a:gd name="T5" fmla="*/ T4 w 617"/>
                              <a:gd name="T6" fmla="+- 0 1192 964"/>
                              <a:gd name="T7" fmla="*/ 1192 h 228"/>
                              <a:gd name="T8" fmla="+- 0 7410 6793"/>
                              <a:gd name="T9" fmla="*/ T8 w 617"/>
                              <a:gd name="T10" fmla="+- 0 964 964"/>
                              <a:gd name="T11" fmla="*/ 964 h 228"/>
                              <a:gd name="T12" fmla="+- 0 6793 6793"/>
                              <a:gd name="T13" fmla="*/ T12 w 617"/>
                              <a:gd name="T14" fmla="+- 0 964 964"/>
                              <a:gd name="T15" fmla="*/ 964 h 228"/>
                              <a:gd name="T16" fmla="+- 0 6793 6793"/>
                              <a:gd name="T17" fmla="*/ T16 w 617"/>
                              <a:gd name="T18" fmla="+- 0 1192 964"/>
                              <a:gd name="T19" fmla="*/ 1192 h 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17" h="228">
                                <a:moveTo>
                                  <a:pt x="0" y="228"/>
                                </a:moveTo>
                                <a:lnTo>
                                  <a:pt x="617" y="228"/>
                                </a:lnTo>
                                <a:lnTo>
                                  <a:pt x="61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19507" id="Group 4" o:spid="_x0000_s1026" style="position:absolute;margin-left:339.15pt;margin-top:36.15pt;width:429.65pt;height:23.9pt;z-index:-251653120;mso-position-horizontal-relative:page" coordorigin="6783,723" coordsize="85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">
                <v:shape id="Freeform 40" o:spid="_x0000_s1027" style="position:absolute;left:6793;top:733;width:8573;height:230;visibility:visible;mso-wrap-style:square;v-text-anchor:top" coordsize="8573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" path="m,231r8573,l8573,,,,,231xe" fillcolor="yellow" stroked="f">
                  <v:path arrowok="t" o:connecttype="custom" o:connectlocs="0,964;8573,964;8573,733;0,733;0,964" o:connectangles="0,0,0,0,0"/>
                </v:shape>
                <v:shape id="Freeform 41" o:spid="_x0000_s1028" style="position:absolute;left:6793;top:964;width:617;height:228;visibility:visible;mso-wrap-style:square;v-text-anchor:top" coordsize="617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" path="m,228r617,l617,,,,,228xe" fillcolor="yellow" stroked="f">
                  <v:path arrowok="t" o:connecttype="custom" o:connectlocs="0,1192;617,1192;617,964;0,964;0,1192" o:connectangles="0,0,0,0,0"/>
                </v:shape>
                <w10:wrap anchorx="page"/>
              </v:group>
            </w:pict>
          </mc:Fallback>
        </mc:AlternateContent>
      </w:r>
      <w:r w:rsidRPr="00D26DE6">
        <w:rPr>
          <w:rFonts w:ascii="Arial" w:hAnsi="Arial" w:cs="Arial"/>
          <w:b/>
          <w:position w:val="-1"/>
          <w:highlight w:val="yellow"/>
        </w:rPr>
        <w:t>PART</w:t>
      </w:r>
      <w:r w:rsidRPr="00D26DE6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Pr="00D26DE6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Pr="00D26DE6">
        <w:rPr>
          <w:rFonts w:ascii="Arial" w:hAnsi="Arial" w:cs="Arial"/>
          <w:b/>
          <w:position w:val="-1"/>
          <w:highlight w:val="yellow"/>
        </w:rPr>
        <w:t>:</w:t>
      </w:r>
      <w:r w:rsidRPr="00D26DE6">
        <w:rPr>
          <w:rFonts w:ascii="Arial" w:hAnsi="Arial" w:cs="Arial"/>
          <w:b/>
          <w:position w:val="-1"/>
        </w:rPr>
        <w:t xml:space="preserve"> C</w:t>
      </w:r>
      <w:r w:rsidRPr="00D26DE6">
        <w:rPr>
          <w:rFonts w:ascii="Arial" w:hAnsi="Arial" w:cs="Arial"/>
          <w:b/>
          <w:spacing w:val="1"/>
          <w:position w:val="-1"/>
        </w:rPr>
        <w:t>o</w:t>
      </w:r>
      <w:r w:rsidRPr="00D26DE6">
        <w:rPr>
          <w:rFonts w:ascii="Arial" w:hAnsi="Arial" w:cs="Arial"/>
          <w:b/>
          <w:position w:val="-1"/>
        </w:rPr>
        <w:t>m</w:t>
      </w:r>
      <w:r w:rsidRPr="00D26DE6">
        <w:rPr>
          <w:rFonts w:ascii="Arial" w:hAnsi="Arial" w:cs="Arial"/>
          <w:b/>
          <w:spacing w:val="2"/>
          <w:position w:val="-1"/>
        </w:rPr>
        <w:t>m</w:t>
      </w:r>
      <w:r w:rsidRPr="00D26DE6">
        <w:rPr>
          <w:rFonts w:ascii="Arial" w:hAnsi="Arial" w:cs="Arial"/>
          <w:b/>
          <w:position w:val="-1"/>
        </w:rPr>
        <w:t>en</w:t>
      </w:r>
      <w:r w:rsidRPr="00D26DE6">
        <w:rPr>
          <w:rFonts w:ascii="Arial" w:hAnsi="Arial" w:cs="Arial"/>
          <w:b/>
          <w:spacing w:val="1"/>
          <w:position w:val="-1"/>
        </w:rPr>
        <w:t>t</w:t>
      </w:r>
      <w:r w:rsidRPr="00D26DE6">
        <w:rPr>
          <w:rFonts w:ascii="Arial" w:hAnsi="Arial" w:cs="Arial"/>
          <w:b/>
          <w:position w:val="-1"/>
        </w:rPr>
        <w:t>s</w:t>
      </w:r>
    </w:p>
    <w:tbl>
      <w:tblPr>
        <w:tblpPr w:leftFromText="180" w:rightFromText="180" w:vertAnchor="text" w:horzAnchor="margin" w:tblpY="20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4"/>
      </w:tblGrid>
      <w:tr w:rsidR="009A20B5" w:rsidRPr="00D26DE6" w:rsidTr="009A20B5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</w:rPr>
              <w:t>Re</w:t>
            </w:r>
            <w:r w:rsidRPr="00D26DE6">
              <w:rPr>
                <w:rFonts w:ascii="Arial" w:hAnsi="Arial" w:cs="Arial"/>
                <w:b/>
                <w:spacing w:val="2"/>
              </w:rPr>
              <w:t>v</w:t>
            </w:r>
            <w:r w:rsidRPr="00D26DE6">
              <w:rPr>
                <w:rFonts w:ascii="Arial" w:hAnsi="Arial" w:cs="Arial"/>
                <w:b/>
              </w:rPr>
              <w:t>iew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’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  <w:spacing w:val="2"/>
              </w:rPr>
              <w:t>mm</w:t>
            </w:r>
            <w:r w:rsidRPr="00D26DE6">
              <w:rPr>
                <w:rFonts w:ascii="Arial" w:hAnsi="Arial" w:cs="Arial"/>
                <w:b/>
              </w:rPr>
              <w:t>ent</w:t>
            </w:r>
          </w:p>
          <w:p w:rsidR="009A20B5" w:rsidRPr="00D26DE6" w:rsidRDefault="009A20B5" w:rsidP="009A20B5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</w:rPr>
              <w:t>Ar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ifici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elli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ence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(</w:t>
            </w:r>
            <w:r w:rsidRPr="00D26DE6">
              <w:rPr>
                <w:rFonts w:ascii="Arial" w:hAnsi="Arial" w:cs="Arial"/>
                <w:b/>
              </w:rPr>
              <w:t>AI)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ene</w:t>
            </w:r>
            <w:r w:rsidRPr="00D26DE6">
              <w:rPr>
                <w:rFonts w:ascii="Arial" w:hAnsi="Arial" w:cs="Arial"/>
                <w:b/>
                <w:spacing w:val="1"/>
              </w:rPr>
              <w:t>rat</w:t>
            </w:r>
            <w:r w:rsidRPr="00D26DE6">
              <w:rPr>
                <w:rFonts w:ascii="Arial" w:hAnsi="Arial" w:cs="Arial"/>
                <w:b/>
              </w:rPr>
              <w:t>ed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-1"/>
              </w:rPr>
              <w:t>ss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ed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ev</w:t>
            </w:r>
            <w:r w:rsidRPr="00D26DE6">
              <w:rPr>
                <w:rFonts w:ascii="Arial" w:hAnsi="Arial" w:cs="Arial"/>
                <w:b/>
              </w:rPr>
              <w:t>iew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  <w:spacing w:val="2"/>
              </w:rPr>
              <w:t>mm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ric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ly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pr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hi</w:t>
            </w:r>
            <w:r w:rsidRPr="00D26DE6">
              <w:rPr>
                <w:rFonts w:ascii="Arial" w:hAnsi="Arial" w:cs="Arial"/>
                <w:b/>
                <w:spacing w:val="-1"/>
              </w:rPr>
              <w:t>b</w:t>
            </w:r>
            <w:r w:rsidRPr="00D26DE6">
              <w:rPr>
                <w:rFonts w:ascii="Arial" w:hAnsi="Arial" w:cs="Arial"/>
                <w:b/>
              </w:rPr>
              <w:t>ited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d</w:t>
            </w:r>
            <w:r w:rsidRPr="00D26DE6">
              <w:rPr>
                <w:rFonts w:ascii="Arial" w:hAnsi="Arial" w:cs="Arial"/>
                <w:b/>
                <w:spacing w:val="-1"/>
              </w:rPr>
              <w:t>u</w:t>
            </w:r>
            <w:r w:rsidRPr="00D26DE6">
              <w:rPr>
                <w:rFonts w:ascii="Arial" w:hAnsi="Arial" w:cs="Arial"/>
                <w:b/>
              </w:rPr>
              <w:t>ring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peer r</w:t>
            </w:r>
            <w:r w:rsidRPr="00D26DE6">
              <w:rPr>
                <w:rFonts w:ascii="Arial" w:hAnsi="Arial" w:cs="Arial"/>
                <w:b/>
                <w:spacing w:val="1"/>
              </w:rPr>
              <w:t>ev</w:t>
            </w:r>
            <w:r w:rsidRPr="00D26DE6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</w:rPr>
              <w:t>Auth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  <w:spacing w:val="5"/>
              </w:rPr>
              <w:t>r</w:t>
            </w:r>
            <w:r w:rsidRPr="00D26DE6">
              <w:rPr>
                <w:rFonts w:ascii="Arial" w:hAnsi="Arial" w:cs="Arial"/>
                <w:b/>
                <w:spacing w:val="-6"/>
              </w:rPr>
              <w:t>’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Fe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d</w:t>
            </w:r>
            <w:r w:rsidRPr="00D26DE6">
              <w:rPr>
                <w:rFonts w:ascii="Arial" w:hAnsi="Arial" w:cs="Arial"/>
                <w:b/>
                <w:spacing w:val="-1"/>
              </w:rPr>
              <w:t>b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ck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spacing w:val="1"/>
              </w:rPr>
              <w:t>(I</w:t>
            </w:r>
            <w:r w:rsidRPr="00D26DE6">
              <w:rPr>
                <w:rFonts w:ascii="Arial" w:hAnsi="Arial" w:cs="Arial"/>
              </w:rPr>
              <w:t>t</w:t>
            </w:r>
            <w:r w:rsidRPr="00D26DE6">
              <w:rPr>
                <w:rFonts w:ascii="Arial" w:hAnsi="Arial" w:cs="Arial"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</w:rPr>
              <w:t>is</w:t>
            </w:r>
            <w:r w:rsidRPr="00D26DE6">
              <w:rPr>
                <w:rFonts w:ascii="Arial" w:hAnsi="Arial" w:cs="Arial"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spacing w:val="1"/>
              </w:rPr>
              <w:t>m</w:t>
            </w:r>
            <w:r w:rsidRPr="00D26DE6">
              <w:rPr>
                <w:rFonts w:ascii="Arial" w:hAnsi="Arial" w:cs="Arial"/>
              </w:rPr>
              <w:t>a</w:t>
            </w:r>
            <w:r w:rsidRPr="00D26DE6">
              <w:rPr>
                <w:rFonts w:ascii="Arial" w:hAnsi="Arial" w:cs="Arial"/>
                <w:spacing w:val="-1"/>
              </w:rPr>
              <w:t>n</w:t>
            </w:r>
            <w:r w:rsidRPr="00D26DE6">
              <w:rPr>
                <w:rFonts w:ascii="Arial" w:hAnsi="Arial" w:cs="Arial"/>
                <w:spacing w:val="1"/>
              </w:rPr>
              <w:t>d</w:t>
            </w:r>
            <w:r w:rsidRPr="00D26DE6">
              <w:rPr>
                <w:rFonts w:ascii="Arial" w:hAnsi="Arial" w:cs="Arial"/>
              </w:rPr>
              <w:t>at</w:t>
            </w:r>
            <w:r w:rsidRPr="00D26DE6">
              <w:rPr>
                <w:rFonts w:ascii="Arial" w:hAnsi="Arial" w:cs="Arial"/>
                <w:spacing w:val="1"/>
              </w:rPr>
              <w:t>or</w:t>
            </w:r>
            <w:r w:rsidRPr="00D26DE6">
              <w:rPr>
                <w:rFonts w:ascii="Arial" w:hAnsi="Arial" w:cs="Arial"/>
              </w:rPr>
              <w:t>y</w:t>
            </w:r>
            <w:r w:rsidRPr="00D26DE6">
              <w:rPr>
                <w:rFonts w:ascii="Arial" w:hAnsi="Arial" w:cs="Arial"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</w:rPr>
              <w:t>t</w:t>
            </w:r>
            <w:r w:rsidRPr="00D26DE6">
              <w:rPr>
                <w:rFonts w:ascii="Arial" w:hAnsi="Arial" w:cs="Arial"/>
                <w:spacing w:val="1"/>
              </w:rPr>
              <w:t>h</w:t>
            </w:r>
            <w:r w:rsidRPr="00D26DE6">
              <w:rPr>
                <w:rFonts w:ascii="Arial" w:hAnsi="Arial" w:cs="Arial"/>
              </w:rPr>
              <w:t>at</w:t>
            </w:r>
            <w:r w:rsidRPr="00D26DE6">
              <w:rPr>
                <w:rFonts w:ascii="Arial" w:hAnsi="Arial" w:cs="Arial"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spacing w:val="-2"/>
              </w:rPr>
              <w:t>a</w:t>
            </w:r>
            <w:r w:rsidRPr="00D26DE6">
              <w:rPr>
                <w:rFonts w:ascii="Arial" w:hAnsi="Arial" w:cs="Arial"/>
                <w:spacing w:val="1"/>
              </w:rPr>
              <w:t>u</w:t>
            </w:r>
            <w:r w:rsidRPr="00D26DE6">
              <w:rPr>
                <w:rFonts w:ascii="Arial" w:hAnsi="Arial" w:cs="Arial"/>
              </w:rPr>
              <w:t>t</w:t>
            </w:r>
            <w:r w:rsidRPr="00D26DE6">
              <w:rPr>
                <w:rFonts w:ascii="Arial" w:hAnsi="Arial" w:cs="Arial"/>
                <w:spacing w:val="1"/>
              </w:rPr>
              <w:t>h</w:t>
            </w:r>
            <w:r w:rsidRPr="00D26DE6">
              <w:rPr>
                <w:rFonts w:ascii="Arial" w:hAnsi="Arial" w:cs="Arial"/>
                <w:spacing w:val="-1"/>
              </w:rPr>
              <w:t>o</w:t>
            </w:r>
            <w:r w:rsidRPr="00D26DE6">
              <w:rPr>
                <w:rFonts w:ascii="Arial" w:hAnsi="Arial" w:cs="Arial"/>
                <w:spacing w:val="1"/>
              </w:rPr>
              <w:t>r</w:t>
            </w:r>
            <w:r w:rsidRPr="00D26DE6">
              <w:rPr>
                <w:rFonts w:ascii="Arial" w:hAnsi="Arial" w:cs="Arial"/>
              </w:rPr>
              <w:t>s</w:t>
            </w:r>
            <w:r w:rsidRPr="00D26DE6">
              <w:rPr>
                <w:rFonts w:ascii="Arial" w:hAnsi="Arial" w:cs="Arial"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spacing w:val="-1"/>
              </w:rPr>
              <w:t>s</w:t>
            </w:r>
            <w:r w:rsidRPr="00D26DE6">
              <w:rPr>
                <w:rFonts w:ascii="Arial" w:hAnsi="Arial" w:cs="Arial"/>
                <w:spacing w:val="1"/>
              </w:rPr>
              <w:t>hou</w:t>
            </w:r>
            <w:r w:rsidRPr="00D26DE6">
              <w:rPr>
                <w:rFonts w:ascii="Arial" w:hAnsi="Arial" w:cs="Arial"/>
              </w:rPr>
              <w:t>ld</w:t>
            </w:r>
            <w:r w:rsidRPr="00D26DE6">
              <w:rPr>
                <w:rFonts w:ascii="Arial" w:hAnsi="Arial" w:cs="Arial"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</w:rPr>
              <w:t>w</w:t>
            </w:r>
            <w:r w:rsidRPr="00D26DE6">
              <w:rPr>
                <w:rFonts w:ascii="Arial" w:hAnsi="Arial" w:cs="Arial"/>
                <w:spacing w:val="1"/>
              </w:rPr>
              <w:t>r</w:t>
            </w:r>
            <w:r w:rsidRPr="00D26DE6">
              <w:rPr>
                <w:rFonts w:ascii="Arial" w:hAnsi="Arial" w:cs="Arial"/>
              </w:rPr>
              <w:t>i</w:t>
            </w:r>
            <w:r w:rsidRPr="00D26DE6">
              <w:rPr>
                <w:rFonts w:ascii="Arial" w:hAnsi="Arial" w:cs="Arial"/>
                <w:spacing w:val="-3"/>
              </w:rPr>
              <w:t>t</w:t>
            </w:r>
            <w:r w:rsidRPr="00D26DE6">
              <w:rPr>
                <w:rFonts w:ascii="Arial" w:hAnsi="Arial" w:cs="Arial"/>
              </w:rPr>
              <w:t>e</w:t>
            </w:r>
            <w:r w:rsidRPr="00D26DE6">
              <w:rPr>
                <w:rFonts w:ascii="Arial" w:hAnsi="Arial" w:cs="Arial"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spacing w:val="1"/>
              </w:rPr>
              <w:t>h</w:t>
            </w:r>
            <w:r w:rsidRPr="00D26DE6">
              <w:rPr>
                <w:rFonts w:ascii="Arial" w:hAnsi="Arial" w:cs="Arial"/>
              </w:rPr>
              <w:t>i</w:t>
            </w:r>
            <w:r w:rsidRPr="00D26DE6">
              <w:rPr>
                <w:rFonts w:ascii="Arial" w:hAnsi="Arial" w:cs="Arial"/>
                <w:spacing w:val="-1"/>
              </w:rPr>
              <w:t>s</w:t>
            </w:r>
            <w:r w:rsidRPr="00D26DE6">
              <w:rPr>
                <w:rFonts w:ascii="Arial" w:hAnsi="Arial" w:cs="Arial"/>
              </w:rPr>
              <w:t>/</w:t>
            </w:r>
            <w:r w:rsidRPr="00D26DE6">
              <w:rPr>
                <w:rFonts w:ascii="Arial" w:hAnsi="Arial" w:cs="Arial"/>
                <w:spacing w:val="1"/>
              </w:rPr>
              <w:t>h</w:t>
            </w:r>
            <w:r w:rsidRPr="00D26DE6">
              <w:rPr>
                <w:rFonts w:ascii="Arial" w:hAnsi="Arial" w:cs="Arial"/>
              </w:rPr>
              <w:t>er</w:t>
            </w:r>
          </w:p>
          <w:p w:rsidR="009A20B5" w:rsidRPr="00D26DE6" w:rsidRDefault="009A20B5" w:rsidP="009A20B5">
            <w:pPr>
              <w:spacing w:before="15"/>
              <w:ind w:left="10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spacing w:val="1"/>
              </w:rPr>
              <w:t>f</w:t>
            </w:r>
            <w:r w:rsidRPr="00D26DE6">
              <w:rPr>
                <w:rFonts w:ascii="Arial" w:hAnsi="Arial" w:cs="Arial"/>
              </w:rPr>
              <w:t>e</w:t>
            </w:r>
            <w:r w:rsidRPr="00D26DE6">
              <w:rPr>
                <w:rFonts w:ascii="Arial" w:hAnsi="Arial" w:cs="Arial"/>
                <w:spacing w:val="1"/>
              </w:rPr>
              <w:t>edb</w:t>
            </w:r>
            <w:r w:rsidRPr="00D26DE6">
              <w:rPr>
                <w:rFonts w:ascii="Arial" w:hAnsi="Arial" w:cs="Arial"/>
              </w:rPr>
              <w:t>a</w:t>
            </w:r>
            <w:r w:rsidRPr="00D26DE6">
              <w:rPr>
                <w:rFonts w:ascii="Arial" w:hAnsi="Arial" w:cs="Arial"/>
                <w:spacing w:val="1"/>
              </w:rPr>
              <w:t>c</w:t>
            </w:r>
            <w:r w:rsidRPr="00D26DE6">
              <w:rPr>
                <w:rFonts w:ascii="Arial" w:hAnsi="Arial" w:cs="Arial"/>
              </w:rPr>
              <w:t>k</w:t>
            </w:r>
            <w:r w:rsidRPr="00D26DE6">
              <w:rPr>
                <w:rFonts w:ascii="Arial" w:hAnsi="Arial" w:cs="Arial"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spacing w:val="1"/>
              </w:rPr>
              <w:t>h</w:t>
            </w:r>
            <w:r w:rsidRPr="00D26DE6">
              <w:rPr>
                <w:rFonts w:ascii="Arial" w:hAnsi="Arial" w:cs="Arial"/>
              </w:rPr>
              <w:t>e</w:t>
            </w:r>
            <w:r w:rsidRPr="00D26DE6">
              <w:rPr>
                <w:rFonts w:ascii="Arial" w:hAnsi="Arial" w:cs="Arial"/>
                <w:spacing w:val="1"/>
              </w:rPr>
              <w:t>r</w:t>
            </w:r>
            <w:r w:rsidRPr="00D26DE6">
              <w:rPr>
                <w:rFonts w:ascii="Arial" w:hAnsi="Arial" w:cs="Arial"/>
              </w:rPr>
              <w:t>e)</w:t>
            </w:r>
          </w:p>
        </w:tc>
      </w:tr>
      <w:tr w:rsidR="009A20B5" w:rsidRPr="00D26DE6" w:rsidTr="009A20B5">
        <w:trPr>
          <w:trHeight w:hRule="exact" w:val="139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</w:rPr>
              <w:t>Ple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wri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a</w:t>
            </w:r>
            <w:r w:rsidRPr="00D26DE6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D26DE6">
              <w:rPr>
                <w:rFonts w:ascii="Arial" w:hAnsi="Arial" w:cs="Arial"/>
                <w:b/>
              </w:rPr>
              <w:t>ew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enc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ega</w:t>
            </w:r>
            <w:r w:rsidRPr="00D26DE6">
              <w:rPr>
                <w:rFonts w:ascii="Arial" w:hAnsi="Arial" w:cs="Arial"/>
                <w:b/>
              </w:rPr>
              <w:t>rding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ta</w:t>
            </w:r>
            <w:r w:rsidRPr="00D26DE6">
              <w:rPr>
                <w:rFonts w:ascii="Arial" w:hAnsi="Arial" w:cs="Arial"/>
                <w:b/>
              </w:rPr>
              <w:t xml:space="preserve">nce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his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1"/>
              </w:rPr>
              <w:t>us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ipt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fo</w:t>
            </w:r>
            <w:r w:rsidRPr="00D26DE6">
              <w:rPr>
                <w:rFonts w:ascii="Arial" w:hAnsi="Arial" w:cs="Arial"/>
                <w:b/>
              </w:rPr>
              <w:t xml:space="preserve">r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cien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ific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m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</w:rPr>
              <w:t>it</w:t>
            </w:r>
            <w:r w:rsidRPr="00D26DE6">
              <w:rPr>
                <w:rFonts w:ascii="Arial" w:hAnsi="Arial" w:cs="Arial"/>
                <w:b/>
                <w:spacing w:val="1"/>
              </w:rPr>
              <w:t>y</w:t>
            </w:r>
            <w:r w:rsidRPr="00D26DE6">
              <w:rPr>
                <w:rFonts w:ascii="Arial" w:hAnsi="Arial" w:cs="Arial"/>
                <w:b/>
              </w:rPr>
              <w:t>.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 xml:space="preserve">A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in</w:t>
            </w:r>
            <w:r w:rsidRPr="00D26DE6">
              <w:rPr>
                <w:rFonts w:ascii="Arial" w:hAnsi="Arial" w:cs="Arial"/>
                <w:b/>
                <w:spacing w:val="-1"/>
              </w:rPr>
              <w:t>i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um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3</w:t>
            </w:r>
            <w:r w:rsidRPr="00D26DE6">
              <w:rPr>
                <w:rFonts w:ascii="Arial" w:hAnsi="Arial" w:cs="Arial"/>
                <w:b/>
                <w:spacing w:val="-2"/>
              </w:rPr>
              <w:t>-</w:t>
            </w:r>
            <w:r w:rsidRPr="00D26DE6">
              <w:rPr>
                <w:rFonts w:ascii="Arial" w:hAnsi="Arial" w:cs="Arial"/>
                <w:b/>
              </w:rPr>
              <w:t>4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enc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y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be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q</w:t>
            </w:r>
            <w:r w:rsidRPr="00D26DE6">
              <w:rPr>
                <w:rFonts w:ascii="Arial" w:hAnsi="Arial" w:cs="Arial"/>
                <w:b/>
                <w:spacing w:val="-1"/>
              </w:rPr>
              <w:t>u</w:t>
            </w:r>
            <w:r w:rsidRPr="00D26DE6">
              <w:rPr>
                <w:rFonts w:ascii="Arial" w:hAnsi="Arial" w:cs="Arial"/>
                <w:b/>
              </w:rPr>
              <w:t>ired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fo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his p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before="2" w:line="220" w:lineRule="exact"/>
              <w:ind w:left="102" w:right="77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-1"/>
              </w:rPr>
              <w:t>T</w:t>
            </w:r>
            <w:r w:rsidRPr="00D26DE6">
              <w:rPr>
                <w:rFonts w:ascii="Arial" w:hAnsi="Arial" w:cs="Arial"/>
                <w:b/>
              </w:rPr>
              <w:t>h</w:t>
            </w:r>
            <w:r w:rsidRPr="00D26DE6">
              <w:rPr>
                <w:rFonts w:ascii="Arial" w:hAnsi="Arial" w:cs="Arial"/>
                <w:b/>
                <w:spacing w:val="2"/>
              </w:rPr>
              <w:t>i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1"/>
              </w:rPr>
              <w:t>us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ipt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pr</w:t>
            </w:r>
            <w:r w:rsidRPr="00D26DE6">
              <w:rPr>
                <w:rFonts w:ascii="Arial" w:hAnsi="Arial" w:cs="Arial"/>
                <w:b/>
                <w:spacing w:val="1"/>
              </w:rPr>
              <w:t>ov</w:t>
            </w:r>
            <w:r w:rsidRPr="00D26DE6">
              <w:rPr>
                <w:rFonts w:ascii="Arial" w:hAnsi="Arial" w:cs="Arial"/>
                <w:b/>
              </w:rPr>
              <w:t>ides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a</w:t>
            </w:r>
            <w:r w:rsidRPr="00D26DE6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prehen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v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va</w:t>
            </w:r>
            <w:r w:rsidRPr="00D26DE6">
              <w:rPr>
                <w:rFonts w:ascii="Arial" w:hAnsi="Arial" w:cs="Arial"/>
                <w:b/>
              </w:rPr>
              <w:t>lua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d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nd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  <w:spacing w:val="2"/>
              </w:rPr>
              <w:t>d</w:t>
            </w:r>
            <w:r w:rsidRPr="00D26DE6">
              <w:rPr>
                <w:rFonts w:ascii="Arial" w:hAnsi="Arial" w:cs="Arial"/>
                <w:b/>
              </w:rPr>
              <w:t>li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</w:rPr>
              <w:t>g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q</w:t>
            </w:r>
            <w:r w:rsidRPr="00D26DE6">
              <w:rPr>
                <w:rFonts w:ascii="Arial" w:hAnsi="Arial" w:cs="Arial"/>
                <w:b/>
                <w:spacing w:val="-1"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lity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its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ide bioche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ic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in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di</w:t>
            </w:r>
            <w:r w:rsidRPr="00D26DE6">
              <w:rPr>
                <w:rFonts w:ascii="Arial" w:hAnsi="Arial" w:cs="Arial"/>
                <w:b/>
                <w:spacing w:val="1"/>
              </w:rPr>
              <w:t>v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be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oty</w:t>
            </w:r>
            <w:r w:rsidRPr="00D26DE6">
              <w:rPr>
                <w:rFonts w:ascii="Arial" w:hAnsi="Arial" w:cs="Arial"/>
                <w:b/>
              </w:rPr>
              <w:t>pe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,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off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ing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a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va</w:t>
            </w:r>
            <w:r w:rsidRPr="00D26DE6">
              <w:rPr>
                <w:rFonts w:ascii="Arial" w:hAnsi="Arial" w:cs="Arial"/>
                <w:b/>
              </w:rPr>
              <w:t>luable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co</w:t>
            </w:r>
            <w:r w:rsidRPr="00D26DE6">
              <w:rPr>
                <w:rFonts w:ascii="Arial" w:hAnsi="Arial" w:cs="Arial"/>
                <w:b/>
              </w:rPr>
              <w:t>nt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ib</w:t>
            </w:r>
            <w:r w:rsidRPr="00D26DE6">
              <w:rPr>
                <w:rFonts w:ascii="Arial" w:hAnsi="Arial" w:cs="Arial"/>
                <w:b/>
                <w:spacing w:val="-1"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o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le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-2"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p i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pr</w:t>
            </w:r>
            <w:r w:rsidRPr="00D26DE6">
              <w:rPr>
                <w:rFonts w:ascii="Arial" w:hAnsi="Arial" w:cs="Arial"/>
                <w:b/>
                <w:spacing w:val="1"/>
              </w:rPr>
              <w:t>ov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ent</w:t>
            </w:r>
            <w:r w:rsidRPr="00D26DE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c</w:t>
            </w:r>
            <w:r w:rsidRPr="00D26DE6">
              <w:rPr>
                <w:rFonts w:ascii="Arial" w:hAnsi="Arial" w:cs="Arial"/>
                <w:b/>
              </w:rPr>
              <w:t>h.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B</w:t>
            </w:r>
            <w:r w:rsidRPr="00D26DE6">
              <w:rPr>
                <w:rFonts w:ascii="Arial" w:hAnsi="Arial" w:cs="Arial"/>
                <w:b/>
              </w:rPr>
              <w:t>y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3"/>
              </w:rPr>
              <w:t>i</w:t>
            </w:r>
            <w:r w:rsidRPr="00D26DE6">
              <w:rPr>
                <w:rFonts w:ascii="Arial" w:hAnsi="Arial" w:cs="Arial"/>
                <w:b/>
              </w:rPr>
              <w:t>nt</w:t>
            </w:r>
            <w:r w:rsidRPr="00D26DE6">
              <w:rPr>
                <w:rFonts w:ascii="Arial" w:hAnsi="Arial" w:cs="Arial"/>
                <w:b/>
                <w:spacing w:val="1"/>
              </w:rPr>
              <w:t>eg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at</w:t>
            </w:r>
            <w:r w:rsidRPr="00D26DE6">
              <w:rPr>
                <w:rFonts w:ascii="Arial" w:hAnsi="Arial" w:cs="Arial"/>
                <w:b/>
              </w:rPr>
              <w:t>ing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-1"/>
              </w:rPr>
              <w:t>h</w:t>
            </w:r>
            <w:r w:rsidRPr="00D26DE6">
              <w:rPr>
                <w:rFonts w:ascii="Arial" w:hAnsi="Arial" w:cs="Arial"/>
                <w:b/>
                <w:spacing w:val="1"/>
              </w:rPr>
              <w:t>y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1"/>
              </w:rPr>
              <w:t>og</w:t>
            </w:r>
            <w:r w:rsidRPr="00D26DE6">
              <w:rPr>
                <w:rFonts w:ascii="Arial" w:hAnsi="Arial" w:cs="Arial"/>
                <w:b/>
              </w:rPr>
              <w:t>ic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  <w:spacing w:val="-2"/>
              </w:rPr>
              <w:t>et</w:t>
            </w:r>
            <w:r w:rsidRPr="00D26DE6">
              <w:rPr>
                <w:rFonts w:ascii="Arial" w:hAnsi="Arial" w:cs="Arial"/>
                <w:b/>
              </w:rPr>
              <w:t>rics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with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bi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che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ic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2"/>
              </w:rPr>
              <w:t>k</w:t>
            </w:r>
            <w:r w:rsidRPr="00D26DE6">
              <w:rPr>
                <w:rFonts w:ascii="Arial" w:hAnsi="Arial" w:cs="Arial"/>
                <w:b/>
                <w:spacing w:val="-2"/>
              </w:rPr>
              <w:t>e</w:t>
            </w:r>
            <w:r w:rsidRPr="00D26DE6">
              <w:rPr>
                <w:rFonts w:ascii="Arial" w:hAnsi="Arial" w:cs="Arial"/>
                <w:b/>
              </w:rPr>
              <w:t>rs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1"/>
              </w:rPr>
              <w:t>u</w:t>
            </w:r>
            <w:r w:rsidRPr="00D26DE6">
              <w:rPr>
                <w:rFonts w:ascii="Arial" w:hAnsi="Arial" w:cs="Arial"/>
                <w:b/>
              </w:rPr>
              <w:t>ch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s pr</w:t>
            </w:r>
            <w:r w:rsidRPr="00D26DE6">
              <w:rPr>
                <w:rFonts w:ascii="Arial" w:hAnsi="Arial" w:cs="Arial"/>
                <w:b/>
                <w:spacing w:val="1"/>
              </w:rPr>
              <w:t>ot</w:t>
            </w:r>
            <w:r w:rsidRPr="00D26DE6">
              <w:rPr>
                <w:rFonts w:ascii="Arial" w:hAnsi="Arial" w:cs="Arial"/>
                <w:b/>
              </w:rPr>
              <w:t xml:space="preserve">ein,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ga</w:t>
            </w:r>
            <w:r w:rsidRPr="00D26DE6">
              <w:rPr>
                <w:rFonts w:ascii="Arial" w:hAnsi="Arial" w:cs="Arial"/>
                <w:b/>
              </w:rPr>
              <w:t>r,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nd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-1"/>
              </w:rPr>
              <w:t>h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co</w:t>
            </w:r>
            <w:r w:rsidRPr="00D26DE6">
              <w:rPr>
                <w:rFonts w:ascii="Arial" w:hAnsi="Arial" w:cs="Arial"/>
                <w:b/>
              </w:rPr>
              <w:t>nt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nt,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-1"/>
              </w:rPr>
              <w:t>d</w:t>
            </w:r>
            <w:r w:rsidRPr="00D26DE6">
              <w:rPr>
                <w:rFonts w:ascii="Arial" w:hAnsi="Arial" w:cs="Arial"/>
                <w:b/>
              </w:rPr>
              <w:t>y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identi</w:t>
            </w:r>
            <w:r w:rsidRPr="00D26DE6">
              <w:rPr>
                <w:rFonts w:ascii="Arial" w:hAnsi="Arial" w:cs="Arial"/>
                <w:b/>
                <w:spacing w:val="1"/>
              </w:rPr>
              <w:t>f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2"/>
              </w:rPr>
              <w:t>e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oty</w:t>
            </w:r>
            <w:r w:rsidRPr="00D26DE6">
              <w:rPr>
                <w:rFonts w:ascii="Arial" w:hAnsi="Arial" w:cs="Arial"/>
                <w:b/>
              </w:rPr>
              <w:t>pes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wi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b</w:t>
            </w:r>
            <w:r w:rsidRPr="00D26DE6">
              <w:rPr>
                <w:rFonts w:ascii="Arial" w:hAnsi="Arial" w:cs="Arial"/>
                <w:b/>
                <w:spacing w:val="1"/>
              </w:rPr>
              <w:t>ot</w:t>
            </w:r>
            <w:r w:rsidRPr="00D26DE6">
              <w:rPr>
                <w:rFonts w:ascii="Arial" w:hAnsi="Arial" w:cs="Arial"/>
                <w:b/>
              </w:rPr>
              <w:t>h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hi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h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y</w:t>
            </w:r>
            <w:r w:rsidRPr="00D26DE6">
              <w:rPr>
                <w:rFonts w:ascii="Arial" w:hAnsi="Arial" w:cs="Arial"/>
                <w:b/>
              </w:rPr>
              <w:t>ield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1"/>
              </w:rPr>
              <w:t>ot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  <w:spacing w:val="2"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nd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enh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nced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  <w:spacing w:val="2"/>
              </w:rPr>
              <w:t>s</w:t>
            </w:r>
            <w:r w:rsidRPr="00D26DE6">
              <w:rPr>
                <w:rFonts w:ascii="Arial" w:hAnsi="Arial" w:cs="Arial"/>
                <w:b/>
              </w:rPr>
              <w:t>s 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ilience.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f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2"/>
              </w:rPr>
              <w:t>n</w:t>
            </w:r>
            <w:r w:rsidRPr="00D26DE6">
              <w:rPr>
                <w:rFonts w:ascii="Arial" w:hAnsi="Arial" w:cs="Arial"/>
                <w:b/>
              </w:rPr>
              <w:t>di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3"/>
              </w:rPr>
              <w:t>r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icul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rly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le</w:t>
            </w:r>
            <w:r w:rsidRPr="00D26DE6">
              <w:rPr>
                <w:rFonts w:ascii="Arial" w:hAnsi="Arial" w:cs="Arial"/>
                <w:b/>
                <w:spacing w:val="1"/>
              </w:rPr>
              <w:t>va</w:t>
            </w:r>
            <w:r w:rsidRPr="00D26DE6">
              <w:rPr>
                <w:rFonts w:ascii="Arial" w:hAnsi="Arial" w:cs="Arial"/>
                <w:b/>
              </w:rPr>
              <w:t>nt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2"/>
              </w:rPr>
              <w:t>f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bre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di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</w:rPr>
              <w:t>g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pr</w:t>
            </w:r>
            <w:r w:rsidRPr="00D26DE6">
              <w:rPr>
                <w:rFonts w:ascii="Arial" w:hAnsi="Arial" w:cs="Arial"/>
                <w:b/>
                <w:spacing w:val="1"/>
              </w:rPr>
              <w:t>og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ing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o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de</w:t>
            </w:r>
            <w:r w:rsidRPr="00D26DE6">
              <w:rPr>
                <w:rFonts w:ascii="Arial" w:hAnsi="Arial" w:cs="Arial"/>
                <w:b/>
                <w:spacing w:val="1"/>
              </w:rPr>
              <w:t>v</w:t>
            </w:r>
            <w:r w:rsidRPr="00D26DE6">
              <w:rPr>
                <w:rFonts w:ascii="Arial" w:hAnsi="Arial" w:cs="Arial"/>
                <w:b/>
              </w:rPr>
              <w:t>el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be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 xml:space="preserve">n </w:t>
            </w:r>
            <w:r w:rsidRPr="00D26DE6">
              <w:rPr>
                <w:rFonts w:ascii="Arial" w:hAnsi="Arial" w:cs="Arial"/>
                <w:b/>
                <w:spacing w:val="1"/>
              </w:rPr>
              <w:t>va</w:t>
            </w:r>
            <w:r w:rsidRPr="00D26DE6">
              <w:rPr>
                <w:rFonts w:ascii="Arial" w:hAnsi="Arial" w:cs="Arial"/>
                <w:b/>
              </w:rPr>
              <w:t>rie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ies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t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1"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ri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lly</w:t>
            </w:r>
            <w:r w:rsidRPr="00D26DE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-1"/>
              </w:rPr>
              <w:t>p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nd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2"/>
              </w:rPr>
              <w:t>i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1"/>
              </w:rPr>
              <w:t>ta</w:t>
            </w:r>
            <w:r w:rsidRPr="00D26DE6">
              <w:rPr>
                <w:rFonts w:ascii="Arial" w:hAnsi="Arial" w:cs="Arial"/>
                <w:b/>
              </w:rPr>
              <w:t>nt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o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D26DE6">
              <w:rPr>
                <w:rFonts w:ascii="Arial" w:hAnsi="Arial" w:cs="Arial"/>
                <w:b/>
                <w:spacing w:val="1"/>
              </w:rPr>
              <w:t>to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ag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pe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A15EC9" w:rsidP="009A20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</w:t>
            </w:r>
          </w:p>
        </w:tc>
      </w:tr>
      <w:tr w:rsidR="009A20B5" w:rsidRPr="00D26DE6" w:rsidTr="009A20B5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-1"/>
              </w:rPr>
              <w:t>I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itle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icle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uit</w:t>
            </w:r>
            <w:r w:rsidRPr="00D26DE6">
              <w:rPr>
                <w:rFonts w:ascii="Arial" w:hAnsi="Arial" w:cs="Arial"/>
                <w:b/>
                <w:spacing w:val="-1"/>
              </w:rPr>
              <w:t>a</w:t>
            </w:r>
            <w:r w:rsidRPr="00D26DE6">
              <w:rPr>
                <w:rFonts w:ascii="Arial" w:hAnsi="Arial" w:cs="Arial"/>
                <w:b/>
              </w:rPr>
              <w:t>ble?</w:t>
            </w:r>
          </w:p>
          <w:p w:rsidR="009A20B5" w:rsidRPr="00D26DE6" w:rsidRDefault="009A20B5" w:rsidP="009A20B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1"/>
              </w:rPr>
              <w:t>(</w:t>
            </w:r>
            <w:r w:rsidRPr="00D26DE6">
              <w:rPr>
                <w:rFonts w:ascii="Arial" w:hAnsi="Arial" w:cs="Arial"/>
                <w:b/>
                <w:spacing w:val="-1"/>
              </w:rPr>
              <w:t>I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t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ple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gg</w:t>
            </w:r>
            <w:r w:rsidRPr="00D26DE6">
              <w:rPr>
                <w:rFonts w:ascii="Arial" w:hAnsi="Arial" w:cs="Arial"/>
                <w:b/>
              </w:rPr>
              <w:t>est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lt</w:t>
            </w:r>
            <w:r w:rsidRPr="00D26DE6">
              <w:rPr>
                <w:rFonts w:ascii="Arial" w:hAnsi="Arial" w:cs="Arial"/>
                <w:b/>
                <w:spacing w:val="-2"/>
              </w:rPr>
              <w:t>e</w:t>
            </w:r>
            <w:r w:rsidRPr="00D26DE6">
              <w:rPr>
                <w:rFonts w:ascii="Arial" w:hAnsi="Arial" w:cs="Arial"/>
                <w:b/>
              </w:rPr>
              <w:t>rn</w:t>
            </w:r>
            <w:r w:rsidRPr="00D26DE6">
              <w:rPr>
                <w:rFonts w:ascii="Arial" w:hAnsi="Arial" w:cs="Arial"/>
                <w:b/>
                <w:spacing w:val="1"/>
              </w:rPr>
              <w:t>at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v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1"/>
              </w:rPr>
              <w:t>y</w:t>
            </w:r>
            <w:r w:rsidRPr="00D26DE6">
              <w:rPr>
                <w:rFonts w:ascii="Arial" w:hAnsi="Arial" w:cs="Arial"/>
                <w:b/>
              </w:rPr>
              <w:t>es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A15EC9" w:rsidP="009A20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ok </w:t>
            </w:r>
          </w:p>
        </w:tc>
      </w:tr>
      <w:tr w:rsidR="009A20B5" w:rsidRPr="00D26DE6" w:rsidTr="009A20B5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ind w:left="460" w:right="198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-1"/>
              </w:rPr>
              <w:t>I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b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ct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icle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prehen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v</w:t>
            </w:r>
            <w:r w:rsidRPr="00D26DE6">
              <w:rPr>
                <w:rFonts w:ascii="Arial" w:hAnsi="Arial" w:cs="Arial"/>
                <w:b/>
              </w:rPr>
              <w:t>e?</w:t>
            </w:r>
            <w:r w:rsidRPr="00D26DE6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Do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yo</w:t>
            </w:r>
            <w:r w:rsidRPr="00D26DE6">
              <w:rPr>
                <w:rFonts w:ascii="Arial" w:hAnsi="Arial" w:cs="Arial"/>
                <w:b/>
              </w:rPr>
              <w:t xml:space="preserve">u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gg</w:t>
            </w:r>
            <w:r w:rsidRPr="00D26DE6">
              <w:rPr>
                <w:rFonts w:ascii="Arial" w:hAnsi="Arial" w:cs="Arial"/>
                <w:b/>
              </w:rPr>
              <w:t>est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d</w:t>
            </w:r>
            <w:r w:rsidRPr="00D26DE6">
              <w:rPr>
                <w:rFonts w:ascii="Arial" w:hAnsi="Arial" w:cs="Arial"/>
                <w:b/>
                <w:spacing w:val="-1"/>
              </w:rPr>
              <w:t>d</w:t>
            </w:r>
            <w:r w:rsidRPr="00D26DE6">
              <w:rPr>
                <w:rFonts w:ascii="Arial" w:hAnsi="Arial" w:cs="Arial"/>
                <w:b/>
              </w:rPr>
              <w:t>iti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(o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dele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n)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ints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in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 xml:space="preserve">his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ct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n?</w:t>
            </w:r>
            <w:r w:rsidRPr="00D26DE6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Ple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wri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yo</w:t>
            </w:r>
            <w:r w:rsidRPr="00D26DE6">
              <w:rPr>
                <w:rFonts w:ascii="Arial" w:hAnsi="Arial" w:cs="Arial"/>
                <w:b/>
              </w:rPr>
              <w:t>ur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gg</w:t>
            </w:r>
            <w:r w:rsidRPr="00D26DE6">
              <w:rPr>
                <w:rFonts w:ascii="Arial" w:hAnsi="Arial" w:cs="Arial"/>
                <w:b/>
              </w:rPr>
              <w:t>esti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ns</w:t>
            </w:r>
            <w:r w:rsidRPr="00D26DE6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her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1"/>
              </w:rPr>
              <w:t>y</w:t>
            </w:r>
            <w:r w:rsidRPr="00D26DE6">
              <w:rPr>
                <w:rFonts w:ascii="Arial" w:hAnsi="Arial" w:cs="Arial"/>
                <w:b/>
              </w:rPr>
              <w:t>es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jc w:val="center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</w:rPr>
              <w:t>-</w:t>
            </w:r>
          </w:p>
        </w:tc>
      </w:tr>
      <w:tr w:rsidR="009A20B5" w:rsidRPr="00D26DE6" w:rsidTr="009A20B5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before="3" w:line="220" w:lineRule="exact"/>
              <w:ind w:left="460" w:right="344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-1"/>
              </w:rPr>
              <w:t>I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-1"/>
              </w:rPr>
              <w:t>us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ipt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  <w:spacing w:val="3"/>
              </w:rPr>
              <w:t>c</w:t>
            </w:r>
            <w:r w:rsidRPr="00D26DE6">
              <w:rPr>
                <w:rFonts w:ascii="Arial" w:hAnsi="Arial" w:cs="Arial"/>
                <w:b/>
              </w:rPr>
              <w:t>ientific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ll</w:t>
            </w:r>
            <w:r w:rsidRPr="00D26DE6">
              <w:rPr>
                <w:rFonts w:ascii="Arial" w:hAnsi="Arial" w:cs="Arial"/>
                <w:b/>
                <w:spacing w:val="1"/>
              </w:rPr>
              <w:t>y</w:t>
            </w:r>
            <w:r w:rsidRPr="00D26DE6">
              <w:rPr>
                <w:rFonts w:ascii="Arial" w:hAnsi="Arial" w:cs="Arial"/>
                <w:b/>
              </w:rPr>
              <w:t>,</w:t>
            </w:r>
            <w:r w:rsidRPr="00D26DE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ct</w:t>
            </w:r>
            <w:r w:rsidRPr="00D26DE6">
              <w:rPr>
                <w:rFonts w:ascii="Arial" w:hAnsi="Arial" w:cs="Arial"/>
                <w:b/>
              </w:rPr>
              <w:t>?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Ple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wri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e her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spacing w:val="1"/>
              </w:rPr>
              <w:t>y</w:t>
            </w:r>
            <w:r w:rsidRPr="00D26DE6">
              <w:rPr>
                <w:rFonts w:ascii="Arial" w:hAnsi="Arial" w:cs="Arial"/>
              </w:rPr>
              <w:t>es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A15EC9" w:rsidP="009A20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</w:p>
        </w:tc>
      </w:tr>
      <w:tr w:rsidR="009A20B5" w:rsidRPr="00D26DE6" w:rsidTr="009A20B5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before="2" w:line="220" w:lineRule="exact"/>
              <w:ind w:left="460" w:right="381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</w:rPr>
              <w:t>Are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ef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enc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uf</w:t>
            </w:r>
            <w:r w:rsidRPr="00D26DE6">
              <w:rPr>
                <w:rFonts w:ascii="Arial" w:hAnsi="Arial" w:cs="Arial"/>
                <w:b/>
                <w:spacing w:val="1"/>
              </w:rPr>
              <w:t>f</w:t>
            </w:r>
            <w:r w:rsidRPr="00D26DE6">
              <w:rPr>
                <w:rFonts w:ascii="Arial" w:hAnsi="Arial" w:cs="Arial"/>
                <w:b/>
              </w:rPr>
              <w:t>icient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nd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</w:rPr>
              <w:t>nt?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I</w:t>
            </w:r>
            <w:r w:rsidRPr="00D26DE6">
              <w:rPr>
                <w:rFonts w:ascii="Arial" w:hAnsi="Arial" w:cs="Arial"/>
                <w:b/>
              </w:rPr>
              <w:t xml:space="preserve">f </w:t>
            </w:r>
            <w:r w:rsidRPr="00D26DE6">
              <w:rPr>
                <w:rFonts w:ascii="Arial" w:hAnsi="Arial" w:cs="Arial"/>
                <w:b/>
                <w:spacing w:val="1"/>
              </w:rPr>
              <w:t>yo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h</w:t>
            </w:r>
            <w:r w:rsidRPr="00D26DE6">
              <w:rPr>
                <w:rFonts w:ascii="Arial" w:hAnsi="Arial" w:cs="Arial"/>
                <w:b/>
                <w:spacing w:val="1"/>
              </w:rPr>
              <w:t>av</w:t>
            </w:r>
            <w:r w:rsidRPr="00D26DE6">
              <w:rPr>
                <w:rFonts w:ascii="Arial" w:hAnsi="Arial" w:cs="Arial"/>
                <w:b/>
              </w:rPr>
              <w:t xml:space="preserve">e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gg</w:t>
            </w:r>
            <w:r w:rsidRPr="00D26DE6">
              <w:rPr>
                <w:rFonts w:ascii="Arial" w:hAnsi="Arial" w:cs="Arial"/>
                <w:b/>
              </w:rPr>
              <w:t>esti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ns</w:t>
            </w:r>
            <w:r w:rsidRPr="00D26DE6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d</w:t>
            </w:r>
            <w:r w:rsidRPr="00D26DE6">
              <w:rPr>
                <w:rFonts w:ascii="Arial" w:hAnsi="Arial" w:cs="Arial"/>
                <w:b/>
                <w:spacing w:val="-1"/>
              </w:rPr>
              <w:t>d</w:t>
            </w:r>
            <w:r w:rsidRPr="00D26DE6">
              <w:rPr>
                <w:rFonts w:ascii="Arial" w:hAnsi="Arial" w:cs="Arial"/>
                <w:b/>
              </w:rPr>
              <w:t>iti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f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1"/>
              </w:rPr>
              <w:t>r</w:t>
            </w:r>
            <w:r w:rsidRPr="00D26DE6">
              <w:rPr>
                <w:rFonts w:ascii="Arial" w:hAnsi="Arial" w:cs="Arial"/>
                <w:b/>
              </w:rPr>
              <w:t>enc</w:t>
            </w:r>
            <w:r w:rsidRPr="00D26DE6">
              <w:rPr>
                <w:rFonts w:ascii="Arial" w:hAnsi="Arial" w:cs="Arial"/>
                <w:b/>
                <w:spacing w:val="1"/>
              </w:rPr>
              <w:t>e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,</w:t>
            </w:r>
            <w:r w:rsidRPr="00D26DE6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ple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en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 xml:space="preserve">n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hem</w:t>
            </w:r>
            <w:r w:rsidRPr="00D26DE6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in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ev</w:t>
            </w:r>
            <w:r w:rsidRPr="00D26DE6">
              <w:rPr>
                <w:rFonts w:ascii="Arial" w:hAnsi="Arial" w:cs="Arial"/>
                <w:b/>
              </w:rPr>
              <w:t>iew</w:t>
            </w:r>
            <w:r w:rsidRPr="00D26DE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fo</w:t>
            </w:r>
            <w:r w:rsidRPr="00D26DE6">
              <w:rPr>
                <w:rFonts w:ascii="Arial" w:hAnsi="Arial" w:cs="Arial"/>
                <w:b/>
                <w:spacing w:val="-2"/>
              </w:rPr>
              <w:t>r</w:t>
            </w:r>
            <w:r w:rsidRPr="00D26DE6">
              <w:rPr>
                <w:rFonts w:ascii="Arial" w:hAnsi="Arial" w:cs="Arial"/>
                <w:b/>
                <w:spacing w:val="2"/>
              </w:rPr>
              <w:t>m</w:t>
            </w:r>
            <w:r w:rsidRPr="00D26DE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spacing w:val="1"/>
              </w:rPr>
              <w:t>y</w:t>
            </w:r>
            <w:r w:rsidRPr="00D26DE6">
              <w:rPr>
                <w:rFonts w:ascii="Arial" w:hAnsi="Arial" w:cs="Arial"/>
              </w:rPr>
              <w:t>es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jc w:val="center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</w:rPr>
              <w:t>-</w:t>
            </w:r>
          </w:p>
        </w:tc>
      </w:tr>
      <w:tr w:rsidR="009A20B5" w:rsidRPr="00D26DE6" w:rsidTr="009A20B5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before="2" w:line="220" w:lineRule="exact"/>
              <w:ind w:left="460" w:right="365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-1"/>
              </w:rPr>
              <w:t>I</w:t>
            </w:r>
            <w:r w:rsidRPr="00D26DE6">
              <w:rPr>
                <w:rFonts w:ascii="Arial" w:hAnsi="Arial" w:cs="Arial"/>
                <w:b/>
              </w:rPr>
              <w:t>s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ag</w:t>
            </w:r>
            <w:r w:rsidRPr="00D26DE6">
              <w:rPr>
                <w:rFonts w:ascii="Arial" w:hAnsi="Arial" w:cs="Arial"/>
                <w:b/>
              </w:rPr>
              <w:t>e/</w:t>
            </w:r>
            <w:r w:rsidRPr="00D26DE6">
              <w:rPr>
                <w:rFonts w:ascii="Arial" w:hAnsi="Arial" w:cs="Arial"/>
                <w:b/>
                <w:spacing w:val="-1"/>
              </w:rPr>
              <w:t>E</w:t>
            </w:r>
            <w:r w:rsidRPr="00D26DE6">
              <w:rPr>
                <w:rFonts w:ascii="Arial" w:hAnsi="Arial" w:cs="Arial"/>
                <w:b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</w:rPr>
              <w:t>g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2"/>
              </w:rPr>
              <w:t>i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h</w:t>
            </w:r>
            <w:r w:rsidRPr="00D26DE6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2"/>
              </w:rPr>
              <w:t>q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lity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f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he</w:t>
            </w:r>
            <w:r w:rsidRPr="00D26DE6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1"/>
              </w:rPr>
              <w:t>t</w:t>
            </w:r>
            <w:r w:rsidRPr="00D26DE6">
              <w:rPr>
                <w:rFonts w:ascii="Arial" w:hAnsi="Arial" w:cs="Arial"/>
                <w:b/>
              </w:rPr>
              <w:t>icle</w:t>
            </w:r>
            <w:r w:rsidRPr="00D26DE6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uit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 xml:space="preserve">ble </w:t>
            </w:r>
            <w:r w:rsidRPr="00D26DE6">
              <w:rPr>
                <w:rFonts w:ascii="Arial" w:hAnsi="Arial" w:cs="Arial"/>
                <w:b/>
                <w:spacing w:val="1"/>
              </w:rPr>
              <w:t>fo</w:t>
            </w:r>
            <w:r w:rsidRPr="00D26DE6">
              <w:rPr>
                <w:rFonts w:ascii="Arial" w:hAnsi="Arial" w:cs="Arial"/>
                <w:b/>
              </w:rPr>
              <w:t>r</w:t>
            </w:r>
            <w:r w:rsidRPr="00D26DE6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ch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</w:rPr>
              <w:t>l</w:t>
            </w:r>
            <w:r w:rsidRPr="00D26DE6">
              <w:rPr>
                <w:rFonts w:ascii="Arial" w:hAnsi="Arial" w:cs="Arial"/>
                <w:b/>
                <w:spacing w:val="1"/>
              </w:rPr>
              <w:t>a</w:t>
            </w:r>
            <w:r w:rsidRPr="00D26DE6">
              <w:rPr>
                <w:rFonts w:ascii="Arial" w:hAnsi="Arial" w:cs="Arial"/>
                <w:b/>
              </w:rPr>
              <w:t>rly</w:t>
            </w:r>
            <w:r w:rsidRPr="00D26DE6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D26DE6">
              <w:rPr>
                <w:rFonts w:ascii="Arial" w:hAnsi="Arial" w:cs="Arial"/>
                <w:b/>
              </w:rPr>
              <w:t>c</w:t>
            </w:r>
            <w:r w:rsidRPr="00D26DE6">
              <w:rPr>
                <w:rFonts w:ascii="Arial" w:hAnsi="Arial" w:cs="Arial"/>
                <w:b/>
                <w:spacing w:val="-1"/>
              </w:rPr>
              <w:t>o</w:t>
            </w:r>
            <w:r w:rsidRPr="00D26DE6">
              <w:rPr>
                <w:rFonts w:ascii="Arial" w:hAnsi="Arial" w:cs="Arial"/>
                <w:b/>
                <w:spacing w:val="2"/>
              </w:rPr>
              <w:t>mm</w:t>
            </w:r>
            <w:r w:rsidRPr="00D26DE6">
              <w:rPr>
                <w:rFonts w:ascii="Arial" w:hAnsi="Arial" w:cs="Arial"/>
                <w:b/>
              </w:rPr>
              <w:t>u</w:t>
            </w:r>
            <w:r w:rsidRPr="00D26DE6">
              <w:rPr>
                <w:rFonts w:ascii="Arial" w:hAnsi="Arial" w:cs="Arial"/>
                <w:b/>
                <w:spacing w:val="-1"/>
              </w:rPr>
              <w:t>n</w:t>
            </w:r>
            <w:r w:rsidRPr="00D26DE6">
              <w:rPr>
                <w:rFonts w:ascii="Arial" w:hAnsi="Arial" w:cs="Arial"/>
                <w:b/>
              </w:rPr>
              <w:t>ic</w:t>
            </w:r>
            <w:r w:rsidRPr="00D26DE6">
              <w:rPr>
                <w:rFonts w:ascii="Arial" w:hAnsi="Arial" w:cs="Arial"/>
                <w:b/>
                <w:spacing w:val="1"/>
              </w:rPr>
              <w:t>at</w:t>
            </w:r>
            <w:r w:rsidRPr="00D26DE6">
              <w:rPr>
                <w:rFonts w:ascii="Arial" w:hAnsi="Arial" w:cs="Arial"/>
                <w:b/>
              </w:rPr>
              <w:t>i</w:t>
            </w:r>
            <w:r w:rsidRPr="00D26DE6">
              <w:rPr>
                <w:rFonts w:ascii="Arial" w:hAnsi="Arial" w:cs="Arial"/>
                <w:b/>
                <w:spacing w:val="1"/>
              </w:rPr>
              <w:t>o</w:t>
            </w:r>
            <w:r w:rsidRPr="00D26DE6">
              <w:rPr>
                <w:rFonts w:ascii="Arial" w:hAnsi="Arial" w:cs="Arial"/>
                <w:b/>
                <w:spacing w:val="-3"/>
              </w:rPr>
              <w:t>n</w:t>
            </w:r>
            <w:r w:rsidRPr="00D26DE6">
              <w:rPr>
                <w:rFonts w:ascii="Arial" w:hAnsi="Arial" w:cs="Arial"/>
                <w:b/>
                <w:spacing w:val="-1"/>
              </w:rPr>
              <w:t>s</w:t>
            </w:r>
            <w:r w:rsidRPr="00D26DE6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spacing w:val="1"/>
              </w:rPr>
              <w:t>y</w:t>
            </w:r>
            <w:r w:rsidRPr="00D26DE6">
              <w:rPr>
                <w:rFonts w:ascii="Arial" w:hAnsi="Arial" w:cs="Arial"/>
              </w:rPr>
              <w:t>es</w:t>
            </w: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jc w:val="center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</w:rPr>
              <w:t>-</w:t>
            </w:r>
          </w:p>
        </w:tc>
      </w:tr>
      <w:tr w:rsidR="009A20B5" w:rsidRPr="00D26DE6" w:rsidTr="009A20B5">
        <w:trPr>
          <w:trHeight w:hRule="exact" w:val="54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D26DE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D26DE6">
              <w:rPr>
                <w:rFonts w:ascii="Arial" w:hAnsi="Arial" w:cs="Arial"/>
                <w:b/>
                <w:u w:val="thick" w:color="000000"/>
              </w:rPr>
              <w:t>pti</w:t>
            </w:r>
            <w:r w:rsidRPr="00D26DE6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D26DE6">
              <w:rPr>
                <w:rFonts w:ascii="Arial" w:hAnsi="Arial" w:cs="Arial"/>
                <w:b/>
                <w:u w:val="thick" w:color="000000"/>
              </w:rPr>
              <w:t>n</w:t>
            </w:r>
            <w:r w:rsidRPr="00D26DE6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D26DE6">
              <w:rPr>
                <w:rFonts w:ascii="Arial" w:hAnsi="Arial" w:cs="Arial"/>
                <w:b/>
                <w:u w:val="thick" w:color="000000"/>
              </w:rPr>
              <w:t>l/Gene</w:t>
            </w:r>
            <w:r w:rsidRPr="00D26DE6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D26DE6">
              <w:rPr>
                <w:rFonts w:ascii="Arial" w:hAnsi="Arial" w:cs="Arial"/>
                <w:b/>
                <w:u w:val="thick" w:color="000000"/>
              </w:rPr>
              <w:t>l</w:t>
            </w:r>
            <w:r w:rsidRPr="00D26DE6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D26DE6">
              <w:rPr>
                <w:rFonts w:ascii="Arial" w:hAnsi="Arial" w:cs="Arial"/>
              </w:rPr>
              <w:t>c</w:t>
            </w:r>
            <w:r w:rsidRPr="00D26DE6">
              <w:rPr>
                <w:rFonts w:ascii="Arial" w:hAnsi="Arial" w:cs="Arial"/>
                <w:spacing w:val="1"/>
              </w:rPr>
              <w:t>omm</w:t>
            </w:r>
            <w:r w:rsidRPr="00D26DE6">
              <w:rPr>
                <w:rFonts w:ascii="Arial" w:hAnsi="Arial" w:cs="Arial"/>
              </w:rPr>
              <w:t>e</w:t>
            </w:r>
            <w:r w:rsidRPr="00D26DE6">
              <w:rPr>
                <w:rFonts w:ascii="Arial" w:hAnsi="Arial" w:cs="Arial"/>
                <w:spacing w:val="1"/>
              </w:rPr>
              <w:t>n</w:t>
            </w:r>
            <w:r w:rsidRPr="00D26DE6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rPr>
                <w:rFonts w:ascii="Arial" w:hAnsi="Arial" w:cs="Arial"/>
              </w:rPr>
            </w:pPr>
          </w:p>
        </w:tc>
        <w:tc>
          <w:tcPr>
            <w:tcW w:w="6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20B5" w:rsidRPr="00D26DE6" w:rsidRDefault="009A20B5" w:rsidP="009A20B5">
            <w:pPr>
              <w:rPr>
                <w:rFonts w:ascii="Arial" w:hAnsi="Arial" w:cs="Arial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D611CF" w:rsidRPr="00D26DE6" w:rsidTr="00D611C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6DE6" w:rsidRPr="00D26DE6" w:rsidRDefault="00D26DE6" w:rsidP="00D611CF">
            <w:pPr>
              <w:spacing w:line="276" w:lineRule="auto"/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r w:rsidRPr="00D26DE6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D26DE6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D611CF" w:rsidRPr="00D26DE6" w:rsidTr="00D611C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1CF" w:rsidRPr="00D26DE6" w:rsidRDefault="00D611CF" w:rsidP="00D611C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D26DE6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11CF" w:rsidRPr="00D26DE6" w:rsidRDefault="00D611CF" w:rsidP="00D611C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D26DE6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D26DE6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D26DE6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611CF" w:rsidRPr="00D26DE6" w:rsidTr="00D611C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D26DE6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D26DE6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D611CF" w:rsidRPr="00D26DE6" w:rsidRDefault="00A94660" w:rsidP="00D611C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  <w:r w:rsidRPr="00D26DE6">
              <w:rPr>
                <w:rFonts w:ascii="Arial" w:eastAsia="Arial Unicode MS" w:hAnsi="Arial" w:cs="Arial"/>
                <w:lang w:val="en-GB"/>
              </w:rPr>
              <w:t>No</w:t>
            </w:r>
          </w:p>
          <w:p w:rsidR="00D611CF" w:rsidRPr="00D26DE6" w:rsidRDefault="00D611CF" w:rsidP="00D611CF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  <w:bookmarkEnd w:id="1"/>
    </w:tbl>
    <w:p w:rsidR="00D611CF" w:rsidRPr="00D26DE6" w:rsidRDefault="00D611CF" w:rsidP="00D26DE6">
      <w:pPr>
        <w:rPr>
          <w:rFonts w:ascii="Arial" w:hAnsi="Arial" w:cs="Arial"/>
        </w:rPr>
      </w:pPr>
    </w:p>
    <w:sectPr w:rsidR="00D611CF" w:rsidRPr="00D26DE6" w:rsidSect="00530519">
      <w:headerReference w:type="default" r:id="rId8"/>
      <w:footerReference w:type="default" r:id="rId9"/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749F" w:rsidRDefault="002D749F">
      <w:r>
        <w:separator/>
      </w:r>
    </w:p>
  </w:endnote>
  <w:endnote w:type="continuationSeparator" w:id="0">
    <w:p w:rsidR="002D749F" w:rsidRDefault="002D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7B12" w:rsidRDefault="0000000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1pt;margin-top:796.85pt;width:52.2pt;height:10.05pt;z-index:-251659776;mso-position-horizontal-relative:page;mso-position-vertical-relative:page" filled="f" stroked="f">
          <v:textbox inset="0,0,0,0">
            <w:txbxContent>
              <w:p w:rsidR="00FD7B12" w:rsidRDefault="004071C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207.95pt;margin-top:796.85pt;width:55.7pt;height:10.05pt;z-index:-251658752;mso-position-horizontal-relative:page;mso-position-vertical-relative:page" filled="f" stroked="f">
          <v:textbox inset="0,0,0,0">
            <w:txbxContent>
              <w:p w:rsidR="00FD7B12" w:rsidRDefault="004071C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347.75pt;margin-top:796.85pt;width:67.8pt;height:10.05pt;z-index:-251657728;mso-position-horizontal-relative:page;mso-position-vertical-relative:page" filled="f" stroked="f">
          <v:textbox inset="0,0,0,0">
            <w:txbxContent>
              <w:p w:rsidR="00FD7B12" w:rsidRDefault="004071C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39.05pt;margin-top:796.85pt;width:80.4pt;height:10.05pt;z-index:-251656704;mso-position-horizontal-relative:page;mso-position-vertical-relative:page" filled="f" stroked="f">
          <v:textbox inset="0,0,0,0">
            <w:txbxContent>
              <w:p w:rsidR="00FD7B12" w:rsidRDefault="004071C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749F" w:rsidRDefault="002D749F">
      <w:r>
        <w:separator/>
      </w:r>
    </w:p>
  </w:footnote>
  <w:footnote w:type="continuationSeparator" w:id="0">
    <w:p w:rsidR="002D749F" w:rsidRDefault="002D7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7B12" w:rsidRDefault="00000000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FD7B12" w:rsidRDefault="004071CA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11ED1"/>
    <w:multiLevelType w:val="multilevel"/>
    <w:tmpl w:val="C7C2DD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75886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B12"/>
    <w:rsid w:val="000020E8"/>
    <w:rsid w:val="000067D9"/>
    <w:rsid w:val="00011049"/>
    <w:rsid w:val="00073D44"/>
    <w:rsid w:val="000A1D97"/>
    <w:rsid w:val="002D749F"/>
    <w:rsid w:val="004071CA"/>
    <w:rsid w:val="00530519"/>
    <w:rsid w:val="006C0321"/>
    <w:rsid w:val="008670C3"/>
    <w:rsid w:val="009A20B5"/>
    <w:rsid w:val="00A15EC9"/>
    <w:rsid w:val="00A94660"/>
    <w:rsid w:val="00D26DE6"/>
    <w:rsid w:val="00D611CF"/>
    <w:rsid w:val="00DE7C41"/>
    <w:rsid w:val="00ED1C90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E283C"/>
  <w15:docId w15:val="{4958207B-B520-4064-907A-49E73D76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0020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 GP 005</cp:lastModifiedBy>
  <cp:revision>14</cp:revision>
  <dcterms:created xsi:type="dcterms:W3CDTF">2025-07-18T09:42:00Z</dcterms:created>
  <dcterms:modified xsi:type="dcterms:W3CDTF">2025-07-23T12:40:00Z</dcterms:modified>
</cp:coreProperties>
</file>