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13E" w:rsidRPr="008A7643" w:rsidRDefault="00C3313E">
      <w:pPr>
        <w:spacing w:before="9" w:line="180" w:lineRule="exact"/>
        <w:rPr>
          <w:rFonts w:ascii="Arial" w:hAnsi="Arial" w:cs="Arial"/>
        </w:rPr>
      </w:pPr>
    </w:p>
    <w:p w:rsidR="00C3313E" w:rsidRPr="008A7643" w:rsidRDefault="00C3313E">
      <w:pPr>
        <w:spacing w:line="200" w:lineRule="exact"/>
        <w:rPr>
          <w:rFonts w:ascii="Arial" w:hAnsi="Arial" w:cs="Arial"/>
        </w:rPr>
      </w:pPr>
    </w:p>
    <w:p w:rsidR="00C3313E" w:rsidRPr="008A7643" w:rsidRDefault="00C3313E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971"/>
      </w:tblGrid>
      <w:tr w:rsidR="00C3313E" w:rsidRPr="008A7643" w:rsidTr="008A764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  <w:spacing w:val="1"/>
              </w:rPr>
              <w:t>J</w:t>
            </w:r>
            <w:r w:rsidRPr="008A7643">
              <w:rPr>
                <w:rFonts w:ascii="Arial" w:eastAsia="Arial" w:hAnsi="Arial" w:cs="Arial"/>
              </w:rPr>
              <w:t>o</w:t>
            </w:r>
            <w:r w:rsidRPr="008A7643">
              <w:rPr>
                <w:rFonts w:ascii="Arial" w:eastAsia="Arial" w:hAnsi="Arial" w:cs="Arial"/>
                <w:spacing w:val="-1"/>
              </w:rPr>
              <w:t>u</w:t>
            </w:r>
            <w:r w:rsidRPr="008A7643">
              <w:rPr>
                <w:rFonts w:ascii="Arial" w:eastAsia="Arial" w:hAnsi="Arial" w:cs="Arial"/>
                <w:spacing w:val="1"/>
              </w:rPr>
              <w:t>r</w:t>
            </w:r>
            <w:r w:rsidRPr="008A7643">
              <w:rPr>
                <w:rFonts w:ascii="Arial" w:eastAsia="Arial" w:hAnsi="Arial" w:cs="Arial"/>
              </w:rPr>
              <w:t>n</w:t>
            </w:r>
            <w:r w:rsidRPr="008A7643">
              <w:rPr>
                <w:rFonts w:ascii="Arial" w:eastAsia="Arial" w:hAnsi="Arial" w:cs="Arial"/>
                <w:spacing w:val="-1"/>
              </w:rPr>
              <w:t>a</w:t>
            </w:r>
            <w:r w:rsidRPr="008A7643">
              <w:rPr>
                <w:rFonts w:ascii="Arial" w:eastAsia="Arial" w:hAnsi="Arial" w:cs="Arial"/>
              </w:rPr>
              <w:t>l</w:t>
            </w:r>
            <w:r w:rsidRPr="008A7643">
              <w:rPr>
                <w:rFonts w:ascii="Arial" w:eastAsia="Arial" w:hAnsi="Arial" w:cs="Arial"/>
                <w:spacing w:val="-6"/>
              </w:rPr>
              <w:t xml:space="preserve"> </w:t>
            </w:r>
            <w:r w:rsidRPr="008A7643">
              <w:rPr>
                <w:rFonts w:ascii="Arial" w:eastAsia="Arial" w:hAnsi="Arial" w:cs="Arial"/>
              </w:rPr>
              <w:t>Na</w:t>
            </w:r>
            <w:r w:rsidRPr="008A7643">
              <w:rPr>
                <w:rFonts w:ascii="Arial" w:eastAsia="Arial" w:hAnsi="Arial" w:cs="Arial"/>
                <w:spacing w:val="2"/>
              </w:rPr>
              <w:t>m</w:t>
            </w:r>
            <w:r w:rsidRPr="008A7643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F726AE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Ad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Bio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hnolo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A0535F" w:rsidRPr="008A7643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C3313E" w:rsidRPr="008A7643" w:rsidTr="008A7643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</w:rPr>
              <w:t>M</w:t>
            </w:r>
            <w:r w:rsidRPr="008A7643">
              <w:rPr>
                <w:rFonts w:ascii="Arial" w:eastAsia="Arial" w:hAnsi="Arial" w:cs="Arial"/>
                <w:spacing w:val="-1"/>
              </w:rPr>
              <w:t>a</w:t>
            </w:r>
            <w:r w:rsidRPr="008A7643">
              <w:rPr>
                <w:rFonts w:ascii="Arial" w:eastAsia="Arial" w:hAnsi="Arial" w:cs="Arial"/>
              </w:rPr>
              <w:t>n</w:t>
            </w:r>
            <w:r w:rsidRPr="008A7643">
              <w:rPr>
                <w:rFonts w:ascii="Arial" w:eastAsia="Arial" w:hAnsi="Arial" w:cs="Arial"/>
                <w:spacing w:val="-1"/>
              </w:rPr>
              <w:t>u</w:t>
            </w:r>
            <w:r w:rsidRPr="008A7643">
              <w:rPr>
                <w:rFonts w:ascii="Arial" w:eastAsia="Arial" w:hAnsi="Arial" w:cs="Arial"/>
                <w:spacing w:val="1"/>
              </w:rPr>
              <w:t>scr</w:t>
            </w:r>
            <w:r w:rsidRPr="008A7643">
              <w:rPr>
                <w:rFonts w:ascii="Arial" w:eastAsia="Arial" w:hAnsi="Arial" w:cs="Arial"/>
                <w:spacing w:val="-1"/>
              </w:rPr>
              <w:t>i</w:t>
            </w:r>
            <w:r w:rsidRPr="008A7643">
              <w:rPr>
                <w:rFonts w:ascii="Arial" w:eastAsia="Arial" w:hAnsi="Arial" w:cs="Arial"/>
                <w:spacing w:val="2"/>
              </w:rPr>
              <w:t>p</w:t>
            </w:r>
            <w:r w:rsidRPr="008A7643">
              <w:rPr>
                <w:rFonts w:ascii="Arial" w:eastAsia="Arial" w:hAnsi="Arial" w:cs="Arial"/>
              </w:rPr>
              <w:t>t</w:t>
            </w:r>
            <w:r w:rsidRPr="008A7643">
              <w:rPr>
                <w:rFonts w:ascii="Arial" w:eastAsia="Arial" w:hAnsi="Arial" w:cs="Arial"/>
                <w:spacing w:val="-10"/>
              </w:rPr>
              <w:t xml:space="preserve"> </w:t>
            </w:r>
            <w:r w:rsidRPr="008A7643">
              <w:rPr>
                <w:rFonts w:ascii="Arial" w:eastAsia="Arial" w:hAnsi="Arial" w:cs="Arial"/>
              </w:rPr>
              <w:t>N</w:t>
            </w:r>
            <w:r w:rsidRPr="008A7643">
              <w:rPr>
                <w:rFonts w:ascii="Arial" w:eastAsia="Arial" w:hAnsi="Arial" w:cs="Arial"/>
                <w:spacing w:val="2"/>
              </w:rPr>
              <w:t>u</w:t>
            </w:r>
            <w:r w:rsidRPr="008A7643">
              <w:rPr>
                <w:rFonts w:ascii="Arial" w:eastAsia="Arial" w:hAnsi="Arial" w:cs="Arial"/>
              </w:rPr>
              <w:t>m</w:t>
            </w:r>
            <w:r w:rsidRPr="008A7643">
              <w:rPr>
                <w:rFonts w:ascii="Arial" w:eastAsia="Arial" w:hAnsi="Arial" w:cs="Arial"/>
                <w:spacing w:val="-1"/>
              </w:rPr>
              <w:t>b</w:t>
            </w:r>
            <w:r w:rsidRPr="008A7643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  <w:b/>
              </w:rPr>
              <w:t>M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A7643">
              <w:rPr>
                <w:rFonts w:ascii="Arial" w:eastAsia="Arial" w:hAnsi="Arial" w:cs="Arial"/>
                <w:b/>
              </w:rPr>
              <w:t>_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J</w:t>
            </w:r>
            <w:r w:rsidRPr="008A7643">
              <w:rPr>
                <w:rFonts w:ascii="Arial" w:eastAsia="Arial" w:hAnsi="Arial" w:cs="Arial"/>
                <w:b/>
              </w:rPr>
              <w:t>ABB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_</w:t>
            </w:r>
            <w:r w:rsidRPr="008A7643">
              <w:rPr>
                <w:rFonts w:ascii="Arial" w:eastAsia="Arial" w:hAnsi="Arial" w:cs="Arial"/>
                <w:b/>
              </w:rPr>
              <w:t>1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4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0</w:t>
            </w:r>
            <w:r w:rsidRPr="008A7643">
              <w:rPr>
                <w:rFonts w:ascii="Arial" w:eastAsia="Arial" w:hAnsi="Arial" w:cs="Arial"/>
                <w:b/>
              </w:rPr>
              <w:t>3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3</w:t>
            </w:r>
            <w:r w:rsidRPr="008A7643">
              <w:rPr>
                <w:rFonts w:ascii="Arial" w:eastAsia="Arial" w:hAnsi="Arial" w:cs="Arial"/>
                <w:b/>
              </w:rPr>
              <w:t>7</w:t>
            </w:r>
          </w:p>
        </w:tc>
      </w:tr>
      <w:tr w:rsidR="00C3313E" w:rsidRPr="008A7643" w:rsidTr="008A7643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</w:rPr>
              <w:t>T</w:t>
            </w:r>
            <w:r w:rsidRPr="008A7643">
              <w:rPr>
                <w:rFonts w:ascii="Arial" w:eastAsia="Arial" w:hAnsi="Arial" w:cs="Arial"/>
                <w:spacing w:val="-1"/>
              </w:rPr>
              <w:t>i</w:t>
            </w:r>
            <w:r w:rsidRPr="008A7643">
              <w:rPr>
                <w:rFonts w:ascii="Arial" w:eastAsia="Arial" w:hAnsi="Arial" w:cs="Arial"/>
              </w:rPr>
              <w:t>t</w:t>
            </w:r>
            <w:r w:rsidRPr="008A7643">
              <w:rPr>
                <w:rFonts w:ascii="Arial" w:eastAsia="Arial" w:hAnsi="Arial" w:cs="Arial"/>
                <w:spacing w:val="-1"/>
              </w:rPr>
              <w:t>l</w:t>
            </w:r>
            <w:r w:rsidRPr="008A7643">
              <w:rPr>
                <w:rFonts w:ascii="Arial" w:eastAsia="Arial" w:hAnsi="Arial" w:cs="Arial"/>
              </w:rPr>
              <w:t>e</w:t>
            </w:r>
            <w:r w:rsidRPr="008A7643">
              <w:rPr>
                <w:rFonts w:ascii="Arial" w:eastAsia="Arial" w:hAnsi="Arial" w:cs="Arial"/>
                <w:spacing w:val="-2"/>
              </w:rPr>
              <w:t xml:space="preserve"> </w:t>
            </w:r>
            <w:r w:rsidRPr="008A7643">
              <w:rPr>
                <w:rFonts w:ascii="Arial" w:eastAsia="Arial" w:hAnsi="Arial" w:cs="Arial"/>
              </w:rPr>
              <w:t>of</w:t>
            </w:r>
            <w:r w:rsidRPr="008A7643">
              <w:rPr>
                <w:rFonts w:ascii="Arial" w:eastAsia="Arial" w:hAnsi="Arial" w:cs="Arial"/>
                <w:spacing w:val="-3"/>
              </w:rPr>
              <w:t xml:space="preserve"> </w:t>
            </w:r>
            <w:r w:rsidRPr="008A7643">
              <w:rPr>
                <w:rFonts w:ascii="Arial" w:eastAsia="Arial" w:hAnsi="Arial" w:cs="Arial"/>
                <w:spacing w:val="2"/>
              </w:rPr>
              <w:t>t</w:t>
            </w:r>
            <w:r w:rsidRPr="008A7643">
              <w:rPr>
                <w:rFonts w:ascii="Arial" w:eastAsia="Arial" w:hAnsi="Arial" w:cs="Arial"/>
              </w:rPr>
              <w:t>he</w:t>
            </w:r>
            <w:r w:rsidRPr="008A7643">
              <w:rPr>
                <w:rFonts w:ascii="Arial" w:eastAsia="Arial" w:hAnsi="Arial" w:cs="Arial"/>
                <w:spacing w:val="-2"/>
              </w:rPr>
              <w:t xml:space="preserve"> </w:t>
            </w:r>
            <w:r w:rsidRPr="008A7643">
              <w:rPr>
                <w:rFonts w:ascii="Arial" w:eastAsia="Arial" w:hAnsi="Arial" w:cs="Arial"/>
              </w:rPr>
              <w:t>M</w:t>
            </w:r>
            <w:r w:rsidRPr="008A7643">
              <w:rPr>
                <w:rFonts w:ascii="Arial" w:eastAsia="Arial" w:hAnsi="Arial" w:cs="Arial"/>
                <w:spacing w:val="-1"/>
              </w:rPr>
              <w:t>a</w:t>
            </w:r>
            <w:r w:rsidRPr="008A7643">
              <w:rPr>
                <w:rFonts w:ascii="Arial" w:eastAsia="Arial" w:hAnsi="Arial" w:cs="Arial"/>
                <w:spacing w:val="2"/>
              </w:rPr>
              <w:t>n</w:t>
            </w:r>
            <w:r w:rsidRPr="008A7643">
              <w:rPr>
                <w:rFonts w:ascii="Arial" w:eastAsia="Arial" w:hAnsi="Arial" w:cs="Arial"/>
              </w:rPr>
              <w:t>u</w:t>
            </w:r>
            <w:r w:rsidRPr="008A7643">
              <w:rPr>
                <w:rFonts w:ascii="Arial" w:eastAsia="Arial" w:hAnsi="Arial" w:cs="Arial"/>
                <w:spacing w:val="1"/>
              </w:rPr>
              <w:t>scr</w:t>
            </w:r>
            <w:r w:rsidRPr="008A7643">
              <w:rPr>
                <w:rFonts w:ascii="Arial" w:eastAsia="Arial" w:hAnsi="Arial" w:cs="Arial"/>
                <w:spacing w:val="-1"/>
              </w:rPr>
              <w:t>i</w:t>
            </w:r>
            <w:r w:rsidRPr="008A7643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C3313E">
            <w:pPr>
              <w:spacing w:before="10" w:line="200" w:lineRule="exact"/>
              <w:rPr>
                <w:rFonts w:ascii="Arial" w:hAnsi="Arial" w:cs="Arial"/>
              </w:rPr>
            </w:pPr>
          </w:p>
          <w:p w:rsidR="00C3313E" w:rsidRPr="008A7643" w:rsidRDefault="00A0535F">
            <w:pPr>
              <w:ind w:left="102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  <w:b/>
              </w:rPr>
              <w:t>JA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S</w:t>
            </w:r>
            <w:r w:rsidRPr="008A7643">
              <w:rPr>
                <w:rFonts w:ascii="Arial" w:eastAsia="Arial" w:hAnsi="Arial" w:cs="Arial"/>
                <w:b/>
              </w:rPr>
              <w:t>MONIC</w:t>
            </w:r>
            <w:r w:rsidRPr="008A7643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</w:rPr>
              <w:t>A</w:t>
            </w:r>
            <w:r w:rsidRPr="008A7643">
              <w:rPr>
                <w:rFonts w:ascii="Arial" w:eastAsia="Arial" w:hAnsi="Arial" w:cs="Arial"/>
                <w:b/>
                <w:spacing w:val="3"/>
              </w:rPr>
              <w:t>C</w:t>
            </w:r>
            <w:r w:rsidRPr="008A7643">
              <w:rPr>
                <w:rFonts w:ascii="Arial" w:eastAsia="Arial" w:hAnsi="Arial" w:cs="Arial"/>
                <w:b/>
              </w:rPr>
              <w:t>ID</w:t>
            </w:r>
            <w:r w:rsidRPr="008A7643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A</w:t>
            </w:r>
            <w:r w:rsidRPr="008A7643">
              <w:rPr>
                <w:rFonts w:ascii="Arial" w:eastAsia="Arial" w:hAnsi="Arial" w:cs="Arial"/>
                <w:b/>
              </w:rPr>
              <w:t>S</w:t>
            </w:r>
            <w:r w:rsidRPr="008A7643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</w:rPr>
              <w:t>A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N</w:t>
            </w:r>
            <w:r w:rsidRPr="008A7643">
              <w:rPr>
                <w:rFonts w:ascii="Arial" w:eastAsia="Arial" w:hAnsi="Arial" w:cs="Arial"/>
                <w:b/>
              </w:rPr>
              <w:t>A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T</w:t>
            </w:r>
            <w:r w:rsidRPr="008A7643">
              <w:rPr>
                <w:rFonts w:ascii="Arial" w:eastAsia="Arial" w:hAnsi="Arial" w:cs="Arial"/>
                <w:b/>
              </w:rPr>
              <w:t>URAL</w:t>
            </w:r>
            <w:r w:rsidRPr="008A7643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N</w:t>
            </w:r>
            <w:r w:rsidRPr="008A7643">
              <w:rPr>
                <w:rFonts w:ascii="Arial" w:eastAsia="Arial" w:hAnsi="Arial" w:cs="Arial"/>
                <w:b/>
              </w:rPr>
              <w:t>HAN</w:t>
            </w:r>
            <w:r w:rsidRPr="008A7643">
              <w:rPr>
                <w:rFonts w:ascii="Arial" w:eastAsia="Arial" w:hAnsi="Arial" w:cs="Arial"/>
                <w:b/>
                <w:spacing w:val="3"/>
              </w:rPr>
              <w:t>C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A7643">
              <w:rPr>
                <w:rFonts w:ascii="Arial" w:eastAsia="Arial" w:hAnsi="Arial" w:cs="Arial"/>
                <w:b/>
              </w:rPr>
              <w:t>R</w:t>
            </w:r>
            <w:r w:rsidRPr="008A7643"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O</w:t>
            </w:r>
            <w:r w:rsidRPr="008A7643">
              <w:rPr>
                <w:rFonts w:ascii="Arial" w:eastAsia="Arial" w:hAnsi="Arial" w:cs="Arial"/>
                <w:b/>
              </w:rPr>
              <w:t>F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</w:rPr>
              <w:t>NU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T</w:t>
            </w:r>
            <w:r w:rsidRPr="008A7643">
              <w:rPr>
                <w:rFonts w:ascii="Arial" w:eastAsia="Arial" w:hAnsi="Arial" w:cs="Arial"/>
                <w:b/>
              </w:rPr>
              <w:t>RAC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E</w:t>
            </w:r>
            <w:r w:rsidRPr="008A7643">
              <w:rPr>
                <w:rFonts w:ascii="Arial" w:eastAsia="Arial" w:hAnsi="Arial" w:cs="Arial"/>
                <w:b/>
              </w:rPr>
              <w:t>U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T</w:t>
            </w:r>
            <w:r w:rsidRPr="008A7643">
              <w:rPr>
                <w:rFonts w:ascii="Arial" w:eastAsia="Arial" w:hAnsi="Arial" w:cs="Arial"/>
                <w:b/>
              </w:rPr>
              <w:t>ICAL</w:t>
            </w:r>
            <w:r w:rsidRPr="008A7643">
              <w:rPr>
                <w:rFonts w:ascii="Arial" w:eastAsia="Arial" w:hAnsi="Arial" w:cs="Arial"/>
                <w:b/>
                <w:spacing w:val="-16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Q</w:t>
            </w:r>
            <w:r w:rsidRPr="008A7643">
              <w:rPr>
                <w:rFonts w:ascii="Arial" w:eastAsia="Arial" w:hAnsi="Arial" w:cs="Arial"/>
                <w:b/>
              </w:rPr>
              <w:t>UA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L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I</w:t>
            </w:r>
            <w:r w:rsidRPr="008A7643">
              <w:rPr>
                <w:rFonts w:ascii="Arial" w:eastAsia="Arial" w:hAnsi="Arial" w:cs="Arial"/>
                <w:b/>
              </w:rPr>
              <w:t>TY</w:t>
            </w:r>
            <w:r w:rsidRPr="008A7643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</w:rPr>
              <w:t xml:space="preserve">IN 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WE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A7643">
              <w:rPr>
                <w:rFonts w:ascii="Arial" w:eastAsia="Arial" w:hAnsi="Arial" w:cs="Arial"/>
                <w:b/>
              </w:rPr>
              <w:t>T</w:t>
            </w:r>
            <w:r w:rsidRPr="008A7643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</w:rPr>
              <w:t>B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A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A7643">
              <w:rPr>
                <w:rFonts w:ascii="Arial" w:eastAsia="Arial" w:hAnsi="Arial" w:cs="Arial"/>
                <w:b/>
              </w:rPr>
              <w:t>IL</w:t>
            </w:r>
            <w:r w:rsidRPr="008A7643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L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E</w:t>
            </w:r>
            <w:r w:rsidRPr="008A7643">
              <w:rPr>
                <w:rFonts w:ascii="Arial" w:eastAsia="Arial" w:hAnsi="Arial" w:cs="Arial"/>
                <w:b/>
                <w:spacing w:val="2"/>
              </w:rPr>
              <w:t>A</w:t>
            </w:r>
            <w:r w:rsidRPr="008A7643">
              <w:rPr>
                <w:rFonts w:ascii="Arial" w:eastAsia="Arial" w:hAnsi="Arial" w:cs="Arial"/>
                <w:b/>
                <w:spacing w:val="-1"/>
              </w:rPr>
              <w:t>V</w:t>
            </w:r>
            <w:r w:rsidRPr="008A7643">
              <w:rPr>
                <w:rFonts w:ascii="Arial" w:eastAsia="Arial" w:hAnsi="Arial" w:cs="Arial"/>
                <w:b/>
                <w:spacing w:val="1"/>
              </w:rPr>
              <w:t>E</w:t>
            </w:r>
            <w:r w:rsidRPr="008A7643">
              <w:rPr>
                <w:rFonts w:ascii="Arial" w:eastAsia="Arial" w:hAnsi="Arial" w:cs="Arial"/>
                <w:b/>
              </w:rPr>
              <w:t>S</w:t>
            </w:r>
          </w:p>
        </w:tc>
      </w:tr>
      <w:tr w:rsidR="00C3313E" w:rsidRPr="008A7643" w:rsidTr="008A7643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A7643">
              <w:rPr>
                <w:rFonts w:ascii="Arial" w:eastAsia="Arial" w:hAnsi="Arial" w:cs="Arial"/>
              </w:rPr>
              <w:t>T</w:t>
            </w:r>
            <w:r w:rsidRPr="008A7643">
              <w:rPr>
                <w:rFonts w:ascii="Arial" w:eastAsia="Arial" w:hAnsi="Arial" w:cs="Arial"/>
                <w:spacing w:val="1"/>
              </w:rPr>
              <w:t>y</w:t>
            </w:r>
            <w:r w:rsidRPr="008A7643">
              <w:rPr>
                <w:rFonts w:ascii="Arial" w:eastAsia="Arial" w:hAnsi="Arial" w:cs="Arial"/>
              </w:rPr>
              <w:t>pe</w:t>
            </w:r>
            <w:r w:rsidRPr="008A7643">
              <w:rPr>
                <w:rFonts w:ascii="Arial" w:eastAsia="Arial" w:hAnsi="Arial" w:cs="Arial"/>
                <w:spacing w:val="-5"/>
              </w:rPr>
              <w:t xml:space="preserve"> </w:t>
            </w:r>
            <w:r w:rsidRPr="008A7643">
              <w:rPr>
                <w:rFonts w:ascii="Arial" w:eastAsia="Arial" w:hAnsi="Arial" w:cs="Arial"/>
              </w:rPr>
              <w:t>of</w:t>
            </w:r>
            <w:r w:rsidRPr="008A7643">
              <w:rPr>
                <w:rFonts w:ascii="Arial" w:eastAsia="Arial" w:hAnsi="Arial" w:cs="Arial"/>
                <w:spacing w:val="-3"/>
              </w:rPr>
              <w:t xml:space="preserve"> </w:t>
            </w:r>
            <w:r w:rsidRPr="008A7643">
              <w:rPr>
                <w:rFonts w:ascii="Arial" w:eastAsia="Arial" w:hAnsi="Arial" w:cs="Arial"/>
                <w:spacing w:val="2"/>
              </w:rPr>
              <w:t>t</w:t>
            </w:r>
            <w:r w:rsidRPr="008A7643">
              <w:rPr>
                <w:rFonts w:ascii="Arial" w:eastAsia="Arial" w:hAnsi="Arial" w:cs="Arial"/>
              </w:rPr>
              <w:t>he</w:t>
            </w:r>
            <w:r w:rsidRPr="008A7643">
              <w:rPr>
                <w:rFonts w:ascii="Arial" w:eastAsia="Arial" w:hAnsi="Arial" w:cs="Arial"/>
                <w:spacing w:val="-2"/>
              </w:rPr>
              <w:t xml:space="preserve"> </w:t>
            </w:r>
            <w:r w:rsidRPr="008A7643">
              <w:rPr>
                <w:rFonts w:ascii="Arial" w:eastAsia="Arial" w:hAnsi="Arial" w:cs="Arial"/>
                <w:spacing w:val="-1"/>
              </w:rPr>
              <w:t>A</w:t>
            </w:r>
            <w:r w:rsidRPr="008A7643">
              <w:rPr>
                <w:rFonts w:ascii="Arial" w:eastAsia="Arial" w:hAnsi="Arial" w:cs="Arial"/>
                <w:spacing w:val="1"/>
              </w:rPr>
              <w:t>r</w:t>
            </w:r>
            <w:r w:rsidRPr="008A7643">
              <w:rPr>
                <w:rFonts w:ascii="Arial" w:eastAsia="Arial" w:hAnsi="Arial" w:cs="Arial"/>
              </w:rPr>
              <w:t>t</w:t>
            </w:r>
            <w:r w:rsidRPr="008A7643">
              <w:rPr>
                <w:rFonts w:ascii="Arial" w:eastAsia="Arial" w:hAnsi="Arial" w:cs="Arial"/>
                <w:spacing w:val="-1"/>
              </w:rPr>
              <w:t>i</w:t>
            </w:r>
            <w:r w:rsidRPr="008A7643">
              <w:rPr>
                <w:rFonts w:ascii="Arial" w:eastAsia="Arial" w:hAnsi="Arial" w:cs="Arial"/>
                <w:spacing w:val="1"/>
              </w:rPr>
              <w:t>cl</w:t>
            </w:r>
            <w:r w:rsidRPr="008A7643">
              <w:rPr>
                <w:rFonts w:ascii="Arial" w:eastAsia="Arial" w:hAnsi="Arial" w:cs="Arial"/>
              </w:rPr>
              <w:t>e</w:t>
            </w:r>
          </w:p>
        </w:tc>
        <w:tc>
          <w:tcPr>
            <w:tcW w:w="15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2C1240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Research paper</w:t>
            </w:r>
          </w:p>
        </w:tc>
      </w:tr>
    </w:tbl>
    <w:p w:rsidR="00C3313E" w:rsidRPr="008A7643" w:rsidRDefault="00C3313E">
      <w:pPr>
        <w:spacing w:before="1" w:line="280" w:lineRule="exact"/>
        <w:rPr>
          <w:rFonts w:ascii="Arial" w:hAnsi="Arial" w:cs="Arial"/>
        </w:rPr>
      </w:pPr>
    </w:p>
    <w:p w:rsidR="00C3313E" w:rsidRPr="008A7643" w:rsidRDefault="00F726AE">
      <w:pPr>
        <w:spacing w:before="33" w:line="220" w:lineRule="exact"/>
        <w:ind w:left="220"/>
        <w:rPr>
          <w:rFonts w:ascii="Arial" w:hAnsi="Arial" w:cs="Arial"/>
        </w:rPr>
      </w:pPr>
      <w:r w:rsidRPr="008A7643">
        <w:rPr>
          <w:rFonts w:ascii="Arial" w:hAnsi="Arial" w:cs="Arial"/>
        </w:rPr>
        <w:pict>
          <v:group id="_x0000_s1054" style="position:absolute;left:0;text-align:left;margin-left:339.1pt;margin-top:36.15pt;width:429.7pt;height:23.9pt;z-index:-251658240;mso-position-horizontal-relative:page" coordorigin="6782,723" coordsize="8594,478">
            <v:shape id="_x0000_s1056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5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A0535F" w:rsidRPr="008A7643">
        <w:rPr>
          <w:rFonts w:ascii="Arial" w:hAnsi="Arial" w:cs="Arial"/>
          <w:b/>
          <w:position w:val="-1"/>
          <w:highlight w:val="yellow"/>
        </w:rPr>
        <w:t>PART</w:t>
      </w:r>
      <w:r w:rsidR="00A0535F" w:rsidRPr="008A7643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A0535F" w:rsidRPr="008A7643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A0535F" w:rsidRPr="008A7643">
        <w:rPr>
          <w:rFonts w:ascii="Arial" w:hAnsi="Arial" w:cs="Arial"/>
          <w:b/>
          <w:position w:val="-1"/>
          <w:highlight w:val="yellow"/>
        </w:rPr>
        <w:t>:</w:t>
      </w:r>
      <w:r w:rsidR="00A0535F" w:rsidRPr="008A7643">
        <w:rPr>
          <w:rFonts w:ascii="Arial" w:hAnsi="Arial" w:cs="Arial"/>
          <w:b/>
          <w:position w:val="-1"/>
        </w:rPr>
        <w:t xml:space="preserve"> C</w:t>
      </w:r>
      <w:r w:rsidR="00A0535F" w:rsidRPr="008A7643">
        <w:rPr>
          <w:rFonts w:ascii="Arial" w:hAnsi="Arial" w:cs="Arial"/>
          <w:b/>
          <w:spacing w:val="1"/>
          <w:position w:val="-1"/>
        </w:rPr>
        <w:t>o</w:t>
      </w:r>
      <w:r w:rsidR="00A0535F" w:rsidRPr="008A7643">
        <w:rPr>
          <w:rFonts w:ascii="Arial" w:hAnsi="Arial" w:cs="Arial"/>
          <w:b/>
          <w:position w:val="-1"/>
        </w:rPr>
        <w:t>m</w:t>
      </w:r>
      <w:r w:rsidR="00A0535F" w:rsidRPr="008A7643">
        <w:rPr>
          <w:rFonts w:ascii="Arial" w:hAnsi="Arial" w:cs="Arial"/>
          <w:b/>
          <w:spacing w:val="2"/>
          <w:position w:val="-1"/>
        </w:rPr>
        <w:t>m</w:t>
      </w:r>
      <w:r w:rsidR="00A0535F" w:rsidRPr="008A7643">
        <w:rPr>
          <w:rFonts w:ascii="Arial" w:hAnsi="Arial" w:cs="Arial"/>
          <w:b/>
          <w:position w:val="-1"/>
        </w:rPr>
        <w:t>en</w:t>
      </w:r>
      <w:r w:rsidR="00A0535F" w:rsidRPr="008A7643">
        <w:rPr>
          <w:rFonts w:ascii="Arial" w:hAnsi="Arial" w:cs="Arial"/>
          <w:b/>
          <w:spacing w:val="1"/>
          <w:position w:val="-1"/>
        </w:rPr>
        <w:t>t</w:t>
      </w:r>
      <w:r w:rsidR="00A0535F" w:rsidRPr="008A7643">
        <w:rPr>
          <w:rFonts w:ascii="Arial" w:hAnsi="Arial" w:cs="Arial"/>
          <w:b/>
          <w:position w:val="-1"/>
        </w:rPr>
        <w:t>s</w:t>
      </w:r>
    </w:p>
    <w:p w:rsidR="00C3313E" w:rsidRPr="008A7643" w:rsidRDefault="00C3313E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C3313E" w:rsidRPr="008A7643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C3313E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</w:rPr>
              <w:t>Re</w:t>
            </w:r>
            <w:r w:rsidRPr="008A7643">
              <w:rPr>
                <w:rFonts w:ascii="Arial" w:hAnsi="Arial" w:cs="Arial"/>
                <w:b/>
                <w:spacing w:val="2"/>
              </w:rPr>
              <w:t>v</w:t>
            </w:r>
            <w:r w:rsidRPr="008A7643">
              <w:rPr>
                <w:rFonts w:ascii="Arial" w:hAnsi="Arial" w:cs="Arial"/>
                <w:b/>
              </w:rPr>
              <w:t>iew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’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  <w:spacing w:val="2"/>
              </w:rPr>
              <w:t>mm</w:t>
            </w:r>
            <w:r w:rsidRPr="008A7643">
              <w:rPr>
                <w:rFonts w:ascii="Arial" w:hAnsi="Arial" w:cs="Arial"/>
                <w:b/>
              </w:rPr>
              <w:t>ent</w:t>
            </w:r>
          </w:p>
          <w:p w:rsidR="00C3313E" w:rsidRPr="008A7643" w:rsidRDefault="00A0535F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</w:rPr>
              <w:t>Ar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ifici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-1"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elli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ence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(</w:t>
            </w:r>
            <w:r w:rsidRPr="008A7643">
              <w:rPr>
                <w:rFonts w:ascii="Arial" w:hAnsi="Arial" w:cs="Arial"/>
                <w:b/>
              </w:rPr>
              <w:t>AI)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ene</w:t>
            </w:r>
            <w:r w:rsidRPr="008A7643">
              <w:rPr>
                <w:rFonts w:ascii="Arial" w:hAnsi="Arial" w:cs="Arial"/>
                <w:b/>
                <w:spacing w:val="1"/>
              </w:rPr>
              <w:t>rat</w:t>
            </w:r>
            <w:r w:rsidRPr="008A7643">
              <w:rPr>
                <w:rFonts w:ascii="Arial" w:hAnsi="Arial" w:cs="Arial"/>
                <w:b/>
              </w:rPr>
              <w:t>ed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ss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ed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ev</w:t>
            </w:r>
            <w:r w:rsidRPr="008A7643">
              <w:rPr>
                <w:rFonts w:ascii="Arial" w:hAnsi="Arial" w:cs="Arial"/>
                <w:b/>
              </w:rPr>
              <w:t>iew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  <w:spacing w:val="2"/>
              </w:rPr>
              <w:t>mm</w:t>
            </w:r>
            <w:r w:rsidRPr="008A7643">
              <w:rPr>
                <w:rFonts w:ascii="Arial" w:hAnsi="Arial" w:cs="Arial"/>
                <w:b/>
              </w:rPr>
              <w:t>en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ric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ly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pr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hi</w:t>
            </w:r>
            <w:r w:rsidRPr="008A7643">
              <w:rPr>
                <w:rFonts w:ascii="Arial" w:hAnsi="Arial" w:cs="Arial"/>
                <w:b/>
                <w:spacing w:val="-1"/>
              </w:rPr>
              <w:t>b</w:t>
            </w:r>
            <w:r w:rsidRPr="008A7643">
              <w:rPr>
                <w:rFonts w:ascii="Arial" w:hAnsi="Arial" w:cs="Arial"/>
                <w:b/>
              </w:rPr>
              <w:t>ited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d</w:t>
            </w:r>
            <w:r w:rsidRPr="008A7643">
              <w:rPr>
                <w:rFonts w:ascii="Arial" w:hAnsi="Arial" w:cs="Arial"/>
                <w:b/>
                <w:spacing w:val="-1"/>
              </w:rPr>
              <w:t>u</w:t>
            </w:r>
            <w:r w:rsidRPr="008A7643">
              <w:rPr>
                <w:rFonts w:ascii="Arial" w:hAnsi="Arial" w:cs="Arial"/>
                <w:b/>
              </w:rPr>
              <w:t>ring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peer r</w:t>
            </w:r>
            <w:r w:rsidRPr="008A7643">
              <w:rPr>
                <w:rFonts w:ascii="Arial" w:hAnsi="Arial" w:cs="Arial"/>
                <w:b/>
                <w:spacing w:val="1"/>
              </w:rPr>
              <w:t>ev</w:t>
            </w:r>
            <w:r w:rsidRPr="008A7643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</w:rPr>
              <w:t>Auth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  <w:spacing w:val="5"/>
              </w:rPr>
              <w:t>r</w:t>
            </w:r>
            <w:r w:rsidRPr="008A7643">
              <w:rPr>
                <w:rFonts w:ascii="Arial" w:hAnsi="Arial" w:cs="Arial"/>
                <w:b/>
                <w:spacing w:val="-6"/>
              </w:rPr>
              <w:t>’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Fe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d</w:t>
            </w:r>
            <w:r w:rsidRPr="008A7643">
              <w:rPr>
                <w:rFonts w:ascii="Arial" w:hAnsi="Arial" w:cs="Arial"/>
                <w:b/>
                <w:spacing w:val="-1"/>
              </w:rPr>
              <w:t>b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ck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(I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  <w:spacing w:val="1"/>
              </w:rPr>
              <w:t>d</w:t>
            </w:r>
            <w:r w:rsidRPr="008A7643">
              <w:rPr>
                <w:rFonts w:ascii="Arial" w:hAnsi="Arial" w:cs="Arial"/>
              </w:rPr>
              <w:t>at</w:t>
            </w:r>
            <w:r w:rsidRPr="008A7643">
              <w:rPr>
                <w:rFonts w:ascii="Arial" w:hAnsi="Arial" w:cs="Arial"/>
                <w:spacing w:val="1"/>
              </w:rPr>
              <w:t>or</w:t>
            </w:r>
            <w:r w:rsidRPr="008A7643">
              <w:rPr>
                <w:rFonts w:ascii="Arial" w:hAnsi="Arial" w:cs="Arial"/>
              </w:rPr>
              <w:t>y</w:t>
            </w:r>
            <w:r w:rsidRPr="008A7643">
              <w:rPr>
                <w:rFonts w:ascii="Arial" w:hAnsi="Arial" w:cs="Arial"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at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s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hou</w:t>
            </w:r>
            <w:r w:rsidRPr="008A7643">
              <w:rPr>
                <w:rFonts w:ascii="Arial" w:hAnsi="Arial" w:cs="Arial"/>
              </w:rPr>
              <w:t>ld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w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-3"/>
              </w:rPr>
              <w:t>t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/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er</w:t>
            </w:r>
          </w:p>
          <w:p w:rsidR="00C3313E" w:rsidRPr="008A7643" w:rsidRDefault="00A0535F">
            <w:pPr>
              <w:spacing w:before="15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edb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k</w:t>
            </w:r>
            <w:r w:rsidRPr="008A7643">
              <w:rPr>
                <w:rFonts w:ascii="Arial" w:hAnsi="Arial" w:cs="Arial"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e)</w:t>
            </w:r>
          </w:p>
        </w:tc>
      </w:tr>
      <w:tr w:rsidR="00C3313E" w:rsidRPr="008A7643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</w:rPr>
              <w:t>Ple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wri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a</w:t>
            </w:r>
            <w:r w:rsidRPr="008A7643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8A7643">
              <w:rPr>
                <w:rFonts w:ascii="Arial" w:hAnsi="Arial" w:cs="Arial"/>
                <w:b/>
              </w:rPr>
              <w:t>ew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enc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ega</w:t>
            </w:r>
            <w:r w:rsidRPr="008A7643">
              <w:rPr>
                <w:rFonts w:ascii="Arial" w:hAnsi="Arial" w:cs="Arial"/>
                <w:b/>
              </w:rPr>
              <w:t>rding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p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ta</w:t>
            </w:r>
            <w:r w:rsidRPr="008A7643">
              <w:rPr>
                <w:rFonts w:ascii="Arial" w:hAnsi="Arial" w:cs="Arial"/>
                <w:b/>
              </w:rPr>
              <w:t xml:space="preserve">nce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his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-1"/>
              </w:rPr>
              <w:t>us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ipt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</w:rPr>
              <w:t xml:space="preserve">r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cien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ific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m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-1"/>
              </w:rPr>
              <w:t>n</w:t>
            </w:r>
            <w:r w:rsidRPr="008A7643">
              <w:rPr>
                <w:rFonts w:ascii="Arial" w:hAnsi="Arial" w:cs="Arial"/>
                <w:b/>
              </w:rPr>
              <w:t>it</w:t>
            </w:r>
            <w:r w:rsidRPr="008A7643">
              <w:rPr>
                <w:rFonts w:ascii="Arial" w:hAnsi="Arial" w:cs="Arial"/>
                <w:b/>
                <w:spacing w:val="1"/>
              </w:rPr>
              <w:t>y</w:t>
            </w:r>
            <w:r w:rsidRPr="008A7643">
              <w:rPr>
                <w:rFonts w:ascii="Arial" w:hAnsi="Arial" w:cs="Arial"/>
                <w:b/>
              </w:rPr>
              <w:t>.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 xml:space="preserve">A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in</w:t>
            </w: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um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3</w:t>
            </w:r>
            <w:r w:rsidRPr="008A7643">
              <w:rPr>
                <w:rFonts w:ascii="Arial" w:hAnsi="Arial" w:cs="Arial"/>
                <w:b/>
                <w:spacing w:val="-2"/>
              </w:rPr>
              <w:t>-</w:t>
            </w:r>
            <w:r w:rsidRPr="008A7643">
              <w:rPr>
                <w:rFonts w:ascii="Arial" w:hAnsi="Arial" w:cs="Arial"/>
                <w:b/>
              </w:rPr>
              <w:t>4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enc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y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be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q</w:t>
            </w:r>
            <w:r w:rsidRPr="008A7643">
              <w:rPr>
                <w:rFonts w:ascii="Arial" w:hAnsi="Arial" w:cs="Arial"/>
                <w:b/>
                <w:spacing w:val="-1"/>
              </w:rPr>
              <w:t>u</w:t>
            </w:r>
            <w:r w:rsidRPr="008A7643">
              <w:rPr>
                <w:rFonts w:ascii="Arial" w:hAnsi="Arial" w:cs="Arial"/>
                <w:b/>
              </w:rPr>
              <w:t>ired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his p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102" w:right="77"/>
              <w:jc w:val="both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ud</w:t>
            </w:r>
            <w:r w:rsidRPr="008A7643">
              <w:rPr>
                <w:rFonts w:ascii="Arial" w:hAnsi="Arial" w:cs="Arial"/>
              </w:rPr>
              <w:t>y</w:t>
            </w:r>
            <w:r w:rsidRPr="008A7643">
              <w:rPr>
                <w:rFonts w:ascii="Arial" w:hAnsi="Arial" w:cs="Arial"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ho</w:t>
            </w:r>
            <w:r w:rsidRPr="008A7643">
              <w:rPr>
                <w:rFonts w:ascii="Arial" w:hAnsi="Arial" w:cs="Arial"/>
              </w:rPr>
              <w:t>l</w:t>
            </w:r>
            <w:r w:rsidRPr="008A7643">
              <w:rPr>
                <w:rFonts w:ascii="Arial" w:hAnsi="Arial" w:cs="Arial"/>
                <w:spacing w:val="1"/>
              </w:rPr>
              <w:t>d</w:t>
            </w:r>
            <w:r w:rsidRPr="008A7643">
              <w:rPr>
                <w:rFonts w:ascii="Arial" w:hAnsi="Arial" w:cs="Arial"/>
              </w:rPr>
              <w:t>s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g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a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gn</w:t>
            </w:r>
            <w:r w:rsidRPr="008A7643">
              <w:rPr>
                <w:rFonts w:ascii="Arial" w:hAnsi="Arial" w:cs="Arial"/>
              </w:rPr>
              <w:t>if</w:t>
            </w:r>
            <w:r w:rsidRPr="008A7643">
              <w:rPr>
                <w:rFonts w:ascii="Arial" w:hAnsi="Arial" w:cs="Arial"/>
                <w:spacing w:val="-3"/>
              </w:rPr>
              <w:t>i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an</w:t>
            </w:r>
            <w:r w:rsidRPr="008A7643">
              <w:rPr>
                <w:rFonts w:ascii="Arial" w:hAnsi="Arial" w:cs="Arial"/>
              </w:rPr>
              <w:t>ce</w:t>
            </w:r>
            <w:r w:rsidRPr="008A7643">
              <w:rPr>
                <w:rFonts w:ascii="Arial" w:hAnsi="Arial" w:cs="Arial"/>
                <w:spacing w:val="1"/>
              </w:rPr>
              <w:t xml:space="preserve"> fo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9"/>
              </w:rPr>
              <w:t xml:space="preserve"> </w:t>
            </w:r>
            <w:r w:rsidRPr="008A7643">
              <w:rPr>
                <w:rFonts w:ascii="Arial" w:hAnsi="Arial" w:cs="Arial"/>
                <w:spacing w:val="-3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gr</w:t>
            </w:r>
            <w:r w:rsidRPr="008A7643">
              <w:rPr>
                <w:rFonts w:ascii="Arial" w:hAnsi="Arial" w:cs="Arial"/>
              </w:rPr>
              <w:t>ic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l</w:t>
            </w:r>
            <w:r w:rsidRPr="008A7643">
              <w:rPr>
                <w:rFonts w:ascii="Arial" w:hAnsi="Arial" w:cs="Arial"/>
                <w:spacing w:val="-3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ur</w:t>
            </w:r>
            <w:r w:rsidRPr="008A7643">
              <w:rPr>
                <w:rFonts w:ascii="Arial" w:hAnsi="Arial" w:cs="Arial"/>
              </w:rPr>
              <w:t>al</w:t>
            </w:r>
            <w:r w:rsidRPr="008A7643">
              <w:rPr>
                <w:rFonts w:ascii="Arial" w:hAnsi="Arial" w:cs="Arial"/>
                <w:spacing w:val="2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or</w:t>
            </w:r>
            <w:r w:rsidRPr="008A7643">
              <w:rPr>
                <w:rFonts w:ascii="Arial" w:hAnsi="Arial" w:cs="Arial"/>
              </w:rPr>
              <w:t>,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tri</w:t>
            </w:r>
            <w:r w:rsidRPr="008A7643">
              <w:rPr>
                <w:rFonts w:ascii="Arial" w:hAnsi="Arial" w:cs="Arial"/>
                <w:spacing w:val="1"/>
              </w:rPr>
              <w:t>bu</w:t>
            </w:r>
            <w:r w:rsidRPr="008A7643">
              <w:rPr>
                <w:rFonts w:ascii="Arial" w:hAnsi="Arial" w:cs="Arial"/>
              </w:rPr>
              <w:t>ti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g to</w:t>
            </w:r>
            <w:r w:rsidRPr="008A7643">
              <w:rPr>
                <w:rFonts w:ascii="Arial" w:hAnsi="Arial" w:cs="Arial"/>
                <w:spacing w:val="10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tai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 xml:space="preserve">le </w:t>
            </w:r>
            <w:r w:rsidRPr="008A7643">
              <w:rPr>
                <w:rFonts w:ascii="Arial" w:hAnsi="Arial" w:cs="Arial"/>
                <w:spacing w:val="1"/>
              </w:rPr>
              <w:t>gro</w:t>
            </w:r>
            <w:r w:rsidRPr="008A7643">
              <w:rPr>
                <w:rFonts w:ascii="Arial" w:hAnsi="Arial" w:cs="Arial"/>
              </w:rPr>
              <w:t>wth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b</w:t>
            </w:r>
            <w:r w:rsidRPr="008A7643">
              <w:rPr>
                <w:rFonts w:ascii="Arial" w:hAnsi="Arial" w:cs="Arial"/>
              </w:rPr>
              <w:t>y</w:t>
            </w:r>
            <w:r w:rsidRPr="008A7643">
              <w:rPr>
                <w:rFonts w:ascii="Arial" w:hAnsi="Arial" w:cs="Arial"/>
                <w:spacing w:val="10"/>
              </w:rPr>
              <w:t xml:space="preserve"> 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  <w:spacing w:val="-1"/>
              </w:rPr>
              <w:t>p</w:t>
            </w:r>
            <w:r w:rsidRPr="008A7643">
              <w:rPr>
                <w:rFonts w:ascii="Arial" w:hAnsi="Arial" w:cs="Arial"/>
                <w:spacing w:val="1"/>
              </w:rPr>
              <w:t>rov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</w:rPr>
              <w:t>g c</w:t>
            </w:r>
            <w:r w:rsidRPr="008A7643">
              <w:rPr>
                <w:rFonts w:ascii="Arial" w:hAnsi="Arial" w:cs="Arial"/>
                <w:spacing w:val="1"/>
              </w:rPr>
              <w:t>ro</w:t>
            </w:r>
            <w:r w:rsidRPr="008A7643">
              <w:rPr>
                <w:rFonts w:ascii="Arial" w:hAnsi="Arial" w:cs="Arial"/>
              </w:rPr>
              <w:t>p</w:t>
            </w:r>
            <w:r w:rsidRPr="008A7643">
              <w:rPr>
                <w:rFonts w:ascii="Arial" w:hAnsi="Arial" w:cs="Arial"/>
                <w:spacing w:val="10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q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alit</w:t>
            </w:r>
            <w:r w:rsidRPr="008A7643">
              <w:rPr>
                <w:rFonts w:ascii="Arial" w:hAnsi="Arial" w:cs="Arial"/>
                <w:spacing w:val="1"/>
              </w:rPr>
              <w:t>y</w:t>
            </w:r>
            <w:r w:rsidRPr="008A7643">
              <w:rPr>
                <w:rFonts w:ascii="Arial" w:hAnsi="Arial" w:cs="Arial"/>
              </w:rPr>
              <w:t>,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g</w:t>
            </w:r>
            <w:r w:rsidRPr="008A7643">
              <w:rPr>
                <w:rFonts w:ascii="Arial" w:hAnsi="Arial" w:cs="Arial"/>
                <w:spacing w:val="2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nu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2"/>
              </w:rPr>
              <w:t>r</w:t>
            </w:r>
            <w:r w:rsidRPr="008A7643">
              <w:rPr>
                <w:rFonts w:ascii="Arial" w:hAnsi="Arial" w:cs="Arial"/>
              </w:rPr>
              <w:t>itio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al</w:t>
            </w:r>
            <w:r w:rsidRPr="008A7643">
              <w:rPr>
                <w:rFonts w:ascii="Arial" w:hAnsi="Arial" w:cs="Arial"/>
                <w:spacing w:val="4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on</w:t>
            </w:r>
            <w:r w:rsidRPr="008A7643">
              <w:rPr>
                <w:rFonts w:ascii="Arial" w:hAnsi="Arial" w:cs="Arial"/>
              </w:rPr>
              <w:t>te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t,</w:t>
            </w:r>
            <w:r w:rsidRPr="008A7643">
              <w:rPr>
                <w:rFonts w:ascii="Arial" w:hAnsi="Arial" w:cs="Arial"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d</w:t>
            </w:r>
            <w:r w:rsidRPr="008A7643">
              <w:rPr>
                <w:rFonts w:ascii="Arial" w:hAnsi="Arial" w:cs="Arial"/>
                <w:spacing w:val="10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  <w:spacing w:val="-1"/>
              </w:rPr>
              <w:t>p</w:t>
            </w:r>
            <w:r w:rsidRPr="008A7643">
              <w:rPr>
                <w:rFonts w:ascii="Arial" w:hAnsi="Arial" w:cs="Arial"/>
                <w:spacing w:val="1"/>
              </w:rPr>
              <w:t>por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3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g</w:t>
            </w:r>
            <w:r w:rsidRPr="008A7643">
              <w:rPr>
                <w:rFonts w:ascii="Arial" w:hAnsi="Arial" w:cs="Arial"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d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gr</w:t>
            </w:r>
            <w:r w:rsidRPr="008A7643">
              <w:rPr>
                <w:rFonts w:ascii="Arial" w:hAnsi="Arial" w:cs="Arial"/>
              </w:rPr>
              <w:t>ic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lt</w:t>
            </w:r>
            <w:r w:rsidRPr="008A7643">
              <w:rPr>
                <w:rFonts w:ascii="Arial" w:hAnsi="Arial" w:cs="Arial"/>
                <w:spacing w:val="1"/>
              </w:rPr>
              <w:t>ur</w:t>
            </w:r>
            <w:r w:rsidRPr="008A7643">
              <w:rPr>
                <w:rFonts w:ascii="Arial" w:hAnsi="Arial" w:cs="Arial"/>
              </w:rPr>
              <w:t xml:space="preserve">al </w:t>
            </w:r>
            <w:r w:rsidRPr="008A7643">
              <w:rPr>
                <w:rFonts w:ascii="Arial" w:hAnsi="Arial" w:cs="Arial"/>
                <w:spacing w:val="1"/>
              </w:rPr>
              <w:t>pr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  <w:spacing w:val="-3"/>
              </w:rPr>
              <w:t>t</w:t>
            </w:r>
            <w:r w:rsidRPr="008A7643">
              <w:rPr>
                <w:rFonts w:ascii="Arial" w:hAnsi="Arial" w:cs="Arial"/>
              </w:rPr>
              <w:t>ices.</w:t>
            </w:r>
            <w:r w:rsidRPr="008A7643">
              <w:rPr>
                <w:rFonts w:ascii="Arial" w:hAnsi="Arial" w:cs="Arial"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I</w:t>
            </w:r>
            <w:r w:rsidRPr="008A7643">
              <w:rPr>
                <w:rFonts w:ascii="Arial" w:hAnsi="Arial" w:cs="Arial"/>
              </w:rPr>
              <w:t>ts</w:t>
            </w:r>
            <w:r w:rsidRPr="008A7643">
              <w:rPr>
                <w:rFonts w:ascii="Arial" w:hAnsi="Arial" w:cs="Arial"/>
                <w:spacing w:val="9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nd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ng</w:t>
            </w:r>
            <w:r w:rsidRPr="008A7643">
              <w:rPr>
                <w:rFonts w:ascii="Arial" w:hAnsi="Arial" w:cs="Arial"/>
              </w:rPr>
              <w:t>s</w:t>
            </w:r>
            <w:r w:rsidRPr="008A7643">
              <w:rPr>
                <w:rFonts w:ascii="Arial" w:hAnsi="Arial" w:cs="Arial"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off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</w:rPr>
              <w:t xml:space="preserve">r </w:t>
            </w:r>
            <w:r w:rsidRPr="008A7643">
              <w:rPr>
                <w:rFonts w:ascii="Arial" w:hAnsi="Arial" w:cs="Arial"/>
                <w:spacing w:val="1"/>
              </w:rPr>
              <w:t>v</w:t>
            </w:r>
            <w:r w:rsidRPr="008A7643">
              <w:rPr>
                <w:rFonts w:ascii="Arial" w:hAnsi="Arial" w:cs="Arial"/>
              </w:rPr>
              <w:t>al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gh</w:t>
            </w:r>
            <w:r w:rsidRPr="008A7643">
              <w:rPr>
                <w:rFonts w:ascii="Arial" w:hAnsi="Arial" w:cs="Arial"/>
              </w:rPr>
              <w:t>ts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dv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ci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</w:rPr>
              <w:t>g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tai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gr</w:t>
            </w:r>
            <w:r w:rsidRPr="008A7643">
              <w:rPr>
                <w:rFonts w:ascii="Arial" w:hAnsi="Arial" w:cs="Arial"/>
              </w:rPr>
              <w:t>ic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lt</w:t>
            </w:r>
            <w:r w:rsidRPr="008A7643">
              <w:rPr>
                <w:rFonts w:ascii="Arial" w:hAnsi="Arial" w:cs="Arial"/>
                <w:spacing w:val="1"/>
              </w:rPr>
              <w:t>ur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 xml:space="preserve">Yes I </w:t>
            </w:r>
            <w:proofErr w:type="gramStart"/>
            <w:r w:rsidRPr="008A7643">
              <w:rPr>
                <w:rFonts w:ascii="Arial" w:hAnsi="Arial" w:cs="Arial"/>
              </w:rPr>
              <w:t>added  now</w:t>
            </w:r>
            <w:proofErr w:type="gramEnd"/>
            <w:r w:rsidRPr="008A7643">
              <w:rPr>
                <w:rFonts w:ascii="Arial" w:hAnsi="Arial" w:cs="Arial"/>
              </w:rPr>
              <w:t xml:space="preserve"> </w:t>
            </w:r>
          </w:p>
        </w:tc>
      </w:tr>
      <w:tr w:rsidR="00C3313E" w:rsidRPr="008A7643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itle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icle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uit</w:t>
            </w:r>
            <w:r w:rsidRPr="008A7643">
              <w:rPr>
                <w:rFonts w:ascii="Arial" w:hAnsi="Arial" w:cs="Arial"/>
                <w:b/>
                <w:spacing w:val="-1"/>
              </w:rPr>
              <w:t>a</w:t>
            </w:r>
            <w:r w:rsidRPr="008A7643">
              <w:rPr>
                <w:rFonts w:ascii="Arial" w:hAnsi="Arial" w:cs="Arial"/>
                <w:b/>
              </w:rPr>
              <w:t>ble?</w:t>
            </w:r>
          </w:p>
          <w:p w:rsidR="00C3313E" w:rsidRPr="008A7643" w:rsidRDefault="00A0535F">
            <w:pPr>
              <w:ind w:left="460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1"/>
              </w:rPr>
              <w:t>(</w:t>
            </w: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t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ple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gg</w:t>
            </w:r>
            <w:r w:rsidRPr="008A7643">
              <w:rPr>
                <w:rFonts w:ascii="Arial" w:hAnsi="Arial" w:cs="Arial"/>
                <w:b/>
              </w:rPr>
              <w:t>est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lt</w:t>
            </w:r>
            <w:r w:rsidRPr="008A7643">
              <w:rPr>
                <w:rFonts w:ascii="Arial" w:hAnsi="Arial" w:cs="Arial"/>
                <w:b/>
                <w:spacing w:val="-2"/>
              </w:rPr>
              <w:t>e</w:t>
            </w:r>
            <w:r w:rsidRPr="008A7643">
              <w:rPr>
                <w:rFonts w:ascii="Arial" w:hAnsi="Arial" w:cs="Arial"/>
                <w:b/>
              </w:rPr>
              <w:t>rn</w:t>
            </w:r>
            <w:r w:rsidRPr="008A7643">
              <w:rPr>
                <w:rFonts w:ascii="Arial" w:hAnsi="Arial" w:cs="Arial"/>
                <w:b/>
                <w:spacing w:val="1"/>
              </w:rPr>
              <w:t>at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v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tit</w:t>
            </w:r>
            <w:r w:rsidRPr="008A7643">
              <w:rPr>
                <w:rFonts w:ascii="Arial" w:hAnsi="Arial" w:cs="Arial"/>
                <w:spacing w:val="-1"/>
              </w:rPr>
              <w:t>l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</w:rPr>
              <w:t>f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ticle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ita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bu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</w:rPr>
              <w:t>it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a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w</w:t>
            </w:r>
            <w:r w:rsidRPr="008A7643">
              <w:rPr>
                <w:rFonts w:ascii="Arial" w:hAnsi="Arial" w:cs="Arial"/>
                <w:spacing w:val="4"/>
              </w:rPr>
              <w:t>r</w:t>
            </w:r>
            <w:r w:rsidRPr="008A7643">
              <w:rPr>
                <w:rFonts w:ascii="Arial" w:hAnsi="Arial" w:cs="Arial"/>
              </w:rPr>
              <w:t>itten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m</w:t>
            </w:r>
            <w:r w:rsidRPr="008A7643">
              <w:rPr>
                <w:rFonts w:ascii="Arial" w:hAnsi="Arial" w:cs="Arial"/>
                <w:spacing w:val="1"/>
              </w:rPr>
              <w:t>or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ff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ti</w:t>
            </w:r>
            <w:r w:rsidRPr="008A7643">
              <w:rPr>
                <w:rFonts w:ascii="Arial" w:hAnsi="Arial" w:cs="Arial"/>
                <w:spacing w:val="1"/>
              </w:rPr>
              <w:t>v</w:t>
            </w:r>
            <w:r w:rsidRPr="008A7643">
              <w:rPr>
                <w:rFonts w:ascii="Arial" w:hAnsi="Arial" w:cs="Arial"/>
              </w:rPr>
              <w:t>ely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</w:rPr>
              <w:t>w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ich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ce</w:t>
            </w:r>
            <w:r w:rsidRPr="008A7643">
              <w:rPr>
                <w:rFonts w:ascii="Arial" w:hAnsi="Arial" w:cs="Arial"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</w:rPr>
              <w:t>cla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ity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d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Imp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Yes, I will try (check in revised article)</w:t>
            </w:r>
          </w:p>
        </w:tc>
      </w:tr>
      <w:tr w:rsidR="00C3313E" w:rsidRPr="008A7643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b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ct</w:t>
            </w:r>
            <w:r w:rsidRPr="008A764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icle</w:t>
            </w:r>
            <w:r w:rsidRPr="008A764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prehen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v</w:t>
            </w:r>
            <w:r w:rsidRPr="008A7643">
              <w:rPr>
                <w:rFonts w:ascii="Arial" w:hAnsi="Arial" w:cs="Arial"/>
                <w:b/>
              </w:rPr>
              <w:t>e?</w:t>
            </w:r>
            <w:r w:rsidRPr="008A7643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Do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yo</w:t>
            </w:r>
            <w:r w:rsidRPr="008A7643">
              <w:rPr>
                <w:rFonts w:ascii="Arial" w:hAnsi="Arial" w:cs="Arial"/>
                <w:b/>
              </w:rPr>
              <w:t xml:space="preserve">u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gg</w:t>
            </w:r>
            <w:r w:rsidRPr="008A7643">
              <w:rPr>
                <w:rFonts w:ascii="Arial" w:hAnsi="Arial" w:cs="Arial"/>
                <w:b/>
              </w:rPr>
              <w:t>est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d</w:t>
            </w:r>
            <w:r w:rsidRPr="008A7643">
              <w:rPr>
                <w:rFonts w:ascii="Arial" w:hAnsi="Arial" w:cs="Arial"/>
                <w:b/>
                <w:spacing w:val="-1"/>
              </w:rPr>
              <w:t>d</w:t>
            </w:r>
            <w:r w:rsidRPr="008A7643">
              <w:rPr>
                <w:rFonts w:ascii="Arial" w:hAnsi="Arial" w:cs="Arial"/>
                <w:b/>
              </w:rPr>
              <w:t>iti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(o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dele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n)</w:t>
            </w:r>
            <w:r w:rsidRPr="008A764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ints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in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 xml:space="preserve">his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ct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n?</w:t>
            </w:r>
            <w:r w:rsidRPr="008A7643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Ple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wri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yo</w:t>
            </w:r>
            <w:r w:rsidRPr="008A7643">
              <w:rPr>
                <w:rFonts w:ascii="Arial" w:hAnsi="Arial" w:cs="Arial"/>
                <w:b/>
              </w:rPr>
              <w:t>ur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gg</w:t>
            </w:r>
            <w:r w:rsidRPr="008A7643">
              <w:rPr>
                <w:rFonts w:ascii="Arial" w:hAnsi="Arial" w:cs="Arial"/>
                <w:b/>
              </w:rPr>
              <w:t>esti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ns</w:t>
            </w:r>
            <w:r w:rsidRPr="008A764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her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102" w:right="34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tra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2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mpr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v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</w:rPr>
              <w:t>,</w:t>
            </w:r>
            <w:r w:rsidRPr="008A7643">
              <w:rPr>
                <w:rFonts w:ascii="Arial" w:hAnsi="Arial" w:cs="Arial"/>
                <w:spacing w:val="-12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bu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g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k</w:t>
            </w:r>
            <w:r w:rsidRPr="008A7643">
              <w:rPr>
                <w:rFonts w:ascii="Arial" w:hAnsi="Arial" w:cs="Arial"/>
              </w:rPr>
              <w:t>ey</w:t>
            </w:r>
            <w:r w:rsidRPr="008A7643">
              <w:rPr>
                <w:rFonts w:ascii="Arial" w:hAnsi="Arial" w:cs="Arial"/>
                <w:spacing w:val="-1"/>
              </w:rPr>
              <w:t xml:space="preserve"> s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e</w:t>
            </w:r>
            <w:r w:rsidRPr="008A7643">
              <w:rPr>
                <w:rFonts w:ascii="Arial" w:hAnsi="Arial" w:cs="Arial"/>
              </w:rPr>
              <w:t>s</w:t>
            </w:r>
            <w:r w:rsidRPr="008A7643">
              <w:rPr>
                <w:rFonts w:ascii="Arial" w:hAnsi="Arial" w:cs="Arial"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nh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ad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ng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g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t.</w:t>
            </w:r>
            <w:r w:rsidRPr="008A7643">
              <w:rPr>
                <w:rFonts w:ascii="Arial" w:hAnsi="Arial" w:cs="Arial"/>
                <w:spacing w:val="-12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v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g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cla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ity 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d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mp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k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3"/>
              </w:rPr>
              <w:t xml:space="preserve"> 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tic</w:t>
            </w:r>
            <w:r w:rsidRPr="008A7643">
              <w:rPr>
                <w:rFonts w:ascii="Arial" w:hAnsi="Arial" w:cs="Arial"/>
                <w:spacing w:val="-2"/>
              </w:rPr>
              <w:t>l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mor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-1"/>
              </w:rPr>
              <w:t>p</w:t>
            </w:r>
            <w:r w:rsidRPr="008A7643">
              <w:rPr>
                <w:rFonts w:ascii="Arial" w:hAnsi="Arial" w:cs="Arial"/>
                <w:spacing w:val="1"/>
              </w:rPr>
              <w:t>p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a</w:t>
            </w:r>
            <w:r w:rsidRPr="008A7643">
              <w:rPr>
                <w:rFonts w:ascii="Arial" w:hAnsi="Arial" w:cs="Arial"/>
              </w:rPr>
              <w:t>li</w:t>
            </w:r>
            <w:r w:rsidRPr="008A7643">
              <w:rPr>
                <w:rFonts w:ascii="Arial" w:hAnsi="Arial" w:cs="Arial"/>
                <w:spacing w:val="1"/>
              </w:rPr>
              <w:t>ng</w:t>
            </w:r>
            <w:r w:rsidRPr="008A764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Yes, I will try (check in revised article)</w:t>
            </w:r>
          </w:p>
        </w:tc>
      </w:tr>
      <w:tr w:rsidR="00C3313E" w:rsidRPr="008A7643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-1"/>
              </w:rPr>
              <w:t>us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ipt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3"/>
              </w:rPr>
              <w:t>c</w:t>
            </w:r>
            <w:r w:rsidRPr="008A7643">
              <w:rPr>
                <w:rFonts w:ascii="Arial" w:hAnsi="Arial" w:cs="Arial"/>
                <w:b/>
              </w:rPr>
              <w:t>ientific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ll</w:t>
            </w:r>
            <w:r w:rsidRPr="008A7643">
              <w:rPr>
                <w:rFonts w:ascii="Arial" w:hAnsi="Arial" w:cs="Arial"/>
                <w:b/>
                <w:spacing w:val="1"/>
              </w:rPr>
              <w:t>y</w:t>
            </w:r>
            <w:r w:rsidRPr="008A7643">
              <w:rPr>
                <w:rFonts w:ascii="Arial" w:hAnsi="Arial" w:cs="Arial"/>
                <w:b/>
              </w:rPr>
              <w:t>,</w:t>
            </w:r>
            <w:r w:rsidRPr="008A764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ct</w:t>
            </w:r>
            <w:r w:rsidRPr="008A7643">
              <w:rPr>
                <w:rFonts w:ascii="Arial" w:hAnsi="Arial" w:cs="Arial"/>
                <w:b/>
              </w:rPr>
              <w:t>?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Ple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wri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e her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m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nu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p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</w:rPr>
              <w:t>is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scie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tifi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</w:rPr>
              <w:t>ally</w:t>
            </w:r>
            <w:r w:rsidRPr="008A7643">
              <w:rPr>
                <w:rFonts w:ascii="Arial" w:hAnsi="Arial" w:cs="Arial"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oun</w:t>
            </w:r>
            <w:r w:rsidRPr="008A7643">
              <w:rPr>
                <w:rFonts w:ascii="Arial" w:hAnsi="Arial" w:cs="Arial"/>
                <w:spacing w:val="-1"/>
              </w:rPr>
              <w:t>d</w:t>
            </w:r>
            <w:r w:rsidRPr="008A7643">
              <w:rPr>
                <w:rFonts w:ascii="Arial" w:hAnsi="Arial" w:cs="Arial"/>
              </w:rPr>
              <w:t>,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with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d</w:t>
            </w:r>
            <w:r w:rsidRPr="008A7643">
              <w:rPr>
                <w:rFonts w:ascii="Arial" w:hAnsi="Arial" w:cs="Arial"/>
              </w:rPr>
              <w:t>ata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  <w:spacing w:val="-1"/>
              </w:rPr>
              <w:t>u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e</w:t>
            </w:r>
            <w:r w:rsidRPr="008A7643">
              <w:rPr>
                <w:rFonts w:ascii="Arial" w:hAnsi="Arial" w:cs="Arial"/>
                <w:spacing w:val="6"/>
              </w:rPr>
              <w:t>d</w:t>
            </w:r>
            <w:r w:rsidRPr="008A7643">
              <w:rPr>
                <w:rFonts w:ascii="Arial" w:hAnsi="Arial" w:cs="Arial"/>
              </w:rPr>
              <w:t>,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>q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ati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</w:rPr>
              <w:t>n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  <w:spacing w:val="-2"/>
              </w:rPr>
              <w:t>r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</w:rPr>
              <w:t>m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  <w:spacing w:val="-3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tic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d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el</w:t>
            </w:r>
            <w:r w:rsidRPr="008A7643">
              <w:rPr>
                <w:rFonts w:ascii="Arial" w:hAnsi="Arial" w:cs="Arial"/>
                <w:spacing w:val="-2"/>
              </w:rPr>
              <w:t>i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es</w:t>
            </w:r>
            <w:r w:rsidRPr="008A7643">
              <w:rPr>
                <w:rFonts w:ascii="Arial" w:hAnsi="Arial" w:cs="Arial"/>
                <w:spacing w:val="1"/>
              </w:rPr>
              <w:t>our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 xml:space="preserve">Yes </w:t>
            </w:r>
          </w:p>
        </w:tc>
      </w:tr>
      <w:tr w:rsidR="00C3313E" w:rsidRPr="008A7643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ind w:left="460" w:right="380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</w:rPr>
              <w:t>Are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ef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enc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uf</w:t>
            </w:r>
            <w:r w:rsidRPr="008A7643">
              <w:rPr>
                <w:rFonts w:ascii="Arial" w:hAnsi="Arial" w:cs="Arial"/>
                <w:b/>
                <w:spacing w:val="1"/>
              </w:rPr>
              <w:t>f</w:t>
            </w:r>
            <w:r w:rsidRPr="008A7643">
              <w:rPr>
                <w:rFonts w:ascii="Arial" w:hAnsi="Arial" w:cs="Arial"/>
                <w:b/>
              </w:rPr>
              <w:t>icient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nd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nt?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 xml:space="preserve">f </w:t>
            </w:r>
            <w:r w:rsidRPr="008A7643">
              <w:rPr>
                <w:rFonts w:ascii="Arial" w:hAnsi="Arial" w:cs="Arial"/>
                <w:b/>
                <w:spacing w:val="1"/>
              </w:rPr>
              <w:t>yo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h</w:t>
            </w:r>
            <w:r w:rsidRPr="008A7643">
              <w:rPr>
                <w:rFonts w:ascii="Arial" w:hAnsi="Arial" w:cs="Arial"/>
                <w:b/>
                <w:spacing w:val="1"/>
              </w:rPr>
              <w:t>av</w:t>
            </w:r>
            <w:r w:rsidRPr="008A7643">
              <w:rPr>
                <w:rFonts w:ascii="Arial" w:hAnsi="Arial" w:cs="Arial"/>
                <w:b/>
              </w:rPr>
              <w:t xml:space="preserve">e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gg</w:t>
            </w:r>
            <w:r w:rsidRPr="008A7643">
              <w:rPr>
                <w:rFonts w:ascii="Arial" w:hAnsi="Arial" w:cs="Arial"/>
                <w:b/>
              </w:rPr>
              <w:t>esti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ns</w:t>
            </w:r>
            <w:r w:rsidRPr="008A7643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d</w:t>
            </w:r>
            <w:r w:rsidRPr="008A7643">
              <w:rPr>
                <w:rFonts w:ascii="Arial" w:hAnsi="Arial" w:cs="Arial"/>
                <w:b/>
                <w:spacing w:val="-1"/>
              </w:rPr>
              <w:t>d</w:t>
            </w:r>
            <w:r w:rsidRPr="008A7643">
              <w:rPr>
                <w:rFonts w:ascii="Arial" w:hAnsi="Arial" w:cs="Arial"/>
                <w:b/>
              </w:rPr>
              <w:t>iti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f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enc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,</w:t>
            </w:r>
            <w:r w:rsidRPr="008A764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ple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en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 xml:space="preserve">n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hem</w:t>
            </w:r>
            <w:r w:rsidRPr="008A7643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in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ev</w:t>
            </w:r>
            <w:r w:rsidRPr="008A7643">
              <w:rPr>
                <w:rFonts w:ascii="Arial" w:hAnsi="Arial" w:cs="Arial"/>
                <w:b/>
              </w:rPr>
              <w:t>iew</w:t>
            </w:r>
            <w:r w:rsidRPr="008A7643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  <w:spacing w:val="-2"/>
              </w:rPr>
              <w:t>r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U</w:t>
            </w:r>
            <w:r w:rsidRPr="008A7643">
              <w:rPr>
                <w:rFonts w:ascii="Arial" w:hAnsi="Arial" w:cs="Arial"/>
                <w:spacing w:val="1"/>
              </w:rPr>
              <w:t>pd</w:t>
            </w:r>
            <w:r w:rsidRPr="008A7643">
              <w:rPr>
                <w:rFonts w:ascii="Arial" w:hAnsi="Arial" w:cs="Arial"/>
              </w:rPr>
              <w:t>ate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  <w:spacing w:val="-2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y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  <w:spacing w:val="-1"/>
              </w:rPr>
              <w:t>ns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te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cy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d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i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cl</w:t>
            </w:r>
            <w:r w:rsidRPr="008A7643">
              <w:rPr>
                <w:rFonts w:ascii="Arial" w:hAnsi="Arial" w:cs="Arial"/>
                <w:spacing w:val="1"/>
              </w:rPr>
              <w:t>ud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c</w:t>
            </w:r>
            <w:r w:rsidRPr="008A7643">
              <w:rPr>
                <w:rFonts w:ascii="Arial" w:hAnsi="Arial" w:cs="Arial"/>
                <w:spacing w:val="-2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ur</w:t>
            </w:r>
            <w:r w:rsidRPr="008A7643">
              <w:rPr>
                <w:rFonts w:ascii="Arial" w:hAnsi="Arial" w:cs="Arial"/>
              </w:rPr>
              <w:t>ate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f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ce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  <w:spacing w:val="1"/>
              </w:rPr>
              <w:t>umb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s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spacing w:val="-2"/>
              </w:rPr>
              <w:t>f</w:t>
            </w:r>
            <w:r w:rsidRPr="008A7643">
              <w:rPr>
                <w:rFonts w:ascii="Arial" w:hAnsi="Arial" w:cs="Arial"/>
                <w:spacing w:val="1"/>
              </w:rPr>
              <w:t>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etter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>citati</w:t>
            </w:r>
            <w:r w:rsidRPr="008A7643">
              <w:rPr>
                <w:rFonts w:ascii="Arial" w:hAnsi="Arial" w:cs="Arial"/>
                <w:spacing w:val="1"/>
              </w:rPr>
              <w:t>on</w:t>
            </w:r>
            <w:r w:rsidRPr="008A764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 xml:space="preserve"> </w:t>
            </w:r>
            <w:proofErr w:type="spellStart"/>
            <w:r w:rsidRPr="008A7643">
              <w:rPr>
                <w:rFonts w:ascii="Arial" w:hAnsi="Arial" w:cs="Arial"/>
              </w:rPr>
              <w:t>Yesreferences</w:t>
            </w:r>
            <w:proofErr w:type="spellEnd"/>
            <w:r w:rsidRPr="008A7643">
              <w:rPr>
                <w:rFonts w:ascii="Arial" w:hAnsi="Arial" w:cs="Arial"/>
              </w:rPr>
              <w:t xml:space="preserve"> are relatable and sufficient </w:t>
            </w:r>
          </w:p>
        </w:tc>
      </w:tr>
      <w:tr w:rsidR="00C3313E" w:rsidRPr="008A7643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ind w:left="460" w:right="364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-1"/>
              </w:rPr>
              <w:t>I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ag</w:t>
            </w:r>
            <w:r w:rsidRPr="008A7643">
              <w:rPr>
                <w:rFonts w:ascii="Arial" w:hAnsi="Arial" w:cs="Arial"/>
                <w:b/>
              </w:rPr>
              <w:t>e/</w:t>
            </w:r>
            <w:r w:rsidRPr="008A7643">
              <w:rPr>
                <w:rFonts w:ascii="Arial" w:hAnsi="Arial" w:cs="Arial"/>
                <w:b/>
                <w:spacing w:val="-1"/>
              </w:rPr>
              <w:t>E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2"/>
              </w:rPr>
              <w:t>i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h</w:t>
            </w:r>
            <w:r w:rsidRPr="008A7643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q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lity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f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he</w:t>
            </w:r>
            <w:r w:rsidRPr="008A7643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icle</w:t>
            </w:r>
            <w:r w:rsidRPr="008A7643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uit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 xml:space="preserve">ble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ch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rly</w:t>
            </w:r>
            <w:r w:rsidRPr="008A764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-1"/>
              </w:rPr>
              <w:t>o</w:t>
            </w:r>
            <w:r w:rsidRPr="008A7643">
              <w:rPr>
                <w:rFonts w:ascii="Arial" w:hAnsi="Arial" w:cs="Arial"/>
                <w:b/>
                <w:spacing w:val="2"/>
              </w:rPr>
              <w:t>mm</w:t>
            </w:r>
            <w:r w:rsidRPr="008A7643">
              <w:rPr>
                <w:rFonts w:ascii="Arial" w:hAnsi="Arial" w:cs="Arial"/>
                <w:b/>
              </w:rPr>
              <w:t>u</w:t>
            </w:r>
            <w:r w:rsidRPr="008A7643">
              <w:rPr>
                <w:rFonts w:ascii="Arial" w:hAnsi="Arial" w:cs="Arial"/>
                <w:b/>
                <w:spacing w:val="-1"/>
              </w:rPr>
              <w:t>n</w:t>
            </w:r>
            <w:r w:rsidRPr="008A7643">
              <w:rPr>
                <w:rFonts w:ascii="Arial" w:hAnsi="Arial" w:cs="Arial"/>
                <w:b/>
              </w:rPr>
              <w:t>ic</w:t>
            </w:r>
            <w:r w:rsidRPr="008A7643">
              <w:rPr>
                <w:rFonts w:ascii="Arial" w:hAnsi="Arial" w:cs="Arial"/>
                <w:b/>
                <w:spacing w:val="1"/>
              </w:rPr>
              <w:t>at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  <w:spacing w:val="-3"/>
              </w:rPr>
              <w:t>n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ind w:left="102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2"/>
              </w:rPr>
              <w:t xml:space="preserve"> </w:t>
            </w:r>
            <w:r w:rsidRPr="008A7643">
              <w:rPr>
                <w:rFonts w:ascii="Arial" w:hAnsi="Arial" w:cs="Arial"/>
              </w:rPr>
              <w:t>la</w:t>
            </w:r>
            <w:r w:rsidRPr="008A7643">
              <w:rPr>
                <w:rFonts w:ascii="Arial" w:hAnsi="Arial" w:cs="Arial"/>
                <w:spacing w:val="1"/>
              </w:rPr>
              <w:t>ngu</w:t>
            </w:r>
            <w:r w:rsidRPr="008A7643">
              <w:rPr>
                <w:rFonts w:ascii="Arial" w:hAnsi="Arial" w:cs="Arial"/>
                <w:spacing w:val="-2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g</w:t>
            </w:r>
            <w:r w:rsidRPr="008A7643">
              <w:rPr>
                <w:rFonts w:ascii="Arial" w:hAnsi="Arial" w:cs="Arial"/>
                <w:spacing w:val="2"/>
              </w:rPr>
              <w:t>e</w:t>
            </w:r>
            <w:r w:rsidRPr="008A7643">
              <w:rPr>
                <w:rFonts w:ascii="Arial" w:hAnsi="Arial" w:cs="Arial"/>
              </w:rPr>
              <w:t>/</w:t>
            </w:r>
            <w:r w:rsidRPr="008A7643">
              <w:rPr>
                <w:rFonts w:ascii="Arial" w:hAnsi="Arial" w:cs="Arial"/>
                <w:spacing w:val="-8"/>
              </w:rPr>
              <w:t xml:space="preserve"> 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>n</w:t>
            </w:r>
            <w:r w:rsidRPr="008A7643">
              <w:rPr>
                <w:rFonts w:ascii="Arial" w:hAnsi="Arial" w:cs="Arial"/>
                <w:spacing w:val="1"/>
              </w:rPr>
              <w:t>g</w:t>
            </w:r>
            <w:r w:rsidRPr="008A7643">
              <w:rPr>
                <w:rFonts w:ascii="Arial" w:hAnsi="Arial" w:cs="Arial"/>
              </w:rPr>
              <w:t>li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h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qu</w:t>
            </w:r>
            <w:r w:rsidRPr="008A7643">
              <w:rPr>
                <w:rFonts w:ascii="Arial" w:hAnsi="Arial" w:cs="Arial"/>
              </w:rPr>
              <w:t>ality</w:t>
            </w:r>
            <w:r w:rsidRPr="008A7643">
              <w:rPr>
                <w:rFonts w:ascii="Arial" w:hAnsi="Arial" w:cs="Arial"/>
                <w:spacing w:val="-7"/>
              </w:rPr>
              <w:t xml:space="preserve"> </w:t>
            </w:r>
            <w:r w:rsidRPr="008A7643">
              <w:rPr>
                <w:rFonts w:ascii="Arial" w:hAnsi="Arial" w:cs="Arial"/>
                <w:spacing w:val="3"/>
              </w:rPr>
              <w:t>o</w:t>
            </w:r>
            <w:r w:rsidRPr="008A7643">
              <w:rPr>
                <w:rFonts w:ascii="Arial" w:hAnsi="Arial" w:cs="Arial"/>
              </w:rPr>
              <w:t>f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t</w:t>
            </w:r>
            <w:r w:rsidRPr="008A7643">
              <w:rPr>
                <w:rFonts w:ascii="Arial" w:hAnsi="Arial" w:cs="Arial"/>
                <w:spacing w:val="1"/>
              </w:rPr>
              <w:t>h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-1"/>
              </w:rPr>
              <w:t xml:space="preserve"> </w:t>
            </w:r>
            <w:r w:rsidRPr="008A7643">
              <w:rPr>
                <w:rFonts w:ascii="Arial" w:hAnsi="Arial" w:cs="Arial"/>
              </w:rPr>
              <w:t>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ticle</w:t>
            </w:r>
            <w:r w:rsidRPr="008A7643">
              <w:rPr>
                <w:rFonts w:ascii="Arial" w:hAnsi="Arial" w:cs="Arial"/>
                <w:spacing w:val="-4"/>
              </w:rPr>
              <w:t xml:space="preserve"> </w:t>
            </w:r>
            <w:r w:rsidRPr="008A7643">
              <w:rPr>
                <w:rFonts w:ascii="Arial" w:hAnsi="Arial" w:cs="Arial"/>
              </w:rPr>
              <w:t xml:space="preserve">is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  <w:spacing w:val="1"/>
              </w:rPr>
              <w:t>u</w:t>
            </w:r>
            <w:r w:rsidRPr="008A7643">
              <w:rPr>
                <w:rFonts w:ascii="Arial" w:hAnsi="Arial" w:cs="Arial"/>
              </w:rPr>
              <w:t>ita</w:t>
            </w:r>
            <w:r w:rsidRPr="008A7643">
              <w:rPr>
                <w:rFonts w:ascii="Arial" w:hAnsi="Arial" w:cs="Arial"/>
                <w:spacing w:val="1"/>
              </w:rPr>
              <w:t>b</w:t>
            </w:r>
            <w:r w:rsidRPr="008A7643">
              <w:rPr>
                <w:rFonts w:ascii="Arial" w:hAnsi="Arial" w:cs="Arial"/>
              </w:rPr>
              <w:t>le</w:t>
            </w:r>
            <w:r w:rsidRPr="008A7643">
              <w:rPr>
                <w:rFonts w:ascii="Arial" w:hAnsi="Arial" w:cs="Arial"/>
                <w:spacing w:val="-5"/>
              </w:rPr>
              <w:t xml:space="preserve"> </w:t>
            </w:r>
            <w:r w:rsidRPr="008A7643">
              <w:rPr>
                <w:rFonts w:ascii="Arial" w:hAnsi="Arial" w:cs="Arial"/>
                <w:spacing w:val="1"/>
              </w:rPr>
              <w:t>fo</w:t>
            </w:r>
            <w:r w:rsidRPr="008A7643">
              <w:rPr>
                <w:rFonts w:ascii="Arial" w:hAnsi="Arial" w:cs="Arial"/>
              </w:rPr>
              <w:t>r</w:t>
            </w:r>
            <w:r w:rsidRPr="008A7643">
              <w:rPr>
                <w:rFonts w:ascii="Arial" w:hAnsi="Arial" w:cs="Arial"/>
                <w:spacing w:val="-3"/>
              </w:rPr>
              <w:t xml:space="preserve"> </w:t>
            </w:r>
            <w:r w:rsidRPr="008A7643">
              <w:rPr>
                <w:rFonts w:ascii="Arial" w:hAnsi="Arial" w:cs="Arial"/>
                <w:spacing w:val="-1"/>
              </w:rPr>
              <w:t>s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ho</w:t>
            </w:r>
            <w:r w:rsidRPr="008A7643">
              <w:rPr>
                <w:rFonts w:ascii="Arial" w:hAnsi="Arial" w:cs="Arial"/>
              </w:rPr>
              <w:t>la</w:t>
            </w:r>
            <w:r w:rsidRPr="008A7643">
              <w:rPr>
                <w:rFonts w:ascii="Arial" w:hAnsi="Arial" w:cs="Arial"/>
                <w:spacing w:val="1"/>
              </w:rPr>
              <w:t>r</w:t>
            </w:r>
            <w:r w:rsidRPr="008A7643">
              <w:rPr>
                <w:rFonts w:ascii="Arial" w:hAnsi="Arial" w:cs="Arial"/>
              </w:rPr>
              <w:t>ly</w:t>
            </w:r>
            <w:r w:rsidRPr="008A7643">
              <w:rPr>
                <w:rFonts w:ascii="Arial" w:hAnsi="Arial" w:cs="Arial"/>
                <w:spacing w:val="-6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mmun</w:t>
            </w:r>
            <w:r w:rsidRPr="008A7643">
              <w:rPr>
                <w:rFonts w:ascii="Arial" w:hAnsi="Arial" w:cs="Arial"/>
              </w:rPr>
              <w:t>icati</w:t>
            </w:r>
            <w:r w:rsidRPr="008A7643">
              <w:rPr>
                <w:rFonts w:ascii="Arial" w:hAnsi="Arial" w:cs="Arial"/>
                <w:spacing w:val="-1"/>
              </w:rPr>
              <w:t>o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 xml:space="preserve">Yes </w:t>
            </w:r>
          </w:p>
        </w:tc>
      </w:tr>
      <w:tr w:rsidR="00C3313E" w:rsidRPr="008A7643" w:rsidTr="008A7643">
        <w:trPr>
          <w:trHeight w:hRule="exact" w:val="4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A7643">
              <w:rPr>
                <w:rFonts w:ascii="Arial" w:hAnsi="Arial" w:cs="Arial"/>
                <w:b/>
                <w:u w:val="thick" w:color="000000"/>
              </w:rPr>
              <w:t>pti</w:t>
            </w:r>
            <w:r w:rsidRPr="008A7643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A7643">
              <w:rPr>
                <w:rFonts w:ascii="Arial" w:hAnsi="Arial" w:cs="Arial"/>
                <w:b/>
                <w:u w:val="thick" w:color="000000"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8A7643">
              <w:rPr>
                <w:rFonts w:ascii="Arial" w:hAnsi="Arial" w:cs="Arial"/>
                <w:b/>
                <w:u w:val="thick" w:color="000000"/>
              </w:rPr>
              <w:t>l/Gene</w:t>
            </w:r>
            <w:r w:rsidRPr="008A7643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8A7643">
              <w:rPr>
                <w:rFonts w:ascii="Arial" w:hAnsi="Arial" w:cs="Arial"/>
                <w:b/>
                <w:u w:val="thick" w:color="000000"/>
              </w:rPr>
              <w:t>l</w:t>
            </w:r>
            <w:r w:rsidRPr="008A7643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8A7643">
              <w:rPr>
                <w:rFonts w:ascii="Arial" w:hAnsi="Arial" w:cs="Arial"/>
              </w:rPr>
              <w:t>c</w:t>
            </w:r>
            <w:r w:rsidRPr="008A7643">
              <w:rPr>
                <w:rFonts w:ascii="Arial" w:hAnsi="Arial" w:cs="Arial"/>
                <w:spacing w:val="1"/>
              </w:rPr>
              <w:t>omm</w:t>
            </w:r>
            <w:r w:rsidRPr="008A7643">
              <w:rPr>
                <w:rFonts w:ascii="Arial" w:hAnsi="Arial" w:cs="Arial"/>
              </w:rPr>
              <w:t>e</w:t>
            </w:r>
            <w:r w:rsidRPr="008A7643">
              <w:rPr>
                <w:rFonts w:ascii="Arial" w:hAnsi="Arial" w:cs="Arial"/>
                <w:spacing w:val="1"/>
              </w:rPr>
              <w:t>n</w:t>
            </w:r>
            <w:r w:rsidRPr="008A7643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A0535F">
            <w:pPr>
              <w:spacing w:before="2" w:line="220" w:lineRule="exact"/>
              <w:ind w:left="102" w:right="62"/>
              <w:jc w:val="both"/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ri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in</w:t>
            </w:r>
            <w:r w:rsidRPr="008A764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1"/>
              </w:rPr>
              <w:t>oft</w:t>
            </w:r>
            <w:r w:rsidRPr="008A7643">
              <w:rPr>
                <w:rFonts w:ascii="Arial" w:hAnsi="Arial" w:cs="Arial"/>
                <w:b/>
              </w:rPr>
              <w:t>w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re</w:t>
            </w:r>
            <w:r w:rsidRPr="008A764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is</w:t>
            </w:r>
            <w:r w:rsidRPr="008A7643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a</w:t>
            </w:r>
            <w:r w:rsidRPr="008A7643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ea</w:t>
            </w:r>
            <w:r w:rsidRPr="008A7643">
              <w:rPr>
                <w:rFonts w:ascii="Arial" w:hAnsi="Arial" w:cs="Arial"/>
                <w:b/>
              </w:rPr>
              <w:t>t</w:t>
            </w:r>
            <w:r w:rsidRPr="008A7643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a</w:t>
            </w:r>
            <w:r w:rsidRPr="008A7643">
              <w:rPr>
                <w:rFonts w:ascii="Arial" w:hAnsi="Arial" w:cs="Arial"/>
                <w:b/>
              </w:rPr>
              <w:t>lte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n</w:t>
            </w:r>
            <w:r w:rsidRPr="008A7643">
              <w:rPr>
                <w:rFonts w:ascii="Arial" w:hAnsi="Arial" w:cs="Arial"/>
                <w:b/>
                <w:spacing w:val="1"/>
              </w:rPr>
              <w:t>at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v</w:t>
            </w:r>
            <w:r w:rsidRPr="008A7643">
              <w:rPr>
                <w:rFonts w:ascii="Arial" w:hAnsi="Arial" w:cs="Arial"/>
                <w:b/>
              </w:rPr>
              <w:t xml:space="preserve">e 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o</w:t>
            </w:r>
            <w:r w:rsidRPr="008A7643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x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4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  <w:spacing w:val="2"/>
              </w:rPr>
              <w:t>k</w:t>
            </w:r>
            <w:r w:rsidRPr="008A7643">
              <w:rPr>
                <w:rFonts w:ascii="Arial" w:hAnsi="Arial" w:cs="Arial"/>
                <w:b/>
                <w:spacing w:val="-3"/>
              </w:rPr>
              <w:t>i</w:t>
            </w:r>
            <w:r w:rsidRPr="008A7643">
              <w:rPr>
                <w:rFonts w:ascii="Arial" w:hAnsi="Arial" w:cs="Arial"/>
                <w:b/>
              </w:rPr>
              <w:t>ng</w:t>
            </w:r>
            <w:r w:rsidRPr="008A764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hig</w:t>
            </w:r>
            <w:r w:rsidRPr="008A7643">
              <w:rPr>
                <w:rFonts w:ascii="Arial" w:hAnsi="Arial" w:cs="Arial"/>
                <w:b/>
                <w:spacing w:val="9"/>
              </w:rPr>
              <w:t>h</w:t>
            </w:r>
            <w:r w:rsidRPr="008A7643">
              <w:rPr>
                <w:rFonts w:ascii="Arial" w:hAnsi="Arial" w:cs="Arial"/>
                <w:b/>
                <w:spacing w:val="1"/>
              </w:rPr>
              <w:t>-</w:t>
            </w:r>
            <w:r w:rsidRPr="008A7643">
              <w:rPr>
                <w:rFonts w:ascii="Arial" w:hAnsi="Arial" w:cs="Arial"/>
                <w:b/>
              </w:rPr>
              <w:t>q</w:t>
            </w:r>
            <w:r w:rsidRPr="008A7643">
              <w:rPr>
                <w:rFonts w:ascii="Arial" w:hAnsi="Arial" w:cs="Arial"/>
                <w:b/>
                <w:spacing w:val="-1"/>
              </w:rPr>
              <w:t>u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lity ch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s</w:t>
            </w:r>
            <w:r w:rsidRPr="008A764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nd</w:t>
            </w:r>
            <w:r w:rsidRPr="008A7643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p</w:t>
            </w:r>
            <w:r w:rsidRPr="008A7643">
              <w:rPr>
                <w:rFonts w:ascii="Arial" w:hAnsi="Arial" w:cs="Arial"/>
                <w:b/>
                <w:spacing w:val="-1"/>
              </w:rPr>
              <w:t>hs</w:t>
            </w:r>
            <w:r w:rsidRPr="008A7643">
              <w:rPr>
                <w:rFonts w:ascii="Arial" w:hAnsi="Arial" w:cs="Arial"/>
                <w:b/>
              </w:rPr>
              <w:t>,</w:t>
            </w:r>
            <w:r w:rsidRPr="008A764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off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>ing</w:t>
            </w:r>
            <w:r w:rsidRPr="008A7643">
              <w:rPr>
                <w:rFonts w:ascii="Arial" w:hAnsi="Arial" w:cs="Arial"/>
                <w:b/>
                <w:spacing w:val="3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re pre</w:t>
            </w:r>
            <w:r w:rsidRPr="008A7643">
              <w:rPr>
                <w:rFonts w:ascii="Arial" w:hAnsi="Arial" w:cs="Arial"/>
                <w:b/>
                <w:spacing w:val="1"/>
              </w:rPr>
              <w:t>c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nt</w:t>
            </w:r>
            <w:r w:rsidRPr="008A7643">
              <w:rPr>
                <w:rFonts w:ascii="Arial" w:hAnsi="Arial" w:cs="Arial"/>
                <w:b/>
                <w:spacing w:val="1"/>
              </w:rPr>
              <w:t>ro</w:t>
            </w:r>
            <w:r w:rsidRPr="008A7643">
              <w:rPr>
                <w:rFonts w:ascii="Arial" w:hAnsi="Arial" w:cs="Arial"/>
                <w:b/>
              </w:rPr>
              <w:t>l</w:t>
            </w:r>
            <w:r w:rsidRPr="008A7643">
              <w:rPr>
                <w:rFonts w:ascii="Arial" w:hAnsi="Arial" w:cs="Arial"/>
                <w:b/>
                <w:spacing w:val="5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nd</w:t>
            </w:r>
            <w:r w:rsidRPr="008A7643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cu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  <w:spacing w:val="1"/>
              </w:rPr>
              <w:t>to</w:t>
            </w:r>
            <w:r w:rsidRPr="008A7643">
              <w:rPr>
                <w:rFonts w:ascii="Arial" w:hAnsi="Arial" w:cs="Arial"/>
                <w:b/>
                <w:spacing w:val="2"/>
              </w:rPr>
              <w:t>m</w:t>
            </w:r>
            <w:r w:rsidRPr="008A7643">
              <w:rPr>
                <w:rFonts w:ascii="Arial" w:hAnsi="Arial" w:cs="Arial"/>
                <w:b/>
              </w:rPr>
              <w:t>iz</w:t>
            </w:r>
            <w:r w:rsidRPr="008A7643">
              <w:rPr>
                <w:rFonts w:ascii="Arial" w:hAnsi="Arial" w:cs="Arial"/>
                <w:b/>
                <w:spacing w:val="1"/>
              </w:rPr>
              <w:t>at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n.</w:t>
            </w:r>
            <w:r w:rsidRPr="008A7643">
              <w:rPr>
                <w:rFonts w:ascii="Arial" w:hAnsi="Arial" w:cs="Arial"/>
                <w:b/>
                <w:spacing w:val="2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1"/>
              </w:rPr>
              <w:t>M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  <w:spacing w:val="-1"/>
              </w:rPr>
              <w:t>o</w:t>
            </w:r>
            <w:r w:rsidRPr="008A7643">
              <w:rPr>
                <w:rFonts w:ascii="Arial" w:hAnsi="Arial" w:cs="Arial"/>
                <w:b/>
                <w:spacing w:val="1"/>
              </w:rPr>
              <w:t>v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r</w:t>
            </w:r>
            <w:r w:rsidRPr="008A7643">
              <w:rPr>
                <w:rFonts w:ascii="Arial" w:hAnsi="Arial" w:cs="Arial"/>
                <w:b/>
              </w:rPr>
              <w:t xml:space="preserve">, 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d</w:t>
            </w:r>
            <w:r w:rsidRPr="008A7643">
              <w:rPr>
                <w:rFonts w:ascii="Arial" w:hAnsi="Arial" w:cs="Arial"/>
                <w:b/>
                <w:spacing w:val="-1"/>
              </w:rPr>
              <w:t>d</w:t>
            </w:r>
            <w:r w:rsidRPr="008A7643">
              <w:rPr>
                <w:rFonts w:ascii="Arial" w:hAnsi="Arial" w:cs="Arial"/>
                <w:b/>
              </w:rPr>
              <w:t>i</w:t>
            </w:r>
            <w:r w:rsidRPr="008A7643">
              <w:rPr>
                <w:rFonts w:ascii="Arial" w:hAnsi="Arial" w:cs="Arial"/>
                <w:b/>
                <w:spacing w:val="2"/>
              </w:rPr>
              <w:t>n</w:t>
            </w:r>
            <w:r w:rsidRPr="008A7643">
              <w:rPr>
                <w:rFonts w:ascii="Arial" w:hAnsi="Arial" w:cs="Arial"/>
                <w:b/>
              </w:rPr>
              <w:t>g</w:t>
            </w:r>
            <w:r w:rsidRPr="008A7643">
              <w:rPr>
                <w:rFonts w:ascii="Arial" w:hAnsi="Arial" w:cs="Arial"/>
                <w:b/>
                <w:spacing w:val="7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plant</w:t>
            </w:r>
            <w:r w:rsidRPr="008A7643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ima</w:t>
            </w:r>
            <w:r w:rsidRPr="008A7643">
              <w:rPr>
                <w:rFonts w:ascii="Arial" w:hAnsi="Arial" w:cs="Arial"/>
                <w:b/>
                <w:spacing w:val="1"/>
              </w:rPr>
              <w:t>g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wi</w:t>
            </w:r>
            <w:r w:rsidRPr="008A7643">
              <w:rPr>
                <w:rFonts w:ascii="Arial" w:hAnsi="Arial" w:cs="Arial"/>
                <w:b/>
                <w:spacing w:val="1"/>
              </w:rPr>
              <w:t>t</w:t>
            </w:r>
            <w:r w:rsidRPr="008A7643">
              <w:rPr>
                <w:rFonts w:ascii="Arial" w:hAnsi="Arial" w:cs="Arial"/>
                <w:b/>
              </w:rPr>
              <w:t>h</w:t>
            </w:r>
            <w:r w:rsidRPr="008A7643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-2"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xt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-1"/>
              </w:rPr>
              <w:t>a</w:t>
            </w:r>
            <w:r w:rsidRPr="008A7643">
              <w:rPr>
                <w:rFonts w:ascii="Arial" w:hAnsi="Arial" w:cs="Arial"/>
                <w:b/>
              </w:rPr>
              <w:t>ct</w:t>
            </w:r>
            <w:r w:rsidRPr="008A7643">
              <w:rPr>
                <w:rFonts w:ascii="Arial" w:hAnsi="Arial" w:cs="Arial"/>
                <w:b/>
                <w:spacing w:val="8"/>
              </w:rPr>
              <w:t xml:space="preserve"> </w:t>
            </w:r>
            <w:r w:rsidRPr="008A7643">
              <w:rPr>
                <w:rFonts w:ascii="Arial" w:hAnsi="Arial" w:cs="Arial"/>
                <w:b/>
                <w:spacing w:val="1"/>
              </w:rPr>
              <w:t>fo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6"/>
              </w:rPr>
              <w:t xml:space="preserve"> </w:t>
            </w:r>
            <w:r w:rsidRPr="008A7643">
              <w:rPr>
                <w:rFonts w:ascii="Arial" w:hAnsi="Arial" w:cs="Arial"/>
                <w:b/>
              </w:rPr>
              <w:t>en</w:t>
            </w:r>
            <w:r w:rsidRPr="008A7643">
              <w:rPr>
                <w:rFonts w:ascii="Arial" w:hAnsi="Arial" w:cs="Arial"/>
                <w:b/>
                <w:spacing w:val="1"/>
              </w:rPr>
              <w:t>gag</w:t>
            </w:r>
            <w:r w:rsidRPr="008A7643">
              <w:rPr>
                <w:rFonts w:ascii="Arial" w:hAnsi="Arial" w:cs="Arial"/>
                <w:b/>
              </w:rPr>
              <w:t>ing</w:t>
            </w:r>
            <w:r w:rsidRPr="008A7643">
              <w:rPr>
                <w:rFonts w:ascii="Arial" w:hAnsi="Arial" w:cs="Arial"/>
                <w:b/>
                <w:spacing w:val="2"/>
              </w:rPr>
              <w:t xml:space="preserve"> m</w:t>
            </w:r>
            <w:r w:rsidRPr="008A7643">
              <w:rPr>
                <w:rFonts w:ascii="Arial" w:hAnsi="Arial" w:cs="Arial"/>
                <w:b/>
                <w:spacing w:val="1"/>
              </w:rPr>
              <w:t>o</w:t>
            </w:r>
            <w:r w:rsidRPr="008A7643">
              <w:rPr>
                <w:rFonts w:ascii="Arial" w:hAnsi="Arial" w:cs="Arial"/>
                <w:b/>
              </w:rPr>
              <w:t>re r</w:t>
            </w:r>
            <w:r w:rsidRPr="008A7643">
              <w:rPr>
                <w:rFonts w:ascii="Arial" w:hAnsi="Arial" w:cs="Arial"/>
                <w:b/>
                <w:spacing w:val="1"/>
              </w:rPr>
              <w:t>e</w:t>
            </w:r>
            <w:r w:rsidRPr="008A7643">
              <w:rPr>
                <w:rFonts w:ascii="Arial" w:hAnsi="Arial" w:cs="Arial"/>
                <w:b/>
                <w:spacing w:val="-1"/>
              </w:rPr>
              <w:t>s</w:t>
            </w:r>
            <w:r w:rsidRPr="008A7643">
              <w:rPr>
                <w:rFonts w:ascii="Arial" w:hAnsi="Arial" w:cs="Arial"/>
                <w:b/>
              </w:rPr>
              <w:t>e</w:t>
            </w:r>
            <w:r w:rsidRPr="008A7643">
              <w:rPr>
                <w:rFonts w:ascii="Arial" w:hAnsi="Arial" w:cs="Arial"/>
                <w:b/>
                <w:spacing w:val="1"/>
              </w:rPr>
              <w:t>a</w:t>
            </w:r>
            <w:r w:rsidRPr="008A7643">
              <w:rPr>
                <w:rFonts w:ascii="Arial" w:hAnsi="Arial" w:cs="Arial"/>
                <w:b/>
              </w:rPr>
              <w:t>r</w:t>
            </w:r>
            <w:r w:rsidRPr="008A7643">
              <w:rPr>
                <w:rFonts w:ascii="Arial" w:hAnsi="Arial" w:cs="Arial"/>
                <w:b/>
                <w:spacing w:val="1"/>
              </w:rPr>
              <w:t>c</w:t>
            </w:r>
            <w:r w:rsidRPr="008A7643">
              <w:rPr>
                <w:rFonts w:ascii="Arial" w:hAnsi="Arial" w:cs="Arial"/>
                <w:b/>
              </w:rPr>
              <w:t>hers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3313E" w:rsidRPr="008A7643" w:rsidRDefault="000831D7">
            <w:pPr>
              <w:rPr>
                <w:rFonts w:ascii="Arial" w:hAnsi="Arial" w:cs="Arial"/>
              </w:rPr>
            </w:pPr>
            <w:r w:rsidRPr="008A7643">
              <w:rPr>
                <w:rFonts w:ascii="Arial" w:hAnsi="Arial" w:cs="Arial"/>
              </w:rPr>
              <w:t>I will add plant or field of crop /plant image in paper</w:t>
            </w:r>
          </w:p>
        </w:tc>
      </w:tr>
    </w:tbl>
    <w:p w:rsidR="005E6306" w:rsidRPr="008A7643" w:rsidRDefault="005E6306">
      <w:pPr>
        <w:spacing w:line="200" w:lineRule="exact"/>
        <w:rPr>
          <w:rFonts w:ascii="Arial" w:hAnsi="Arial" w:cs="Arial"/>
        </w:rPr>
      </w:pPr>
    </w:p>
    <w:tbl>
      <w:tblPr>
        <w:tblW w:w="4897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7"/>
        <w:gridCol w:w="7318"/>
        <w:gridCol w:w="7056"/>
      </w:tblGrid>
      <w:tr w:rsidR="005E6306" w:rsidRPr="008A7643" w:rsidTr="008A764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06" w:rsidRPr="008A7643" w:rsidRDefault="005E6306" w:rsidP="005E630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8A7643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8A7643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5E6306" w:rsidRPr="008A7643" w:rsidRDefault="005E6306" w:rsidP="005E6306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5E6306" w:rsidRPr="008A7643" w:rsidTr="008A7643">
        <w:tc>
          <w:tcPr>
            <w:tcW w:w="160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306" w:rsidRPr="008A7643" w:rsidRDefault="005E6306" w:rsidP="005E6306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8A7643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68" w:type="pct"/>
            <w:shd w:val="clear" w:color="auto" w:fill="auto"/>
          </w:tcPr>
          <w:p w:rsidR="005E6306" w:rsidRPr="008A7643" w:rsidRDefault="005E6306" w:rsidP="005E6306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8A7643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8A7643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8A7643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E6306" w:rsidRPr="008A7643" w:rsidTr="008A7643">
        <w:trPr>
          <w:trHeight w:val="890"/>
        </w:trPr>
        <w:tc>
          <w:tcPr>
            <w:tcW w:w="1602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06" w:rsidRPr="008A7643" w:rsidRDefault="005E6306" w:rsidP="005E6306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8A7643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3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306" w:rsidRPr="008A7643" w:rsidRDefault="005E6306" w:rsidP="005E6306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8A764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8A764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8A7643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68" w:type="pct"/>
            <w:shd w:val="clear" w:color="auto" w:fill="auto"/>
            <w:vAlign w:val="center"/>
          </w:tcPr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  <w:p w:rsidR="005E6306" w:rsidRPr="008A7643" w:rsidRDefault="005E6306" w:rsidP="005E6306">
            <w:pPr>
              <w:rPr>
                <w:rFonts w:ascii="Arial" w:eastAsia="Arial Unicode MS" w:hAnsi="Arial" w:cs="Arial"/>
                <w:lang w:val="en-GB"/>
              </w:rPr>
            </w:pPr>
          </w:p>
          <w:p w:rsidR="005E6306" w:rsidRPr="008A7643" w:rsidRDefault="00133D24" w:rsidP="005E6306">
            <w:pPr>
              <w:rPr>
                <w:rFonts w:ascii="Arial" w:eastAsia="Arial Unicode MS" w:hAnsi="Arial" w:cs="Arial"/>
                <w:lang w:val="en-GB"/>
              </w:rPr>
            </w:pPr>
            <w:r w:rsidRPr="008A7643">
              <w:rPr>
                <w:rFonts w:ascii="Arial" w:eastAsia="Arial Unicode MS" w:hAnsi="Arial" w:cs="Arial"/>
                <w:lang w:val="en-GB"/>
              </w:rPr>
              <w:t xml:space="preserve">No issues </w:t>
            </w:r>
          </w:p>
        </w:tc>
      </w:tr>
      <w:bookmarkEnd w:id="1"/>
    </w:tbl>
    <w:p w:rsidR="005E6306" w:rsidRPr="008A7643" w:rsidRDefault="005E6306" w:rsidP="005E6306">
      <w:pPr>
        <w:rPr>
          <w:rFonts w:ascii="Arial" w:hAnsi="Arial" w:cs="Arial"/>
        </w:rPr>
      </w:pPr>
    </w:p>
    <w:p w:rsidR="005E6306" w:rsidRPr="008A7643" w:rsidRDefault="005E6306" w:rsidP="005E6306">
      <w:pPr>
        <w:rPr>
          <w:rFonts w:ascii="Arial" w:hAnsi="Arial" w:cs="Arial"/>
        </w:rPr>
      </w:pPr>
      <w:bookmarkStart w:id="2" w:name="_GoBack"/>
      <w:bookmarkEnd w:id="0"/>
      <w:bookmarkEnd w:id="2"/>
    </w:p>
    <w:p w:rsidR="005E6306" w:rsidRPr="008A7643" w:rsidRDefault="005E6306">
      <w:pPr>
        <w:spacing w:line="200" w:lineRule="exact"/>
        <w:rPr>
          <w:rFonts w:ascii="Arial" w:hAnsi="Arial" w:cs="Arial"/>
        </w:rPr>
      </w:pPr>
    </w:p>
    <w:sectPr w:rsidR="005E6306" w:rsidRPr="008A7643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6AE" w:rsidRDefault="00F726AE">
      <w:r>
        <w:separator/>
      </w:r>
    </w:p>
  </w:endnote>
  <w:endnote w:type="continuationSeparator" w:id="0">
    <w:p w:rsidR="00F726AE" w:rsidRDefault="00F72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6AE" w:rsidRDefault="00F726AE">
      <w:r>
        <w:separator/>
      </w:r>
    </w:p>
  </w:footnote>
  <w:footnote w:type="continuationSeparator" w:id="0">
    <w:p w:rsidR="00F726AE" w:rsidRDefault="00F72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B748E6"/>
    <w:multiLevelType w:val="multilevel"/>
    <w:tmpl w:val="C3BEE8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13E"/>
    <w:rsid w:val="000831D7"/>
    <w:rsid w:val="00133D24"/>
    <w:rsid w:val="0027412B"/>
    <w:rsid w:val="002C1240"/>
    <w:rsid w:val="002E05C4"/>
    <w:rsid w:val="002F3A60"/>
    <w:rsid w:val="005E6306"/>
    <w:rsid w:val="008437C1"/>
    <w:rsid w:val="008A7643"/>
    <w:rsid w:val="008B2AB5"/>
    <w:rsid w:val="00A0535F"/>
    <w:rsid w:val="00C3313E"/>
    <w:rsid w:val="00F7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74AE25-B997-4AC1-8E5D-9F4106A4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741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SDI 1137</cp:lastModifiedBy>
  <cp:revision>5</cp:revision>
  <dcterms:created xsi:type="dcterms:W3CDTF">2025-07-11T19:12:00Z</dcterms:created>
  <dcterms:modified xsi:type="dcterms:W3CDTF">2025-07-12T06:44:00Z</dcterms:modified>
  <cp:contentStatus/>
</cp:coreProperties>
</file>