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C4CF9" w14:textId="77777777" w:rsidR="00983612" w:rsidRPr="005D71D2" w:rsidRDefault="00983612">
      <w:pPr>
        <w:spacing w:line="200" w:lineRule="exact"/>
        <w:rPr>
          <w:rFonts w:ascii="Arial" w:hAnsi="Arial" w:cs="Arial"/>
        </w:rPr>
      </w:pPr>
    </w:p>
    <w:p w14:paraId="5201C09A" w14:textId="77777777" w:rsidR="00983612" w:rsidRPr="005D71D2" w:rsidRDefault="00983612">
      <w:pPr>
        <w:spacing w:line="200" w:lineRule="exact"/>
        <w:rPr>
          <w:rFonts w:ascii="Arial" w:hAnsi="Arial" w:cs="Arial"/>
        </w:rPr>
      </w:pPr>
    </w:p>
    <w:p w14:paraId="2846AD1D" w14:textId="77777777" w:rsidR="00983612" w:rsidRPr="005D71D2" w:rsidRDefault="00983612">
      <w:pPr>
        <w:spacing w:before="4" w:line="200" w:lineRule="exact"/>
        <w:rPr>
          <w:rFonts w:ascii="Arial" w:hAnsi="Arial" w:cs="Arial"/>
        </w:rPr>
      </w:pPr>
    </w:p>
    <w:tbl>
      <w:tblPr>
        <w:tblW w:w="0" w:type="auto"/>
        <w:tblInd w:w="174" w:type="dxa"/>
        <w:tblLayout w:type="fixed"/>
        <w:tblCellMar>
          <w:left w:w="0" w:type="dxa"/>
          <w:right w:w="0" w:type="dxa"/>
        </w:tblCellMar>
        <w:tblLook w:val="01E0" w:firstRow="1" w:lastRow="1" w:firstColumn="1" w:lastColumn="1" w:noHBand="0" w:noVBand="0"/>
      </w:tblPr>
      <w:tblGrid>
        <w:gridCol w:w="5122"/>
        <w:gridCol w:w="15854"/>
      </w:tblGrid>
      <w:tr w:rsidR="00983612" w:rsidRPr="005D71D2" w14:paraId="624FD6B3" w14:textId="77777777" w:rsidTr="005D71D2">
        <w:trPr>
          <w:trHeight w:hRule="exact" w:val="300"/>
        </w:trPr>
        <w:tc>
          <w:tcPr>
            <w:tcW w:w="5122" w:type="dxa"/>
            <w:tcBorders>
              <w:top w:val="single" w:sz="5" w:space="0" w:color="000000"/>
              <w:left w:val="single" w:sz="5" w:space="0" w:color="000000"/>
              <w:bottom w:val="single" w:sz="5" w:space="0" w:color="000000"/>
              <w:right w:val="single" w:sz="5" w:space="0" w:color="000000"/>
            </w:tcBorders>
          </w:tcPr>
          <w:p w14:paraId="3A6BEADB" w14:textId="77777777" w:rsidR="00983612" w:rsidRPr="005D71D2" w:rsidRDefault="00A927E9">
            <w:pPr>
              <w:spacing w:line="220" w:lineRule="exact"/>
              <w:ind w:left="88"/>
              <w:rPr>
                <w:rFonts w:ascii="Arial" w:eastAsia="Arial" w:hAnsi="Arial" w:cs="Arial"/>
              </w:rPr>
            </w:pPr>
            <w:r w:rsidRPr="005D71D2">
              <w:rPr>
                <w:rFonts w:ascii="Arial" w:eastAsia="Arial" w:hAnsi="Arial" w:cs="Arial"/>
              </w:rPr>
              <w:t>Jou</w:t>
            </w:r>
            <w:r w:rsidRPr="005D71D2">
              <w:rPr>
                <w:rFonts w:ascii="Arial" w:eastAsia="Arial" w:hAnsi="Arial" w:cs="Arial"/>
                <w:spacing w:val="1"/>
              </w:rPr>
              <w:t>r</w:t>
            </w:r>
            <w:r w:rsidRPr="005D71D2">
              <w:rPr>
                <w:rFonts w:ascii="Arial" w:eastAsia="Arial" w:hAnsi="Arial" w:cs="Arial"/>
              </w:rPr>
              <w:t>nal</w:t>
            </w:r>
            <w:r w:rsidRPr="005D71D2">
              <w:rPr>
                <w:rFonts w:ascii="Arial" w:eastAsia="Arial" w:hAnsi="Arial" w:cs="Arial"/>
                <w:spacing w:val="-7"/>
              </w:rPr>
              <w:t xml:space="preserve"> </w:t>
            </w:r>
            <w:r w:rsidRPr="005D71D2">
              <w:rPr>
                <w:rFonts w:ascii="Arial" w:eastAsia="Arial" w:hAnsi="Arial" w:cs="Arial"/>
              </w:rPr>
              <w:t>Na</w:t>
            </w:r>
            <w:r w:rsidRPr="005D71D2">
              <w:rPr>
                <w:rFonts w:ascii="Arial" w:eastAsia="Arial" w:hAnsi="Arial" w:cs="Arial"/>
                <w:spacing w:val="4"/>
              </w:rPr>
              <w:t>m</w:t>
            </w:r>
            <w:r w:rsidRPr="005D71D2">
              <w:rPr>
                <w:rFonts w:ascii="Arial" w:eastAsia="Arial" w:hAnsi="Arial" w:cs="Arial"/>
              </w:rPr>
              <w:t>e:</w:t>
            </w:r>
          </w:p>
        </w:tc>
        <w:tc>
          <w:tcPr>
            <w:tcW w:w="15854" w:type="dxa"/>
            <w:tcBorders>
              <w:top w:val="single" w:sz="5" w:space="0" w:color="000000"/>
              <w:left w:val="single" w:sz="5" w:space="0" w:color="000000"/>
              <w:bottom w:val="single" w:sz="5" w:space="0" w:color="000000"/>
              <w:right w:val="single" w:sz="5" w:space="0" w:color="000000"/>
            </w:tcBorders>
          </w:tcPr>
          <w:p w14:paraId="591DABAC" w14:textId="77777777" w:rsidR="00983612" w:rsidRPr="005D71D2" w:rsidRDefault="00A927E9">
            <w:pPr>
              <w:spacing w:before="25"/>
              <w:ind w:left="102"/>
              <w:rPr>
                <w:rFonts w:ascii="Arial" w:eastAsia="Arial" w:hAnsi="Arial" w:cs="Arial"/>
              </w:rPr>
            </w:pPr>
            <w:r w:rsidRPr="005D71D2">
              <w:rPr>
                <w:rFonts w:ascii="Arial" w:eastAsia="Arial" w:hAnsi="Arial" w:cs="Arial"/>
                <w:color w:val="0000FF"/>
                <w:u w:val="thick" w:color="0000FF"/>
              </w:rPr>
              <w:t>Journal</w:t>
            </w:r>
            <w:r w:rsidRPr="005D71D2">
              <w:rPr>
                <w:rFonts w:ascii="Arial" w:eastAsia="Arial" w:hAnsi="Arial" w:cs="Arial"/>
                <w:color w:val="0000FF"/>
                <w:spacing w:val="4"/>
                <w:u w:val="thick" w:color="0000FF"/>
              </w:rPr>
              <w:t xml:space="preserve"> </w:t>
            </w:r>
            <w:r w:rsidRPr="005D71D2">
              <w:rPr>
                <w:rFonts w:ascii="Arial" w:eastAsia="Arial" w:hAnsi="Arial" w:cs="Arial"/>
                <w:color w:val="0000FF"/>
                <w:w w:val="112"/>
                <w:u w:val="thick" w:color="0000FF"/>
              </w:rPr>
              <w:t>of</w:t>
            </w:r>
            <w:r w:rsidRPr="005D71D2">
              <w:rPr>
                <w:rFonts w:ascii="Arial" w:eastAsia="Arial" w:hAnsi="Arial" w:cs="Arial"/>
                <w:color w:val="0000FF"/>
                <w:spacing w:val="-49"/>
                <w:w w:val="99"/>
                <w:u w:val="thick" w:color="0000FF"/>
              </w:rPr>
              <w:t xml:space="preserve"> </w:t>
            </w:r>
            <w:r w:rsidRPr="005D71D2">
              <w:rPr>
                <w:rFonts w:ascii="Arial" w:eastAsia="Arial" w:hAnsi="Arial" w:cs="Arial"/>
                <w:color w:val="0000FF"/>
                <w:spacing w:val="-5"/>
                <w:u w:val="thick" w:color="0000FF"/>
              </w:rPr>
              <w:t>A</w:t>
            </w:r>
            <w:r w:rsidRPr="005D71D2">
              <w:rPr>
                <w:rFonts w:ascii="Arial" w:eastAsia="Arial" w:hAnsi="Arial" w:cs="Arial"/>
                <w:color w:val="0000FF"/>
                <w:u w:val="thick" w:color="0000FF"/>
              </w:rPr>
              <w:t>d</w:t>
            </w:r>
            <w:r w:rsidRPr="005D71D2">
              <w:rPr>
                <w:rFonts w:ascii="Arial" w:eastAsia="Arial" w:hAnsi="Arial" w:cs="Arial"/>
                <w:color w:val="0000FF"/>
                <w:spacing w:val="3"/>
                <w:u w:val="thick" w:color="0000FF"/>
              </w:rPr>
              <w:t>v</w:t>
            </w:r>
            <w:r w:rsidRPr="005D71D2">
              <w:rPr>
                <w:rFonts w:ascii="Arial" w:eastAsia="Arial" w:hAnsi="Arial" w:cs="Arial"/>
                <w:color w:val="0000FF"/>
                <w:u w:val="thick" w:color="0000FF"/>
              </w:rPr>
              <w:t>anc</w:t>
            </w:r>
            <w:r w:rsidRPr="005D71D2">
              <w:rPr>
                <w:rFonts w:ascii="Arial" w:eastAsia="Arial" w:hAnsi="Arial" w:cs="Arial"/>
                <w:color w:val="0000FF"/>
                <w:spacing w:val="2"/>
                <w:u w:val="thick" w:color="0000FF"/>
              </w:rPr>
              <w:t>e</w:t>
            </w:r>
            <w:r w:rsidRPr="005D71D2">
              <w:rPr>
                <w:rFonts w:ascii="Arial" w:eastAsia="Arial" w:hAnsi="Arial" w:cs="Arial"/>
                <w:color w:val="0000FF"/>
                <w:u w:val="thick" w:color="0000FF"/>
              </w:rPr>
              <w:t>s</w:t>
            </w:r>
            <w:r w:rsidRPr="005D71D2">
              <w:rPr>
                <w:rFonts w:ascii="Arial" w:eastAsia="Arial" w:hAnsi="Arial" w:cs="Arial"/>
                <w:color w:val="0000FF"/>
                <w:spacing w:val="2"/>
                <w:u w:val="thick" w:color="0000FF"/>
              </w:rPr>
              <w:t xml:space="preserve"> </w:t>
            </w:r>
            <w:r w:rsidRPr="005D71D2">
              <w:rPr>
                <w:rFonts w:ascii="Arial" w:eastAsia="Arial" w:hAnsi="Arial" w:cs="Arial"/>
                <w:color w:val="0000FF"/>
                <w:w w:val="113"/>
                <w:u w:val="thick" w:color="0000FF"/>
              </w:rPr>
              <w:t>in</w:t>
            </w:r>
            <w:r w:rsidRPr="005D71D2">
              <w:rPr>
                <w:rFonts w:ascii="Arial" w:eastAsia="Arial" w:hAnsi="Arial" w:cs="Arial"/>
                <w:color w:val="0000FF"/>
                <w:spacing w:val="-55"/>
                <w:w w:val="99"/>
                <w:u w:val="thick" w:color="0000FF"/>
              </w:rPr>
              <w:t xml:space="preserve"> </w:t>
            </w:r>
            <w:r w:rsidRPr="005D71D2">
              <w:rPr>
                <w:rFonts w:ascii="Arial" w:eastAsia="Arial" w:hAnsi="Arial" w:cs="Arial"/>
                <w:color w:val="0000FF"/>
                <w:w w:val="112"/>
                <w:u w:val="thick" w:color="0000FF"/>
              </w:rPr>
              <w:t>B</w:t>
            </w:r>
            <w:r w:rsidRPr="005D71D2">
              <w:rPr>
                <w:rFonts w:ascii="Arial" w:eastAsia="Arial" w:hAnsi="Arial" w:cs="Arial"/>
                <w:color w:val="0000FF"/>
                <w:spacing w:val="2"/>
                <w:w w:val="112"/>
                <w:u w:val="thick" w:color="0000FF"/>
              </w:rPr>
              <w:t>i</w:t>
            </w:r>
            <w:r w:rsidRPr="005D71D2">
              <w:rPr>
                <w:rFonts w:ascii="Arial" w:eastAsia="Arial" w:hAnsi="Arial" w:cs="Arial"/>
                <w:color w:val="0000FF"/>
                <w:w w:val="111"/>
                <w:u w:val="thick" w:color="0000FF"/>
              </w:rPr>
              <w:t>ol</w:t>
            </w:r>
            <w:r w:rsidRPr="005D71D2">
              <w:rPr>
                <w:rFonts w:ascii="Arial" w:eastAsia="Arial" w:hAnsi="Arial" w:cs="Arial"/>
                <w:color w:val="0000FF"/>
                <w:spacing w:val="1"/>
                <w:w w:val="111"/>
                <w:u w:val="thick" w:color="0000FF"/>
              </w:rPr>
              <w:t>o</w:t>
            </w:r>
            <w:r w:rsidRPr="005D71D2">
              <w:rPr>
                <w:rFonts w:ascii="Arial" w:eastAsia="Arial" w:hAnsi="Arial" w:cs="Arial"/>
                <w:color w:val="0000FF"/>
                <w:w w:val="110"/>
                <w:u w:val="thick" w:color="0000FF"/>
              </w:rPr>
              <w:t>gy</w:t>
            </w:r>
            <w:r w:rsidRPr="005D71D2">
              <w:rPr>
                <w:rFonts w:ascii="Arial" w:eastAsia="Arial" w:hAnsi="Arial" w:cs="Arial"/>
                <w:color w:val="0000FF"/>
                <w:spacing w:val="-55"/>
                <w:w w:val="99"/>
                <w:u w:val="thick" w:color="0000FF"/>
              </w:rPr>
              <w:t xml:space="preserve"> </w:t>
            </w:r>
            <w:r w:rsidRPr="005D71D2">
              <w:rPr>
                <w:rFonts w:ascii="Arial" w:eastAsia="Arial" w:hAnsi="Arial" w:cs="Arial"/>
                <w:color w:val="0000FF"/>
                <w:w w:val="107"/>
                <w:u w:val="thick" w:color="0000FF"/>
              </w:rPr>
              <w:t>&amp;</w:t>
            </w:r>
            <w:r w:rsidRPr="005D71D2">
              <w:rPr>
                <w:rFonts w:ascii="Arial" w:eastAsia="Arial" w:hAnsi="Arial" w:cs="Arial"/>
                <w:color w:val="0000FF"/>
                <w:spacing w:val="-55"/>
                <w:w w:val="99"/>
                <w:u w:val="thick" w:color="0000FF"/>
              </w:rPr>
              <w:t xml:space="preserve"> </w:t>
            </w:r>
            <w:r w:rsidRPr="005D71D2">
              <w:rPr>
                <w:rFonts w:ascii="Arial" w:eastAsia="Arial" w:hAnsi="Arial" w:cs="Arial"/>
                <w:color w:val="0000FF"/>
                <w:w w:val="112"/>
                <w:u w:val="thick" w:color="0000FF"/>
              </w:rPr>
              <w:t>Bio</w:t>
            </w:r>
            <w:r w:rsidRPr="005D71D2">
              <w:rPr>
                <w:rFonts w:ascii="Arial" w:eastAsia="Arial" w:hAnsi="Arial" w:cs="Arial"/>
                <w:color w:val="0000FF"/>
                <w:spacing w:val="2"/>
                <w:w w:val="112"/>
                <w:u w:val="thick" w:color="0000FF"/>
              </w:rPr>
              <w:t>t</w:t>
            </w:r>
            <w:r w:rsidRPr="005D71D2">
              <w:rPr>
                <w:rFonts w:ascii="Arial" w:eastAsia="Arial" w:hAnsi="Arial" w:cs="Arial"/>
                <w:color w:val="0000FF"/>
                <w:w w:val="107"/>
                <w:u w:val="thick" w:color="0000FF"/>
              </w:rPr>
              <w:t>echn</w:t>
            </w:r>
            <w:r w:rsidRPr="005D71D2">
              <w:rPr>
                <w:rFonts w:ascii="Arial" w:eastAsia="Arial" w:hAnsi="Arial" w:cs="Arial"/>
                <w:color w:val="0000FF"/>
                <w:spacing w:val="1"/>
                <w:w w:val="107"/>
                <w:u w:val="thick" w:color="0000FF"/>
              </w:rPr>
              <w:t>o</w:t>
            </w:r>
            <w:r w:rsidRPr="005D71D2">
              <w:rPr>
                <w:rFonts w:ascii="Arial" w:eastAsia="Arial" w:hAnsi="Arial" w:cs="Arial"/>
                <w:color w:val="0000FF"/>
                <w:w w:val="111"/>
                <w:u w:val="thick" w:color="0000FF"/>
              </w:rPr>
              <w:t>lo</w:t>
            </w:r>
            <w:r w:rsidRPr="005D71D2">
              <w:rPr>
                <w:rFonts w:ascii="Arial" w:eastAsia="Arial" w:hAnsi="Arial" w:cs="Arial"/>
                <w:color w:val="0000FF"/>
                <w:spacing w:val="4"/>
                <w:w w:val="111"/>
                <w:u w:val="thick" w:color="0000FF"/>
              </w:rPr>
              <w:t>g</w:t>
            </w:r>
            <w:r w:rsidRPr="005D71D2">
              <w:rPr>
                <w:rFonts w:ascii="Arial" w:eastAsia="Arial" w:hAnsi="Arial" w:cs="Arial"/>
                <w:color w:val="0000FF"/>
                <w:w w:val="110"/>
                <w:u w:val="thick" w:color="0000FF"/>
              </w:rPr>
              <w:t>y</w:t>
            </w:r>
          </w:p>
        </w:tc>
      </w:tr>
      <w:tr w:rsidR="00983612" w:rsidRPr="005D71D2" w14:paraId="299F8F7C" w14:textId="77777777" w:rsidTr="005D71D2">
        <w:trPr>
          <w:trHeight w:hRule="exact" w:val="300"/>
        </w:trPr>
        <w:tc>
          <w:tcPr>
            <w:tcW w:w="5122" w:type="dxa"/>
            <w:tcBorders>
              <w:top w:val="single" w:sz="5" w:space="0" w:color="000000"/>
              <w:left w:val="single" w:sz="5" w:space="0" w:color="000000"/>
              <w:bottom w:val="single" w:sz="5" w:space="0" w:color="000000"/>
              <w:right w:val="single" w:sz="5" w:space="0" w:color="000000"/>
            </w:tcBorders>
          </w:tcPr>
          <w:p w14:paraId="2BEC7C7A" w14:textId="77777777" w:rsidR="00983612" w:rsidRPr="005D71D2" w:rsidRDefault="00A927E9">
            <w:pPr>
              <w:spacing w:line="220" w:lineRule="exact"/>
              <w:ind w:left="88"/>
              <w:rPr>
                <w:rFonts w:ascii="Arial" w:eastAsia="Arial" w:hAnsi="Arial" w:cs="Arial"/>
              </w:rPr>
            </w:pPr>
            <w:r w:rsidRPr="005D71D2">
              <w:rPr>
                <w:rFonts w:ascii="Arial" w:eastAsia="Arial" w:hAnsi="Arial" w:cs="Arial"/>
              </w:rPr>
              <w:t>Man</w:t>
            </w:r>
            <w:r w:rsidRPr="005D71D2">
              <w:rPr>
                <w:rFonts w:ascii="Arial" w:eastAsia="Arial" w:hAnsi="Arial" w:cs="Arial"/>
                <w:spacing w:val="-1"/>
              </w:rPr>
              <w:t>u</w:t>
            </w:r>
            <w:r w:rsidRPr="005D71D2">
              <w:rPr>
                <w:rFonts w:ascii="Arial" w:eastAsia="Arial" w:hAnsi="Arial" w:cs="Arial"/>
              </w:rPr>
              <w:t>s</w:t>
            </w:r>
            <w:r w:rsidRPr="005D71D2">
              <w:rPr>
                <w:rFonts w:ascii="Arial" w:eastAsia="Arial" w:hAnsi="Arial" w:cs="Arial"/>
                <w:spacing w:val="2"/>
              </w:rPr>
              <w:t>c</w:t>
            </w:r>
            <w:r w:rsidRPr="005D71D2">
              <w:rPr>
                <w:rFonts w:ascii="Arial" w:eastAsia="Arial" w:hAnsi="Arial" w:cs="Arial"/>
              </w:rPr>
              <w:t>ri</w:t>
            </w:r>
            <w:r w:rsidRPr="005D71D2">
              <w:rPr>
                <w:rFonts w:ascii="Arial" w:eastAsia="Arial" w:hAnsi="Arial" w:cs="Arial"/>
                <w:spacing w:val="2"/>
              </w:rPr>
              <w:t>p</w:t>
            </w:r>
            <w:r w:rsidRPr="005D71D2">
              <w:rPr>
                <w:rFonts w:ascii="Arial" w:eastAsia="Arial" w:hAnsi="Arial" w:cs="Arial"/>
              </w:rPr>
              <w:t>t</w:t>
            </w:r>
            <w:r w:rsidRPr="005D71D2">
              <w:rPr>
                <w:rFonts w:ascii="Arial" w:eastAsia="Arial" w:hAnsi="Arial" w:cs="Arial"/>
                <w:spacing w:val="-10"/>
              </w:rPr>
              <w:t xml:space="preserve"> </w:t>
            </w:r>
            <w:r w:rsidRPr="005D71D2">
              <w:rPr>
                <w:rFonts w:ascii="Arial" w:eastAsia="Arial" w:hAnsi="Arial" w:cs="Arial"/>
              </w:rPr>
              <w:t>Nu</w:t>
            </w:r>
            <w:r w:rsidRPr="005D71D2">
              <w:rPr>
                <w:rFonts w:ascii="Arial" w:eastAsia="Arial" w:hAnsi="Arial" w:cs="Arial"/>
                <w:spacing w:val="4"/>
              </w:rPr>
              <w:t>m</w:t>
            </w:r>
            <w:r w:rsidRPr="005D71D2">
              <w:rPr>
                <w:rFonts w:ascii="Arial" w:eastAsia="Arial" w:hAnsi="Arial" w:cs="Arial"/>
              </w:rPr>
              <w:t>ber:</w:t>
            </w:r>
          </w:p>
        </w:tc>
        <w:tc>
          <w:tcPr>
            <w:tcW w:w="15854" w:type="dxa"/>
            <w:tcBorders>
              <w:top w:val="single" w:sz="5" w:space="0" w:color="000000"/>
              <w:left w:val="single" w:sz="5" w:space="0" w:color="000000"/>
              <w:bottom w:val="single" w:sz="5" w:space="0" w:color="000000"/>
              <w:right w:val="single" w:sz="5" w:space="0" w:color="000000"/>
            </w:tcBorders>
          </w:tcPr>
          <w:p w14:paraId="2A7019EE" w14:textId="77777777" w:rsidR="00983612" w:rsidRPr="005D71D2" w:rsidRDefault="00A927E9">
            <w:pPr>
              <w:spacing w:before="25"/>
              <w:ind w:left="102"/>
              <w:rPr>
                <w:rFonts w:ascii="Arial" w:eastAsia="Arial" w:hAnsi="Arial" w:cs="Arial"/>
              </w:rPr>
            </w:pPr>
            <w:r w:rsidRPr="005D71D2">
              <w:rPr>
                <w:rFonts w:ascii="Arial" w:eastAsia="Arial" w:hAnsi="Arial" w:cs="Arial"/>
                <w:spacing w:val="4"/>
                <w:w w:val="99"/>
              </w:rPr>
              <w:t>M</w:t>
            </w:r>
            <w:r w:rsidRPr="005D71D2">
              <w:rPr>
                <w:rFonts w:ascii="Arial" w:eastAsia="Arial" w:hAnsi="Arial" w:cs="Arial"/>
                <w:w w:val="106"/>
              </w:rPr>
              <w:t>s_</w:t>
            </w:r>
            <w:r w:rsidRPr="005D71D2">
              <w:rPr>
                <w:rFonts w:ascii="Arial" w:eastAsia="Arial" w:hAnsi="Arial" w:cs="Arial"/>
                <w:spacing w:val="1"/>
                <w:w w:val="106"/>
              </w:rPr>
              <w:t>J</w:t>
            </w:r>
            <w:r w:rsidRPr="005D71D2">
              <w:rPr>
                <w:rFonts w:ascii="Arial" w:eastAsia="Arial" w:hAnsi="Arial" w:cs="Arial"/>
                <w:spacing w:val="-5"/>
                <w:w w:val="107"/>
              </w:rPr>
              <w:t>A</w:t>
            </w:r>
            <w:r w:rsidRPr="005D71D2">
              <w:rPr>
                <w:rFonts w:ascii="Arial" w:eastAsia="Arial" w:hAnsi="Arial" w:cs="Arial"/>
                <w:w w:val="105"/>
              </w:rPr>
              <w:t>BB</w:t>
            </w:r>
            <w:r w:rsidRPr="005D71D2">
              <w:rPr>
                <w:rFonts w:ascii="Arial" w:eastAsia="Arial" w:hAnsi="Arial" w:cs="Arial"/>
                <w:spacing w:val="2"/>
                <w:w w:val="105"/>
              </w:rPr>
              <w:t>_</w:t>
            </w:r>
            <w:r w:rsidRPr="005D71D2">
              <w:rPr>
                <w:rFonts w:ascii="Arial" w:eastAsia="Arial" w:hAnsi="Arial" w:cs="Arial"/>
                <w:w w:val="99"/>
              </w:rPr>
              <w:t>13</w:t>
            </w:r>
            <w:r w:rsidRPr="005D71D2">
              <w:rPr>
                <w:rFonts w:ascii="Arial" w:eastAsia="Arial" w:hAnsi="Arial" w:cs="Arial"/>
                <w:spacing w:val="1"/>
                <w:w w:val="99"/>
              </w:rPr>
              <w:t>9</w:t>
            </w:r>
            <w:r w:rsidRPr="005D71D2">
              <w:rPr>
                <w:rFonts w:ascii="Arial" w:eastAsia="Arial" w:hAnsi="Arial" w:cs="Arial"/>
                <w:w w:val="99"/>
              </w:rPr>
              <w:t>507</w:t>
            </w:r>
          </w:p>
        </w:tc>
      </w:tr>
      <w:tr w:rsidR="00983612" w:rsidRPr="005D71D2" w14:paraId="76203C38" w14:textId="77777777" w:rsidTr="005D71D2">
        <w:trPr>
          <w:trHeight w:hRule="exact" w:val="660"/>
        </w:trPr>
        <w:tc>
          <w:tcPr>
            <w:tcW w:w="5122" w:type="dxa"/>
            <w:tcBorders>
              <w:top w:val="single" w:sz="5" w:space="0" w:color="000000"/>
              <w:left w:val="single" w:sz="5" w:space="0" w:color="000000"/>
              <w:bottom w:val="single" w:sz="5" w:space="0" w:color="000000"/>
              <w:right w:val="single" w:sz="5" w:space="0" w:color="000000"/>
            </w:tcBorders>
          </w:tcPr>
          <w:p w14:paraId="69506196" w14:textId="77777777" w:rsidR="00983612" w:rsidRPr="005D71D2" w:rsidRDefault="00A927E9">
            <w:pPr>
              <w:spacing w:line="220" w:lineRule="exact"/>
              <w:ind w:left="88"/>
              <w:rPr>
                <w:rFonts w:ascii="Arial" w:eastAsia="Arial" w:hAnsi="Arial" w:cs="Arial"/>
              </w:rPr>
            </w:pPr>
            <w:r w:rsidRPr="005D71D2">
              <w:rPr>
                <w:rFonts w:ascii="Arial" w:eastAsia="Arial" w:hAnsi="Arial" w:cs="Arial"/>
                <w:spacing w:val="3"/>
              </w:rPr>
              <w:t>T</w:t>
            </w:r>
            <w:r w:rsidRPr="005D71D2">
              <w:rPr>
                <w:rFonts w:ascii="Arial" w:eastAsia="Arial" w:hAnsi="Arial" w:cs="Arial"/>
              </w:rPr>
              <w:t>it</w:t>
            </w:r>
            <w:r w:rsidRPr="005D71D2">
              <w:rPr>
                <w:rFonts w:ascii="Arial" w:eastAsia="Arial" w:hAnsi="Arial" w:cs="Arial"/>
                <w:spacing w:val="-2"/>
              </w:rPr>
              <w:t>l</w:t>
            </w:r>
            <w:r w:rsidRPr="005D71D2">
              <w:rPr>
                <w:rFonts w:ascii="Arial" w:eastAsia="Arial" w:hAnsi="Arial" w:cs="Arial"/>
              </w:rPr>
              <w:t>e</w:t>
            </w:r>
            <w:r w:rsidRPr="005D71D2">
              <w:rPr>
                <w:rFonts w:ascii="Arial" w:eastAsia="Arial" w:hAnsi="Arial" w:cs="Arial"/>
                <w:spacing w:val="-4"/>
              </w:rPr>
              <w:t xml:space="preserve"> </w:t>
            </w:r>
            <w:r w:rsidRPr="005D71D2">
              <w:rPr>
                <w:rFonts w:ascii="Arial" w:eastAsia="Arial" w:hAnsi="Arial" w:cs="Arial"/>
              </w:rPr>
              <w:t>of</w:t>
            </w:r>
            <w:r w:rsidRPr="005D71D2">
              <w:rPr>
                <w:rFonts w:ascii="Arial" w:eastAsia="Arial" w:hAnsi="Arial" w:cs="Arial"/>
                <w:spacing w:val="-1"/>
              </w:rPr>
              <w:t xml:space="preserve"> </w:t>
            </w:r>
            <w:r w:rsidRPr="005D71D2">
              <w:rPr>
                <w:rFonts w:ascii="Arial" w:eastAsia="Arial" w:hAnsi="Arial" w:cs="Arial"/>
              </w:rPr>
              <w:t>the</w:t>
            </w:r>
            <w:r w:rsidRPr="005D71D2">
              <w:rPr>
                <w:rFonts w:ascii="Arial" w:eastAsia="Arial" w:hAnsi="Arial" w:cs="Arial"/>
                <w:spacing w:val="-3"/>
              </w:rPr>
              <w:t xml:space="preserve"> </w:t>
            </w:r>
            <w:r w:rsidRPr="005D71D2">
              <w:rPr>
                <w:rFonts w:ascii="Arial" w:eastAsia="Arial" w:hAnsi="Arial" w:cs="Arial"/>
              </w:rPr>
              <w:t>Ma</w:t>
            </w:r>
            <w:r w:rsidRPr="005D71D2">
              <w:rPr>
                <w:rFonts w:ascii="Arial" w:eastAsia="Arial" w:hAnsi="Arial" w:cs="Arial"/>
                <w:spacing w:val="3"/>
              </w:rPr>
              <w:t>n</w:t>
            </w:r>
            <w:r w:rsidRPr="005D71D2">
              <w:rPr>
                <w:rFonts w:ascii="Arial" w:eastAsia="Arial" w:hAnsi="Arial" w:cs="Arial"/>
              </w:rPr>
              <w:t>us</w:t>
            </w:r>
            <w:r w:rsidRPr="005D71D2">
              <w:rPr>
                <w:rFonts w:ascii="Arial" w:eastAsia="Arial" w:hAnsi="Arial" w:cs="Arial"/>
                <w:spacing w:val="2"/>
              </w:rPr>
              <w:t>c</w:t>
            </w:r>
            <w:r w:rsidRPr="005D71D2">
              <w:rPr>
                <w:rFonts w:ascii="Arial" w:eastAsia="Arial" w:hAnsi="Arial" w:cs="Arial"/>
              </w:rPr>
              <w:t>ript:</w:t>
            </w:r>
          </w:p>
        </w:tc>
        <w:tc>
          <w:tcPr>
            <w:tcW w:w="15854" w:type="dxa"/>
            <w:tcBorders>
              <w:top w:val="single" w:sz="5" w:space="0" w:color="000000"/>
              <w:left w:val="single" w:sz="5" w:space="0" w:color="000000"/>
              <w:bottom w:val="single" w:sz="5" w:space="0" w:color="000000"/>
              <w:right w:val="single" w:sz="5" w:space="0" w:color="000000"/>
            </w:tcBorders>
          </w:tcPr>
          <w:p w14:paraId="4BBC93A7" w14:textId="77777777" w:rsidR="00983612" w:rsidRPr="005D71D2" w:rsidRDefault="00983612">
            <w:pPr>
              <w:spacing w:before="5" w:line="200" w:lineRule="exact"/>
              <w:rPr>
                <w:rFonts w:ascii="Arial" w:hAnsi="Arial" w:cs="Arial"/>
              </w:rPr>
            </w:pPr>
          </w:p>
          <w:p w14:paraId="1C79578B" w14:textId="77777777" w:rsidR="00983612" w:rsidRPr="005D71D2" w:rsidRDefault="00A927E9">
            <w:pPr>
              <w:ind w:left="102"/>
              <w:rPr>
                <w:rFonts w:ascii="Arial" w:eastAsia="Arial" w:hAnsi="Arial" w:cs="Arial"/>
              </w:rPr>
            </w:pPr>
            <w:proofErr w:type="gramStart"/>
            <w:r w:rsidRPr="005D71D2">
              <w:rPr>
                <w:rFonts w:ascii="Arial" w:eastAsia="Arial" w:hAnsi="Arial" w:cs="Arial"/>
              </w:rPr>
              <w:t>Sustainab</w:t>
            </w:r>
            <w:r w:rsidRPr="005D71D2">
              <w:rPr>
                <w:rFonts w:ascii="Arial" w:eastAsia="Arial" w:hAnsi="Arial" w:cs="Arial"/>
                <w:spacing w:val="3"/>
              </w:rPr>
              <w:t>l</w:t>
            </w:r>
            <w:r w:rsidRPr="005D71D2">
              <w:rPr>
                <w:rFonts w:ascii="Arial" w:eastAsia="Arial" w:hAnsi="Arial" w:cs="Arial"/>
              </w:rPr>
              <w:t xml:space="preserve">e </w:t>
            </w:r>
            <w:r w:rsidRPr="005D71D2">
              <w:rPr>
                <w:rFonts w:ascii="Arial" w:eastAsia="Arial" w:hAnsi="Arial" w:cs="Arial"/>
                <w:spacing w:val="9"/>
              </w:rPr>
              <w:t xml:space="preserve"> </w:t>
            </w:r>
            <w:r w:rsidRPr="005D71D2">
              <w:rPr>
                <w:rFonts w:ascii="Arial" w:eastAsia="Arial" w:hAnsi="Arial" w:cs="Arial"/>
                <w:w w:val="108"/>
              </w:rPr>
              <w:t>Inn</w:t>
            </w:r>
            <w:r w:rsidRPr="005D71D2">
              <w:rPr>
                <w:rFonts w:ascii="Arial" w:eastAsia="Arial" w:hAnsi="Arial" w:cs="Arial"/>
                <w:spacing w:val="1"/>
                <w:w w:val="108"/>
              </w:rPr>
              <w:t>o</w:t>
            </w:r>
            <w:r w:rsidRPr="005D71D2">
              <w:rPr>
                <w:rFonts w:ascii="Arial" w:eastAsia="Arial" w:hAnsi="Arial" w:cs="Arial"/>
                <w:spacing w:val="2"/>
                <w:w w:val="108"/>
              </w:rPr>
              <w:t>v</w:t>
            </w:r>
            <w:r w:rsidRPr="005D71D2">
              <w:rPr>
                <w:rFonts w:ascii="Arial" w:eastAsia="Arial" w:hAnsi="Arial" w:cs="Arial"/>
                <w:w w:val="108"/>
              </w:rPr>
              <w:t>atio</w:t>
            </w:r>
            <w:r w:rsidRPr="005D71D2">
              <w:rPr>
                <w:rFonts w:ascii="Arial" w:eastAsia="Arial" w:hAnsi="Arial" w:cs="Arial"/>
                <w:spacing w:val="2"/>
                <w:w w:val="108"/>
              </w:rPr>
              <w:t>n</w:t>
            </w:r>
            <w:r w:rsidRPr="005D71D2">
              <w:rPr>
                <w:rFonts w:ascii="Arial" w:eastAsia="Arial" w:hAnsi="Arial" w:cs="Arial"/>
                <w:w w:val="108"/>
              </w:rPr>
              <w:t>s</w:t>
            </w:r>
            <w:proofErr w:type="gramEnd"/>
            <w:r w:rsidRPr="005D71D2">
              <w:rPr>
                <w:rFonts w:ascii="Arial" w:eastAsia="Arial" w:hAnsi="Arial" w:cs="Arial"/>
                <w:spacing w:val="3"/>
                <w:w w:val="108"/>
              </w:rPr>
              <w:t xml:space="preserve"> </w:t>
            </w:r>
            <w:r w:rsidRPr="005D71D2">
              <w:rPr>
                <w:rFonts w:ascii="Arial" w:eastAsia="Arial" w:hAnsi="Arial" w:cs="Arial"/>
                <w:spacing w:val="2"/>
              </w:rPr>
              <w:t>i</w:t>
            </w:r>
            <w:r w:rsidRPr="005D71D2">
              <w:rPr>
                <w:rFonts w:ascii="Arial" w:eastAsia="Arial" w:hAnsi="Arial" w:cs="Arial"/>
              </w:rPr>
              <w:t>n</w:t>
            </w:r>
            <w:r w:rsidRPr="005D71D2">
              <w:rPr>
                <w:rFonts w:ascii="Arial" w:eastAsia="Arial" w:hAnsi="Arial" w:cs="Arial"/>
                <w:spacing w:val="21"/>
              </w:rPr>
              <w:t xml:space="preserve"> </w:t>
            </w:r>
            <w:r w:rsidRPr="005D71D2">
              <w:rPr>
                <w:rFonts w:ascii="Arial" w:eastAsia="Arial" w:hAnsi="Arial" w:cs="Arial"/>
                <w:spacing w:val="1"/>
              </w:rPr>
              <w:t>F</w:t>
            </w:r>
            <w:r w:rsidRPr="005D71D2">
              <w:rPr>
                <w:rFonts w:ascii="Arial" w:eastAsia="Arial" w:hAnsi="Arial" w:cs="Arial"/>
              </w:rPr>
              <w:t>ruit</w:t>
            </w:r>
            <w:r w:rsidRPr="005D71D2">
              <w:rPr>
                <w:rFonts w:ascii="Arial" w:eastAsia="Arial" w:hAnsi="Arial" w:cs="Arial"/>
                <w:spacing w:val="40"/>
              </w:rPr>
              <w:t xml:space="preserve"> </w:t>
            </w:r>
            <w:r w:rsidRPr="005D71D2">
              <w:rPr>
                <w:rFonts w:ascii="Arial" w:eastAsia="Arial" w:hAnsi="Arial" w:cs="Arial"/>
              </w:rPr>
              <w:t>and</w:t>
            </w:r>
            <w:r w:rsidRPr="005D71D2">
              <w:rPr>
                <w:rFonts w:ascii="Arial" w:eastAsia="Arial" w:hAnsi="Arial" w:cs="Arial"/>
                <w:spacing w:val="22"/>
              </w:rPr>
              <w:t xml:space="preserve"> </w:t>
            </w:r>
            <w:r w:rsidRPr="005D71D2">
              <w:rPr>
                <w:rFonts w:ascii="Arial" w:eastAsia="Arial" w:hAnsi="Arial" w:cs="Arial"/>
                <w:spacing w:val="1"/>
              </w:rPr>
              <w:t>V</w:t>
            </w:r>
            <w:r w:rsidRPr="005D71D2">
              <w:rPr>
                <w:rFonts w:ascii="Arial" w:eastAsia="Arial" w:hAnsi="Arial" w:cs="Arial"/>
              </w:rPr>
              <w:t>egetable</w:t>
            </w:r>
            <w:r w:rsidRPr="005D71D2">
              <w:rPr>
                <w:rFonts w:ascii="Arial" w:eastAsia="Arial" w:hAnsi="Arial" w:cs="Arial"/>
                <w:spacing w:val="40"/>
              </w:rPr>
              <w:t xml:space="preserve"> </w:t>
            </w:r>
            <w:r w:rsidRPr="005D71D2">
              <w:rPr>
                <w:rFonts w:ascii="Arial" w:eastAsia="Arial" w:hAnsi="Arial" w:cs="Arial"/>
                <w:spacing w:val="1"/>
                <w:w w:val="107"/>
              </w:rPr>
              <w:t>P</w:t>
            </w:r>
            <w:r w:rsidRPr="005D71D2">
              <w:rPr>
                <w:rFonts w:ascii="Arial" w:eastAsia="Arial" w:hAnsi="Arial" w:cs="Arial"/>
                <w:w w:val="107"/>
              </w:rPr>
              <w:t>r</w:t>
            </w:r>
            <w:r w:rsidRPr="005D71D2">
              <w:rPr>
                <w:rFonts w:ascii="Arial" w:eastAsia="Arial" w:hAnsi="Arial" w:cs="Arial"/>
                <w:spacing w:val="1"/>
                <w:w w:val="107"/>
              </w:rPr>
              <w:t>e</w:t>
            </w:r>
            <w:r w:rsidRPr="005D71D2">
              <w:rPr>
                <w:rFonts w:ascii="Arial" w:eastAsia="Arial" w:hAnsi="Arial" w:cs="Arial"/>
                <w:w w:val="107"/>
              </w:rPr>
              <w:t>se</w:t>
            </w:r>
            <w:r w:rsidRPr="005D71D2">
              <w:rPr>
                <w:rFonts w:ascii="Arial" w:eastAsia="Arial" w:hAnsi="Arial" w:cs="Arial"/>
                <w:spacing w:val="-1"/>
                <w:w w:val="107"/>
              </w:rPr>
              <w:t>r</w:t>
            </w:r>
            <w:r w:rsidRPr="005D71D2">
              <w:rPr>
                <w:rFonts w:ascii="Arial" w:eastAsia="Arial" w:hAnsi="Arial" w:cs="Arial"/>
                <w:spacing w:val="2"/>
                <w:w w:val="107"/>
              </w:rPr>
              <w:t>v</w:t>
            </w:r>
            <w:r w:rsidRPr="005D71D2">
              <w:rPr>
                <w:rFonts w:ascii="Arial" w:eastAsia="Arial" w:hAnsi="Arial" w:cs="Arial"/>
                <w:w w:val="107"/>
              </w:rPr>
              <w:t>atio</w:t>
            </w:r>
            <w:r w:rsidRPr="005D71D2">
              <w:rPr>
                <w:rFonts w:ascii="Arial" w:eastAsia="Arial" w:hAnsi="Arial" w:cs="Arial"/>
                <w:spacing w:val="2"/>
                <w:w w:val="107"/>
              </w:rPr>
              <w:t>n</w:t>
            </w:r>
            <w:r w:rsidRPr="005D71D2">
              <w:rPr>
                <w:rFonts w:ascii="Arial" w:eastAsia="Arial" w:hAnsi="Arial" w:cs="Arial"/>
                <w:w w:val="107"/>
              </w:rPr>
              <w:t xml:space="preserve">: </w:t>
            </w:r>
            <w:r w:rsidRPr="005D71D2">
              <w:rPr>
                <w:rFonts w:ascii="Arial" w:eastAsia="Arial" w:hAnsi="Arial" w:cs="Arial"/>
                <w:spacing w:val="4"/>
              </w:rPr>
              <w:t>T</w:t>
            </w:r>
            <w:r w:rsidRPr="005D71D2">
              <w:rPr>
                <w:rFonts w:ascii="Arial" w:eastAsia="Arial" w:hAnsi="Arial" w:cs="Arial"/>
                <w:spacing w:val="-2"/>
              </w:rPr>
              <w:t>o</w:t>
            </w:r>
            <w:r w:rsidRPr="005D71D2">
              <w:rPr>
                <w:rFonts w:ascii="Arial" w:eastAsia="Arial" w:hAnsi="Arial" w:cs="Arial"/>
                <w:spacing w:val="3"/>
              </w:rPr>
              <w:t>w</w:t>
            </w:r>
            <w:r w:rsidRPr="005D71D2">
              <w:rPr>
                <w:rFonts w:ascii="Arial" w:eastAsia="Arial" w:hAnsi="Arial" w:cs="Arial"/>
              </w:rPr>
              <w:t>ards</w:t>
            </w:r>
            <w:r w:rsidRPr="005D71D2">
              <w:rPr>
                <w:rFonts w:ascii="Arial" w:eastAsia="Arial" w:hAnsi="Arial" w:cs="Arial"/>
                <w:spacing w:val="50"/>
              </w:rPr>
              <w:t xml:space="preserve"> </w:t>
            </w:r>
            <w:r w:rsidRPr="005D71D2">
              <w:rPr>
                <w:rFonts w:ascii="Arial" w:eastAsia="Arial" w:hAnsi="Arial" w:cs="Arial"/>
              </w:rPr>
              <w:t>a</w:t>
            </w:r>
            <w:r w:rsidRPr="005D71D2">
              <w:rPr>
                <w:rFonts w:ascii="Arial" w:eastAsia="Arial" w:hAnsi="Arial" w:cs="Arial"/>
                <w:spacing w:val="-2"/>
              </w:rPr>
              <w:t xml:space="preserve"> </w:t>
            </w:r>
            <w:r w:rsidRPr="005D71D2">
              <w:rPr>
                <w:rFonts w:ascii="Arial" w:eastAsia="Arial" w:hAnsi="Arial" w:cs="Arial"/>
                <w:spacing w:val="1"/>
              </w:rPr>
              <w:t>S</w:t>
            </w:r>
            <w:r w:rsidRPr="005D71D2">
              <w:rPr>
                <w:rFonts w:ascii="Arial" w:eastAsia="Arial" w:hAnsi="Arial" w:cs="Arial"/>
              </w:rPr>
              <w:t>y</w:t>
            </w:r>
            <w:r w:rsidRPr="005D71D2">
              <w:rPr>
                <w:rFonts w:ascii="Arial" w:eastAsia="Arial" w:hAnsi="Arial" w:cs="Arial"/>
                <w:spacing w:val="3"/>
              </w:rPr>
              <w:t>n</w:t>
            </w:r>
            <w:r w:rsidRPr="005D71D2">
              <w:rPr>
                <w:rFonts w:ascii="Arial" w:eastAsia="Arial" w:hAnsi="Arial" w:cs="Arial"/>
              </w:rPr>
              <w:t>e</w:t>
            </w:r>
            <w:r w:rsidRPr="005D71D2">
              <w:rPr>
                <w:rFonts w:ascii="Arial" w:eastAsia="Arial" w:hAnsi="Arial" w:cs="Arial"/>
                <w:spacing w:val="-1"/>
              </w:rPr>
              <w:t>r</w:t>
            </w:r>
            <w:r w:rsidRPr="005D71D2">
              <w:rPr>
                <w:rFonts w:ascii="Arial" w:eastAsia="Arial" w:hAnsi="Arial" w:cs="Arial"/>
                <w:spacing w:val="3"/>
              </w:rPr>
              <w:t>g</w:t>
            </w:r>
            <w:r w:rsidRPr="005D71D2">
              <w:rPr>
                <w:rFonts w:ascii="Arial" w:eastAsia="Arial" w:hAnsi="Arial" w:cs="Arial"/>
              </w:rPr>
              <w:t>y</w:t>
            </w:r>
            <w:r w:rsidRPr="005D71D2">
              <w:rPr>
                <w:rFonts w:ascii="Arial" w:eastAsia="Arial" w:hAnsi="Arial" w:cs="Arial"/>
                <w:spacing w:val="46"/>
              </w:rPr>
              <w:t xml:space="preserve"> </w:t>
            </w:r>
            <w:r w:rsidRPr="005D71D2">
              <w:rPr>
                <w:rFonts w:ascii="Arial" w:eastAsia="Arial" w:hAnsi="Arial" w:cs="Arial"/>
              </w:rPr>
              <w:t>of</w:t>
            </w:r>
            <w:r w:rsidRPr="005D71D2">
              <w:rPr>
                <w:rFonts w:ascii="Arial" w:eastAsia="Arial" w:hAnsi="Arial" w:cs="Arial"/>
                <w:spacing w:val="21"/>
              </w:rPr>
              <w:t xml:space="preserve"> </w:t>
            </w:r>
            <w:r w:rsidRPr="005D71D2">
              <w:rPr>
                <w:rFonts w:ascii="Arial" w:eastAsia="Arial" w:hAnsi="Arial" w:cs="Arial"/>
                <w:spacing w:val="3"/>
                <w:w w:val="107"/>
              </w:rPr>
              <w:t>T</w:t>
            </w:r>
            <w:r w:rsidRPr="005D71D2">
              <w:rPr>
                <w:rFonts w:ascii="Arial" w:eastAsia="Arial" w:hAnsi="Arial" w:cs="Arial"/>
                <w:w w:val="107"/>
              </w:rPr>
              <w:t>echn</w:t>
            </w:r>
            <w:r w:rsidRPr="005D71D2">
              <w:rPr>
                <w:rFonts w:ascii="Arial" w:eastAsia="Arial" w:hAnsi="Arial" w:cs="Arial"/>
                <w:spacing w:val="1"/>
                <w:w w:val="107"/>
              </w:rPr>
              <w:t>o</w:t>
            </w:r>
            <w:r w:rsidRPr="005D71D2">
              <w:rPr>
                <w:rFonts w:ascii="Arial" w:eastAsia="Arial" w:hAnsi="Arial" w:cs="Arial"/>
                <w:w w:val="107"/>
              </w:rPr>
              <w:t>logies</w:t>
            </w:r>
            <w:r w:rsidRPr="005D71D2">
              <w:rPr>
                <w:rFonts w:ascii="Arial" w:eastAsia="Arial" w:hAnsi="Arial" w:cs="Arial"/>
                <w:spacing w:val="2"/>
                <w:w w:val="107"/>
              </w:rPr>
              <w:t xml:space="preserve"> </w:t>
            </w:r>
            <w:r w:rsidRPr="005D71D2">
              <w:rPr>
                <w:rFonts w:ascii="Arial" w:eastAsia="Arial" w:hAnsi="Arial" w:cs="Arial"/>
              </w:rPr>
              <w:t>f</w:t>
            </w:r>
            <w:r w:rsidRPr="005D71D2">
              <w:rPr>
                <w:rFonts w:ascii="Arial" w:eastAsia="Arial" w:hAnsi="Arial" w:cs="Arial"/>
                <w:spacing w:val="2"/>
              </w:rPr>
              <w:t>o</w:t>
            </w:r>
            <w:r w:rsidRPr="005D71D2">
              <w:rPr>
                <w:rFonts w:ascii="Arial" w:eastAsia="Arial" w:hAnsi="Arial" w:cs="Arial"/>
              </w:rPr>
              <w:t>r</w:t>
            </w:r>
            <w:r w:rsidRPr="005D71D2">
              <w:rPr>
                <w:rFonts w:ascii="Arial" w:eastAsia="Arial" w:hAnsi="Arial" w:cs="Arial"/>
                <w:spacing w:val="35"/>
              </w:rPr>
              <w:t xml:space="preserve"> </w:t>
            </w:r>
            <w:r w:rsidRPr="005D71D2">
              <w:rPr>
                <w:rFonts w:ascii="Arial" w:eastAsia="Arial" w:hAnsi="Arial" w:cs="Arial"/>
              </w:rPr>
              <w:t>O</w:t>
            </w:r>
            <w:r w:rsidRPr="005D71D2">
              <w:rPr>
                <w:rFonts w:ascii="Arial" w:eastAsia="Arial" w:hAnsi="Arial" w:cs="Arial"/>
                <w:spacing w:val="2"/>
              </w:rPr>
              <w:t>p</w:t>
            </w:r>
            <w:r w:rsidRPr="005D71D2">
              <w:rPr>
                <w:rFonts w:ascii="Arial" w:eastAsia="Arial" w:hAnsi="Arial" w:cs="Arial"/>
              </w:rPr>
              <w:t>timal</w:t>
            </w:r>
            <w:r w:rsidRPr="005D71D2">
              <w:rPr>
                <w:rFonts w:ascii="Arial" w:eastAsia="Arial" w:hAnsi="Arial" w:cs="Arial"/>
                <w:spacing w:val="50"/>
              </w:rPr>
              <w:t xml:space="preserve"> </w:t>
            </w:r>
            <w:r w:rsidRPr="005D71D2">
              <w:rPr>
                <w:rFonts w:ascii="Arial" w:eastAsia="Arial" w:hAnsi="Arial" w:cs="Arial"/>
                <w:spacing w:val="2"/>
                <w:w w:val="99"/>
              </w:rPr>
              <w:t>Q</w:t>
            </w:r>
            <w:r w:rsidRPr="005D71D2">
              <w:rPr>
                <w:rFonts w:ascii="Arial" w:eastAsia="Arial" w:hAnsi="Arial" w:cs="Arial"/>
                <w:w w:val="111"/>
              </w:rPr>
              <w:t>uali</w:t>
            </w:r>
            <w:r w:rsidRPr="005D71D2">
              <w:rPr>
                <w:rFonts w:ascii="Arial" w:eastAsia="Arial" w:hAnsi="Arial" w:cs="Arial"/>
                <w:spacing w:val="3"/>
                <w:w w:val="111"/>
              </w:rPr>
              <w:t>t</w:t>
            </w:r>
            <w:r w:rsidRPr="005D71D2">
              <w:rPr>
                <w:rFonts w:ascii="Arial" w:eastAsia="Arial" w:hAnsi="Arial" w:cs="Arial"/>
                <w:w w:val="110"/>
              </w:rPr>
              <w:t>y</w:t>
            </w:r>
          </w:p>
        </w:tc>
      </w:tr>
      <w:tr w:rsidR="00983612" w:rsidRPr="005D71D2" w14:paraId="16D3E6AB" w14:textId="77777777" w:rsidTr="005D71D2">
        <w:trPr>
          <w:trHeight w:hRule="exact" w:val="343"/>
        </w:trPr>
        <w:tc>
          <w:tcPr>
            <w:tcW w:w="5122" w:type="dxa"/>
            <w:tcBorders>
              <w:top w:val="single" w:sz="5" w:space="0" w:color="000000"/>
              <w:left w:val="single" w:sz="5" w:space="0" w:color="000000"/>
              <w:bottom w:val="single" w:sz="5" w:space="0" w:color="000000"/>
              <w:right w:val="single" w:sz="5" w:space="0" w:color="000000"/>
            </w:tcBorders>
          </w:tcPr>
          <w:p w14:paraId="4DB3308C" w14:textId="77777777" w:rsidR="00983612" w:rsidRPr="005D71D2" w:rsidRDefault="00A927E9">
            <w:pPr>
              <w:spacing w:line="220" w:lineRule="exact"/>
              <w:ind w:left="88"/>
              <w:rPr>
                <w:rFonts w:ascii="Arial" w:eastAsia="Arial" w:hAnsi="Arial" w:cs="Arial"/>
              </w:rPr>
            </w:pPr>
            <w:r w:rsidRPr="005D71D2">
              <w:rPr>
                <w:rFonts w:ascii="Arial" w:eastAsia="Arial" w:hAnsi="Arial" w:cs="Arial"/>
                <w:spacing w:val="5"/>
              </w:rPr>
              <w:t>T</w:t>
            </w:r>
            <w:r w:rsidRPr="005D71D2">
              <w:rPr>
                <w:rFonts w:ascii="Arial" w:eastAsia="Arial" w:hAnsi="Arial" w:cs="Arial"/>
                <w:spacing w:val="-6"/>
              </w:rPr>
              <w:t>y</w:t>
            </w:r>
            <w:r w:rsidRPr="005D71D2">
              <w:rPr>
                <w:rFonts w:ascii="Arial" w:eastAsia="Arial" w:hAnsi="Arial" w:cs="Arial"/>
              </w:rPr>
              <w:t>pe</w:t>
            </w:r>
            <w:r w:rsidRPr="005D71D2">
              <w:rPr>
                <w:rFonts w:ascii="Arial" w:eastAsia="Arial" w:hAnsi="Arial" w:cs="Arial"/>
                <w:spacing w:val="-3"/>
              </w:rPr>
              <w:t xml:space="preserve"> </w:t>
            </w:r>
            <w:r w:rsidRPr="005D71D2">
              <w:rPr>
                <w:rFonts w:ascii="Arial" w:eastAsia="Arial" w:hAnsi="Arial" w:cs="Arial"/>
              </w:rPr>
              <w:t>of the</w:t>
            </w:r>
            <w:r w:rsidRPr="005D71D2">
              <w:rPr>
                <w:rFonts w:ascii="Arial" w:eastAsia="Arial" w:hAnsi="Arial" w:cs="Arial"/>
                <w:spacing w:val="-3"/>
              </w:rPr>
              <w:t xml:space="preserve"> </w:t>
            </w:r>
            <w:r w:rsidRPr="005D71D2">
              <w:rPr>
                <w:rFonts w:ascii="Arial" w:eastAsia="Arial" w:hAnsi="Arial" w:cs="Arial"/>
              </w:rPr>
              <w:t>Artic</w:t>
            </w:r>
            <w:r w:rsidRPr="005D71D2">
              <w:rPr>
                <w:rFonts w:ascii="Arial" w:eastAsia="Arial" w:hAnsi="Arial" w:cs="Arial"/>
                <w:spacing w:val="3"/>
              </w:rPr>
              <w:t>l</w:t>
            </w:r>
            <w:r w:rsidRPr="005D71D2">
              <w:rPr>
                <w:rFonts w:ascii="Arial" w:eastAsia="Arial" w:hAnsi="Arial" w:cs="Arial"/>
              </w:rPr>
              <w:t>e</w:t>
            </w:r>
          </w:p>
        </w:tc>
        <w:tc>
          <w:tcPr>
            <w:tcW w:w="15854" w:type="dxa"/>
            <w:tcBorders>
              <w:top w:val="single" w:sz="5" w:space="0" w:color="000000"/>
              <w:left w:val="single" w:sz="5" w:space="0" w:color="000000"/>
              <w:bottom w:val="single" w:sz="5" w:space="0" w:color="000000"/>
              <w:right w:val="single" w:sz="5" w:space="0" w:color="000000"/>
            </w:tcBorders>
          </w:tcPr>
          <w:p w14:paraId="6E5A3C9B" w14:textId="77777777" w:rsidR="00983612" w:rsidRPr="005D71D2" w:rsidRDefault="00A927E9">
            <w:pPr>
              <w:spacing w:before="46"/>
              <w:ind w:left="102"/>
              <w:rPr>
                <w:rFonts w:ascii="Arial" w:eastAsia="Arial" w:hAnsi="Arial" w:cs="Arial"/>
              </w:rPr>
            </w:pPr>
            <w:r w:rsidRPr="005D71D2">
              <w:rPr>
                <w:rFonts w:ascii="Arial" w:eastAsia="Arial" w:hAnsi="Arial" w:cs="Arial"/>
              </w:rPr>
              <w:t>Re</w:t>
            </w:r>
            <w:r w:rsidRPr="005D71D2">
              <w:rPr>
                <w:rFonts w:ascii="Arial" w:eastAsia="Arial" w:hAnsi="Arial" w:cs="Arial"/>
                <w:spacing w:val="2"/>
              </w:rPr>
              <w:t>v</w:t>
            </w:r>
            <w:r w:rsidRPr="005D71D2">
              <w:rPr>
                <w:rFonts w:ascii="Arial" w:eastAsia="Arial" w:hAnsi="Arial" w:cs="Arial"/>
              </w:rPr>
              <w:t>iew</w:t>
            </w:r>
            <w:r w:rsidRPr="005D71D2">
              <w:rPr>
                <w:rFonts w:ascii="Arial" w:eastAsia="Arial" w:hAnsi="Arial" w:cs="Arial"/>
                <w:spacing w:val="33"/>
              </w:rPr>
              <w:t xml:space="preserve"> </w:t>
            </w:r>
            <w:r w:rsidRPr="005D71D2">
              <w:rPr>
                <w:rFonts w:ascii="Arial" w:eastAsia="Arial" w:hAnsi="Arial" w:cs="Arial"/>
                <w:spacing w:val="-5"/>
                <w:w w:val="107"/>
              </w:rPr>
              <w:t>A</w:t>
            </w:r>
            <w:r w:rsidRPr="005D71D2">
              <w:rPr>
                <w:rFonts w:ascii="Arial" w:eastAsia="Arial" w:hAnsi="Arial" w:cs="Arial"/>
                <w:w w:val="117"/>
              </w:rPr>
              <w:t>rtic</w:t>
            </w:r>
            <w:r w:rsidRPr="005D71D2">
              <w:rPr>
                <w:rFonts w:ascii="Arial" w:eastAsia="Arial" w:hAnsi="Arial" w:cs="Arial"/>
                <w:spacing w:val="2"/>
                <w:w w:val="117"/>
              </w:rPr>
              <w:t>l</w:t>
            </w:r>
            <w:r w:rsidRPr="005D71D2">
              <w:rPr>
                <w:rFonts w:ascii="Arial" w:eastAsia="Arial" w:hAnsi="Arial" w:cs="Arial"/>
                <w:w w:val="99"/>
              </w:rPr>
              <w:t>e</w:t>
            </w:r>
          </w:p>
        </w:tc>
      </w:tr>
    </w:tbl>
    <w:p w14:paraId="43CA3701" w14:textId="77777777" w:rsidR="005D71D2" w:rsidRPr="005D71D2" w:rsidRDefault="005D71D2">
      <w:pPr>
        <w:spacing w:before="33" w:line="220" w:lineRule="exact"/>
        <w:ind w:left="220"/>
        <w:rPr>
          <w:rFonts w:ascii="Arial" w:hAnsi="Arial" w:cs="Arial"/>
          <w:position w:val="-1"/>
          <w:highlight w:val="yellow"/>
        </w:rPr>
      </w:pPr>
    </w:p>
    <w:p w14:paraId="717F693A" w14:textId="7223002A" w:rsidR="00983612" w:rsidRPr="005D71D2" w:rsidRDefault="00335F6B">
      <w:pPr>
        <w:spacing w:before="33" w:line="220" w:lineRule="exact"/>
        <w:ind w:left="220"/>
        <w:rPr>
          <w:rFonts w:ascii="Arial" w:hAnsi="Arial" w:cs="Arial"/>
        </w:rPr>
      </w:pPr>
      <w:r w:rsidRPr="005D71D2">
        <w:rPr>
          <w:rFonts w:ascii="Arial" w:hAnsi="Arial" w:cs="Arial"/>
        </w:rPr>
        <w:pict w14:anchorId="3607EB9A">
          <v:group id="_x0000_s1044" style="position:absolute;left:0;text-align:left;margin-left:339.1pt;margin-top:36.3pt;width:429.65pt;height:23.9pt;z-index:-251658240;mso-position-horizontal-relative:page" coordorigin="6782,726" coordsize="8593,478">
            <v:shape id="_x0000_s1046" style="position:absolute;left:6792;top:736;width:8573;height:230" coordorigin="6792,736" coordsize="8573,230" path="m6792,966r8573,l15365,736r-8573,l6792,966xe" fillcolor="yellow" stroked="f">
              <v:path arrowok="t"/>
            </v:shape>
            <v:shape id="_x0000_s1045" style="position:absolute;left:6792;top:966;width:619;height:228" coordorigin="6792,966" coordsize="619,228" path="m6792,1194r619,l7411,966r-619,l6792,1194xe" fillcolor="yellow" stroked="f">
              <v:path arrowok="t"/>
            </v:shape>
            <w10:wrap anchorx="page"/>
          </v:group>
        </w:pict>
      </w:r>
      <w:r w:rsidR="00A927E9" w:rsidRPr="005D71D2">
        <w:rPr>
          <w:rFonts w:ascii="Arial" w:hAnsi="Arial" w:cs="Arial"/>
          <w:position w:val="-1"/>
          <w:highlight w:val="yellow"/>
        </w:rPr>
        <w:t>PART</w:t>
      </w:r>
      <w:r w:rsidR="00A927E9" w:rsidRPr="005D71D2">
        <w:rPr>
          <w:rFonts w:ascii="Arial" w:hAnsi="Arial" w:cs="Arial"/>
          <w:spacing w:val="-13"/>
          <w:position w:val="-1"/>
          <w:highlight w:val="yellow"/>
        </w:rPr>
        <w:t xml:space="preserve"> </w:t>
      </w:r>
      <w:r w:rsidR="00A927E9" w:rsidRPr="005D71D2">
        <w:rPr>
          <w:rFonts w:ascii="Arial" w:hAnsi="Arial" w:cs="Arial"/>
          <w:spacing w:val="1"/>
          <w:position w:val="-1"/>
          <w:highlight w:val="yellow"/>
        </w:rPr>
        <w:t>1</w:t>
      </w:r>
      <w:r w:rsidR="00A927E9" w:rsidRPr="005D71D2">
        <w:rPr>
          <w:rFonts w:ascii="Arial" w:hAnsi="Arial" w:cs="Arial"/>
          <w:position w:val="-1"/>
          <w:highlight w:val="yellow"/>
        </w:rPr>
        <w:t>:</w:t>
      </w:r>
      <w:r w:rsidR="00A927E9" w:rsidRPr="005D71D2">
        <w:rPr>
          <w:rFonts w:ascii="Arial" w:hAnsi="Arial" w:cs="Arial"/>
          <w:spacing w:val="11"/>
          <w:position w:val="-1"/>
        </w:rPr>
        <w:t xml:space="preserve"> </w:t>
      </w:r>
      <w:r w:rsidR="00A927E9" w:rsidRPr="005D71D2">
        <w:rPr>
          <w:rFonts w:ascii="Arial" w:hAnsi="Arial" w:cs="Arial"/>
          <w:w w:val="104"/>
          <w:position w:val="-1"/>
        </w:rPr>
        <w:t>C</w:t>
      </w:r>
      <w:r w:rsidR="00A927E9" w:rsidRPr="005D71D2">
        <w:rPr>
          <w:rFonts w:ascii="Arial" w:hAnsi="Arial" w:cs="Arial"/>
          <w:spacing w:val="4"/>
          <w:w w:val="104"/>
          <w:position w:val="-1"/>
        </w:rPr>
        <w:t>o</w:t>
      </w:r>
      <w:r w:rsidR="00A927E9" w:rsidRPr="005D71D2">
        <w:rPr>
          <w:rFonts w:ascii="Arial" w:hAnsi="Arial" w:cs="Arial"/>
          <w:spacing w:val="-3"/>
          <w:w w:val="106"/>
          <w:position w:val="-1"/>
        </w:rPr>
        <w:t>mm</w:t>
      </w:r>
      <w:r w:rsidR="00A927E9" w:rsidRPr="005D71D2">
        <w:rPr>
          <w:rFonts w:ascii="Arial" w:hAnsi="Arial" w:cs="Arial"/>
          <w:spacing w:val="3"/>
          <w:w w:val="99"/>
          <w:position w:val="-1"/>
        </w:rPr>
        <w:t>e</w:t>
      </w:r>
      <w:r w:rsidR="00A927E9" w:rsidRPr="005D71D2">
        <w:rPr>
          <w:rFonts w:ascii="Arial" w:hAnsi="Arial" w:cs="Arial"/>
          <w:w w:val="109"/>
          <w:position w:val="-1"/>
        </w:rPr>
        <w:t>nts</w:t>
      </w:r>
    </w:p>
    <w:p w14:paraId="3FF4CBC8" w14:textId="77777777" w:rsidR="00983612" w:rsidRPr="005D71D2" w:rsidRDefault="00983612">
      <w:pPr>
        <w:spacing w:before="11"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5350"/>
        <w:gridCol w:w="9355"/>
        <w:gridCol w:w="6444"/>
      </w:tblGrid>
      <w:tr w:rsidR="00983612" w:rsidRPr="005D71D2" w14:paraId="6C40025D" w14:textId="77777777">
        <w:trPr>
          <w:trHeight w:hRule="exact" w:val="974"/>
        </w:trPr>
        <w:tc>
          <w:tcPr>
            <w:tcW w:w="5350" w:type="dxa"/>
            <w:tcBorders>
              <w:top w:val="single" w:sz="5" w:space="0" w:color="000000"/>
              <w:left w:val="single" w:sz="5" w:space="0" w:color="000000"/>
              <w:bottom w:val="single" w:sz="5" w:space="0" w:color="000000"/>
              <w:right w:val="single" w:sz="5" w:space="0" w:color="000000"/>
            </w:tcBorders>
          </w:tcPr>
          <w:p w14:paraId="2D3A9F49" w14:textId="77777777" w:rsidR="00983612" w:rsidRPr="005D71D2" w:rsidRDefault="00983612">
            <w:pPr>
              <w:rPr>
                <w:rFonts w:ascii="Arial" w:hAnsi="Arial" w:cs="Arial"/>
              </w:rPr>
            </w:pPr>
          </w:p>
        </w:tc>
        <w:tc>
          <w:tcPr>
            <w:tcW w:w="9355" w:type="dxa"/>
            <w:tcBorders>
              <w:top w:val="single" w:sz="5" w:space="0" w:color="000000"/>
              <w:left w:val="single" w:sz="5" w:space="0" w:color="000000"/>
              <w:bottom w:val="single" w:sz="5" w:space="0" w:color="000000"/>
              <w:right w:val="single" w:sz="5" w:space="0" w:color="000000"/>
            </w:tcBorders>
          </w:tcPr>
          <w:p w14:paraId="3CFD6F03" w14:textId="77777777" w:rsidR="00983612" w:rsidRPr="005D71D2" w:rsidRDefault="00A927E9">
            <w:pPr>
              <w:spacing w:line="220" w:lineRule="exact"/>
              <w:ind w:left="102"/>
              <w:rPr>
                <w:rFonts w:ascii="Arial" w:hAnsi="Arial" w:cs="Arial"/>
              </w:rPr>
            </w:pPr>
            <w:r w:rsidRPr="005D71D2">
              <w:rPr>
                <w:rFonts w:ascii="Arial" w:hAnsi="Arial" w:cs="Arial"/>
              </w:rPr>
              <w:t>Re</w:t>
            </w:r>
            <w:r w:rsidRPr="005D71D2">
              <w:rPr>
                <w:rFonts w:ascii="Arial" w:hAnsi="Arial" w:cs="Arial"/>
                <w:spacing w:val="2"/>
              </w:rPr>
              <w:t>v</w:t>
            </w:r>
            <w:r w:rsidRPr="005D71D2">
              <w:rPr>
                <w:rFonts w:ascii="Arial" w:hAnsi="Arial" w:cs="Arial"/>
              </w:rPr>
              <w:t>ie</w:t>
            </w:r>
            <w:r w:rsidRPr="005D71D2">
              <w:rPr>
                <w:rFonts w:ascii="Arial" w:hAnsi="Arial" w:cs="Arial"/>
                <w:spacing w:val="3"/>
              </w:rPr>
              <w:t>w</w:t>
            </w:r>
            <w:r w:rsidRPr="005D71D2">
              <w:rPr>
                <w:rFonts w:ascii="Arial" w:hAnsi="Arial" w:cs="Arial"/>
              </w:rPr>
              <w:t>er</w:t>
            </w:r>
            <w:r w:rsidRPr="005D71D2">
              <w:rPr>
                <w:rFonts w:ascii="Arial" w:hAnsi="Arial" w:cs="Arial"/>
                <w:spacing w:val="2"/>
              </w:rPr>
              <w:t>’</w:t>
            </w:r>
            <w:r w:rsidRPr="005D71D2">
              <w:rPr>
                <w:rFonts w:ascii="Arial" w:hAnsi="Arial" w:cs="Arial"/>
              </w:rPr>
              <w:t>s</w:t>
            </w:r>
            <w:r w:rsidRPr="005D71D2">
              <w:rPr>
                <w:rFonts w:ascii="Arial" w:hAnsi="Arial" w:cs="Arial"/>
                <w:spacing w:val="26"/>
              </w:rPr>
              <w:t xml:space="preserve"> </w:t>
            </w:r>
            <w:r w:rsidRPr="005D71D2">
              <w:rPr>
                <w:rFonts w:ascii="Arial" w:hAnsi="Arial" w:cs="Arial"/>
                <w:w w:val="99"/>
              </w:rPr>
              <w:t>c</w:t>
            </w:r>
            <w:r w:rsidRPr="005D71D2">
              <w:rPr>
                <w:rFonts w:ascii="Arial" w:hAnsi="Arial" w:cs="Arial"/>
                <w:spacing w:val="1"/>
                <w:w w:val="99"/>
              </w:rPr>
              <w:t>o</w:t>
            </w:r>
            <w:r w:rsidRPr="005D71D2">
              <w:rPr>
                <w:rFonts w:ascii="Arial" w:hAnsi="Arial" w:cs="Arial"/>
                <w:w w:val="106"/>
              </w:rPr>
              <w:t>m</w:t>
            </w:r>
            <w:r w:rsidRPr="005D71D2">
              <w:rPr>
                <w:rFonts w:ascii="Arial" w:hAnsi="Arial" w:cs="Arial"/>
                <w:spacing w:val="-3"/>
                <w:w w:val="106"/>
              </w:rPr>
              <w:t>m</w:t>
            </w:r>
            <w:r w:rsidRPr="005D71D2">
              <w:rPr>
                <w:rFonts w:ascii="Arial" w:hAnsi="Arial" w:cs="Arial"/>
                <w:w w:val="108"/>
              </w:rPr>
              <w:t>ent</w:t>
            </w:r>
          </w:p>
          <w:p w14:paraId="6198A878" w14:textId="77777777" w:rsidR="00983612" w:rsidRPr="005D71D2" w:rsidRDefault="00A927E9">
            <w:pPr>
              <w:ind w:left="102" w:right="635"/>
              <w:rPr>
                <w:rFonts w:ascii="Arial" w:hAnsi="Arial" w:cs="Arial"/>
              </w:rPr>
            </w:pPr>
            <w:r w:rsidRPr="005D71D2">
              <w:rPr>
                <w:rFonts w:ascii="Arial" w:hAnsi="Arial" w:cs="Arial"/>
              </w:rPr>
              <w:t>Ar</w:t>
            </w:r>
            <w:r w:rsidRPr="005D71D2">
              <w:rPr>
                <w:rFonts w:ascii="Arial" w:hAnsi="Arial" w:cs="Arial"/>
                <w:spacing w:val="1"/>
              </w:rPr>
              <w:t>t</w:t>
            </w:r>
            <w:r w:rsidRPr="005D71D2">
              <w:rPr>
                <w:rFonts w:ascii="Arial" w:hAnsi="Arial" w:cs="Arial"/>
              </w:rPr>
              <w:t>ifici</w:t>
            </w:r>
            <w:r w:rsidRPr="005D71D2">
              <w:rPr>
                <w:rFonts w:ascii="Arial" w:hAnsi="Arial" w:cs="Arial"/>
                <w:spacing w:val="2"/>
              </w:rPr>
              <w:t>a</w:t>
            </w:r>
            <w:r w:rsidRPr="005D71D2">
              <w:rPr>
                <w:rFonts w:ascii="Arial" w:hAnsi="Arial" w:cs="Arial"/>
              </w:rPr>
              <w:t>l</w:t>
            </w:r>
            <w:r w:rsidRPr="005D71D2">
              <w:rPr>
                <w:rFonts w:ascii="Arial" w:hAnsi="Arial" w:cs="Arial"/>
                <w:spacing w:val="40"/>
              </w:rPr>
              <w:t xml:space="preserve"> </w:t>
            </w:r>
            <w:r w:rsidRPr="005D71D2">
              <w:rPr>
                <w:rFonts w:ascii="Arial" w:hAnsi="Arial" w:cs="Arial"/>
              </w:rPr>
              <w:t>Intelli</w:t>
            </w:r>
            <w:r w:rsidRPr="005D71D2">
              <w:rPr>
                <w:rFonts w:ascii="Arial" w:hAnsi="Arial" w:cs="Arial"/>
                <w:spacing w:val="1"/>
              </w:rPr>
              <w:t>g</w:t>
            </w:r>
            <w:r w:rsidRPr="005D71D2">
              <w:rPr>
                <w:rFonts w:ascii="Arial" w:hAnsi="Arial" w:cs="Arial"/>
              </w:rPr>
              <w:t>ence</w:t>
            </w:r>
            <w:r w:rsidRPr="005D71D2">
              <w:rPr>
                <w:rFonts w:ascii="Arial" w:hAnsi="Arial" w:cs="Arial"/>
                <w:spacing w:val="37"/>
              </w:rPr>
              <w:t xml:space="preserve"> </w:t>
            </w:r>
            <w:r w:rsidRPr="005D71D2">
              <w:rPr>
                <w:rFonts w:ascii="Arial" w:hAnsi="Arial" w:cs="Arial"/>
              </w:rPr>
              <w:t>(AI)</w:t>
            </w:r>
            <w:r w:rsidRPr="005D71D2">
              <w:rPr>
                <w:rFonts w:ascii="Arial" w:hAnsi="Arial" w:cs="Arial"/>
                <w:spacing w:val="8"/>
              </w:rPr>
              <w:t xml:space="preserve"> </w:t>
            </w:r>
            <w:r w:rsidRPr="005D71D2">
              <w:rPr>
                <w:rFonts w:ascii="Arial" w:hAnsi="Arial" w:cs="Arial"/>
                <w:spacing w:val="2"/>
                <w:w w:val="109"/>
              </w:rPr>
              <w:t>g</w:t>
            </w:r>
            <w:r w:rsidRPr="005D71D2">
              <w:rPr>
                <w:rFonts w:ascii="Arial" w:hAnsi="Arial" w:cs="Arial"/>
                <w:w w:val="109"/>
              </w:rPr>
              <w:t>ener</w:t>
            </w:r>
            <w:r w:rsidRPr="005D71D2">
              <w:rPr>
                <w:rFonts w:ascii="Arial" w:hAnsi="Arial" w:cs="Arial"/>
                <w:spacing w:val="2"/>
                <w:w w:val="109"/>
              </w:rPr>
              <w:t>a</w:t>
            </w:r>
            <w:r w:rsidRPr="005D71D2">
              <w:rPr>
                <w:rFonts w:ascii="Arial" w:hAnsi="Arial" w:cs="Arial"/>
                <w:w w:val="109"/>
              </w:rPr>
              <w:t>t</w:t>
            </w:r>
            <w:r w:rsidRPr="005D71D2">
              <w:rPr>
                <w:rFonts w:ascii="Arial" w:hAnsi="Arial" w:cs="Arial"/>
                <w:spacing w:val="1"/>
                <w:w w:val="109"/>
              </w:rPr>
              <w:t>e</w:t>
            </w:r>
            <w:r w:rsidRPr="005D71D2">
              <w:rPr>
                <w:rFonts w:ascii="Arial" w:hAnsi="Arial" w:cs="Arial"/>
                <w:w w:val="109"/>
              </w:rPr>
              <w:t>d</w:t>
            </w:r>
            <w:r w:rsidRPr="005D71D2">
              <w:rPr>
                <w:rFonts w:ascii="Arial" w:hAnsi="Arial" w:cs="Arial"/>
                <w:spacing w:val="-13"/>
                <w:w w:val="109"/>
              </w:rPr>
              <w:t xml:space="preserve"> </w:t>
            </w:r>
            <w:r w:rsidRPr="005D71D2">
              <w:rPr>
                <w:rFonts w:ascii="Arial" w:hAnsi="Arial" w:cs="Arial"/>
                <w:spacing w:val="1"/>
                <w:w w:val="109"/>
              </w:rPr>
              <w:t>o</w:t>
            </w:r>
            <w:r w:rsidRPr="005D71D2">
              <w:rPr>
                <w:rFonts w:ascii="Arial" w:hAnsi="Arial" w:cs="Arial"/>
                <w:w w:val="109"/>
              </w:rPr>
              <w:t>r</w:t>
            </w:r>
            <w:r w:rsidRPr="005D71D2">
              <w:rPr>
                <w:rFonts w:ascii="Arial" w:hAnsi="Arial" w:cs="Arial"/>
                <w:spacing w:val="1"/>
                <w:w w:val="109"/>
              </w:rPr>
              <w:t xml:space="preserve"> </w:t>
            </w:r>
            <w:r w:rsidRPr="005D71D2">
              <w:rPr>
                <w:rFonts w:ascii="Arial" w:hAnsi="Arial" w:cs="Arial"/>
                <w:spacing w:val="2"/>
              </w:rPr>
              <w:t>a</w:t>
            </w:r>
            <w:r w:rsidRPr="005D71D2">
              <w:rPr>
                <w:rFonts w:ascii="Arial" w:hAnsi="Arial" w:cs="Arial"/>
              </w:rPr>
              <w:t>s</w:t>
            </w:r>
            <w:r w:rsidRPr="005D71D2">
              <w:rPr>
                <w:rFonts w:ascii="Arial" w:hAnsi="Arial" w:cs="Arial"/>
                <w:spacing w:val="-1"/>
              </w:rPr>
              <w:t>s</w:t>
            </w:r>
            <w:r w:rsidRPr="005D71D2">
              <w:rPr>
                <w:rFonts w:ascii="Arial" w:hAnsi="Arial" w:cs="Arial"/>
              </w:rPr>
              <w:t>isted</w:t>
            </w:r>
            <w:r w:rsidRPr="005D71D2">
              <w:rPr>
                <w:rFonts w:ascii="Arial" w:hAnsi="Arial" w:cs="Arial"/>
                <w:spacing w:val="28"/>
              </w:rPr>
              <w:t xml:space="preserve"> </w:t>
            </w:r>
            <w:r w:rsidRPr="005D71D2">
              <w:rPr>
                <w:rFonts w:ascii="Arial" w:hAnsi="Arial" w:cs="Arial"/>
              </w:rPr>
              <w:t>r</w:t>
            </w:r>
            <w:r w:rsidRPr="005D71D2">
              <w:rPr>
                <w:rFonts w:ascii="Arial" w:hAnsi="Arial" w:cs="Arial"/>
                <w:spacing w:val="1"/>
              </w:rPr>
              <w:t>ev</w:t>
            </w:r>
            <w:r w:rsidRPr="005D71D2">
              <w:rPr>
                <w:rFonts w:ascii="Arial" w:hAnsi="Arial" w:cs="Arial"/>
              </w:rPr>
              <w:t>iew</w:t>
            </w:r>
            <w:r w:rsidRPr="005D71D2">
              <w:rPr>
                <w:rFonts w:ascii="Arial" w:hAnsi="Arial" w:cs="Arial"/>
                <w:spacing w:val="19"/>
              </w:rPr>
              <w:t xml:space="preserve"> </w:t>
            </w:r>
            <w:r w:rsidRPr="005D71D2">
              <w:rPr>
                <w:rFonts w:ascii="Arial" w:hAnsi="Arial" w:cs="Arial"/>
                <w:spacing w:val="-1"/>
              </w:rPr>
              <w:t>c</w:t>
            </w:r>
            <w:r w:rsidRPr="005D71D2">
              <w:rPr>
                <w:rFonts w:ascii="Arial" w:hAnsi="Arial" w:cs="Arial"/>
                <w:spacing w:val="4"/>
              </w:rPr>
              <w:t>o</w:t>
            </w:r>
            <w:r w:rsidRPr="005D71D2">
              <w:rPr>
                <w:rFonts w:ascii="Arial" w:hAnsi="Arial" w:cs="Arial"/>
              </w:rPr>
              <w:t>m</w:t>
            </w:r>
            <w:r w:rsidRPr="005D71D2">
              <w:rPr>
                <w:rFonts w:ascii="Arial" w:hAnsi="Arial" w:cs="Arial"/>
                <w:spacing w:val="-3"/>
              </w:rPr>
              <w:t>m</w:t>
            </w:r>
            <w:r w:rsidRPr="005D71D2">
              <w:rPr>
                <w:rFonts w:ascii="Arial" w:hAnsi="Arial" w:cs="Arial"/>
              </w:rPr>
              <w:t>ents</w:t>
            </w:r>
            <w:r w:rsidRPr="005D71D2">
              <w:rPr>
                <w:rFonts w:ascii="Arial" w:hAnsi="Arial" w:cs="Arial"/>
                <w:spacing w:val="36"/>
              </w:rPr>
              <w:t xml:space="preserve"> </w:t>
            </w:r>
            <w:r w:rsidRPr="005D71D2">
              <w:rPr>
                <w:rFonts w:ascii="Arial" w:hAnsi="Arial" w:cs="Arial"/>
                <w:spacing w:val="2"/>
              </w:rPr>
              <w:t>a</w:t>
            </w:r>
            <w:r w:rsidRPr="005D71D2">
              <w:rPr>
                <w:rFonts w:ascii="Arial" w:hAnsi="Arial" w:cs="Arial"/>
              </w:rPr>
              <w:t>re</w:t>
            </w:r>
            <w:r w:rsidRPr="005D71D2">
              <w:rPr>
                <w:rFonts w:ascii="Arial" w:hAnsi="Arial" w:cs="Arial"/>
                <w:spacing w:val="32"/>
              </w:rPr>
              <w:t xml:space="preserve"> </w:t>
            </w:r>
            <w:r w:rsidRPr="005D71D2">
              <w:rPr>
                <w:rFonts w:ascii="Arial" w:hAnsi="Arial" w:cs="Arial"/>
              </w:rPr>
              <w:t>stric</w:t>
            </w:r>
            <w:r w:rsidRPr="005D71D2">
              <w:rPr>
                <w:rFonts w:ascii="Arial" w:hAnsi="Arial" w:cs="Arial"/>
                <w:spacing w:val="2"/>
              </w:rPr>
              <w:t>t</w:t>
            </w:r>
            <w:r w:rsidRPr="005D71D2">
              <w:rPr>
                <w:rFonts w:ascii="Arial" w:hAnsi="Arial" w:cs="Arial"/>
              </w:rPr>
              <w:t>ly</w:t>
            </w:r>
            <w:r w:rsidRPr="005D71D2">
              <w:rPr>
                <w:rFonts w:ascii="Arial" w:hAnsi="Arial" w:cs="Arial"/>
                <w:spacing w:val="39"/>
              </w:rPr>
              <w:t xml:space="preserve"> </w:t>
            </w:r>
            <w:r w:rsidRPr="005D71D2">
              <w:rPr>
                <w:rFonts w:ascii="Arial" w:hAnsi="Arial" w:cs="Arial"/>
                <w:w w:val="108"/>
              </w:rPr>
              <w:t>pr</w:t>
            </w:r>
            <w:r w:rsidRPr="005D71D2">
              <w:rPr>
                <w:rFonts w:ascii="Arial" w:hAnsi="Arial" w:cs="Arial"/>
                <w:spacing w:val="1"/>
                <w:w w:val="108"/>
              </w:rPr>
              <w:t>o</w:t>
            </w:r>
            <w:r w:rsidRPr="005D71D2">
              <w:rPr>
                <w:rFonts w:ascii="Arial" w:hAnsi="Arial" w:cs="Arial"/>
                <w:w w:val="108"/>
              </w:rPr>
              <w:t>hib</w:t>
            </w:r>
            <w:r w:rsidRPr="005D71D2">
              <w:rPr>
                <w:rFonts w:ascii="Arial" w:hAnsi="Arial" w:cs="Arial"/>
                <w:spacing w:val="1"/>
                <w:w w:val="108"/>
              </w:rPr>
              <w:t>i</w:t>
            </w:r>
            <w:r w:rsidRPr="005D71D2">
              <w:rPr>
                <w:rFonts w:ascii="Arial" w:hAnsi="Arial" w:cs="Arial"/>
                <w:w w:val="108"/>
              </w:rPr>
              <w:t>t</w:t>
            </w:r>
            <w:r w:rsidRPr="005D71D2">
              <w:rPr>
                <w:rFonts w:ascii="Arial" w:hAnsi="Arial" w:cs="Arial"/>
                <w:spacing w:val="1"/>
                <w:w w:val="108"/>
              </w:rPr>
              <w:t>e</w:t>
            </w:r>
            <w:r w:rsidRPr="005D71D2">
              <w:rPr>
                <w:rFonts w:ascii="Arial" w:hAnsi="Arial" w:cs="Arial"/>
                <w:w w:val="108"/>
              </w:rPr>
              <w:t>d</w:t>
            </w:r>
            <w:r w:rsidRPr="005D71D2">
              <w:rPr>
                <w:rFonts w:ascii="Arial" w:hAnsi="Arial" w:cs="Arial"/>
                <w:spacing w:val="1"/>
                <w:w w:val="108"/>
              </w:rPr>
              <w:t xml:space="preserve"> </w:t>
            </w:r>
            <w:proofErr w:type="gramStart"/>
            <w:r w:rsidRPr="005D71D2">
              <w:rPr>
                <w:rFonts w:ascii="Arial" w:hAnsi="Arial" w:cs="Arial"/>
              </w:rPr>
              <w:t xml:space="preserve">during </w:t>
            </w:r>
            <w:r w:rsidRPr="005D71D2">
              <w:rPr>
                <w:rFonts w:ascii="Arial" w:hAnsi="Arial" w:cs="Arial"/>
                <w:spacing w:val="2"/>
              </w:rPr>
              <w:t xml:space="preserve"> </w:t>
            </w:r>
            <w:r w:rsidRPr="005D71D2">
              <w:rPr>
                <w:rFonts w:ascii="Arial" w:hAnsi="Arial" w:cs="Arial"/>
                <w:w w:val="103"/>
              </w:rPr>
              <w:t>pe</w:t>
            </w:r>
            <w:r w:rsidRPr="005D71D2">
              <w:rPr>
                <w:rFonts w:ascii="Arial" w:hAnsi="Arial" w:cs="Arial"/>
                <w:spacing w:val="2"/>
                <w:w w:val="103"/>
              </w:rPr>
              <w:t>e</w:t>
            </w:r>
            <w:r w:rsidRPr="005D71D2">
              <w:rPr>
                <w:rFonts w:ascii="Arial" w:hAnsi="Arial" w:cs="Arial"/>
                <w:w w:val="132"/>
              </w:rPr>
              <w:t>r</w:t>
            </w:r>
            <w:proofErr w:type="gramEnd"/>
            <w:r w:rsidRPr="005D71D2">
              <w:rPr>
                <w:rFonts w:ascii="Arial" w:hAnsi="Arial" w:cs="Arial"/>
                <w:w w:val="132"/>
              </w:rPr>
              <w:t xml:space="preserve"> </w:t>
            </w:r>
            <w:r w:rsidRPr="005D71D2">
              <w:rPr>
                <w:rFonts w:ascii="Arial" w:hAnsi="Arial" w:cs="Arial"/>
                <w:w w:val="108"/>
              </w:rPr>
              <w:t>re</w:t>
            </w:r>
            <w:r w:rsidRPr="005D71D2">
              <w:rPr>
                <w:rFonts w:ascii="Arial" w:hAnsi="Arial" w:cs="Arial"/>
                <w:spacing w:val="2"/>
                <w:w w:val="108"/>
              </w:rPr>
              <w:t>v</w:t>
            </w:r>
            <w:r w:rsidRPr="005D71D2">
              <w:rPr>
                <w:rFonts w:ascii="Arial" w:hAnsi="Arial" w:cs="Arial"/>
                <w:w w:val="99"/>
              </w:rPr>
              <w:t>ie</w:t>
            </w:r>
            <w:r w:rsidRPr="005D71D2">
              <w:rPr>
                <w:rFonts w:ascii="Arial" w:hAnsi="Arial" w:cs="Arial"/>
                <w:spacing w:val="3"/>
                <w:w w:val="99"/>
              </w:rPr>
              <w:t>w</w:t>
            </w:r>
            <w:r w:rsidRPr="005D71D2">
              <w:rPr>
                <w:rFonts w:ascii="Arial" w:hAnsi="Arial" w:cs="Arial"/>
                <w:w w:val="99"/>
              </w:rPr>
              <w:t>.</w:t>
            </w:r>
          </w:p>
        </w:tc>
        <w:tc>
          <w:tcPr>
            <w:tcW w:w="6444" w:type="dxa"/>
            <w:tcBorders>
              <w:top w:val="single" w:sz="5" w:space="0" w:color="000000"/>
              <w:left w:val="single" w:sz="5" w:space="0" w:color="000000"/>
              <w:bottom w:val="single" w:sz="5" w:space="0" w:color="000000"/>
              <w:right w:val="single" w:sz="5" w:space="0" w:color="000000"/>
            </w:tcBorders>
          </w:tcPr>
          <w:p w14:paraId="3883F064" w14:textId="77777777" w:rsidR="00983612" w:rsidRPr="005D71D2" w:rsidRDefault="00A927E9">
            <w:pPr>
              <w:spacing w:line="220" w:lineRule="exact"/>
              <w:ind w:left="102"/>
              <w:rPr>
                <w:rFonts w:ascii="Arial" w:hAnsi="Arial" w:cs="Arial"/>
              </w:rPr>
            </w:pPr>
            <w:r w:rsidRPr="005D71D2">
              <w:rPr>
                <w:rFonts w:ascii="Arial" w:hAnsi="Arial" w:cs="Arial"/>
                <w:w w:val="107"/>
              </w:rPr>
              <w:t>Auth</w:t>
            </w:r>
            <w:r w:rsidRPr="005D71D2">
              <w:rPr>
                <w:rFonts w:ascii="Arial" w:hAnsi="Arial" w:cs="Arial"/>
                <w:spacing w:val="2"/>
                <w:w w:val="107"/>
              </w:rPr>
              <w:t>o</w:t>
            </w:r>
            <w:r w:rsidRPr="005D71D2">
              <w:rPr>
                <w:rFonts w:ascii="Arial" w:hAnsi="Arial" w:cs="Arial"/>
                <w:spacing w:val="5"/>
                <w:w w:val="107"/>
              </w:rPr>
              <w:t>r</w:t>
            </w:r>
            <w:r w:rsidRPr="005D71D2">
              <w:rPr>
                <w:rFonts w:ascii="Arial" w:hAnsi="Arial" w:cs="Arial"/>
                <w:spacing w:val="-6"/>
                <w:w w:val="107"/>
              </w:rPr>
              <w:t>’</w:t>
            </w:r>
            <w:r w:rsidRPr="005D71D2">
              <w:rPr>
                <w:rFonts w:ascii="Arial" w:hAnsi="Arial" w:cs="Arial"/>
                <w:w w:val="107"/>
              </w:rPr>
              <w:t>s</w:t>
            </w:r>
            <w:r w:rsidRPr="005D71D2">
              <w:rPr>
                <w:rFonts w:ascii="Arial" w:hAnsi="Arial" w:cs="Arial"/>
                <w:spacing w:val="-3"/>
                <w:w w:val="107"/>
              </w:rPr>
              <w:t xml:space="preserve"> </w:t>
            </w:r>
            <w:proofErr w:type="gramStart"/>
            <w:r w:rsidRPr="005D71D2">
              <w:rPr>
                <w:rFonts w:ascii="Arial" w:hAnsi="Arial" w:cs="Arial"/>
              </w:rPr>
              <w:t>Fe</w:t>
            </w:r>
            <w:r w:rsidRPr="005D71D2">
              <w:rPr>
                <w:rFonts w:ascii="Arial" w:hAnsi="Arial" w:cs="Arial"/>
                <w:spacing w:val="1"/>
              </w:rPr>
              <w:t>e</w:t>
            </w:r>
            <w:r w:rsidRPr="005D71D2">
              <w:rPr>
                <w:rFonts w:ascii="Arial" w:hAnsi="Arial" w:cs="Arial"/>
              </w:rPr>
              <w:t xml:space="preserve">dback </w:t>
            </w:r>
            <w:r w:rsidRPr="005D71D2">
              <w:rPr>
                <w:rFonts w:ascii="Arial" w:hAnsi="Arial" w:cs="Arial"/>
                <w:spacing w:val="1"/>
              </w:rPr>
              <w:t xml:space="preserve"> </w:t>
            </w:r>
            <w:r w:rsidRPr="005D71D2">
              <w:rPr>
                <w:rFonts w:ascii="Arial" w:hAnsi="Arial" w:cs="Arial"/>
              </w:rPr>
              <w:t>(</w:t>
            </w:r>
            <w:proofErr w:type="gramEnd"/>
            <w:r w:rsidRPr="005D71D2">
              <w:rPr>
                <w:rFonts w:ascii="Arial" w:hAnsi="Arial" w:cs="Arial"/>
                <w:spacing w:val="2"/>
              </w:rPr>
              <w:t>I</w:t>
            </w:r>
            <w:r w:rsidRPr="005D71D2">
              <w:rPr>
                <w:rFonts w:ascii="Arial" w:hAnsi="Arial" w:cs="Arial"/>
              </w:rPr>
              <w:t>t</w:t>
            </w:r>
            <w:r w:rsidRPr="005D71D2">
              <w:rPr>
                <w:rFonts w:ascii="Arial" w:hAnsi="Arial" w:cs="Arial"/>
                <w:spacing w:val="-2"/>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spacing w:val="-1"/>
              </w:rPr>
              <w:t>m</w:t>
            </w:r>
            <w:r w:rsidRPr="005D71D2">
              <w:rPr>
                <w:rFonts w:ascii="Arial" w:hAnsi="Arial" w:cs="Arial"/>
                <w:spacing w:val="3"/>
              </w:rPr>
              <w:t>a</w:t>
            </w:r>
            <w:r w:rsidRPr="005D71D2">
              <w:rPr>
                <w:rFonts w:ascii="Arial" w:hAnsi="Arial" w:cs="Arial"/>
              </w:rPr>
              <w:t>n</w:t>
            </w:r>
            <w:r w:rsidRPr="005D71D2">
              <w:rPr>
                <w:rFonts w:ascii="Arial" w:hAnsi="Arial" w:cs="Arial"/>
                <w:spacing w:val="2"/>
              </w:rPr>
              <w:t>d</w:t>
            </w:r>
            <w:r w:rsidRPr="005D71D2">
              <w:rPr>
                <w:rFonts w:ascii="Arial" w:hAnsi="Arial" w:cs="Arial"/>
              </w:rPr>
              <w:t>at</w:t>
            </w:r>
            <w:r w:rsidRPr="005D71D2">
              <w:rPr>
                <w:rFonts w:ascii="Arial" w:hAnsi="Arial" w:cs="Arial"/>
                <w:spacing w:val="1"/>
              </w:rPr>
              <w:t>o</w:t>
            </w:r>
            <w:r w:rsidRPr="005D71D2">
              <w:rPr>
                <w:rFonts w:ascii="Arial" w:hAnsi="Arial" w:cs="Arial"/>
              </w:rPr>
              <w:t>ry</w:t>
            </w:r>
            <w:r w:rsidRPr="005D71D2">
              <w:rPr>
                <w:rFonts w:ascii="Arial" w:hAnsi="Arial" w:cs="Arial"/>
                <w:spacing w:val="-12"/>
              </w:rPr>
              <w:t xml:space="preserve"> </w:t>
            </w:r>
            <w:r w:rsidRPr="005D71D2">
              <w:rPr>
                <w:rFonts w:ascii="Arial" w:hAnsi="Arial" w:cs="Arial"/>
                <w:spacing w:val="3"/>
              </w:rPr>
              <w:t>t</w:t>
            </w:r>
            <w:r w:rsidRPr="005D71D2">
              <w:rPr>
                <w:rFonts w:ascii="Arial" w:hAnsi="Arial" w:cs="Arial"/>
                <w:spacing w:val="-1"/>
              </w:rPr>
              <w:t>h</w:t>
            </w:r>
            <w:r w:rsidRPr="005D71D2">
              <w:rPr>
                <w:rFonts w:ascii="Arial" w:hAnsi="Arial" w:cs="Arial"/>
              </w:rPr>
              <w:t>at</w:t>
            </w:r>
            <w:r w:rsidRPr="005D71D2">
              <w:rPr>
                <w:rFonts w:ascii="Arial" w:hAnsi="Arial" w:cs="Arial"/>
                <w:spacing w:val="-3"/>
              </w:rPr>
              <w:t xml:space="preserve"> </w:t>
            </w:r>
            <w:r w:rsidRPr="005D71D2">
              <w:rPr>
                <w:rFonts w:ascii="Arial" w:hAnsi="Arial" w:cs="Arial"/>
              </w:rPr>
              <w:t>au</w:t>
            </w:r>
            <w:r w:rsidRPr="005D71D2">
              <w:rPr>
                <w:rFonts w:ascii="Arial" w:hAnsi="Arial" w:cs="Arial"/>
                <w:spacing w:val="2"/>
              </w:rPr>
              <w:t>t</w:t>
            </w:r>
            <w:r w:rsidRPr="005D71D2">
              <w:rPr>
                <w:rFonts w:ascii="Arial" w:hAnsi="Arial" w:cs="Arial"/>
                <w:spacing w:val="-1"/>
              </w:rPr>
              <w:t>h</w:t>
            </w:r>
            <w:r w:rsidRPr="005D71D2">
              <w:rPr>
                <w:rFonts w:ascii="Arial" w:hAnsi="Arial" w:cs="Arial"/>
              </w:rPr>
              <w:t>o</w:t>
            </w:r>
            <w:r w:rsidRPr="005D71D2">
              <w:rPr>
                <w:rFonts w:ascii="Arial" w:hAnsi="Arial" w:cs="Arial"/>
                <w:spacing w:val="2"/>
              </w:rPr>
              <w:t>r</w:t>
            </w:r>
            <w:r w:rsidRPr="005D71D2">
              <w:rPr>
                <w:rFonts w:ascii="Arial" w:hAnsi="Arial" w:cs="Arial"/>
              </w:rPr>
              <w:t>s</w:t>
            </w:r>
            <w:r w:rsidRPr="005D71D2">
              <w:rPr>
                <w:rFonts w:ascii="Arial" w:hAnsi="Arial" w:cs="Arial"/>
                <w:spacing w:val="-6"/>
              </w:rPr>
              <w:t xml:space="preserve"> </w:t>
            </w:r>
            <w:r w:rsidRPr="005D71D2">
              <w:rPr>
                <w:rFonts w:ascii="Arial" w:hAnsi="Arial" w:cs="Arial"/>
                <w:spacing w:val="2"/>
              </w:rPr>
              <w:t>s</w:t>
            </w:r>
            <w:r w:rsidRPr="005D71D2">
              <w:rPr>
                <w:rFonts w:ascii="Arial" w:hAnsi="Arial" w:cs="Arial"/>
                <w:spacing w:val="-1"/>
              </w:rPr>
              <w:t>h</w:t>
            </w:r>
            <w:r w:rsidRPr="005D71D2">
              <w:rPr>
                <w:rFonts w:ascii="Arial" w:hAnsi="Arial" w:cs="Arial"/>
                <w:spacing w:val="1"/>
              </w:rPr>
              <w:t>o</w:t>
            </w:r>
            <w:r w:rsidRPr="005D71D2">
              <w:rPr>
                <w:rFonts w:ascii="Arial" w:hAnsi="Arial" w:cs="Arial"/>
                <w:spacing w:val="-1"/>
              </w:rPr>
              <w:t>u</w:t>
            </w:r>
            <w:r w:rsidRPr="005D71D2">
              <w:rPr>
                <w:rFonts w:ascii="Arial" w:hAnsi="Arial" w:cs="Arial"/>
              </w:rPr>
              <w:t>ld</w:t>
            </w:r>
            <w:r w:rsidRPr="005D71D2">
              <w:rPr>
                <w:rFonts w:ascii="Arial" w:hAnsi="Arial" w:cs="Arial"/>
                <w:spacing w:val="-1"/>
              </w:rPr>
              <w:t xml:space="preserve"> </w:t>
            </w:r>
            <w:r w:rsidRPr="005D71D2">
              <w:rPr>
                <w:rFonts w:ascii="Arial" w:hAnsi="Arial" w:cs="Arial"/>
                <w:spacing w:val="-2"/>
              </w:rPr>
              <w:t>w</w:t>
            </w:r>
            <w:r w:rsidRPr="005D71D2">
              <w:rPr>
                <w:rFonts w:ascii="Arial" w:hAnsi="Arial" w:cs="Arial"/>
              </w:rPr>
              <w:t>ri</w:t>
            </w:r>
            <w:r w:rsidRPr="005D71D2">
              <w:rPr>
                <w:rFonts w:ascii="Arial" w:hAnsi="Arial" w:cs="Arial"/>
                <w:spacing w:val="3"/>
              </w:rPr>
              <w:t>t</w:t>
            </w:r>
            <w:r w:rsidRPr="005D71D2">
              <w:rPr>
                <w:rFonts w:ascii="Arial" w:hAnsi="Arial" w:cs="Arial"/>
              </w:rPr>
              <w:t>e</w:t>
            </w:r>
            <w:r w:rsidRPr="005D71D2">
              <w:rPr>
                <w:rFonts w:ascii="Arial" w:hAnsi="Arial" w:cs="Arial"/>
                <w:spacing w:val="-4"/>
              </w:rPr>
              <w:t xml:space="preserve"> </w:t>
            </w:r>
            <w:r w:rsidRPr="005D71D2">
              <w:rPr>
                <w:rFonts w:ascii="Arial" w:hAnsi="Arial" w:cs="Arial"/>
              </w:rPr>
              <w:t>his/her</w:t>
            </w:r>
          </w:p>
          <w:p w14:paraId="38A9FC47" w14:textId="77777777" w:rsidR="00983612" w:rsidRPr="005D71D2" w:rsidRDefault="00A927E9">
            <w:pPr>
              <w:spacing w:before="12"/>
              <w:ind w:left="102"/>
              <w:rPr>
                <w:rFonts w:ascii="Arial" w:hAnsi="Arial" w:cs="Arial"/>
              </w:rPr>
            </w:pPr>
            <w:r w:rsidRPr="005D71D2">
              <w:rPr>
                <w:rFonts w:ascii="Arial" w:hAnsi="Arial" w:cs="Arial"/>
                <w:spacing w:val="-2"/>
              </w:rPr>
              <w:t>f</w:t>
            </w:r>
            <w:r w:rsidRPr="005D71D2">
              <w:rPr>
                <w:rFonts w:ascii="Arial" w:hAnsi="Arial" w:cs="Arial"/>
              </w:rPr>
              <w:t>ee</w:t>
            </w:r>
            <w:r w:rsidRPr="005D71D2">
              <w:rPr>
                <w:rFonts w:ascii="Arial" w:hAnsi="Arial" w:cs="Arial"/>
                <w:spacing w:val="2"/>
              </w:rPr>
              <w:t>d</w:t>
            </w:r>
            <w:r w:rsidRPr="005D71D2">
              <w:rPr>
                <w:rFonts w:ascii="Arial" w:hAnsi="Arial" w:cs="Arial"/>
              </w:rPr>
              <w:t>b</w:t>
            </w:r>
            <w:r w:rsidRPr="005D71D2">
              <w:rPr>
                <w:rFonts w:ascii="Arial" w:hAnsi="Arial" w:cs="Arial"/>
                <w:spacing w:val="2"/>
              </w:rPr>
              <w:t>a</w:t>
            </w:r>
            <w:r w:rsidRPr="005D71D2">
              <w:rPr>
                <w:rFonts w:ascii="Arial" w:hAnsi="Arial" w:cs="Arial"/>
              </w:rPr>
              <w:t>ck</w:t>
            </w:r>
            <w:r w:rsidRPr="005D71D2">
              <w:rPr>
                <w:rFonts w:ascii="Arial" w:hAnsi="Arial" w:cs="Arial"/>
                <w:spacing w:val="-7"/>
              </w:rPr>
              <w:t xml:space="preserve"> </w:t>
            </w:r>
            <w:r w:rsidRPr="005D71D2">
              <w:rPr>
                <w:rFonts w:ascii="Arial" w:hAnsi="Arial" w:cs="Arial"/>
                <w:spacing w:val="-1"/>
              </w:rPr>
              <w:t>h</w:t>
            </w:r>
            <w:r w:rsidRPr="005D71D2">
              <w:rPr>
                <w:rFonts w:ascii="Arial" w:hAnsi="Arial" w:cs="Arial"/>
              </w:rPr>
              <w:t>e</w:t>
            </w:r>
            <w:r w:rsidRPr="005D71D2">
              <w:rPr>
                <w:rFonts w:ascii="Arial" w:hAnsi="Arial" w:cs="Arial"/>
                <w:spacing w:val="1"/>
              </w:rPr>
              <w:t>r</w:t>
            </w:r>
            <w:r w:rsidRPr="005D71D2">
              <w:rPr>
                <w:rFonts w:ascii="Arial" w:hAnsi="Arial" w:cs="Arial"/>
              </w:rPr>
              <w:t>e)</w:t>
            </w:r>
          </w:p>
        </w:tc>
      </w:tr>
      <w:tr w:rsidR="00983612" w:rsidRPr="005D71D2" w14:paraId="1B33DD69" w14:textId="77777777">
        <w:trPr>
          <w:trHeight w:hRule="exact" w:val="2081"/>
        </w:trPr>
        <w:tc>
          <w:tcPr>
            <w:tcW w:w="5350" w:type="dxa"/>
            <w:tcBorders>
              <w:top w:val="single" w:sz="5" w:space="0" w:color="000000"/>
              <w:left w:val="single" w:sz="5" w:space="0" w:color="000000"/>
              <w:bottom w:val="single" w:sz="5" w:space="0" w:color="000000"/>
              <w:right w:val="single" w:sz="5" w:space="0" w:color="000000"/>
            </w:tcBorders>
          </w:tcPr>
          <w:p w14:paraId="6EA78A11" w14:textId="77777777" w:rsidR="00983612" w:rsidRPr="005D71D2" w:rsidRDefault="00A927E9">
            <w:pPr>
              <w:ind w:left="460" w:right="229"/>
              <w:rPr>
                <w:rFonts w:ascii="Arial" w:hAnsi="Arial" w:cs="Arial"/>
              </w:rPr>
            </w:pPr>
            <w:r w:rsidRPr="005D71D2">
              <w:rPr>
                <w:rFonts w:ascii="Arial" w:hAnsi="Arial" w:cs="Arial"/>
              </w:rPr>
              <w:t>Ple</w:t>
            </w:r>
            <w:r w:rsidRPr="005D71D2">
              <w:rPr>
                <w:rFonts w:ascii="Arial" w:hAnsi="Arial" w:cs="Arial"/>
                <w:spacing w:val="2"/>
              </w:rPr>
              <w:t>a</w:t>
            </w:r>
            <w:r w:rsidRPr="005D71D2">
              <w:rPr>
                <w:rFonts w:ascii="Arial" w:hAnsi="Arial" w:cs="Arial"/>
              </w:rPr>
              <w:t>se</w:t>
            </w:r>
            <w:r w:rsidRPr="005D71D2">
              <w:rPr>
                <w:rFonts w:ascii="Arial" w:hAnsi="Arial" w:cs="Arial"/>
                <w:spacing w:val="19"/>
              </w:rPr>
              <w:t xml:space="preserve"> </w:t>
            </w:r>
            <w:r w:rsidRPr="005D71D2">
              <w:rPr>
                <w:rFonts w:ascii="Arial" w:hAnsi="Arial" w:cs="Arial"/>
                <w:spacing w:val="3"/>
              </w:rPr>
              <w:t>w</w:t>
            </w:r>
            <w:r w:rsidRPr="005D71D2">
              <w:rPr>
                <w:rFonts w:ascii="Arial" w:hAnsi="Arial" w:cs="Arial"/>
              </w:rPr>
              <w:t>rite</w:t>
            </w:r>
            <w:r w:rsidRPr="005D71D2">
              <w:rPr>
                <w:rFonts w:ascii="Arial" w:hAnsi="Arial" w:cs="Arial"/>
                <w:spacing w:val="31"/>
              </w:rPr>
              <w:t xml:space="preserve"> </w:t>
            </w:r>
            <w:r w:rsidRPr="005D71D2">
              <w:rPr>
                <w:rFonts w:ascii="Arial" w:hAnsi="Arial" w:cs="Arial"/>
              </w:rPr>
              <w:t>a</w:t>
            </w:r>
            <w:r w:rsidRPr="005D71D2">
              <w:rPr>
                <w:rFonts w:ascii="Arial" w:hAnsi="Arial" w:cs="Arial"/>
                <w:spacing w:val="10"/>
              </w:rPr>
              <w:t xml:space="preserve"> </w:t>
            </w:r>
            <w:r w:rsidRPr="005D71D2">
              <w:rPr>
                <w:rFonts w:ascii="Arial" w:hAnsi="Arial" w:cs="Arial"/>
              </w:rPr>
              <w:t>few</w:t>
            </w:r>
            <w:r w:rsidRPr="005D71D2">
              <w:rPr>
                <w:rFonts w:ascii="Arial" w:hAnsi="Arial" w:cs="Arial"/>
                <w:spacing w:val="-2"/>
              </w:rPr>
              <w:t xml:space="preserve"> </w:t>
            </w:r>
            <w:r w:rsidRPr="005D71D2">
              <w:rPr>
                <w:rFonts w:ascii="Arial" w:hAnsi="Arial" w:cs="Arial"/>
              </w:rPr>
              <w:t>sentenc</w:t>
            </w:r>
            <w:r w:rsidRPr="005D71D2">
              <w:rPr>
                <w:rFonts w:ascii="Arial" w:hAnsi="Arial" w:cs="Arial"/>
                <w:spacing w:val="1"/>
              </w:rPr>
              <w:t>e</w:t>
            </w:r>
            <w:r w:rsidRPr="005D71D2">
              <w:rPr>
                <w:rFonts w:ascii="Arial" w:hAnsi="Arial" w:cs="Arial"/>
              </w:rPr>
              <w:t>s</w:t>
            </w:r>
            <w:r w:rsidRPr="005D71D2">
              <w:rPr>
                <w:rFonts w:ascii="Arial" w:hAnsi="Arial" w:cs="Arial"/>
                <w:spacing w:val="27"/>
              </w:rPr>
              <w:t xml:space="preserve"> </w:t>
            </w:r>
            <w:r w:rsidRPr="005D71D2">
              <w:rPr>
                <w:rFonts w:ascii="Arial" w:hAnsi="Arial" w:cs="Arial"/>
                <w:w w:val="109"/>
              </w:rPr>
              <w:t>re</w:t>
            </w:r>
            <w:r w:rsidRPr="005D71D2">
              <w:rPr>
                <w:rFonts w:ascii="Arial" w:hAnsi="Arial" w:cs="Arial"/>
                <w:spacing w:val="2"/>
                <w:w w:val="109"/>
              </w:rPr>
              <w:t>g</w:t>
            </w:r>
            <w:r w:rsidRPr="005D71D2">
              <w:rPr>
                <w:rFonts w:ascii="Arial" w:hAnsi="Arial" w:cs="Arial"/>
                <w:w w:val="109"/>
              </w:rPr>
              <w:t>a</w:t>
            </w:r>
            <w:r w:rsidRPr="005D71D2">
              <w:rPr>
                <w:rFonts w:ascii="Arial" w:hAnsi="Arial" w:cs="Arial"/>
                <w:spacing w:val="2"/>
                <w:w w:val="109"/>
              </w:rPr>
              <w:t>r</w:t>
            </w:r>
            <w:r w:rsidRPr="005D71D2">
              <w:rPr>
                <w:rFonts w:ascii="Arial" w:hAnsi="Arial" w:cs="Arial"/>
                <w:w w:val="109"/>
              </w:rPr>
              <w:t>ding</w:t>
            </w:r>
            <w:r w:rsidRPr="005D71D2">
              <w:rPr>
                <w:rFonts w:ascii="Arial" w:hAnsi="Arial" w:cs="Arial"/>
                <w:spacing w:val="-3"/>
                <w:w w:val="109"/>
              </w:rPr>
              <w:t xml:space="preserve"> </w:t>
            </w:r>
            <w:r w:rsidRPr="005D71D2">
              <w:rPr>
                <w:rFonts w:ascii="Arial" w:hAnsi="Arial" w:cs="Arial"/>
                <w:spacing w:val="2"/>
              </w:rPr>
              <w:t>t</w:t>
            </w:r>
            <w:r w:rsidRPr="005D71D2">
              <w:rPr>
                <w:rFonts w:ascii="Arial" w:hAnsi="Arial" w:cs="Arial"/>
              </w:rPr>
              <w:t>he</w:t>
            </w:r>
            <w:r w:rsidRPr="005D71D2">
              <w:rPr>
                <w:rFonts w:ascii="Arial" w:hAnsi="Arial" w:cs="Arial"/>
                <w:spacing w:val="20"/>
              </w:rPr>
              <w:t xml:space="preserve"> </w:t>
            </w:r>
            <w:r w:rsidRPr="005D71D2">
              <w:rPr>
                <w:rFonts w:ascii="Arial" w:hAnsi="Arial" w:cs="Arial"/>
                <w:spacing w:val="3"/>
                <w:w w:val="99"/>
              </w:rPr>
              <w:t>i</w:t>
            </w:r>
            <w:r w:rsidRPr="005D71D2">
              <w:rPr>
                <w:rFonts w:ascii="Arial" w:hAnsi="Arial" w:cs="Arial"/>
                <w:spacing w:val="-3"/>
                <w:w w:val="106"/>
              </w:rPr>
              <w:t>m</w:t>
            </w:r>
            <w:r w:rsidRPr="005D71D2">
              <w:rPr>
                <w:rFonts w:ascii="Arial" w:hAnsi="Arial" w:cs="Arial"/>
                <w:w w:val="113"/>
              </w:rPr>
              <w:t>por</w:t>
            </w:r>
            <w:r w:rsidRPr="005D71D2">
              <w:rPr>
                <w:rFonts w:ascii="Arial" w:hAnsi="Arial" w:cs="Arial"/>
                <w:spacing w:val="2"/>
                <w:w w:val="113"/>
              </w:rPr>
              <w:t>t</w:t>
            </w:r>
            <w:r w:rsidRPr="005D71D2">
              <w:rPr>
                <w:rFonts w:ascii="Arial" w:hAnsi="Arial" w:cs="Arial"/>
                <w:spacing w:val="1"/>
                <w:w w:val="112"/>
              </w:rPr>
              <w:t>a</w:t>
            </w:r>
            <w:r w:rsidRPr="005D71D2">
              <w:rPr>
                <w:rFonts w:ascii="Arial" w:hAnsi="Arial" w:cs="Arial"/>
                <w:w w:val="103"/>
              </w:rPr>
              <w:t xml:space="preserve">nce </w:t>
            </w:r>
            <w:r w:rsidRPr="005D71D2">
              <w:rPr>
                <w:rFonts w:ascii="Arial" w:hAnsi="Arial" w:cs="Arial"/>
                <w:spacing w:val="1"/>
              </w:rPr>
              <w:t>o</w:t>
            </w:r>
            <w:r w:rsidRPr="005D71D2">
              <w:rPr>
                <w:rFonts w:ascii="Arial" w:hAnsi="Arial" w:cs="Arial"/>
              </w:rPr>
              <w:t>f</w:t>
            </w:r>
            <w:r w:rsidRPr="005D71D2">
              <w:rPr>
                <w:rFonts w:ascii="Arial" w:hAnsi="Arial" w:cs="Arial"/>
                <w:spacing w:val="-1"/>
              </w:rPr>
              <w:t xml:space="preserve"> </w:t>
            </w:r>
            <w:r w:rsidRPr="005D71D2">
              <w:rPr>
                <w:rFonts w:ascii="Arial" w:hAnsi="Arial" w:cs="Arial"/>
              </w:rPr>
              <w:t>this</w:t>
            </w:r>
            <w:r w:rsidRPr="005D71D2">
              <w:rPr>
                <w:rFonts w:ascii="Arial" w:hAnsi="Arial" w:cs="Arial"/>
                <w:spacing w:val="22"/>
              </w:rPr>
              <w:t xml:space="preserve"> </w:t>
            </w:r>
            <w:r w:rsidRPr="005D71D2">
              <w:rPr>
                <w:rFonts w:ascii="Arial" w:hAnsi="Arial" w:cs="Arial"/>
                <w:spacing w:val="-5"/>
                <w:w w:val="108"/>
              </w:rPr>
              <w:t>m</w:t>
            </w:r>
            <w:r w:rsidRPr="005D71D2">
              <w:rPr>
                <w:rFonts w:ascii="Arial" w:hAnsi="Arial" w:cs="Arial"/>
                <w:w w:val="108"/>
              </w:rPr>
              <w:t>a</w:t>
            </w:r>
            <w:r w:rsidRPr="005D71D2">
              <w:rPr>
                <w:rFonts w:ascii="Arial" w:hAnsi="Arial" w:cs="Arial"/>
                <w:spacing w:val="3"/>
                <w:w w:val="108"/>
              </w:rPr>
              <w:t>n</w:t>
            </w:r>
            <w:r w:rsidRPr="005D71D2">
              <w:rPr>
                <w:rFonts w:ascii="Arial" w:hAnsi="Arial" w:cs="Arial"/>
                <w:w w:val="108"/>
              </w:rPr>
              <w:t>uscript</w:t>
            </w:r>
            <w:r w:rsidRPr="005D71D2">
              <w:rPr>
                <w:rFonts w:ascii="Arial" w:hAnsi="Arial" w:cs="Arial"/>
                <w:spacing w:val="4"/>
                <w:w w:val="108"/>
              </w:rPr>
              <w:t xml:space="preserve"> </w:t>
            </w:r>
            <w:r w:rsidRPr="005D71D2">
              <w:rPr>
                <w:rFonts w:ascii="Arial" w:hAnsi="Arial" w:cs="Arial"/>
                <w:spacing w:val="1"/>
              </w:rPr>
              <w:t>f</w:t>
            </w:r>
            <w:r w:rsidRPr="005D71D2">
              <w:rPr>
                <w:rFonts w:ascii="Arial" w:hAnsi="Arial" w:cs="Arial"/>
              </w:rPr>
              <w:t>or</w:t>
            </w:r>
            <w:r w:rsidRPr="005D71D2">
              <w:rPr>
                <w:rFonts w:ascii="Arial" w:hAnsi="Arial" w:cs="Arial"/>
                <w:spacing w:val="21"/>
              </w:rPr>
              <w:t xml:space="preserve"> </w:t>
            </w:r>
            <w:r w:rsidRPr="005D71D2">
              <w:rPr>
                <w:rFonts w:ascii="Arial" w:hAnsi="Arial" w:cs="Arial"/>
              </w:rPr>
              <w:t>the</w:t>
            </w:r>
            <w:r w:rsidRPr="005D71D2">
              <w:rPr>
                <w:rFonts w:ascii="Arial" w:hAnsi="Arial" w:cs="Arial"/>
                <w:spacing w:val="21"/>
              </w:rPr>
              <w:t xml:space="preserve"> </w:t>
            </w:r>
            <w:r w:rsidRPr="005D71D2">
              <w:rPr>
                <w:rFonts w:ascii="Arial" w:hAnsi="Arial" w:cs="Arial"/>
              </w:rPr>
              <w:t>sc</w:t>
            </w:r>
            <w:r w:rsidRPr="005D71D2">
              <w:rPr>
                <w:rFonts w:ascii="Arial" w:hAnsi="Arial" w:cs="Arial"/>
                <w:spacing w:val="2"/>
              </w:rPr>
              <w:t>i</w:t>
            </w:r>
            <w:r w:rsidRPr="005D71D2">
              <w:rPr>
                <w:rFonts w:ascii="Arial" w:hAnsi="Arial" w:cs="Arial"/>
              </w:rPr>
              <w:t>enti</w:t>
            </w:r>
            <w:r w:rsidRPr="005D71D2">
              <w:rPr>
                <w:rFonts w:ascii="Arial" w:hAnsi="Arial" w:cs="Arial"/>
                <w:spacing w:val="2"/>
              </w:rPr>
              <w:t>f</w:t>
            </w:r>
            <w:r w:rsidRPr="005D71D2">
              <w:rPr>
                <w:rFonts w:ascii="Arial" w:hAnsi="Arial" w:cs="Arial"/>
              </w:rPr>
              <w:t>ic</w:t>
            </w:r>
            <w:r w:rsidRPr="005D71D2">
              <w:rPr>
                <w:rFonts w:ascii="Arial" w:hAnsi="Arial" w:cs="Arial"/>
                <w:spacing w:val="15"/>
              </w:rPr>
              <w:t xml:space="preserve"> </w:t>
            </w:r>
            <w:r w:rsidRPr="005D71D2">
              <w:rPr>
                <w:rFonts w:ascii="Arial" w:hAnsi="Arial" w:cs="Arial"/>
              </w:rPr>
              <w:t>c</w:t>
            </w:r>
            <w:r w:rsidRPr="005D71D2">
              <w:rPr>
                <w:rFonts w:ascii="Arial" w:hAnsi="Arial" w:cs="Arial"/>
                <w:spacing w:val="5"/>
              </w:rPr>
              <w:t>o</w:t>
            </w:r>
            <w:r w:rsidRPr="005D71D2">
              <w:rPr>
                <w:rFonts w:ascii="Arial" w:hAnsi="Arial" w:cs="Arial"/>
                <w:spacing w:val="-3"/>
              </w:rPr>
              <w:t>mm</w:t>
            </w:r>
            <w:r w:rsidRPr="005D71D2">
              <w:rPr>
                <w:rFonts w:ascii="Arial" w:hAnsi="Arial" w:cs="Arial"/>
                <w:spacing w:val="2"/>
              </w:rPr>
              <w:t>u</w:t>
            </w:r>
            <w:r w:rsidRPr="005D71D2">
              <w:rPr>
                <w:rFonts w:ascii="Arial" w:hAnsi="Arial" w:cs="Arial"/>
              </w:rPr>
              <w:t>nit</w:t>
            </w:r>
            <w:r w:rsidRPr="005D71D2">
              <w:rPr>
                <w:rFonts w:ascii="Arial" w:hAnsi="Arial" w:cs="Arial"/>
                <w:spacing w:val="2"/>
              </w:rPr>
              <w:t>y</w:t>
            </w:r>
            <w:r w:rsidRPr="005D71D2">
              <w:rPr>
                <w:rFonts w:ascii="Arial" w:hAnsi="Arial" w:cs="Arial"/>
              </w:rPr>
              <w:t>.</w:t>
            </w:r>
            <w:r w:rsidRPr="005D71D2">
              <w:rPr>
                <w:rFonts w:ascii="Arial" w:hAnsi="Arial" w:cs="Arial"/>
                <w:spacing w:val="46"/>
              </w:rPr>
              <w:t xml:space="preserve"> </w:t>
            </w:r>
            <w:r w:rsidRPr="005D71D2">
              <w:rPr>
                <w:rFonts w:ascii="Arial" w:hAnsi="Arial" w:cs="Arial"/>
              </w:rPr>
              <w:t xml:space="preserve">A </w:t>
            </w:r>
            <w:r w:rsidRPr="005D71D2">
              <w:rPr>
                <w:rFonts w:ascii="Arial" w:hAnsi="Arial" w:cs="Arial"/>
                <w:spacing w:val="-3"/>
              </w:rPr>
              <w:t>m</w:t>
            </w:r>
            <w:r w:rsidRPr="005D71D2">
              <w:rPr>
                <w:rFonts w:ascii="Arial" w:hAnsi="Arial" w:cs="Arial"/>
                <w:spacing w:val="2"/>
              </w:rPr>
              <w:t>i</w:t>
            </w:r>
            <w:r w:rsidRPr="005D71D2">
              <w:rPr>
                <w:rFonts w:ascii="Arial" w:hAnsi="Arial" w:cs="Arial"/>
              </w:rPr>
              <w:t>n</w:t>
            </w:r>
            <w:r w:rsidRPr="005D71D2">
              <w:rPr>
                <w:rFonts w:ascii="Arial" w:hAnsi="Arial" w:cs="Arial"/>
                <w:spacing w:val="4"/>
              </w:rPr>
              <w:t>i</w:t>
            </w:r>
            <w:r w:rsidRPr="005D71D2">
              <w:rPr>
                <w:rFonts w:ascii="Arial" w:hAnsi="Arial" w:cs="Arial"/>
                <w:spacing w:val="-3"/>
              </w:rPr>
              <w:t>m</w:t>
            </w:r>
            <w:r w:rsidRPr="005D71D2">
              <w:rPr>
                <w:rFonts w:ascii="Arial" w:hAnsi="Arial" w:cs="Arial"/>
                <w:spacing w:val="2"/>
              </w:rPr>
              <w:t>u</w:t>
            </w:r>
            <w:r w:rsidRPr="005D71D2">
              <w:rPr>
                <w:rFonts w:ascii="Arial" w:hAnsi="Arial" w:cs="Arial"/>
              </w:rPr>
              <w:t>m</w:t>
            </w:r>
            <w:r w:rsidRPr="005D71D2">
              <w:rPr>
                <w:rFonts w:ascii="Arial" w:hAnsi="Arial" w:cs="Arial"/>
                <w:spacing w:val="45"/>
              </w:rPr>
              <w:t xml:space="preserve"> </w:t>
            </w:r>
            <w:r w:rsidRPr="005D71D2">
              <w:rPr>
                <w:rFonts w:ascii="Arial" w:hAnsi="Arial" w:cs="Arial"/>
              </w:rPr>
              <w:t xml:space="preserve">of </w:t>
            </w:r>
            <w:r w:rsidRPr="005D71D2">
              <w:rPr>
                <w:rFonts w:ascii="Arial" w:hAnsi="Arial" w:cs="Arial"/>
                <w:spacing w:val="1"/>
              </w:rPr>
              <w:t>3-</w:t>
            </w:r>
            <w:r w:rsidRPr="005D71D2">
              <w:rPr>
                <w:rFonts w:ascii="Arial" w:hAnsi="Arial" w:cs="Arial"/>
              </w:rPr>
              <w:t>4</w:t>
            </w:r>
            <w:r w:rsidRPr="005D71D2">
              <w:rPr>
                <w:rFonts w:ascii="Arial" w:hAnsi="Arial" w:cs="Arial"/>
                <w:spacing w:val="-2"/>
              </w:rPr>
              <w:t xml:space="preserve"> </w:t>
            </w:r>
            <w:r w:rsidRPr="005D71D2">
              <w:rPr>
                <w:rFonts w:ascii="Arial" w:hAnsi="Arial" w:cs="Arial"/>
              </w:rPr>
              <w:t>sentenc</w:t>
            </w:r>
            <w:r w:rsidRPr="005D71D2">
              <w:rPr>
                <w:rFonts w:ascii="Arial" w:hAnsi="Arial" w:cs="Arial"/>
                <w:spacing w:val="1"/>
              </w:rPr>
              <w:t>e</w:t>
            </w:r>
            <w:r w:rsidRPr="005D71D2">
              <w:rPr>
                <w:rFonts w:ascii="Arial" w:hAnsi="Arial" w:cs="Arial"/>
              </w:rPr>
              <w:t>s</w:t>
            </w:r>
            <w:r w:rsidRPr="005D71D2">
              <w:rPr>
                <w:rFonts w:ascii="Arial" w:hAnsi="Arial" w:cs="Arial"/>
                <w:spacing w:val="29"/>
              </w:rPr>
              <w:t xml:space="preserve"> </w:t>
            </w:r>
            <w:r w:rsidRPr="005D71D2">
              <w:rPr>
                <w:rFonts w:ascii="Arial" w:hAnsi="Arial" w:cs="Arial"/>
              </w:rPr>
              <w:t>may</w:t>
            </w:r>
            <w:r w:rsidRPr="005D71D2">
              <w:rPr>
                <w:rFonts w:ascii="Arial" w:hAnsi="Arial" w:cs="Arial"/>
                <w:spacing w:val="23"/>
              </w:rPr>
              <w:t xml:space="preserve"> </w:t>
            </w:r>
            <w:r w:rsidRPr="005D71D2">
              <w:rPr>
                <w:rFonts w:ascii="Arial" w:hAnsi="Arial" w:cs="Arial"/>
              </w:rPr>
              <w:t>be</w:t>
            </w:r>
            <w:r w:rsidRPr="005D71D2">
              <w:rPr>
                <w:rFonts w:ascii="Arial" w:hAnsi="Arial" w:cs="Arial"/>
                <w:spacing w:val="9"/>
              </w:rPr>
              <w:t xml:space="preserve"> </w:t>
            </w:r>
            <w:r w:rsidRPr="005D71D2">
              <w:rPr>
                <w:rFonts w:ascii="Arial" w:hAnsi="Arial" w:cs="Arial"/>
                <w:spacing w:val="2"/>
                <w:w w:val="110"/>
              </w:rPr>
              <w:t>r</w:t>
            </w:r>
            <w:r w:rsidRPr="005D71D2">
              <w:rPr>
                <w:rFonts w:ascii="Arial" w:hAnsi="Arial" w:cs="Arial"/>
                <w:w w:val="110"/>
              </w:rPr>
              <w:t>equired</w:t>
            </w:r>
            <w:r w:rsidRPr="005D71D2">
              <w:rPr>
                <w:rFonts w:ascii="Arial" w:hAnsi="Arial" w:cs="Arial"/>
                <w:spacing w:val="-3"/>
                <w:w w:val="110"/>
              </w:rPr>
              <w:t xml:space="preserve"> </w:t>
            </w:r>
            <w:r w:rsidRPr="005D71D2">
              <w:rPr>
                <w:rFonts w:ascii="Arial" w:hAnsi="Arial" w:cs="Arial"/>
                <w:spacing w:val="1"/>
              </w:rPr>
              <w:t>f</w:t>
            </w:r>
            <w:r w:rsidRPr="005D71D2">
              <w:rPr>
                <w:rFonts w:ascii="Arial" w:hAnsi="Arial" w:cs="Arial"/>
              </w:rPr>
              <w:t>or</w:t>
            </w:r>
            <w:r w:rsidRPr="005D71D2">
              <w:rPr>
                <w:rFonts w:ascii="Arial" w:hAnsi="Arial" w:cs="Arial"/>
                <w:spacing w:val="20"/>
              </w:rPr>
              <w:t xml:space="preserve"> </w:t>
            </w:r>
            <w:r w:rsidRPr="005D71D2">
              <w:rPr>
                <w:rFonts w:ascii="Arial" w:hAnsi="Arial" w:cs="Arial"/>
                <w:spacing w:val="1"/>
                <w:w w:val="119"/>
              </w:rPr>
              <w:t>t</w:t>
            </w:r>
            <w:r w:rsidRPr="005D71D2">
              <w:rPr>
                <w:rFonts w:ascii="Arial" w:hAnsi="Arial" w:cs="Arial"/>
                <w:w w:val="104"/>
              </w:rPr>
              <w:t>his</w:t>
            </w:r>
          </w:p>
          <w:p w14:paraId="2C6897C0" w14:textId="77777777" w:rsidR="00983612" w:rsidRPr="005D71D2" w:rsidRDefault="00A927E9">
            <w:pPr>
              <w:ind w:left="460"/>
              <w:rPr>
                <w:rFonts w:ascii="Arial" w:hAnsi="Arial" w:cs="Arial"/>
              </w:rPr>
            </w:pPr>
            <w:r w:rsidRPr="005D71D2">
              <w:rPr>
                <w:rFonts w:ascii="Arial" w:hAnsi="Arial" w:cs="Arial"/>
                <w:w w:val="117"/>
              </w:rPr>
              <w:t>par</w:t>
            </w:r>
            <w:r w:rsidRPr="005D71D2">
              <w:rPr>
                <w:rFonts w:ascii="Arial" w:hAnsi="Arial" w:cs="Arial"/>
                <w:spacing w:val="2"/>
                <w:w w:val="117"/>
              </w:rPr>
              <w:t>t</w:t>
            </w:r>
            <w:r w:rsidRPr="005D71D2">
              <w:rPr>
                <w:rFonts w:ascii="Arial" w:hAnsi="Arial" w:cs="Arial"/>
                <w:w w:val="99"/>
              </w:rPr>
              <w:t>.</w:t>
            </w:r>
          </w:p>
        </w:tc>
        <w:tc>
          <w:tcPr>
            <w:tcW w:w="9355" w:type="dxa"/>
            <w:tcBorders>
              <w:top w:val="single" w:sz="5" w:space="0" w:color="000000"/>
              <w:left w:val="single" w:sz="5" w:space="0" w:color="000000"/>
              <w:bottom w:val="single" w:sz="5" w:space="0" w:color="000000"/>
              <w:right w:val="single" w:sz="5" w:space="0" w:color="000000"/>
            </w:tcBorders>
          </w:tcPr>
          <w:p w14:paraId="4392780B" w14:textId="77777777" w:rsidR="00983612" w:rsidRPr="005D71D2" w:rsidRDefault="00A927E9">
            <w:pPr>
              <w:spacing w:line="220" w:lineRule="exact"/>
              <w:ind w:left="822"/>
              <w:rPr>
                <w:rFonts w:ascii="Arial" w:hAnsi="Arial" w:cs="Arial"/>
              </w:rPr>
            </w:pPr>
            <w:r w:rsidRPr="005D71D2">
              <w:rPr>
                <w:rFonts w:ascii="Arial" w:hAnsi="Arial" w:cs="Arial"/>
              </w:rPr>
              <w:t>In</w:t>
            </w:r>
            <w:r w:rsidRPr="005D71D2">
              <w:rPr>
                <w:rFonts w:ascii="Arial" w:hAnsi="Arial" w:cs="Arial"/>
                <w:spacing w:val="-2"/>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spacing w:val="3"/>
              </w:rPr>
              <w:t>c</w:t>
            </w:r>
            <w:r w:rsidRPr="005D71D2">
              <w:rPr>
                <w:rFonts w:ascii="Arial" w:hAnsi="Arial" w:cs="Arial"/>
                <w:spacing w:val="-1"/>
              </w:rPr>
              <w:t>u</w:t>
            </w:r>
            <w:r w:rsidRPr="005D71D2">
              <w:rPr>
                <w:rFonts w:ascii="Arial" w:hAnsi="Arial" w:cs="Arial"/>
              </w:rPr>
              <w:t>r</w:t>
            </w:r>
            <w:r w:rsidRPr="005D71D2">
              <w:rPr>
                <w:rFonts w:ascii="Arial" w:hAnsi="Arial" w:cs="Arial"/>
                <w:spacing w:val="2"/>
              </w:rPr>
              <w:t>r</w:t>
            </w:r>
            <w:r w:rsidRPr="005D71D2">
              <w:rPr>
                <w:rFonts w:ascii="Arial" w:hAnsi="Arial" w:cs="Arial"/>
              </w:rPr>
              <w:t>ent</w:t>
            </w:r>
            <w:r w:rsidRPr="005D71D2">
              <w:rPr>
                <w:rFonts w:ascii="Arial" w:hAnsi="Arial" w:cs="Arial"/>
                <w:spacing w:val="-6"/>
              </w:rPr>
              <w:t xml:space="preserve"> </w:t>
            </w:r>
            <w:r w:rsidRPr="005D71D2">
              <w:rPr>
                <w:rFonts w:ascii="Arial" w:hAnsi="Arial" w:cs="Arial"/>
              </w:rPr>
              <w:t>conditi</w:t>
            </w:r>
            <w:r w:rsidRPr="005D71D2">
              <w:rPr>
                <w:rFonts w:ascii="Arial" w:hAnsi="Arial" w:cs="Arial"/>
                <w:spacing w:val="4"/>
              </w:rPr>
              <w:t>o</w:t>
            </w:r>
            <w:r w:rsidRPr="005D71D2">
              <w:rPr>
                <w:rFonts w:ascii="Arial" w:hAnsi="Arial" w:cs="Arial"/>
              </w:rPr>
              <w:t>ns</w:t>
            </w:r>
            <w:r w:rsidRPr="005D71D2">
              <w:rPr>
                <w:rFonts w:ascii="Arial" w:hAnsi="Arial" w:cs="Arial"/>
                <w:spacing w:val="-10"/>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3"/>
              </w:rPr>
              <w:t>i</w:t>
            </w:r>
            <w:r w:rsidRPr="005D71D2">
              <w:rPr>
                <w:rFonts w:ascii="Arial" w:hAnsi="Arial" w:cs="Arial"/>
                <w:spacing w:val="1"/>
              </w:rPr>
              <w:t>n</w:t>
            </w:r>
            <w:r w:rsidRPr="005D71D2">
              <w:rPr>
                <w:rFonts w:ascii="Arial" w:hAnsi="Arial" w:cs="Arial"/>
              </w:rPr>
              <w:t>c</w:t>
            </w:r>
            <w:r w:rsidRPr="005D71D2">
              <w:rPr>
                <w:rFonts w:ascii="Arial" w:hAnsi="Arial" w:cs="Arial"/>
                <w:spacing w:val="1"/>
              </w:rPr>
              <w:t>r</w:t>
            </w:r>
            <w:r w:rsidRPr="005D71D2">
              <w:rPr>
                <w:rFonts w:ascii="Arial" w:hAnsi="Arial" w:cs="Arial"/>
              </w:rPr>
              <w:t>eased</w:t>
            </w:r>
            <w:r w:rsidRPr="005D71D2">
              <w:rPr>
                <w:rFonts w:ascii="Arial" w:hAnsi="Arial" w:cs="Arial"/>
                <w:spacing w:val="-7"/>
              </w:rPr>
              <w:t xml:space="preserve"> </w:t>
            </w:r>
            <w:r w:rsidRPr="005D71D2">
              <w:rPr>
                <w:rFonts w:ascii="Arial" w:hAnsi="Arial" w:cs="Arial"/>
                <w:spacing w:val="2"/>
              </w:rPr>
              <w:t>p</w:t>
            </w:r>
            <w:r w:rsidRPr="005D71D2">
              <w:rPr>
                <w:rFonts w:ascii="Arial" w:hAnsi="Arial" w:cs="Arial"/>
                <w:spacing w:val="1"/>
              </w:rPr>
              <w:t>o</w:t>
            </w:r>
            <w:r w:rsidRPr="005D71D2">
              <w:rPr>
                <w:rFonts w:ascii="Arial" w:hAnsi="Arial" w:cs="Arial"/>
              </w:rPr>
              <w:t>pulation</w:t>
            </w:r>
            <w:r w:rsidRPr="005D71D2">
              <w:rPr>
                <w:rFonts w:ascii="Arial" w:hAnsi="Arial" w:cs="Arial"/>
                <w:spacing w:val="-9"/>
              </w:rPr>
              <w:t xml:space="preserve"> </w:t>
            </w:r>
            <w:r w:rsidRPr="005D71D2">
              <w:rPr>
                <w:rFonts w:ascii="Arial" w:hAnsi="Arial" w:cs="Arial"/>
                <w:spacing w:val="2"/>
              </w:rPr>
              <w:t>o</w:t>
            </w:r>
            <w:r w:rsidRPr="005D71D2">
              <w:rPr>
                <w:rFonts w:ascii="Arial" w:hAnsi="Arial" w:cs="Arial"/>
              </w:rPr>
              <w:t>n</w:t>
            </w:r>
            <w:r w:rsidRPr="005D71D2">
              <w:rPr>
                <w:rFonts w:ascii="Arial" w:hAnsi="Arial" w:cs="Arial"/>
                <w:spacing w:val="-2"/>
              </w:rPr>
              <w:t xml:space="preserve"> </w:t>
            </w:r>
            <w:r w:rsidRPr="005D71D2">
              <w:rPr>
                <w:rFonts w:ascii="Arial" w:hAnsi="Arial" w:cs="Arial"/>
              </w:rPr>
              <w:t>Ea</w:t>
            </w:r>
            <w:r w:rsidRPr="005D71D2">
              <w:rPr>
                <w:rFonts w:ascii="Arial" w:hAnsi="Arial" w:cs="Arial"/>
                <w:spacing w:val="1"/>
              </w:rPr>
              <w:t>r</w:t>
            </w:r>
            <w:r w:rsidRPr="005D71D2">
              <w:rPr>
                <w:rFonts w:ascii="Arial" w:hAnsi="Arial" w:cs="Arial"/>
              </w:rPr>
              <w:t>th</w:t>
            </w:r>
            <w:r w:rsidRPr="005D71D2">
              <w:rPr>
                <w:rFonts w:ascii="Arial" w:hAnsi="Arial" w:cs="Arial"/>
                <w:spacing w:val="-6"/>
              </w:rPr>
              <w:t xml:space="preserve"> </w:t>
            </w:r>
            <w:r w:rsidRPr="005D71D2">
              <w:rPr>
                <w:rFonts w:ascii="Arial" w:hAnsi="Arial" w:cs="Arial"/>
              </w:rPr>
              <w:t>and</w:t>
            </w:r>
            <w:r w:rsidRPr="005D71D2">
              <w:rPr>
                <w:rFonts w:ascii="Arial" w:hAnsi="Arial" w:cs="Arial"/>
                <w:spacing w:val="-2"/>
              </w:rPr>
              <w:t xml:space="preserve"> f</w:t>
            </w:r>
            <w:r w:rsidRPr="005D71D2">
              <w:rPr>
                <w:rFonts w:ascii="Arial" w:hAnsi="Arial" w:cs="Arial"/>
                <w:spacing w:val="1"/>
              </w:rPr>
              <w:t>oo</w:t>
            </w:r>
            <w:r w:rsidRPr="005D71D2">
              <w:rPr>
                <w:rFonts w:ascii="Arial" w:hAnsi="Arial" w:cs="Arial"/>
              </w:rPr>
              <w:t>d</w:t>
            </w:r>
            <w:r w:rsidRPr="005D71D2">
              <w:rPr>
                <w:rFonts w:ascii="Arial" w:hAnsi="Arial" w:cs="Arial"/>
                <w:spacing w:val="-2"/>
              </w:rPr>
              <w:t xml:space="preserve"> </w:t>
            </w:r>
            <w:r w:rsidRPr="005D71D2">
              <w:rPr>
                <w:rFonts w:ascii="Arial" w:hAnsi="Arial" w:cs="Arial"/>
              </w:rPr>
              <w:t>s</w:t>
            </w:r>
            <w:r w:rsidRPr="005D71D2">
              <w:rPr>
                <w:rFonts w:ascii="Arial" w:hAnsi="Arial" w:cs="Arial"/>
                <w:spacing w:val="-2"/>
              </w:rPr>
              <w:t>h</w:t>
            </w:r>
            <w:r w:rsidRPr="005D71D2">
              <w:rPr>
                <w:rFonts w:ascii="Arial" w:hAnsi="Arial" w:cs="Arial"/>
                <w:spacing w:val="1"/>
              </w:rPr>
              <w:t>o</w:t>
            </w:r>
            <w:r w:rsidRPr="005D71D2">
              <w:rPr>
                <w:rFonts w:ascii="Arial" w:hAnsi="Arial" w:cs="Arial"/>
              </w:rPr>
              <w:t>rtag</w:t>
            </w:r>
            <w:r w:rsidRPr="005D71D2">
              <w:rPr>
                <w:rFonts w:ascii="Arial" w:hAnsi="Arial" w:cs="Arial"/>
                <w:spacing w:val="3"/>
              </w:rPr>
              <w:t>e</w:t>
            </w:r>
            <w:r w:rsidRPr="005D71D2">
              <w:rPr>
                <w:rFonts w:ascii="Arial" w:hAnsi="Arial" w:cs="Arial"/>
              </w:rPr>
              <w:t>s,</w:t>
            </w:r>
            <w:r w:rsidRPr="005D71D2">
              <w:rPr>
                <w:rFonts w:ascii="Arial" w:hAnsi="Arial" w:cs="Arial"/>
                <w:spacing w:val="-8"/>
              </w:rPr>
              <w:t xml:space="preserve"> </w:t>
            </w:r>
            <w:r w:rsidRPr="005D71D2">
              <w:rPr>
                <w:rFonts w:ascii="Arial" w:hAnsi="Arial" w:cs="Arial"/>
              </w:rPr>
              <w:t>it</w:t>
            </w:r>
            <w:r w:rsidRPr="005D71D2">
              <w:rPr>
                <w:rFonts w:ascii="Arial" w:hAnsi="Arial" w:cs="Arial"/>
                <w:spacing w:val="-1"/>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rPr>
              <w:t>ve</w:t>
            </w:r>
            <w:r w:rsidRPr="005D71D2">
              <w:rPr>
                <w:rFonts w:ascii="Arial" w:hAnsi="Arial" w:cs="Arial"/>
                <w:spacing w:val="3"/>
              </w:rPr>
              <w:t>r</w:t>
            </w:r>
            <w:r w:rsidRPr="005D71D2">
              <w:rPr>
                <w:rFonts w:ascii="Arial" w:hAnsi="Arial" w:cs="Arial"/>
              </w:rPr>
              <w:t>y</w:t>
            </w:r>
            <w:r w:rsidRPr="005D71D2">
              <w:rPr>
                <w:rFonts w:ascii="Arial" w:hAnsi="Arial" w:cs="Arial"/>
                <w:spacing w:val="-4"/>
              </w:rPr>
              <w:t xml:space="preserve"> </w:t>
            </w:r>
            <w:r w:rsidRPr="005D71D2">
              <w:rPr>
                <w:rFonts w:ascii="Arial" w:hAnsi="Arial" w:cs="Arial"/>
                <w:spacing w:val="2"/>
              </w:rPr>
              <w:t>i</w:t>
            </w:r>
            <w:r w:rsidRPr="005D71D2">
              <w:rPr>
                <w:rFonts w:ascii="Arial" w:hAnsi="Arial" w:cs="Arial"/>
                <w:spacing w:val="-4"/>
              </w:rPr>
              <w:t>m</w:t>
            </w:r>
            <w:r w:rsidRPr="005D71D2">
              <w:rPr>
                <w:rFonts w:ascii="Arial" w:hAnsi="Arial" w:cs="Arial"/>
                <w:spacing w:val="1"/>
              </w:rPr>
              <w:t>po</w:t>
            </w:r>
            <w:r w:rsidRPr="005D71D2">
              <w:rPr>
                <w:rFonts w:ascii="Arial" w:hAnsi="Arial" w:cs="Arial"/>
              </w:rPr>
              <w:t>rt</w:t>
            </w:r>
            <w:r w:rsidRPr="005D71D2">
              <w:rPr>
                <w:rFonts w:ascii="Arial" w:hAnsi="Arial" w:cs="Arial"/>
                <w:spacing w:val="3"/>
              </w:rPr>
              <w:t>a</w:t>
            </w:r>
            <w:r w:rsidRPr="005D71D2">
              <w:rPr>
                <w:rFonts w:ascii="Arial" w:hAnsi="Arial" w:cs="Arial"/>
              </w:rPr>
              <w:t>nt</w:t>
            </w:r>
            <w:r w:rsidRPr="005D71D2">
              <w:rPr>
                <w:rFonts w:ascii="Arial" w:hAnsi="Arial" w:cs="Arial"/>
                <w:spacing w:val="-10"/>
              </w:rPr>
              <w:t xml:space="preserve"> </w:t>
            </w:r>
            <w:r w:rsidRPr="005D71D2">
              <w:rPr>
                <w:rFonts w:ascii="Arial" w:hAnsi="Arial" w:cs="Arial"/>
              </w:rPr>
              <w:t>to</w:t>
            </w:r>
            <w:r w:rsidRPr="005D71D2">
              <w:rPr>
                <w:rFonts w:ascii="Arial" w:hAnsi="Arial" w:cs="Arial"/>
                <w:spacing w:val="-1"/>
              </w:rPr>
              <w:t xml:space="preserve"> f</w:t>
            </w:r>
            <w:r w:rsidRPr="005D71D2">
              <w:rPr>
                <w:rFonts w:ascii="Arial" w:hAnsi="Arial" w:cs="Arial"/>
                <w:spacing w:val="2"/>
              </w:rPr>
              <w:t>i</w:t>
            </w:r>
            <w:r w:rsidRPr="005D71D2">
              <w:rPr>
                <w:rFonts w:ascii="Arial" w:hAnsi="Arial" w:cs="Arial"/>
              </w:rPr>
              <w:t>nd</w:t>
            </w:r>
          </w:p>
          <w:p w14:paraId="651408EC" w14:textId="77777777" w:rsidR="00983612" w:rsidRPr="005D71D2" w:rsidRDefault="00A927E9">
            <w:pPr>
              <w:spacing w:before="1" w:line="220" w:lineRule="exact"/>
              <w:ind w:left="822" w:right="350"/>
              <w:rPr>
                <w:rFonts w:ascii="Arial" w:hAnsi="Arial" w:cs="Arial"/>
              </w:rPr>
            </w:pPr>
            <w:r w:rsidRPr="005D71D2">
              <w:rPr>
                <w:rFonts w:ascii="Arial" w:hAnsi="Arial" w:cs="Arial"/>
              </w:rPr>
              <w:t>sa</w:t>
            </w:r>
            <w:r w:rsidRPr="005D71D2">
              <w:rPr>
                <w:rFonts w:ascii="Arial" w:hAnsi="Arial" w:cs="Arial"/>
                <w:spacing w:val="-2"/>
              </w:rPr>
              <w:t>f</w:t>
            </w:r>
            <w:r w:rsidRPr="005D71D2">
              <w:rPr>
                <w:rFonts w:ascii="Arial" w:hAnsi="Arial" w:cs="Arial"/>
              </w:rPr>
              <w:t>e</w:t>
            </w:r>
            <w:r w:rsidRPr="005D71D2">
              <w:rPr>
                <w:rFonts w:ascii="Arial" w:hAnsi="Arial" w:cs="Arial"/>
                <w:spacing w:val="-3"/>
              </w:rPr>
              <w:t xml:space="preserve"> </w:t>
            </w:r>
            <w:r w:rsidRPr="005D71D2">
              <w:rPr>
                <w:rFonts w:ascii="Arial" w:hAnsi="Arial" w:cs="Arial"/>
                <w:spacing w:val="4"/>
              </w:rPr>
              <w:t>a</w:t>
            </w:r>
            <w:r w:rsidRPr="005D71D2">
              <w:rPr>
                <w:rFonts w:ascii="Arial" w:hAnsi="Arial" w:cs="Arial"/>
                <w:spacing w:val="-1"/>
              </w:rPr>
              <w:t>n</w:t>
            </w:r>
            <w:r w:rsidRPr="005D71D2">
              <w:rPr>
                <w:rFonts w:ascii="Arial" w:hAnsi="Arial" w:cs="Arial"/>
              </w:rPr>
              <w:t>d</w:t>
            </w:r>
            <w:r w:rsidRPr="005D71D2">
              <w:rPr>
                <w:rFonts w:ascii="Arial" w:hAnsi="Arial" w:cs="Arial"/>
                <w:spacing w:val="-2"/>
              </w:rPr>
              <w:t xml:space="preserve"> </w:t>
            </w:r>
            <w:r w:rsidRPr="005D71D2">
              <w:rPr>
                <w:rFonts w:ascii="Arial" w:hAnsi="Arial" w:cs="Arial"/>
              </w:rPr>
              <w:t>e</w:t>
            </w:r>
            <w:r w:rsidRPr="005D71D2">
              <w:rPr>
                <w:rFonts w:ascii="Arial" w:hAnsi="Arial" w:cs="Arial"/>
                <w:spacing w:val="2"/>
              </w:rPr>
              <w:t>f</w:t>
            </w:r>
            <w:r w:rsidRPr="005D71D2">
              <w:rPr>
                <w:rFonts w:ascii="Arial" w:hAnsi="Arial" w:cs="Arial"/>
                <w:spacing w:val="-2"/>
              </w:rPr>
              <w:t>f</w:t>
            </w:r>
            <w:r w:rsidRPr="005D71D2">
              <w:rPr>
                <w:rFonts w:ascii="Arial" w:hAnsi="Arial" w:cs="Arial"/>
              </w:rPr>
              <w:t>ect</w:t>
            </w:r>
            <w:r w:rsidRPr="005D71D2">
              <w:rPr>
                <w:rFonts w:ascii="Arial" w:hAnsi="Arial" w:cs="Arial"/>
                <w:spacing w:val="3"/>
              </w:rPr>
              <w:t>i</w:t>
            </w:r>
            <w:r w:rsidRPr="005D71D2">
              <w:rPr>
                <w:rFonts w:ascii="Arial" w:hAnsi="Arial" w:cs="Arial"/>
              </w:rPr>
              <w:t>ve</w:t>
            </w:r>
            <w:r w:rsidRPr="005D71D2">
              <w:rPr>
                <w:rFonts w:ascii="Arial" w:hAnsi="Arial" w:cs="Arial"/>
                <w:spacing w:val="-5"/>
              </w:rPr>
              <w:t xml:space="preserve"> </w:t>
            </w:r>
            <w:r w:rsidRPr="005D71D2">
              <w:rPr>
                <w:rFonts w:ascii="Arial" w:hAnsi="Arial" w:cs="Arial"/>
                <w:spacing w:val="-2"/>
              </w:rPr>
              <w:t>w</w:t>
            </w:r>
            <w:r w:rsidRPr="005D71D2">
              <w:rPr>
                <w:rFonts w:ascii="Arial" w:hAnsi="Arial" w:cs="Arial"/>
                <w:spacing w:val="3"/>
              </w:rPr>
              <w:t>a</w:t>
            </w:r>
            <w:r w:rsidRPr="005D71D2">
              <w:rPr>
                <w:rFonts w:ascii="Arial" w:hAnsi="Arial" w:cs="Arial"/>
              </w:rPr>
              <w:t>ys</w:t>
            </w:r>
            <w:r w:rsidRPr="005D71D2">
              <w:rPr>
                <w:rFonts w:ascii="Arial" w:hAnsi="Arial" w:cs="Arial"/>
                <w:spacing w:val="-6"/>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spacing w:val="2"/>
              </w:rPr>
              <w:t>p</w:t>
            </w:r>
            <w:r w:rsidRPr="005D71D2">
              <w:rPr>
                <w:rFonts w:ascii="Arial" w:hAnsi="Arial" w:cs="Arial"/>
              </w:rPr>
              <w:t>r</w:t>
            </w:r>
            <w:r w:rsidRPr="005D71D2">
              <w:rPr>
                <w:rFonts w:ascii="Arial" w:hAnsi="Arial" w:cs="Arial"/>
                <w:spacing w:val="1"/>
              </w:rPr>
              <w:t>e</w:t>
            </w:r>
            <w:r w:rsidRPr="005D71D2">
              <w:rPr>
                <w:rFonts w:ascii="Arial" w:hAnsi="Arial" w:cs="Arial"/>
              </w:rPr>
              <w:t>serve</w:t>
            </w:r>
            <w:r w:rsidRPr="005D71D2">
              <w:rPr>
                <w:rFonts w:ascii="Arial" w:hAnsi="Arial" w:cs="Arial"/>
                <w:spacing w:val="-7"/>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rPr>
              <w:t>c</w:t>
            </w:r>
            <w:r w:rsidRPr="005D71D2">
              <w:rPr>
                <w:rFonts w:ascii="Arial" w:hAnsi="Arial" w:cs="Arial"/>
                <w:spacing w:val="4"/>
              </w:rPr>
              <w:t>o</w:t>
            </w:r>
            <w:r w:rsidRPr="005D71D2">
              <w:rPr>
                <w:rFonts w:ascii="Arial" w:hAnsi="Arial" w:cs="Arial"/>
                <w:spacing w:val="-4"/>
              </w:rPr>
              <w:t>m</w:t>
            </w:r>
            <w:r w:rsidRPr="005D71D2">
              <w:rPr>
                <w:rFonts w:ascii="Arial" w:hAnsi="Arial" w:cs="Arial"/>
              </w:rPr>
              <w:t>p</w:t>
            </w:r>
            <w:r w:rsidRPr="005D71D2">
              <w:rPr>
                <w:rFonts w:ascii="Arial" w:hAnsi="Arial" w:cs="Arial"/>
                <w:spacing w:val="5"/>
              </w:rPr>
              <w:t>o</w:t>
            </w:r>
            <w:r w:rsidRPr="005D71D2">
              <w:rPr>
                <w:rFonts w:ascii="Arial" w:hAnsi="Arial" w:cs="Arial"/>
              </w:rPr>
              <w:t>sit</w:t>
            </w:r>
            <w:r w:rsidRPr="005D71D2">
              <w:rPr>
                <w:rFonts w:ascii="Arial" w:hAnsi="Arial" w:cs="Arial"/>
                <w:spacing w:val="-1"/>
              </w:rPr>
              <w:t>i</w:t>
            </w:r>
            <w:r w:rsidRPr="005D71D2">
              <w:rPr>
                <w:rFonts w:ascii="Arial" w:hAnsi="Arial" w:cs="Arial"/>
                <w:spacing w:val="1"/>
              </w:rPr>
              <w:t>o</w:t>
            </w:r>
            <w:r w:rsidRPr="005D71D2">
              <w:rPr>
                <w:rFonts w:ascii="Arial" w:hAnsi="Arial" w:cs="Arial"/>
              </w:rPr>
              <w:t>n</w:t>
            </w:r>
            <w:r w:rsidRPr="005D71D2">
              <w:rPr>
                <w:rFonts w:ascii="Arial" w:hAnsi="Arial" w:cs="Arial"/>
                <w:spacing w:val="-11"/>
              </w:rPr>
              <w:t xml:space="preserve"> </w:t>
            </w:r>
            <w:r w:rsidRPr="005D71D2">
              <w:rPr>
                <w:rFonts w:ascii="Arial" w:hAnsi="Arial" w:cs="Arial"/>
                <w:spacing w:val="3"/>
              </w:rPr>
              <w:t>a</w:t>
            </w:r>
            <w:r w:rsidRPr="005D71D2">
              <w:rPr>
                <w:rFonts w:ascii="Arial" w:hAnsi="Arial" w:cs="Arial"/>
                <w:spacing w:val="-1"/>
              </w:rPr>
              <w:t>n</w:t>
            </w:r>
            <w:r w:rsidRPr="005D71D2">
              <w:rPr>
                <w:rFonts w:ascii="Arial" w:hAnsi="Arial" w:cs="Arial"/>
              </w:rPr>
              <w:t>d</w:t>
            </w:r>
            <w:r w:rsidRPr="005D71D2">
              <w:rPr>
                <w:rFonts w:ascii="Arial" w:hAnsi="Arial" w:cs="Arial"/>
                <w:spacing w:val="-1"/>
              </w:rPr>
              <w:t xml:space="preserve"> </w:t>
            </w:r>
            <w:r w:rsidRPr="005D71D2">
              <w:rPr>
                <w:rFonts w:ascii="Arial" w:hAnsi="Arial" w:cs="Arial"/>
                <w:spacing w:val="1"/>
              </w:rPr>
              <w:t>q</w:t>
            </w:r>
            <w:r w:rsidRPr="005D71D2">
              <w:rPr>
                <w:rFonts w:ascii="Arial" w:hAnsi="Arial" w:cs="Arial"/>
                <w:spacing w:val="-1"/>
              </w:rPr>
              <w:t>u</w:t>
            </w:r>
            <w:r w:rsidRPr="005D71D2">
              <w:rPr>
                <w:rFonts w:ascii="Arial" w:hAnsi="Arial" w:cs="Arial"/>
                <w:spacing w:val="3"/>
              </w:rPr>
              <w:t>a</w:t>
            </w:r>
            <w:r w:rsidRPr="005D71D2">
              <w:rPr>
                <w:rFonts w:ascii="Arial" w:hAnsi="Arial" w:cs="Arial"/>
              </w:rPr>
              <w:t>li</w:t>
            </w:r>
            <w:r w:rsidRPr="005D71D2">
              <w:rPr>
                <w:rFonts w:ascii="Arial" w:hAnsi="Arial" w:cs="Arial"/>
                <w:spacing w:val="2"/>
              </w:rPr>
              <w:t>t</w:t>
            </w:r>
            <w:r w:rsidRPr="005D71D2">
              <w:rPr>
                <w:rFonts w:ascii="Arial" w:hAnsi="Arial" w:cs="Arial"/>
              </w:rPr>
              <w:t>y</w:t>
            </w:r>
            <w:r w:rsidRPr="005D71D2">
              <w:rPr>
                <w:rFonts w:ascii="Arial" w:hAnsi="Arial" w:cs="Arial"/>
                <w:spacing w:val="-10"/>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1"/>
              </w:rPr>
              <w:t xml:space="preserve"> </w:t>
            </w:r>
            <w:r w:rsidRPr="005D71D2">
              <w:rPr>
                <w:rFonts w:ascii="Arial" w:hAnsi="Arial" w:cs="Arial"/>
                <w:spacing w:val="-2"/>
              </w:rPr>
              <w:t>f</w:t>
            </w:r>
            <w:r w:rsidRPr="005D71D2">
              <w:rPr>
                <w:rFonts w:ascii="Arial" w:hAnsi="Arial" w:cs="Arial"/>
              </w:rPr>
              <w:t>r</w:t>
            </w:r>
            <w:r w:rsidRPr="005D71D2">
              <w:rPr>
                <w:rFonts w:ascii="Arial" w:hAnsi="Arial" w:cs="Arial"/>
                <w:spacing w:val="2"/>
              </w:rPr>
              <w:t>u</w:t>
            </w:r>
            <w:r w:rsidRPr="005D71D2">
              <w:rPr>
                <w:rFonts w:ascii="Arial" w:hAnsi="Arial" w:cs="Arial"/>
              </w:rPr>
              <w:t>its</w:t>
            </w:r>
            <w:r w:rsidRPr="005D71D2">
              <w:rPr>
                <w:rFonts w:ascii="Arial" w:hAnsi="Arial" w:cs="Arial"/>
                <w:spacing w:val="-4"/>
              </w:rPr>
              <w:t xml:space="preserve"> </w:t>
            </w:r>
            <w:r w:rsidRPr="005D71D2">
              <w:rPr>
                <w:rFonts w:ascii="Arial" w:hAnsi="Arial" w:cs="Arial"/>
                <w:spacing w:val="2"/>
              </w:rPr>
              <w:t>a</w:t>
            </w:r>
            <w:r w:rsidRPr="005D71D2">
              <w:rPr>
                <w:rFonts w:ascii="Arial" w:hAnsi="Arial" w:cs="Arial"/>
              </w:rPr>
              <w:t>nd</w:t>
            </w:r>
            <w:r w:rsidRPr="005D71D2">
              <w:rPr>
                <w:rFonts w:ascii="Arial" w:hAnsi="Arial" w:cs="Arial"/>
                <w:spacing w:val="-3"/>
              </w:rPr>
              <w:t xml:space="preserve"> </w:t>
            </w:r>
            <w:r w:rsidRPr="005D71D2">
              <w:rPr>
                <w:rFonts w:ascii="Arial" w:hAnsi="Arial" w:cs="Arial"/>
              </w:rPr>
              <w:t>ve</w:t>
            </w:r>
            <w:r w:rsidRPr="005D71D2">
              <w:rPr>
                <w:rFonts w:ascii="Arial" w:hAnsi="Arial" w:cs="Arial"/>
                <w:spacing w:val="-1"/>
              </w:rPr>
              <w:t>g</w:t>
            </w:r>
            <w:r w:rsidRPr="005D71D2">
              <w:rPr>
                <w:rFonts w:ascii="Arial" w:hAnsi="Arial" w:cs="Arial"/>
                <w:spacing w:val="3"/>
              </w:rPr>
              <w:t>e</w:t>
            </w:r>
            <w:r w:rsidRPr="005D71D2">
              <w:rPr>
                <w:rFonts w:ascii="Arial" w:hAnsi="Arial" w:cs="Arial"/>
              </w:rPr>
              <w:t>ta</w:t>
            </w:r>
            <w:r w:rsidRPr="005D71D2">
              <w:rPr>
                <w:rFonts w:ascii="Arial" w:hAnsi="Arial" w:cs="Arial"/>
                <w:spacing w:val="1"/>
              </w:rPr>
              <w:t>b</w:t>
            </w:r>
            <w:r w:rsidRPr="005D71D2">
              <w:rPr>
                <w:rFonts w:ascii="Arial" w:hAnsi="Arial" w:cs="Arial"/>
              </w:rPr>
              <w:t>les,</w:t>
            </w:r>
            <w:r w:rsidRPr="005D71D2">
              <w:rPr>
                <w:rFonts w:ascii="Arial" w:hAnsi="Arial" w:cs="Arial"/>
                <w:spacing w:val="-9"/>
              </w:rPr>
              <w:t xml:space="preserve"> </w:t>
            </w:r>
            <w:r w:rsidRPr="005D71D2">
              <w:rPr>
                <w:rFonts w:ascii="Arial" w:hAnsi="Arial" w:cs="Arial"/>
              </w:rPr>
              <w:t>to</w:t>
            </w:r>
            <w:r w:rsidRPr="005D71D2">
              <w:rPr>
                <w:rFonts w:ascii="Arial" w:hAnsi="Arial" w:cs="Arial"/>
                <w:spacing w:val="3"/>
              </w:rPr>
              <w:t xml:space="preserve"> </w:t>
            </w:r>
            <w:r w:rsidRPr="005D71D2">
              <w:rPr>
                <w:rFonts w:ascii="Arial" w:hAnsi="Arial" w:cs="Arial"/>
                <w:spacing w:val="-2"/>
              </w:rPr>
              <w:t>w</w:t>
            </w:r>
            <w:r w:rsidRPr="005D71D2">
              <w:rPr>
                <w:rFonts w:ascii="Arial" w:hAnsi="Arial" w:cs="Arial"/>
                <w:spacing w:val="-1"/>
              </w:rPr>
              <w:t>h</w:t>
            </w:r>
            <w:r w:rsidRPr="005D71D2">
              <w:rPr>
                <w:rFonts w:ascii="Arial" w:hAnsi="Arial" w:cs="Arial"/>
              </w:rPr>
              <w:t>i</w:t>
            </w:r>
            <w:r w:rsidRPr="005D71D2">
              <w:rPr>
                <w:rFonts w:ascii="Arial" w:hAnsi="Arial" w:cs="Arial"/>
                <w:spacing w:val="3"/>
              </w:rPr>
              <w:t>c</w:t>
            </w:r>
            <w:r w:rsidRPr="005D71D2">
              <w:rPr>
                <w:rFonts w:ascii="Arial" w:hAnsi="Arial" w:cs="Arial"/>
              </w:rPr>
              <w:t>h</w:t>
            </w:r>
            <w:r w:rsidRPr="005D71D2">
              <w:rPr>
                <w:rFonts w:ascii="Arial" w:hAnsi="Arial" w:cs="Arial"/>
                <w:spacing w:val="-5"/>
              </w:rPr>
              <w:t xml:space="preserve"> </w:t>
            </w:r>
            <w:r w:rsidRPr="005D71D2">
              <w:rPr>
                <w:rFonts w:ascii="Arial" w:hAnsi="Arial" w:cs="Arial"/>
              </w:rPr>
              <w:t>t</w:t>
            </w:r>
            <w:r w:rsidRPr="005D71D2">
              <w:rPr>
                <w:rFonts w:ascii="Arial" w:hAnsi="Arial" w:cs="Arial"/>
                <w:spacing w:val="-2"/>
              </w:rPr>
              <w:t>h</w:t>
            </w:r>
            <w:r w:rsidRPr="005D71D2">
              <w:rPr>
                <w:rFonts w:ascii="Arial" w:hAnsi="Arial" w:cs="Arial"/>
                <w:spacing w:val="2"/>
              </w:rPr>
              <w:t>i</w:t>
            </w:r>
            <w:r w:rsidRPr="005D71D2">
              <w:rPr>
                <w:rFonts w:ascii="Arial" w:hAnsi="Arial" w:cs="Arial"/>
              </w:rPr>
              <w:t>s scie</w:t>
            </w:r>
            <w:r w:rsidRPr="005D71D2">
              <w:rPr>
                <w:rFonts w:ascii="Arial" w:hAnsi="Arial" w:cs="Arial"/>
                <w:spacing w:val="-1"/>
              </w:rPr>
              <w:t>n</w:t>
            </w:r>
            <w:r w:rsidRPr="005D71D2">
              <w:rPr>
                <w:rFonts w:ascii="Arial" w:hAnsi="Arial" w:cs="Arial"/>
                <w:spacing w:val="2"/>
              </w:rPr>
              <w:t>t</w:t>
            </w:r>
            <w:r w:rsidRPr="005D71D2">
              <w:rPr>
                <w:rFonts w:ascii="Arial" w:hAnsi="Arial" w:cs="Arial"/>
              </w:rPr>
              <w:t>i</w:t>
            </w:r>
            <w:r w:rsidRPr="005D71D2">
              <w:rPr>
                <w:rFonts w:ascii="Arial" w:hAnsi="Arial" w:cs="Arial"/>
                <w:spacing w:val="-2"/>
              </w:rPr>
              <w:t>f</w:t>
            </w:r>
            <w:r w:rsidRPr="005D71D2">
              <w:rPr>
                <w:rFonts w:ascii="Arial" w:hAnsi="Arial" w:cs="Arial"/>
              </w:rPr>
              <w:t>ic</w:t>
            </w:r>
            <w:r w:rsidRPr="005D71D2">
              <w:rPr>
                <w:rFonts w:ascii="Arial" w:hAnsi="Arial" w:cs="Arial"/>
                <w:spacing w:val="-4"/>
              </w:rPr>
              <w:t xml:space="preserve"> </w:t>
            </w:r>
            <w:r w:rsidRPr="005D71D2">
              <w:rPr>
                <w:rFonts w:ascii="Arial" w:hAnsi="Arial" w:cs="Arial"/>
                <w:spacing w:val="-2"/>
              </w:rPr>
              <w:t>w</w:t>
            </w:r>
            <w:r w:rsidRPr="005D71D2">
              <w:rPr>
                <w:rFonts w:ascii="Arial" w:hAnsi="Arial" w:cs="Arial"/>
              </w:rPr>
              <w:t>o</w:t>
            </w:r>
            <w:r w:rsidRPr="005D71D2">
              <w:rPr>
                <w:rFonts w:ascii="Arial" w:hAnsi="Arial" w:cs="Arial"/>
                <w:spacing w:val="4"/>
              </w:rPr>
              <w:t>r</w:t>
            </w:r>
            <w:r w:rsidRPr="005D71D2">
              <w:rPr>
                <w:rFonts w:ascii="Arial" w:hAnsi="Arial" w:cs="Arial"/>
              </w:rPr>
              <w:t>k</w:t>
            </w:r>
            <w:r w:rsidRPr="005D71D2">
              <w:rPr>
                <w:rFonts w:ascii="Arial" w:hAnsi="Arial" w:cs="Arial"/>
                <w:spacing w:val="-5"/>
              </w:rPr>
              <w:t xml:space="preserve"> </w:t>
            </w:r>
            <w:r w:rsidRPr="005D71D2">
              <w:rPr>
                <w:rFonts w:ascii="Arial" w:hAnsi="Arial" w:cs="Arial"/>
              </w:rPr>
              <w:t>c</w:t>
            </w:r>
            <w:r w:rsidRPr="005D71D2">
              <w:rPr>
                <w:rFonts w:ascii="Arial" w:hAnsi="Arial" w:cs="Arial"/>
                <w:spacing w:val="2"/>
              </w:rPr>
              <w:t>o</w:t>
            </w:r>
            <w:r w:rsidRPr="005D71D2">
              <w:rPr>
                <w:rFonts w:ascii="Arial" w:hAnsi="Arial" w:cs="Arial"/>
              </w:rPr>
              <w:t>n</w:t>
            </w:r>
            <w:r w:rsidRPr="005D71D2">
              <w:rPr>
                <w:rFonts w:ascii="Arial" w:hAnsi="Arial" w:cs="Arial"/>
                <w:spacing w:val="-1"/>
              </w:rPr>
              <w:t>t</w:t>
            </w:r>
            <w:r w:rsidRPr="005D71D2">
              <w:rPr>
                <w:rFonts w:ascii="Arial" w:hAnsi="Arial" w:cs="Arial"/>
              </w:rPr>
              <w:t>ri</w:t>
            </w:r>
            <w:r w:rsidRPr="005D71D2">
              <w:rPr>
                <w:rFonts w:ascii="Arial" w:hAnsi="Arial" w:cs="Arial"/>
                <w:spacing w:val="2"/>
              </w:rPr>
              <w:t>b</w:t>
            </w:r>
            <w:r w:rsidRPr="005D71D2">
              <w:rPr>
                <w:rFonts w:ascii="Arial" w:hAnsi="Arial" w:cs="Arial"/>
              </w:rPr>
              <w:t>u</w:t>
            </w:r>
            <w:r w:rsidRPr="005D71D2">
              <w:rPr>
                <w:rFonts w:ascii="Arial" w:hAnsi="Arial" w:cs="Arial"/>
                <w:spacing w:val="-1"/>
              </w:rPr>
              <w:t>t</w:t>
            </w:r>
            <w:r w:rsidRPr="005D71D2">
              <w:rPr>
                <w:rFonts w:ascii="Arial" w:hAnsi="Arial" w:cs="Arial"/>
                <w:spacing w:val="3"/>
              </w:rPr>
              <w:t>e</w:t>
            </w:r>
            <w:r w:rsidRPr="005D71D2">
              <w:rPr>
                <w:rFonts w:ascii="Arial" w:hAnsi="Arial" w:cs="Arial"/>
              </w:rPr>
              <w:t>s.</w:t>
            </w:r>
          </w:p>
          <w:p w14:paraId="4CA73826" w14:textId="77777777" w:rsidR="00983612" w:rsidRPr="005D71D2" w:rsidRDefault="00A927E9">
            <w:pPr>
              <w:spacing w:line="220" w:lineRule="exact"/>
              <w:ind w:left="822" w:right="844"/>
              <w:rPr>
                <w:rFonts w:ascii="Arial" w:hAnsi="Arial" w:cs="Arial"/>
              </w:rPr>
            </w:pPr>
            <w:r w:rsidRPr="005D71D2">
              <w:rPr>
                <w:rFonts w:ascii="Arial" w:hAnsi="Arial" w:cs="Arial"/>
                <w:spacing w:val="3"/>
              </w:rPr>
              <w:t>T</w:t>
            </w:r>
            <w:r w:rsidRPr="005D71D2">
              <w:rPr>
                <w:rFonts w:ascii="Arial" w:hAnsi="Arial" w:cs="Arial"/>
                <w:spacing w:val="-1"/>
              </w:rPr>
              <w:t>h</w:t>
            </w:r>
            <w:r w:rsidRPr="005D71D2">
              <w:rPr>
                <w:rFonts w:ascii="Arial" w:hAnsi="Arial" w:cs="Arial"/>
              </w:rPr>
              <w:t>is</w:t>
            </w:r>
            <w:r w:rsidRPr="005D71D2">
              <w:rPr>
                <w:rFonts w:ascii="Arial" w:hAnsi="Arial" w:cs="Arial"/>
                <w:spacing w:val="-4"/>
              </w:rPr>
              <w:t xml:space="preserve"> </w:t>
            </w:r>
            <w:r w:rsidRPr="005D71D2">
              <w:rPr>
                <w:rFonts w:ascii="Arial" w:hAnsi="Arial" w:cs="Arial"/>
              </w:rPr>
              <w:t>revi</w:t>
            </w:r>
            <w:r w:rsidRPr="005D71D2">
              <w:rPr>
                <w:rFonts w:ascii="Arial" w:hAnsi="Arial" w:cs="Arial"/>
                <w:spacing w:val="2"/>
              </w:rPr>
              <w:t>e</w:t>
            </w:r>
            <w:r w:rsidRPr="005D71D2">
              <w:rPr>
                <w:rFonts w:ascii="Arial" w:hAnsi="Arial" w:cs="Arial"/>
              </w:rPr>
              <w:t>w</w:t>
            </w:r>
            <w:r w:rsidRPr="005D71D2">
              <w:rPr>
                <w:rFonts w:ascii="Arial" w:hAnsi="Arial" w:cs="Arial"/>
                <w:spacing w:val="-7"/>
              </w:rPr>
              <w:t xml:space="preserve"> </w:t>
            </w:r>
            <w:r w:rsidRPr="005D71D2">
              <w:rPr>
                <w:rFonts w:ascii="Arial" w:hAnsi="Arial" w:cs="Arial"/>
              </w:rPr>
              <w:t>i</w:t>
            </w:r>
            <w:r w:rsidRPr="005D71D2">
              <w:rPr>
                <w:rFonts w:ascii="Arial" w:hAnsi="Arial" w:cs="Arial"/>
                <w:spacing w:val="2"/>
              </w:rPr>
              <w:t>n</w:t>
            </w:r>
            <w:r w:rsidRPr="005D71D2">
              <w:rPr>
                <w:rFonts w:ascii="Arial" w:hAnsi="Arial" w:cs="Arial"/>
                <w:spacing w:val="-1"/>
              </w:rPr>
              <w:t>v</w:t>
            </w:r>
            <w:r w:rsidRPr="005D71D2">
              <w:rPr>
                <w:rFonts w:ascii="Arial" w:hAnsi="Arial" w:cs="Arial"/>
              </w:rPr>
              <w:t>e</w:t>
            </w:r>
            <w:r w:rsidRPr="005D71D2">
              <w:rPr>
                <w:rFonts w:ascii="Arial" w:hAnsi="Arial" w:cs="Arial"/>
                <w:spacing w:val="2"/>
              </w:rPr>
              <w:t>s</w:t>
            </w:r>
            <w:r w:rsidRPr="005D71D2">
              <w:rPr>
                <w:rFonts w:ascii="Arial" w:hAnsi="Arial" w:cs="Arial"/>
              </w:rPr>
              <w:t>ti</w:t>
            </w:r>
            <w:r w:rsidRPr="005D71D2">
              <w:rPr>
                <w:rFonts w:ascii="Arial" w:hAnsi="Arial" w:cs="Arial"/>
                <w:spacing w:val="-2"/>
              </w:rPr>
              <w:t>g</w:t>
            </w:r>
            <w:r w:rsidRPr="005D71D2">
              <w:rPr>
                <w:rFonts w:ascii="Arial" w:hAnsi="Arial" w:cs="Arial"/>
                <w:spacing w:val="3"/>
              </w:rPr>
              <w:t>a</w:t>
            </w:r>
            <w:r w:rsidRPr="005D71D2">
              <w:rPr>
                <w:rFonts w:ascii="Arial" w:hAnsi="Arial" w:cs="Arial"/>
              </w:rPr>
              <w:t>tes</w:t>
            </w:r>
            <w:r w:rsidRPr="005D71D2">
              <w:rPr>
                <w:rFonts w:ascii="Arial" w:hAnsi="Arial" w:cs="Arial"/>
                <w:spacing w:val="-9"/>
              </w:rPr>
              <w:t xml:space="preserve"> </w:t>
            </w:r>
            <w:r w:rsidRPr="005D71D2">
              <w:rPr>
                <w:rFonts w:ascii="Arial" w:hAnsi="Arial" w:cs="Arial"/>
                <w:spacing w:val="2"/>
              </w:rPr>
              <w:t>i</w:t>
            </w:r>
            <w:r w:rsidRPr="005D71D2">
              <w:rPr>
                <w:rFonts w:ascii="Arial" w:hAnsi="Arial" w:cs="Arial"/>
              </w:rPr>
              <w:t>n</w:t>
            </w:r>
            <w:r w:rsidRPr="005D71D2">
              <w:rPr>
                <w:rFonts w:ascii="Arial" w:hAnsi="Arial" w:cs="Arial"/>
                <w:spacing w:val="-2"/>
              </w:rPr>
              <w:t xml:space="preserve"> </w:t>
            </w:r>
            <w:r w:rsidRPr="005D71D2">
              <w:rPr>
                <w:rFonts w:ascii="Arial" w:hAnsi="Arial" w:cs="Arial"/>
              </w:rPr>
              <w:t>detail</w:t>
            </w:r>
            <w:r w:rsidRPr="005D71D2">
              <w:rPr>
                <w:rFonts w:ascii="Arial" w:hAnsi="Arial" w:cs="Arial"/>
                <w:spacing w:val="-3"/>
              </w:rPr>
              <w:t xml:space="preserve"> </w:t>
            </w:r>
            <w:r w:rsidRPr="005D71D2">
              <w:rPr>
                <w:rFonts w:ascii="Arial" w:hAnsi="Arial" w:cs="Arial"/>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2"/>
              </w:rPr>
              <w:t>d</w:t>
            </w:r>
            <w:r w:rsidRPr="005D71D2">
              <w:rPr>
                <w:rFonts w:ascii="Arial" w:hAnsi="Arial" w:cs="Arial"/>
              </w:rPr>
              <w:t>iffer</w:t>
            </w:r>
            <w:r w:rsidRPr="005D71D2">
              <w:rPr>
                <w:rFonts w:ascii="Arial" w:hAnsi="Arial" w:cs="Arial"/>
                <w:spacing w:val="3"/>
              </w:rPr>
              <w:t>e</w:t>
            </w:r>
            <w:r w:rsidRPr="005D71D2">
              <w:rPr>
                <w:rFonts w:ascii="Arial" w:hAnsi="Arial" w:cs="Arial"/>
                <w:spacing w:val="-1"/>
              </w:rPr>
              <w:t>n</w:t>
            </w:r>
            <w:r w:rsidRPr="005D71D2">
              <w:rPr>
                <w:rFonts w:ascii="Arial" w:hAnsi="Arial" w:cs="Arial"/>
              </w:rPr>
              <w:t>t</w:t>
            </w:r>
            <w:r w:rsidRPr="005D71D2">
              <w:rPr>
                <w:rFonts w:ascii="Arial" w:hAnsi="Arial" w:cs="Arial"/>
                <w:spacing w:val="-7"/>
              </w:rPr>
              <w:t xml:space="preserve"> </w:t>
            </w:r>
            <w:r w:rsidRPr="005D71D2">
              <w:rPr>
                <w:rFonts w:ascii="Arial" w:hAnsi="Arial" w:cs="Arial"/>
                <w:spacing w:val="2"/>
              </w:rPr>
              <w:t>PP</w:t>
            </w:r>
            <w:r w:rsidRPr="005D71D2">
              <w:rPr>
                <w:rFonts w:ascii="Arial" w:hAnsi="Arial" w:cs="Arial"/>
              </w:rPr>
              <w:t>Is,</w:t>
            </w:r>
            <w:r w:rsidRPr="005D71D2">
              <w:rPr>
                <w:rFonts w:ascii="Arial" w:hAnsi="Arial" w:cs="Arial"/>
                <w:spacing w:val="-3"/>
              </w:rPr>
              <w:t xml:space="preserve"> </w:t>
            </w:r>
            <w:r w:rsidRPr="005D71D2">
              <w:rPr>
                <w:rFonts w:ascii="Arial" w:hAnsi="Arial" w:cs="Arial"/>
              </w:rPr>
              <w:t>ana</w:t>
            </w:r>
            <w:r w:rsidRPr="005D71D2">
              <w:rPr>
                <w:rFonts w:ascii="Arial" w:hAnsi="Arial" w:cs="Arial"/>
                <w:spacing w:val="2"/>
              </w:rPr>
              <w:t>l</w:t>
            </w:r>
            <w:r w:rsidRPr="005D71D2">
              <w:rPr>
                <w:rFonts w:ascii="Arial" w:hAnsi="Arial" w:cs="Arial"/>
                <w:spacing w:val="-4"/>
              </w:rPr>
              <w:t>y</w:t>
            </w:r>
            <w:r w:rsidRPr="005D71D2">
              <w:rPr>
                <w:rFonts w:ascii="Arial" w:hAnsi="Arial" w:cs="Arial"/>
              </w:rPr>
              <w:t>zi</w:t>
            </w:r>
            <w:r w:rsidRPr="005D71D2">
              <w:rPr>
                <w:rFonts w:ascii="Arial" w:hAnsi="Arial" w:cs="Arial"/>
                <w:spacing w:val="1"/>
              </w:rPr>
              <w:t>n</w:t>
            </w:r>
            <w:r w:rsidRPr="005D71D2">
              <w:rPr>
                <w:rFonts w:ascii="Arial" w:hAnsi="Arial" w:cs="Arial"/>
              </w:rPr>
              <w:t>g</w:t>
            </w:r>
            <w:r w:rsidRPr="005D71D2">
              <w:rPr>
                <w:rFonts w:ascii="Arial" w:hAnsi="Arial" w:cs="Arial"/>
                <w:spacing w:val="-9"/>
              </w:rPr>
              <w:t xml:space="preserve"> </w:t>
            </w:r>
            <w:r w:rsidRPr="005D71D2">
              <w:rPr>
                <w:rFonts w:ascii="Arial" w:hAnsi="Arial" w:cs="Arial"/>
              </w:rPr>
              <w:t>their</w:t>
            </w:r>
            <w:r w:rsidRPr="005D71D2">
              <w:rPr>
                <w:rFonts w:ascii="Arial" w:hAnsi="Arial" w:cs="Arial"/>
                <w:spacing w:val="-1"/>
              </w:rPr>
              <w:t xml:space="preserve"> m</w:t>
            </w:r>
            <w:r w:rsidRPr="005D71D2">
              <w:rPr>
                <w:rFonts w:ascii="Arial" w:hAnsi="Arial" w:cs="Arial"/>
              </w:rPr>
              <w:t>e</w:t>
            </w:r>
            <w:r w:rsidRPr="005D71D2">
              <w:rPr>
                <w:rFonts w:ascii="Arial" w:hAnsi="Arial" w:cs="Arial"/>
                <w:spacing w:val="3"/>
              </w:rPr>
              <w:t>c</w:t>
            </w:r>
            <w:r w:rsidRPr="005D71D2">
              <w:rPr>
                <w:rFonts w:ascii="Arial" w:hAnsi="Arial" w:cs="Arial"/>
                <w:spacing w:val="-1"/>
              </w:rPr>
              <w:t>h</w:t>
            </w:r>
            <w:r w:rsidRPr="005D71D2">
              <w:rPr>
                <w:rFonts w:ascii="Arial" w:hAnsi="Arial" w:cs="Arial"/>
              </w:rPr>
              <w:t>an</w:t>
            </w:r>
            <w:r w:rsidRPr="005D71D2">
              <w:rPr>
                <w:rFonts w:ascii="Arial" w:hAnsi="Arial" w:cs="Arial"/>
                <w:spacing w:val="1"/>
              </w:rPr>
              <w:t>i</w:t>
            </w:r>
            <w:r w:rsidRPr="005D71D2">
              <w:rPr>
                <w:rFonts w:ascii="Arial" w:hAnsi="Arial" w:cs="Arial"/>
                <w:spacing w:val="2"/>
              </w:rPr>
              <w:t>s</w:t>
            </w:r>
            <w:r w:rsidRPr="005D71D2">
              <w:rPr>
                <w:rFonts w:ascii="Arial" w:hAnsi="Arial" w:cs="Arial"/>
                <w:spacing w:val="-1"/>
              </w:rPr>
              <w:t>m</w:t>
            </w:r>
            <w:r w:rsidRPr="005D71D2">
              <w:rPr>
                <w:rFonts w:ascii="Arial" w:hAnsi="Arial" w:cs="Arial"/>
              </w:rPr>
              <w:t>s</w:t>
            </w:r>
            <w:r w:rsidRPr="005D71D2">
              <w:rPr>
                <w:rFonts w:ascii="Arial" w:hAnsi="Arial" w:cs="Arial"/>
                <w:spacing w:val="-10"/>
              </w:rPr>
              <w:t xml:space="preserve"> </w:t>
            </w:r>
            <w:r w:rsidRPr="005D71D2">
              <w:rPr>
                <w:rFonts w:ascii="Arial" w:hAnsi="Arial" w:cs="Arial"/>
              </w:rPr>
              <w:t>of</w:t>
            </w:r>
            <w:r w:rsidRPr="005D71D2">
              <w:rPr>
                <w:rFonts w:ascii="Arial" w:hAnsi="Arial" w:cs="Arial"/>
                <w:spacing w:val="-2"/>
              </w:rPr>
              <w:t xml:space="preserve"> </w:t>
            </w:r>
            <w:r w:rsidRPr="005D71D2">
              <w:rPr>
                <w:rFonts w:ascii="Arial" w:hAnsi="Arial" w:cs="Arial"/>
              </w:rPr>
              <w:t>acti</w:t>
            </w:r>
            <w:r w:rsidRPr="005D71D2">
              <w:rPr>
                <w:rFonts w:ascii="Arial" w:hAnsi="Arial" w:cs="Arial"/>
                <w:spacing w:val="4"/>
              </w:rPr>
              <w:t>o</w:t>
            </w:r>
            <w:r w:rsidRPr="005D71D2">
              <w:rPr>
                <w:rFonts w:ascii="Arial" w:hAnsi="Arial" w:cs="Arial"/>
                <w:spacing w:val="-1"/>
              </w:rPr>
              <w:t>n</w:t>
            </w:r>
            <w:r w:rsidRPr="005D71D2">
              <w:rPr>
                <w:rFonts w:ascii="Arial" w:hAnsi="Arial" w:cs="Arial"/>
              </w:rPr>
              <w:t>,</w:t>
            </w:r>
            <w:r w:rsidRPr="005D71D2">
              <w:rPr>
                <w:rFonts w:ascii="Arial" w:hAnsi="Arial" w:cs="Arial"/>
                <w:spacing w:val="-5"/>
              </w:rPr>
              <w:t xml:space="preserve"> </w:t>
            </w:r>
            <w:r w:rsidRPr="005D71D2">
              <w:rPr>
                <w:rFonts w:ascii="Arial" w:hAnsi="Arial" w:cs="Arial"/>
              </w:rPr>
              <w:t>their p</w:t>
            </w:r>
            <w:r w:rsidRPr="005D71D2">
              <w:rPr>
                <w:rFonts w:ascii="Arial" w:hAnsi="Arial" w:cs="Arial"/>
                <w:spacing w:val="2"/>
              </w:rPr>
              <w:t>e</w:t>
            </w:r>
            <w:r w:rsidRPr="005D71D2">
              <w:rPr>
                <w:rFonts w:ascii="Arial" w:hAnsi="Arial" w:cs="Arial"/>
              </w:rPr>
              <w:t>rfo</w:t>
            </w:r>
            <w:r w:rsidRPr="005D71D2">
              <w:rPr>
                <w:rFonts w:ascii="Arial" w:hAnsi="Arial" w:cs="Arial"/>
                <w:spacing w:val="1"/>
              </w:rPr>
              <w:t>r</w:t>
            </w:r>
            <w:r w:rsidRPr="005D71D2">
              <w:rPr>
                <w:rFonts w:ascii="Arial" w:hAnsi="Arial" w:cs="Arial"/>
                <w:spacing w:val="-4"/>
              </w:rPr>
              <w:t>m</w:t>
            </w:r>
            <w:r w:rsidRPr="005D71D2">
              <w:rPr>
                <w:rFonts w:ascii="Arial" w:hAnsi="Arial" w:cs="Arial"/>
                <w:spacing w:val="3"/>
              </w:rPr>
              <w:t>a</w:t>
            </w:r>
            <w:r w:rsidRPr="005D71D2">
              <w:rPr>
                <w:rFonts w:ascii="Arial" w:hAnsi="Arial" w:cs="Arial"/>
              </w:rPr>
              <w:t>nce</w:t>
            </w:r>
            <w:r w:rsidRPr="005D71D2">
              <w:rPr>
                <w:rFonts w:ascii="Arial" w:hAnsi="Arial" w:cs="Arial"/>
                <w:spacing w:val="-10"/>
              </w:rPr>
              <w:t xml:space="preserve"> </w:t>
            </w:r>
            <w:r w:rsidRPr="005D71D2">
              <w:rPr>
                <w:rFonts w:ascii="Arial" w:hAnsi="Arial" w:cs="Arial"/>
                <w:spacing w:val="3"/>
              </w:rPr>
              <w:t>a</w:t>
            </w:r>
            <w:r w:rsidRPr="005D71D2">
              <w:rPr>
                <w:rFonts w:ascii="Arial" w:hAnsi="Arial" w:cs="Arial"/>
                <w:spacing w:val="-1"/>
              </w:rPr>
              <w:t>n</w:t>
            </w:r>
            <w:r w:rsidRPr="005D71D2">
              <w:rPr>
                <w:rFonts w:ascii="Arial" w:hAnsi="Arial" w:cs="Arial"/>
              </w:rPr>
              <w:t>d</w:t>
            </w:r>
            <w:r w:rsidRPr="005D71D2">
              <w:rPr>
                <w:rFonts w:ascii="Arial" w:hAnsi="Arial" w:cs="Arial"/>
                <w:spacing w:val="-2"/>
              </w:rPr>
              <w:t xml:space="preserve"> </w:t>
            </w:r>
            <w:r w:rsidRPr="005D71D2">
              <w:rPr>
                <w:rFonts w:ascii="Arial" w:hAnsi="Arial" w:cs="Arial"/>
              </w:rPr>
              <w:t>the</w:t>
            </w:r>
            <w:r w:rsidRPr="005D71D2">
              <w:rPr>
                <w:rFonts w:ascii="Arial" w:hAnsi="Arial" w:cs="Arial"/>
                <w:spacing w:val="-1"/>
              </w:rPr>
              <w:t>i</w:t>
            </w:r>
            <w:r w:rsidRPr="005D71D2">
              <w:rPr>
                <w:rFonts w:ascii="Arial" w:hAnsi="Arial" w:cs="Arial"/>
              </w:rPr>
              <w:t>r</w:t>
            </w:r>
            <w:r w:rsidRPr="005D71D2">
              <w:rPr>
                <w:rFonts w:ascii="Arial" w:hAnsi="Arial" w:cs="Arial"/>
                <w:spacing w:val="-3"/>
              </w:rPr>
              <w:t xml:space="preserve"> </w:t>
            </w:r>
            <w:r w:rsidRPr="005D71D2">
              <w:rPr>
                <w:rFonts w:ascii="Arial" w:hAnsi="Arial" w:cs="Arial"/>
              </w:rPr>
              <w:t>a</w:t>
            </w:r>
            <w:r w:rsidRPr="005D71D2">
              <w:rPr>
                <w:rFonts w:ascii="Arial" w:hAnsi="Arial" w:cs="Arial"/>
                <w:spacing w:val="2"/>
              </w:rPr>
              <w:t>d</w:t>
            </w:r>
            <w:r w:rsidRPr="005D71D2">
              <w:rPr>
                <w:rFonts w:ascii="Arial" w:hAnsi="Arial" w:cs="Arial"/>
                <w:spacing w:val="-1"/>
              </w:rPr>
              <w:t>v</w:t>
            </w:r>
            <w:r w:rsidRPr="005D71D2">
              <w:rPr>
                <w:rFonts w:ascii="Arial" w:hAnsi="Arial" w:cs="Arial"/>
                <w:spacing w:val="3"/>
              </w:rPr>
              <w:t>a</w:t>
            </w:r>
            <w:r w:rsidRPr="005D71D2">
              <w:rPr>
                <w:rFonts w:ascii="Arial" w:hAnsi="Arial" w:cs="Arial"/>
              </w:rPr>
              <w:t>n</w:t>
            </w:r>
            <w:r w:rsidRPr="005D71D2">
              <w:rPr>
                <w:rFonts w:ascii="Arial" w:hAnsi="Arial" w:cs="Arial"/>
                <w:spacing w:val="-1"/>
              </w:rPr>
              <w:t>t</w:t>
            </w:r>
            <w:r w:rsidRPr="005D71D2">
              <w:rPr>
                <w:rFonts w:ascii="Arial" w:hAnsi="Arial" w:cs="Arial"/>
                <w:spacing w:val="3"/>
              </w:rPr>
              <w:t>a</w:t>
            </w:r>
            <w:r w:rsidRPr="005D71D2">
              <w:rPr>
                <w:rFonts w:ascii="Arial" w:hAnsi="Arial" w:cs="Arial"/>
                <w:spacing w:val="-1"/>
              </w:rPr>
              <w:t>g</w:t>
            </w:r>
            <w:r w:rsidRPr="005D71D2">
              <w:rPr>
                <w:rFonts w:ascii="Arial" w:hAnsi="Arial" w:cs="Arial"/>
              </w:rPr>
              <w:t>es</w:t>
            </w:r>
            <w:r w:rsidRPr="005D71D2">
              <w:rPr>
                <w:rFonts w:ascii="Arial" w:hAnsi="Arial" w:cs="Arial"/>
                <w:spacing w:val="-9"/>
              </w:rPr>
              <w:t xml:space="preserve"> </w:t>
            </w:r>
            <w:r w:rsidRPr="005D71D2">
              <w:rPr>
                <w:rFonts w:ascii="Arial" w:hAnsi="Arial" w:cs="Arial"/>
              </w:rPr>
              <w:t>c</w:t>
            </w:r>
            <w:r w:rsidRPr="005D71D2">
              <w:rPr>
                <w:rFonts w:ascii="Arial" w:hAnsi="Arial" w:cs="Arial"/>
                <w:spacing w:val="4"/>
              </w:rPr>
              <w:t>o</w:t>
            </w:r>
            <w:r w:rsidRPr="005D71D2">
              <w:rPr>
                <w:rFonts w:ascii="Arial" w:hAnsi="Arial" w:cs="Arial"/>
                <w:spacing w:val="-4"/>
              </w:rPr>
              <w:t>m</w:t>
            </w:r>
            <w:r w:rsidRPr="005D71D2">
              <w:rPr>
                <w:rFonts w:ascii="Arial" w:hAnsi="Arial" w:cs="Arial"/>
                <w:spacing w:val="1"/>
              </w:rPr>
              <w:t>p</w:t>
            </w:r>
            <w:r w:rsidRPr="005D71D2">
              <w:rPr>
                <w:rFonts w:ascii="Arial" w:hAnsi="Arial" w:cs="Arial"/>
              </w:rPr>
              <w:t>a</w:t>
            </w:r>
            <w:r w:rsidRPr="005D71D2">
              <w:rPr>
                <w:rFonts w:ascii="Arial" w:hAnsi="Arial" w:cs="Arial"/>
                <w:spacing w:val="1"/>
              </w:rPr>
              <w:t>r</w:t>
            </w:r>
            <w:r w:rsidRPr="005D71D2">
              <w:rPr>
                <w:rFonts w:ascii="Arial" w:hAnsi="Arial" w:cs="Arial"/>
              </w:rPr>
              <w:t>ed</w:t>
            </w:r>
            <w:r w:rsidRPr="005D71D2">
              <w:rPr>
                <w:rFonts w:ascii="Arial" w:hAnsi="Arial" w:cs="Arial"/>
                <w:spacing w:val="-7"/>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rPr>
              <w:t>c</w:t>
            </w:r>
            <w:r w:rsidRPr="005D71D2">
              <w:rPr>
                <w:rFonts w:ascii="Arial" w:hAnsi="Arial" w:cs="Arial"/>
                <w:spacing w:val="2"/>
              </w:rPr>
              <w:t>o</w:t>
            </w:r>
            <w:r w:rsidRPr="005D71D2">
              <w:rPr>
                <w:rFonts w:ascii="Arial" w:hAnsi="Arial" w:cs="Arial"/>
              </w:rPr>
              <w:t>n</w:t>
            </w:r>
            <w:r w:rsidRPr="005D71D2">
              <w:rPr>
                <w:rFonts w:ascii="Arial" w:hAnsi="Arial" w:cs="Arial"/>
                <w:spacing w:val="-2"/>
              </w:rPr>
              <w:t>v</w:t>
            </w:r>
            <w:r w:rsidRPr="005D71D2">
              <w:rPr>
                <w:rFonts w:ascii="Arial" w:hAnsi="Arial" w:cs="Arial"/>
                <w:spacing w:val="3"/>
              </w:rPr>
              <w:t>e</w:t>
            </w:r>
            <w:r w:rsidRPr="005D71D2">
              <w:rPr>
                <w:rFonts w:ascii="Arial" w:hAnsi="Arial" w:cs="Arial"/>
                <w:spacing w:val="-1"/>
              </w:rPr>
              <w:t>n</w:t>
            </w:r>
            <w:r w:rsidRPr="005D71D2">
              <w:rPr>
                <w:rFonts w:ascii="Arial" w:hAnsi="Arial" w:cs="Arial"/>
              </w:rPr>
              <w:t>tional</w:t>
            </w:r>
            <w:r w:rsidRPr="005D71D2">
              <w:rPr>
                <w:rFonts w:ascii="Arial" w:hAnsi="Arial" w:cs="Arial"/>
                <w:spacing w:val="-7"/>
              </w:rPr>
              <w:t xml:space="preserve"> </w:t>
            </w:r>
            <w:r w:rsidRPr="005D71D2">
              <w:rPr>
                <w:rFonts w:ascii="Arial" w:hAnsi="Arial" w:cs="Arial"/>
                <w:spacing w:val="-1"/>
              </w:rPr>
              <w:t>m</w:t>
            </w:r>
            <w:r w:rsidRPr="005D71D2">
              <w:rPr>
                <w:rFonts w:ascii="Arial" w:hAnsi="Arial" w:cs="Arial"/>
              </w:rPr>
              <w:t>e</w:t>
            </w:r>
            <w:r w:rsidRPr="005D71D2">
              <w:rPr>
                <w:rFonts w:ascii="Arial" w:hAnsi="Arial" w:cs="Arial"/>
                <w:spacing w:val="3"/>
              </w:rPr>
              <w:t>t</w:t>
            </w:r>
            <w:r w:rsidRPr="005D71D2">
              <w:rPr>
                <w:rFonts w:ascii="Arial" w:hAnsi="Arial" w:cs="Arial"/>
              </w:rPr>
              <w:t>ho</w:t>
            </w:r>
            <w:r w:rsidRPr="005D71D2">
              <w:rPr>
                <w:rFonts w:ascii="Arial" w:hAnsi="Arial" w:cs="Arial"/>
                <w:spacing w:val="1"/>
              </w:rPr>
              <w:t>d</w:t>
            </w:r>
            <w:r w:rsidRPr="005D71D2">
              <w:rPr>
                <w:rFonts w:ascii="Arial" w:hAnsi="Arial" w:cs="Arial"/>
              </w:rPr>
              <w:t>s.</w:t>
            </w:r>
          </w:p>
          <w:p w14:paraId="4621F1A8" w14:textId="77777777" w:rsidR="00983612" w:rsidRPr="005D71D2" w:rsidRDefault="00A927E9">
            <w:pPr>
              <w:spacing w:line="220" w:lineRule="exact"/>
              <w:ind w:left="822" w:right="354"/>
              <w:rPr>
                <w:rFonts w:ascii="Arial" w:hAnsi="Arial" w:cs="Arial"/>
              </w:rPr>
            </w:pPr>
            <w:r w:rsidRPr="005D71D2">
              <w:rPr>
                <w:rFonts w:ascii="Arial" w:hAnsi="Arial" w:cs="Arial"/>
                <w:spacing w:val="3"/>
              </w:rPr>
              <w:t>T</w:t>
            </w:r>
            <w:r w:rsidRPr="005D71D2">
              <w:rPr>
                <w:rFonts w:ascii="Arial" w:hAnsi="Arial" w:cs="Arial"/>
                <w:spacing w:val="-1"/>
              </w:rPr>
              <w:t>h</w:t>
            </w:r>
            <w:r w:rsidRPr="005D71D2">
              <w:rPr>
                <w:rFonts w:ascii="Arial" w:hAnsi="Arial" w:cs="Arial"/>
              </w:rPr>
              <w:t>is</w:t>
            </w:r>
            <w:r w:rsidRPr="005D71D2">
              <w:rPr>
                <w:rFonts w:ascii="Arial" w:hAnsi="Arial" w:cs="Arial"/>
                <w:spacing w:val="-2"/>
              </w:rPr>
              <w:t xml:space="preserve"> </w:t>
            </w:r>
            <w:r w:rsidRPr="005D71D2">
              <w:rPr>
                <w:rFonts w:ascii="Arial" w:hAnsi="Arial" w:cs="Arial"/>
                <w:spacing w:val="-4"/>
              </w:rPr>
              <w:t>m</w:t>
            </w:r>
            <w:r w:rsidRPr="005D71D2">
              <w:rPr>
                <w:rFonts w:ascii="Arial" w:hAnsi="Arial" w:cs="Arial"/>
              </w:rPr>
              <w:t>a</w:t>
            </w:r>
            <w:r w:rsidRPr="005D71D2">
              <w:rPr>
                <w:rFonts w:ascii="Arial" w:hAnsi="Arial" w:cs="Arial"/>
                <w:spacing w:val="2"/>
              </w:rPr>
              <w:t>n</w:t>
            </w:r>
            <w:r w:rsidRPr="005D71D2">
              <w:rPr>
                <w:rFonts w:ascii="Arial" w:hAnsi="Arial" w:cs="Arial"/>
              </w:rPr>
              <w:t>usc</w:t>
            </w:r>
            <w:r w:rsidRPr="005D71D2">
              <w:rPr>
                <w:rFonts w:ascii="Arial" w:hAnsi="Arial" w:cs="Arial"/>
                <w:spacing w:val="2"/>
              </w:rPr>
              <w:t>r</w:t>
            </w:r>
            <w:r w:rsidRPr="005D71D2">
              <w:rPr>
                <w:rFonts w:ascii="Arial" w:hAnsi="Arial" w:cs="Arial"/>
              </w:rPr>
              <w:t>ipt</w:t>
            </w:r>
            <w:r w:rsidRPr="005D71D2">
              <w:rPr>
                <w:rFonts w:ascii="Arial" w:hAnsi="Arial" w:cs="Arial"/>
                <w:spacing w:val="-8"/>
              </w:rPr>
              <w:t xml:space="preserve"> </w:t>
            </w:r>
            <w:r w:rsidRPr="005D71D2">
              <w:rPr>
                <w:rFonts w:ascii="Arial" w:hAnsi="Arial" w:cs="Arial"/>
              </w:rPr>
              <w:t>st</w:t>
            </w:r>
            <w:r w:rsidRPr="005D71D2">
              <w:rPr>
                <w:rFonts w:ascii="Arial" w:hAnsi="Arial" w:cs="Arial"/>
                <w:spacing w:val="-2"/>
              </w:rPr>
              <w:t>u</w:t>
            </w:r>
            <w:r w:rsidRPr="005D71D2">
              <w:rPr>
                <w:rFonts w:ascii="Arial" w:hAnsi="Arial" w:cs="Arial"/>
                <w:spacing w:val="1"/>
              </w:rPr>
              <w:t>d</w:t>
            </w:r>
            <w:r w:rsidRPr="005D71D2">
              <w:rPr>
                <w:rFonts w:ascii="Arial" w:hAnsi="Arial" w:cs="Arial"/>
              </w:rPr>
              <w:t>i</w:t>
            </w:r>
            <w:r w:rsidRPr="005D71D2">
              <w:rPr>
                <w:rFonts w:ascii="Arial" w:hAnsi="Arial" w:cs="Arial"/>
                <w:spacing w:val="3"/>
              </w:rPr>
              <w:t>o</w:t>
            </w:r>
            <w:r w:rsidRPr="005D71D2">
              <w:rPr>
                <w:rFonts w:ascii="Arial" w:hAnsi="Arial" w:cs="Arial"/>
              </w:rPr>
              <w:t>u</w:t>
            </w:r>
            <w:r w:rsidRPr="005D71D2">
              <w:rPr>
                <w:rFonts w:ascii="Arial" w:hAnsi="Arial" w:cs="Arial"/>
                <w:spacing w:val="-2"/>
              </w:rPr>
              <w:t>s</w:t>
            </w:r>
            <w:r w:rsidRPr="005D71D2">
              <w:rPr>
                <w:rFonts w:ascii="Arial" w:hAnsi="Arial" w:cs="Arial"/>
                <w:spacing w:val="2"/>
              </w:rPr>
              <w:t>l</w:t>
            </w:r>
            <w:r w:rsidRPr="005D71D2">
              <w:rPr>
                <w:rFonts w:ascii="Arial" w:hAnsi="Arial" w:cs="Arial"/>
              </w:rPr>
              <w:t>y</w:t>
            </w:r>
            <w:r w:rsidRPr="005D71D2">
              <w:rPr>
                <w:rFonts w:ascii="Arial" w:hAnsi="Arial" w:cs="Arial"/>
                <w:spacing w:val="-9"/>
              </w:rPr>
              <w:t xml:space="preserve"> </w:t>
            </w:r>
            <w:r w:rsidRPr="005D71D2">
              <w:rPr>
                <w:rFonts w:ascii="Arial" w:hAnsi="Arial" w:cs="Arial"/>
                <w:spacing w:val="2"/>
              </w:rPr>
              <w:t>d</w:t>
            </w:r>
            <w:r w:rsidRPr="005D71D2">
              <w:rPr>
                <w:rFonts w:ascii="Arial" w:hAnsi="Arial" w:cs="Arial"/>
              </w:rPr>
              <w:t>escri</w:t>
            </w:r>
            <w:r w:rsidRPr="005D71D2">
              <w:rPr>
                <w:rFonts w:ascii="Arial" w:hAnsi="Arial" w:cs="Arial"/>
                <w:spacing w:val="2"/>
              </w:rPr>
              <w:t>b</w:t>
            </w:r>
            <w:r w:rsidRPr="005D71D2">
              <w:rPr>
                <w:rFonts w:ascii="Arial" w:hAnsi="Arial" w:cs="Arial"/>
              </w:rPr>
              <w:t>es</w:t>
            </w:r>
            <w:r w:rsidRPr="005D71D2">
              <w:rPr>
                <w:rFonts w:ascii="Arial" w:hAnsi="Arial" w:cs="Arial"/>
                <w:spacing w:val="-7"/>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rPr>
              <w:t>lat</w:t>
            </w:r>
            <w:r w:rsidRPr="005D71D2">
              <w:rPr>
                <w:rFonts w:ascii="Arial" w:hAnsi="Arial" w:cs="Arial"/>
                <w:spacing w:val="3"/>
              </w:rPr>
              <w:t>e</w:t>
            </w:r>
            <w:r w:rsidRPr="005D71D2">
              <w:rPr>
                <w:rFonts w:ascii="Arial" w:hAnsi="Arial" w:cs="Arial"/>
              </w:rPr>
              <w:t>st</w:t>
            </w:r>
            <w:r w:rsidRPr="005D71D2">
              <w:rPr>
                <w:rFonts w:ascii="Arial" w:hAnsi="Arial" w:cs="Arial"/>
                <w:spacing w:val="-4"/>
              </w:rPr>
              <w:t xml:space="preserve"> </w:t>
            </w:r>
            <w:r w:rsidRPr="005D71D2">
              <w:rPr>
                <w:rFonts w:ascii="Arial" w:hAnsi="Arial" w:cs="Arial"/>
              </w:rPr>
              <w:t>d</w:t>
            </w:r>
            <w:r w:rsidRPr="005D71D2">
              <w:rPr>
                <w:rFonts w:ascii="Arial" w:hAnsi="Arial" w:cs="Arial"/>
                <w:spacing w:val="1"/>
              </w:rPr>
              <w:t>e</w:t>
            </w:r>
            <w:r w:rsidRPr="005D71D2">
              <w:rPr>
                <w:rFonts w:ascii="Arial" w:hAnsi="Arial" w:cs="Arial"/>
                <w:spacing w:val="-1"/>
              </w:rPr>
              <w:t>v</w:t>
            </w:r>
            <w:r w:rsidRPr="005D71D2">
              <w:rPr>
                <w:rFonts w:ascii="Arial" w:hAnsi="Arial" w:cs="Arial"/>
              </w:rPr>
              <w:t>el</w:t>
            </w:r>
            <w:r w:rsidRPr="005D71D2">
              <w:rPr>
                <w:rFonts w:ascii="Arial" w:hAnsi="Arial" w:cs="Arial"/>
                <w:spacing w:val="1"/>
              </w:rPr>
              <w:t>o</w:t>
            </w:r>
            <w:r w:rsidRPr="005D71D2">
              <w:rPr>
                <w:rFonts w:ascii="Arial" w:hAnsi="Arial" w:cs="Arial"/>
                <w:spacing w:val="4"/>
              </w:rPr>
              <w:t>p</w:t>
            </w:r>
            <w:r w:rsidRPr="005D71D2">
              <w:rPr>
                <w:rFonts w:ascii="Arial" w:hAnsi="Arial" w:cs="Arial"/>
                <w:spacing w:val="-4"/>
              </w:rPr>
              <w:t>m</w:t>
            </w:r>
            <w:r w:rsidRPr="005D71D2">
              <w:rPr>
                <w:rFonts w:ascii="Arial" w:hAnsi="Arial" w:cs="Arial"/>
                <w:spacing w:val="3"/>
              </w:rPr>
              <w:t>e</w:t>
            </w:r>
            <w:r w:rsidRPr="005D71D2">
              <w:rPr>
                <w:rFonts w:ascii="Arial" w:hAnsi="Arial" w:cs="Arial"/>
              </w:rPr>
              <w:t>nts</w:t>
            </w:r>
            <w:r w:rsidRPr="005D71D2">
              <w:rPr>
                <w:rFonts w:ascii="Arial" w:hAnsi="Arial" w:cs="Arial"/>
                <w:spacing w:val="-11"/>
              </w:rPr>
              <w:t xml:space="preserve"> </w:t>
            </w:r>
            <w:r w:rsidRPr="005D71D2">
              <w:rPr>
                <w:rFonts w:ascii="Arial" w:hAnsi="Arial" w:cs="Arial"/>
              </w:rPr>
              <w:t>in</w:t>
            </w:r>
            <w:r w:rsidRPr="005D71D2">
              <w:rPr>
                <w:rFonts w:ascii="Arial" w:hAnsi="Arial" w:cs="Arial"/>
                <w:spacing w:val="-2"/>
              </w:rPr>
              <w:t xml:space="preserve"> </w:t>
            </w:r>
            <w:r w:rsidRPr="005D71D2">
              <w:rPr>
                <w:rFonts w:ascii="Arial" w:hAnsi="Arial" w:cs="Arial"/>
                <w:spacing w:val="2"/>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rPr>
              <w:t>fi</w:t>
            </w:r>
            <w:r w:rsidRPr="005D71D2">
              <w:rPr>
                <w:rFonts w:ascii="Arial" w:hAnsi="Arial" w:cs="Arial"/>
                <w:spacing w:val="2"/>
              </w:rPr>
              <w:t>e</w:t>
            </w:r>
            <w:r w:rsidRPr="005D71D2">
              <w:rPr>
                <w:rFonts w:ascii="Arial" w:hAnsi="Arial" w:cs="Arial"/>
              </w:rPr>
              <w:t>ld</w:t>
            </w:r>
            <w:r w:rsidRPr="005D71D2">
              <w:rPr>
                <w:rFonts w:ascii="Arial" w:hAnsi="Arial" w:cs="Arial"/>
                <w:spacing w:val="-3"/>
              </w:rPr>
              <w:t xml:space="preserve"> </w:t>
            </w:r>
            <w:r w:rsidRPr="005D71D2">
              <w:rPr>
                <w:rFonts w:ascii="Arial" w:hAnsi="Arial" w:cs="Arial"/>
                <w:spacing w:val="1"/>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2"/>
              </w:rPr>
              <w:t>p</w:t>
            </w:r>
            <w:r w:rsidRPr="005D71D2">
              <w:rPr>
                <w:rFonts w:ascii="Arial" w:hAnsi="Arial" w:cs="Arial"/>
                <w:spacing w:val="1"/>
              </w:rPr>
              <w:t>o</w:t>
            </w:r>
            <w:r w:rsidRPr="005D71D2">
              <w:rPr>
                <w:rFonts w:ascii="Arial" w:hAnsi="Arial" w:cs="Arial"/>
              </w:rPr>
              <w:t>s</w:t>
            </w:r>
            <w:r w:rsidRPr="005D71D2">
              <w:rPr>
                <w:rFonts w:ascii="Arial" w:hAnsi="Arial" w:cs="Arial"/>
                <w:spacing w:val="-1"/>
              </w:rPr>
              <w:t>t</w:t>
            </w:r>
            <w:r w:rsidRPr="005D71D2">
              <w:rPr>
                <w:rFonts w:ascii="Arial" w:hAnsi="Arial" w:cs="Arial"/>
                <w:spacing w:val="1"/>
              </w:rPr>
              <w:t>-</w:t>
            </w:r>
            <w:r w:rsidRPr="005D71D2">
              <w:rPr>
                <w:rFonts w:ascii="Arial" w:hAnsi="Arial" w:cs="Arial"/>
                <w:spacing w:val="-1"/>
              </w:rPr>
              <w:t>h</w:t>
            </w:r>
            <w:r w:rsidRPr="005D71D2">
              <w:rPr>
                <w:rFonts w:ascii="Arial" w:hAnsi="Arial" w:cs="Arial"/>
              </w:rPr>
              <w:t>a</w:t>
            </w:r>
            <w:r w:rsidRPr="005D71D2">
              <w:rPr>
                <w:rFonts w:ascii="Arial" w:hAnsi="Arial" w:cs="Arial"/>
                <w:spacing w:val="1"/>
              </w:rPr>
              <w:t>r</w:t>
            </w:r>
            <w:r w:rsidRPr="005D71D2">
              <w:rPr>
                <w:rFonts w:ascii="Arial" w:hAnsi="Arial" w:cs="Arial"/>
                <w:spacing w:val="-1"/>
              </w:rPr>
              <w:t>v</w:t>
            </w:r>
            <w:r w:rsidRPr="005D71D2">
              <w:rPr>
                <w:rFonts w:ascii="Arial" w:hAnsi="Arial" w:cs="Arial"/>
                <w:spacing w:val="3"/>
              </w:rPr>
              <w:t>e</w:t>
            </w:r>
            <w:r w:rsidRPr="005D71D2">
              <w:rPr>
                <w:rFonts w:ascii="Arial" w:hAnsi="Arial" w:cs="Arial"/>
              </w:rPr>
              <w:t>st</w:t>
            </w:r>
            <w:r w:rsidRPr="005D71D2">
              <w:rPr>
                <w:rFonts w:ascii="Arial" w:hAnsi="Arial" w:cs="Arial"/>
                <w:spacing w:val="-10"/>
              </w:rPr>
              <w:t xml:space="preserve"> </w:t>
            </w:r>
            <w:r w:rsidRPr="005D71D2">
              <w:rPr>
                <w:rFonts w:ascii="Arial" w:hAnsi="Arial" w:cs="Arial"/>
              </w:rPr>
              <w:t>p</w:t>
            </w:r>
            <w:r w:rsidRPr="005D71D2">
              <w:rPr>
                <w:rFonts w:ascii="Arial" w:hAnsi="Arial" w:cs="Arial"/>
                <w:spacing w:val="2"/>
              </w:rPr>
              <w:t>r</w:t>
            </w:r>
            <w:r w:rsidRPr="005D71D2">
              <w:rPr>
                <w:rFonts w:ascii="Arial" w:hAnsi="Arial" w:cs="Arial"/>
              </w:rPr>
              <w:t xml:space="preserve">eservation, </w:t>
            </w:r>
            <w:r w:rsidRPr="005D71D2">
              <w:rPr>
                <w:rFonts w:ascii="Arial" w:hAnsi="Arial" w:cs="Arial"/>
                <w:spacing w:val="-2"/>
              </w:rPr>
              <w:t>w</w:t>
            </w:r>
            <w:r w:rsidRPr="005D71D2">
              <w:rPr>
                <w:rFonts w:ascii="Arial" w:hAnsi="Arial" w:cs="Arial"/>
              </w:rPr>
              <w:t>i</w:t>
            </w:r>
            <w:r w:rsidRPr="005D71D2">
              <w:rPr>
                <w:rFonts w:ascii="Arial" w:hAnsi="Arial" w:cs="Arial"/>
                <w:spacing w:val="2"/>
              </w:rPr>
              <w:t>t</w:t>
            </w:r>
            <w:r w:rsidRPr="005D71D2">
              <w:rPr>
                <w:rFonts w:ascii="Arial" w:hAnsi="Arial" w:cs="Arial"/>
              </w:rPr>
              <w:t>h</w:t>
            </w:r>
            <w:r w:rsidRPr="005D71D2">
              <w:rPr>
                <w:rFonts w:ascii="Arial" w:hAnsi="Arial" w:cs="Arial"/>
                <w:spacing w:val="-4"/>
              </w:rPr>
              <w:t xml:space="preserve"> </w:t>
            </w:r>
            <w:r w:rsidRPr="005D71D2">
              <w:rPr>
                <w:rFonts w:ascii="Arial" w:hAnsi="Arial" w:cs="Arial"/>
                <w:spacing w:val="2"/>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a</w:t>
            </w:r>
            <w:r w:rsidRPr="005D71D2">
              <w:rPr>
                <w:rFonts w:ascii="Arial" w:hAnsi="Arial" w:cs="Arial"/>
                <w:spacing w:val="2"/>
              </w:rPr>
              <w:t>i</w:t>
            </w:r>
            <w:r w:rsidRPr="005D71D2">
              <w:rPr>
                <w:rFonts w:ascii="Arial" w:hAnsi="Arial" w:cs="Arial"/>
              </w:rPr>
              <w:t>m</w:t>
            </w:r>
            <w:r w:rsidRPr="005D71D2">
              <w:rPr>
                <w:rFonts w:ascii="Arial" w:hAnsi="Arial" w:cs="Arial"/>
                <w:spacing w:val="-7"/>
              </w:rPr>
              <w:t xml:space="preserve"> </w:t>
            </w:r>
            <w:r w:rsidRPr="005D71D2">
              <w:rPr>
                <w:rFonts w:ascii="Arial" w:hAnsi="Arial" w:cs="Arial"/>
                <w:spacing w:val="4"/>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2"/>
              </w:rPr>
              <w:t>p</w:t>
            </w:r>
            <w:r w:rsidRPr="005D71D2">
              <w:rPr>
                <w:rFonts w:ascii="Arial" w:hAnsi="Arial" w:cs="Arial"/>
              </w:rPr>
              <w:t>r</w:t>
            </w:r>
            <w:r w:rsidRPr="005D71D2">
              <w:rPr>
                <w:rFonts w:ascii="Arial" w:hAnsi="Arial" w:cs="Arial"/>
                <w:spacing w:val="2"/>
              </w:rPr>
              <w:t>o</w:t>
            </w:r>
            <w:r w:rsidRPr="005D71D2">
              <w:rPr>
                <w:rFonts w:ascii="Arial" w:hAnsi="Arial" w:cs="Arial"/>
              </w:rPr>
              <w:t>v</w:t>
            </w:r>
            <w:r w:rsidRPr="005D71D2">
              <w:rPr>
                <w:rFonts w:ascii="Arial" w:hAnsi="Arial" w:cs="Arial"/>
                <w:spacing w:val="-1"/>
              </w:rPr>
              <w:t>i</w:t>
            </w:r>
            <w:r w:rsidRPr="005D71D2">
              <w:rPr>
                <w:rFonts w:ascii="Arial" w:hAnsi="Arial" w:cs="Arial"/>
                <w:spacing w:val="1"/>
              </w:rPr>
              <w:t>d</w:t>
            </w:r>
            <w:r w:rsidRPr="005D71D2">
              <w:rPr>
                <w:rFonts w:ascii="Arial" w:hAnsi="Arial" w:cs="Arial"/>
              </w:rPr>
              <w:t>ing</w:t>
            </w:r>
            <w:r w:rsidRPr="005D71D2">
              <w:rPr>
                <w:rFonts w:ascii="Arial" w:hAnsi="Arial" w:cs="Arial"/>
                <w:spacing w:val="-8"/>
              </w:rPr>
              <w:t xml:space="preserve"> </w:t>
            </w:r>
            <w:r w:rsidRPr="005D71D2">
              <w:rPr>
                <w:rFonts w:ascii="Arial" w:hAnsi="Arial" w:cs="Arial"/>
              </w:rPr>
              <w:t xml:space="preserve">a </w:t>
            </w:r>
            <w:r w:rsidRPr="005D71D2">
              <w:rPr>
                <w:rFonts w:ascii="Arial" w:hAnsi="Arial" w:cs="Arial"/>
                <w:spacing w:val="1"/>
              </w:rPr>
              <w:t>b</w:t>
            </w:r>
            <w:r w:rsidRPr="005D71D2">
              <w:rPr>
                <w:rFonts w:ascii="Arial" w:hAnsi="Arial" w:cs="Arial"/>
              </w:rPr>
              <w:t>etter</w:t>
            </w:r>
            <w:r w:rsidRPr="005D71D2">
              <w:rPr>
                <w:rFonts w:ascii="Arial" w:hAnsi="Arial" w:cs="Arial"/>
                <w:spacing w:val="-4"/>
              </w:rPr>
              <w:t xml:space="preserve"> </w:t>
            </w:r>
            <w:r w:rsidRPr="005D71D2">
              <w:rPr>
                <w:rFonts w:ascii="Arial" w:hAnsi="Arial" w:cs="Arial"/>
              </w:rPr>
              <w:t>u</w:t>
            </w:r>
            <w:r w:rsidRPr="005D71D2">
              <w:rPr>
                <w:rFonts w:ascii="Arial" w:hAnsi="Arial" w:cs="Arial"/>
                <w:spacing w:val="-2"/>
              </w:rPr>
              <w:t>n</w:t>
            </w:r>
            <w:r w:rsidRPr="005D71D2">
              <w:rPr>
                <w:rFonts w:ascii="Arial" w:hAnsi="Arial" w:cs="Arial"/>
                <w:spacing w:val="1"/>
              </w:rPr>
              <w:t>d</w:t>
            </w:r>
            <w:r w:rsidRPr="005D71D2">
              <w:rPr>
                <w:rFonts w:ascii="Arial" w:hAnsi="Arial" w:cs="Arial"/>
              </w:rPr>
              <w:t>e</w:t>
            </w:r>
            <w:r w:rsidRPr="005D71D2">
              <w:rPr>
                <w:rFonts w:ascii="Arial" w:hAnsi="Arial" w:cs="Arial"/>
                <w:spacing w:val="1"/>
              </w:rPr>
              <w:t>r</w:t>
            </w:r>
            <w:r w:rsidRPr="005D71D2">
              <w:rPr>
                <w:rFonts w:ascii="Arial" w:hAnsi="Arial" w:cs="Arial"/>
              </w:rPr>
              <w:t>st</w:t>
            </w:r>
            <w:r w:rsidRPr="005D71D2">
              <w:rPr>
                <w:rFonts w:ascii="Arial" w:hAnsi="Arial" w:cs="Arial"/>
                <w:spacing w:val="2"/>
              </w:rPr>
              <w:t>a</w:t>
            </w:r>
            <w:r w:rsidRPr="005D71D2">
              <w:rPr>
                <w:rFonts w:ascii="Arial" w:hAnsi="Arial" w:cs="Arial"/>
              </w:rPr>
              <w:t>nding</w:t>
            </w:r>
            <w:r w:rsidRPr="005D71D2">
              <w:rPr>
                <w:rFonts w:ascii="Arial" w:hAnsi="Arial" w:cs="Arial"/>
                <w:spacing w:val="-11"/>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3"/>
              </w:rPr>
              <w:t>t</w:t>
            </w:r>
            <w:r w:rsidRPr="005D71D2">
              <w:rPr>
                <w:rFonts w:ascii="Arial" w:hAnsi="Arial" w:cs="Arial"/>
                <w:spacing w:val="-1"/>
              </w:rPr>
              <w:t>h</w:t>
            </w:r>
            <w:r w:rsidRPr="005D71D2">
              <w:rPr>
                <w:rFonts w:ascii="Arial" w:hAnsi="Arial" w:cs="Arial"/>
              </w:rPr>
              <w:t>e</w:t>
            </w:r>
            <w:r w:rsidRPr="005D71D2">
              <w:rPr>
                <w:rFonts w:ascii="Arial" w:hAnsi="Arial" w:cs="Arial"/>
                <w:spacing w:val="1"/>
              </w:rPr>
              <w:t xml:space="preserve"> </w:t>
            </w:r>
            <w:r w:rsidRPr="005D71D2">
              <w:rPr>
                <w:rFonts w:ascii="Arial" w:hAnsi="Arial" w:cs="Arial"/>
                <w:spacing w:val="-4"/>
              </w:rPr>
              <w:t>m</w:t>
            </w:r>
            <w:r w:rsidRPr="005D71D2">
              <w:rPr>
                <w:rFonts w:ascii="Arial" w:hAnsi="Arial" w:cs="Arial"/>
                <w:spacing w:val="4"/>
              </w:rPr>
              <w:t>o</w:t>
            </w:r>
            <w:r w:rsidRPr="005D71D2">
              <w:rPr>
                <w:rFonts w:ascii="Arial" w:hAnsi="Arial" w:cs="Arial"/>
              </w:rPr>
              <w:t>st</w:t>
            </w:r>
            <w:r w:rsidRPr="005D71D2">
              <w:rPr>
                <w:rFonts w:ascii="Arial" w:hAnsi="Arial" w:cs="Arial"/>
                <w:spacing w:val="-2"/>
              </w:rPr>
              <w:t xml:space="preserve"> </w:t>
            </w:r>
            <w:r w:rsidRPr="005D71D2">
              <w:rPr>
                <w:rFonts w:ascii="Arial" w:hAnsi="Arial" w:cs="Arial"/>
              </w:rPr>
              <w:t>a</w:t>
            </w:r>
            <w:r w:rsidRPr="005D71D2">
              <w:rPr>
                <w:rFonts w:ascii="Arial" w:hAnsi="Arial" w:cs="Arial"/>
                <w:spacing w:val="2"/>
              </w:rPr>
              <w:t>p</w:t>
            </w:r>
            <w:r w:rsidRPr="005D71D2">
              <w:rPr>
                <w:rFonts w:ascii="Arial" w:hAnsi="Arial" w:cs="Arial"/>
                <w:spacing w:val="1"/>
              </w:rPr>
              <w:t>p</w:t>
            </w:r>
            <w:r w:rsidRPr="005D71D2">
              <w:rPr>
                <w:rFonts w:ascii="Arial" w:hAnsi="Arial" w:cs="Arial"/>
              </w:rPr>
              <w:t>rop</w:t>
            </w:r>
            <w:r w:rsidRPr="005D71D2">
              <w:rPr>
                <w:rFonts w:ascii="Arial" w:hAnsi="Arial" w:cs="Arial"/>
                <w:spacing w:val="2"/>
              </w:rPr>
              <w:t>r</w:t>
            </w:r>
            <w:r w:rsidRPr="005D71D2">
              <w:rPr>
                <w:rFonts w:ascii="Arial" w:hAnsi="Arial" w:cs="Arial"/>
              </w:rPr>
              <w:t>iate</w:t>
            </w:r>
            <w:r w:rsidRPr="005D71D2">
              <w:rPr>
                <w:rFonts w:ascii="Arial" w:hAnsi="Arial" w:cs="Arial"/>
                <w:spacing w:val="-9"/>
              </w:rPr>
              <w:t xml:space="preserve"> </w:t>
            </w:r>
            <w:r w:rsidRPr="005D71D2">
              <w:rPr>
                <w:rFonts w:ascii="Arial" w:hAnsi="Arial" w:cs="Arial"/>
              </w:rPr>
              <w:t>str</w:t>
            </w:r>
            <w:r w:rsidRPr="005D71D2">
              <w:rPr>
                <w:rFonts w:ascii="Arial" w:hAnsi="Arial" w:cs="Arial"/>
                <w:spacing w:val="1"/>
              </w:rPr>
              <w:t>a</w:t>
            </w:r>
            <w:r w:rsidRPr="005D71D2">
              <w:rPr>
                <w:rFonts w:ascii="Arial" w:hAnsi="Arial" w:cs="Arial"/>
              </w:rPr>
              <w:t>teg</w:t>
            </w:r>
            <w:r w:rsidRPr="005D71D2">
              <w:rPr>
                <w:rFonts w:ascii="Arial" w:hAnsi="Arial" w:cs="Arial"/>
                <w:spacing w:val="-1"/>
              </w:rPr>
              <w:t>i</w:t>
            </w:r>
            <w:r w:rsidRPr="005D71D2">
              <w:rPr>
                <w:rFonts w:ascii="Arial" w:hAnsi="Arial" w:cs="Arial"/>
              </w:rPr>
              <w:t>es</w:t>
            </w:r>
            <w:r w:rsidRPr="005D71D2">
              <w:rPr>
                <w:rFonts w:ascii="Arial" w:hAnsi="Arial" w:cs="Arial"/>
                <w:spacing w:val="-8"/>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rPr>
              <w:t>e</w:t>
            </w:r>
            <w:r w:rsidRPr="005D71D2">
              <w:rPr>
                <w:rFonts w:ascii="Arial" w:hAnsi="Arial" w:cs="Arial"/>
                <w:spacing w:val="2"/>
              </w:rPr>
              <w:t>n</w:t>
            </w:r>
            <w:r w:rsidRPr="005D71D2">
              <w:rPr>
                <w:rFonts w:ascii="Arial" w:hAnsi="Arial" w:cs="Arial"/>
              </w:rPr>
              <w:t>s</w:t>
            </w:r>
            <w:r w:rsidRPr="005D71D2">
              <w:rPr>
                <w:rFonts w:ascii="Arial" w:hAnsi="Arial" w:cs="Arial"/>
                <w:spacing w:val="-2"/>
              </w:rPr>
              <w:t>u</w:t>
            </w:r>
            <w:r w:rsidRPr="005D71D2">
              <w:rPr>
                <w:rFonts w:ascii="Arial" w:hAnsi="Arial" w:cs="Arial"/>
                <w:spacing w:val="3"/>
              </w:rPr>
              <w:t>r</w:t>
            </w:r>
            <w:r w:rsidRPr="005D71D2">
              <w:rPr>
                <w:rFonts w:ascii="Arial" w:hAnsi="Arial" w:cs="Arial"/>
              </w:rPr>
              <w:t>e</w:t>
            </w:r>
            <w:r w:rsidRPr="005D71D2">
              <w:rPr>
                <w:rFonts w:ascii="Arial" w:hAnsi="Arial" w:cs="Arial"/>
                <w:spacing w:val="-5"/>
              </w:rPr>
              <w:t xml:space="preserve"> </w:t>
            </w:r>
            <w:r w:rsidRPr="005D71D2">
              <w:rPr>
                <w:rFonts w:ascii="Arial" w:hAnsi="Arial" w:cs="Arial"/>
              </w:rPr>
              <w:t>the</w:t>
            </w:r>
          </w:p>
          <w:p w14:paraId="1F408A6E" w14:textId="77777777" w:rsidR="00983612" w:rsidRPr="005D71D2" w:rsidRDefault="00A927E9">
            <w:pPr>
              <w:spacing w:line="220" w:lineRule="exact"/>
              <w:ind w:left="822"/>
              <w:rPr>
                <w:rFonts w:ascii="Arial" w:hAnsi="Arial" w:cs="Arial"/>
              </w:rPr>
            </w:pPr>
            <w:r w:rsidRPr="005D71D2">
              <w:rPr>
                <w:rFonts w:ascii="Arial" w:hAnsi="Arial" w:cs="Arial"/>
              </w:rPr>
              <w:t>susta</w:t>
            </w:r>
            <w:r w:rsidRPr="005D71D2">
              <w:rPr>
                <w:rFonts w:ascii="Arial" w:hAnsi="Arial" w:cs="Arial"/>
                <w:spacing w:val="2"/>
              </w:rPr>
              <w:t>i</w:t>
            </w:r>
            <w:r w:rsidRPr="005D71D2">
              <w:rPr>
                <w:rFonts w:ascii="Arial" w:hAnsi="Arial" w:cs="Arial"/>
                <w:spacing w:val="-1"/>
              </w:rPr>
              <w:t>n</w:t>
            </w:r>
            <w:r w:rsidRPr="005D71D2">
              <w:rPr>
                <w:rFonts w:ascii="Arial" w:hAnsi="Arial" w:cs="Arial"/>
              </w:rPr>
              <w:t>a</w:t>
            </w:r>
            <w:r w:rsidRPr="005D71D2">
              <w:rPr>
                <w:rFonts w:ascii="Arial" w:hAnsi="Arial" w:cs="Arial"/>
                <w:spacing w:val="2"/>
              </w:rPr>
              <w:t>b</w:t>
            </w:r>
            <w:r w:rsidRPr="005D71D2">
              <w:rPr>
                <w:rFonts w:ascii="Arial" w:hAnsi="Arial" w:cs="Arial"/>
              </w:rPr>
              <w:t>ili</w:t>
            </w:r>
            <w:r w:rsidRPr="005D71D2">
              <w:rPr>
                <w:rFonts w:ascii="Arial" w:hAnsi="Arial" w:cs="Arial"/>
                <w:spacing w:val="2"/>
              </w:rPr>
              <w:t>t</w:t>
            </w:r>
            <w:r w:rsidRPr="005D71D2">
              <w:rPr>
                <w:rFonts w:ascii="Arial" w:hAnsi="Arial" w:cs="Arial"/>
              </w:rPr>
              <w:t>y</w:t>
            </w:r>
            <w:r w:rsidRPr="005D71D2">
              <w:rPr>
                <w:rFonts w:ascii="Arial" w:hAnsi="Arial" w:cs="Arial"/>
                <w:spacing w:val="-15"/>
              </w:rPr>
              <w:t xml:space="preserve"> </w:t>
            </w:r>
            <w:r w:rsidRPr="005D71D2">
              <w:rPr>
                <w:rFonts w:ascii="Arial" w:hAnsi="Arial" w:cs="Arial"/>
                <w:spacing w:val="3"/>
              </w:rPr>
              <w:t>a</w:t>
            </w:r>
            <w:r w:rsidRPr="005D71D2">
              <w:rPr>
                <w:rFonts w:ascii="Arial" w:hAnsi="Arial" w:cs="Arial"/>
                <w:spacing w:val="-1"/>
              </w:rPr>
              <w:t>n</w:t>
            </w:r>
            <w:r w:rsidRPr="005D71D2">
              <w:rPr>
                <w:rFonts w:ascii="Arial" w:hAnsi="Arial" w:cs="Arial"/>
              </w:rPr>
              <w:t>d</w:t>
            </w:r>
            <w:r w:rsidRPr="005D71D2">
              <w:rPr>
                <w:rFonts w:ascii="Arial" w:hAnsi="Arial" w:cs="Arial"/>
                <w:spacing w:val="-2"/>
              </w:rPr>
              <w:t xml:space="preserve"> </w:t>
            </w:r>
            <w:r w:rsidRPr="005D71D2">
              <w:rPr>
                <w:rFonts w:ascii="Arial" w:hAnsi="Arial" w:cs="Arial"/>
              </w:rPr>
              <w:t>s</w:t>
            </w:r>
            <w:r w:rsidRPr="005D71D2">
              <w:rPr>
                <w:rFonts w:ascii="Arial" w:hAnsi="Arial" w:cs="Arial"/>
                <w:spacing w:val="3"/>
              </w:rPr>
              <w:t>a</w:t>
            </w:r>
            <w:r w:rsidRPr="005D71D2">
              <w:rPr>
                <w:rFonts w:ascii="Arial" w:hAnsi="Arial" w:cs="Arial"/>
                <w:spacing w:val="-2"/>
              </w:rPr>
              <w:t>f</w:t>
            </w:r>
            <w:r w:rsidRPr="005D71D2">
              <w:rPr>
                <w:rFonts w:ascii="Arial" w:hAnsi="Arial" w:cs="Arial"/>
              </w:rPr>
              <w:t>e</w:t>
            </w:r>
            <w:r w:rsidRPr="005D71D2">
              <w:rPr>
                <w:rFonts w:ascii="Arial" w:hAnsi="Arial" w:cs="Arial"/>
                <w:spacing w:val="3"/>
              </w:rPr>
              <w:t>t</w:t>
            </w:r>
            <w:r w:rsidRPr="005D71D2">
              <w:rPr>
                <w:rFonts w:ascii="Arial" w:hAnsi="Arial" w:cs="Arial"/>
              </w:rPr>
              <w:t>y</w:t>
            </w:r>
            <w:r w:rsidRPr="005D71D2">
              <w:rPr>
                <w:rFonts w:ascii="Arial" w:hAnsi="Arial" w:cs="Arial"/>
                <w:spacing w:val="-9"/>
              </w:rPr>
              <w:t xml:space="preserve"> </w:t>
            </w:r>
            <w:r w:rsidRPr="005D71D2">
              <w:rPr>
                <w:rFonts w:ascii="Arial" w:hAnsi="Arial" w:cs="Arial"/>
                <w:spacing w:val="4"/>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f</w:t>
            </w:r>
            <w:r w:rsidRPr="005D71D2">
              <w:rPr>
                <w:rFonts w:ascii="Arial" w:hAnsi="Arial" w:cs="Arial"/>
                <w:spacing w:val="3"/>
              </w:rPr>
              <w:t>o</w:t>
            </w:r>
            <w:r w:rsidRPr="005D71D2">
              <w:rPr>
                <w:rFonts w:ascii="Arial" w:hAnsi="Arial" w:cs="Arial"/>
              </w:rPr>
              <w:t>od</w:t>
            </w:r>
            <w:r w:rsidRPr="005D71D2">
              <w:rPr>
                <w:rFonts w:ascii="Arial" w:hAnsi="Arial" w:cs="Arial"/>
                <w:spacing w:val="-2"/>
              </w:rPr>
              <w:t xml:space="preserve"> </w:t>
            </w:r>
            <w:r w:rsidRPr="005D71D2">
              <w:rPr>
                <w:rFonts w:ascii="Arial" w:hAnsi="Arial" w:cs="Arial"/>
                <w:spacing w:val="2"/>
              </w:rPr>
              <w:t>p</w:t>
            </w:r>
            <w:r w:rsidRPr="005D71D2">
              <w:rPr>
                <w:rFonts w:ascii="Arial" w:hAnsi="Arial" w:cs="Arial"/>
                <w:spacing w:val="-2"/>
              </w:rPr>
              <w:t>r</w:t>
            </w:r>
            <w:r w:rsidRPr="005D71D2">
              <w:rPr>
                <w:rFonts w:ascii="Arial" w:hAnsi="Arial" w:cs="Arial"/>
              </w:rPr>
              <w:t>o</w:t>
            </w:r>
            <w:r w:rsidRPr="005D71D2">
              <w:rPr>
                <w:rFonts w:ascii="Arial" w:hAnsi="Arial" w:cs="Arial"/>
                <w:spacing w:val="2"/>
              </w:rPr>
              <w:t>d</w:t>
            </w:r>
            <w:r w:rsidRPr="005D71D2">
              <w:rPr>
                <w:rFonts w:ascii="Arial" w:hAnsi="Arial" w:cs="Arial"/>
                <w:spacing w:val="-1"/>
              </w:rPr>
              <w:t>u</w:t>
            </w:r>
            <w:r w:rsidRPr="005D71D2">
              <w:rPr>
                <w:rFonts w:ascii="Arial" w:hAnsi="Arial" w:cs="Arial"/>
              </w:rPr>
              <w:t>cts</w:t>
            </w:r>
            <w:r w:rsidRPr="005D71D2">
              <w:rPr>
                <w:rFonts w:ascii="Arial" w:hAnsi="Arial" w:cs="Arial"/>
                <w:spacing w:val="-7"/>
              </w:rPr>
              <w:t xml:space="preserve"> </w:t>
            </w:r>
            <w:r w:rsidRPr="005D71D2">
              <w:rPr>
                <w:rFonts w:ascii="Arial" w:hAnsi="Arial" w:cs="Arial"/>
              </w:rPr>
              <w:t>t</w:t>
            </w:r>
            <w:r w:rsidRPr="005D71D2">
              <w:rPr>
                <w:rFonts w:ascii="Arial" w:hAnsi="Arial" w:cs="Arial"/>
                <w:spacing w:val="-1"/>
              </w:rPr>
              <w:t>h</w:t>
            </w:r>
            <w:r w:rsidRPr="005D71D2">
              <w:rPr>
                <w:rFonts w:ascii="Arial" w:hAnsi="Arial" w:cs="Arial"/>
              </w:rPr>
              <w:t>r</w:t>
            </w:r>
            <w:r w:rsidRPr="005D71D2">
              <w:rPr>
                <w:rFonts w:ascii="Arial" w:hAnsi="Arial" w:cs="Arial"/>
                <w:spacing w:val="2"/>
              </w:rPr>
              <w:t>o</w:t>
            </w:r>
            <w:r w:rsidRPr="005D71D2">
              <w:rPr>
                <w:rFonts w:ascii="Arial" w:hAnsi="Arial" w:cs="Arial"/>
                <w:spacing w:val="1"/>
              </w:rPr>
              <w:t>u</w:t>
            </w:r>
            <w:r w:rsidRPr="005D71D2">
              <w:rPr>
                <w:rFonts w:ascii="Arial" w:hAnsi="Arial" w:cs="Arial"/>
                <w:spacing w:val="-1"/>
              </w:rPr>
              <w:t>g</w:t>
            </w:r>
            <w:r w:rsidRPr="005D71D2">
              <w:rPr>
                <w:rFonts w:ascii="Arial" w:hAnsi="Arial" w:cs="Arial"/>
              </w:rPr>
              <w:t>h</w:t>
            </w:r>
            <w:r w:rsidRPr="005D71D2">
              <w:rPr>
                <w:rFonts w:ascii="Arial" w:hAnsi="Arial" w:cs="Arial"/>
                <w:spacing w:val="2"/>
              </w:rPr>
              <w:t>o</w:t>
            </w:r>
            <w:r w:rsidRPr="005D71D2">
              <w:rPr>
                <w:rFonts w:ascii="Arial" w:hAnsi="Arial" w:cs="Arial"/>
              </w:rPr>
              <w:t>ut</w:t>
            </w:r>
            <w:r w:rsidRPr="005D71D2">
              <w:rPr>
                <w:rFonts w:ascii="Arial" w:hAnsi="Arial" w:cs="Arial"/>
                <w:spacing w:val="-11"/>
              </w:rPr>
              <w:t xml:space="preserve"> </w:t>
            </w:r>
            <w:r w:rsidRPr="005D71D2">
              <w:rPr>
                <w:rFonts w:ascii="Arial" w:hAnsi="Arial" w:cs="Arial"/>
              </w:rPr>
              <w:t>the su</w:t>
            </w:r>
            <w:r w:rsidRPr="005D71D2">
              <w:rPr>
                <w:rFonts w:ascii="Arial" w:hAnsi="Arial" w:cs="Arial"/>
                <w:spacing w:val="2"/>
              </w:rPr>
              <w:t>p</w:t>
            </w:r>
            <w:r w:rsidRPr="005D71D2">
              <w:rPr>
                <w:rFonts w:ascii="Arial" w:hAnsi="Arial" w:cs="Arial"/>
              </w:rPr>
              <w:t>ply</w:t>
            </w:r>
            <w:r w:rsidRPr="005D71D2">
              <w:rPr>
                <w:rFonts w:ascii="Arial" w:hAnsi="Arial" w:cs="Arial"/>
                <w:spacing w:val="-8"/>
              </w:rPr>
              <w:t xml:space="preserve"> </w:t>
            </w:r>
            <w:r w:rsidRPr="005D71D2">
              <w:rPr>
                <w:rFonts w:ascii="Arial" w:hAnsi="Arial" w:cs="Arial"/>
                <w:spacing w:val="3"/>
              </w:rPr>
              <w:t>c</w:t>
            </w:r>
            <w:r w:rsidRPr="005D71D2">
              <w:rPr>
                <w:rFonts w:ascii="Arial" w:hAnsi="Arial" w:cs="Arial"/>
                <w:spacing w:val="-1"/>
              </w:rPr>
              <w:t>h</w:t>
            </w:r>
            <w:r w:rsidRPr="005D71D2">
              <w:rPr>
                <w:rFonts w:ascii="Arial" w:hAnsi="Arial" w:cs="Arial"/>
              </w:rPr>
              <w:t>ain</w:t>
            </w:r>
            <w:r w:rsidRPr="005D71D2">
              <w:rPr>
                <w:rFonts w:ascii="Arial" w:hAnsi="Arial" w:cs="Arial"/>
                <w:spacing w:val="-4"/>
              </w:rPr>
              <w:t xml:space="preserve"> </w:t>
            </w:r>
            <w:r w:rsidRPr="005D71D2">
              <w:rPr>
                <w:rFonts w:ascii="Arial" w:hAnsi="Arial" w:cs="Arial"/>
                <w:spacing w:val="2"/>
              </w:rPr>
              <w:t>a</w:t>
            </w:r>
            <w:r w:rsidRPr="005D71D2">
              <w:rPr>
                <w:rFonts w:ascii="Arial" w:hAnsi="Arial" w:cs="Arial"/>
              </w:rPr>
              <w:t>nd</w:t>
            </w:r>
            <w:r w:rsidRPr="005D71D2">
              <w:rPr>
                <w:rFonts w:ascii="Arial" w:hAnsi="Arial" w:cs="Arial"/>
                <w:spacing w:val="-3"/>
              </w:rPr>
              <w:t xml:space="preserve"> </w:t>
            </w:r>
            <w:r w:rsidRPr="005D71D2">
              <w:rPr>
                <w:rFonts w:ascii="Arial" w:hAnsi="Arial" w:cs="Arial"/>
              </w:rPr>
              <w:t>ther</w:t>
            </w:r>
            <w:r w:rsidRPr="005D71D2">
              <w:rPr>
                <w:rFonts w:ascii="Arial" w:hAnsi="Arial" w:cs="Arial"/>
                <w:spacing w:val="3"/>
              </w:rPr>
              <w:t>e</w:t>
            </w:r>
            <w:r w:rsidRPr="005D71D2">
              <w:rPr>
                <w:rFonts w:ascii="Arial" w:hAnsi="Arial" w:cs="Arial"/>
                <w:spacing w:val="-2"/>
              </w:rPr>
              <w:t>f</w:t>
            </w:r>
            <w:r w:rsidRPr="005D71D2">
              <w:rPr>
                <w:rFonts w:ascii="Arial" w:hAnsi="Arial" w:cs="Arial"/>
                <w:spacing w:val="1"/>
              </w:rPr>
              <w:t>o</w:t>
            </w:r>
            <w:r w:rsidRPr="005D71D2">
              <w:rPr>
                <w:rFonts w:ascii="Arial" w:hAnsi="Arial" w:cs="Arial"/>
              </w:rPr>
              <w:t>re</w:t>
            </w:r>
            <w:r w:rsidRPr="005D71D2">
              <w:rPr>
                <w:rFonts w:ascii="Arial" w:hAnsi="Arial" w:cs="Arial"/>
                <w:spacing w:val="-6"/>
              </w:rPr>
              <w:t xml:space="preserve"> </w:t>
            </w:r>
            <w:r w:rsidRPr="005D71D2">
              <w:rPr>
                <w:rFonts w:ascii="Arial" w:hAnsi="Arial" w:cs="Arial"/>
              </w:rPr>
              <w:t xml:space="preserve">I </w:t>
            </w:r>
            <w:r w:rsidRPr="005D71D2">
              <w:rPr>
                <w:rFonts w:ascii="Arial" w:hAnsi="Arial" w:cs="Arial"/>
                <w:spacing w:val="2"/>
              </w:rPr>
              <w:t>p</w:t>
            </w:r>
            <w:r w:rsidRPr="005D71D2">
              <w:rPr>
                <w:rFonts w:ascii="Arial" w:hAnsi="Arial" w:cs="Arial"/>
              </w:rPr>
              <w:t>rop</w:t>
            </w:r>
            <w:r w:rsidRPr="005D71D2">
              <w:rPr>
                <w:rFonts w:ascii="Arial" w:hAnsi="Arial" w:cs="Arial"/>
                <w:spacing w:val="2"/>
              </w:rPr>
              <w:t>o</w:t>
            </w:r>
            <w:r w:rsidRPr="005D71D2">
              <w:rPr>
                <w:rFonts w:ascii="Arial" w:hAnsi="Arial" w:cs="Arial"/>
              </w:rPr>
              <w:t>se</w:t>
            </w:r>
            <w:r w:rsidRPr="005D71D2">
              <w:rPr>
                <w:rFonts w:ascii="Arial" w:hAnsi="Arial" w:cs="Arial"/>
                <w:spacing w:val="-6"/>
              </w:rPr>
              <w:t xml:space="preserve"> </w:t>
            </w:r>
            <w:r w:rsidRPr="005D71D2">
              <w:rPr>
                <w:rFonts w:ascii="Arial" w:hAnsi="Arial" w:cs="Arial"/>
              </w:rPr>
              <w:t>that</w:t>
            </w:r>
            <w:r w:rsidRPr="005D71D2">
              <w:rPr>
                <w:rFonts w:ascii="Arial" w:hAnsi="Arial" w:cs="Arial"/>
                <w:spacing w:val="-3"/>
              </w:rPr>
              <w:t xml:space="preserve"> </w:t>
            </w:r>
            <w:r w:rsidRPr="005D71D2">
              <w:rPr>
                <w:rFonts w:ascii="Arial" w:hAnsi="Arial" w:cs="Arial"/>
              </w:rPr>
              <w:t>t</w:t>
            </w:r>
            <w:r w:rsidRPr="005D71D2">
              <w:rPr>
                <w:rFonts w:ascii="Arial" w:hAnsi="Arial" w:cs="Arial"/>
                <w:spacing w:val="-2"/>
              </w:rPr>
              <w:t>h</w:t>
            </w:r>
            <w:r w:rsidRPr="005D71D2">
              <w:rPr>
                <w:rFonts w:ascii="Arial" w:hAnsi="Arial" w:cs="Arial"/>
                <w:spacing w:val="2"/>
              </w:rPr>
              <w:t>i</w:t>
            </w:r>
            <w:r w:rsidRPr="005D71D2">
              <w:rPr>
                <w:rFonts w:ascii="Arial" w:hAnsi="Arial" w:cs="Arial"/>
              </w:rPr>
              <w:t>s</w:t>
            </w:r>
          </w:p>
          <w:p w14:paraId="0A0B73FB" w14:textId="77777777" w:rsidR="00983612" w:rsidRPr="005D71D2" w:rsidRDefault="00A927E9">
            <w:pPr>
              <w:ind w:left="822"/>
              <w:rPr>
                <w:rFonts w:ascii="Arial" w:hAnsi="Arial" w:cs="Arial"/>
              </w:rPr>
            </w:pPr>
            <w:r w:rsidRPr="005D71D2">
              <w:rPr>
                <w:rFonts w:ascii="Arial" w:hAnsi="Arial" w:cs="Arial"/>
                <w:spacing w:val="-1"/>
              </w:rPr>
              <w:t>m</w:t>
            </w:r>
            <w:r w:rsidRPr="005D71D2">
              <w:rPr>
                <w:rFonts w:ascii="Arial" w:hAnsi="Arial" w:cs="Arial"/>
              </w:rPr>
              <w:t>a</w:t>
            </w:r>
            <w:r w:rsidRPr="005D71D2">
              <w:rPr>
                <w:rFonts w:ascii="Arial" w:hAnsi="Arial" w:cs="Arial"/>
                <w:spacing w:val="2"/>
              </w:rPr>
              <w:t>n</w:t>
            </w:r>
            <w:r w:rsidRPr="005D71D2">
              <w:rPr>
                <w:rFonts w:ascii="Arial" w:hAnsi="Arial" w:cs="Arial"/>
                <w:spacing w:val="1"/>
              </w:rPr>
              <w:t>u</w:t>
            </w:r>
            <w:r w:rsidRPr="005D71D2">
              <w:rPr>
                <w:rFonts w:ascii="Arial" w:hAnsi="Arial" w:cs="Arial"/>
              </w:rPr>
              <w:t>scri</w:t>
            </w:r>
            <w:r w:rsidRPr="005D71D2">
              <w:rPr>
                <w:rFonts w:ascii="Arial" w:hAnsi="Arial" w:cs="Arial"/>
                <w:spacing w:val="2"/>
              </w:rPr>
              <w:t>p</w:t>
            </w:r>
            <w:r w:rsidRPr="005D71D2">
              <w:rPr>
                <w:rFonts w:ascii="Arial" w:hAnsi="Arial" w:cs="Arial"/>
              </w:rPr>
              <w:t>t</w:t>
            </w:r>
            <w:r w:rsidRPr="005D71D2">
              <w:rPr>
                <w:rFonts w:ascii="Arial" w:hAnsi="Arial" w:cs="Arial"/>
                <w:spacing w:val="-9"/>
              </w:rPr>
              <w:t xml:space="preserve"> </w:t>
            </w:r>
            <w:r w:rsidRPr="005D71D2">
              <w:rPr>
                <w:rFonts w:ascii="Arial" w:hAnsi="Arial" w:cs="Arial"/>
                <w:spacing w:val="2"/>
              </w:rPr>
              <w:t>b</w:t>
            </w:r>
            <w:r w:rsidRPr="005D71D2">
              <w:rPr>
                <w:rFonts w:ascii="Arial" w:hAnsi="Arial" w:cs="Arial"/>
              </w:rPr>
              <w:t>e</w:t>
            </w:r>
            <w:r w:rsidRPr="005D71D2">
              <w:rPr>
                <w:rFonts w:ascii="Arial" w:hAnsi="Arial" w:cs="Arial"/>
                <w:spacing w:val="-2"/>
              </w:rPr>
              <w:t xml:space="preserve"> </w:t>
            </w:r>
            <w:r w:rsidRPr="005D71D2">
              <w:rPr>
                <w:rFonts w:ascii="Arial" w:hAnsi="Arial" w:cs="Arial"/>
                <w:spacing w:val="2"/>
              </w:rPr>
              <w:t>p</w:t>
            </w:r>
            <w:r w:rsidRPr="005D71D2">
              <w:rPr>
                <w:rFonts w:ascii="Arial" w:hAnsi="Arial" w:cs="Arial"/>
                <w:spacing w:val="-1"/>
              </w:rPr>
              <w:t>u</w:t>
            </w:r>
            <w:r w:rsidRPr="005D71D2">
              <w:rPr>
                <w:rFonts w:ascii="Arial" w:hAnsi="Arial" w:cs="Arial"/>
                <w:spacing w:val="1"/>
              </w:rPr>
              <w:t>b</w:t>
            </w:r>
            <w:r w:rsidRPr="005D71D2">
              <w:rPr>
                <w:rFonts w:ascii="Arial" w:hAnsi="Arial" w:cs="Arial"/>
              </w:rPr>
              <w:t>lis</w:t>
            </w:r>
            <w:r w:rsidRPr="005D71D2">
              <w:rPr>
                <w:rFonts w:ascii="Arial" w:hAnsi="Arial" w:cs="Arial"/>
                <w:spacing w:val="-2"/>
              </w:rPr>
              <w:t>h</w:t>
            </w:r>
            <w:r w:rsidRPr="005D71D2">
              <w:rPr>
                <w:rFonts w:ascii="Arial" w:hAnsi="Arial" w:cs="Arial"/>
              </w:rPr>
              <w:t>e</w:t>
            </w:r>
            <w:r w:rsidRPr="005D71D2">
              <w:rPr>
                <w:rFonts w:ascii="Arial" w:hAnsi="Arial" w:cs="Arial"/>
                <w:spacing w:val="2"/>
              </w:rPr>
              <w:t>d</w:t>
            </w:r>
            <w:r w:rsidRPr="005D71D2">
              <w:rPr>
                <w:rFonts w:ascii="Arial" w:hAnsi="Arial" w:cs="Arial"/>
              </w:rPr>
              <w:t>.</w:t>
            </w:r>
          </w:p>
        </w:tc>
        <w:tc>
          <w:tcPr>
            <w:tcW w:w="6444" w:type="dxa"/>
            <w:tcBorders>
              <w:top w:val="single" w:sz="5" w:space="0" w:color="000000"/>
              <w:left w:val="single" w:sz="5" w:space="0" w:color="000000"/>
              <w:bottom w:val="single" w:sz="5" w:space="0" w:color="000000"/>
              <w:right w:val="single" w:sz="5" w:space="0" w:color="000000"/>
            </w:tcBorders>
          </w:tcPr>
          <w:p w14:paraId="746D2BBD" w14:textId="77777777" w:rsidR="00983612" w:rsidRPr="005D71D2" w:rsidRDefault="00983612">
            <w:pPr>
              <w:rPr>
                <w:rFonts w:ascii="Arial" w:hAnsi="Arial" w:cs="Arial"/>
              </w:rPr>
            </w:pPr>
          </w:p>
        </w:tc>
      </w:tr>
      <w:tr w:rsidR="00983612" w:rsidRPr="005D71D2" w14:paraId="0B7B7FE3" w14:textId="77777777" w:rsidTr="005D71D2">
        <w:trPr>
          <w:trHeight w:hRule="exact" w:val="668"/>
        </w:trPr>
        <w:tc>
          <w:tcPr>
            <w:tcW w:w="5350" w:type="dxa"/>
            <w:tcBorders>
              <w:top w:val="single" w:sz="5" w:space="0" w:color="000000"/>
              <w:left w:val="single" w:sz="5" w:space="0" w:color="000000"/>
              <w:bottom w:val="single" w:sz="5" w:space="0" w:color="000000"/>
              <w:right w:val="single" w:sz="5" w:space="0" w:color="000000"/>
            </w:tcBorders>
          </w:tcPr>
          <w:p w14:paraId="2FC1C06A" w14:textId="77777777" w:rsidR="00983612" w:rsidRPr="005D71D2" w:rsidRDefault="00A927E9">
            <w:pPr>
              <w:spacing w:line="220" w:lineRule="exact"/>
              <w:ind w:left="460"/>
              <w:rPr>
                <w:rFonts w:ascii="Arial" w:hAnsi="Arial" w:cs="Arial"/>
              </w:rPr>
            </w:pPr>
            <w:r w:rsidRPr="005D71D2">
              <w:rPr>
                <w:rFonts w:ascii="Arial" w:hAnsi="Arial" w:cs="Arial"/>
              </w:rPr>
              <w:t>Is</w:t>
            </w:r>
            <w:r w:rsidRPr="005D71D2">
              <w:rPr>
                <w:rFonts w:ascii="Arial" w:hAnsi="Arial" w:cs="Arial"/>
                <w:spacing w:val="8"/>
              </w:rPr>
              <w:t xml:space="preserve"> </w:t>
            </w:r>
            <w:r w:rsidRPr="005D71D2">
              <w:rPr>
                <w:rFonts w:ascii="Arial" w:hAnsi="Arial" w:cs="Arial"/>
                <w:spacing w:val="1"/>
              </w:rPr>
              <w:t>t</w:t>
            </w:r>
            <w:r w:rsidRPr="005D71D2">
              <w:rPr>
                <w:rFonts w:ascii="Arial" w:hAnsi="Arial" w:cs="Arial"/>
              </w:rPr>
              <w:t>he</w:t>
            </w:r>
            <w:r w:rsidRPr="005D71D2">
              <w:rPr>
                <w:rFonts w:ascii="Arial" w:hAnsi="Arial" w:cs="Arial"/>
                <w:spacing w:val="20"/>
              </w:rPr>
              <w:t xml:space="preserve"> </w:t>
            </w:r>
            <w:r w:rsidRPr="005D71D2">
              <w:rPr>
                <w:rFonts w:ascii="Arial" w:hAnsi="Arial" w:cs="Arial"/>
                <w:spacing w:val="1"/>
              </w:rPr>
              <w:t>t</w:t>
            </w:r>
            <w:r w:rsidRPr="005D71D2">
              <w:rPr>
                <w:rFonts w:ascii="Arial" w:hAnsi="Arial" w:cs="Arial"/>
              </w:rPr>
              <w:t>itle</w:t>
            </w:r>
            <w:r w:rsidRPr="005D71D2">
              <w:rPr>
                <w:rFonts w:ascii="Arial" w:hAnsi="Arial" w:cs="Arial"/>
                <w:spacing w:val="22"/>
              </w:rPr>
              <w:t xml:space="preserve"> </w:t>
            </w:r>
            <w:r w:rsidRPr="005D71D2">
              <w:rPr>
                <w:rFonts w:ascii="Arial" w:hAnsi="Arial" w:cs="Arial"/>
              </w:rPr>
              <w:t xml:space="preserve">of </w:t>
            </w:r>
            <w:r w:rsidRPr="005D71D2">
              <w:rPr>
                <w:rFonts w:ascii="Arial" w:hAnsi="Arial" w:cs="Arial"/>
                <w:spacing w:val="1"/>
              </w:rPr>
              <w:t>t</w:t>
            </w:r>
            <w:r w:rsidRPr="005D71D2">
              <w:rPr>
                <w:rFonts w:ascii="Arial" w:hAnsi="Arial" w:cs="Arial"/>
              </w:rPr>
              <w:t>he</w:t>
            </w:r>
            <w:r w:rsidRPr="005D71D2">
              <w:rPr>
                <w:rFonts w:ascii="Arial" w:hAnsi="Arial" w:cs="Arial"/>
                <w:spacing w:val="20"/>
              </w:rPr>
              <w:t xml:space="preserve"> </w:t>
            </w:r>
            <w:r w:rsidRPr="005D71D2">
              <w:rPr>
                <w:rFonts w:ascii="Arial" w:hAnsi="Arial" w:cs="Arial"/>
                <w:spacing w:val="2"/>
                <w:w w:val="107"/>
              </w:rPr>
              <w:t>a</w:t>
            </w:r>
            <w:r w:rsidRPr="005D71D2">
              <w:rPr>
                <w:rFonts w:ascii="Arial" w:hAnsi="Arial" w:cs="Arial"/>
                <w:w w:val="107"/>
              </w:rPr>
              <w:t>r</w:t>
            </w:r>
            <w:r w:rsidRPr="005D71D2">
              <w:rPr>
                <w:rFonts w:ascii="Arial" w:hAnsi="Arial" w:cs="Arial"/>
                <w:spacing w:val="1"/>
                <w:w w:val="107"/>
              </w:rPr>
              <w:t>t</w:t>
            </w:r>
            <w:r w:rsidRPr="005D71D2">
              <w:rPr>
                <w:rFonts w:ascii="Arial" w:hAnsi="Arial" w:cs="Arial"/>
                <w:w w:val="107"/>
              </w:rPr>
              <w:t>icle</w:t>
            </w:r>
            <w:r w:rsidRPr="005D71D2">
              <w:rPr>
                <w:rFonts w:ascii="Arial" w:hAnsi="Arial" w:cs="Arial"/>
                <w:spacing w:val="1"/>
                <w:w w:val="107"/>
              </w:rPr>
              <w:t xml:space="preserve"> </w:t>
            </w:r>
            <w:r w:rsidRPr="005D71D2">
              <w:rPr>
                <w:rFonts w:ascii="Arial" w:hAnsi="Arial" w:cs="Arial"/>
                <w:w w:val="107"/>
              </w:rPr>
              <w:t>suitable?</w:t>
            </w:r>
          </w:p>
          <w:p w14:paraId="36FF6FFC" w14:textId="77777777" w:rsidR="00983612" w:rsidRPr="005D71D2" w:rsidRDefault="00A927E9">
            <w:pPr>
              <w:ind w:left="460"/>
              <w:rPr>
                <w:rFonts w:ascii="Arial" w:hAnsi="Arial" w:cs="Arial"/>
              </w:rPr>
            </w:pPr>
            <w:r w:rsidRPr="005D71D2">
              <w:rPr>
                <w:rFonts w:ascii="Arial" w:hAnsi="Arial" w:cs="Arial"/>
              </w:rPr>
              <w:t>(If</w:t>
            </w:r>
            <w:r w:rsidRPr="005D71D2">
              <w:rPr>
                <w:rFonts w:ascii="Arial" w:hAnsi="Arial" w:cs="Arial"/>
                <w:spacing w:val="11"/>
              </w:rPr>
              <w:t xml:space="preserve"> </w:t>
            </w:r>
            <w:r w:rsidRPr="005D71D2">
              <w:rPr>
                <w:rFonts w:ascii="Arial" w:hAnsi="Arial" w:cs="Arial"/>
              </w:rPr>
              <w:t>not</w:t>
            </w:r>
            <w:r w:rsidRPr="005D71D2">
              <w:rPr>
                <w:rFonts w:ascii="Arial" w:hAnsi="Arial" w:cs="Arial"/>
                <w:spacing w:val="22"/>
              </w:rPr>
              <w:t xml:space="preserve"> </w:t>
            </w:r>
            <w:r w:rsidRPr="005D71D2">
              <w:rPr>
                <w:rFonts w:ascii="Arial" w:hAnsi="Arial" w:cs="Arial"/>
              </w:rPr>
              <w:t>ple</w:t>
            </w:r>
            <w:r w:rsidRPr="005D71D2">
              <w:rPr>
                <w:rFonts w:ascii="Arial" w:hAnsi="Arial" w:cs="Arial"/>
                <w:spacing w:val="2"/>
              </w:rPr>
              <w:t>a</w:t>
            </w:r>
            <w:r w:rsidRPr="005D71D2">
              <w:rPr>
                <w:rFonts w:ascii="Arial" w:hAnsi="Arial" w:cs="Arial"/>
              </w:rPr>
              <w:t>se</w:t>
            </w:r>
            <w:r w:rsidRPr="005D71D2">
              <w:rPr>
                <w:rFonts w:ascii="Arial" w:hAnsi="Arial" w:cs="Arial"/>
                <w:spacing w:val="18"/>
              </w:rPr>
              <w:t xml:space="preserve"> </w:t>
            </w:r>
            <w:r w:rsidRPr="005D71D2">
              <w:rPr>
                <w:rFonts w:ascii="Arial" w:hAnsi="Arial" w:cs="Arial"/>
              </w:rPr>
              <w:t>sug</w:t>
            </w:r>
            <w:r w:rsidRPr="005D71D2">
              <w:rPr>
                <w:rFonts w:ascii="Arial" w:hAnsi="Arial" w:cs="Arial"/>
                <w:spacing w:val="2"/>
              </w:rPr>
              <w:t>g</w:t>
            </w:r>
            <w:r w:rsidRPr="005D71D2">
              <w:rPr>
                <w:rFonts w:ascii="Arial" w:hAnsi="Arial" w:cs="Arial"/>
              </w:rPr>
              <w:t>est</w:t>
            </w:r>
            <w:r w:rsidRPr="005D71D2">
              <w:rPr>
                <w:rFonts w:ascii="Arial" w:hAnsi="Arial" w:cs="Arial"/>
                <w:spacing w:val="16"/>
              </w:rPr>
              <w:t xml:space="preserve"> </w:t>
            </w:r>
            <w:r w:rsidRPr="005D71D2">
              <w:rPr>
                <w:rFonts w:ascii="Arial" w:hAnsi="Arial" w:cs="Arial"/>
                <w:spacing w:val="2"/>
              </w:rPr>
              <w:t>a</w:t>
            </w:r>
            <w:r w:rsidRPr="005D71D2">
              <w:rPr>
                <w:rFonts w:ascii="Arial" w:hAnsi="Arial" w:cs="Arial"/>
              </w:rPr>
              <w:t>n</w:t>
            </w:r>
            <w:r w:rsidRPr="005D71D2">
              <w:rPr>
                <w:rFonts w:ascii="Arial" w:hAnsi="Arial" w:cs="Arial"/>
                <w:spacing w:val="21"/>
              </w:rPr>
              <w:t xml:space="preserve"> </w:t>
            </w:r>
            <w:r w:rsidRPr="005D71D2">
              <w:rPr>
                <w:rFonts w:ascii="Arial" w:hAnsi="Arial" w:cs="Arial"/>
                <w:spacing w:val="1"/>
                <w:w w:val="108"/>
              </w:rPr>
              <w:t>a</w:t>
            </w:r>
            <w:r w:rsidRPr="005D71D2">
              <w:rPr>
                <w:rFonts w:ascii="Arial" w:hAnsi="Arial" w:cs="Arial"/>
                <w:w w:val="108"/>
              </w:rPr>
              <w:t>lt</w:t>
            </w:r>
            <w:r w:rsidRPr="005D71D2">
              <w:rPr>
                <w:rFonts w:ascii="Arial" w:hAnsi="Arial" w:cs="Arial"/>
                <w:spacing w:val="-1"/>
                <w:w w:val="108"/>
              </w:rPr>
              <w:t>e</w:t>
            </w:r>
            <w:r w:rsidRPr="005D71D2">
              <w:rPr>
                <w:rFonts w:ascii="Arial" w:hAnsi="Arial" w:cs="Arial"/>
                <w:w w:val="108"/>
              </w:rPr>
              <w:t>rna</w:t>
            </w:r>
            <w:r w:rsidRPr="005D71D2">
              <w:rPr>
                <w:rFonts w:ascii="Arial" w:hAnsi="Arial" w:cs="Arial"/>
                <w:spacing w:val="2"/>
                <w:w w:val="108"/>
              </w:rPr>
              <w:t>t</w:t>
            </w:r>
            <w:r w:rsidRPr="005D71D2">
              <w:rPr>
                <w:rFonts w:ascii="Arial" w:hAnsi="Arial" w:cs="Arial"/>
                <w:w w:val="108"/>
              </w:rPr>
              <w:t xml:space="preserve">ive </w:t>
            </w:r>
            <w:r w:rsidRPr="005D71D2">
              <w:rPr>
                <w:rFonts w:ascii="Arial" w:hAnsi="Arial" w:cs="Arial"/>
                <w:spacing w:val="1"/>
                <w:w w:val="119"/>
              </w:rPr>
              <w:t>t</w:t>
            </w:r>
            <w:r w:rsidRPr="005D71D2">
              <w:rPr>
                <w:rFonts w:ascii="Arial" w:hAnsi="Arial" w:cs="Arial"/>
                <w:w w:val="103"/>
              </w:rPr>
              <w:t>itle)</w:t>
            </w:r>
          </w:p>
        </w:tc>
        <w:tc>
          <w:tcPr>
            <w:tcW w:w="9355" w:type="dxa"/>
            <w:tcBorders>
              <w:top w:val="single" w:sz="5" w:space="0" w:color="000000"/>
              <w:left w:val="single" w:sz="5" w:space="0" w:color="000000"/>
              <w:bottom w:val="single" w:sz="5" w:space="0" w:color="000000"/>
              <w:right w:val="single" w:sz="5" w:space="0" w:color="000000"/>
            </w:tcBorders>
          </w:tcPr>
          <w:p w14:paraId="0077E959" w14:textId="77777777" w:rsidR="00983612" w:rsidRPr="005D71D2" w:rsidRDefault="00A927E9">
            <w:pPr>
              <w:spacing w:line="220" w:lineRule="exact"/>
              <w:ind w:left="462"/>
              <w:rPr>
                <w:rFonts w:ascii="Arial" w:hAnsi="Arial" w:cs="Arial"/>
              </w:rPr>
            </w:pPr>
            <w:proofErr w:type="gramStart"/>
            <w:r w:rsidRPr="005D71D2">
              <w:rPr>
                <w:rFonts w:ascii="Arial" w:hAnsi="Arial" w:cs="Arial"/>
              </w:rPr>
              <w:t>Yes</w:t>
            </w:r>
            <w:r w:rsidRPr="005D71D2">
              <w:rPr>
                <w:rFonts w:ascii="Arial" w:hAnsi="Arial" w:cs="Arial"/>
                <w:spacing w:val="-3"/>
              </w:rPr>
              <w:t xml:space="preserve"> </w:t>
            </w:r>
            <w:r w:rsidRPr="005D71D2">
              <w:rPr>
                <w:rFonts w:ascii="Arial" w:hAnsi="Arial" w:cs="Arial"/>
              </w:rPr>
              <w:t>it</w:t>
            </w:r>
            <w:r w:rsidRPr="005D71D2">
              <w:rPr>
                <w:rFonts w:ascii="Arial" w:hAnsi="Arial" w:cs="Arial"/>
                <w:spacing w:val="-1"/>
              </w:rPr>
              <w:t xml:space="preserve"> </w:t>
            </w:r>
            <w:r w:rsidRPr="005D71D2">
              <w:rPr>
                <w:rFonts w:ascii="Arial" w:hAnsi="Arial" w:cs="Arial"/>
              </w:rPr>
              <w:t>is</w:t>
            </w:r>
            <w:proofErr w:type="gramEnd"/>
            <w:r w:rsidRPr="005D71D2">
              <w:rPr>
                <w:rFonts w:ascii="Arial" w:hAnsi="Arial" w:cs="Arial"/>
              </w:rPr>
              <w:t>.</w:t>
            </w:r>
          </w:p>
        </w:tc>
        <w:tc>
          <w:tcPr>
            <w:tcW w:w="6444" w:type="dxa"/>
            <w:tcBorders>
              <w:top w:val="single" w:sz="5" w:space="0" w:color="000000"/>
              <w:left w:val="single" w:sz="5" w:space="0" w:color="000000"/>
              <w:bottom w:val="single" w:sz="5" w:space="0" w:color="000000"/>
              <w:right w:val="single" w:sz="5" w:space="0" w:color="000000"/>
            </w:tcBorders>
          </w:tcPr>
          <w:p w14:paraId="133FA3CC" w14:textId="77777777" w:rsidR="00983612" w:rsidRPr="005D71D2" w:rsidRDefault="00983612">
            <w:pPr>
              <w:rPr>
                <w:rFonts w:ascii="Arial" w:hAnsi="Arial" w:cs="Arial"/>
              </w:rPr>
            </w:pPr>
          </w:p>
        </w:tc>
      </w:tr>
      <w:tr w:rsidR="00983612" w:rsidRPr="005D71D2" w14:paraId="3BCEC2B3" w14:textId="77777777" w:rsidTr="005D71D2">
        <w:trPr>
          <w:trHeight w:hRule="exact" w:val="704"/>
        </w:trPr>
        <w:tc>
          <w:tcPr>
            <w:tcW w:w="5350" w:type="dxa"/>
            <w:tcBorders>
              <w:top w:val="single" w:sz="5" w:space="0" w:color="000000"/>
              <w:left w:val="single" w:sz="5" w:space="0" w:color="000000"/>
              <w:bottom w:val="single" w:sz="5" w:space="0" w:color="000000"/>
              <w:right w:val="single" w:sz="5" w:space="0" w:color="000000"/>
            </w:tcBorders>
          </w:tcPr>
          <w:p w14:paraId="1BE5DDFA" w14:textId="77777777" w:rsidR="00983612" w:rsidRPr="005D71D2" w:rsidRDefault="00A927E9">
            <w:pPr>
              <w:spacing w:line="220" w:lineRule="exact"/>
              <w:ind w:left="460"/>
              <w:rPr>
                <w:rFonts w:ascii="Arial" w:hAnsi="Arial" w:cs="Arial"/>
              </w:rPr>
            </w:pPr>
            <w:r w:rsidRPr="005D71D2">
              <w:rPr>
                <w:rFonts w:ascii="Arial" w:hAnsi="Arial" w:cs="Arial"/>
              </w:rPr>
              <w:t>Is</w:t>
            </w:r>
            <w:r w:rsidRPr="005D71D2">
              <w:rPr>
                <w:rFonts w:ascii="Arial" w:hAnsi="Arial" w:cs="Arial"/>
                <w:spacing w:val="8"/>
              </w:rPr>
              <w:t xml:space="preserve"> </w:t>
            </w:r>
            <w:r w:rsidRPr="005D71D2">
              <w:rPr>
                <w:rFonts w:ascii="Arial" w:hAnsi="Arial" w:cs="Arial"/>
                <w:spacing w:val="1"/>
              </w:rPr>
              <w:t>t</w:t>
            </w:r>
            <w:r w:rsidRPr="005D71D2">
              <w:rPr>
                <w:rFonts w:ascii="Arial" w:hAnsi="Arial" w:cs="Arial"/>
              </w:rPr>
              <w:t>he</w:t>
            </w:r>
            <w:r w:rsidRPr="005D71D2">
              <w:rPr>
                <w:rFonts w:ascii="Arial" w:hAnsi="Arial" w:cs="Arial"/>
                <w:spacing w:val="20"/>
              </w:rPr>
              <w:t xml:space="preserve"> </w:t>
            </w:r>
            <w:r w:rsidRPr="005D71D2">
              <w:rPr>
                <w:rFonts w:ascii="Arial" w:hAnsi="Arial" w:cs="Arial"/>
                <w:spacing w:val="2"/>
                <w:w w:val="111"/>
              </w:rPr>
              <w:t>a</w:t>
            </w:r>
            <w:r w:rsidRPr="005D71D2">
              <w:rPr>
                <w:rFonts w:ascii="Arial" w:hAnsi="Arial" w:cs="Arial"/>
                <w:w w:val="111"/>
              </w:rPr>
              <w:t>bstr</w:t>
            </w:r>
            <w:r w:rsidRPr="005D71D2">
              <w:rPr>
                <w:rFonts w:ascii="Arial" w:hAnsi="Arial" w:cs="Arial"/>
                <w:spacing w:val="1"/>
                <w:w w:val="111"/>
              </w:rPr>
              <w:t>a</w:t>
            </w:r>
            <w:r w:rsidRPr="005D71D2">
              <w:rPr>
                <w:rFonts w:ascii="Arial" w:hAnsi="Arial" w:cs="Arial"/>
                <w:w w:val="111"/>
              </w:rPr>
              <w:t>ct</w:t>
            </w:r>
            <w:r w:rsidRPr="005D71D2">
              <w:rPr>
                <w:rFonts w:ascii="Arial" w:hAnsi="Arial" w:cs="Arial"/>
                <w:spacing w:val="-2"/>
                <w:w w:val="111"/>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1"/>
              </w:rPr>
              <w:t xml:space="preserve"> </w:t>
            </w:r>
            <w:r w:rsidRPr="005D71D2">
              <w:rPr>
                <w:rFonts w:ascii="Arial" w:hAnsi="Arial" w:cs="Arial"/>
              </w:rPr>
              <w:t>the</w:t>
            </w:r>
            <w:r w:rsidRPr="005D71D2">
              <w:rPr>
                <w:rFonts w:ascii="Arial" w:hAnsi="Arial" w:cs="Arial"/>
                <w:spacing w:val="21"/>
              </w:rPr>
              <w:t xml:space="preserve"> </w:t>
            </w:r>
            <w:r w:rsidRPr="005D71D2">
              <w:rPr>
                <w:rFonts w:ascii="Arial" w:hAnsi="Arial" w:cs="Arial"/>
              </w:rPr>
              <w:t>a</w:t>
            </w:r>
            <w:r w:rsidRPr="005D71D2">
              <w:rPr>
                <w:rFonts w:ascii="Arial" w:hAnsi="Arial" w:cs="Arial"/>
                <w:spacing w:val="2"/>
              </w:rPr>
              <w:t>r</w:t>
            </w:r>
            <w:r w:rsidRPr="005D71D2">
              <w:rPr>
                <w:rFonts w:ascii="Arial" w:hAnsi="Arial" w:cs="Arial"/>
              </w:rPr>
              <w:t>ticle</w:t>
            </w:r>
            <w:r w:rsidRPr="005D71D2">
              <w:rPr>
                <w:rFonts w:ascii="Arial" w:hAnsi="Arial" w:cs="Arial"/>
                <w:spacing w:val="42"/>
              </w:rPr>
              <w:t xml:space="preserve"> </w:t>
            </w:r>
            <w:r w:rsidRPr="005D71D2">
              <w:rPr>
                <w:rFonts w:ascii="Arial" w:hAnsi="Arial" w:cs="Arial"/>
                <w:w w:val="105"/>
              </w:rPr>
              <w:t>c</w:t>
            </w:r>
            <w:r w:rsidRPr="005D71D2">
              <w:rPr>
                <w:rFonts w:ascii="Arial" w:hAnsi="Arial" w:cs="Arial"/>
                <w:spacing w:val="4"/>
                <w:w w:val="105"/>
              </w:rPr>
              <w:t>o</w:t>
            </w:r>
            <w:r w:rsidRPr="005D71D2">
              <w:rPr>
                <w:rFonts w:ascii="Arial" w:hAnsi="Arial" w:cs="Arial"/>
                <w:spacing w:val="-5"/>
                <w:w w:val="105"/>
              </w:rPr>
              <w:t>m</w:t>
            </w:r>
            <w:r w:rsidRPr="005D71D2">
              <w:rPr>
                <w:rFonts w:ascii="Arial" w:hAnsi="Arial" w:cs="Arial"/>
                <w:w w:val="105"/>
              </w:rPr>
              <w:t>pr</w:t>
            </w:r>
            <w:r w:rsidRPr="005D71D2">
              <w:rPr>
                <w:rFonts w:ascii="Arial" w:hAnsi="Arial" w:cs="Arial"/>
                <w:spacing w:val="3"/>
                <w:w w:val="105"/>
              </w:rPr>
              <w:t>e</w:t>
            </w:r>
            <w:r w:rsidRPr="005D71D2">
              <w:rPr>
                <w:rFonts w:ascii="Arial" w:hAnsi="Arial" w:cs="Arial"/>
                <w:w w:val="105"/>
              </w:rPr>
              <w:t>he</w:t>
            </w:r>
            <w:r w:rsidRPr="005D71D2">
              <w:rPr>
                <w:rFonts w:ascii="Arial" w:hAnsi="Arial" w:cs="Arial"/>
                <w:spacing w:val="2"/>
                <w:w w:val="105"/>
              </w:rPr>
              <w:t>n</w:t>
            </w:r>
            <w:r w:rsidRPr="005D71D2">
              <w:rPr>
                <w:rFonts w:ascii="Arial" w:hAnsi="Arial" w:cs="Arial"/>
                <w:w w:val="105"/>
              </w:rPr>
              <w:t>sive?</w:t>
            </w:r>
            <w:r w:rsidRPr="005D71D2">
              <w:rPr>
                <w:rFonts w:ascii="Arial" w:hAnsi="Arial" w:cs="Arial"/>
                <w:spacing w:val="1"/>
                <w:w w:val="105"/>
              </w:rPr>
              <w:t xml:space="preserve"> </w:t>
            </w:r>
            <w:r w:rsidRPr="005D71D2">
              <w:rPr>
                <w:rFonts w:ascii="Arial" w:hAnsi="Arial" w:cs="Arial"/>
              </w:rPr>
              <w:t xml:space="preserve">Do </w:t>
            </w:r>
            <w:r w:rsidRPr="005D71D2">
              <w:rPr>
                <w:rFonts w:ascii="Arial" w:hAnsi="Arial" w:cs="Arial"/>
                <w:spacing w:val="2"/>
                <w:w w:val="99"/>
              </w:rPr>
              <w:t>y</w:t>
            </w:r>
            <w:r w:rsidRPr="005D71D2">
              <w:rPr>
                <w:rFonts w:ascii="Arial" w:hAnsi="Arial" w:cs="Arial"/>
                <w:w w:val="105"/>
              </w:rPr>
              <w:t>ou</w:t>
            </w:r>
          </w:p>
          <w:p w14:paraId="5C818BFC" w14:textId="77777777" w:rsidR="00983612" w:rsidRPr="005D71D2" w:rsidRDefault="00A927E9">
            <w:pPr>
              <w:ind w:left="460" w:right="194"/>
              <w:rPr>
                <w:rFonts w:ascii="Arial" w:hAnsi="Arial" w:cs="Arial"/>
              </w:rPr>
            </w:pPr>
            <w:r w:rsidRPr="005D71D2">
              <w:rPr>
                <w:rFonts w:ascii="Arial" w:hAnsi="Arial" w:cs="Arial"/>
              </w:rPr>
              <w:t>sug</w:t>
            </w:r>
            <w:r w:rsidRPr="005D71D2">
              <w:rPr>
                <w:rFonts w:ascii="Arial" w:hAnsi="Arial" w:cs="Arial"/>
                <w:spacing w:val="1"/>
              </w:rPr>
              <w:t>g</w:t>
            </w:r>
            <w:r w:rsidRPr="005D71D2">
              <w:rPr>
                <w:rFonts w:ascii="Arial" w:hAnsi="Arial" w:cs="Arial"/>
              </w:rPr>
              <w:t>est</w:t>
            </w:r>
            <w:r w:rsidRPr="005D71D2">
              <w:rPr>
                <w:rFonts w:ascii="Arial" w:hAnsi="Arial" w:cs="Arial"/>
                <w:spacing w:val="17"/>
              </w:rPr>
              <w:t xml:space="preserve"> </w:t>
            </w:r>
            <w:r w:rsidRPr="005D71D2">
              <w:rPr>
                <w:rFonts w:ascii="Arial" w:hAnsi="Arial" w:cs="Arial"/>
              </w:rPr>
              <w:t>the</w:t>
            </w:r>
            <w:r w:rsidRPr="005D71D2">
              <w:rPr>
                <w:rFonts w:ascii="Arial" w:hAnsi="Arial" w:cs="Arial"/>
                <w:spacing w:val="21"/>
              </w:rPr>
              <w:t xml:space="preserve"> </w:t>
            </w:r>
            <w:r w:rsidRPr="005D71D2">
              <w:rPr>
                <w:rFonts w:ascii="Arial" w:hAnsi="Arial" w:cs="Arial"/>
              </w:rPr>
              <w:t>additi</w:t>
            </w:r>
            <w:r w:rsidRPr="005D71D2">
              <w:rPr>
                <w:rFonts w:ascii="Arial" w:hAnsi="Arial" w:cs="Arial"/>
                <w:spacing w:val="2"/>
              </w:rPr>
              <w:t>o</w:t>
            </w:r>
            <w:r w:rsidRPr="005D71D2">
              <w:rPr>
                <w:rFonts w:ascii="Arial" w:hAnsi="Arial" w:cs="Arial"/>
              </w:rPr>
              <w:t>n</w:t>
            </w:r>
            <w:r w:rsidRPr="005D71D2">
              <w:rPr>
                <w:rFonts w:ascii="Arial" w:hAnsi="Arial" w:cs="Arial"/>
                <w:spacing w:val="49"/>
              </w:rPr>
              <w:t xml:space="preserve"> </w:t>
            </w:r>
            <w:r w:rsidRPr="005D71D2">
              <w:rPr>
                <w:rFonts w:ascii="Arial" w:hAnsi="Arial" w:cs="Arial"/>
                <w:w w:val="108"/>
              </w:rPr>
              <w:t>(</w:t>
            </w:r>
            <w:r w:rsidRPr="005D71D2">
              <w:rPr>
                <w:rFonts w:ascii="Arial" w:hAnsi="Arial" w:cs="Arial"/>
                <w:spacing w:val="2"/>
                <w:w w:val="108"/>
              </w:rPr>
              <w:t>o</w:t>
            </w:r>
            <w:r w:rsidRPr="005D71D2">
              <w:rPr>
                <w:rFonts w:ascii="Arial" w:hAnsi="Arial" w:cs="Arial"/>
                <w:w w:val="108"/>
              </w:rPr>
              <w:t>r</w:t>
            </w:r>
            <w:r w:rsidRPr="005D71D2">
              <w:rPr>
                <w:rFonts w:ascii="Arial" w:hAnsi="Arial" w:cs="Arial"/>
                <w:spacing w:val="-3"/>
                <w:w w:val="108"/>
              </w:rPr>
              <w:t xml:space="preserve"> </w:t>
            </w:r>
            <w:r w:rsidRPr="005D71D2">
              <w:rPr>
                <w:rFonts w:ascii="Arial" w:hAnsi="Arial" w:cs="Arial"/>
              </w:rPr>
              <w:t>dele</w:t>
            </w:r>
            <w:r w:rsidRPr="005D71D2">
              <w:rPr>
                <w:rFonts w:ascii="Arial" w:hAnsi="Arial" w:cs="Arial"/>
                <w:spacing w:val="2"/>
              </w:rPr>
              <w:t>t</w:t>
            </w:r>
            <w:r w:rsidRPr="005D71D2">
              <w:rPr>
                <w:rFonts w:ascii="Arial" w:hAnsi="Arial" w:cs="Arial"/>
              </w:rPr>
              <w:t>ion)</w:t>
            </w:r>
            <w:r w:rsidRPr="005D71D2">
              <w:rPr>
                <w:rFonts w:ascii="Arial" w:hAnsi="Arial" w:cs="Arial"/>
                <w:spacing w:val="30"/>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1"/>
              </w:rPr>
              <w:t xml:space="preserve"> </w:t>
            </w:r>
            <w:r w:rsidRPr="005D71D2">
              <w:rPr>
                <w:rFonts w:ascii="Arial" w:hAnsi="Arial" w:cs="Arial"/>
              </w:rPr>
              <w:t>so</w:t>
            </w:r>
            <w:r w:rsidRPr="005D71D2">
              <w:rPr>
                <w:rFonts w:ascii="Arial" w:hAnsi="Arial" w:cs="Arial"/>
                <w:spacing w:val="-5"/>
              </w:rPr>
              <w:t>m</w:t>
            </w:r>
            <w:r w:rsidRPr="005D71D2">
              <w:rPr>
                <w:rFonts w:ascii="Arial" w:hAnsi="Arial" w:cs="Arial"/>
              </w:rPr>
              <w:t>e</w:t>
            </w:r>
            <w:r w:rsidRPr="005D71D2">
              <w:rPr>
                <w:rFonts w:ascii="Arial" w:hAnsi="Arial" w:cs="Arial"/>
                <w:spacing w:val="6"/>
              </w:rPr>
              <w:t xml:space="preserve"> </w:t>
            </w:r>
            <w:r w:rsidRPr="005D71D2">
              <w:rPr>
                <w:rFonts w:ascii="Arial" w:hAnsi="Arial" w:cs="Arial"/>
              </w:rPr>
              <w:t>p</w:t>
            </w:r>
            <w:r w:rsidRPr="005D71D2">
              <w:rPr>
                <w:rFonts w:ascii="Arial" w:hAnsi="Arial" w:cs="Arial"/>
                <w:spacing w:val="2"/>
              </w:rPr>
              <w:t>oi</w:t>
            </w:r>
            <w:r w:rsidRPr="005D71D2">
              <w:rPr>
                <w:rFonts w:ascii="Arial" w:hAnsi="Arial" w:cs="Arial"/>
              </w:rPr>
              <w:t>nts</w:t>
            </w:r>
            <w:r w:rsidRPr="005D71D2">
              <w:rPr>
                <w:rFonts w:ascii="Arial" w:hAnsi="Arial" w:cs="Arial"/>
                <w:spacing w:val="30"/>
              </w:rPr>
              <w:t xml:space="preserve"> </w:t>
            </w:r>
            <w:r w:rsidRPr="005D71D2">
              <w:rPr>
                <w:rFonts w:ascii="Arial" w:hAnsi="Arial" w:cs="Arial"/>
              </w:rPr>
              <w:t>in</w:t>
            </w:r>
            <w:r w:rsidRPr="005D71D2">
              <w:rPr>
                <w:rFonts w:ascii="Arial" w:hAnsi="Arial" w:cs="Arial"/>
                <w:spacing w:val="9"/>
              </w:rPr>
              <w:t xml:space="preserve"> </w:t>
            </w:r>
            <w:r w:rsidRPr="005D71D2">
              <w:rPr>
                <w:rFonts w:ascii="Arial" w:hAnsi="Arial" w:cs="Arial"/>
                <w:spacing w:val="1"/>
                <w:w w:val="119"/>
              </w:rPr>
              <w:t>t</w:t>
            </w:r>
            <w:r w:rsidRPr="005D71D2">
              <w:rPr>
                <w:rFonts w:ascii="Arial" w:hAnsi="Arial" w:cs="Arial"/>
                <w:w w:val="106"/>
              </w:rPr>
              <w:t>h</w:t>
            </w:r>
            <w:r w:rsidRPr="005D71D2">
              <w:rPr>
                <w:rFonts w:ascii="Arial" w:hAnsi="Arial" w:cs="Arial"/>
                <w:spacing w:val="2"/>
                <w:w w:val="106"/>
              </w:rPr>
              <w:t>i</w:t>
            </w:r>
            <w:r w:rsidRPr="005D71D2">
              <w:rPr>
                <w:rFonts w:ascii="Arial" w:hAnsi="Arial" w:cs="Arial"/>
                <w:w w:val="99"/>
              </w:rPr>
              <w:t xml:space="preserve">s </w:t>
            </w:r>
            <w:r w:rsidRPr="005D71D2">
              <w:rPr>
                <w:rFonts w:ascii="Arial" w:hAnsi="Arial" w:cs="Arial"/>
              </w:rPr>
              <w:t>secti</w:t>
            </w:r>
            <w:r w:rsidRPr="005D71D2">
              <w:rPr>
                <w:rFonts w:ascii="Arial" w:hAnsi="Arial" w:cs="Arial"/>
                <w:spacing w:val="2"/>
              </w:rPr>
              <w:t>o</w:t>
            </w:r>
            <w:r w:rsidRPr="005D71D2">
              <w:rPr>
                <w:rFonts w:ascii="Arial" w:hAnsi="Arial" w:cs="Arial"/>
              </w:rPr>
              <w:t>n?</w:t>
            </w:r>
            <w:r w:rsidRPr="005D71D2">
              <w:rPr>
                <w:rFonts w:ascii="Arial" w:hAnsi="Arial" w:cs="Arial"/>
                <w:spacing w:val="31"/>
              </w:rPr>
              <w:t xml:space="preserve"> </w:t>
            </w:r>
            <w:r w:rsidRPr="005D71D2">
              <w:rPr>
                <w:rFonts w:ascii="Arial" w:hAnsi="Arial" w:cs="Arial"/>
              </w:rPr>
              <w:t>Ple</w:t>
            </w:r>
            <w:r w:rsidRPr="005D71D2">
              <w:rPr>
                <w:rFonts w:ascii="Arial" w:hAnsi="Arial" w:cs="Arial"/>
                <w:spacing w:val="2"/>
              </w:rPr>
              <w:t>a</w:t>
            </w:r>
            <w:r w:rsidRPr="005D71D2">
              <w:rPr>
                <w:rFonts w:ascii="Arial" w:hAnsi="Arial" w:cs="Arial"/>
              </w:rPr>
              <w:t>se</w:t>
            </w:r>
            <w:r w:rsidRPr="005D71D2">
              <w:rPr>
                <w:rFonts w:ascii="Arial" w:hAnsi="Arial" w:cs="Arial"/>
                <w:spacing w:val="19"/>
              </w:rPr>
              <w:t xml:space="preserve"> </w:t>
            </w:r>
            <w:r w:rsidRPr="005D71D2">
              <w:rPr>
                <w:rFonts w:ascii="Arial" w:hAnsi="Arial" w:cs="Arial"/>
                <w:spacing w:val="3"/>
              </w:rPr>
              <w:t>w</w:t>
            </w:r>
            <w:r w:rsidRPr="005D71D2">
              <w:rPr>
                <w:rFonts w:ascii="Arial" w:hAnsi="Arial" w:cs="Arial"/>
              </w:rPr>
              <w:t>rite</w:t>
            </w:r>
            <w:r w:rsidRPr="005D71D2">
              <w:rPr>
                <w:rFonts w:ascii="Arial" w:hAnsi="Arial" w:cs="Arial"/>
                <w:spacing w:val="29"/>
              </w:rPr>
              <w:t xml:space="preserve"> </w:t>
            </w:r>
            <w:r w:rsidRPr="005D71D2">
              <w:rPr>
                <w:rFonts w:ascii="Arial" w:hAnsi="Arial" w:cs="Arial"/>
              </w:rPr>
              <w:t>y</w:t>
            </w:r>
            <w:r w:rsidRPr="005D71D2">
              <w:rPr>
                <w:rFonts w:ascii="Arial" w:hAnsi="Arial" w:cs="Arial"/>
                <w:spacing w:val="2"/>
              </w:rPr>
              <w:t>o</w:t>
            </w:r>
            <w:r w:rsidRPr="005D71D2">
              <w:rPr>
                <w:rFonts w:ascii="Arial" w:hAnsi="Arial" w:cs="Arial"/>
              </w:rPr>
              <w:t>ur</w:t>
            </w:r>
            <w:r w:rsidRPr="005D71D2">
              <w:rPr>
                <w:rFonts w:ascii="Arial" w:hAnsi="Arial" w:cs="Arial"/>
                <w:spacing w:val="30"/>
              </w:rPr>
              <w:t xml:space="preserve"> </w:t>
            </w:r>
            <w:r w:rsidRPr="005D71D2">
              <w:rPr>
                <w:rFonts w:ascii="Arial" w:hAnsi="Arial" w:cs="Arial"/>
              </w:rPr>
              <w:t>sug</w:t>
            </w:r>
            <w:r w:rsidRPr="005D71D2">
              <w:rPr>
                <w:rFonts w:ascii="Arial" w:hAnsi="Arial" w:cs="Arial"/>
                <w:spacing w:val="2"/>
              </w:rPr>
              <w:t>g</w:t>
            </w:r>
            <w:r w:rsidRPr="005D71D2">
              <w:rPr>
                <w:rFonts w:ascii="Arial" w:hAnsi="Arial" w:cs="Arial"/>
              </w:rPr>
              <w:t>esti</w:t>
            </w:r>
            <w:r w:rsidRPr="005D71D2">
              <w:rPr>
                <w:rFonts w:ascii="Arial" w:hAnsi="Arial" w:cs="Arial"/>
                <w:spacing w:val="2"/>
              </w:rPr>
              <w:t>o</w:t>
            </w:r>
            <w:r w:rsidRPr="005D71D2">
              <w:rPr>
                <w:rFonts w:ascii="Arial" w:hAnsi="Arial" w:cs="Arial"/>
              </w:rPr>
              <w:t>ns</w:t>
            </w:r>
            <w:r w:rsidRPr="005D71D2">
              <w:rPr>
                <w:rFonts w:ascii="Arial" w:hAnsi="Arial" w:cs="Arial"/>
                <w:spacing w:val="24"/>
              </w:rPr>
              <w:t xml:space="preserve"> </w:t>
            </w:r>
            <w:r w:rsidRPr="005D71D2">
              <w:rPr>
                <w:rFonts w:ascii="Arial" w:hAnsi="Arial" w:cs="Arial"/>
                <w:w w:val="108"/>
              </w:rPr>
              <w:t>here.</w:t>
            </w:r>
          </w:p>
        </w:tc>
        <w:tc>
          <w:tcPr>
            <w:tcW w:w="9355" w:type="dxa"/>
            <w:tcBorders>
              <w:top w:val="single" w:sz="5" w:space="0" w:color="000000"/>
              <w:left w:val="single" w:sz="5" w:space="0" w:color="000000"/>
              <w:bottom w:val="single" w:sz="5" w:space="0" w:color="000000"/>
              <w:right w:val="single" w:sz="5" w:space="0" w:color="000000"/>
            </w:tcBorders>
          </w:tcPr>
          <w:p w14:paraId="70E421AA" w14:textId="77777777" w:rsidR="00983612" w:rsidRPr="005D71D2" w:rsidRDefault="00A927E9">
            <w:pPr>
              <w:spacing w:line="220" w:lineRule="exact"/>
              <w:ind w:left="102"/>
              <w:rPr>
                <w:rFonts w:ascii="Arial" w:hAnsi="Arial" w:cs="Arial"/>
              </w:rPr>
            </w:pPr>
            <w:r w:rsidRPr="005D71D2">
              <w:rPr>
                <w:rFonts w:ascii="Arial" w:hAnsi="Arial" w:cs="Arial"/>
              </w:rPr>
              <w:t>Yes,</w:t>
            </w:r>
            <w:r w:rsidRPr="005D71D2">
              <w:rPr>
                <w:rFonts w:ascii="Arial" w:hAnsi="Arial" w:cs="Arial"/>
                <w:spacing w:val="-4"/>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rPr>
              <w:t>a</w:t>
            </w:r>
            <w:r w:rsidRPr="005D71D2">
              <w:rPr>
                <w:rFonts w:ascii="Arial" w:hAnsi="Arial" w:cs="Arial"/>
                <w:spacing w:val="2"/>
              </w:rPr>
              <w:t>b</w:t>
            </w:r>
            <w:r w:rsidRPr="005D71D2">
              <w:rPr>
                <w:rFonts w:ascii="Arial" w:hAnsi="Arial" w:cs="Arial"/>
              </w:rPr>
              <w:t>stract</w:t>
            </w:r>
            <w:r w:rsidRPr="005D71D2">
              <w:rPr>
                <w:rFonts w:ascii="Arial" w:hAnsi="Arial" w:cs="Arial"/>
                <w:spacing w:val="-6"/>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3"/>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a</w:t>
            </w:r>
            <w:r w:rsidRPr="005D71D2">
              <w:rPr>
                <w:rFonts w:ascii="Arial" w:hAnsi="Arial" w:cs="Arial"/>
              </w:rPr>
              <w:t>rticle</w:t>
            </w:r>
            <w:r w:rsidRPr="005D71D2">
              <w:rPr>
                <w:rFonts w:ascii="Arial" w:hAnsi="Arial" w:cs="Arial"/>
                <w:spacing w:val="-1"/>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rPr>
              <w:t>c</w:t>
            </w:r>
            <w:r w:rsidRPr="005D71D2">
              <w:rPr>
                <w:rFonts w:ascii="Arial" w:hAnsi="Arial" w:cs="Arial"/>
                <w:spacing w:val="4"/>
              </w:rPr>
              <w:t>o</w:t>
            </w:r>
            <w:r w:rsidRPr="005D71D2">
              <w:rPr>
                <w:rFonts w:ascii="Arial" w:hAnsi="Arial" w:cs="Arial"/>
                <w:spacing w:val="-4"/>
              </w:rPr>
              <w:t>m</w:t>
            </w:r>
            <w:r w:rsidRPr="005D71D2">
              <w:rPr>
                <w:rFonts w:ascii="Arial" w:hAnsi="Arial" w:cs="Arial"/>
                <w:spacing w:val="1"/>
              </w:rPr>
              <w:t>p</w:t>
            </w:r>
            <w:r w:rsidRPr="005D71D2">
              <w:rPr>
                <w:rFonts w:ascii="Arial" w:hAnsi="Arial" w:cs="Arial"/>
              </w:rPr>
              <w:t>r</w:t>
            </w:r>
            <w:r w:rsidRPr="005D71D2">
              <w:rPr>
                <w:rFonts w:ascii="Arial" w:hAnsi="Arial" w:cs="Arial"/>
                <w:spacing w:val="1"/>
              </w:rPr>
              <w:t>e</w:t>
            </w:r>
            <w:r w:rsidRPr="005D71D2">
              <w:rPr>
                <w:rFonts w:ascii="Arial" w:hAnsi="Arial" w:cs="Arial"/>
                <w:spacing w:val="-1"/>
              </w:rPr>
              <w:t>h</w:t>
            </w:r>
            <w:r w:rsidRPr="005D71D2">
              <w:rPr>
                <w:rFonts w:ascii="Arial" w:hAnsi="Arial" w:cs="Arial"/>
                <w:spacing w:val="3"/>
              </w:rPr>
              <w:t>e</w:t>
            </w:r>
            <w:r w:rsidRPr="005D71D2">
              <w:rPr>
                <w:rFonts w:ascii="Arial" w:hAnsi="Arial" w:cs="Arial"/>
                <w:spacing w:val="-1"/>
              </w:rPr>
              <w:t>n</w:t>
            </w:r>
            <w:r w:rsidRPr="005D71D2">
              <w:rPr>
                <w:rFonts w:ascii="Arial" w:hAnsi="Arial" w:cs="Arial"/>
              </w:rPr>
              <w:t>s</w:t>
            </w:r>
            <w:r w:rsidRPr="005D71D2">
              <w:rPr>
                <w:rFonts w:ascii="Arial" w:hAnsi="Arial" w:cs="Arial"/>
                <w:spacing w:val="2"/>
              </w:rPr>
              <w:t>i</w:t>
            </w:r>
            <w:r w:rsidRPr="005D71D2">
              <w:rPr>
                <w:rFonts w:ascii="Arial" w:hAnsi="Arial" w:cs="Arial"/>
                <w:spacing w:val="-1"/>
              </w:rPr>
              <w:t>v</w:t>
            </w:r>
            <w:r w:rsidRPr="005D71D2">
              <w:rPr>
                <w:rFonts w:ascii="Arial" w:hAnsi="Arial" w:cs="Arial"/>
              </w:rPr>
              <w:t>e,</w:t>
            </w:r>
            <w:r w:rsidRPr="005D71D2">
              <w:rPr>
                <w:rFonts w:ascii="Arial" w:hAnsi="Arial" w:cs="Arial"/>
                <w:spacing w:val="-12"/>
              </w:rPr>
              <w:t xml:space="preserve"> </w:t>
            </w:r>
            <w:r w:rsidRPr="005D71D2">
              <w:rPr>
                <w:rFonts w:ascii="Arial" w:hAnsi="Arial" w:cs="Arial"/>
              </w:rPr>
              <w:t>and</w:t>
            </w:r>
            <w:r w:rsidRPr="005D71D2">
              <w:rPr>
                <w:rFonts w:ascii="Arial" w:hAnsi="Arial" w:cs="Arial"/>
                <w:spacing w:val="-3"/>
              </w:rPr>
              <w:t xml:space="preserve"> </w:t>
            </w:r>
            <w:r w:rsidRPr="005D71D2">
              <w:rPr>
                <w:rFonts w:ascii="Arial" w:hAnsi="Arial" w:cs="Arial"/>
              </w:rPr>
              <w:t>I</w:t>
            </w:r>
            <w:r w:rsidRPr="005D71D2">
              <w:rPr>
                <w:rFonts w:ascii="Arial" w:hAnsi="Arial" w:cs="Arial"/>
                <w:spacing w:val="1"/>
              </w:rPr>
              <w:t xml:space="preserve"> </w:t>
            </w:r>
            <w:r w:rsidRPr="005D71D2">
              <w:rPr>
                <w:rFonts w:ascii="Arial" w:hAnsi="Arial" w:cs="Arial"/>
                <w:spacing w:val="2"/>
              </w:rPr>
              <w:t>d</w:t>
            </w:r>
            <w:r w:rsidRPr="005D71D2">
              <w:rPr>
                <w:rFonts w:ascii="Arial" w:hAnsi="Arial" w:cs="Arial"/>
              </w:rPr>
              <w:t xml:space="preserve">o </w:t>
            </w:r>
            <w:r w:rsidRPr="005D71D2">
              <w:rPr>
                <w:rFonts w:ascii="Arial" w:hAnsi="Arial" w:cs="Arial"/>
                <w:spacing w:val="-1"/>
              </w:rPr>
              <w:t>n</w:t>
            </w:r>
            <w:r w:rsidRPr="005D71D2">
              <w:rPr>
                <w:rFonts w:ascii="Arial" w:hAnsi="Arial" w:cs="Arial"/>
                <w:spacing w:val="1"/>
              </w:rPr>
              <w:t>o</w:t>
            </w:r>
            <w:r w:rsidRPr="005D71D2">
              <w:rPr>
                <w:rFonts w:ascii="Arial" w:hAnsi="Arial" w:cs="Arial"/>
              </w:rPr>
              <w:t>t</w:t>
            </w:r>
            <w:r w:rsidRPr="005D71D2">
              <w:rPr>
                <w:rFonts w:ascii="Arial" w:hAnsi="Arial" w:cs="Arial"/>
                <w:spacing w:val="-3"/>
              </w:rPr>
              <w:t xml:space="preserve"> </w:t>
            </w:r>
            <w:r w:rsidRPr="005D71D2">
              <w:rPr>
                <w:rFonts w:ascii="Arial" w:hAnsi="Arial" w:cs="Arial"/>
              </w:rPr>
              <w:t>sug</w:t>
            </w:r>
            <w:r w:rsidRPr="005D71D2">
              <w:rPr>
                <w:rFonts w:ascii="Arial" w:hAnsi="Arial" w:cs="Arial"/>
                <w:spacing w:val="-1"/>
              </w:rPr>
              <w:t>g</w:t>
            </w:r>
            <w:r w:rsidRPr="005D71D2">
              <w:rPr>
                <w:rFonts w:ascii="Arial" w:hAnsi="Arial" w:cs="Arial"/>
                <w:spacing w:val="3"/>
              </w:rPr>
              <w:t>e</w:t>
            </w:r>
            <w:r w:rsidRPr="005D71D2">
              <w:rPr>
                <w:rFonts w:ascii="Arial" w:hAnsi="Arial" w:cs="Arial"/>
              </w:rPr>
              <w:t>st</w:t>
            </w:r>
            <w:r w:rsidRPr="005D71D2">
              <w:rPr>
                <w:rFonts w:ascii="Arial" w:hAnsi="Arial" w:cs="Arial"/>
                <w:spacing w:val="-6"/>
              </w:rPr>
              <w:t xml:space="preserve"> </w:t>
            </w:r>
            <w:r w:rsidRPr="005D71D2">
              <w:rPr>
                <w:rFonts w:ascii="Arial" w:hAnsi="Arial" w:cs="Arial"/>
                <w:spacing w:val="2"/>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ad</w:t>
            </w:r>
            <w:r w:rsidRPr="005D71D2">
              <w:rPr>
                <w:rFonts w:ascii="Arial" w:hAnsi="Arial" w:cs="Arial"/>
              </w:rPr>
              <w:t>diti</w:t>
            </w:r>
            <w:r w:rsidRPr="005D71D2">
              <w:rPr>
                <w:rFonts w:ascii="Arial" w:hAnsi="Arial" w:cs="Arial"/>
                <w:spacing w:val="2"/>
              </w:rPr>
              <w:t>o</w:t>
            </w:r>
            <w:r w:rsidRPr="005D71D2">
              <w:rPr>
                <w:rFonts w:ascii="Arial" w:hAnsi="Arial" w:cs="Arial"/>
              </w:rPr>
              <w:t>n</w:t>
            </w:r>
            <w:r w:rsidRPr="005D71D2">
              <w:rPr>
                <w:rFonts w:ascii="Arial" w:hAnsi="Arial" w:cs="Arial"/>
                <w:spacing w:val="-7"/>
              </w:rPr>
              <w:t xml:space="preserve"> </w:t>
            </w:r>
            <w:r w:rsidRPr="005D71D2">
              <w:rPr>
                <w:rFonts w:ascii="Arial" w:hAnsi="Arial" w:cs="Arial"/>
              </w:rPr>
              <w:t>(</w:t>
            </w:r>
            <w:r w:rsidRPr="005D71D2">
              <w:rPr>
                <w:rFonts w:ascii="Arial" w:hAnsi="Arial" w:cs="Arial"/>
                <w:spacing w:val="1"/>
              </w:rPr>
              <w:t>o</w:t>
            </w:r>
            <w:r w:rsidRPr="005D71D2">
              <w:rPr>
                <w:rFonts w:ascii="Arial" w:hAnsi="Arial" w:cs="Arial"/>
              </w:rPr>
              <w:t>r</w:t>
            </w:r>
            <w:r w:rsidRPr="005D71D2">
              <w:rPr>
                <w:rFonts w:ascii="Arial" w:hAnsi="Arial" w:cs="Arial"/>
                <w:spacing w:val="-1"/>
              </w:rPr>
              <w:t xml:space="preserve"> </w:t>
            </w:r>
            <w:r w:rsidRPr="005D71D2">
              <w:rPr>
                <w:rFonts w:ascii="Arial" w:hAnsi="Arial" w:cs="Arial"/>
              </w:rPr>
              <w:t>d</w:t>
            </w:r>
            <w:r w:rsidRPr="005D71D2">
              <w:rPr>
                <w:rFonts w:ascii="Arial" w:hAnsi="Arial" w:cs="Arial"/>
                <w:spacing w:val="2"/>
              </w:rPr>
              <w:t>e</w:t>
            </w:r>
            <w:r w:rsidRPr="005D71D2">
              <w:rPr>
                <w:rFonts w:ascii="Arial" w:hAnsi="Arial" w:cs="Arial"/>
              </w:rPr>
              <w:t>let</w:t>
            </w:r>
            <w:r w:rsidRPr="005D71D2">
              <w:rPr>
                <w:rFonts w:ascii="Arial" w:hAnsi="Arial" w:cs="Arial"/>
                <w:spacing w:val="-3"/>
              </w:rPr>
              <w:t>i</w:t>
            </w:r>
            <w:r w:rsidRPr="005D71D2">
              <w:rPr>
                <w:rFonts w:ascii="Arial" w:hAnsi="Arial" w:cs="Arial"/>
              </w:rPr>
              <w:t>on)</w:t>
            </w:r>
            <w:r w:rsidRPr="005D71D2">
              <w:rPr>
                <w:rFonts w:ascii="Arial" w:hAnsi="Arial" w:cs="Arial"/>
                <w:spacing w:val="-6"/>
              </w:rPr>
              <w:t xml:space="preserve"> </w:t>
            </w:r>
            <w:r w:rsidRPr="005D71D2">
              <w:rPr>
                <w:rFonts w:ascii="Arial" w:hAnsi="Arial" w:cs="Arial"/>
                <w:spacing w:val="1"/>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s</w:t>
            </w:r>
            <w:r w:rsidRPr="005D71D2">
              <w:rPr>
                <w:rFonts w:ascii="Arial" w:hAnsi="Arial" w:cs="Arial"/>
                <w:spacing w:val="4"/>
              </w:rPr>
              <w:t>o</w:t>
            </w:r>
            <w:r w:rsidRPr="005D71D2">
              <w:rPr>
                <w:rFonts w:ascii="Arial" w:hAnsi="Arial" w:cs="Arial"/>
                <w:spacing w:val="-4"/>
              </w:rPr>
              <w:t>m</w:t>
            </w:r>
            <w:r w:rsidRPr="005D71D2">
              <w:rPr>
                <w:rFonts w:ascii="Arial" w:hAnsi="Arial" w:cs="Arial"/>
              </w:rPr>
              <w:t>e</w:t>
            </w:r>
            <w:r w:rsidRPr="005D71D2">
              <w:rPr>
                <w:rFonts w:ascii="Arial" w:hAnsi="Arial" w:cs="Arial"/>
                <w:spacing w:val="-4"/>
              </w:rPr>
              <w:t xml:space="preserve"> </w:t>
            </w:r>
            <w:r w:rsidRPr="005D71D2">
              <w:rPr>
                <w:rFonts w:ascii="Arial" w:hAnsi="Arial" w:cs="Arial"/>
                <w:spacing w:val="2"/>
              </w:rPr>
              <w:t>p</w:t>
            </w:r>
            <w:r w:rsidRPr="005D71D2">
              <w:rPr>
                <w:rFonts w:ascii="Arial" w:hAnsi="Arial" w:cs="Arial"/>
                <w:spacing w:val="1"/>
              </w:rPr>
              <w:t>o</w:t>
            </w:r>
            <w:r w:rsidRPr="005D71D2">
              <w:rPr>
                <w:rFonts w:ascii="Arial" w:hAnsi="Arial" w:cs="Arial"/>
              </w:rPr>
              <w:t>i</w:t>
            </w:r>
            <w:r w:rsidRPr="005D71D2">
              <w:rPr>
                <w:rFonts w:ascii="Arial" w:hAnsi="Arial" w:cs="Arial"/>
                <w:spacing w:val="-1"/>
              </w:rPr>
              <w:t>n</w:t>
            </w:r>
            <w:r w:rsidRPr="005D71D2">
              <w:rPr>
                <w:rFonts w:ascii="Arial" w:hAnsi="Arial" w:cs="Arial"/>
                <w:spacing w:val="2"/>
              </w:rPr>
              <w:t>t</w:t>
            </w:r>
            <w:r w:rsidRPr="005D71D2">
              <w:rPr>
                <w:rFonts w:ascii="Arial" w:hAnsi="Arial" w:cs="Arial"/>
              </w:rPr>
              <w:t>s</w:t>
            </w:r>
            <w:r w:rsidRPr="005D71D2">
              <w:rPr>
                <w:rFonts w:ascii="Arial" w:hAnsi="Arial" w:cs="Arial"/>
                <w:spacing w:val="-5"/>
              </w:rPr>
              <w:t xml:space="preserve"> </w:t>
            </w:r>
            <w:r w:rsidRPr="005D71D2">
              <w:rPr>
                <w:rFonts w:ascii="Arial" w:hAnsi="Arial" w:cs="Arial"/>
              </w:rPr>
              <w:t>in</w:t>
            </w:r>
          </w:p>
          <w:p w14:paraId="7AEC7A7A" w14:textId="77777777" w:rsidR="00983612" w:rsidRPr="005D71D2" w:rsidRDefault="00A927E9">
            <w:pPr>
              <w:ind w:left="102"/>
              <w:rPr>
                <w:rFonts w:ascii="Arial" w:hAnsi="Arial" w:cs="Arial"/>
              </w:rPr>
            </w:pPr>
            <w:r w:rsidRPr="005D71D2">
              <w:rPr>
                <w:rFonts w:ascii="Arial" w:hAnsi="Arial" w:cs="Arial"/>
              </w:rPr>
              <w:t>t</w:t>
            </w:r>
            <w:r w:rsidRPr="005D71D2">
              <w:rPr>
                <w:rFonts w:ascii="Arial" w:hAnsi="Arial" w:cs="Arial"/>
                <w:spacing w:val="-1"/>
              </w:rPr>
              <w:t>h</w:t>
            </w:r>
            <w:r w:rsidRPr="005D71D2">
              <w:rPr>
                <w:rFonts w:ascii="Arial" w:hAnsi="Arial" w:cs="Arial"/>
              </w:rPr>
              <w:t>is</w:t>
            </w:r>
            <w:r w:rsidRPr="005D71D2">
              <w:rPr>
                <w:rFonts w:ascii="Arial" w:hAnsi="Arial" w:cs="Arial"/>
                <w:spacing w:val="-1"/>
              </w:rPr>
              <w:t xml:space="preserve"> </w:t>
            </w:r>
            <w:r w:rsidRPr="005D71D2">
              <w:rPr>
                <w:rFonts w:ascii="Arial" w:hAnsi="Arial" w:cs="Arial"/>
              </w:rPr>
              <w:t>section.</w:t>
            </w:r>
          </w:p>
        </w:tc>
        <w:tc>
          <w:tcPr>
            <w:tcW w:w="6444" w:type="dxa"/>
            <w:tcBorders>
              <w:top w:val="single" w:sz="5" w:space="0" w:color="000000"/>
              <w:left w:val="single" w:sz="5" w:space="0" w:color="000000"/>
              <w:bottom w:val="single" w:sz="5" w:space="0" w:color="000000"/>
              <w:right w:val="single" w:sz="5" w:space="0" w:color="000000"/>
            </w:tcBorders>
          </w:tcPr>
          <w:p w14:paraId="5D23A71C" w14:textId="77777777" w:rsidR="00983612" w:rsidRPr="005D71D2" w:rsidRDefault="00983612">
            <w:pPr>
              <w:rPr>
                <w:rFonts w:ascii="Arial" w:hAnsi="Arial" w:cs="Arial"/>
              </w:rPr>
            </w:pPr>
          </w:p>
        </w:tc>
      </w:tr>
      <w:tr w:rsidR="00983612" w:rsidRPr="005D71D2" w14:paraId="4F7C5C43" w14:textId="77777777">
        <w:trPr>
          <w:trHeight w:hRule="exact" w:val="715"/>
        </w:trPr>
        <w:tc>
          <w:tcPr>
            <w:tcW w:w="5350" w:type="dxa"/>
            <w:tcBorders>
              <w:top w:val="single" w:sz="5" w:space="0" w:color="000000"/>
              <w:left w:val="single" w:sz="5" w:space="0" w:color="000000"/>
              <w:bottom w:val="single" w:sz="5" w:space="0" w:color="000000"/>
              <w:right w:val="single" w:sz="5" w:space="0" w:color="000000"/>
            </w:tcBorders>
          </w:tcPr>
          <w:p w14:paraId="06102B97" w14:textId="77777777" w:rsidR="00983612" w:rsidRPr="005D71D2" w:rsidRDefault="00A927E9">
            <w:pPr>
              <w:spacing w:line="220" w:lineRule="exact"/>
              <w:ind w:left="460"/>
              <w:rPr>
                <w:rFonts w:ascii="Arial" w:hAnsi="Arial" w:cs="Arial"/>
              </w:rPr>
            </w:pPr>
            <w:r w:rsidRPr="005D71D2">
              <w:rPr>
                <w:rFonts w:ascii="Arial" w:hAnsi="Arial" w:cs="Arial"/>
              </w:rPr>
              <w:t>Is</w:t>
            </w:r>
            <w:r w:rsidRPr="005D71D2">
              <w:rPr>
                <w:rFonts w:ascii="Arial" w:hAnsi="Arial" w:cs="Arial"/>
                <w:spacing w:val="8"/>
              </w:rPr>
              <w:t xml:space="preserve"> </w:t>
            </w:r>
            <w:r w:rsidRPr="005D71D2">
              <w:rPr>
                <w:rFonts w:ascii="Arial" w:hAnsi="Arial" w:cs="Arial"/>
                <w:spacing w:val="1"/>
              </w:rPr>
              <w:t>t</w:t>
            </w:r>
            <w:r w:rsidRPr="005D71D2">
              <w:rPr>
                <w:rFonts w:ascii="Arial" w:hAnsi="Arial" w:cs="Arial"/>
              </w:rPr>
              <w:t>he</w:t>
            </w:r>
            <w:r w:rsidRPr="005D71D2">
              <w:rPr>
                <w:rFonts w:ascii="Arial" w:hAnsi="Arial" w:cs="Arial"/>
                <w:spacing w:val="23"/>
              </w:rPr>
              <w:t xml:space="preserve"> </w:t>
            </w:r>
            <w:r w:rsidRPr="005D71D2">
              <w:rPr>
                <w:rFonts w:ascii="Arial" w:hAnsi="Arial" w:cs="Arial"/>
                <w:spacing w:val="-3"/>
                <w:w w:val="109"/>
              </w:rPr>
              <w:t>m</w:t>
            </w:r>
            <w:r w:rsidRPr="005D71D2">
              <w:rPr>
                <w:rFonts w:ascii="Arial" w:hAnsi="Arial" w:cs="Arial"/>
                <w:spacing w:val="1"/>
                <w:w w:val="109"/>
              </w:rPr>
              <w:t>a</w:t>
            </w:r>
            <w:r w:rsidRPr="005D71D2">
              <w:rPr>
                <w:rFonts w:ascii="Arial" w:hAnsi="Arial" w:cs="Arial"/>
                <w:w w:val="109"/>
              </w:rPr>
              <w:t>n</w:t>
            </w:r>
            <w:r w:rsidRPr="005D71D2">
              <w:rPr>
                <w:rFonts w:ascii="Arial" w:hAnsi="Arial" w:cs="Arial"/>
                <w:spacing w:val="2"/>
                <w:w w:val="109"/>
              </w:rPr>
              <w:t>u</w:t>
            </w:r>
            <w:r w:rsidRPr="005D71D2">
              <w:rPr>
                <w:rFonts w:ascii="Arial" w:hAnsi="Arial" w:cs="Arial"/>
                <w:w w:val="109"/>
              </w:rPr>
              <w:t>script</w:t>
            </w:r>
            <w:r w:rsidRPr="005D71D2">
              <w:rPr>
                <w:rFonts w:ascii="Arial" w:hAnsi="Arial" w:cs="Arial"/>
                <w:spacing w:val="-4"/>
                <w:w w:val="109"/>
              </w:rPr>
              <w:t xml:space="preserve"> </w:t>
            </w:r>
            <w:r w:rsidRPr="005D71D2">
              <w:rPr>
                <w:rFonts w:ascii="Arial" w:hAnsi="Arial" w:cs="Arial"/>
              </w:rPr>
              <w:t>s</w:t>
            </w:r>
            <w:r w:rsidRPr="005D71D2">
              <w:rPr>
                <w:rFonts w:ascii="Arial" w:hAnsi="Arial" w:cs="Arial"/>
                <w:spacing w:val="3"/>
              </w:rPr>
              <w:t>c</w:t>
            </w:r>
            <w:r w:rsidRPr="005D71D2">
              <w:rPr>
                <w:rFonts w:ascii="Arial" w:hAnsi="Arial" w:cs="Arial"/>
              </w:rPr>
              <w:t>ienti</w:t>
            </w:r>
            <w:r w:rsidRPr="005D71D2">
              <w:rPr>
                <w:rFonts w:ascii="Arial" w:hAnsi="Arial" w:cs="Arial"/>
                <w:spacing w:val="1"/>
              </w:rPr>
              <w:t>f</w:t>
            </w:r>
            <w:r w:rsidRPr="005D71D2">
              <w:rPr>
                <w:rFonts w:ascii="Arial" w:hAnsi="Arial" w:cs="Arial"/>
              </w:rPr>
              <w:t>ic</w:t>
            </w:r>
            <w:r w:rsidRPr="005D71D2">
              <w:rPr>
                <w:rFonts w:ascii="Arial" w:hAnsi="Arial" w:cs="Arial"/>
                <w:spacing w:val="1"/>
              </w:rPr>
              <w:t>a</w:t>
            </w:r>
            <w:r w:rsidRPr="005D71D2">
              <w:rPr>
                <w:rFonts w:ascii="Arial" w:hAnsi="Arial" w:cs="Arial"/>
              </w:rPr>
              <w:t>lly,</w:t>
            </w:r>
            <w:r w:rsidRPr="005D71D2">
              <w:rPr>
                <w:rFonts w:ascii="Arial" w:hAnsi="Arial" w:cs="Arial"/>
                <w:spacing w:val="27"/>
              </w:rPr>
              <w:t xml:space="preserve"> </w:t>
            </w:r>
            <w:r w:rsidRPr="005D71D2">
              <w:rPr>
                <w:rFonts w:ascii="Arial" w:hAnsi="Arial" w:cs="Arial"/>
                <w:w w:val="109"/>
              </w:rPr>
              <w:t>c</w:t>
            </w:r>
            <w:r w:rsidRPr="005D71D2">
              <w:rPr>
                <w:rFonts w:ascii="Arial" w:hAnsi="Arial" w:cs="Arial"/>
                <w:spacing w:val="2"/>
                <w:w w:val="109"/>
              </w:rPr>
              <w:t>o</w:t>
            </w:r>
            <w:r w:rsidRPr="005D71D2">
              <w:rPr>
                <w:rFonts w:ascii="Arial" w:hAnsi="Arial" w:cs="Arial"/>
                <w:w w:val="109"/>
              </w:rPr>
              <w:t>rre</w:t>
            </w:r>
            <w:r w:rsidRPr="005D71D2">
              <w:rPr>
                <w:rFonts w:ascii="Arial" w:hAnsi="Arial" w:cs="Arial"/>
                <w:spacing w:val="1"/>
                <w:w w:val="109"/>
              </w:rPr>
              <w:t>c</w:t>
            </w:r>
            <w:r w:rsidRPr="005D71D2">
              <w:rPr>
                <w:rFonts w:ascii="Arial" w:hAnsi="Arial" w:cs="Arial"/>
                <w:w w:val="109"/>
              </w:rPr>
              <w:t>t?</w:t>
            </w:r>
            <w:r w:rsidRPr="005D71D2">
              <w:rPr>
                <w:rFonts w:ascii="Arial" w:hAnsi="Arial" w:cs="Arial"/>
                <w:spacing w:val="-3"/>
                <w:w w:val="109"/>
              </w:rPr>
              <w:t xml:space="preserve"> </w:t>
            </w:r>
            <w:r w:rsidRPr="005D71D2">
              <w:rPr>
                <w:rFonts w:ascii="Arial" w:hAnsi="Arial" w:cs="Arial"/>
              </w:rPr>
              <w:t>Ple</w:t>
            </w:r>
            <w:r w:rsidRPr="005D71D2">
              <w:rPr>
                <w:rFonts w:ascii="Arial" w:hAnsi="Arial" w:cs="Arial"/>
                <w:spacing w:val="2"/>
              </w:rPr>
              <w:t>a</w:t>
            </w:r>
            <w:r w:rsidRPr="005D71D2">
              <w:rPr>
                <w:rFonts w:ascii="Arial" w:hAnsi="Arial" w:cs="Arial"/>
              </w:rPr>
              <w:t>se</w:t>
            </w:r>
            <w:r w:rsidRPr="005D71D2">
              <w:rPr>
                <w:rFonts w:ascii="Arial" w:hAnsi="Arial" w:cs="Arial"/>
                <w:spacing w:val="19"/>
              </w:rPr>
              <w:t xml:space="preserve"> </w:t>
            </w:r>
            <w:r w:rsidRPr="005D71D2">
              <w:rPr>
                <w:rFonts w:ascii="Arial" w:hAnsi="Arial" w:cs="Arial"/>
                <w:spacing w:val="3"/>
                <w:w w:val="99"/>
              </w:rPr>
              <w:t>w</w:t>
            </w:r>
            <w:r w:rsidRPr="005D71D2">
              <w:rPr>
                <w:rFonts w:ascii="Arial" w:hAnsi="Arial" w:cs="Arial"/>
                <w:w w:val="112"/>
              </w:rPr>
              <w:t>rite</w:t>
            </w:r>
          </w:p>
          <w:p w14:paraId="3564FC2C" w14:textId="77777777" w:rsidR="00983612" w:rsidRPr="005D71D2" w:rsidRDefault="00A927E9">
            <w:pPr>
              <w:ind w:left="460"/>
              <w:rPr>
                <w:rFonts w:ascii="Arial" w:hAnsi="Arial" w:cs="Arial"/>
              </w:rPr>
            </w:pPr>
            <w:r w:rsidRPr="005D71D2">
              <w:rPr>
                <w:rFonts w:ascii="Arial" w:hAnsi="Arial" w:cs="Arial"/>
                <w:w w:val="108"/>
              </w:rPr>
              <w:t>here.</w:t>
            </w:r>
          </w:p>
        </w:tc>
        <w:tc>
          <w:tcPr>
            <w:tcW w:w="9355" w:type="dxa"/>
            <w:tcBorders>
              <w:top w:val="single" w:sz="5" w:space="0" w:color="000000"/>
              <w:left w:val="single" w:sz="5" w:space="0" w:color="000000"/>
              <w:bottom w:val="single" w:sz="5" w:space="0" w:color="000000"/>
              <w:right w:val="single" w:sz="5" w:space="0" w:color="000000"/>
            </w:tcBorders>
          </w:tcPr>
          <w:p w14:paraId="7E2B0649" w14:textId="77777777" w:rsidR="00983612" w:rsidRPr="005D71D2" w:rsidRDefault="00A927E9">
            <w:pPr>
              <w:spacing w:line="220" w:lineRule="exact"/>
              <w:ind w:left="102"/>
              <w:rPr>
                <w:rFonts w:ascii="Arial" w:hAnsi="Arial" w:cs="Arial"/>
              </w:rPr>
            </w:pPr>
            <w:proofErr w:type="gramStart"/>
            <w:r w:rsidRPr="005D71D2">
              <w:rPr>
                <w:rFonts w:ascii="Arial" w:hAnsi="Arial" w:cs="Arial"/>
              </w:rPr>
              <w:t>Yes</w:t>
            </w:r>
            <w:proofErr w:type="gramEnd"/>
            <w:r w:rsidRPr="005D71D2">
              <w:rPr>
                <w:rFonts w:ascii="Arial" w:hAnsi="Arial" w:cs="Arial"/>
                <w:spacing w:val="-3"/>
              </w:rPr>
              <w:t xml:space="preserve"> </w:t>
            </w:r>
            <w:r w:rsidRPr="005D71D2">
              <w:rPr>
                <w:rFonts w:ascii="Arial" w:hAnsi="Arial" w:cs="Arial"/>
              </w:rPr>
              <w:t xml:space="preserve">the </w:t>
            </w:r>
            <w:r w:rsidRPr="005D71D2">
              <w:rPr>
                <w:rFonts w:ascii="Arial" w:hAnsi="Arial" w:cs="Arial"/>
                <w:spacing w:val="-1"/>
              </w:rPr>
              <w:t>m</w:t>
            </w:r>
            <w:r w:rsidRPr="005D71D2">
              <w:rPr>
                <w:rFonts w:ascii="Arial" w:hAnsi="Arial" w:cs="Arial"/>
                <w:spacing w:val="3"/>
              </w:rPr>
              <w:t>a</w:t>
            </w:r>
            <w:r w:rsidRPr="005D71D2">
              <w:rPr>
                <w:rFonts w:ascii="Arial" w:hAnsi="Arial" w:cs="Arial"/>
                <w:spacing w:val="-1"/>
              </w:rPr>
              <w:t>n</w:t>
            </w:r>
            <w:r w:rsidRPr="005D71D2">
              <w:rPr>
                <w:rFonts w:ascii="Arial" w:hAnsi="Arial" w:cs="Arial"/>
                <w:spacing w:val="1"/>
              </w:rPr>
              <w:t>u</w:t>
            </w:r>
            <w:r w:rsidRPr="005D71D2">
              <w:rPr>
                <w:rFonts w:ascii="Arial" w:hAnsi="Arial" w:cs="Arial"/>
              </w:rPr>
              <w:t>scri</w:t>
            </w:r>
            <w:r w:rsidRPr="005D71D2">
              <w:rPr>
                <w:rFonts w:ascii="Arial" w:hAnsi="Arial" w:cs="Arial"/>
                <w:spacing w:val="2"/>
              </w:rPr>
              <w:t>p</w:t>
            </w:r>
            <w:r w:rsidRPr="005D71D2">
              <w:rPr>
                <w:rFonts w:ascii="Arial" w:hAnsi="Arial" w:cs="Arial"/>
              </w:rPr>
              <w:t>t</w:t>
            </w:r>
            <w:r w:rsidRPr="005D71D2">
              <w:rPr>
                <w:rFonts w:ascii="Arial" w:hAnsi="Arial" w:cs="Arial"/>
                <w:spacing w:val="-9"/>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rPr>
              <w:t>sci</w:t>
            </w:r>
            <w:r w:rsidRPr="005D71D2">
              <w:rPr>
                <w:rFonts w:ascii="Arial" w:hAnsi="Arial" w:cs="Arial"/>
                <w:spacing w:val="2"/>
              </w:rPr>
              <w:t>e</w:t>
            </w:r>
            <w:r w:rsidRPr="005D71D2">
              <w:rPr>
                <w:rFonts w:ascii="Arial" w:hAnsi="Arial" w:cs="Arial"/>
              </w:rPr>
              <w:t>n</w:t>
            </w:r>
            <w:r w:rsidRPr="005D71D2">
              <w:rPr>
                <w:rFonts w:ascii="Arial" w:hAnsi="Arial" w:cs="Arial"/>
                <w:spacing w:val="-1"/>
              </w:rPr>
              <w:t>t</w:t>
            </w:r>
            <w:r w:rsidRPr="005D71D2">
              <w:rPr>
                <w:rFonts w:ascii="Arial" w:hAnsi="Arial" w:cs="Arial"/>
                <w:spacing w:val="2"/>
              </w:rPr>
              <w:t>i</w:t>
            </w:r>
            <w:r w:rsidRPr="005D71D2">
              <w:rPr>
                <w:rFonts w:ascii="Arial" w:hAnsi="Arial" w:cs="Arial"/>
                <w:spacing w:val="-2"/>
              </w:rPr>
              <w:t>f</w:t>
            </w:r>
            <w:r w:rsidRPr="005D71D2">
              <w:rPr>
                <w:rFonts w:ascii="Arial" w:hAnsi="Arial" w:cs="Arial"/>
                <w:spacing w:val="2"/>
              </w:rPr>
              <w:t>i</w:t>
            </w:r>
            <w:r w:rsidRPr="005D71D2">
              <w:rPr>
                <w:rFonts w:ascii="Arial" w:hAnsi="Arial" w:cs="Arial"/>
              </w:rPr>
              <w:t>cal</w:t>
            </w:r>
            <w:r w:rsidRPr="005D71D2">
              <w:rPr>
                <w:rFonts w:ascii="Arial" w:hAnsi="Arial" w:cs="Arial"/>
                <w:spacing w:val="3"/>
              </w:rPr>
              <w:t>l</w:t>
            </w:r>
            <w:r w:rsidRPr="005D71D2">
              <w:rPr>
                <w:rFonts w:ascii="Arial" w:hAnsi="Arial" w:cs="Arial"/>
              </w:rPr>
              <w:t>y</w:t>
            </w:r>
            <w:r w:rsidRPr="005D71D2">
              <w:rPr>
                <w:rFonts w:ascii="Arial" w:hAnsi="Arial" w:cs="Arial"/>
                <w:spacing w:val="-14"/>
              </w:rPr>
              <w:t xml:space="preserve"> </w:t>
            </w:r>
            <w:r w:rsidRPr="005D71D2">
              <w:rPr>
                <w:rFonts w:ascii="Arial" w:hAnsi="Arial" w:cs="Arial"/>
              </w:rPr>
              <w:t>c</w:t>
            </w:r>
            <w:r w:rsidRPr="005D71D2">
              <w:rPr>
                <w:rFonts w:ascii="Arial" w:hAnsi="Arial" w:cs="Arial"/>
                <w:spacing w:val="2"/>
              </w:rPr>
              <w:t>o</w:t>
            </w:r>
            <w:r w:rsidRPr="005D71D2">
              <w:rPr>
                <w:rFonts w:ascii="Arial" w:hAnsi="Arial" w:cs="Arial"/>
              </w:rPr>
              <w:t>r</w:t>
            </w:r>
            <w:r w:rsidRPr="005D71D2">
              <w:rPr>
                <w:rFonts w:ascii="Arial" w:hAnsi="Arial" w:cs="Arial"/>
                <w:spacing w:val="2"/>
              </w:rPr>
              <w:t>r</w:t>
            </w:r>
            <w:r w:rsidRPr="005D71D2">
              <w:rPr>
                <w:rFonts w:ascii="Arial" w:hAnsi="Arial" w:cs="Arial"/>
              </w:rPr>
              <w:t>ect.</w:t>
            </w:r>
          </w:p>
        </w:tc>
        <w:tc>
          <w:tcPr>
            <w:tcW w:w="6444" w:type="dxa"/>
            <w:tcBorders>
              <w:top w:val="single" w:sz="5" w:space="0" w:color="000000"/>
              <w:left w:val="single" w:sz="5" w:space="0" w:color="000000"/>
              <w:bottom w:val="single" w:sz="5" w:space="0" w:color="000000"/>
              <w:right w:val="single" w:sz="5" w:space="0" w:color="000000"/>
            </w:tcBorders>
          </w:tcPr>
          <w:p w14:paraId="539D2AB6" w14:textId="77777777" w:rsidR="00983612" w:rsidRPr="005D71D2" w:rsidRDefault="00983612">
            <w:pPr>
              <w:rPr>
                <w:rFonts w:ascii="Arial" w:hAnsi="Arial" w:cs="Arial"/>
              </w:rPr>
            </w:pPr>
          </w:p>
        </w:tc>
      </w:tr>
      <w:tr w:rsidR="00983612" w:rsidRPr="005D71D2" w14:paraId="04E31DD3" w14:textId="77777777">
        <w:trPr>
          <w:trHeight w:hRule="exact" w:val="713"/>
        </w:trPr>
        <w:tc>
          <w:tcPr>
            <w:tcW w:w="5350" w:type="dxa"/>
            <w:tcBorders>
              <w:top w:val="single" w:sz="5" w:space="0" w:color="000000"/>
              <w:left w:val="single" w:sz="5" w:space="0" w:color="000000"/>
              <w:bottom w:val="single" w:sz="5" w:space="0" w:color="000000"/>
              <w:right w:val="single" w:sz="5" w:space="0" w:color="000000"/>
            </w:tcBorders>
          </w:tcPr>
          <w:p w14:paraId="70EC4F80" w14:textId="77777777" w:rsidR="00983612" w:rsidRPr="005D71D2" w:rsidRDefault="00A927E9">
            <w:pPr>
              <w:spacing w:line="220" w:lineRule="exact"/>
              <w:ind w:left="460"/>
              <w:rPr>
                <w:rFonts w:ascii="Arial" w:hAnsi="Arial" w:cs="Arial"/>
              </w:rPr>
            </w:pPr>
            <w:r w:rsidRPr="005D71D2">
              <w:rPr>
                <w:rFonts w:ascii="Arial" w:hAnsi="Arial" w:cs="Arial"/>
              </w:rPr>
              <w:t>Are</w:t>
            </w:r>
            <w:r w:rsidRPr="005D71D2">
              <w:rPr>
                <w:rFonts w:ascii="Arial" w:hAnsi="Arial" w:cs="Arial"/>
                <w:spacing w:val="22"/>
              </w:rPr>
              <w:t xml:space="preserve"> </w:t>
            </w:r>
            <w:r w:rsidRPr="005D71D2">
              <w:rPr>
                <w:rFonts w:ascii="Arial" w:hAnsi="Arial" w:cs="Arial"/>
              </w:rPr>
              <w:t>the</w:t>
            </w:r>
            <w:r w:rsidRPr="005D71D2">
              <w:rPr>
                <w:rFonts w:ascii="Arial" w:hAnsi="Arial" w:cs="Arial"/>
                <w:spacing w:val="21"/>
              </w:rPr>
              <w:t xml:space="preserve"> </w:t>
            </w:r>
            <w:proofErr w:type="gramStart"/>
            <w:r w:rsidRPr="005D71D2">
              <w:rPr>
                <w:rFonts w:ascii="Arial" w:hAnsi="Arial" w:cs="Arial"/>
              </w:rPr>
              <w:t>re</w:t>
            </w:r>
            <w:r w:rsidRPr="005D71D2">
              <w:rPr>
                <w:rFonts w:ascii="Arial" w:hAnsi="Arial" w:cs="Arial"/>
                <w:spacing w:val="2"/>
              </w:rPr>
              <w:t>f</w:t>
            </w:r>
            <w:r w:rsidRPr="005D71D2">
              <w:rPr>
                <w:rFonts w:ascii="Arial" w:hAnsi="Arial" w:cs="Arial"/>
              </w:rPr>
              <w:t>erenc</w:t>
            </w:r>
            <w:r w:rsidRPr="005D71D2">
              <w:rPr>
                <w:rFonts w:ascii="Arial" w:hAnsi="Arial" w:cs="Arial"/>
                <w:spacing w:val="1"/>
              </w:rPr>
              <w:t>e</w:t>
            </w:r>
            <w:r w:rsidRPr="005D71D2">
              <w:rPr>
                <w:rFonts w:ascii="Arial" w:hAnsi="Arial" w:cs="Arial"/>
              </w:rPr>
              <w:t>s  sufficient</w:t>
            </w:r>
            <w:proofErr w:type="gramEnd"/>
            <w:r w:rsidRPr="005D71D2">
              <w:rPr>
                <w:rFonts w:ascii="Arial" w:hAnsi="Arial" w:cs="Arial"/>
                <w:spacing w:val="34"/>
              </w:rPr>
              <w:t xml:space="preserve"> </w:t>
            </w:r>
            <w:r w:rsidRPr="005D71D2">
              <w:rPr>
                <w:rFonts w:ascii="Arial" w:hAnsi="Arial" w:cs="Arial"/>
              </w:rPr>
              <w:t>and</w:t>
            </w:r>
            <w:r w:rsidRPr="005D71D2">
              <w:rPr>
                <w:rFonts w:ascii="Arial" w:hAnsi="Arial" w:cs="Arial"/>
                <w:spacing w:val="32"/>
              </w:rPr>
              <w:t xml:space="preserve"> </w:t>
            </w:r>
            <w:r w:rsidRPr="005D71D2">
              <w:rPr>
                <w:rFonts w:ascii="Arial" w:hAnsi="Arial" w:cs="Arial"/>
                <w:spacing w:val="1"/>
                <w:w w:val="109"/>
              </w:rPr>
              <w:t>r</w:t>
            </w:r>
            <w:r w:rsidRPr="005D71D2">
              <w:rPr>
                <w:rFonts w:ascii="Arial" w:hAnsi="Arial" w:cs="Arial"/>
                <w:w w:val="109"/>
              </w:rPr>
              <w:t>ecen</w:t>
            </w:r>
            <w:r w:rsidRPr="005D71D2">
              <w:rPr>
                <w:rFonts w:ascii="Arial" w:hAnsi="Arial" w:cs="Arial"/>
                <w:spacing w:val="2"/>
                <w:w w:val="109"/>
              </w:rPr>
              <w:t>t</w:t>
            </w:r>
            <w:r w:rsidRPr="005D71D2">
              <w:rPr>
                <w:rFonts w:ascii="Arial" w:hAnsi="Arial" w:cs="Arial"/>
                <w:w w:val="109"/>
              </w:rPr>
              <w:t>?</w:t>
            </w:r>
            <w:r w:rsidRPr="005D71D2">
              <w:rPr>
                <w:rFonts w:ascii="Arial" w:hAnsi="Arial" w:cs="Arial"/>
                <w:spacing w:val="-3"/>
                <w:w w:val="109"/>
              </w:rPr>
              <w:t xml:space="preserve"> </w:t>
            </w:r>
            <w:r w:rsidRPr="005D71D2">
              <w:rPr>
                <w:rFonts w:ascii="Arial" w:hAnsi="Arial" w:cs="Arial"/>
              </w:rPr>
              <w:t>If</w:t>
            </w:r>
            <w:r w:rsidRPr="005D71D2">
              <w:rPr>
                <w:rFonts w:ascii="Arial" w:hAnsi="Arial" w:cs="Arial"/>
                <w:spacing w:val="10"/>
              </w:rPr>
              <w:t xml:space="preserve"> </w:t>
            </w:r>
            <w:r w:rsidRPr="005D71D2">
              <w:rPr>
                <w:rFonts w:ascii="Arial" w:hAnsi="Arial" w:cs="Arial"/>
                <w:spacing w:val="1"/>
              </w:rPr>
              <w:t>y</w:t>
            </w:r>
            <w:r w:rsidRPr="005D71D2">
              <w:rPr>
                <w:rFonts w:ascii="Arial" w:hAnsi="Arial" w:cs="Arial"/>
              </w:rPr>
              <w:t>ou</w:t>
            </w:r>
            <w:r w:rsidRPr="005D71D2">
              <w:rPr>
                <w:rFonts w:ascii="Arial" w:hAnsi="Arial" w:cs="Arial"/>
                <w:spacing w:val="10"/>
              </w:rPr>
              <w:t xml:space="preserve"> </w:t>
            </w:r>
            <w:r w:rsidRPr="005D71D2">
              <w:rPr>
                <w:rFonts w:ascii="Arial" w:hAnsi="Arial" w:cs="Arial"/>
                <w:w w:val="107"/>
              </w:rPr>
              <w:t>ha</w:t>
            </w:r>
            <w:r w:rsidRPr="005D71D2">
              <w:rPr>
                <w:rFonts w:ascii="Arial" w:hAnsi="Arial" w:cs="Arial"/>
                <w:spacing w:val="2"/>
                <w:w w:val="107"/>
              </w:rPr>
              <w:t>v</w:t>
            </w:r>
            <w:r w:rsidRPr="005D71D2">
              <w:rPr>
                <w:rFonts w:ascii="Arial" w:hAnsi="Arial" w:cs="Arial"/>
                <w:w w:val="99"/>
              </w:rPr>
              <w:t>e</w:t>
            </w:r>
          </w:p>
          <w:p w14:paraId="34B2E78C" w14:textId="77777777" w:rsidR="00983612" w:rsidRPr="005D71D2" w:rsidRDefault="00A927E9">
            <w:pPr>
              <w:spacing w:before="5" w:line="220" w:lineRule="exact"/>
              <w:ind w:left="460" w:right="444"/>
              <w:rPr>
                <w:rFonts w:ascii="Arial" w:hAnsi="Arial" w:cs="Arial"/>
              </w:rPr>
            </w:pPr>
            <w:r w:rsidRPr="005D71D2">
              <w:rPr>
                <w:rFonts w:ascii="Arial" w:hAnsi="Arial" w:cs="Arial"/>
              </w:rPr>
              <w:t>sug</w:t>
            </w:r>
            <w:r w:rsidRPr="005D71D2">
              <w:rPr>
                <w:rFonts w:ascii="Arial" w:hAnsi="Arial" w:cs="Arial"/>
                <w:spacing w:val="1"/>
              </w:rPr>
              <w:t>g</w:t>
            </w:r>
            <w:r w:rsidRPr="005D71D2">
              <w:rPr>
                <w:rFonts w:ascii="Arial" w:hAnsi="Arial" w:cs="Arial"/>
              </w:rPr>
              <w:t>esti</w:t>
            </w:r>
            <w:r w:rsidRPr="005D71D2">
              <w:rPr>
                <w:rFonts w:ascii="Arial" w:hAnsi="Arial" w:cs="Arial"/>
                <w:spacing w:val="2"/>
              </w:rPr>
              <w:t>o</w:t>
            </w:r>
            <w:r w:rsidRPr="005D71D2">
              <w:rPr>
                <w:rFonts w:ascii="Arial" w:hAnsi="Arial" w:cs="Arial"/>
              </w:rPr>
              <w:t>ns</w:t>
            </w:r>
            <w:r w:rsidRPr="005D71D2">
              <w:rPr>
                <w:rFonts w:ascii="Arial" w:hAnsi="Arial" w:cs="Arial"/>
                <w:spacing w:val="23"/>
              </w:rPr>
              <w:t xml:space="preserve"> </w:t>
            </w:r>
            <w:r w:rsidRPr="005D71D2">
              <w:rPr>
                <w:rFonts w:ascii="Arial" w:hAnsi="Arial" w:cs="Arial"/>
                <w:spacing w:val="1"/>
              </w:rPr>
              <w:t>o</w:t>
            </w:r>
            <w:r w:rsidRPr="005D71D2">
              <w:rPr>
                <w:rFonts w:ascii="Arial" w:hAnsi="Arial" w:cs="Arial"/>
              </w:rPr>
              <w:t>f</w:t>
            </w:r>
            <w:r w:rsidRPr="005D71D2">
              <w:rPr>
                <w:rFonts w:ascii="Arial" w:hAnsi="Arial" w:cs="Arial"/>
                <w:spacing w:val="-1"/>
              </w:rPr>
              <w:t xml:space="preserve"> </w:t>
            </w:r>
            <w:proofErr w:type="gramStart"/>
            <w:r w:rsidRPr="005D71D2">
              <w:rPr>
                <w:rFonts w:ascii="Arial" w:hAnsi="Arial" w:cs="Arial"/>
              </w:rPr>
              <w:t>additi</w:t>
            </w:r>
            <w:r w:rsidRPr="005D71D2">
              <w:rPr>
                <w:rFonts w:ascii="Arial" w:hAnsi="Arial" w:cs="Arial"/>
                <w:spacing w:val="2"/>
              </w:rPr>
              <w:t>o</w:t>
            </w:r>
            <w:r w:rsidRPr="005D71D2">
              <w:rPr>
                <w:rFonts w:ascii="Arial" w:hAnsi="Arial" w:cs="Arial"/>
              </w:rPr>
              <w:t xml:space="preserve">nal </w:t>
            </w:r>
            <w:r w:rsidRPr="005D71D2">
              <w:rPr>
                <w:rFonts w:ascii="Arial" w:hAnsi="Arial" w:cs="Arial"/>
                <w:spacing w:val="9"/>
              </w:rPr>
              <w:t xml:space="preserve"> </w:t>
            </w:r>
            <w:r w:rsidRPr="005D71D2">
              <w:rPr>
                <w:rFonts w:ascii="Arial" w:hAnsi="Arial" w:cs="Arial"/>
              </w:rPr>
              <w:t>re</w:t>
            </w:r>
            <w:r w:rsidRPr="005D71D2">
              <w:rPr>
                <w:rFonts w:ascii="Arial" w:hAnsi="Arial" w:cs="Arial"/>
                <w:spacing w:val="2"/>
              </w:rPr>
              <w:t>f</w:t>
            </w:r>
            <w:r w:rsidRPr="005D71D2">
              <w:rPr>
                <w:rFonts w:ascii="Arial" w:hAnsi="Arial" w:cs="Arial"/>
              </w:rPr>
              <w:t>erenc</w:t>
            </w:r>
            <w:r w:rsidRPr="005D71D2">
              <w:rPr>
                <w:rFonts w:ascii="Arial" w:hAnsi="Arial" w:cs="Arial"/>
                <w:spacing w:val="1"/>
              </w:rPr>
              <w:t>e</w:t>
            </w:r>
            <w:r w:rsidRPr="005D71D2">
              <w:rPr>
                <w:rFonts w:ascii="Arial" w:hAnsi="Arial" w:cs="Arial"/>
              </w:rPr>
              <w:t>s</w:t>
            </w:r>
            <w:proofErr w:type="gramEnd"/>
            <w:r w:rsidRPr="005D71D2">
              <w:rPr>
                <w:rFonts w:ascii="Arial" w:hAnsi="Arial" w:cs="Arial"/>
              </w:rPr>
              <w:t>,</w:t>
            </w:r>
            <w:r w:rsidRPr="005D71D2">
              <w:rPr>
                <w:rFonts w:ascii="Arial" w:hAnsi="Arial" w:cs="Arial"/>
                <w:spacing w:val="50"/>
              </w:rPr>
              <w:t xml:space="preserve"> </w:t>
            </w:r>
            <w:r w:rsidRPr="005D71D2">
              <w:rPr>
                <w:rFonts w:ascii="Arial" w:hAnsi="Arial" w:cs="Arial"/>
              </w:rPr>
              <w:t>ple</w:t>
            </w:r>
            <w:r w:rsidRPr="005D71D2">
              <w:rPr>
                <w:rFonts w:ascii="Arial" w:hAnsi="Arial" w:cs="Arial"/>
                <w:spacing w:val="2"/>
              </w:rPr>
              <w:t>a</w:t>
            </w:r>
            <w:r w:rsidRPr="005D71D2">
              <w:rPr>
                <w:rFonts w:ascii="Arial" w:hAnsi="Arial" w:cs="Arial"/>
              </w:rPr>
              <w:t>se</w:t>
            </w:r>
            <w:r w:rsidRPr="005D71D2">
              <w:rPr>
                <w:rFonts w:ascii="Arial" w:hAnsi="Arial" w:cs="Arial"/>
                <w:spacing w:val="20"/>
              </w:rPr>
              <w:t xml:space="preserve"> </w:t>
            </w:r>
            <w:r w:rsidRPr="005D71D2">
              <w:rPr>
                <w:rFonts w:ascii="Arial" w:hAnsi="Arial" w:cs="Arial"/>
                <w:spacing w:val="-3"/>
                <w:w w:val="106"/>
              </w:rPr>
              <w:t>m</w:t>
            </w:r>
            <w:r w:rsidRPr="005D71D2">
              <w:rPr>
                <w:rFonts w:ascii="Arial" w:hAnsi="Arial" w:cs="Arial"/>
                <w:spacing w:val="3"/>
                <w:w w:val="99"/>
              </w:rPr>
              <w:t>e</w:t>
            </w:r>
            <w:r w:rsidRPr="005D71D2">
              <w:rPr>
                <w:rFonts w:ascii="Arial" w:hAnsi="Arial" w:cs="Arial"/>
                <w:w w:val="106"/>
              </w:rPr>
              <w:t>nti</w:t>
            </w:r>
            <w:r w:rsidRPr="005D71D2">
              <w:rPr>
                <w:rFonts w:ascii="Arial" w:hAnsi="Arial" w:cs="Arial"/>
                <w:spacing w:val="2"/>
                <w:w w:val="106"/>
              </w:rPr>
              <w:t>o</w:t>
            </w:r>
            <w:r w:rsidRPr="005D71D2">
              <w:rPr>
                <w:rFonts w:ascii="Arial" w:hAnsi="Arial" w:cs="Arial"/>
                <w:w w:val="110"/>
              </w:rPr>
              <w:t xml:space="preserve">n </w:t>
            </w:r>
            <w:r w:rsidRPr="005D71D2">
              <w:rPr>
                <w:rFonts w:ascii="Arial" w:hAnsi="Arial" w:cs="Arial"/>
              </w:rPr>
              <w:t>th</w:t>
            </w:r>
            <w:r w:rsidRPr="005D71D2">
              <w:rPr>
                <w:rFonts w:ascii="Arial" w:hAnsi="Arial" w:cs="Arial"/>
                <w:spacing w:val="3"/>
              </w:rPr>
              <w:t>e</w:t>
            </w:r>
            <w:r w:rsidRPr="005D71D2">
              <w:rPr>
                <w:rFonts w:ascii="Arial" w:hAnsi="Arial" w:cs="Arial"/>
              </w:rPr>
              <w:t>m</w:t>
            </w:r>
            <w:r w:rsidRPr="005D71D2">
              <w:rPr>
                <w:rFonts w:ascii="Arial" w:hAnsi="Arial" w:cs="Arial"/>
                <w:spacing w:val="27"/>
              </w:rPr>
              <w:t xml:space="preserve"> </w:t>
            </w:r>
            <w:r w:rsidRPr="005D71D2">
              <w:rPr>
                <w:rFonts w:ascii="Arial" w:hAnsi="Arial" w:cs="Arial"/>
              </w:rPr>
              <w:t>in</w:t>
            </w:r>
            <w:r w:rsidRPr="005D71D2">
              <w:rPr>
                <w:rFonts w:ascii="Arial" w:hAnsi="Arial" w:cs="Arial"/>
                <w:spacing w:val="9"/>
              </w:rPr>
              <w:t xml:space="preserve"> </w:t>
            </w:r>
            <w:r w:rsidRPr="005D71D2">
              <w:rPr>
                <w:rFonts w:ascii="Arial" w:hAnsi="Arial" w:cs="Arial"/>
              </w:rPr>
              <w:t>the</w:t>
            </w:r>
            <w:r w:rsidRPr="005D71D2">
              <w:rPr>
                <w:rFonts w:ascii="Arial" w:hAnsi="Arial" w:cs="Arial"/>
                <w:spacing w:val="21"/>
              </w:rPr>
              <w:t xml:space="preserve"> </w:t>
            </w:r>
            <w:r w:rsidRPr="005D71D2">
              <w:rPr>
                <w:rFonts w:ascii="Arial" w:hAnsi="Arial" w:cs="Arial"/>
              </w:rPr>
              <w:t>re</w:t>
            </w:r>
            <w:r w:rsidRPr="005D71D2">
              <w:rPr>
                <w:rFonts w:ascii="Arial" w:hAnsi="Arial" w:cs="Arial"/>
                <w:spacing w:val="2"/>
              </w:rPr>
              <w:t>v</w:t>
            </w:r>
            <w:r w:rsidRPr="005D71D2">
              <w:rPr>
                <w:rFonts w:ascii="Arial" w:hAnsi="Arial" w:cs="Arial"/>
              </w:rPr>
              <w:t>iew</w:t>
            </w:r>
            <w:r w:rsidRPr="005D71D2">
              <w:rPr>
                <w:rFonts w:ascii="Arial" w:hAnsi="Arial" w:cs="Arial"/>
                <w:spacing w:val="21"/>
              </w:rPr>
              <w:t xml:space="preserve"> </w:t>
            </w:r>
            <w:r w:rsidRPr="005D71D2">
              <w:rPr>
                <w:rFonts w:ascii="Arial" w:hAnsi="Arial" w:cs="Arial"/>
                <w:spacing w:val="1"/>
                <w:w w:val="99"/>
              </w:rPr>
              <w:t>f</w:t>
            </w:r>
            <w:r w:rsidRPr="005D71D2">
              <w:rPr>
                <w:rFonts w:ascii="Arial" w:hAnsi="Arial" w:cs="Arial"/>
                <w:w w:val="112"/>
              </w:rPr>
              <w:t>o</w:t>
            </w:r>
            <w:r w:rsidRPr="005D71D2">
              <w:rPr>
                <w:rFonts w:ascii="Arial" w:hAnsi="Arial" w:cs="Arial"/>
                <w:spacing w:val="2"/>
                <w:w w:val="112"/>
              </w:rPr>
              <w:t>r</w:t>
            </w:r>
            <w:r w:rsidRPr="005D71D2">
              <w:rPr>
                <w:rFonts w:ascii="Arial" w:hAnsi="Arial" w:cs="Arial"/>
                <w:spacing w:val="-5"/>
                <w:w w:val="106"/>
              </w:rPr>
              <w:t>m</w:t>
            </w:r>
            <w:r w:rsidRPr="005D71D2">
              <w:rPr>
                <w:rFonts w:ascii="Arial" w:hAnsi="Arial" w:cs="Arial"/>
                <w:w w:val="99"/>
              </w:rPr>
              <w:t>.</w:t>
            </w:r>
          </w:p>
        </w:tc>
        <w:tc>
          <w:tcPr>
            <w:tcW w:w="9355" w:type="dxa"/>
            <w:tcBorders>
              <w:top w:val="single" w:sz="5" w:space="0" w:color="000000"/>
              <w:left w:val="single" w:sz="5" w:space="0" w:color="000000"/>
              <w:bottom w:val="single" w:sz="5" w:space="0" w:color="000000"/>
              <w:right w:val="single" w:sz="5" w:space="0" w:color="000000"/>
            </w:tcBorders>
          </w:tcPr>
          <w:p w14:paraId="4E69BE0D" w14:textId="77777777" w:rsidR="00983612" w:rsidRPr="005D71D2" w:rsidRDefault="00A927E9">
            <w:pPr>
              <w:spacing w:line="220" w:lineRule="exact"/>
              <w:ind w:left="102"/>
              <w:rPr>
                <w:rFonts w:ascii="Arial" w:hAnsi="Arial" w:cs="Arial"/>
              </w:rPr>
            </w:pPr>
            <w:proofErr w:type="gramStart"/>
            <w:r w:rsidRPr="005D71D2">
              <w:rPr>
                <w:rFonts w:ascii="Arial" w:hAnsi="Arial" w:cs="Arial"/>
              </w:rPr>
              <w:t>Yes</w:t>
            </w:r>
            <w:proofErr w:type="gramEnd"/>
            <w:r w:rsidRPr="005D71D2">
              <w:rPr>
                <w:rFonts w:ascii="Arial" w:hAnsi="Arial" w:cs="Arial"/>
                <w:spacing w:val="-3"/>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rPr>
              <w:t>r</w:t>
            </w:r>
            <w:r w:rsidRPr="005D71D2">
              <w:rPr>
                <w:rFonts w:ascii="Arial" w:hAnsi="Arial" w:cs="Arial"/>
                <w:spacing w:val="4"/>
              </w:rPr>
              <w:t>e</w:t>
            </w:r>
            <w:r w:rsidRPr="005D71D2">
              <w:rPr>
                <w:rFonts w:ascii="Arial" w:hAnsi="Arial" w:cs="Arial"/>
                <w:spacing w:val="-2"/>
              </w:rPr>
              <w:t>f</w:t>
            </w:r>
            <w:r w:rsidRPr="005D71D2">
              <w:rPr>
                <w:rFonts w:ascii="Arial" w:hAnsi="Arial" w:cs="Arial"/>
              </w:rPr>
              <w:t>e</w:t>
            </w:r>
            <w:r w:rsidRPr="005D71D2">
              <w:rPr>
                <w:rFonts w:ascii="Arial" w:hAnsi="Arial" w:cs="Arial"/>
                <w:spacing w:val="1"/>
              </w:rPr>
              <w:t>r</w:t>
            </w:r>
            <w:r w:rsidRPr="005D71D2">
              <w:rPr>
                <w:rFonts w:ascii="Arial" w:hAnsi="Arial" w:cs="Arial"/>
              </w:rPr>
              <w:t>ences</w:t>
            </w:r>
            <w:r w:rsidRPr="005D71D2">
              <w:rPr>
                <w:rFonts w:ascii="Arial" w:hAnsi="Arial" w:cs="Arial"/>
                <w:spacing w:val="-8"/>
              </w:rPr>
              <w:t xml:space="preserve"> </w:t>
            </w:r>
            <w:r w:rsidRPr="005D71D2">
              <w:rPr>
                <w:rFonts w:ascii="Arial" w:hAnsi="Arial" w:cs="Arial"/>
              </w:rPr>
              <w:t>are</w:t>
            </w:r>
            <w:r w:rsidRPr="005D71D2">
              <w:rPr>
                <w:rFonts w:ascii="Arial" w:hAnsi="Arial" w:cs="Arial"/>
                <w:spacing w:val="-1"/>
              </w:rPr>
              <w:t xml:space="preserve"> </w:t>
            </w:r>
            <w:r w:rsidRPr="005D71D2">
              <w:rPr>
                <w:rFonts w:ascii="Arial" w:hAnsi="Arial" w:cs="Arial"/>
                <w:spacing w:val="2"/>
              </w:rPr>
              <w:t>s</w:t>
            </w:r>
            <w:r w:rsidRPr="005D71D2">
              <w:rPr>
                <w:rFonts w:ascii="Arial" w:hAnsi="Arial" w:cs="Arial"/>
                <w:spacing w:val="1"/>
              </w:rPr>
              <w:t>u</w:t>
            </w:r>
            <w:r w:rsidRPr="005D71D2">
              <w:rPr>
                <w:rFonts w:ascii="Arial" w:hAnsi="Arial" w:cs="Arial"/>
                <w:spacing w:val="-2"/>
              </w:rPr>
              <w:t>f</w:t>
            </w:r>
            <w:r w:rsidRPr="005D71D2">
              <w:rPr>
                <w:rFonts w:ascii="Arial" w:hAnsi="Arial" w:cs="Arial"/>
              </w:rPr>
              <w:t>fici</w:t>
            </w:r>
            <w:r w:rsidRPr="005D71D2">
              <w:rPr>
                <w:rFonts w:ascii="Arial" w:hAnsi="Arial" w:cs="Arial"/>
                <w:spacing w:val="4"/>
              </w:rPr>
              <w:t>e</w:t>
            </w:r>
            <w:r w:rsidRPr="005D71D2">
              <w:rPr>
                <w:rFonts w:ascii="Arial" w:hAnsi="Arial" w:cs="Arial"/>
              </w:rPr>
              <w:t>nt</w:t>
            </w:r>
            <w:r w:rsidRPr="005D71D2">
              <w:rPr>
                <w:rFonts w:ascii="Arial" w:hAnsi="Arial" w:cs="Arial"/>
                <w:spacing w:val="-10"/>
              </w:rPr>
              <w:t xml:space="preserve"> </w:t>
            </w:r>
            <w:r w:rsidRPr="005D71D2">
              <w:rPr>
                <w:rFonts w:ascii="Arial" w:hAnsi="Arial" w:cs="Arial"/>
              </w:rPr>
              <w:t>and</w:t>
            </w:r>
            <w:r w:rsidRPr="005D71D2">
              <w:rPr>
                <w:rFonts w:ascii="Arial" w:hAnsi="Arial" w:cs="Arial"/>
                <w:spacing w:val="-2"/>
              </w:rPr>
              <w:t xml:space="preserve"> </w:t>
            </w:r>
            <w:r w:rsidRPr="005D71D2">
              <w:rPr>
                <w:rFonts w:ascii="Arial" w:hAnsi="Arial" w:cs="Arial"/>
              </w:rPr>
              <w:t>r</w:t>
            </w:r>
            <w:r w:rsidRPr="005D71D2">
              <w:rPr>
                <w:rFonts w:ascii="Arial" w:hAnsi="Arial" w:cs="Arial"/>
                <w:spacing w:val="1"/>
              </w:rPr>
              <w:t>e</w:t>
            </w:r>
            <w:r w:rsidRPr="005D71D2">
              <w:rPr>
                <w:rFonts w:ascii="Arial" w:hAnsi="Arial" w:cs="Arial"/>
              </w:rPr>
              <w:t>cent.</w:t>
            </w:r>
          </w:p>
        </w:tc>
        <w:tc>
          <w:tcPr>
            <w:tcW w:w="6444" w:type="dxa"/>
            <w:tcBorders>
              <w:top w:val="single" w:sz="5" w:space="0" w:color="000000"/>
              <w:left w:val="single" w:sz="5" w:space="0" w:color="000000"/>
              <w:bottom w:val="single" w:sz="5" w:space="0" w:color="000000"/>
              <w:right w:val="single" w:sz="5" w:space="0" w:color="000000"/>
            </w:tcBorders>
          </w:tcPr>
          <w:p w14:paraId="49ACCA8B" w14:textId="77777777" w:rsidR="00983612" w:rsidRPr="005D71D2" w:rsidRDefault="00983612">
            <w:pPr>
              <w:rPr>
                <w:rFonts w:ascii="Arial" w:hAnsi="Arial" w:cs="Arial"/>
              </w:rPr>
            </w:pPr>
          </w:p>
        </w:tc>
      </w:tr>
      <w:tr w:rsidR="00983612" w:rsidRPr="005D71D2" w14:paraId="328A9C73" w14:textId="77777777" w:rsidTr="005D71D2">
        <w:trPr>
          <w:trHeight w:hRule="exact" w:val="848"/>
        </w:trPr>
        <w:tc>
          <w:tcPr>
            <w:tcW w:w="5350" w:type="dxa"/>
            <w:tcBorders>
              <w:top w:val="single" w:sz="5" w:space="0" w:color="000000"/>
              <w:left w:val="single" w:sz="5" w:space="0" w:color="000000"/>
              <w:bottom w:val="single" w:sz="5" w:space="0" w:color="000000"/>
              <w:right w:val="single" w:sz="5" w:space="0" w:color="000000"/>
            </w:tcBorders>
          </w:tcPr>
          <w:p w14:paraId="17FBEDA3" w14:textId="77777777" w:rsidR="00983612" w:rsidRPr="005D71D2" w:rsidRDefault="00A927E9">
            <w:pPr>
              <w:spacing w:line="220" w:lineRule="exact"/>
              <w:ind w:left="460"/>
              <w:rPr>
                <w:rFonts w:ascii="Arial" w:hAnsi="Arial" w:cs="Arial"/>
              </w:rPr>
            </w:pPr>
            <w:r w:rsidRPr="005D71D2">
              <w:rPr>
                <w:rFonts w:ascii="Arial" w:hAnsi="Arial" w:cs="Arial"/>
              </w:rPr>
              <w:t>Is</w:t>
            </w:r>
            <w:r w:rsidRPr="005D71D2">
              <w:rPr>
                <w:rFonts w:ascii="Arial" w:hAnsi="Arial" w:cs="Arial"/>
                <w:spacing w:val="9"/>
              </w:rPr>
              <w:t xml:space="preserve"> </w:t>
            </w:r>
            <w:r w:rsidRPr="005D71D2">
              <w:rPr>
                <w:rFonts w:ascii="Arial" w:hAnsi="Arial" w:cs="Arial"/>
              </w:rPr>
              <w:t>the</w:t>
            </w:r>
            <w:r w:rsidRPr="005D71D2">
              <w:rPr>
                <w:rFonts w:ascii="Arial" w:hAnsi="Arial" w:cs="Arial"/>
                <w:spacing w:val="21"/>
              </w:rPr>
              <w:t xml:space="preserve"> </w:t>
            </w:r>
            <w:r w:rsidRPr="005D71D2">
              <w:rPr>
                <w:rFonts w:ascii="Arial" w:hAnsi="Arial" w:cs="Arial"/>
                <w:w w:val="104"/>
              </w:rPr>
              <w:t>lan</w:t>
            </w:r>
            <w:r w:rsidRPr="005D71D2">
              <w:rPr>
                <w:rFonts w:ascii="Arial" w:hAnsi="Arial" w:cs="Arial"/>
                <w:spacing w:val="2"/>
                <w:w w:val="104"/>
              </w:rPr>
              <w:t>g</w:t>
            </w:r>
            <w:r w:rsidRPr="005D71D2">
              <w:rPr>
                <w:rFonts w:ascii="Arial" w:hAnsi="Arial" w:cs="Arial"/>
                <w:w w:val="104"/>
              </w:rPr>
              <w:t>ua</w:t>
            </w:r>
            <w:r w:rsidRPr="005D71D2">
              <w:rPr>
                <w:rFonts w:ascii="Arial" w:hAnsi="Arial" w:cs="Arial"/>
                <w:spacing w:val="2"/>
                <w:w w:val="104"/>
              </w:rPr>
              <w:t>g</w:t>
            </w:r>
            <w:r w:rsidRPr="005D71D2">
              <w:rPr>
                <w:rFonts w:ascii="Arial" w:hAnsi="Arial" w:cs="Arial"/>
                <w:w w:val="104"/>
              </w:rPr>
              <w:t>e/Engl</w:t>
            </w:r>
            <w:r w:rsidRPr="005D71D2">
              <w:rPr>
                <w:rFonts w:ascii="Arial" w:hAnsi="Arial" w:cs="Arial"/>
                <w:spacing w:val="2"/>
                <w:w w:val="104"/>
              </w:rPr>
              <w:t>i</w:t>
            </w:r>
            <w:r w:rsidRPr="005D71D2">
              <w:rPr>
                <w:rFonts w:ascii="Arial" w:hAnsi="Arial" w:cs="Arial"/>
                <w:w w:val="104"/>
              </w:rPr>
              <w:t>sh</w:t>
            </w:r>
            <w:r w:rsidRPr="005D71D2">
              <w:rPr>
                <w:rFonts w:ascii="Arial" w:hAnsi="Arial" w:cs="Arial"/>
                <w:spacing w:val="9"/>
                <w:w w:val="104"/>
              </w:rPr>
              <w:t xml:space="preserve"> </w:t>
            </w:r>
            <w:r w:rsidRPr="005D71D2">
              <w:rPr>
                <w:rFonts w:ascii="Arial" w:hAnsi="Arial" w:cs="Arial"/>
                <w:spacing w:val="2"/>
              </w:rPr>
              <w:t>q</w:t>
            </w:r>
            <w:r w:rsidRPr="005D71D2">
              <w:rPr>
                <w:rFonts w:ascii="Arial" w:hAnsi="Arial" w:cs="Arial"/>
              </w:rPr>
              <w:t>uali</w:t>
            </w:r>
            <w:r w:rsidRPr="005D71D2">
              <w:rPr>
                <w:rFonts w:ascii="Arial" w:hAnsi="Arial" w:cs="Arial"/>
                <w:spacing w:val="1"/>
              </w:rPr>
              <w:t>t</w:t>
            </w:r>
            <w:r w:rsidRPr="005D71D2">
              <w:rPr>
                <w:rFonts w:ascii="Arial" w:hAnsi="Arial" w:cs="Arial"/>
              </w:rPr>
              <w:t>y</w:t>
            </w:r>
            <w:r w:rsidRPr="005D71D2">
              <w:rPr>
                <w:rFonts w:ascii="Arial" w:hAnsi="Arial" w:cs="Arial"/>
                <w:spacing w:val="42"/>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2"/>
              </w:rPr>
              <w:t xml:space="preserve"> </w:t>
            </w:r>
            <w:r w:rsidRPr="005D71D2">
              <w:rPr>
                <w:rFonts w:ascii="Arial" w:hAnsi="Arial" w:cs="Arial"/>
              </w:rPr>
              <w:t>the</w:t>
            </w:r>
            <w:r w:rsidRPr="005D71D2">
              <w:rPr>
                <w:rFonts w:ascii="Arial" w:hAnsi="Arial" w:cs="Arial"/>
                <w:spacing w:val="20"/>
              </w:rPr>
              <w:t xml:space="preserve"> </w:t>
            </w:r>
            <w:r w:rsidRPr="005D71D2">
              <w:rPr>
                <w:rFonts w:ascii="Arial" w:hAnsi="Arial" w:cs="Arial"/>
                <w:spacing w:val="2"/>
                <w:w w:val="107"/>
              </w:rPr>
              <w:t>a</w:t>
            </w:r>
            <w:r w:rsidRPr="005D71D2">
              <w:rPr>
                <w:rFonts w:ascii="Arial" w:hAnsi="Arial" w:cs="Arial"/>
                <w:w w:val="107"/>
              </w:rPr>
              <w:t>r</w:t>
            </w:r>
            <w:r w:rsidRPr="005D71D2">
              <w:rPr>
                <w:rFonts w:ascii="Arial" w:hAnsi="Arial" w:cs="Arial"/>
                <w:spacing w:val="1"/>
                <w:w w:val="107"/>
              </w:rPr>
              <w:t>t</w:t>
            </w:r>
            <w:r w:rsidRPr="005D71D2">
              <w:rPr>
                <w:rFonts w:ascii="Arial" w:hAnsi="Arial" w:cs="Arial"/>
                <w:w w:val="107"/>
              </w:rPr>
              <w:t>icle</w:t>
            </w:r>
            <w:r w:rsidRPr="005D71D2">
              <w:rPr>
                <w:rFonts w:ascii="Arial" w:hAnsi="Arial" w:cs="Arial"/>
                <w:spacing w:val="1"/>
                <w:w w:val="107"/>
              </w:rPr>
              <w:t xml:space="preserve"> </w:t>
            </w:r>
            <w:r w:rsidRPr="005D71D2">
              <w:rPr>
                <w:rFonts w:ascii="Arial" w:hAnsi="Arial" w:cs="Arial"/>
                <w:w w:val="108"/>
              </w:rPr>
              <w:t>suit</w:t>
            </w:r>
            <w:r w:rsidRPr="005D71D2">
              <w:rPr>
                <w:rFonts w:ascii="Arial" w:hAnsi="Arial" w:cs="Arial"/>
                <w:spacing w:val="2"/>
                <w:w w:val="108"/>
              </w:rPr>
              <w:t>a</w:t>
            </w:r>
            <w:r w:rsidRPr="005D71D2">
              <w:rPr>
                <w:rFonts w:ascii="Arial" w:hAnsi="Arial" w:cs="Arial"/>
                <w:w w:val="104"/>
              </w:rPr>
              <w:t>ble</w:t>
            </w:r>
          </w:p>
          <w:p w14:paraId="36D852B8" w14:textId="77777777" w:rsidR="00983612" w:rsidRPr="005D71D2" w:rsidRDefault="00A927E9">
            <w:pPr>
              <w:ind w:left="460"/>
              <w:rPr>
                <w:rFonts w:ascii="Arial" w:hAnsi="Arial" w:cs="Arial"/>
              </w:rPr>
            </w:pPr>
            <w:r w:rsidRPr="005D71D2">
              <w:rPr>
                <w:rFonts w:ascii="Arial" w:hAnsi="Arial" w:cs="Arial"/>
                <w:w w:val="108"/>
              </w:rPr>
              <w:t>f</w:t>
            </w:r>
            <w:r w:rsidRPr="005D71D2">
              <w:rPr>
                <w:rFonts w:ascii="Arial" w:hAnsi="Arial" w:cs="Arial"/>
                <w:spacing w:val="2"/>
                <w:w w:val="108"/>
              </w:rPr>
              <w:t>o</w:t>
            </w:r>
            <w:r w:rsidRPr="005D71D2">
              <w:rPr>
                <w:rFonts w:ascii="Arial" w:hAnsi="Arial" w:cs="Arial"/>
                <w:w w:val="108"/>
              </w:rPr>
              <w:t>r</w:t>
            </w:r>
            <w:r w:rsidRPr="005D71D2">
              <w:rPr>
                <w:rFonts w:ascii="Arial" w:hAnsi="Arial" w:cs="Arial"/>
                <w:spacing w:val="-3"/>
                <w:w w:val="108"/>
              </w:rPr>
              <w:t xml:space="preserve"> </w:t>
            </w:r>
            <w:r w:rsidRPr="005D71D2">
              <w:rPr>
                <w:rFonts w:ascii="Arial" w:hAnsi="Arial" w:cs="Arial"/>
              </w:rPr>
              <w:t>sch</w:t>
            </w:r>
            <w:r w:rsidRPr="005D71D2">
              <w:rPr>
                <w:rFonts w:ascii="Arial" w:hAnsi="Arial" w:cs="Arial"/>
                <w:spacing w:val="1"/>
              </w:rPr>
              <w:t>o</w:t>
            </w:r>
            <w:r w:rsidRPr="005D71D2">
              <w:rPr>
                <w:rFonts w:ascii="Arial" w:hAnsi="Arial" w:cs="Arial"/>
              </w:rPr>
              <w:t>la</w:t>
            </w:r>
            <w:r w:rsidRPr="005D71D2">
              <w:rPr>
                <w:rFonts w:ascii="Arial" w:hAnsi="Arial" w:cs="Arial"/>
                <w:spacing w:val="1"/>
              </w:rPr>
              <w:t>r</w:t>
            </w:r>
            <w:r w:rsidRPr="005D71D2">
              <w:rPr>
                <w:rFonts w:ascii="Arial" w:hAnsi="Arial" w:cs="Arial"/>
              </w:rPr>
              <w:t>ly</w:t>
            </w:r>
            <w:r w:rsidRPr="005D71D2">
              <w:rPr>
                <w:rFonts w:ascii="Arial" w:hAnsi="Arial" w:cs="Arial"/>
                <w:spacing w:val="38"/>
              </w:rPr>
              <w:t xml:space="preserve"> </w:t>
            </w:r>
            <w:r w:rsidRPr="005D71D2">
              <w:rPr>
                <w:rFonts w:ascii="Arial" w:hAnsi="Arial" w:cs="Arial"/>
                <w:w w:val="99"/>
              </w:rPr>
              <w:t>c</w:t>
            </w:r>
            <w:r w:rsidRPr="005D71D2">
              <w:rPr>
                <w:rFonts w:ascii="Arial" w:hAnsi="Arial" w:cs="Arial"/>
                <w:spacing w:val="2"/>
                <w:w w:val="99"/>
              </w:rPr>
              <w:t>o</w:t>
            </w:r>
            <w:r w:rsidRPr="005D71D2">
              <w:rPr>
                <w:rFonts w:ascii="Arial" w:hAnsi="Arial" w:cs="Arial"/>
                <w:w w:val="106"/>
              </w:rPr>
              <w:t>m</w:t>
            </w:r>
            <w:r w:rsidRPr="005D71D2">
              <w:rPr>
                <w:rFonts w:ascii="Arial" w:hAnsi="Arial" w:cs="Arial"/>
                <w:spacing w:val="-3"/>
                <w:w w:val="106"/>
              </w:rPr>
              <w:t>m</w:t>
            </w:r>
            <w:r w:rsidRPr="005D71D2">
              <w:rPr>
                <w:rFonts w:ascii="Arial" w:hAnsi="Arial" w:cs="Arial"/>
                <w:w w:val="110"/>
              </w:rPr>
              <w:t>u</w:t>
            </w:r>
            <w:r w:rsidRPr="005D71D2">
              <w:rPr>
                <w:rFonts w:ascii="Arial" w:hAnsi="Arial" w:cs="Arial"/>
                <w:spacing w:val="2"/>
                <w:w w:val="110"/>
              </w:rPr>
              <w:t>n</w:t>
            </w:r>
            <w:r w:rsidRPr="005D71D2">
              <w:rPr>
                <w:rFonts w:ascii="Arial" w:hAnsi="Arial" w:cs="Arial"/>
                <w:w w:val="104"/>
              </w:rPr>
              <w:t>ic</w:t>
            </w:r>
            <w:r w:rsidRPr="005D71D2">
              <w:rPr>
                <w:rFonts w:ascii="Arial" w:hAnsi="Arial" w:cs="Arial"/>
                <w:spacing w:val="1"/>
                <w:w w:val="104"/>
              </w:rPr>
              <w:t>a</w:t>
            </w:r>
            <w:r w:rsidRPr="005D71D2">
              <w:rPr>
                <w:rFonts w:ascii="Arial" w:hAnsi="Arial" w:cs="Arial"/>
                <w:w w:val="104"/>
              </w:rPr>
              <w:t>ti</w:t>
            </w:r>
            <w:r w:rsidRPr="005D71D2">
              <w:rPr>
                <w:rFonts w:ascii="Arial" w:hAnsi="Arial" w:cs="Arial"/>
                <w:spacing w:val="2"/>
                <w:w w:val="104"/>
              </w:rPr>
              <w:t>o</w:t>
            </w:r>
            <w:r w:rsidRPr="005D71D2">
              <w:rPr>
                <w:rFonts w:ascii="Arial" w:hAnsi="Arial" w:cs="Arial"/>
                <w:w w:val="108"/>
              </w:rPr>
              <w:t>ns?</w:t>
            </w:r>
          </w:p>
        </w:tc>
        <w:tc>
          <w:tcPr>
            <w:tcW w:w="9355" w:type="dxa"/>
            <w:tcBorders>
              <w:top w:val="single" w:sz="5" w:space="0" w:color="000000"/>
              <w:left w:val="single" w:sz="5" w:space="0" w:color="000000"/>
              <w:bottom w:val="single" w:sz="5" w:space="0" w:color="000000"/>
              <w:right w:val="single" w:sz="5" w:space="0" w:color="000000"/>
            </w:tcBorders>
          </w:tcPr>
          <w:p w14:paraId="23EA21C8" w14:textId="77777777" w:rsidR="00983612" w:rsidRPr="005D71D2" w:rsidRDefault="00983612">
            <w:pPr>
              <w:spacing w:before="3" w:line="220" w:lineRule="exact"/>
              <w:rPr>
                <w:rFonts w:ascii="Arial" w:hAnsi="Arial" w:cs="Arial"/>
              </w:rPr>
            </w:pPr>
          </w:p>
          <w:p w14:paraId="681EAD53" w14:textId="77777777" w:rsidR="00983612" w:rsidRPr="005D71D2" w:rsidRDefault="00A927E9">
            <w:pPr>
              <w:ind w:left="102"/>
              <w:rPr>
                <w:rFonts w:ascii="Arial" w:hAnsi="Arial" w:cs="Arial"/>
              </w:rPr>
            </w:pPr>
            <w:r w:rsidRPr="005D71D2">
              <w:rPr>
                <w:rFonts w:ascii="Arial" w:hAnsi="Arial" w:cs="Arial"/>
              </w:rPr>
              <w:t>Yes,</w:t>
            </w:r>
            <w:r w:rsidRPr="005D71D2">
              <w:rPr>
                <w:rFonts w:ascii="Arial" w:hAnsi="Arial" w:cs="Arial"/>
                <w:spacing w:val="-4"/>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spacing w:val="2"/>
              </w:rPr>
              <w:t>q</w:t>
            </w:r>
            <w:r w:rsidRPr="005D71D2">
              <w:rPr>
                <w:rFonts w:ascii="Arial" w:hAnsi="Arial" w:cs="Arial"/>
              </w:rPr>
              <w:t>ua</w:t>
            </w:r>
            <w:r w:rsidRPr="005D71D2">
              <w:rPr>
                <w:rFonts w:ascii="Arial" w:hAnsi="Arial" w:cs="Arial"/>
                <w:spacing w:val="1"/>
              </w:rPr>
              <w:t>l</w:t>
            </w:r>
            <w:r w:rsidRPr="005D71D2">
              <w:rPr>
                <w:rFonts w:ascii="Arial" w:hAnsi="Arial" w:cs="Arial"/>
              </w:rPr>
              <w:t>i</w:t>
            </w:r>
            <w:r w:rsidRPr="005D71D2">
              <w:rPr>
                <w:rFonts w:ascii="Arial" w:hAnsi="Arial" w:cs="Arial"/>
                <w:spacing w:val="2"/>
              </w:rPr>
              <w:t>t</w:t>
            </w:r>
            <w:r w:rsidRPr="005D71D2">
              <w:rPr>
                <w:rFonts w:ascii="Arial" w:hAnsi="Arial" w:cs="Arial"/>
              </w:rPr>
              <w:t>y</w:t>
            </w:r>
            <w:r w:rsidRPr="005D71D2">
              <w:rPr>
                <w:rFonts w:ascii="Arial" w:hAnsi="Arial" w:cs="Arial"/>
                <w:spacing w:val="-10"/>
              </w:rPr>
              <w:t xml:space="preserve"> </w:t>
            </w:r>
            <w:r w:rsidRPr="005D71D2">
              <w:rPr>
                <w:rFonts w:ascii="Arial" w:hAnsi="Arial" w:cs="Arial"/>
                <w:spacing w:val="4"/>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the</w:t>
            </w:r>
            <w:r w:rsidRPr="005D71D2">
              <w:rPr>
                <w:rFonts w:ascii="Arial" w:hAnsi="Arial" w:cs="Arial"/>
                <w:spacing w:val="-2"/>
              </w:rPr>
              <w:t xml:space="preserve"> </w:t>
            </w:r>
            <w:r w:rsidRPr="005D71D2">
              <w:rPr>
                <w:rFonts w:ascii="Arial" w:hAnsi="Arial" w:cs="Arial"/>
              </w:rPr>
              <w:t>l</w:t>
            </w:r>
            <w:r w:rsidRPr="005D71D2">
              <w:rPr>
                <w:rFonts w:ascii="Arial" w:hAnsi="Arial" w:cs="Arial"/>
                <w:spacing w:val="3"/>
              </w:rPr>
              <w:t>a</w:t>
            </w:r>
            <w:r w:rsidRPr="005D71D2">
              <w:rPr>
                <w:rFonts w:ascii="Arial" w:hAnsi="Arial" w:cs="Arial"/>
                <w:spacing w:val="1"/>
              </w:rPr>
              <w:t>n</w:t>
            </w:r>
            <w:r w:rsidRPr="005D71D2">
              <w:rPr>
                <w:rFonts w:ascii="Arial" w:hAnsi="Arial" w:cs="Arial"/>
                <w:spacing w:val="-1"/>
              </w:rPr>
              <w:t>g</w:t>
            </w:r>
            <w:r w:rsidRPr="005D71D2">
              <w:rPr>
                <w:rFonts w:ascii="Arial" w:hAnsi="Arial" w:cs="Arial"/>
              </w:rPr>
              <w:t>u</w:t>
            </w:r>
            <w:r w:rsidRPr="005D71D2">
              <w:rPr>
                <w:rFonts w:ascii="Arial" w:hAnsi="Arial" w:cs="Arial"/>
                <w:spacing w:val="2"/>
              </w:rPr>
              <w:t>a</w:t>
            </w:r>
            <w:r w:rsidRPr="005D71D2">
              <w:rPr>
                <w:rFonts w:ascii="Arial" w:hAnsi="Arial" w:cs="Arial"/>
                <w:spacing w:val="1"/>
              </w:rPr>
              <w:t>g</w:t>
            </w:r>
            <w:r w:rsidRPr="005D71D2">
              <w:rPr>
                <w:rFonts w:ascii="Arial" w:hAnsi="Arial" w:cs="Arial"/>
              </w:rPr>
              <w:t>e/Engli</w:t>
            </w:r>
            <w:r w:rsidRPr="005D71D2">
              <w:rPr>
                <w:rFonts w:ascii="Arial" w:hAnsi="Arial" w:cs="Arial"/>
                <w:spacing w:val="2"/>
              </w:rPr>
              <w:t>s</w:t>
            </w:r>
            <w:r w:rsidRPr="005D71D2">
              <w:rPr>
                <w:rFonts w:ascii="Arial" w:hAnsi="Arial" w:cs="Arial"/>
              </w:rPr>
              <w:t>h</w:t>
            </w:r>
            <w:r w:rsidRPr="005D71D2">
              <w:rPr>
                <w:rFonts w:ascii="Arial" w:hAnsi="Arial" w:cs="Arial"/>
                <w:spacing w:val="-15"/>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3"/>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a</w:t>
            </w:r>
            <w:r w:rsidRPr="005D71D2">
              <w:rPr>
                <w:rFonts w:ascii="Arial" w:hAnsi="Arial" w:cs="Arial"/>
              </w:rPr>
              <w:t>rticle</w:t>
            </w:r>
            <w:r w:rsidRPr="005D71D2">
              <w:rPr>
                <w:rFonts w:ascii="Arial" w:hAnsi="Arial" w:cs="Arial"/>
                <w:spacing w:val="-4"/>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spacing w:val="1"/>
              </w:rPr>
              <w:t>s</w:t>
            </w:r>
            <w:r w:rsidRPr="005D71D2">
              <w:rPr>
                <w:rFonts w:ascii="Arial" w:hAnsi="Arial" w:cs="Arial"/>
              </w:rPr>
              <w:t>u</w:t>
            </w:r>
            <w:r w:rsidRPr="005D71D2">
              <w:rPr>
                <w:rFonts w:ascii="Arial" w:hAnsi="Arial" w:cs="Arial"/>
                <w:spacing w:val="-1"/>
              </w:rPr>
              <w:t>i</w:t>
            </w:r>
            <w:r w:rsidRPr="005D71D2">
              <w:rPr>
                <w:rFonts w:ascii="Arial" w:hAnsi="Arial" w:cs="Arial"/>
              </w:rPr>
              <w:t>t</w:t>
            </w:r>
            <w:r w:rsidRPr="005D71D2">
              <w:rPr>
                <w:rFonts w:ascii="Arial" w:hAnsi="Arial" w:cs="Arial"/>
                <w:spacing w:val="3"/>
              </w:rPr>
              <w:t>a</w:t>
            </w:r>
            <w:r w:rsidRPr="005D71D2">
              <w:rPr>
                <w:rFonts w:ascii="Arial" w:hAnsi="Arial" w:cs="Arial"/>
                <w:spacing w:val="1"/>
              </w:rPr>
              <w:t>b</w:t>
            </w:r>
            <w:r w:rsidRPr="005D71D2">
              <w:rPr>
                <w:rFonts w:ascii="Arial" w:hAnsi="Arial" w:cs="Arial"/>
              </w:rPr>
              <w:t>le</w:t>
            </w:r>
            <w:r w:rsidRPr="005D71D2">
              <w:rPr>
                <w:rFonts w:ascii="Arial" w:hAnsi="Arial" w:cs="Arial"/>
                <w:spacing w:val="-6"/>
              </w:rPr>
              <w:t xml:space="preserve"> </w:t>
            </w:r>
            <w:r w:rsidRPr="005D71D2">
              <w:rPr>
                <w:rFonts w:ascii="Arial" w:hAnsi="Arial" w:cs="Arial"/>
              </w:rPr>
              <w:t>for</w:t>
            </w:r>
            <w:r w:rsidRPr="005D71D2">
              <w:rPr>
                <w:rFonts w:ascii="Arial" w:hAnsi="Arial" w:cs="Arial"/>
                <w:spacing w:val="-1"/>
              </w:rPr>
              <w:t xml:space="preserve"> </w:t>
            </w:r>
            <w:r w:rsidRPr="005D71D2">
              <w:rPr>
                <w:rFonts w:ascii="Arial" w:hAnsi="Arial" w:cs="Arial"/>
              </w:rPr>
              <w:t>schola</w:t>
            </w:r>
            <w:r w:rsidRPr="005D71D2">
              <w:rPr>
                <w:rFonts w:ascii="Arial" w:hAnsi="Arial" w:cs="Arial"/>
                <w:spacing w:val="1"/>
              </w:rPr>
              <w:t>r</w:t>
            </w:r>
            <w:r w:rsidRPr="005D71D2">
              <w:rPr>
                <w:rFonts w:ascii="Arial" w:hAnsi="Arial" w:cs="Arial"/>
                <w:spacing w:val="2"/>
              </w:rPr>
              <w:t>l</w:t>
            </w:r>
            <w:r w:rsidRPr="005D71D2">
              <w:rPr>
                <w:rFonts w:ascii="Arial" w:hAnsi="Arial" w:cs="Arial"/>
              </w:rPr>
              <w:t>y</w:t>
            </w:r>
            <w:r w:rsidRPr="005D71D2">
              <w:rPr>
                <w:rFonts w:ascii="Arial" w:hAnsi="Arial" w:cs="Arial"/>
                <w:spacing w:val="-11"/>
              </w:rPr>
              <w:t xml:space="preserve"> </w:t>
            </w:r>
            <w:r w:rsidRPr="005D71D2">
              <w:rPr>
                <w:rFonts w:ascii="Arial" w:hAnsi="Arial" w:cs="Arial"/>
              </w:rPr>
              <w:t>c</w:t>
            </w:r>
            <w:r w:rsidRPr="005D71D2">
              <w:rPr>
                <w:rFonts w:ascii="Arial" w:hAnsi="Arial" w:cs="Arial"/>
                <w:spacing w:val="5"/>
              </w:rPr>
              <w:t>o</w:t>
            </w:r>
            <w:r w:rsidRPr="005D71D2">
              <w:rPr>
                <w:rFonts w:ascii="Arial" w:hAnsi="Arial" w:cs="Arial"/>
                <w:spacing w:val="-1"/>
              </w:rPr>
              <w:t>mm</w:t>
            </w:r>
            <w:r w:rsidRPr="005D71D2">
              <w:rPr>
                <w:rFonts w:ascii="Arial" w:hAnsi="Arial" w:cs="Arial"/>
                <w:spacing w:val="1"/>
              </w:rPr>
              <w:t>u</w:t>
            </w:r>
            <w:r w:rsidRPr="005D71D2">
              <w:rPr>
                <w:rFonts w:ascii="Arial" w:hAnsi="Arial" w:cs="Arial"/>
              </w:rPr>
              <w:t>ni</w:t>
            </w:r>
            <w:r w:rsidRPr="005D71D2">
              <w:rPr>
                <w:rFonts w:ascii="Arial" w:hAnsi="Arial" w:cs="Arial"/>
                <w:spacing w:val="1"/>
              </w:rPr>
              <w:t>c</w:t>
            </w:r>
            <w:r w:rsidRPr="005D71D2">
              <w:rPr>
                <w:rFonts w:ascii="Arial" w:hAnsi="Arial" w:cs="Arial"/>
              </w:rPr>
              <w:t>at</w:t>
            </w:r>
            <w:r w:rsidRPr="005D71D2">
              <w:rPr>
                <w:rFonts w:ascii="Arial" w:hAnsi="Arial" w:cs="Arial"/>
                <w:spacing w:val="2"/>
              </w:rPr>
              <w:t>i</w:t>
            </w:r>
            <w:r w:rsidRPr="005D71D2">
              <w:rPr>
                <w:rFonts w:ascii="Arial" w:hAnsi="Arial" w:cs="Arial"/>
                <w:spacing w:val="1"/>
              </w:rPr>
              <w:t>o</w:t>
            </w:r>
            <w:r w:rsidRPr="005D71D2">
              <w:rPr>
                <w:rFonts w:ascii="Arial" w:hAnsi="Arial" w:cs="Arial"/>
                <w:spacing w:val="-1"/>
              </w:rPr>
              <w:t>n</w:t>
            </w:r>
            <w:r w:rsidRPr="005D71D2">
              <w:rPr>
                <w:rFonts w:ascii="Arial" w:hAnsi="Arial" w:cs="Arial"/>
              </w:rPr>
              <w:t>s.</w:t>
            </w:r>
          </w:p>
        </w:tc>
        <w:tc>
          <w:tcPr>
            <w:tcW w:w="6444" w:type="dxa"/>
            <w:tcBorders>
              <w:top w:val="single" w:sz="5" w:space="0" w:color="000000"/>
              <w:left w:val="single" w:sz="5" w:space="0" w:color="000000"/>
              <w:bottom w:val="single" w:sz="5" w:space="0" w:color="000000"/>
              <w:right w:val="single" w:sz="5" w:space="0" w:color="000000"/>
            </w:tcBorders>
          </w:tcPr>
          <w:p w14:paraId="7BEC47C7" w14:textId="77777777" w:rsidR="00983612" w:rsidRPr="005D71D2" w:rsidRDefault="00983612">
            <w:pPr>
              <w:rPr>
                <w:rFonts w:ascii="Arial" w:hAnsi="Arial" w:cs="Arial"/>
              </w:rPr>
            </w:pPr>
          </w:p>
        </w:tc>
      </w:tr>
      <w:tr w:rsidR="00983612" w:rsidRPr="005D71D2" w14:paraId="4FB43642" w14:textId="77777777">
        <w:trPr>
          <w:trHeight w:hRule="exact" w:val="1188"/>
        </w:trPr>
        <w:tc>
          <w:tcPr>
            <w:tcW w:w="5350" w:type="dxa"/>
            <w:tcBorders>
              <w:top w:val="single" w:sz="5" w:space="0" w:color="000000"/>
              <w:left w:val="single" w:sz="5" w:space="0" w:color="000000"/>
              <w:bottom w:val="single" w:sz="5" w:space="0" w:color="000000"/>
              <w:right w:val="single" w:sz="5" w:space="0" w:color="000000"/>
            </w:tcBorders>
          </w:tcPr>
          <w:p w14:paraId="0AA0A4B3" w14:textId="77777777" w:rsidR="00983612" w:rsidRPr="005D71D2" w:rsidRDefault="00A927E9">
            <w:pPr>
              <w:spacing w:line="220" w:lineRule="exact"/>
              <w:ind w:left="100"/>
              <w:rPr>
                <w:rFonts w:ascii="Arial" w:hAnsi="Arial" w:cs="Arial"/>
              </w:rPr>
            </w:pPr>
            <w:r w:rsidRPr="005D71D2">
              <w:rPr>
                <w:rFonts w:ascii="Arial" w:hAnsi="Arial" w:cs="Arial"/>
                <w:w w:val="107"/>
                <w:u w:val="thick" w:color="000000"/>
              </w:rPr>
              <w:t>Op</w:t>
            </w:r>
            <w:r w:rsidRPr="005D71D2">
              <w:rPr>
                <w:rFonts w:ascii="Arial" w:hAnsi="Arial" w:cs="Arial"/>
                <w:spacing w:val="2"/>
                <w:w w:val="107"/>
                <w:u w:val="thick" w:color="000000"/>
              </w:rPr>
              <w:t>t</w:t>
            </w:r>
            <w:r w:rsidRPr="005D71D2">
              <w:rPr>
                <w:rFonts w:ascii="Arial" w:hAnsi="Arial" w:cs="Arial"/>
                <w:w w:val="107"/>
                <w:u w:val="thick" w:color="000000"/>
              </w:rPr>
              <w:t>ion</w:t>
            </w:r>
            <w:r w:rsidRPr="005D71D2">
              <w:rPr>
                <w:rFonts w:ascii="Arial" w:hAnsi="Arial" w:cs="Arial"/>
                <w:spacing w:val="2"/>
                <w:w w:val="107"/>
                <w:u w:val="thick" w:color="000000"/>
              </w:rPr>
              <w:t>a</w:t>
            </w:r>
            <w:r w:rsidRPr="005D71D2">
              <w:rPr>
                <w:rFonts w:ascii="Arial" w:hAnsi="Arial" w:cs="Arial"/>
                <w:w w:val="107"/>
                <w:u w:val="thick" w:color="000000"/>
              </w:rPr>
              <w:t>l/</w:t>
            </w:r>
            <w:r w:rsidRPr="005D71D2">
              <w:rPr>
                <w:rFonts w:ascii="Arial" w:hAnsi="Arial" w:cs="Arial"/>
                <w:spacing w:val="-2"/>
                <w:w w:val="107"/>
                <w:u w:val="thick" w:color="000000"/>
              </w:rPr>
              <w:t>G</w:t>
            </w:r>
            <w:r w:rsidRPr="005D71D2">
              <w:rPr>
                <w:rFonts w:ascii="Arial" w:hAnsi="Arial" w:cs="Arial"/>
                <w:w w:val="107"/>
                <w:u w:val="thick" w:color="000000"/>
              </w:rPr>
              <w:t>ener</w:t>
            </w:r>
            <w:r w:rsidRPr="005D71D2">
              <w:rPr>
                <w:rFonts w:ascii="Arial" w:hAnsi="Arial" w:cs="Arial"/>
                <w:spacing w:val="2"/>
                <w:w w:val="107"/>
                <w:u w:val="thick" w:color="000000"/>
              </w:rPr>
              <w:t>a</w:t>
            </w:r>
            <w:r w:rsidRPr="005D71D2">
              <w:rPr>
                <w:rFonts w:ascii="Arial" w:hAnsi="Arial" w:cs="Arial"/>
                <w:w w:val="107"/>
                <w:u w:val="thick" w:color="000000"/>
              </w:rPr>
              <w:t>l</w:t>
            </w:r>
            <w:r w:rsidRPr="005D71D2">
              <w:rPr>
                <w:rFonts w:ascii="Arial" w:hAnsi="Arial" w:cs="Arial"/>
                <w:spacing w:val="3"/>
                <w:w w:val="107"/>
              </w:rPr>
              <w:t xml:space="preserve"> </w:t>
            </w:r>
            <w:r w:rsidRPr="005D71D2">
              <w:rPr>
                <w:rFonts w:ascii="Arial" w:hAnsi="Arial" w:cs="Arial"/>
              </w:rPr>
              <w:t>c</w:t>
            </w:r>
            <w:r w:rsidRPr="005D71D2">
              <w:rPr>
                <w:rFonts w:ascii="Arial" w:hAnsi="Arial" w:cs="Arial"/>
                <w:spacing w:val="4"/>
              </w:rPr>
              <w:t>o</w:t>
            </w:r>
            <w:r w:rsidRPr="005D71D2">
              <w:rPr>
                <w:rFonts w:ascii="Arial" w:hAnsi="Arial" w:cs="Arial"/>
                <w:spacing w:val="-1"/>
              </w:rPr>
              <w:t>mm</w:t>
            </w:r>
            <w:r w:rsidRPr="005D71D2">
              <w:rPr>
                <w:rFonts w:ascii="Arial" w:hAnsi="Arial" w:cs="Arial"/>
                <w:spacing w:val="3"/>
              </w:rPr>
              <w:t>e</w:t>
            </w:r>
            <w:r w:rsidRPr="005D71D2">
              <w:rPr>
                <w:rFonts w:ascii="Arial" w:hAnsi="Arial" w:cs="Arial"/>
              </w:rPr>
              <w:t>n</w:t>
            </w:r>
            <w:r w:rsidRPr="005D71D2">
              <w:rPr>
                <w:rFonts w:ascii="Arial" w:hAnsi="Arial" w:cs="Arial"/>
                <w:spacing w:val="-1"/>
              </w:rPr>
              <w:t>t</w:t>
            </w:r>
            <w:r w:rsidRPr="005D71D2">
              <w:rPr>
                <w:rFonts w:ascii="Arial" w:hAnsi="Arial" w:cs="Arial"/>
              </w:rPr>
              <w:t>s</w:t>
            </w:r>
          </w:p>
        </w:tc>
        <w:tc>
          <w:tcPr>
            <w:tcW w:w="9355" w:type="dxa"/>
            <w:tcBorders>
              <w:top w:val="single" w:sz="5" w:space="0" w:color="000000"/>
              <w:left w:val="single" w:sz="5" w:space="0" w:color="000000"/>
              <w:bottom w:val="single" w:sz="5" w:space="0" w:color="000000"/>
              <w:right w:val="single" w:sz="5" w:space="0" w:color="000000"/>
            </w:tcBorders>
          </w:tcPr>
          <w:p w14:paraId="4FDB0DFD" w14:textId="77777777" w:rsidR="00983612" w:rsidRPr="005D71D2" w:rsidRDefault="00A927E9">
            <w:pPr>
              <w:spacing w:line="220" w:lineRule="exact"/>
              <w:ind w:left="102" w:right="786"/>
              <w:jc w:val="both"/>
              <w:rPr>
                <w:rFonts w:ascii="Arial" w:hAnsi="Arial" w:cs="Arial"/>
              </w:rPr>
            </w:pPr>
            <w:r w:rsidRPr="005D71D2">
              <w:rPr>
                <w:rFonts w:ascii="Arial" w:hAnsi="Arial" w:cs="Arial"/>
              </w:rPr>
              <w:t>It is</w:t>
            </w:r>
            <w:r w:rsidRPr="005D71D2">
              <w:rPr>
                <w:rFonts w:ascii="Arial" w:hAnsi="Arial" w:cs="Arial"/>
                <w:spacing w:val="-1"/>
              </w:rPr>
              <w:t xml:space="preserve"> n</w:t>
            </w:r>
            <w:r w:rsidRPr="005D71D2">
              <w:rPr>
                <w:rFonts w:ascii="Arial" w:hAnsi="Arial" w:cs="Arial"/>
              </w:rPr>
              <w:t>ece</w:t>
            </w:r>
            <w:r w:rsidRPr="005D71D2">
              <w:rPr>
                <w:rFonts w:ascii="Arial" w:hAnsi="Arial" w:cs="Arial"/>
                <w:spacing w:val="3"/>
              </w:rPr>
              <w:t>s</w:t>
            </w:r>
            <w:r w:rsidRPr="005D71D2">
              <w:rPr>
                <w:rFonts w:ascii="Arial" w:hAnsi="Arial" w:cs="Arial"/>
              </w:rPr>
              <w:t>sa</w:t>
            </w:r>
            <w:r w:rsidRPr="005D71D2">
              <w:rPr>
                <w:rFonts w:ascii="Arial" w:hAnsi="Arial" w:cs="Arial"/>
                <w:spacing w:val="3"/>
              </w:rPr>
              <w:t>r</w:t>
            </w:r>
            <w:r w:rsidRPr="005D71D2">
              <w:rPr>
                <w:rFonts w:ascii="Arial" w:hAnsi="Arial" w:cs="Arial"/>
              </w:rPr>
              <w:t>y</w:t>
            </w:r>
            <w:r w:rsidRPr="005D71D2">
              <w:rPr>
                <w:rFonts w:ascii="Arial" w:hAnsi="Arial" w:cs="Arial"/>
                <w:spacing w:val="-12"/>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spacing w:val="2"/>
              </w:rPr>
              <w:t>p</w:t>
            </w:r>
            <w:r w:rsidRPr="005D71D2">
              <w:rPr>
                <w:rFonts w:ascii="Arial" w:hAnsi="Arial" w:cs="Arial"/>
              </w:rPr>
              <w:t>e</w:t>
            </w:r>
            <w:r w:rsidRPr="005D71D2">
              <w:rPr>
                <w:rFonts w:ascii="Arial" w:hAnsi="Arial" w:cs="Arial"/>
                <w:spacing w:val="1"/>
              </w:rPr>
              <w:t>r</w:t>
            </w:r>
            <w:r w:rsidRPr="005D71D2">
              <w:rPr>
                <w:rFonts w:ascii="Arial" w:hAnsi="Arial" w:cs="Arial"/>
                <w:spacing w:val="-2"/>
              </w:rPr>
              <w:t>f</w:t>
            </w:r>
            <w:r w:rsidRPr="005D71D2">
              <w:rPr>
                <w:rFonts w:ascii="Arial" w:hAnsi="Arial" w:cs="Arial"/>
              </w:rPr>
              <w:t>o</w:t>
            </w:r>
            <w:r w:rsidRPr="005D71D2">
              <w:rPr>
                <w:rFonts w:ascii="Arial" w:hAnsi="Arial" w:cs="Arial"/>
                <w:spacing w:val="4"/>
              </w:rPr>
              <w:t>r</w:t>
            </w:r>
            <w:r w:rsidRPr="005D71D2">
              <w:rPr>
                <w:rFonts w:ascii="Arial" w:hAnsi="Arial" w:cs="Arial"/>
              </w:rPr>
              <w:t>m</w:t>
            </w:r>
            <w:r w:rsidRPr="005D71D2">
              <w:rPr>
                <w:rFonts w:ascii="Arial" w:hAnsi="Arial" w:cs="Arial"/>
                <w:spacing w:val="-10"/>
              </w:rPr>
              <w:t xml:space="preserve"> </w:t>
            </w:r>
            <w:r w:rsidRPr="005D71D2">
              <w:rPr>
                <w:rFonts w:ascii="Arial" w:hAnsi="Arial" w:cs="Arial"/>
              </w:rPr>
              <w:t>a d</w:t>
            </w:r>
            <w:r w:rsidRPr="005D71D2">
              <w:rPr>
                <w:rFonts w:ascii="Arial" w:hAnsi="Arial" w:cs="Arial"/>
                <w:spacing w:val="2"/>
              </w:rPr>
              <w:t>e</w:t>
            </w:r>
            <w:r w:rsidRPr="005D71D2">
              <w:rPr>
                <w:rFonts w:ascii="Arial" w:hAnsi="Arial" w:cs="Arial"/>
              </w:rPr>
              <w:t>tailed</w:t>
            </w:r>
            <w:r w:rsidRPr="005D71D2">
              <w:rPr>
                <w:rFonts w:ascii="Arial" w:hAnsi="Arial" w:cs="Arial"/>
                <w:spacing w:val="-5"/>
              </w:rPr>
              <w:t xml:space="preserve"> </w:t>
            </w:r>
            <w:r w:rsidRPr="005D71D2">
              <w:rPr>
                <w:rFonts w:ascii="Arial" w:hAnsi="Arial" w:cs="Arial"/>
                <w:spacing w:val="1"/>
              </w:rPr>
              <w:t>r</w:t>
            </w:r>
            <w:r w:rsidRPr="005D71D2">
              <w:rPr>
                <w:rFonts w:ascii="Arial" w:hAnsi="Arial" w:cs="Arial"/>
              </w:rPr>
              <w:t>evi</w:t>
            </w:r>
            <w:r w:rsidRPr="005D71D2">
              <w:rPr>
                <w:rFonts w:ascii="Arial" w:hAnsi="Arial" w:cs="Arial"/>
                <w:spacing w:val="2"/>
              </w:rPr>
              <w:t>e</w:t>
            </w:r>
            <w:r w:rsidRPr="005D71D2">
              <w:rPr>
                <w:rFonts w:ascii="Arial" w:hAnsi="Arial" w:cs="Arial"/>
              </w:rPr>
              <w:t>w</w:t>
            </w:r>
            <w:r w:rsidRPr="005D71D2">
              <w:rPr>
                <w:rFonts w:ascii="Arial" w:hAnsi="Arial" w:cs="Arial"/>
                <w:spacing w:val="-7"/>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spacing w:val="3"/>
              </w:rPr>
              <w:t>t</w:t>
            </w:r>
            <w:r w:rsidRPr="005D71D2">
              <w:rPr>
                <w:rFonts w:ascii="Arial" w:hAnsi="Arial" w:cs="Arial"/>
                <w:spacing w:val="-1"/>
              </w:rPr>
              <w:t>h</w:t>
            </w:r>
            <w:r w:rsidRPr="005D71D2">
              <w:rPr>
                <w:rFonts w:ascii="Arial" w:hAnsi="Arial" w:cs="Arial"/>
              </w:rPr>
              <w:t>e</w:t>
            </w:r>
            <w:r w:rsidRPr="005D71D2">
              <w:rPr>
                <w:rFonts w:ascii="Arial" w:hAnsi="Arial" w:cs="Arial"/>
                <w:spacing w:val="1"/>
              </w:rPr>
              <w:t xml:space="preserve"> </w:t>
            </w:r>
            <w:r w:rsidRPr="005D71D2">
              <w:rPr>
                <w:rFonts w:ascii="Arial" w:hAnsi="Arial" w:cs="Arial"/>
                <w:spacing w:val="-5"/>
              </w:rPr>
              <w:t>w</w:t>
            </w:r>
            <w:r w:rsidRPr="005D71D2">
              <w:rPr>
                <w:rFonts w:ascii="Arial" w:hAnsi="Arial" w:cs="Arial"/>
              </w:rPr>
              <w:t>o</w:t>
            </w:r>
            <w:r w:rsidRPr="005D71D2">
              <w:rPr>
                <w:rFonts w:ascii="Arial" w:hAnsi="Arial" w:cs="Arial"/>
                <w:spacing w:val="4"/>
              </w:rPr>
              <w:t>r</w:t>
            </w:r>
            <w:r w:rsidRPr="005D71D2">
              <w:rPr>
                <w:rFonts w:ascii="Arial" w:hAnsi="Arial" w:cs="Arial"/>
              </w:rPr>
              <w:t>k</w:t>
            </w:r>
            <w:r w:rsidRPr="005D71D2">
              <w:rPr>
                <w:rFonts w:ascii="Arial" w:hAnsi="Arial" w:cs="Arial"/>
                <w:spacing w:val="-5"/>
              </w:rPr>
              <w:t xml:space="preserve"> </w:t>
            </w:r>
            <w:r w:rsidRPr="005D71D2">
              <w:rPr>
                <w:rFonts w:ascii="Arial" w:hAnsi="Arial" w:cs="Arial"/>
              </w:rPr>
              <w:t>and</w:t>
            </w:r>
            <w:r w:rsidRPr="005D71D2">
              <w:rPr>
                <w:rFonts w:ascii="Arial" w:hAnsi="Arial" w:cs="Arial"/>
                <w:spacing w:val="1"/>
              </w:rPr>
              <w:t xml:space="preserve"> </w:t>
            </w:r>
            <w:r w:rsidRPr="005D71D2">
              <w:rPr>
                <w:rFonts w:ascii="Arial" w:hAnsi="Arial" w:cs="Arial"/>
                <w:spacing w:val="-1"/>
              </w:rPr>
              <w:t>m</w:t>
            </w:r>
            <w:r w:rsidRPr="005D71D2">
              <w:rPr>
                <w:rFonts w:ascii="Arial" w:hAnsi="Arial" w:cs="Arial"/>
              </w:rPr>
              <w:t>ake</w:t>
            </w:r>
            <w:r w:rsidRPr="005D71D2">
              <w:rPr>
                <w:rFonts w:ascii="Arial" w:hAnsi="Arial" w:cs="Arial"/>
                <w:spacing w:val="-4"/>
              </w:rPr>
              <w:t xml:space="preserve"> </w:t>
            </w:r>
            <w:r w:rsidRPr="005D71D2">
              <w:rPr>
                <w:rFonts w:ascii="Arial" w:hAnsi="Arial" w:cs="Arial"/>
              </w:rPr>
              <w:t>a</w:t>
            </w:r>
            <w:r w:rsidRPr="005D71D2">
              <w:rPr>
                <w:rFonts w:ascii="Arial" w:hAnsi="Arial" w:cs="Arial"/>
                <w:spacing w:val="3"/>
              </w:rPr>
              <w:t>l</w:t>
            </w:r>
            <w:r w:rsidRPr="005D71D2">
              <w:rPr>
                <w:rFonts w:ascii="Arial" w:hAnsi="Arial" w:cs="Arial"/>
              </w:rPr>
              <w:t>l</w:t>
            </w:r>
            <w:r w:rsidRPr="005D71D2">
              <w:rPr>
                <w:rFonts w:ascii="Arial" w:hAnsi="Arial" w:cs="Arial"/>
                <w:spacing w:val="-2"/>
              </w:rPr>
              <w:t xml:space="preserve"> </w:t>
            </w:r>
            <w:r w:rsidRPr="005D71D2">
              <w:rPr>
                <w:rFonts w:ascii="Arial" w:hAnsi="Arial" w:cs="Arial"/>
              </w:rPr>
              <w:t>nec</w:t>
            </w:r>
            <w:r w:rsidRPr="005D71D2">
              <w:rPr>
                <w:rFonts w:ascii="Arial" w:hAnsi="Arial" w:cs="Arial"/>
                <w:spacing w:val="3"/>
              </w:rPr>
              <w:t>e</w:t>
            </w:r>
            <w:r w:rsidRPr="005D71D2">
              <w:rPr>
                <w:rFonts w:ascii="Arial" w:hAnsi="Arial" w:cs="Arial"/>
              </w:rPr>
              <w:t>s</w:t>
            </w:r>
            <w:r w:rsidRPr="005D71D2">
              <w:rPr>
                <w:rFonts w:ascii="Arial" w:hAnsi="Arial" w:cs="Arial"/>
                <w:spacing w:val="-1"/>
              </w:rPr>
              <w:t>s</w:t>
            </w:r>
            <w:r w:rsidRPr="005D71D2">
              <w:rPr>
                <w:rFonts w:ascii="Arial" w:hAnsi="Arial" w:cs="Arial"/>
              </w:rPr>
              <w:t>a</w:t>
            </w:r>
            <w:r w:rsidRPr="005D71D2">
              <w:rPr>
                <w:rFonts w:ascii="Arial" w:hAnsi="Arial" w:cs="Arial"/>
                <w:spacing w:val="4"/>
              </w:rPr>
              <w:t>r</w:t>
            </w:r>
            <w:r w:rsidRPr="005D71D2">
              <w:rPr>
                <w:rFonts w:ascii="Arial" w:hAnsi="Arial" w:cs="Arial"/>
              </w:rPr>
              <w:t>y</w:t>
            </w:r>
            <w:r w:rsidRPr="005D71D2">
              <w:rPr>
                <w:rFonts w:ascii="Arial" w:hAnsi="Arial" w:cs="Arial"/>
                <w:spacing w:val="-12"/>
              </w:rPr>
              <w:t xml:space="preserve"> </w:t>
            </w:r>
            <w:r w:rsidRPr="005D71D2">
              <w:rPr>
                <w:rFonts w:ascii="Arial" w:hAnsi="Arial" w:cs="Arial"/>
              </w:rPr>
              <w:t>te</w:t>
            </w:r>
            <w:r w:rsidRPr="005D71D2">
              <w:rPr>
                <w:rFonts w:ascii="Arial" w:hAnsi="Arial" w:cs="Arial"/>
                <w:spacing w:val="4"/>
              </w:rPr>
              <w:t>c</w:t>
            </w:r>
            <w:r w:rsidRPr="005D71D2">
              <w:rPr>
                <w:rFonts w:ascii="Arial" w:hAnsi="Arial" w:cs="Arial"/>
                <w:spacing w:val="1"/>
              </w:rPr>
              <w:t>h</w:t>
            </w:r>
            <w:r w:rsidRPr="005D71D2">
              <w:rPr>
                <w:rFonts w:ascii="Arial" w:hAnsi="Arial" w:cs="Arial"/>
                <w:spacing w:val="-1"/>
              </w:rPr>
              <w:t>n</w:t>
            </w:r>
            <w:r w:rsidRPr="005D71D2">
              <w:rPr>
                <w:rFonts w:ascii="Arial" w:hAnsi="Arial" w:cs="Arial"/>
              </w:rPr>
              <w:t>ical</w:t>
            </w:r>
            <w:r w:rsidRPr="005D71D2">
              <w:rPr>
                <w:rFonts w:ascii="Arial" w:hAnsi="Arial" w:cs="Arial"/>
                <w:spacing w:val="-7"/>
              </w:rPr>
              <w:t xml:space="preserve"> </w:t>
            </w:r>
            <w:r w:rsidRPr="005D71D2">
              <w:rPr>
                <w:rFonts w:ascii="Arial" w:hAnsi="Arial" w:cs="Arial"/>
                <w:spacing w:val="4"/>
              </w:rPr>
              <w:t>a</w:t>
            </w:r>
            <w:r w:rsidRPr="005D71D2">
              <w:rPr>
                <w:rFonts w:ascii="Arial" w:hAnsi="Arial" w:cs="Arial"/>
              </w:rPr>
              <w:t>nd</w:t>
            </w:r>
            <w:r w:rsidRPr="005D71D2">
              <w:rPr>
                <w:rFonts w:ascii="Arial" w:hAnsi="Arial" w:cs="Arial"/>
                <w:spacing w:val="-3"/>
              </w:rPr>
              <w:t xml:space="preserve"> </w:t>
            </w:r>
            <w:r w:rsidRPr="005D71D2">
              <w:rPr>
                <w:rFonts w:ascii="Arial" w:hAnsi="Arial" w:cs="Arial"/>
                <w:spacing w:val="2"/>
              </w:rPr>
              <w:t>p</w:t>
            </w:r>
            <w:r w:rsidRPr="005D71D2">
              <w:rPr>
                <w:rFonts w:ascii="Arial" w:hAnsi="Arial" w:cs="Arial"/>
                <w:spacing w:val="-1"/>
              </w:rPr>
              <w:t>un</w:t>
            </w:r>
            <w:r w:rsidRPr="005D71D2">
              <w:rPr>
                <w:rFonts w:ascii="Arial" w:hAnsi="Arial" w:cs="Arial"/>
              </w:rPr>
              <w:t>c</w:t>
            </w:r>
            <w:r w:rsidRPr="005D71D2">
              <w:rPr>
                <w:rFonts w:ascii="Arial" w:hAnsi="Arial" w:cs="Arial"/>
                <w:spacing w:val="3"/>
              </w:rPr>
              <w:t>t</w:t>
            </w:r>
            <w:r w:rsidRPr="005D71D2">
              <w:rPr>
                <w:rFonts w:ascii="Arial" w:hAnsi="Arial" w:cs="Arial"/>
                <w:spacing w:val="-1"/>
              </w:rPr>
              <w:t>u</w:t>
            </w:r>
            <w:r w:rsidRPr="005D71D2">
              <w:rPr>
                <w:rFonts w:ascii="Arial" w:hAnsi="Arial" w:cs="Arial"/>
              </w:rPr>
              <w:t>ati</w:t>
            </w:r>
            <w:r w:rsidRPr="005D71D2">
              <w:rPr>
                <w:rFonts w:ascii="Arial" w:hAnsi="Arial" w:cs="Arial"/>
                <w:spacing w:val="4"/>
              </w:rPr>
              <w:t>o</w:t>
            </w:r>
            <w:r w:rsidRPr="005D71D2">
              <w:rPr>
                <w:rFonts w:ascii="Arial" w:hAnsi="Arial" w:cs="Arial"/>
              </w:rPr>
              <w:t>n</w:t>
            </w:r>
          </w:p>
          <w:p w14:paraId="21B48E22" w14:textId="77777777" w:rsidR="00983612" w:rsidRPr="005D71D2" w:rsidRDefault="00A927E9">
            <w:pPr>
              <w:spacing w:before="1"/>
              <w:ind w:left="102" w:right="87"/>
              <w:jc w:val="both"/>
              <w:rPr>
                <w:rFonts w:ascii="Arial" w:hAnsi="Arial" w:cs="Arial"/>
              </w:rPr>
            </w:pPr>
            <w:r w:rsidRPr="005D71D2">
              <w:rPr>
                <w:rFonts w:ascii="Arial" w:hAnsi="Arial" w:cs="Arial"/>
              </w:rPr>
              <w:t>c</w:t>
            </w:r>
            <w:r w:rsidRPr="005D71D2">
              <w:rPr>
                <w:rFonts w:ascii="Arial" w:hAnsi="Arial" w:cs="Arial"/>
                <w:spacing w:val="2"/>
              </w:rPr>
              <w:t>o</w:t>
            </w:r>
            <w:r w:rsidRPr="005D71D2">
              <w:rPr>
                <w:rFonts w:ascii="Arial" w:hAnsi="Arial" w:cs="Arial"/>
              </w:rPr>
              <w:t>r</w:t>
            </w:r>
            <w:r w:rsidRPr="005D71D2">
              <w:rPr>
                <w:rFonts w:ascii="Arial" w:hAnsi="Arial" w:cs="Arial"/>
                <w:spacing w:val="2"/>
              </w:rPr>
              <w:t>r</w:t>
            </w:r>
            <w:r w:rsidRPr="005D71D2">
              <w:rPr>
                <w:rFonts w:ascii="Arial" w:hAnsi="Arial" w:cs="Arial"/>
              </w:rPr>
              <w:t>ecti</w:t>
            </w:r>
            <w:r w:rsidRPr="005D71D2">
              <w:rPr>
                <w:rFonts w:ascii="Arial" w:hAnsi="Arial" w:cs="Arial"/>
                <w:spacing w:val="2"/>
              </w:rPr>
              <w:t>o</w:t>
            </w:r>
            <w:r w:rsidRPr="005D71D2">
              <w:rPr>
                <w:rFonts w:ascii="Arial" w:hAnsi="Arial" w:cs="Arial"/>
              </w:rPr>
              <w:t>ns</w:t>
            </w:r>
            <w:r w:rsidRPr="005D71D2">
              <w:rPr>
                <w:rFonts w:ascii="Arial" w:hAnsi="Arial" w:cs="Arial"/>
                <w:spacing w:val="-11"/>
              </w:rPr>
              <w:t xml:space="preserve"> </w:t>
            </w:r>
            <w:r w:rsidRPr="005D71D2">
              <w:rPr>
                <w:rFonts w:ascii="Arial" w:hAnsi="Arial" w:cs="Arial"/>
                <w:spacing w:val="1"/>
              </w:rPr>
              <w:t>(</w:t>
            </w:r>
            <w:r w:rsidRPr="005D71D2">
              <w:rPr>
                <w:rFonts w:ascii="Arial" w:hAnsi="Arial" w:cs="Arial"/>
              </w:rPr>
              <w:t>e.g.,</w:t>
            </w:r>
            <w:r w:rsidRPr="005D71D2">
              <w:rPr>
                <w:rFonts w:ascii="Arial" w:hAnsi="Arial" w:cs="Arial"/>
                <w:spacing w:val="-3"/>
              </w:rPr>
              <w:t xml:space="preserve"> </w:t>
            </w:r>
            <w:r w:rsidRPr="005D71D2">
              <w:rPr>
                <w:rFonts w:ascii="Arial" w:hAnsi="Arial" w:cs="Arial"/>
              </w:rPr>
              <w:t>it</w:t>
            </w:r>
            <w:r w:rsidRPr="005D71D2">
              <w:rPr>
                <w:rFonts w:ascii="Arial" w:hAnsi="Arial" w:cs="Arial"/>
                <w:spacing w:val="-1"/>
              </w:rPr>
              <w:t xml:space="preserve"> </w:t>
            </w:r>
            <w:r w:rsidRPr="005D71D2">
              <w:rPr>
                <w:rFonts w:ascii="Arial" w:hAnsi="Arial" w:cs="Arial"/>
              </w:rPr>
              <w:t>is</w:t>
            </w:r>
            <w:r w:rsidRPr="005D71D2">
              <w:rPr>
                <w:rFonts w:ascii="Arial" w:hAnsi="Arial" w:cs="Arial"/>
                <w:spacing w:val="-1"/>
              </w:rPr>
              <w:t xml:space="preserve"> n</w:t>
            </w:r>
            <w:r w:rsidRPr="005D71D2">
              <w:rPr>
                <w:rFonts w:ascii="Arial" w:hAnsi="Arial" w:cs="Arial"/>
              </w:rPr>
              <w:t>ece</w:t>
            </w:r>
            <w:r w:rsidRPr="005D71D2">
              <w:rPr>
                <w:rFonts w:ascii="Arial" w:hAnsi="Arial" w:cs="Arial"/>
                <w:spacing w:val="3"/>
              </w:rPr>
              <w:t>s</w:t>
            </w:r>
            <w:r w:rsidRPr="005D71D2">
              <w:rPr>
                <w:rFonts w:ascii="Arial" w:hAnsi="Arial" w:cs="Arial"/>
              </w:rPr>
              <w:t>sa</w:t>
            </w:r>
            <w:r w:rsidRPr="005D71D2">
              <w:rPr>
                <w:rFonts w:ascii="Arial" w:hAnsi="Arial" w:cs="Arial"/>
                <w:spacing w:val="3"/>
              </w:rPr>
              <w:t>r</w:t>
            </w:r>
            <w:r w:rsidRPr="005D71D2">
              <w:rPr>
                <w:rFonts w:ascii="Arial" w:hAnsi="Arial" w:cs="Arial"/>
              </w:rPr>
              <w:t>y</w:t>
            </w:r>
            <w:r w:rsidRPr="005D71D2">
              <w:rPr>
                <w:rFonts w:ascii="Arial" w:hAnsi="Arial" w:cs="Arial"/>
                <w:spacing w:val="-9"/>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spacing w:val="2"/>
              </w:rPr>
              <w:t>d</w:t>
            </w:r>
            <w:r w:rsidRPr="005D71D2">
              <w:rPr>
                <w:rFonts w:ascii="Arial" w:hAnsi="Arial" w:cs="Arial"/>
              </w:rPr>
              <w:t>elete</w:t>
            </w:r>
            <w:r w:rsidRPr="005D71D2">
              <w:rPr>
                <w:rFonts w:ascii="Arial" w:hAnsi="Arial" w:cs="Arial"/>
                <w:spacing w:val="-4"/>
              </w:rPr>
              <w:t xml:space="preserve"> </w:t>
            </w:r>
            <w:r w:rsidRPr="005D71D2">
              <w:rPr>
                <w:rFonts w:ascii="Arial" w:hAnsi="Arial" w:cs="Arial"/>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rPr>
              <w:t>last se</w:t>
            </w:r>
            <w:r w:rsidRPr="005D71D2">
              <w:rPr>
                <w:rFonts w:ascii="Arial" w:hAnsi="Arial" w:cs="Arial"/>
                <w:spacing w:val="-2"/>
              </w:rPr>
              <w:t>n</w:t>
            </w:r>
            <w:r w:rsidRPr="005D71D2">
              <w:rPr>
                <w:rFonts w:ascii="Arial" w:hAnsi="Arial" w:cs="Arial"/>
              </w:rPr>
              <w:t>t</w:t>
            </w:r>
            <w:r w:rsidRPr="005D71D2">
              <w:rPr>
                <w:rFonts w:ascii="Arial" w:hAnsi="Arial" w:cs="Arial"/>
                <w:spacing w:val="3"/>
              </w:rPr>
              <w:t>e</w:t>
            </w:r>
            <w:r w:rsidRPr="005D71D2">
              <w:rPr>
                <w:rFonts w:ascii="Arial" w:hAnsi="Arial" w:cs="Arial"/>
                <w:spacing w:val="-1"/>
              </w:rPr>
              <w:t>n</w:t>
            </w:r>
            <w:r w:rsidRPr="005D71D2">
              <w:rPr>
                <w:rFonts w:ascii="Arial" w:hAnsi="Arial" w:cs="Arial"/>
              </w:rPr>
              <w:t>ce</w:t>
            </w:r>
            <w:r w:rsidRPr="005D71D2">
              <w:rPr>
                <w:rFonts w:ascii="Arial" w:hAnsi="Arial" w:cs="Arial"/>
                <w:spacing w:val="-6"/>
              </w:rPr>
              <w:t xml:space="preserve"> </w:t>
            </w:r>
            <w:r w:rsidRPr="005D71D2">
              <w:rPr>
                <w:rFonts w:ascii="Arial" w:hAnsi="Arial" w:cs="Arial"/>
                <w:spacing w:val="2"/>
              </w:rPr>
              <w:t>i</w:t>
            </w:r>
            <w:r w:rsidRPr="005D71D2">
              <w:rPr>
                <w:rFonts w:ascii="Arial" w:hAnsi="Arial" w:cs="Arial"/>
              </w:rPr>
              <w:t>n 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ab</w:t>
            </w:r>
            <w:r w:rsidRPr="005D71D2">
              <w:rPr>
                <w:rFonts w:ascii="Arial" w:hAnsi="Arial" w:cs="Arial"/>
              </w:rPr>
              <w:t>stract</w:t>
            </w:r>
            <w:r w:rsidRPr="005D71D2">
              <w:rPr>
                <w:rFonts w:ascii="Arial" w:hAnsi="Arial" w:cs="Arial"/>
                <w:spacing w:val="-6"/>
              </w:rPr>
              <w:t xml:space="preserve"> </w:t>
            </w:r>
            <w:r w:rsidRPr="005D71D2">
              <w:rPr>
                <w:rFonts w:ascii="Arial" w:hAnsi="Arial" w:cs="Arial"/>
                <w:spacing w:val="2"/>
              </w:rPr>
              <w:t>b</w:t>
            </w:r>
            <w:r w:rsidRPr="005D71D2">
              <w:rPr>
                <w:rFonts w:ascii="Arial" w:hAnsi="Arial" w:cs="Arial"/>
              </w:rPr>
              <w:t>ecause</w:t>
            </w:r>
            <w:r w:rsidRPr="005D71D2">
              <w:rPr>
                <w:rFonts w:ascii="Arial" w:hAnsi="Arial" w:cs="Arial"/>
                <w:spacing w:val="-6"/>
              </w:rPr>
              <w:t xml:space="preserve"> </w:t>
            </w:r>
            <w:r w:rsidRPr="005D71D2">
              <w:rPr>
                <w:rFonts w:ascii="Arial" w:hAnsi="Arial" w:cs="Arial"/>
                <w:spacing w:val="2"/>
              </w:rPr>
              <w:t>t</w:t>
            </w:r>
            <w:r w:rsidRPr="005D71D2">
              <w:rPr>
                <w:rFonts w:ascii="Arial" w:hAnsi="Arial" w:cs="Arial"/>
              </w:rPr>
              <w:t>he</w:t>
            </w:r>
            <w:r w:rsidRPr="005D71D2">
              <w:rPr>
                <w:rFonts w:ascii="Arial" w:hAnsi="Arial" w:cs="Arial"/>
                <w:spacing w:val="-2"/>
              </w:rPr>
              <w:t xml:space="preserve"> </w:t>
            </w:r>
            <w:r w:rsidRPr="005D71D2">
              <w:rPr>
                <w:rFonts w:ascii="Arial" w:hAnsi="Arial" w:cs="Arial"/>
              </w:rPr>
              <w:t>s</w:t>
            </w:r>
            <w:r w:rsidRPr="005D71D2">
              <w:rPr>
                <w:rFonts w:ascii="Arial" w:hAnsi="Arial" w:cs="Arial"/>
                <w:spacing w:val="2"/>
              </w:rPr>
              <w:t>a</w:t>
            </w:r>
            <w:r w:rsidRPr="005D71D2">
              <w:rPr>
                <w:rFonts w:ascii="Arial" w:hAnsi="Arial" w:cs="Arial"/>
                <w:spacing w:val="-1"/>
              </w:rPr>
              <w:t>m</w:t>
            </w:r>
            <w:r w:rsidRPr="005D71D2">
              <w:rPr>
                <w:rFonts w:ascii="Arial" w:hAnsi="Arial" w:cs="Arial"/>
              </w:rPr>
              <w:t>e</w:t>
            </w:r>
            <w:r w:rsidRPr="005D71D2">
              <w:rPr>
                <w:rFonts w:ascii="Arial" w:hAnsi="Arial" w:cs="Arial"/>
                <w:spacing w:val="-1"/>
              </w:rPr>
              <w:t xml:space="preserve"> </w:t>
            </w:r>
            <w:r w:rsidRPr="005D71D2">
              <w:rPr>
                <w:rFonts w:ascii="Arial" w:hAnsi="Arial" w:cs="Arial"/>
              </w:rPr>
              <w:t>se</w:t>
            </w:r>
            <w:r w:rsidRPr="005D71D2">
              <w:rPr>
                <w:rFonts w:ascii="Arial" w:hAnsi="Arial" w:cs="Arial"/>
                <w:spacing w:val="-2"/>
              </w:rPr>
              <w:t>n</w:t>
            </w:r>
            <w:r w:rsidRPr="005D71D2">
              <w:rPr>
                <w:rFonts w:ascii="Arial" w:hAnsi="Arial" w:cs="Arial"/>
              </w:rPr>
              <w:t>t</w:t>
            </w:r>
            <w:r w:rsidRPr="005D71D2">
              <w:rPr>
                <w:rFonts w:ascii="Arial" w:hAnsi="Arial" w:cs="Arial"/>
                <w:spacing w:val="3"/>
              </w:rPr>
              <w:t>e</w:t>
            </w:r>
            <w:r w:rsidRPr="005D71D2">
              <w:rPr>
                <w:rFonts w:ascii="Arial" w:hAnsi="Arial" w:cs="Arial"/>
                <w:spacing w:val="-1"/>
              </w:rPr>
              <w:t>n</w:t>
            </w:r>
            <w:r w:rsidRPr="005D71D2">
              <w:rPr>
                <w:rFonts w:ascii="Arial" w:hAnsi="Arial" w:cs="Arial"/>
              </w:rPr>
              <w:t>ce</w:t>
            </w:r>
            <w:r w:rsidRPr="005D71D2">
              <w:rPr>
                <w:rFonts w:ascii="Arial" w:hAnsi="Arial" w:cs="Arial"/>
                <w:spacing w:val="-6"/>
              </w:rPr>
              <w:t xml:space="preserve"> </w:t>
            </w:r>
            <w:r w:rsidRPr="005D71D2">
              <w:rPr>
                <w:rFonts w:ascii="Arial" w:hAnsi="Arial" w:cs="Arial"/>
              </w:rPr>
              <w:t>is</w:t>
            </w:r>
            <w:r w:rsidRPr="005D71D2">
              <w:rPr>
                <w:rFonts w:ascii="Arial" w:hAnsi="Arial" w:cs="Arial"/>
                <w:spacing w:val="-1"/>
              </w:rPr>
              <w:t xml:space="preserve"> </w:t>
            </w:r>
            <w:r w:rsidRPr="005D71D2">
              <w:rPr>
                <w:rFonts w:ascii="Arial" w:hAnsi="Arial" w:cs="Arial"/>
              </w:rPr>
              <w:t>cited</w:t>
            </w:r>
            <w:r w:rsidRPr="005D71D2">
              <w:rPr>
                <w:rFonts w:ascii="Arial" w:hAnsi="Arial" w:cs="Arial"/>
                <w:spacing w:val="-3"/>
              </w:rPr>
              <w:t xml:space="preserve"> </w:t>
            </w:r>
            <w:r w:rsidRPr="005D71D2">
              <w:rPr>
                <w:rFonts w:ascii="Arial" w:hAnsi="Arial" w:cs="Arial"/>
                <w:spacing w:val="3"/>
              </w:rPr>
              <w:t>t</w:t>
            </w:r>
            <w:r w:rsidRPr="005D71D2">
              <w:rPr>
                <w:rFonts w:ascii="Arial" w:hAnsi="Arial" w:cs="Arial"/>
                <w:spacing w:val="-2"/>
              </w:rPr>
              <w:t>w</w:t>
            </w:r>
            <w:r w:rsidRPr="005D71D2">
              <w:rPr>
                <w:rFonts w:ascii="Arial" w:hAnsi="Arial" w:cs="Arial"/>
              </w:rPr>
              <w:t>ic</w:t>
            </w:r>
            <w:r w:rsidRPr="005D71D2">
              <w:rPr>
                <w:rFonts w:ascii="Arial" w:hAnsi="Arial" w:cs="Arial"/>
                <w:spacing w:val="3"/>
              </w:rPr>
              <w:t>e</w:t>
            </w:r>
            <w:r w:rsidRPr="005D71D2">
              <w:rPr>
                <w:rFonts w:ascii="Arial" w:hAnsi="Arial" w:cs="Arial"/>
              </w:rPr>
              <w:t>; 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rPr>
              <w:t>lite</w:t>
            </w:r>
            <w:r w:rsidRPr="005D71D2">
              <w:rPr>
                <w:rFonts w:ascii="Arial" w:hAnsi="Arial" w:cs="Arial"/>
                <w:spacing w:val="2"/>
              </w:rPr>
              <w:t>r</w:t>
            </w:r>
            <w:r w:rsidRPr="005D71D2">
              <w:rPr>
                <w:rFonts w:ascii="Arial" w:hAnsi="Arial" w:cs="Arial"/>
              </w:rPr>
              <w:t>a</w:t>
            </w:r>
            <w:r w:rsidRPr="005D71D2">
              <w:rPr>
                <w:rFonts w:ascii="Arial" w:hAnsi="Arial" w:cs="Arial"/>
                <w:spacing w:val="3"/>
              </w:rPr>
              <w:t>t</w:t>
            </w:r>
            <w:r w:rsidRPr="005D71D2">
              <w:rPr>
                <w:rFonts w:ascii="Arial" w:hAnsi="Arial" w:cs="Arial"/>
              </w:rPr>
              <w:t>ure</w:t>
            </w:r>
            <w:r w:rsidRPr="005D71D2">
              <w:rPr>
                <w:rFonts w:ascii="Arial" w:hAnsi="Arial" w:cs="Arial"/>
                <w:spacing w:val="-7"/>
              </w:rPr>
              <w:t xml:space="preserve"> </w:t>
            </w:r>
            <w:r w:rsidRPr="005D71D2">
              <w:rPr>
                <w:rFonts w:ascii="Arial" w:hAnsi="Arial" w:cs="Arial"/>
              </w:rPr>
              <w:t>in</w:t>
            </w:r>
            <w:r w:rsidRPr="005D71D2">
              <w:rPr>
                <w:rFonts w:ascii="Arial" w:hAnsi="Arial" w:cs="Arial"/>
                <w:spacing w:val="-2"/>
              </w:rPr>
              <w:t xml:space="preserve"> </w:t>
            </w:r>
            <w:r w:rsidRPr="005D71D2">
              <w:rPr>
                <w:rFonts w:ascii="Arial" w:hAnsi="Arial" w:cs="Arial"/>
                <w:spacing w:val="2"/>
              </w:rPr>
              <w:t>t</w:t>
            </w:r>
            <w:r w:rsidRPr="005D71D2">
              <w:rPr>
                <w:rFonts w:ascii="Arial" w:hAnsi="Arial" w:cs="Arial"/>
                <w:spacing w:val="-1"/>
              </w:rPr>
              <w:t>h</w:t>
            </w:r>
            <w:r w:rsidRPr="005D71D2">
              <w:rPr>
                <w:rFonts w:ascii="Arial" w:hAnsi="Arial" w:cs="Arial"/>
              </w:rPr>
              <w:t>e</w:t>
            </w:r>
            <w:r w:rsidRPr="005D71D2">
              <w:rPr>
                <w:rFonts w:ascii="Arial" w:hAnsi="Arial" w:cs="Arial"/>
                <w:spacing w:val="-2"/>
              </w:rPr>
              <w:t xml:space="preserve"> </w:t>
            </w:r>
            <w:r w:rsidRPr="005D71D2">
              <w:rPr>
                <w:rFonts w:ascii="Arial" w:hAnsi="Arial" w:cs="Arial"/>
              </w:rPr>
              <w:t>list</w:t>
            </w:r>
            <w:r w:rsidRPr="005D71D2">
              <w:rPr>
                <w:rFonts w:ascii="Arial" w:hAnsi="Arial" w:cs="Arial"/>
                <w:spacing w:val="-2"/>
              </w:rPr>
              <w:t xml:space="preserve"> </w:t>
            </w:r>
            <w:r w:rsidRPr="005D71D2">
              <w:rPr>
                <w:rFonts w:ascii="Arial" w:hAnsi="Arial" w:cs="Arial"/>
                <w:spacing w:val="4"/>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lite</w:t>
            </w:r>
            <w:r w:rsidRPr="005D71D2">
              <w:rPr>
                <w:rFonts w:ascii="Arial" w:hAnsi="Arial" w:cs="Arial"/>
                <w:spacing w:val="3"/>
              </w:rPr>
              <w:t>r</w:t>
            </w:r>
            <w:r w:rsidRPr="005D71D2">
              <w:rPr>
                <w:rFonts w:ascii="Arial" w:hAnsi="Arial" w:cs="Arial"/>
              </w:rPr>
              <w:t>ature</w:t>
            </w:r>
            <w:r w:rsidRPr="005D71D2">
              <w:rPr>
                <w:rFonts w:ascii="Arial" w:hAnsi="Arial" w:cs="Arial"/>
                <w:spacing w:val="-7"/>
              </w:rPr>
              <w:t xml:space="preserve"> </w:t>
            </w:r>
            <w:r w:rsidRPr="005D71D2">
              <w:rPr>
                <w:rFonts w:ascii="Arial" w:hAnsi="Arial" w:cs="Arial"/>
              </w:rPr>
              <w:t>nee</w:t>
            </w:r>
            <w:r w:rsidRPr="005D71D2">
              <w:rPr>
                <w:rFonts w:ascii="Arial" w:hAnsi="Arial" w:cs="Arial"/>
                <w:spacing w:val="2"/>
              </w:rPr>
              <w:t>d</w:t>
            </w:r>
            <w:r w:rsidRPr="005D71D2">
              <w:rPr>
                <w:rFonts w:ascii="Arial" w:hAnsi="Arial" w:cs="Arial"/>
              </w:rPr>
              <w:t>s</w:t>
            </w:r>
            <w:r w:rsidRPr="005D71D2">
              <w:rPr>
                <w:rFonts w:ascii="Arial" w:hAnsi="Arial" w:cs="Arial"/>
                <w:spacing w:val="-5"/>
              </w:rPr>
              <w:t xml:space="preserve"> </w:t>
            </w:r>
            <w:r w:rsidRPr="005D71D2">
              <w:rPr>
                <w:rFonts w:ascii="Arial" w:hAnsi="Arial" w:cs="Arial"/>
              </w:rPr>
              <w:t>to</w:t>
            </w:r>
            <w:r w:rsidRPr="005D71D2">
              <w:rPr>
                <w:rFonts w:ascii="Arial" w:hAnsi="Arial" w:cs="Arial"/>
                <w:spacing w:val="-1"/>
              </w:rPr>
              <w:t xml:space="preserve"> </w:t>
            </w:r>
            <w:r w:rsidRPr="005D71D2">
              <w:rPr>
                <w:rFonts w:ascii="Arial" w:hAnsi="Arial" w:cs="Arial"/>
                <w:spacing w:val="1"/>
              </w:rPr>
              <w:t>b</w:t>
            </w:r>
            <w:r w:rsidRPr="005D71D2">
              <w:rPr>
                <w:rFonts w:ascii="Arial" w:hAnsi="Arial" w:cs="Arial"/>
              </w:rPr>
              <w:t>e</w:t>
            </w:r>
            <w:r w:rsidRPr="005D71D2">
              <w:rPr>
                <w:rFonts w:ascii="Arial" w:hAnsi="Arial" w:cs="Arial"/>
                <w:spacing w:val="-2"/>
              </w:rPr>
              <w:t xml:space="preserve"> </w:t>
            </w:r>
            <w:r w:rsidRPr="005D71D2">
              <w:rPr>
                <w:rFonts w:ascii="Arial" w:hAnsi="Arial" w:cs="Arial"/>
                <w:spacing w:val="1"/>
              </w:rPr>
              <w:t>co</w:t>
            </w:r>
            <w:r w:rsidRPr="005D71D2">
              <w:rPr>
                <w:rFonts w:ascii="Arial" w:hAnsi="Arial" w:cs="Arial"/>
              </w:rPr>
              <w:t>r</w:t>
            </w:r>
            <w:r w:rsidRPr="005D71D2">
              <w:rPr>
                <w:rFonts w:ascii="Arial" w:hAnsi="Arial" w:cs="Arial"/>
                <w:spacing w:val="2"/>
              </w:rPr>
              <w:t>r</w:t>
            </w:r>
            <w:r w:rsidRPr="005D71D2">
              <w:rPr>
                <w:rFonts w:ascii="Arial" w:hAnsi="Arial" w:cs="Arial"/>
              </w:rPr>
              <w:t>ected</w:t>
            </w:r>
            <w:r w:rsidRPr="005D71D2">
              <w:rPr>
                <w:rFonts w:ascii="Arial" w:hAnsi="Arial" w:cs="Arial"/>
                <w:spacing w:val="-5"/>
              </w:rPr>
              <w:t xml:space="preserve"> </w:t>
            </w:r>
            <w:r w:rsidRPr="005D71D2">
              <w:rPr>
                <w:rFonts w:ascii="Arial" w:hAnsi="Arial" w:cs="Arial"/>
              </w:rPr>
              <w:t>to</w:t>
            </w:r>
            <w:r w:rsidRPr="005D71D2">
              <w:rPr>
                <w:rFonts w:ascii="Arial" w:hAnsi="Arial" w:cs="Arial"/>
                <w:spacing w:val="-2"/>
              </w:rPr>
              <w:t xml:space="preserve"> </w:t>
            </w:r>
            <w:r w:rsidRPr="005D71D2">
              <w:rPr>
                <w:rFonts w:ascii="Arial" w:hAnsi="Arial" w:cs="Arial"/>
              </w:rPr>
              <w:t>be</w:t>
            </w:r>
            <w:r w:rsidRPr="005D71D2">
              <w:rPr>
                <w:rFonts w:ascii="Arial" w:hAnsi="Arial" w:cs="Arial"/>
                <w:spacing w:val="-1"/>
              </w:rPr>
              <w:t xml:space="preserve"> </w:t>
            </w:r>
            <w:r w:rsidRPr="005D71D2">
              <w:rPr>
                <w:rFonts w:ascii="Arial" w:hAnsi="Arial" w:cs="Arial"/>
              </w:rPr>
              <w:t>u</w:t>
            </w:r>
            <w:r w:rsidRPr="005D71D2">
              <w:rPr>
                <w:rFonts w:ascii="Arial" w:hAnsi="Arial" w:cs="Arial"/>
                <w:spacing w:val="-2"/>
              </w:rPr>
              <w:t>n</w:t>
            </w:r>
            <w:r w:rsidRPr="005D71D2">
              <w:rPr>
                <w:rFonts w:ascii="Arial" w:hAnsi="Arial" w:cs="Arial"/>
                <w:spacing w:val="2"/>
              </w:rPr>
              <w:t>i</w:t>
            </w:r>
            <w:r w:rsidRPr="005D71D2">
              <w:rPr>
                <w:rFonts w:ascii="Arial" w:hAnsi="Arial" w:cs="Arial"/>
                <w:spacing w:val="-2"/>
              </w:rPr>
              <w:t>f</w:t>
            </w:r>
            <w:r w:rsidRPr="005D71D2">
              <w:rPr>
                <w:rFonts w:ascii="Arial" w:hAnsi="Arial" w:cs="Arial"/>
                <w:spacing w:val="1"/>
              </w:rPr>
              <w:t>o</w:t>
            </w:r>
            <w:r w:rsidRPr="005D71D2">
              <w:rPr>
                <w:rFonts w:ascii="Arial" w:hAnsi="Arial" w:cs="Arial"/>
                <w:spacing w:val="3"/>
              </w:rPr>
              <w:t>r</w:t>
            </w:r>
            <w:r w:rsidRPr="005D71D2">
              <w:rPr>
                <w:rFonts w:ascii="Arial" w:hAnsi="Arial" w:cs="Arial"/>
              </w:rPr>
              <w:t>m</w:t>
            </w:r>
            <w:r w:rsidRPr="005D71D2">
              <w:rPr>
                <w:rFonts w:ascii="Arial" w:hAnsi="Arial" w:cs="Arial"/>
                <w:spacing w:val="-10"/>
              </w:rPr>
              <w:t xml:space="preserve"> </w:t>
            </w:r>
            <w:r w:rsidRPr="005D71D2">
              <w:rPr>
                <w:rFonts w:ascii="Arial" w:hAnsi="Arial" w:cs="Arial"/>
                <w:spacing w:val="3"/>
              </w:rPr>
              <w:t>i</w:t>
            </w:r>
            <w:r w:rsidRPr="005D71D2">
              <w:rPr>
                <w:rFonts w:ascii="Arial" w:hAnsi="Arial" w:cs="Arial"/>
              </w:rPr>
              <w:t>n</w:t>
            </w:r>
            <w:r w:rsidRPr="005D71D2">
              <w:rPr>
                <w:rFonts w:ascii="Arial" w:hAnsi="Arial" w:cs="Arial"/>
                <w:spacing w:val="-2"/>
              </w:rPr>
              <w:t xml:space="preserve"> </w:t>
            </w:r>
            <w:r w:rsidRPr="005D71D2">
              <w:rPr>
                <w:rFonts w:ascii="Arial" w:hAnsi="Arial" w:cs="Arial"/>
              </w:rPr>
              <w:t>technical</w:t>
            </w:r>
            <w:r w:rsidRPr="005D71D2">
              <w:rPr>
                <w:rFonts w:ascii="Arial" w:hAnsi="Arial" w:cs="Arial"/>
                <w:spacing w:val="-7"/>
              </w:rPr>
              <w:t xml:space="preserve"> </w:t>
            </w:r>
            <w:r w:rsidRPr="005D71D2">
              <w:rPr>
                <w:rFonts w:ascii="Arial" w:hAnsi="Arial" w:cs="Arial"/>
              </w:rPr>
              <w:t>te</w:t>
            </w:r>
            <w:r w:rsidRPr="005D71D2">
              <w:rPr>
                <w:rFonts w:ascii="Arial" w:hAnsi="Arial" w:cs="Arial"/>
                <w:spacing w:val="4"/>
              </w:rPr>
              <w:t>r</w:t>
            </w:r>
            <w:r w:rsidRPr="005D71D2">
              <w:rPr>
                <w:rFonts w:ascii="Arial" w:hAnsi="Arial" w:cs="Arial"/>
                <w:spacing w:val="-1"/>
              </w:rPr>
              <w:t>m</w:t>
            </w:r>
            <w:r w:rsidRPr="005D71D2">
              <w:rPr>
                <w:rFonts w:ascii="Arial" w:hAnsi="Arial" w:cs="Arial"/>
              </w:rPr>
              <w:t>s</w:t>
            </w:r>
            <w:r w:rsidRPr="005D71D2">
              <w:rPr>
                <w:rFonts w:ascii="Arial" w:hAnsi="Arial" w:cs="Arial"/>
                <w:spacing w:val="-2"/>
              </w:rPr>
              <w:t xml:space="preserve"> f</w:t>
            </w:r>
            <w:r w:rsidRPr="005D71D2">
              <w:rPr>
                <w:rFonts w:ascii="Arial" w:hAnsi="Arial" w:cs="Arial"/>
                <w:spacing w:val="1"/>
              </w:rPr>
              <w:t>o</w:t>
            </w:r>
            <w:r w:rsidRPr="005D71D2">
              <w:rPr>
                <w:rFonts w:ascii="Arial" w:hAnsi="Arial" w:cs="Arial"/>
              </w:rPr>
              <w:t>r</w:t>
            </w:r>
            <w:r w:rsidRPr="005D71D2">
              <w:rPr>
                <w:rFonts w:ascii="Arial" w:hAnsi="Arial" w:cs="Arial"/>
                <w:spacing w:val="-1"/>
              </w:rPr>
              <w:t xml:space="preserve"> </w:t>
            </w:r>
            <w:r w:rsidRPr="005D71D2">
              <w:rPr>
                <w:rFonts w:ascii="Arial" w:hAnsi="Arial" w:cs="Arial"/>
              </w:rPr>
              <w:t>all</w:t>
            </w:r>
            <w:r w:rsidRPr="005D71D2">
              <w:rPr>
                <w:rFonts w:ascii="Arial" w:hAnsi="Arial" w:cs="Arial"/>
                <w:spacing w:val="-2"/>
              </w:rPr>
              <w:t xml:space="preserve"> </w:t>
            </w:r>
            <w:r w:rsidRPr="005D71D2">
              <w:rPr>
                <w:rFonts w:ascii="Arial" w:hAnsi="Arial" w:cs="Arial"/>
                <w:spacing w:val="1"/>
              </w:rPr>
              <w:t>r</w:t>
            </w:r>
            <w:r w:rsidRPr="005D71D2">
              <w:rPr>
                <w:rFonts w:ascii="Arial" w:hAnsi="Arial" w:cs="Arial"/>
              </w:rPr>
              <w:t>eferences</w:t>
            </w:r>
            <w:r w:rsidRPr="005D71D2">
              <w:rPr>
                <w:rFonts w:ascii="Arial" w:hAnsi="Arial" w:cs="Arial"/>
                <w:spacing w:val="-8"/>
              </w:rPr>
              <w:t xml:space="preserve"> </w:t>
            </w:r>
            <w:r w:rsidRPr="005D71D2">
              <w:rPr>
                <w:rFonts w:ascii="Arial" w:hAnsi="Arial" w:cs="Arial"/>
                <w:spacing w:val="3"/>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the s</w:t>
            </w:r>
            <w:r w:rsidRPr="005D71D2">
              <w:rPr>
                <w:rFonts w:ascii="Arial" w:hAnsi="Arial" w:cs="Arial"/>
                <w:spacing w:val="2"/>
              </w:rPr>
              <w:t>a</w:t>
            </w:r>
            <w:r w:rsidRPr="005D71D2">
              <w:rPr>
                <w:rFonts w:ascii="Arial" w:hAnsi="Arial" w:cs="Arial"/>
                <w:spacing w:val="-4"/>
              </w:rPr>
              <w:t>m</w:t>
            </w:r>
            <w:r w:rsidRPr="005D71D2">
              <w:rPr>
                <w:rFonts w:ascii="Arial" w:hAnsi="Arial" w:cs="Arial"/>
              </w:rPr>
              <w:t>e</w:t>
            </w:r>
            <w:r w:rsidRPr="005D71D2">
              <w:rPr>
                <w:rFonts w:ascii="Arial" w:hAnsi="Arial" w:cs="Arial"/>
                <w:spacing w:val="-4"/>
              </w:rPr>
              <w:t xml:space="preserve"> </w:t>
            </w:r>
            <w:r w:rsidRPr="005D71D2">
              <w:rPr>
                <w:rFonts w:ascii="Arial" w:hAnsi="Arial" w:cs="Arial"/>
                <w:spacing w:val="3"/>
              </w:rPr>
              <w:t>t</w:t>
            </w:r>
            <w:r w:rsidRPr="005D71D2">
              <w:rPr>
                <w:rFonts w:ascii="Arial" w:hAnsi="Arial" w:cs="Arial"/>
              </w:rPr>
              <w:t>ype</w:t>
            </w:r>
            <w:r w:rsidRPr="005D71D2">
              <w:rPr>
                <w:rFonts w:ascii="Arial" w:hAnsi="Arial" w:cs="Arial"/>
                <w:spacing w:val="-3"/>
              </w:rPr>
              <w:t xml:space="preserve"> </w:t>
            </w:r>
            <w:r w:rsidRPr="005D71D2">
              <w:rPr>
                <w:rFonts w:ascii="Arial" w:hAnsi="Arial" w:cs="Arial"/>
                <w:spacing w:val="2"/>
              </w:rPr>
              <w:t>o</w:t>
            </w:r>
            <w:r w:rsidRPr="005D71D2">
              <w:rPr>
                <w:rFonts w:ascii="Arial" w:hAnsi="Arial" w:cs="Arial"/>
              </w:rPr>
              <w:t>f</w:t>
            </w:r>
            <w:r w:rsidRPr="005D71D2">
              <w:rPr>
                <w:rFonts w:ascii="Arial" w:hAnsi="Arial" w:cs="Arial"/>
                <w:spacing w:val="-4"/>
              </w:rPr>
              <w:t xml:space="preserve"> </w:t>
            </w:r>
            <w:r w:rsidRPr="005D71D2">
              <w:rPr>
                <w:rFonts w:ascii="Arial" w:hAnsi="Arial" w:cs="Arial"/>
              </w:rPr>
              <w:t>sourc</w:t>
            </w:r>
            <w:r w:rsidRPr="005D71D2">
              <w:rPr>
                <w:rFonts w:ascii="Arial" w:hAnsi="Arial" w:cs="Arial"/>
                <w:spacing w:val="1"/>
              </w:rPr>
              <w:t>e</w:t>
            </w:r>
            <w:r w:rsidRPr="005D71D2">
              <w:rPr>
                <w:rFonts w:ascii="Arial" w:hAnsi="Arial" w:cs="Arial"/>
              </w:rPr>
              <w:t>,</w:t>
            </w:r>
            <w:r w:rsidRPr="005D71D2">
              <w:rPr>
                <w:rFonts w:ascii="Arial" w:hAnsi="Arial" w:cs="Arial"/>
                <w:spacing w:val="-6"/>
              </w:rPr>
              <w:t xml:space="preserve"> </w:t>
            </w:r>
            <w:r w:rsidRPr="005D71D2">
              <w:rPr>
                <w:rFonts w:ascii="Arial" w:hAnsi="Arial" w:cs="Arial"/>
                <w:spacing w:val="2"/>
              </w:rPr>
              <w:t>e</w:t>
            </w:r>
            <w:r w:rsidRPr="005D71D2">
              <w:rPr>
                <w:rFonts w:ascii="Arial" w:hAnsi="Arial" w:cs="Arial"/>
              </w:rPr>
              <w:t>tc.</w:t>
            </w:r>
            <w:r w:rsidRPr="005D71D2">
              <w:rPr>
                <w:rFonts w:ascii="Arial" w:hAnsi="Arial" w:cs="Arial"/>
                <w:spacing w:val="2"/>
              </w:rPr>
              <w:t>)</w:t>
            </w:r>
            <w:r w:rsidRPr="005D71D2">
              <w:rPr>
                <w:rFonts w:ascii="Arial" w:hAnsi="Arial" w:cs="Arial"/>
              </w:rPr>
              <w:t>.</w:t>
            </w:r>
          </w:p>
        </w:tc>
        <w:tc>
          <w:tcPr>
            <w:tcW w:w="6444" w:type="dxa"/>
            <w:tcBorders>
              <w:top w:val="single" w:sz="5" w:space="0" w:color="000000"/>
              <w:left w:val="single" w:sz="5" w:space="0" w:color="000000"/>
              <w:bottom w:val="single" w:sz="5" w:space="0" w:color="000000"/>
              <w:right w:val="single" w:sz="5" w:space="0" w:color="000000"/>
            </w:tcBorders>
          </w:tcPr>
          <w:p w14:paraId="26BD856C" w14:textId="08F0B935" w:rsidR="00983612" w:rsidRPr="005D71D2" w:rsidRDefault="00383924">
            <w:pPr>
              <w:rPr>
                <w:rFonts w:ascii="Arial" w:hAnsi="Arial" w:cs="Arial"/>
              </w:rPr>
            </w:pPr>
            <w:r w:rsidRPr="005D71D2">
              <w:rPr>
                <w:rFonts w:ascii="Arial" w:hAnsi="Arial" w:cs="Arial"/>
              </w:rPr>
              <w:t>We have carefully reviewed the manuscript and made all necessary technical and punctuation corrections. The duplicated sentence in the abstract has been removed, and the reference list has been standardized for consistency across all sources.</w:t>
            </w:r>
          </w:p>
        </w:tc>
      </w:tr>
    </w:tbl>
    <w:p w14:paraId="4F925A64" w14:textId="77777777" w:rsidR="00983612" w:rsidRPr="005D71D2" w:rsidRDefault="00983612">
      <w:pPr>
        <w:spacing w:before="1" w:line="140" w:lineRule="exact"/>
        <w:rPr>
          <w:rFonts w:ascii="Arial" w:hAnsi="Arial" w:cs="Arial"/>
        </w:rPr>
      </w:pPr>
    </w:p>
    <w:tbl>
      <w:tblPr>
        <w:tblW w:w="4928"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595"/>
        <w:gridCol w:w="7245"/>
        <w:gridCol w:w="7232"/>
      </w:tblGrid>
      <w:tr w:rsidR="001D7CBF" w:rsidRPr="005D71D2" w14:paraId="7EE6D56E" w14:textId="77777777" w:rsidTr="005D71D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19BB133" w14:textId="77777777" w:rsidR="001D7CBF" w:rsidRPr="005D71D2" w:rsidRDefault="001D7CBF" w:rsidP="00DC0319">
            <w:pPr>
              <w:rPr>
                <w:rFonts w:ascii="Arial" w:eastAsia="Arial Unicode MS" w:hAnsi="Arial" w:cs="Arial"/>
                <w:b/>
                <w:u w:val="single"/>
                <w:lang w:val="en-GB"/>
              </w:rPr>
            </w:pPr>
            <w:bookmarkStart w:id="0" w:name="_Hlk201857702"/>
            <w:bookmarkStart w:id="1" w:name="_Hlk156057704"/>
            <w:bookmarkStart w:id="2" w:name="_Hlk156057883"/>
            <w:r w:rsidRPr="005D71D2">
              <w:rPr>
                <w:rFonts w:ascii="Arial" w:eastAsia="Arial Unicode MS" w:hAnsi="Arial" w:cs="Arial"/>
                <w:b/>
                <w:highlight w:val="yellow"/>
                <w:u w:val="single"/>
                <w:lang w:val="en-GB"/>
              </w:rPr>
              <w:t>PART  2:</w:t>
            </w:r>
            <w:r w:rsidRPr="005D71D2">
              <w:rPr>
                <w:rFonts w:ascii="Arial" w:eastAsia="Arial Unicode MS" w:hAnsi="Arial" w:cs="Arial"/>
                <w:b/>
                <w:u w:val="single"/>
                <w:lang w:val="en-GB"/>
              </w:rPr>
              <w:t xml:space="preserve"> </w:t>
            </w:r>
          </w:p>
          <w:p w14:paraId="0CE9C2E7" w14:textId="77777777" w:rsidR="001D7CBF" w:rsidRPr="005D71D2" w:rsidRDefault="001D7CBF" w:rsidP="00DC0319">
            <w:pPr>
              <w:rPr>
                <w:rFonts w:ascii="Arial" w:eastAsia="Arial Unicode MS" w:hAnsi="Arial" w:cs="Arial"/>
                <w:b/>
                <w:u w:val="single"/>
                <w:lang w:val="en-GB"/>
              </w:rPr>
            </w:pPr>
          </w:p>
        </w:tc>
      </w:tr>
      <w:tr w:rsidR="001D7CBF" w:rsidRPr="005D71D2" w14:paraId="0DD7DCDE" w14:textId="77777777" w:rsidTr="005D71D2">
        <w:tc>
          <w:tcPr>
            <w:tcW w:w="1565" w:type="pct"/>
            <w:shd w:val="clear" w:color="auto" w:fill="auto"/>
            <w:noWrap/>
            <w:tcMar>
              <w:top w:w="0" w:type="dxa"/>
              <w:left w:w="108" w:type="dxa"/>
              <w:bottom w:w="0" w:type="dxa"/>
              <w:right w:w="108" w:type="dxa"/>
            </w:tcMar>
            <w:vAlign w:val="center"/>
          </w:tcPr>
          <w:p w14:paraId="7896E208" w14:textId="77777777" w:rsidR="001D7CBF" w:rsidRPr="005D71D2" w:rsidRDefault="001D7CBF" w:rsidP="00DC0319">
            <w:pPr>
              <w:rPr>
                <w:rFonts w:ascii="Arial" w:eastAsia="Arial Unicode MS" w:hAnsi="Arial" w:cs="Arial"/>
                <w:lang w:val="en-GB"/>
              </w:rPr>
            </w:pPr>
          </w:p>
        </w:tc>
        <w:tc>
          <w:tcPr>
            <w:tcW w:w="1719" w:type="pct"/>
            <w:shd w:val="clear" w:color="auto" w:fill="auto"/>
            <w:tcMar>
              <w:top w:w="0" w:type="dxa"/>
              <w:left w:w="108" w:type="dxa"/>
              <w:bottom w:w="0" w:type="dxa"/>
              <w:right w:w="108" w:type="dxa"/>
            </w:tcMar>
          </w:tcPr>
          <w:p w14:paraId="4F6A3D86" w14:textId="77777777" w:rsidR="001D7CBF" w:rsidRPr="005D71D2" w:rsidRDefault="001D7CBF" w:rsidP="00DC0319">
            <w:pPr>
              <w:keepNext/>
              <w:outlineLvl w:val="1"/>
              <w:rPr>
                <w:rFonts w:ascii="Arial" w:eastAsia="MS Mincho" w:hAnsi="Arial" w:cs="Arial"/>
                <w:b/>
                <w:bCs/>
                <w:lang w:val="en-GB"/>
              </w:rPr>
            </w:pPr>
            <w:r w:rsidRPr="005D71D2">
              <w:rPr>
                <w:rFonts w:ascii="Arial" w:eastAsia="MS Mincho" w:hAnsi="Arial" w:cs="Arial"/>
                <w:b/>
                <w:bCs/>
                <w:lang w:val="en-GB"/>
              </w:rPr>
              <w:t>Reviewer’s comment</w:t>
            </w:r>
          </w:p>
        </w:tc>
        <w:tc>
          <w:tcPr>
            <w:tcW w:w="1716" w:type="pct"/>
            <w:shd w:val="clear" w:color="auto" w:fill="auto"/>
          </w:tcPr>
          <w:p w14:paraId="39C717D2" w14:textId="77777777" w:rsidR="001D7CBF" w:rsidRPr="005D71D2" w:rsidRDefault="001D7CBF" w:rsidP="00DC0319">
            <w:pPr>
              <w:spacing w:after="160" w:line="252" w:lineRule="auto"/>
              <w:rPr>
                <w:rFonts w:ascii="Arial" w:eastAsia="Calibri" w:hAnsi="Arial" w:cs="Arial"/>
                <w:kern w:val="2"/>
                <w:lang w:val="en-IN"/>
              </w:rPr>
            </w:pPr>
            <w:r w:rsidRPr="005D71D2">
              <w:rPr>
                <w:rFonts w:ascii="Arial" w:eastAsia="Calibri" w:hAnsi="Arial" w:cs="Arial"/>
                <w:b/>
                <w:kern w:val="2"/>
                <w:lang w:val="en-IN"/>
              </w:rPr>
              <w:t>Author’s Feedback</w:t>
            </w:r>
            <w:r w:rsidRPr="005D71D2">
              <w:rPr>
                <w:rFonts w:ascii="Arial" w:eastAsia="Calibri" w:hAnsi="Arial" w:cs="Arial"/>
                <w:kern w:val="2"/>
                <w:lang w:val="en-IN"/>
              </w:rPr>
              <w:t xml:space="preserve"> (It is mandatory that authors should write his/her feedback here)</w:t>
            </w:r>
          </w:p>
          <w:p w14:paraId="25E99A79" w14:textId="77777777" w:rsidR="001D7CBF" w:rsidRPr="005D71D2" w:rsidRDefault="001D7CBF" w:rsidP="00DC0319">
            <w:pPr>
              <w:keepNext/>
              <w:outlineLvl w:val="1"/>
              <w:rPr>
                <w:rFonts w:ascii="Arial" w:eastAsia="MS Mincho" w:hAnsi="Arial" w:cs="Arial"/>
                <w:bCs/>
                <w:lang w:val="en-GB"/>
              </w:rPr>
            </w:pPr>
          </w:p>
        </w:tc>
      </w:tr>
      <w:tr w:rsidR="001D7CBF" w:rsidRPr="005D71D2" w14:paraId="34B0E39E" w14:textId="77777777" w:rsidTr="005D71D2">
        <w:trPr>
          <w:trHeight w:val="890"/>
        </w:trPr>
        <w:tc>
          <w:tcPr>
            <w:tcW w:w="1565" w:type="pct"/>
            <w:shd w:val="clear" w:color="auto" w:fill="auto"/>
            <w:noWrap/>
            <w:tcMar>
              <w:top w:w="0" w:type="dxa"/>
              <w:left w:w="108" w:type="dxa"/>
              <w:bottom w:w="0" w:type="dxa"/>
              <w:right w:w="108" w:type="dxa"/>
            </w:tcMar>
            <w:vAlign w:val="center"/>
          </w:tcPr>
          <w:p w14:paraId="2D40DA03" w14:textId="77777777" w:rsidR="001D7CBF" w:rsidRPr="005D71D2" w:rsidRDefault="001D7CBF" w:rsidP="00DC0319">
            <w:pPr>
              <w:rPr>
                <w:rFonts w:ascii="Arial" w:eastAsia="Arial Unicode MS" w:hAnsi="Arial" w:cs="Arial"/>
                <w:b/>
                <w:lang w:val="en-GB"/>
              </w:rPr>
            </w:pPr>
            <w:r w:rsidRPr="005D71D2">
              <w:rPr>
                <w:rFonts w:ascii="Arial" w:eastAsia="Arial Unicode MS" w:hAnsi="Arial" w:cs="Arial"/>
                <w:b/>
                <w:lang w:val="en-GB"/>
              </w:rPr>
              <w:t xml:space="preserve">Are there ethical issues in this manuscript? </w:t>
            </w:r>
          </w:p>
          <w:p w14:paraId="2BF862C2" w14:textId="77777777" w:rsidR="001D7CBF" w:rsidRPr="005D71D2" w:rsidRDefault="001D7CBF" w:rsidP="00DC0319">
            <w:pPr>
              <w:rPr>
                <w:rFonts w:ascii="Arial" w:eastAsia="Arial Unicode MS" w:hAnsi="Arial" w:cs="Arial"/>
                <w:lang w:val="en-GB"/>
              </w:rPr>
            </w:pPr>
          </w:p>
        </w:tc>
        <w:tc>
          <w:tcPr>
            <w:tcW w:w="1719" w:type="pct"/>
            <w:shd w:val="clear" w:color="auto" w:fill="auto"/>
            <w:tcMar>
              <w:top w:w="0" w:type="dxa"/>
              <w:left w:w="108" w:type="dxa"/>
              <w:bottom w:w="0" w:type="dxa"/>
              <w:right w:w="108" w:type="dxa"/>
            </w:tcMar>
            <w:vAlign w:val="center"/>
          </w:tcPr>
          <w:p w14:paraId="72F172C2" w14:textId="77777777" w:rsidR="001D7CBF" w:rsidRPr="005D71D2" w:rsidRDefault="001D7CBF" w:rsidP="00DC0319">
            <w:pPr>
              <w:rPr>
                <w:rFonts w:ascii="Arial" w:eastAsia="Arial Unicode MS" w:hAnsi="Arial" w:cs="Arial"/>
                <w:i/>
                <w:iCs/>
                <w:u w:val="single"/>
                <w:lang w:val="en-GB"/>
              </w:rPr>
            </w:pPr>
            <w:r w:rsidRPr="005D71D2">
              <w:rPr>
                <w:rFonts w:ascii="Arial" w:eastAsia="Arial Unicode MS" w:hAnsi="Arial" w:cs="Arial"/>
                <w:i/>
                <w:iCs/>
                <w:u w:val="single"/>
                <w:lang w:val="en-GB"/>
              </w:rPr>
              <w:t xml:space="preserve">(If yes, </w:t>
            </w:r>
            <w:proofErr w:type="gramStart"/>
            <w:r w:rsidRPr="005D71D2">
              <w:rPr>
                <w:rFonts w:ascii="Arial" w:eastAsia="Arial Unicode MS" w:hAnsi="Arial" w:cs="Arial"/>
                <w:i/>
                <w:iCs/>
                <w:u w:val="single"/>
                <w:lang w:val="en-GB"/>
              </w:rPr>
              <w:t>Kindly</w:t>
            </w:r>
            <w:proofErr w:type="gramEnd"/>
            <w:r w:rsidRPr="005D71D2">
              <w:rPr>
                <w:rFonts w:ascii="Arial" w:eastAsia="Arial Unicode MS" w:hAnsi="Arial" w:cs="Arial"/>
                <w:i/>
                <w:iCs/>
                <w:u w:val="single"/>
                <w:lang w:val="en-GB"/>
              </w:rPr>
              <w:t xml:space="preserve"> please write down the ethical issues here in details)</w:t>
            </w:r>
          </w:p>
          <w:p w14:paraId="33CC64DA" w14:textId="77777777" w:rsidR="001D7CBF" w:rsidRPr="005D71D2" w:rsidRDefault="001D7CBF" w:rsidP="00DC0319">
            <w:pPr>
              <w:rPr>
                <w:rFonts w:ascii="Arial" w:eastAsia="Arial Unicode MS" w:hAnsi="Arial" w:cs="Arial"/>
                <w:lang w:val="en-GB"/>
              </w:rPr>
            </w:pPr>
          </w:p>
        </w:tc>
        <w:tc>
          <w:tcPr>
            <w:tcW w:w="1716" w:type="pct"/>
            <w:shd w:val="clear" w:color="auto" w:fill="auto"/>
            <w:vAlign w:val="center"/>
          </w:tcPr>
          <w:p w14:paraId="4345DA15" w14:textId="77777777" w:rsidR="001D7CBF" w:rsidRPr="005D71D2" w:rsidRDefault="001D7CBF" w:rsidP="00DC0319">
            <w:pPr>
              <w:rPr>
                <w:rFonts w:ascii="Arial" w:eastAsia="Arial Unicode MS" w:hAnsi="Arial" w:cs="Arial"/>
                <w:lang w:val="en-GB"/>
              </w:rPr>
            </w:pPr>
          </w:p>
          <w:p w14:paraId="69CC3E21" w14:textId="77777777" w:rsidR="001D7CBF" w:rsidRPr="005D71D2" w:rsidRDefault="001D7CBF" w:rsidP="00DC0319">
            <w:pPr>
              <w:rPr>
                <w:rFonts w:ascii="Arial" w:eastAsia="Arial Unicode MS" w:hAnsi="Arial" w:cs="Arial"/>
                <w:lang w:val="en-GB"/>
              </w:rPr>
            </w:pPr>
          </w:p>
          <w:p w14:paraId="5B786468" w14:textId="77777777" w:rsidR="001D7CBF" w:rsidRPr="005D71D2" w:rsidRDefault="001D7CBF" w:rsidP="00DC0319">
            <w:pPr>
              <w:rPr>
                <w:rFonts w:ascii="Arial" w:eastAsia="Arial Unicode MS" w:hAnsi="Arial" w:cs="Arial"/>
                <w:lang w:val="en-GB"/>
              </w:rPr>
            </w:pPr>
          </w:p>
        </w:tc>
      </w:tr>
    </w:tbl>
    <w:p w14:paraId="0118E537" w14:textId="60FE849F" w:rsidR="001D7CBF" w:rsidRPr="005D71D2" w:rsidRDefault="001D7CBF" w:rsidP="005D71D2">
      <w:pPr>
        <w:ind w:left="720"/>
        <w:rPr>
          <w:rFonts w:ascii="Arial" w:hAnsi="Arial" w:cs="Arial"/>
        </w:rPr>
      </w:pPr>
      <w:bookmarkStart w:id="3" w:name="_GoBack"/>
      <w:bookmarkEnd w:id="0"/>
      <w:bookmarkEnd w:id="1"/>
      <w:bookmarkEnd w:id="2"/>
      <w:bookmarkEnd w:id="3"/>
    </w:p>
    <w:sectPr w:rsidR="001D7CBF" w:rsidRPr="005D71D2">
      <w:pgSz w:w="23820" w:h="16840" w:orient="landscape"/>
      <w:pgMar w:top="1540" w:right="1220" w:bottom="280" w:left="1220" w:header="1303"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AC4AA" w14:textId="77777777" w:rsidR="00335F6B" w:rsidRDefault="00335F6B">
      <w:r>
        <w:separator/>
      </w:r>
    </w:p>
  </w:endnote>
  <w:endnote w:type="continuationSeparator" w:id="0">
    <w:p w14:paraId="76BF83D7" w14:textId="77777777" w:rsidR="00335F6B" w:rsidRDefault="0033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8DAB6" w14:textId="77777777" w:rsidR="00335F6B" w:rsidRDefault="00335F6B">
      <w:r>
        <w:separator/>
      </w:r>
    </w:p>
  </w:footnote>
  <w:footnote w:type="continuationSeparator" w:id="0">
    <w:p w14:paraId="5D385B3C" w14:textId="77777777" w:rsidR="00335F6B" w:rsidRDefault="00335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63D1"/>
    <w:multiLevelType w:val="multilevel"/>
    <w:tmpl w:val="3B3CC27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1NzQ3MLMwMDSyNDNT0lEKTi0uzszPAykwqgUAk/Q7sSwAAAA="/>
  </w:docVars>
  <w:rsids>
    <w:rsidRoot w:val="00983612"/>
    <w:rsid w:val="001D7CBF"/>
    <w:rsid w:val="00335F6B"/>
    <w:rsid w:val="00383924"/>
    <w:rsid w:val="005C574D"/>
    <w:rsid w:val="005D71D2"/>
    <w:rsid w:val="007251ED"/>
    <w:rsid w:val="00983612"/>
    <w:rsid w:val="00A81A36"/>
    <w:rsid w:val="00A927E9"/>
    <w:rsid w:val="00CE1465"/>
    <w:rsid w:val="00FA4E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EC16E"/>
  <w15:docId w15:val="{2D779875-6B23-400C-BF92-AF162759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A81A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370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SDI 1137</cp:lastModifiedBy>
  <cp:revision>3</cp:revision>
  <dcterms:created xsi:type="dcterms:W3CDTF">2025-07-01T17:51:00Z</dcterms:created>
  <dcterms:modified xsi:type="dcterms:W3CDTF">2025-07-02T07:03:00Z</dcterms:modified>
</cp:coreProperties>
</file>