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51CE6" w14:textId="77777777" w:rsidR="00182723" w:rsidRPr="00AF295C" w:rsidRDefault="00182723">
      <w:pPr>
        <w:spacing w:line="200" w:lineRule="exact"/>
        <w:rPr>
          <w:rFonts w:ascii="Arial" w:hAnsi="Arial" w:cs="Arial"/>
        </w:rPr>
      </w:pPr>
    </w:p>
    <w:p w14:paraId="308297B2" w14:textId="77777777" w:rsidR="00182723" w:rsidRPr="00AF295C" w:rsidRDefault="00182723">
      <w:pPr>
        <w:spacing w:line="200" w:lineRule="exact"/>
        <w:rPr>
          <w:rFonts w:ascii="Arial" w:hAnsi="Arial" w:cs="Arial"/>
        </w:rPr>
      </w:pPr>
    </w:p>
    <w:p w14:paraId="1D024FF9" w14:textId="77777777" w:rsidR="00182723" w:rsidRPr="00AF295C" w:rsidRDefault="00182723">
      <w:pPr>
        <w:spacing w:before="4" w:line="200" w:lineRule="exact"/>
        <w:rPr>
          <w:rFonts w:ascii="Arial" w:hAnsi="Arial" w:cs="Arial"/>
        </w:rPr>
      </w:pPr>
    </w:p>
    <w:tbl>
      <w:tblPr>
        <w:tblW w:w="21152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9"/>
        <w:gridCol w:w="15933"/>
      </w:tblGrid>
      <w:tr w:rsidR="00182723" w:rsidRPr="00AF295C" w14:paraId="28F79BC0" w14:textId="77777777" w:rsidTr="006C7A63">
        <w:trPr>
          <w:trHeight w:hRule="exact" w:val="300"/>
        </w:trPr>
        <w:tc>
          <w:tcPr>
            <w:tcW w:w="5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2C1CB" w14:textId="77777777" w:rsidR="00182723" w:rsidRPr="00AF295C" w:rsidRDefault="00141C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spacing w:val="1"/>
              </w:rPr>
              <w:t>J</w:t>
            </w:r>
            <w:r w:rsidRPr="00AF295C">
              <w:rPr>
                <w:rFonts w:ascii="Arial" w:eastAsia="Arial" w:hAnsi="Arial" w:cs="Arial"/>
              </w:rPr>
              <w:t>o</w:t>
            </w:r>
            <w:r w:rsidRPr="00AF295C">
              <w:rPr>
                <w:rFonts w:ascii="Arial" w:eastAsia="Arial" w:hAnsi="Arial" w:cs="Arial"/>
                <w:spacing w:val="-1"/>
              </w:rPr>
              <w:t>u</w:t>
            </w:r>
            <w:r w:rsidRPr="00AF295C">
              <w:rPr>
                <w:rFonts w:ascii="Arial" w:eastAsia="Arial" w:hAnsi="Arial" w:cs="Arial"/>
                <w:spacing w:val="1"/>
              </w:rPr>
              <w:t>r</w:t>
            </w:r>
            <w:r w:rsidRPr="00AF295C">
              <w:rPr>
                <w:rFonts w:ascii="Arial" w:eastAsia="Arial" w:hAnsi="Arial" w:cs="Arial"/>
              </w:rPr>
              <w:t>n</w:t>
            </w:r>
            <w:r w:rsidRPr="00AF295C">
              <w:rPr>
                <w:rFonts w:ascii="Arial" w:eastAsia="Arial" w:hAnsi="Arial" w:cs="Arial"/>
                <w:spacing w:val="-1"/>
              </w:rPr>
              <w:t>a</w:t>
            </w:r>
            <w:r w:rsidRPr="00AF295C">
              <w:rPr>
                <w:rFonts w:ascii="Arial" w:eastAsia="Arial" w:hAnsi="Arial" w:cs="Arial"/>
              </w:rPr>
              <w:t>l</w:t>
            </w:r>
            <w:r w:rsidRPr="00AF295C">
              <w:rPr>
                <w:rFonts w:ascii="Arial" w:eastAsia="Arial" w:hAnsi="Arial" w:cs="Arial"/>
                <w:spacing w:val="-6"/>
              </w:rPr>
              <w:t xml:space="preserve"> </w:t>
            </w:r>
            <w:r w:rsidRPr="00AF295C">
              <w:rPr>
                <w:rFonts w:ascii="Arial" w:eastAsia="Arial" w:hAnsi="Arial" w:cs="Arial"/>
              </w:rPr>
              <w:t>Na</w:t>
            </w:r>
            <w:r w:rsidRPr="00AF295C">
              <w:rPr>
                <w:rFonts w:ascii="Arial" w:eastAsia="Arial" w:hAnsi="Arial" w:cs="Arial"/>
                <w:spacing w:val="4"/>
              </w:rPr>
              <w:t>m</w:t>
            </w:r>
            <w:r w:rsidRPr="00AF295C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18DBE" w14:textId="77777777" w:rsidR="00182723" w:rsidRPr="00AF295C" w:rsidRDefault="00141C54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Rep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D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en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ist</w:t>
              </w:r>
              <w:r w:rsidRPr="00AF295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AF295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182723" w:rsidRPr="00AF295C" w14:paraId="66A109E7" w14:textId="77777777" w:rsidTr="006C7A63">
        <w:trPr>
          <w:trHeight w:hRule="exact" w:val="300"/>
        </w:trPr>
        <w:tc>
          <w:tcPr>
            <w:tcW w:w="5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ED38A" w14:textId="77777777" w:rsidR="00182723" w:rsidRPr="00AF295C" w:rsidRDefault="00141C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</w:rPr>
              <w:t>M</w:t>
            </w:r>
            <w:r w:rsidRPr="00AF295C">
              <w:rPr>
                <w:rFonts w:ascii="Arial" w:eastAsia="Arial" w:hAnsi="Arial" w:cs="Arial"/>
                <w:spacing w:val="-1"/>
              </w:rPr>
              <w:t>a</w:t>
            </w:r>
            <w:r w:rsidRPr="00AF295C">
              <w:rPr>
                <w:rFonts w:ascii="Arial" w:eastAsia="Arial" w:hAnsi="Arial" w:cs="Arial"/>
              </w:rPr>
              <w:t>n</w:t>
            </w:r>
            <w:r w:rsidRPr="00AF295C">
              <w:rPr>
                <w:rFonts w:ascii="Arial" w:eastAsia="Arial" w:hAnsi="Arial" w:cs="Arial"/>
                <w:spacing w:val="-1"/>
              </w:rPr>
              <w:t>u</w:t>
            </w:r>
            <w:r w:rsidRPr="00AF295C">
              <w:rPr>
                <w:rFonts w:ascii="Arial" w:eastAsia="Arial" w:hAnsi="Arial" w:cs="Arial"/>
                <w:spacing w:val="1"/>
              </w:rPr>
              <w:t>scr</w:t>
            </w:r>
            <w:r w:rsidRPr="00AF295C">
              <w:rPr>
                <w:rFonts w:ascii="Arial" w:eastAsia="Arial" w:hAnsi="Arial" w:cs="Arial"/>
                <w:spacing w:val="-1"/>
              </w:rPr>
              <w:t>i</w:t>
            </w:r>
            <w:r w:rsidRPr="00AF295C">
              <w:rPr>
                <w:rFonts w:ascii="Arial" w:eastAsia="Arial" w:hAnsi="Arial" w:cs="Arial"/>
                <w:spacing w:val="2"/>
              </w:rPr>
              <w:t>p</w:t>
            </w:r>
            <w:r w:rsidRPr="00AF295C">
              <w:rPr>
                <w:rFonts w:ascii="Arial" w:eastAsia="Arial" w:hAnsi="Arial" w:cs="Arial"/>
              </w:rPr>
              <w:t>t</w:t>
            </w:r>
            <w:r w:rsidRPr="00AF295C">
              <w:rPr>
                <w:rFonts w:ascii="Arial" w:eastAsia="Arial" w:hAnsi="Arial" w:cs="Arial"/>
                <w:spacing w:val="-10"/>
              </w:rPr>
              <w:t xml:space="preserve"> </w:t>
            </w:r>
            <w:r w:rsidRPr="00AF295C">
              <w:rPr>
                <w:rFonts w:ascii="Arial" w:eastAsia="Arial" w:hAnsi="Arial" w:cs="Arial"/>
              </w:rPr>
              <w:t>Nu</w:t>
            </w:r>
            <w:r w:rsidRPr="00AF295C">
              <w:rPr>
                <w:rFonts w:ascii="Arial" w:eastAsia="Arial" w:hAnsi="Arial" w:cs="Arial"/>
                <w:spacing w:val="4"/>
              </w:rPr>
              <w:t>m</w:t>
            </w:r>
            <w:r w:rsidRPr="00AF295C">
              <w:rPr>
                <w:rFonts w:ascii="Arial" w:eastAsia="Arial" w:hAnsi="Arial" w:cs="Arial"/>
              </w:rPr>
              <w:t>b</w:t>
            </w:r>
            <w:r w:rsidRPr="00AF295C">
              <w:rPr>
                <w:rFonts w:ascii="Arial" w:eastAsia="Arial" w:hAnsi="Arial" w:cs="Arial"/>
                <w:spacing w:val="-1"/>
              </w:rPr>
              <w:t>e</w:t>
            </w:r>
            <w:r w:rsidRPr="00AF295C">
              <w:rPr>
                <w:rFonts w:ascii="Arial" w:eastAsia="Arial" w:hAnsi="Arial" w:cs="Arial"/>
                <w:spacing w:val="1"/>
              </w:rPr>
              <w:t>r</w:t>
            </w:r>
            <w:r w:rsidRPr="00AF295C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63737" w14:textId="77777777" w:rsidR="00182723" w:rsidRPr="00AF295C" w:rsidRDefault="00141C54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b/>
                <w:spacing w:val="4"/>
              </w:rPr>
              <w:t>M</w:t>
            </w:r>
            <w:r w:rsidRPr="00AF295C">
              <w:rPr>
                <w:rFonts w:ascii="Arial" w:eastAsia="Arial" w:hAnsi="Arial" w:cs="Arial"/>
                <w:b/>
              </w:rPr>
              <w:t>s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_</w:t>
            </w:r>
            <w:r w:rsidRPr="00AF295C">
              <w:rPr>
                <w:rFonts w:ascii="Arial" w:eastAsia="Arial" w:hAnsi="Arial" w:cs="Arial"/>
                <w:b/>
              </w:rPr>
              <w:t>IJRRD_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1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4</w:t>
            </w:r>
            <w:r w:rsidRPr="00AF295C">
              <w:rPr>
                <w:rFonts w:ascii="Arial" w:eastAsia="Arial" w:hAnsi="Arial" w:cs="Arial"/>
                <w:b/>
              </w:rPr>
              <w:t>0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4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3</w:t>
            </w:r>
            <w:r w:rsidRPr="00AF295C">
              <w:rPr>
                <w:rFonts w:ascii="Arial" w:eastAsia="Arial" w:hAnsi="Arial" w:cs="Arial"/>
                <w:b/>
              </w:rPr>
              <w:t>0</w:t>
            </w:r>
          </w:p>
        </w:tc>
      </w:tr>
      <w:tr w:rsidR="00182723" w:rsidRPr="00AF295C" w14:paraId="16E30D3C" w14:textId="77777777" w:rsidTr="006C7A63">
        <w:trPr>
          <w:trHeight w:hRule="exact" w:val="660"/>
        </w:trPr>
        <w:tc>
          <w:tcPr>
            <w:tcW w:w="5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5C35A" w14:textId="77777777" w:rsidR="00182723" w:rsidRPr="00AF295C" w:rsidRDefault="00141C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spacing w:val="3"/>
              </w:rPr>
              <w:t>T</w:t>
            </w:r>
            <w:r w:rsidRPr="00AF295C">
              <w:rPr>
                <w:rFonts w:ascii="Arial" w:eastAsia="Arial" w:hAnsi="Arial" w:cs="Arial"/>
                <w:spacing w:val="-1"/>
              </w:rPr>
              <w:t>i</w:t>
            </w:r>
            <w:r w:rsidRPr="00AF295C">
              <w:rPr>
                <w:rFonts w:ascii="Arial" w:eastAsia="Arial" w:hAnsi="Arial" w:cs="Arial"/>
              </w:rPr>
              <w:t>t</w:t>
            </w:r>
            <w:r w:rsidRPr="00AF295C">
              <w:rPr>
                <w:rFonts w:ascii="Arial" w:eastAsia="Arial" w:hAnsi="Arial" w:cs="Arial"/>
                <w:spacing w:val="-1"/>
              </w:rPr>
              <w:t>l</w:t>
            </w:r>
            <w:r w:rsidRPr="00AF295C">
              <w:rPr>
                <w:rFonts w:ascii="Arial" w:eastAsia="Arial" w:hAnsi="Arial" w:cs="Arial"/>
              </w:rPr>
              <w:t>e</w:t>
            </w:r>
            <w:r w:rsidRPr="00AF295C">
              <w:rPr>
                <w:rFonts w:ascii="Arial" w:eastAsia="Arial" w:hAnsi="Arial" w:cs="Arial"/>
                <w:spacing w:val="-4"/>
              </w:rPr>
              <w:t xml:space="preserve"> </w:t>
            </w:r>
            <w:r w:rsidRPr="00AF295C">
              <w:rPr>
                <w:rFonts w:ascii="Arial" w:eastAsia="Arial" w:hAnsi="Arial" w:cs="Arial"/>
                <w:spacing w:val="-1"/>
              </w:rPr>
              <w:t>o</w:t>
            </w:r>
            <w:r w:rsidRPr="00AF295C">
              <w:rPr>
                <w:rFonts w:ascii="Arial" w:eastAsia="Arial" w:hAnsi="Arial" w:cs="Arial"/>
              </w:rPr>
              <w:t>f t</w:t>
            </w:r>
            <w:r w:rsidRPr="00AF295C">
              <w:rPr>
                <w:rFonts w:ascii="Arial" w:eastAsia="Arial" w:hAnsi="Arial" w:cs="Arial"/>
                <w:spacing w:val="-1"/>
              </w:rPr>
              <w:t>h</w:t>
            </w:r>
            <w:r w:rsidRPr="00AF295C">
              <w:rPr>
                <w:rFonts w:ascii="Arial" w:eastAsia="Arial" w:hAnsi="Arial" w:cs="Arial"/>
              </w:rPr>
              <w:t>e</w:t>
            </w:r>
            <w:r w:rsidRPr="00AF295C">
              <w:rPr>
                <w:rFonts w:ascii="Arial" w:eastAsia="Arial" w:hAnsi="Arial" w:cs="Arial"/>
                <w:spacing w:val="-1"/>
              </w:rPr>
              <w:t xml:space="preserve"> </w:t>
            </w:r>
            <w:r w:rsidRPr="00AF295C">
              <w:rPr>
                <w:rFonts w:ascii="Arial" w:eastAsia="Arial" w:hAnsi="Arial" w:cs="Arial"/>
              </w:rPr>
              <w:t>M</w:t>
            </w:r>
            <w:r w:rsidRPr="00AF295C">
              <w:rPr>
                <w:rFonts w:ascii="Arial" w:eastAsia="Arial" w:hAnsi="Arial" w:cs="Arial"/>
                <w:spacing w:val="-1"/>
              </w:rPr>
              <w:t>a</w:t>
            </w:r>
            <w:r w:rsidRPr="00AF295C">
              <w:rPr>
                <w:rFonts w:ascii="Arial" w:eastAsia="Arial" w:hAnsi="Arial" w:cs="Arial"/>
                <w:spacing w:val="2"/>
              </w:rPr>
              <w:t>n</w:t>
            </w:r>
            <w:r w:rsidRPr="00AF295C">
              <w:rPr>
                <w:rFonts w:ascii="Arial" w:eastAsia="Arial" w:hAnsi="Arial" w:cs="Arial"/>
              </w:rPr>
              <w:t>u</w:t>
            </w:r>
            <w:r w:rsidRPr="00AF295C">
              <w:rPr>
                <w:rFonts w:ascii="Arial" w:eastAsia="Arial" w:hAnsi="Arial" w:cs="Arial"/>
                <w:spacing w:val="1"/>
              </w:rPr>
              <w:t>scr</w:t>
            </w:r>
            <w:r w:rsidRPr="00AF295C">
              <w:rPr>
                <w:rFonts w:ascii="Arial" w:eastAsia="Arial" w:hAnsi="Arial" w:cs="Arial"/>
                <w:spacing w:val="-1"/>
              </w:rPr>
              <w:t>i</w:t>
            </w:r>
            <w:r w:rsidRPr="00AF295C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424C5" w14:textId="77777777" w:rsidR="00182723" w:rsidRPr="00AF295C" w:rsidRDefault="00141C54">
            <w:pPr>
              <w:spacing w:before="90"/>
              <w:ind w:left="102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b/>
              </w:rPr>
              <w:t>Cep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h</w:t>
            </w:r>
            <w:r w:rsidRPr="00AF295C">
              <w:rPr>
                <w:rFonts w:ascii="Arial" w:eastAsia="Arial" w:hAnsi="Arial" w:cs="Arial"/>
                <w:b/>
              </w:rPr>
              <w:t>alomet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ic</w:t>
            </w:r>
            <w:r w:rsidRPr="00AF295C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v</w:t>
            </w:r>
            <w:r w:rsidRPr="00AF295C">
              <w:rPr>
                <w:rFonts w:ascii="Arial" w:eastAsia="Arial" w:hAnsi="Arial" w:cs="Arial"/>
                <w:b/>
              </w:rPr>
              <w:t>aluation</w:t>
            </w:r>
            <w:r w:rsidRPr="00AF295C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of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 xml:space="preserve"> S</w:t>
            </w:r>
            <w:r w:rsidRPr="00AF295C">
              <w:rPr>
                <w:rFonts w:ascii="Arial" w:eastAsia="Arial" w:hAnsi="Arial" w:cs="Arial"/>
                <w:b/>
              </w:rPr>
              <w:t>o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f</w:t>
            </w:r>
            <w:r w:rsidRPr="00AF295C">
              <w:rPr>
                <w:rFonts w:ascii="Arial" w:eastAsia="Arial" w:hAnsi="Arial" w:cs="Arial"/>
                <w:b/>
              </w:rPr>
              <w:t>t</w:t>
            </w:r>
            <w:r w:rsidRPr="00AF295C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3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is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F295C">
              <w:rPr>
                <w:rFonts w:ascii="Arial" w:eastAsia="Arial" w:hAnsi="Arial" w:cs="Arial"/>
                <w:b/>
              </w:rPr>
              <w:t>ue</w:t>
            </w:r>
            <w:r w:rsidRPr="00AF295C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Changes</w:t>
            </w:r>
            <w:r w:rsidRPr="00AF295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3"/>
              </w:rPr>
              <w:t>w</w:t>
            </w:r>
            <w:r w:rsidRPr="00AF295C">
              <w:rPr>
                <w:rFonts w:ascii="Arial" w:eastAsia="Arial" w:hAnsi="Arial" w:cs="Arial"/>
                <w:b/>
              </w:rPr>
              <w:t>ith</w:t>
            </w:r>
            <w:r w:rsidRPr="00AF295C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F295C">
              <w:rPr>
                <w:rFonts w:ascii="Arial" w:eastAsia="Arial" w:hAnsi="Arial" w:cs="Arial"/>
                <w:b/>
              </w:rPr>
              <w:t>xtra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i</w:t>
            </w:r>
            <w:r w:rsidRPr="00AF295C">
              <w:rPr>
                <w:rFonts w:ascii="Arial" w:eastAsia="Arial" w:hAnsi="Arial" w:cs="Arial"/>
                <w:b/>
                <w:spacing w:val="6"/>
              </w:rPr>
              <w:t>o</w:t>
            </w:r>
            <w:r w:rsidRPr="00AF295C">
              <w:rPr>
                <w:rFonts w:ascii="Arial" w:eastAsia="Arial" w:hAnsi="Arial" w:cs="Arial"/>
                <w:b/>
              </w:rPr>
              <w:t>n</w:t>
            </w:r>
            <w:r w:rsidRPr="00AF295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of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l</w:t>
            </w:r>
            <w:r w:rsidRPr="00AF295C">
              <w:rPr>
                <w:rFonts w:ascii="Arial" w:eastAsia="Arial" w:hAnsi="Arial" w:cs="Arial"/>
                <w:b/>
              </w:rPr>
              <w:t>l</w:t>
            </w:r>
            <w:r w:rsidRPr="00AF295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F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i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st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 xml:space="preserve"> P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em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o</w:t>
            </w:r>
            <w:r w:rsidRPr="00AF295C">
              <w:rPr>
                <w:rFonts w:ascii="Arial" w:eastAsia="Arial" w:hAnsi="Arial" w:cs="Arial"/>
                <w:b/>
              </w:rPr>
              <w:t>la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s</w:t>
            </w:r>
            <w:r w:rsidRPr="00AF295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F295C">
              <w:rPr>
                <w:rFonts w:ascii="Arial" w:eastAsia="Arial" w:hAnsi="Arial" w:cs="Arial"/>
                <w:b/>
              </w:rPr>
              <w:t>m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o</w:t>
            </w:r>
            <w:r w:rsidRPr="00AF295C">
              <w:rPr>
                <w:rFonts w:ascii="Arial" w:eastAsia="Arial" w:hAnsi="Arial" w:cs="Arial"/>
                <w:b/>
              </w:rPr>
              <w:t>ng</w:t>
            </w:r>
            <w:r w:rsidRPr="00AF295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the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 xml:space="preserve"> P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ien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s</w:t>
            </w:r>
            <w:r w:rsidRPr="00AF295C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ha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v</w:t>
            </w:r>
            <w:r w:rsidRPr="00AF295C">
              <w:rPr>
                <w:rFonts w:ascii="Arial" w:eastAsia="Arial" w:hAnsi="Arial" w:cs="Arial"/>
                <w:b/>
              </w:rPr>
              <w:t>ing</w:t>
            </w:r>
            <w:r w:rsidRPr="00AF295C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Bimax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i</w:t>
            </w:r>
            <w:r w:rsidRPr="00AF295C">
              <w:rPr>
                <w:rFonts w:ascii="Arial" w:eastAsia="Arial" w:hAnsi="Arial" w:cs="Arial"/>
                <w:b/>
              </w:rPr>
              <w:t>ll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y</w:t>
            </w:r>
            <w:r w:rsidRPr="00AF295C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Pr</w:t>
            </w:r>
            <w:r w:rsidRPr="00AF295C">
              <w:rPr>
                <w:rFonts w:ascii="Arial" w:eastAsia="Arial" w:hAnsi="Arial" w:cs="Arial"/>
                <w:b/>
              </w:rPr>
              <w:t>o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u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s</w:t>
            </w:r>
            <w:r w:rsidRPr="00AF295C">
              <w:rPr>
                <w:rFonts w:ascii="Arial" w:eastAsia="Arial" w:hAnsi="Arial" w:cs="Arial"/>
                <w:b/>
              </w:rPr>
              <w:t>ion</w:t>
            </w:r>
            <w:r w:rsidRPr="00AF295C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at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en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d</w:t>
            </w:r>
            <w:r w:rsidRPr="00AF295C">
              <w:rPr>
                <w:rFonts w:ascii="Arial" w:eastAsia="Arial" w:hAnsi="Arial" w:cs="Arial"/>
                <w:b/>
              </w:rPr>
              <w:t>ing</w:t>
            </w:r>
            <w:r w:rsidRPr="00AF295C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in</w:t>
            </w:r>
            <w:r w:rsidRPr="00AF295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  <w:spacing w:val="3"/>
              </w:rPr>
              <w:t>h</w:t>
            </w:r>
            <w:r w:rsidRPr="00AF295C">
              <w:rPr>
                <w:rFonts w:ascii="Arial" w:eastAsia="Arial" w:hAnsi="Arial" w:cs="Arial"/>
                <w:b/>
              </w:rPr>
              <w:t>e</w:t>
            </w:r>
          </w:p>
          <w:p w14:paraId="00A36194" w14:textId="77777777" w:rsidR="00182723" w:rsidRPr="00AF295C" w:rsidRDefault="00141C54">
            <w:pPr>
              <w:ind w:left="102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b/>
                <w:spacing w:val="1"/>
              </w:rPr>
              <w:t>O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hodon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ics</w:t>
            </w:r>
            <w:r w:rsidRPr="00AF295C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Dep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me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n</w:t>
            </w:r>
            <w:r w:rsidRPr="00AF295C">
              <w:rPr>
                <w:rFonts w:ascii="Arial" w:eastAsia="Arial" w:hAnsi="Arial" w:cs="Arial"/>
                <w:b/>
              </w:rPr>
              <w:t>t</w:t>
            </w:r>
            <w:r w:rsidRPr="00AF295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of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</w:rPr>
              <w:t>B</w:t>
            </w:r>
            <w:r w:rsidRPr="00AF295C">
              <w:rPr>
                <w:rFonts w:ascii="Arial" w:eastAsia="Arial" w:hAnsi="Arial" w:cs="Arial"/>
                <w:b/>
                <w:spacing w:val="4"/>
              </w:rPr>
              <w:t>M</w:t>
            </w:r>
            <w:r w:rsidRPr="00AF295C">
              <w:rPr>
                <w:rFonts w:ascii="Arial" w:eastAsia="Arial" w:hAnsi="Arial" w:cs="Arial"/>
                <w:b/>
              </w:rPr>
              <w:t>U</w:t>
            </w:r>
          </w:p>
        </w:tc>
      </w:tr>
      <w:tr w:rsidR="00182723" w:rsidRPr="00AF295C" w14:paraId="226560EF" w14:textId="77777777" w:rsidTr="006C7A63">
        <w:trPr>
          <w:trHeight w:hRule="exact" w:val="343"/>
        </w:trPr>
        <w:tc>
          <w:tcPr>
            <w:tcW w:w="5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F7F8E" w14:textId="77777777" w:rsidR="00182723" w:rsidRPr="00AF295C" w:rsidRDefault="00141C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spacing w:val="5"/>
              </w:rPr>
              <w:t>T</w:t>
            </w:r>
            <w:r w:rsidRPr="00AF295C">
              <w:rPr>
                <w:rFonts w:ascii="Arial" w:eastAsia="Arial" w:hAnsi="Arial" w:cs="Arial"/>
                <w:spacing w:val="-6"/>
              </w:rPr>
              <w:t>y</w:t>
            </w:r>
            <w:r w:rsidRPr="00AF295C">
              <w:rPr>
                <w:rFonts w:ascii="Arial" w:eastAsia="Arial" w:hAnsi="Arial" w:cs="Arial"/>
              </w:rPr>
              <w:t>pe</w:t>
            </w:r>
            <w:r w:rsidRPr="00AF295C">
              <w:rPr>
                <w:rFonts w:ascii="Arial" w:eastAsia="Arial" w:hAnsi="Arial" w:cs="Arial"/>
                <w:spacing w:val="-3"/>
              </w:rPr>
              <w:t xml:space="preserve"> </w:t>
            </w:r>
            <w:r w:rsidRPr="00AF295C">
              <w:rPr>
                <w:rFonts w:ascii="Arial" w:eastAsia="Arial" w:hAnsi="Arial" w:cs="Arial"/>
              </w:rPr>
              <w:t>of t</w:t>
            </w:r>
            <w:r w:rsidRPr="00AF295C">
              <w:rPr>
                <w:rFonts w:ascii="Arial" w:eastAsia="Arial" w:hAnsi="Arial" w:cs="Arial"/>
                <w:spacing w:val="-1"/>
              </w:rPr>
              <w:t>h</w:t>
            </w:r>
            <w:r w:rsidRPr="00AF295C">
              <w:rPr>
                <w:rFonts w:ascii="Arial" w:eastAsia="Arial" w:hAnsi="Arial" w:cs="Arial"/>
              </w:rPr>
              <w:t>e</w:t>
            </w:r>
            <w:r w:rsidRPr="00AF295C">
              <w:rPr>
                <w:rFonts w:ascii="Arial" w:eastAsia="Arial" w:hAnsi="Arial" w:cs="Arial"/>
                <w:spacing w:val="-1"/>
              </w:rPr>
              <w:t xml:space="preserve"> A</w:t>
            </w:r>
            <w:r w:rsidRPr="00AF295C">
              <w:rPr>
                <w:rFonts w:ascii="Arial" w:eastAsia="Arial" w:hAnsi="Arial" w:cs="Arial"/>
                <w:spacing w:val="1"/>
              </w:rPr>
              <w:t>r</w:t>
            </w:r>
            <w:r w:rsidRPr="00AF295C">
              <w:rPr>
                <w:rFonts w:ascii="Arial" w:eastAsia="Arial" w:hAnsi="Arial" w:cs="Arial"/>
              </w:rPr>
              <w:t>t</w:t>
            </w:r>
            <w:r w:rsidRPr="00AF295C">
              <w:rPr>
                <w:rFonts w:ascii="Arial" w:eastAsia="Arial" w:hAnsi="Arial" w:cs="Arial"/>
                <w:spacing w:val="-1"/>
              </w:rPr>
              <w:t>i</w:t>
            </w:r>
            <w:r w:rsidRPr="00AF295C">
              <w:rPr>
                <w:rFonts w:ascii="Arial" w:eastAsia="Arial" w:hAnsi="Arial" w:cs="Arial"/>
                <w:spacing w:val="1"/>
              </w:rPr>
              <w:t>cl</w:t>
            </w:r>
            <w:r w:rsidRPr="00AF295C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D37DF" w14:textId="77777777" w:rsidR="00182723" w:rsidRPr="00AF295C" w:rsidRDefault="00141C54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AF295C">
              <w:rPr>
                <w:rFonts w:ascii="Arial" w:eastAsia="Arial" w:hAnsi="Arial" w:cs="Arial"/>
                <w:b/>
                <w:spacing w:val="1"/>
              </w:rPr>
              <w:t>O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igi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n</w:t>
            </w:r>
            <w:r w:rsidRPr="00AF295C">
              <w:rPr>
                <w:rFonts w:ascii="Arial" w:eastAsia="Arial" w:hAnsi="Arial" w:cs="Arial"/>
                <w:b/>
              </w:rPr>
              <w:t>al</w:t>
            </w:r>
            <w:r w:rsidRPr="00AF295C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e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e</w:t>
            </w:r>
            <w:r w:rsidRPr="00AF295C">
              <w:rPr>
                <w:rFonts w:ascii="Arial" w:eastAsia="Arial" w:hAnsi="Arial" w:cs="Arial"/>
                <w:b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F295C">
              <w:rPr>
                <w:rFonts w:ascii="Arial" w:eastAsia="Arial" w:hAnsi="Arial" w:cs="Arial"/>
                <w:b/>
              </w:rPr>
              <w:t>ch</w:t>
            </w:r>
            <w:r w:rsidRPr="00AF295C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F295C">
              <w:rPr>
                <w:rFonts w:ascii="Arial" w:eastAsia="Arial" w:hAnsi="Arial" w:cs="Arial"/>
                <w:b/>
                <w:spacing w:val="2"/>
              </w:rPr>
              <w:t>r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t</w:t>
            </w:r>
            <w:r w:rsidRPr="00AF295C">
              <w:rPr>
                <w:rFonts w:ascii="Arial" w:eastAsia="Arial" w:hAnsi="Arial" w:cs="Arial"/>
                <w:b/>
              </w:rPr>
              <w:t>ic</w:t>
            </w:r>
            <w:r w:rsidRPr="00AF295C">
              <w:rPr>
                <w:rFonts w:ascii="Arial" w:eastAsia="Arial" w:hAnsi="Arial" w:cs="Arial"/>
                <w:b/>
                <w:spacing w:val="1"/>
              </w:rPr>
              <w:t>l</w:t>
            </w:r>
            <w:r w:rsidRPr="00AF295C">
              <w:rPr>
                <w:rFonts w:ascii="Arial" w:eastAsia="Arial" w:hAnsi="Arial" w:cs="Arial"/>
                <w:b/>
              </w:rPr>
              <w:t>e</w:t>
            </w:r>
          </w:p>
        </w:tc>
      </w:tr>
      <w:tr w:rsidR="006C7A63" w:rsidRPr="00AF295C" w14:paraId="0A3DBB38" w14:textId="77777777" w:rsidTr="006C7A63">
        <w:trPr>
          <w:trHeight w:hRule="exact" w:val="343"/>
        </w:trPr>
        <w:tc>
          <w:tcPr>
            <w:tcW w:w="5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476E2" w14:textId="77777777" w:rsidR="006C7A63" w:rsidRPr="00AF295C" w:rsidRDefault="006C7A63">
            <w:pPr>
              <w:spacing w:line="220" w:lineRule="exact"/>
              <w:ind w:left="88"/>
              <w:rPr>
                <w:rFonts w:ascii="Arial" w:eastAsia="Arial" w:hAnsi="Arial" w:cs="Arial"/>
                <w:spacing w:val="5"/>
              </w:rPr>
            </w:pPr>
          </w:p>
        </w:tc>
        <w:tc>
          <w:tcPr>
            <w:tcW w:w="15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18F93" w14:textId="77777777" w:rsidR="006C7A63" w:rsidRPr="00AF295C" w:rsidRDefault="006C7A63">
            <w:pPr>
              <w:spacing w:before="46"/>
              <w:ind w:left="102"/>
              <w:rPr>
                <w:rFonts w:ascii="Arial" w:eastAsia="Arial" w:hAnsi="Arial" w:cs="Arial"/>
                <w:b/>
                <w:spacing w:val="1"/>
              </w:rPr>
            </w:pPr>
          </w:p>
        </w:tc>
      </w:tr>
    </w:tbl>
    <w:tbl>
      <w:tblPr>
        <w:tblpPr w:leftFromText="180" w:rightFromText="180" w:vertAnchor="text" w:horzAnchor="margin" w:tblpY="1035"/>
        <w:tblW w:w="21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6C7A63" w:rsidRPr="00AF295C" w14:paraId="02BEBEEB" w14:textId="77777777" w:rsidTr="006C7A63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40B63" w14:textId="77777777" w:rsidR="006C7A63" w:rsidRPr="00AF295C" w:rsidRDefault="006C7A63" w:rsidP="006C7A63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5D013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Re</w:t>
            </w:r>
            <w:r w:rsidRPr="00AF295C">
              <w:rPr>
                <w:rFonts w:ascii="Arial" w:hAnsi="Arial" w:cs="Arial"/>
                <w:b/>
                <w:spacing w:val="2"/>
              </w:rPr>
              <w:t>v</w:t>
            </w:r>
            <w:r w:rsidRPr="00AF295C">
              <w:rPr>
                <w:rFonts w:ascii="Arial" w:hAnsi="Arial" w:cs="Arial"/>
                <w:b/>
              </w:rPr>
              <w:t>ie</w:t>
            </w:r>
            <w:r w:rsidRPr="00AF295C">
              <w:rPr>
                <w:rFonts w:ascii="Arial" w:hAnsi="Arial" w:cs="Arial"/>
                <w:b/>
                <w:spacing w:val="3"/>
              </w:rPr>
              <w:t>w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r’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</w:rPr>
              <w:t>ent</w:t>
            </w:r>
          </w:p>
          <w:p w14:paraId="60BC2D29" w14:textId="77777777" w:rsidR="006C7A63" w:rsidRPr="00AF295C" w:rsidRDefault="006C7A63" w:rsidP="006C7A63">
            <w:pPr>
              <w:ind w:left="102" w:right="64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Ar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ifici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l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-1"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elli</w:t>
            </w:r>
            <w:r w:rsidRPr="00AF295C">
              <w:rPr>
                <w:rFonts w:ascii="Arial" w:hAnsi="Arial" w:cs="Arial"/>
                <w:b/>
                <w:spacing w:val="1"/>
              </w:rPr>
              <w:t>g</w:t>
            </w:r>
            <w:r w:rsidRPr="00AF295C">
              <w:rPr>
                <w:rFonts w:ascii="Arial" w:hAnsi="Arial" w:cs="Arial"/>
                <w:b/>
              </w:rPr>
              <w:t>ence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(</w:t>
            </w:r>
            <w:r w:rsidRPr="00AF295C">
              <w:rPr>
                <w:rFonts w:ascii="Arial" w:hAnsi="Arial" w:cs="Arial"/>
                <w:b/>
              </w:rPr>
              <w:t>AI)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g</w:t>
            </w:r>
            <w:r w:rsidRPr="00AF295C">
              <w:rPr>
                <w:rFonts w:ascii="Arial" w:hAnsi="Arial" w:cs="Arial"/>
                <w:b/>
              </w:rPr>
              <w:t>ene</w:t>
            </w:r>
            <w:r w:rsidRPr="00AF295C">
              <w:rPr>
                <w:rFonts w:ascii="Arial" w:hAnsi="Arial" w:cs="Arial"/>
                <w:b/>
                <w:spacing w:val="1"/>
              </w:rPr>
              <w:t>rat</w:t>
            </w:r>
            <w:r w:rsidRPr="00AF295C">
              <w:rPr>
                <w:rFonts w:ascii="Arial" w:hAnsi="Arial" w:cs="Arial"/>
                <w:b/>
              </w:rPr>
              <w:t>ed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ss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ed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ev</w:t>
            </w:r>
            <w:r w:rsidRPr="00AF295C">
              <w:rPr>
                <w:rFonts w:ascii="Arial" w:hAnsi="Arial" w:cs="Arial"/>
                <w:b/>
              </w:rPr>
              <w:t>iew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2"/>
              </w:rPr>
              <w:t>c</w:t>
            </w:r>
            <w:r w:rsidRPr="00AF295C">
              <w:rPr>
                <w:rFonts w:ascii="Arial" w:hAnsi="Arial" w:cs="Arial"/>
                <w:b/>
                <w:spacing w:val="3"/>
              </w:rPr>
              <w:t>o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</w:rPr>
              <w:t>en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ric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ly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pr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hi</w:t>
            </w:r>
            <w:r w:rsidRPr="00AF295C">
              <w:rPr>
                <w:rFonts w:ascii="Arial" w:hAnsi="Arial" w:cs="Arial"/>
                <w:b/>
                <w:spacing w:val="-1"/>
              </w:rPr>
              <w:t>b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ed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d</w:t>
            </w:r>
            <w:r w:rsidRPr="00AF295C">
              <w:rPr>
                <w:rFonts w:ascii="Arial" w:hAnsi="Arial" w:cs="Arial"/>
                <w:b/>
                <w:spacing w:val="-1"/>
              </w:rPr>
              <w:t>u</w:t>
            </w:r>
            <w:r w:rsidRPr="00AF295C">
              <w:rPr>
                <w:rFonts w:ascii="Arial" w:hAnsi="Arial" w:cs="Arial"/>
                <w:b/>
              </w:rPr>
              <w:t>ring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peer r</w:t>
            </w:r>
            <w:r w:rsidRPr="00AF295C">
              <w:rPr>
                <w:rFonts w:ascii="Arial" w:hAnsi="Arial" w:cs="Arial"/>
                <w:b/>
                <w:spacing w:val="1"/>
              </w:rPr>
              <w:t>ev</w:t>
            </w:r>
            <w:r w:rsidRPr="00AF295C">
              <w:rPr>
                <w:rFonts w:ascii="Arial" w:hAnsi="Arial" w:cs="Arial"/>
                <w:b/>
              </w:rPr>
              <w:t>ie</w:t>
            </w:r>
            <w:r w:rsidRPr="00AF295C">
              <w:rPr>
                <w:rFonts w:ascii="Arial" w:hAnsi="Arial" w:cs="Arial"/>
                <w:b/>
                <w:spacing w:val="3"/>
              </w:rPr>
              <w:t>w</w:t>
            </w:r>
            <w:r w:rsidRPr="00AF2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D69F1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Au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  <w:spacing w:val="5"/>
              </w:rPr>
              <w:t>r</w:t>
            </w:r>
            <w:r w:rsidRPr="00AF295C">
              <w:rPr>
                <w:rFonts w:ascii="Arial" w:hAnsi="Arial" w:cs="Arial"/>
                <w:b/>
                <w:spacing w:val="-6"/>
              </w:rPr>
              <w:t>’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Fe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d</w:t>
            </w:r>
            <w:r w:rsidRPr="00AF295C">
              <w:rPr>
                <w:rFonts w:ascii="Arial" w:hAnsi="Arial" w:cs="Arial"/>
                <w:b/>
                <w:spacing w:val="-1"/>
              </w:rPr>
              <w:t>b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ck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(I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</w:rPr>
              <w:t>is</w:t>
            </w:r>
            <w:r w:rsidRPr="00AF295C">
              <w:rPr>
                <w:rFonts w:ascii="Arial" w:hAnsi="Arial" w:cs="Arial"/>
                <w:spacing w:val="1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m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nd</w:t>
            </w:r>
            <w:r w:rsidRPr="00AF295C">
              <w:rPr>
                <w:rFonts w:ascii="Arial" w:hAnsi="Arial" w:cs="Arial"/>
              </w:rPr>
              <w:t>at</w:t>
            </w:r>
            <w:r w:rsidRPr="00AF295C">
              <w:rPr>
                <w:rFonts w:ascii="Arial" w:hAnsi="Arial" w:cs="Arial"/>
                <w:spacing w:val="1"/>
              </w:rPr>
              <w:t>or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-12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at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or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ld</w:t>
            </w:r>
            <w:r w:rsidRPr="00AF295C">
              <w:rPr>
                <w:rFonts w:ascii="Arial" w:hAnsi="Arial" w:cs="Arial"/>
                <w:spacing w:val="-2"/>
              </w:rPr>
              <w:t xml:space="preserve"> w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  <w:spacing w:val="2"/>
              </w:rPr>
              <w:t>/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er</w:t>
            </w:r>
          </w:p>
          <w:p w14:paraId="3976198B" w14:textId="77777777" w:rsidR="006C7A63" w:rsidRPr="00AF295C" w:rsidRDefault="006C7A63" w:rsidP="006C7A63">
            <w:pPr>
              <w:spacing w:before="12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edb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k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e)</w:t>
            </w:r>
          </w:p>
        </w:tc>
      </w:tr>
      <w:tr w:rsidR="006C7A63" w:rsidRPr="00AF295C" w14:paraId="09232948" w14:textId="77777777" w:rsidTr="006C7A63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EF38B" w14:textId="77777777" w:rsidR="006C7A63" w:rsidRPr="00AF295C" w:rsidRDefault="006C7A63" w:rsidP="006C7A63">
            <w:pPr>
              <w:ind w:left="460" w:right="23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Ple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2"/>
              </w:rPr>
              <w:t>w</w:t>
            </w:r>
            <w:r w:rsidRPr="00AF295C">
              <w:rPr>
                <w:rFonts w:ascii="Arial" w:hAnsi="Arial" w:cs="Arial"/>
                <w:b/>
              </w:rPr>
              <w:t>ri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a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f</w:t>
            </w:r>
            <w:r w:rsidRPr="00AF295C">
              <w:rPr>
                <w:rFonts w:ascii="Arial" w:hAnsi="Arial" w:cs="Arial"/>
                <w:b/>
                <w:spacing w:val="-2"/>
              </w:rPr>
              <w:t>e</w:t>
            </w:r>
            <w:r w:rsidRPr="00AF295C">
              <w:rPr>
                <w:rFonts w:ascii="Arial" w:hAnsi="Arial" w:cs="Arial"/>
                <w:b/>
              </w:rPr>
              <w:t xml:space="preserve">w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en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enc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ega</w:t>
            </w:r>
            <w:r w:rsidRPr="00AF295C">
              <w:rPr>
                <w:rFonts w:ascii="Arial" w:hAnsi="Arial" w:cs="Arial"/>
                <w:b/>
              </w:rPr>
              <w:t>rding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</w:rPr>
              <w:t>p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ta</w:t>
            </w:r>
            <w:r w:rsidRPr="00AF295C">
              <w:rPr>
                <w:rFonts w:ascii="Arial" w:hAnsi="Arial" w:cs="Arial"/>
                <w:b/>
              </w:rPr>
              <w:t xml:space="preserve">nce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his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5"/>
              </w:rPr>
              <w:t>m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2"/>
              </w:rPr>
              <w:t>n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ipt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fo</w:t>
            </w:r>
            <w:r w:rsidRPr="00AF295C">
              <w:rPr>
                <w:rFonts w:ascii="Arial" w:hAnsi="Arial" w:cs="Arial"/>
                <w:b/>
              </w:rPr>
              <w:t xml:space="preserve">r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</w:rPr>
              <w:t>en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ific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4"/>
              </w:rPr>
              <w:t>o</w:t>
            </w:r>
            <w:r w:rsidRPr="00AF295C">
              <w:rPr>
                <w:rFonts w:ascii="Arial" w:hAnsi="Arial" w:cs="Arial"/>
                <w:b/>
                <w:spacing w:val="-3"/>
              </w:rPr>
              <w:t>mm</w:t>
            </w:r>
            <w:r w:rsidRPr="00AF295C">
              <w:rPr>
                <w:rFonts w:ascii="Arial" w:hAnsi="Arial" w:cs="Arial"/>
                <w:b/>
                <w:spacing w:val="2"/>
              </w:rPr>
              <w:t>u</w:t>
            </w:r>
            <w:r w:rsidRPr="00AF295C">
              <w:rPr>
                <w:rFonts w:ascii="Arial" w:hAnsi="Arial" w:cs="Arial"/>
                <w:b/>
              </w:rPr>
              <w:t>nit</w:t>
            </w:r>
            <w:r w:rsidRPr="00AF295C">
              <w:rPr>
                <w:rFonts w:ascii="Arial" w:hAnsi="Arial" w:cs="Arial"/>
                <w:b/>
                <w:spacing w:val="1"/>
              </w:rPr>
              <w:t>y</w:t>
            </w:r>
            <w:r w:rsidRPr="00AF295C">
              <w:rPr>
                <w:rFonts w:ascii="Arial" w:hAnsi="Arial" w:cs="Arial"/>
                <w:b/>
              </w:rPr>
              <w:t>.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 xml:space="preserve">A 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4"/>
              </w:rPr>
              <w:t>i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  <w:spacing w:val="2"/>
              </w:rPr>
              <w:t>u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3-</w:t>
            </w:r>
            <w:r w:rsidRPr="00AF295C">
              <w:rPr>
                <w:rFonts w:ascii="Arial" w:hAnsi="Arial" w:cs="Arial"/>
                <w:b/>
              </w:rPr>
              <w:t>4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en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enc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y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be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q</w:t>
            </w:r>
            <w:r w:rsidRPr="00AF295C">
              <w:rPr>
                <w:rFonts w:ascii="Arial" w:hAnsi="Arial" w:cs="Arial"/>
                <w:b/>
                <w:spacing w:val="-1"/>
              </w:rPr>
              <w:t>u</w:t>
            </w:r>
            <w:r w:rsidRPr="00AF295C">
              <w:rPr>
                <w:rFonts w:ascii="Arial" w:hAnsi="Arial" w:cs="Arial"/>
                <w:b/>
              </w:rPr>
              <w:t>ired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fo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his</w:t>
            </w:r>
          </w:p>
          <w:p w14:paraId="54C201D9" w14:textId="77777777" w:rsidR="006C7A63" w:rsidRPr="00AF295C" w:rsidRDefault="006C7A63" w:rsidP="006C7A63">
            <w:pPr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p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DD752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St</w:t>
            </w:r>
            <w:r w:rsidRPr="00AF295C">
              <w:rPr>
                <w:rFonts w:ascii="Arial" w:hAnsi="Arial" w:cs="Arial"/>
                <w:spacing w:val="-2"/>
              </w:rPr>
              <w:t>u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ies</w:t>
            </w:r>
            <w:r w:rsidRPr="00AF295C">
              <w:rPr>
                <w:rFonts w:ascii="Arial" w:hAnsi="Arial" w:cs="Arial"/>
                <w:spacing w:val="3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6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c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2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n</w:t>
            </w:r>
            <w:r w:rsidRPr="00AF295C">
              <w:rPr>
                <w:rFonts w:ascii="Arial" w:hAnsi="Arial" w:cs="Arial"/>
                <w:spacing w:val="-1"/>
              </w:rPr>
              <w:t>g</w:t>
            </w:r>
            <w:r w:rsidRPr="00AF295C">
              <w:rPr>
                <w:rFonts w:ascii="Arial" w:hAnsi="Arial" w:cs="Arial"/>
              </w:rPr>
              <w:t>es</w:t>
            </w:r>
            <w:r w:rsidRPr="00AF295C">
              <w:rPr>
                <w:rFonts w:ascii="Arial" w:hAnsi="Arial" w:cs="Arial"/>
                <w:spacing w:val="3"/>
              </w:rPr>
              <w:t xml:space="preserve"> </w:t>
            </w:r>
            <w:r w:rsidRPr="00AF295C">
              <w:rPr>
                <w:rFonts w:ascii="Arial" w:hAnsi="Arial" w:cs="Arial"/>
              </w:rPr>
              <w:t>in</w:t>
            </w:r>
            <w:r w:rsidRPr="00AF295C">
              <w:rPr>
                <w:rFonts w:ascii="Arial" w:hAnsi="Arial" w:cs="Arial"/>
                <w:spacing w:val="6"/>
              </w:rPr>
              <w:t xml:space="preserve"> 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4"/>
              </w:rPr>
              <w:t xml:space="preserve"> 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2"/>
              </w:rPr>
              <w:t>is</w:t>
            </w:r>
            <w:r w:rsidRPr="00AF295C">
              <w:rPr>
                <w:rFonts w:ascii="Arial" w:hAnsi="Arial" w:cs="Arial"/>
                <w:spacing w:val="-1"/>
              </w:rPr>
              <w:t>su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3"/>
              </w:rPr>
              <w:t xml:space="preserve"> a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ter</w:t>
            </w:r>
            <w:r w:rsidRPr="00AF295C">
              <w:rPr>
                <w:rFonts w:ascii="Arial" w:hAnsi="Arial" w:cs="Arial"/>
                <w:spacing w:val="4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x</w:t>
            </w:r>
            <w:r w:rsidRPr="00AF295C">
              <w:rPr>
                <w:rFonts w:ascii="Arial" w:hAnsi="Arial" w:cs="Arial"/>
              </w:rPr>
              <w:t>tra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ti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</w:rPr>
              <w:t>n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f</w:t>
            </w:r>
            <w:r w:rsidRPr="00AF295C">
              <w:rPr>
                <w:rFonts w:ascii="Arial" w:hAnsi="Arial" w:cs="Arial"/>
                <w:spacing w:val="6"/>
              </w:rPr>
              <w:t xml:space="preserve"> </w:t>
            </w:r>
            <w:r w:rsidRPr="00AF295C">
              <w:rPr>
                <w:rFonts w:ascii="Arial" w:hAnsi="Arial" w:cs="Arial"/>
              </w:rPr>
              <w:t>all</w:t>
            </w:r>
            <w:r w:rsidRPr="00AF295C">
              <w:rPr>
                <w:rFonts w:ascii="Arial" w:hAnsi="Arial" w:cs="Arial"/>
                <w:spacing w:val="5"/>
              </w:rPr>
              <w:t xml:space="preserve"> 1</w:t>
            </w:r>
            <w:proofErr w:type="spellStart"/>
            <w:r w:rsidRPr="00AF295C">
              <w:rPr>
                <w:rFonts w:ascii="Arial" w:hAnsi="Arial" w:cs="Arial"/>
                <w:position w:val="7"/>
              </w:rPr>
              <w:t>st</w:t>
            </w:r>
            <w:proofErr w:type="spellEnd"/>
            <w:r w:rsidRPr="00AF295C">
              <w:rPr>
                <w:rFonts w:ascii="Arial" w:hAnsi="Arial" w:cs="Arial"/>
                <w:spacing w:val="24"/>
                <w:position w:val="7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p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la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</w:rPr>
              <w:t>n</w:t>
            </w:r>
            <w:r w:rsidRPr="00AF295C">
              <w:rPr>
                <w:rFonts w:ascii="Arial" w:hAnsi="Arial" w:cs="Arial"/>
                <w:spacing w:val="4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ati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ts</w:t>
            </w:r>
            <w:r w:rsidRPr="00AF295C">
              <w:rPr>
                <w:rFonts w:ascii="Arial" w:hAnsi="Arial" w:cs="Arial"/>
                <w:spacing w:val="5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w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</w:rPr>
              <w:t>h</w:t>
            </w:r>
            <w:r w:rsidRPr="00AF295C">
              <w:rPr>
                <w:rFonts w:ascii="Arial" w:hAnsi="Arial" w:cs="Arial"/>
                <w:spacing w:val="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  <w:spacing w:val="6"/>
              </w:rPr>
              <w:t>i</w:t>
            </w:r>
            <w:r w:rsidRPr="00AF295C">
              <w:rPr>
                <w:rFonts w:ascii="Arial" w:hAnsi="Arial" w:cs="Arial"/>
                <w:spacing w:val="1"/>
              </w:rPr>
              <w:t>m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x</w:t>
            </w:r>
            <w:r w:rsidRPr="00AF295C">
              <w:rPr>
                <w:rFonts w:ascii="Arial" w:hAnsi="Arial" w:cs="Arial"/>
              </w:rPr>
              <w:t>illa</w:t>
            </w:r>
            <w:r w:rsidRPr="00AF295C">
              <w:rPr>
                <w:rFonts w:ascii="Arial" w:hAnsi="Arial" w:cs="Arial"/>
                <w:spacing w:val="3"/>
              </w:rPr>
              <w:t>r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pro</w:t>
            </w:r>
            <w:r w:rsidRPr="00AF295C">
              <w:rPr>
                <w:rFonts w:ascii="Arial" w:hAnsi="Arial" w:cs="Arial"/>
              </w:rPr>
              <w:t>tr</w:t>
            </w:r>
            <w:r w:rsidRPr="00AF295C">
              <w:rPr>
                <w:rFonts w:ascii="Arial" w:hAnsi="Arial" w:cs="Arial"/>
                <w:spacing w:val="-1"/>
              </w:rPr>
              <w:t>us</w:t>
            </w:r>
            <w:r w:rsidRPr="00AF295C">
              <w:rPr>
                <w:rFonts w:ascii="Arial" w:hAnsi="Arial" w:cs="Arial"/>
                <w:spacing w:val="1"/>
              </w:rPr>
              <w:t>io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.</w:t>
            </w:r>
            <w:r w:rsidRPr="00AF295C">
              <w:rPr>
                <w:rFonts w:ascii="Arial" w:hAnsi="Arial" w:cs="Arial"/>
                <w:spacing w:val="1"/>
              </w:rPr>
              <w:t xml:space="preserve"> I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6"/>
              </w:rPr>
              <w:t xml:space="preserve"> </w:t>
            </w:r>
            <w:r w:rsidRPr="00AF295C">
              <w:rPr>
                <w:rFonts w:ascii="Arial" w:hAnsi="Arial" w:cs="Arial"/>
              </w:rPr>
              <w:t>is</w:t>
            </w:r>
          </w:p>
          <w:p w14:paraId="40CA376F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cli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ical</w:t>
            </w:r>
            <w:r w:rsidRPr="00AF295C">
              <w:rPr>
                <w:rFonts w:ascii="Arial" w:hAnsi="Arial" w:cs="Arial"/>
                <w:spacing w:val="2"/>
              </w:rPr>
              <w:t>l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1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ele</w:t>
            </w:r>
            <w:r w:rsidRPr="00AF295C">
              <w:rPr>
                <w:rFonts w:ascii="Arial" w:hAnsi="Arial" w:cs="Arial"/>
                <w:spacing w:val="-1"/>
              </w:rPr>
              <w:t>v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13"/>
              </w:rPr>
              <w:t xml:space="preserve"> </w:t>
            </w:r>
            <w:r w:rsidRPr="00AF295C">
              <w:rPr>
                <w:rFonts w:ascii="Arial" w:hAnsi="Arial" w:cs="Arial"/>
              </w:rPr>
              <w:t>es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ial</w:t>
            </w:r>
            <w:r w:rsidRPr="00AF295C">
              <w:rPr>
                <w:rFonts w:ascii="Arial" w:hAnsi="Arial" w:cs="Arial"/>
                <w:spacing w:val="2"/>
              </w:rPr>
              <w:t>l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10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r</w:t>
            </w:r>
            <w:r w:rsidRPr="00AF295C">
              <w:rPr>
                <w:rFonts w:ascii="Arial" w:hAnsi="Arial" w:cs="Arial"/>
                <w:spacing w:val="18"/>
              </w:rPr>
              <w:t xml:space="preserve"> </w:t>
            </w:r>
            <w:r w:rsidRPr="00AF295C">
              <w:rPr>
                <w:rFonts w:ascii="Arial" w:hAnsi="Arial" w:cs="Arial"/>
                <w:spacing w:val="4"/>
              </w:rPr>
              <w:t>o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odo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ti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ts</w:t>
            </w:r>
            <w:r w:rsidRPr="00AF295C">
              <w:rPr>
                <w:rFonts w:ascii="Arial" w:hAnsi="Arial" w:cs="Arial"/>
                <w:spacing w:val="9"/>
              </w:rPr>
              <w:t xml:space="preserve"> </w:t>
            </w:r>
            <w:r w:rsidRPr="00AF295C">
              <w:rPr>
                <w:rFonts w:ascii="Arial" w:hAnsi="Arial" w:cs="Arial"/>
              </w:rPr>
              <w:t>in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g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16"/>
              </w:rPr>
              <w:t xml:space="preserve"> </w:t>
            </w:r>
            <w:r w:rsidRPr="00AF295C">
              <w:rPr>
                <w:rFonts w:ascii="Arial" w:hAnsi="Arial" w:cs="Arial"/>
              </w:rPr>
              <w:t>with</w:t>
            </w:r>
            <w:r w:rsidRPr="00AF295C">
              <w:rPr>
                <w:rFonts w:ascii="Arial" w:hAnsi="Arial" w:cs="Arial"/>
                <w:spacing w:val="14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do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2"/>
              </w:rPr>
              <w:t>l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6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su</w:t>
            </w:r>
            <w:r w:rsidRPr="00AF295C">
              <w:rPr>
                <w:rFonts w:ascii="Arial" w:hAnsi="Arial" w:cs="Arial"/>
                <w:spacing w:val="3"/>
              </w:rPr>
              <w:t>c</w:t>
            </w:r>
            <w:r w:rsidRPr="00AF295C">
              <w:rPr>
                <w:rFonts w:ascii="Arial" w:hAnsi="Arial" w:cs="Arial"/>
              </w:rPr>
              <w:t>h</w:t>
            </w:r>
            <w:r w:rsidRPr="00AF295C">
              <w:rPr>
                <w:rFonts w:ascii="Arial" w:hAnsi="Arial" w:cs="Arial"/>
                <w:spacing w:val="14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2"/>
              </w:rPr>
              <w:t>a</w:t>
            </w:r>
            <w:r w:rsidRPr="00AF295C">
              <w:rPr>
                <w:rFonts w:ascii="Arial" w:hAnsi="Arial" w:cs="Arial"/>
              </w:rPr>
              <w:t>l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4"/>
              </w:rPr>
              <w:t>y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4"/>
              </w:rPr>
              <w:t>s</w:t>
            </w:r>
            <w:r w:rsidRPr="00AF295C">
              <w:rPr>
                <w:rFonts w:ascii="Arial" w:hAnsi="Arial" w:cs="Arial"/>
              </w:rPr>
              <w:t>.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L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  <w:spacing w:val="-1"/>
              </w:rPr>
              <w:t>m</w:t>
            </w:r>
            <w:r w:rsidRPr="00AF295C">
              <w:rPr>
                <w:rFonts w:ascii="Arial" w:hAnsi="Arial" w:cs="Arial"/>
              </w:rPr>
              <w:t>ited</w:t>
            </w:r>
            <w:r w:rsidRPr="00AF295C">
              <w:rPr>
                <w:rFonts w:ascii="Arial" w:hAnsi="Arial" w:cs="Arial"/>
                <w:spacing w:val="14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  <w:spacing w:val="2"/>
              </w:rPr>
              <w:t>a</w:t>
            </w:r>
            <w:r w:rsidRPr="00AF295C">
              <w:rPr>
                <w:rFonts w:ascii="Arial" w:hAnsi="Arial" w:cs="Arial"/>
              </w:rPr>
              <w:t>ta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n</w:t>
            </w:r>
          </w:p>
          <w:p w14:paraId="28BD8494" w14:textId="77777777" w:rsidR="006C7A63" w:rsidRPr="00AF295C" w:rsidRDefault="006C7A63" w:rsidP="006C7A63">
            <w:pPr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ng</w:t>
            </w:r>
            <w:r w:rsidRPr="00AF295C">
              <w:rPr>
                <w:rFonts w:ascii="Arial" w:hAnsi="Arial" w:cs="Arial"/>
              </w:rPr>
              <w:t>la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-10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pop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lati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3E0C9" w14:textId="443CAACD" w:rsidR="006C7A63" w:rsidRPr="00AF295C" w:rsidRDefault="0072453E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Noted with thanks.</w:t>
            </w:r>
          </w:p>
        </w:tc>
      </w:tr>
      <w:tr w:rsidR="006C7A63" w:rsidRPr="00AF295C" w14:paraId="7436D316" w14:textId="77777777" w:rsidTr="006C7A63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373B8" w14:textId="77777777" w:rsidR="006C7A63" w:rsidRPr="00AF295C" w:rsidRDefault="006C7A63" w:rsidP="006C7A63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itle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icle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uit</w:t>
            </w:r>
            <w:r w:rsidRPr="00AF295C">
              <w:rPr>
                <w:rFonts w:ascii="Arial" w:hAnsi="Arial" w:cs="Arial"/>
                <w:b/>
                <w:spacing w:val="-1"/>
              </w:rPr>
              <w:t>a</w:t>
            </w:r>
            <w:r w:rsidRPr="00AF295C">
              <w:rPr>
                <w:rFonts w:ascii="Arial" w:hAnsi="Arial" w:cs="Arial"/>
                <w:b/>
              </w:rPr>
              <w:t>ble?</w:t>
            </w:r>
          </w:p>
          <w:p w14:paraId="2AAB150A" w14:textId="77777777" w:rsidR="006C7A63" w:rsidRPr="00AF295C" w:rsidRDefault="006C7A63" w:rsidP="006C7A63">
            <w:pPr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1"/>
              </w:rPr>
              <w:t>(</w:t>
            </w: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t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ple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gg</w:t>
            </w:r>
            <w:r w:rsidRPr="00AF295C">
              <w:rPr>
                <w:rFonts w:ascii="Arial" w:hAnsi="Arial" w:cs="Arial"/>
                <w:b/>
              </w:rPr>
              <w:t>est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lt</w:t>
            </w:r>
            <w:r w:rsidRPr="00AF295C">
              <w:rPr>
                <w:rFonts w:ascii="Arial" w:hAnsi="Arial" w:cs="Arial"/>
                <w:b/>
                <w:spacing w:val="-2"/>
              </w:rPr>
              <w:t>e</w:t>
            </w:r>
            <w:r w:rsidRPr="00AF295C">
              <w:rPr>
                <w:rFonts w:ascii="Arial" w:hAnsi="Arial" w:cs="Arial"/>
                <w:b/>
              </w:rPr>
              <w:t>rn</w:t>
            </w:r>
            <w:r w:rsidRPr="00AF295C">
              <w:rPr>
                <w:rFonts w:ascii="Arial" w:hAnsi="Arial" w:cs="Arial"/>
                <w:b/>
                <w:spacing w:val="1"/>
              </w:rPr>
              <w:t>at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v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2E725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3"/>
              </w:rPr>
              <w:t>T</w:t>
            </w:r>
            <w:r w:rsidRPr="00AF295C">
              <w:rPr>
                <w:rFonts w:ascii="Arial" w:hAnsi="Arial" w:cs="Arial"/>
              </w:rPr>
              <w:t>itle</w:t>
            </w:r>
            <w:r w:rsidRPr="00AF295C">
              <w:rPr>
                <w:rFonts w:ascii="Arial" w:hAnsi="Arial" w:cs="Arial"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</w:rPr>
              <w:t>is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2"/>
              </w:rPr>
              <w:t>u</w:t>
            </w:r>
            <w:r w:rsidRPr="00AF295C">
              <w:rPr>
                <w:rFonts w:ascii="Arial" w:hAnsi="Arial" w:cs="Arial"/>
              </w:rPr>
              <w:t>ita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le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A2700" w14:textId="19A5B481" w:rsidR="006C7A63" w:rsidRPr="00AF295C" w:rsidRDefault="0072453E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Noted with thanks.</w:t>
            </w:r>
          </w:p>
        </w:tc>
      </w:tr>
      <w:tr w:rsidR="006C7A63" w:rsidRPr="00AF295C" w14:paraId="7D7A8FCE" w14:textId="77777777" w:rsidTr="006C7A63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CE206" w14:textId="77777777" w:rsidR="006C7A63" w:rsidRPr="00AF295C" w:rsidRDefault="006C7A63" w:rsidP="006C7A63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b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ct</w:t>
            </w:r>
            <w:r w:rsidRPr="00AF295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icle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4"/>
              </w:rPr>
              <w:t>o</w:t>
            </w:r>
            <w:r w:rsidRPr="00AF295C">
              <w:rPr>
                <w:rFonts w:ascii="Arial" w:hAnsi="Arial" w:cs="Arial"/>
                <w:b/>
                <w:spacing w:val="-5"/>
              </w:rPr>
              <w:t>m</w:t>
            </w:r>
            <w:r w:rsidRPr="00AF295C">
              <w:rPr>
                <w:rFonts w:ascii="Arial" w:hAnsi="Arial" w:cs="Arial"/>
                <w:b/>
              </w:rPr>
              <w:t>pr</w:t>
            </w:r>
            <w:r w:rsidRPr="00AF295C">
              <w:rPr>
                <w:rFonts w:ascii="Arial" w:hAnsi="Arial" w:cs="Arial"/>
                <w:b/>
                <w:spacing w:val="3"/>
              </w:rPr>
              <w:t>e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2"/>
              </w:rPr>
              <w:t>n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v</w:t>
            </w:r>
            <w:r w:rsidRPr="00AF295C">
              <w:rPr>
                <w:rFonts w:ascii="Arial" w:hAnsi="Arial" w:cs="Arial"/>
                <w:b/>
              </w:rPr>
              <w:t>e?</w:t>
            </w:r>
            <w:r w:rsidRPr="00AF295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Do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yo</w:t>
            </w:r>
            <w:r w:rsidRPr="00AF295C">
              <w:rPr>
                <w:rFonts w:ascii="Arial" w:hAnsi="Arial" w:cs="Arial"/>
                <w:b/>
              </w:rPr>
              <w:t>u</w:t>
            </w:r>
          </w:p>
          <w:p w14:paraId="7E87F896" w14:textId="77777777" w:rsidR="006C7A63" w:rsidRPr="00AF295C" w:rsidRDefault="006C7A63" w:rsidP="006C7A63">
            <w:pPr>
              <w:ind w:left="460" w:right="198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gg</w:t>
            </w:r>
            <w:r w:rsidRPr="00AF295C">
              <w:rPr>
                <w:rFonts w:ascii="Arial" w:hAnsi="Arial" w:cs="Arial"/>
                <w:b/>
              </w:rPr>
              <w:t>est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d</w:t>
            </w:r>
            <w:r w:rsidRPr="00AF295C">
              <w:rPr>
                <w:rFonts w:ascii="Arial" w:hAnsi="Arial" w:cs="Arial"/>
                <w:b/>
                <w:spacing w:val="-1"/>
              </w:rPr>
              <w:t>d</w:t>
            </w:r>
            <w:r w:rsidRPr="00AF295C">
              <w:rPr>
                <w:rFonts w:ascii="Arial" w:hAnsi="Arial" w:cs="Arial"/>
                <w:b/>
              </w:rPr>
              <w:t>iti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(o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dele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n)</w:t>
            </w:r>
            <w:r w:rsidRPr="00AF295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  <w:spacing w:val="-5"/>
              </w:rPr>
              <w:t>m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</w:rPr>
              <w:t>nts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in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</w:rPr>
              <w:t xml:space="preserve">s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ct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n?</w:t>
            </w:r>
            <w:r w:rsidRPr="00AF295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Ple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2"/>
              </w:rPr>
              <w:t>w</w:t>
            </w:r>
            <w:r w:rsidRPr="00AF295C">
              <w:rPr>
                <w:rFonts w:ascii="Arial" w:hAnsi="Arial" w:cs="Arial"/>
                <w:b/>
              </w:rPr>
              <w:t>ri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yo</w:t>
            </w:r>
            <w:r w:rsidRPr="00AF295C">
              <w:rPr>
                <w:rFonts w:ascii="Arial" w:hAnsi="Arial" w:cs="Arial"/>
                <w:b/>
              </w:rPr>
              <w:t>ur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gg</w:t>
            </w:r>
            <w:r w:rsidRPr="00AF295C">
              <w:rPr>
                <w:rFonts w:ascii="Arial" w:hAnsi="Arial" w:cs="Arial"/>
                <w:b/>
              </w:rPr>
              <w:t>esti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ns</w:t>
            </w:r>
            <w:r w:rsidRPr="00AF295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her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88ECC" w14:textId="77777777" w:rsidR="006C7A63" w:rsidRPr="00AF295C" w:rsidRDefault="006C7A63" w:rsidP="006C7A63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1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L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ts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f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etiti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.</w:t>
            </w:r>
          </w:p>
          <w:p w14:paraId="7D6B0F22" w14:textId="77777777" w:rsidR="006C7A63" w:rsidRPr="00AF295C" w:rsidRDefault="006C7A63" w:rsidP="006C7A63">
            <w:pPr>
              <w:ind w:left="82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2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proofErr w:type="gramStart"/>
            <w:r w:rsidRPr="00AF295C">
              <w:rPr>
                <w:rFonts w:ascii="Arial" w:hAnsi="Arial" w:cs="Arial"/>
              </w:rPr>
              <w:t>G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mm</w:t>
            </w:r>
            <w:r w:rsidRPr="00AF295C">
              <w:rPr>
                <w:rFonts w:ascii="Arial" w:hAnsi="Arial" w:cs="Arial"/>
              </w:rPr>
              <w:t>atic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</w:rPr>
              <w:t xml:space="preserve">l </w:t>
            </w:r>
            <w:r w:rsidRPr="00AF295C">
              <w:rPr>
                <w:rFonts w:ascii="Arial" w:hAnsi="Arial" w:cs="Arial"/>
                <w:spacing w:val="10"/>
              </w:rPr>
              <w:t xml:space="preserve"> 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rr</w:t>
            </w:r>
            <w:r w:rsidRPr="00AF295C">
              <w:rPr>
                <w:rFonts w:ascii="Arial" w:hAnsi="Arial" w:cs="Arial"/>
                <w:spacing w:val="2"/>
              </w:rPr>
              <w:t>o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s</w:t>
            </w:r>
            <w:proofErr w:type="gramEnd"/>
            <w:r w:rsidRPr="00AF295C">
              <w:rPr>
                <w:rFonts w:ascii="Arial" w:hAnsi="Arial" w:cs="Arial"/>
              </w:rPr>
              <w:t xml:space="preserve"> </w:t>
            </w:r>
            <w:r w:rsidRPr="00AF295C">
              <w:rPr>
                <w:rFonts w:ascii="Arial" w:hAnsi="Arial" w:cs="Arial"/>
                <w:spacing w:val="14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(</w:t>
            </w:r>
            <w:proofErr w:type="gramStart"/>
            <w:r w:rsidRPr="00AF295C">
              <w:rPr>
                <w:rFonts w:ascii="Arial" w:hAnsi="Arial" w:cs="Arial"/>
              </w:rPr>
              <w:t>F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 xml:space="preserve">r 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x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le</w:t>
            </w:r>
            <w:proofErr w:type="gramEnd"/>
            <w:r w:rsidRPr="00AF295C">
              <w:rPr>
                <w:rFonts w:ascii="Arial" w:hAnsi="Arial" w:cs="Arial"/>
              </w:rPr>
              <w:t xml:space="preserve">: </w:t>
            </w:r>
            <w:r w:rsidRPr="00AF295C">
              <w:rPr>
                <w:rFonts w:ascii="Arial" w:hAnsi="Arial" w:cs="Arial"/>
                <w:spacing w:val="14"/>
              </w:rPr>
              <w:t xml:space="preserve"> </w:t>
            </w:r>
            <w:proofErr w:type="gramStart"/>
            <w:r w:rsidRPr="00AF295C">
              <w:rPr>
                <w:rFonts w:ascii="Arial" w:hAnsi="Arial" w:cs="Arial"/>
                <w:spacing w:val="1"/>
              </w:rPr>
              <w:t>pr</w:t>
            </w:r>
            <w:r w:rsidRPr="00AF295C">
              <w:rPr>
                <w:rFonts w:ascii="Arial" w:hAnsi="Arial" w:cs="Arial"/>
              </w:rPr>
              <w:t xml:space="preserve">e 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d</w:t>
            </w:r>
            <w:proofErr w:type="gramEnd"/>
            <w:r w:rsidRPr="00AF295C">
              <w:rPr>
                <w:rFonts w:ascii="Arial" w:hAnsi="Arial" w:cs="Arial"/>
              </w:rPr>
              <w:t xml:space="preserve"> </w:t>
            </w:r>
            <w:r w:rsidRPr="00AF295C">
              <w:rPr>
                <w:rFonts w:ascii="Arial" w:hAnsi="Arial" w:cs="Arial"/>
                <w:spacing w:val="18"/>
              </w:rPr>
              <w:t xml:space="preserve"> </w:t>
            </w:r>
            <w:proofErr w:type="gramStart"/>
            <w:r w:rsidRPr="00AF295C">
              <w:rPr>
                <w:rFonts w:ascii="Arial" w:hAnsi="Arial" w:cs="Arial"/>
                <w:spacing w:val="1"/>
              </w:rPr>
              <w:t>po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 xml:space="preserve">t </w:t>
            </w:r>
            <w:r w:rsidRPr="00AF295C">
              <w:rPr>
                <w:rFonts w:ascii="Arial" w:hAnsi="Arial" w:cs="Arial"/>
                <w:spacing w:val="17"/>
              </w:rPr>
              <w:t xml:space="preserve"> </w:t>
            </w:r>
            <w:r w:rsidRPr="00AF295C">
              <w:rPr>
                <w:rFonts w:ascii="Arial" w:hAnsi="Arial" w:cs="Arial"/>
              </w:rPr>
              <w:t>tre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m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proofErr w:type="gramEnd"/>
            <w:r w:rsidRPr="00AF295C">
              <w:rPr>
                <w:rFonts w:ascii="Arial" w:hAnsi="Arial" w:cs="Arial"/>
              </w:rPr>
              <w:t xml:space="preserve"> </w:t>
            </w:r>
            <w:r w:rsidRPr="00AF295C">
              <w:rPr>
                <w:rFonts w:ascii="Arial" w:hAnsi="Arial" w:cs="Arial"/>
                <w:spacing w:val="12"/>
              </w:rPr>
              <w:t xml:space="preserve"> </w:t>
            </w:r>
            <w:proofErr w:type="gramStart"/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1"/>
              </w:rPr>
              <w:t>ep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al</w:t>
            </w:r>
            <w:r w:rsidRPr="00AF295C">
              <w:rPr>
                <w:rFonts w:ascii="Arial" w:hAnsi="Arial" w:cs="Arial"/>
                <w:spacing w:val="4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m</w:t>
            </w:r>
            <w:r w:rsidRPr="00AF295C">
              <w:rPr>
                <w:rFonts w:ascii="Arial" w:hAnsi="Arial" w:cs="Arial"/>
              </w:rPr>
              <w:t>et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 xml:space="preserve">ic </w:t>
            </w:r>
            <w:r w:rsidRPr="00AF295C">
              <w:rPr>
                <w:rFonts w:ascii="Arial" w:hAnsi="Arial" w:cs="Arial"/>
                <w:spacing w:val="9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g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s</w:t>
            </w:r>
            <w:proofErr w:type="gramEnd"/>
            <w:r w:rsidRPr="00AF295C">
              <w:rPr>
                <w:rFonts w:ascii="Arial" w:hAnsi="Arial" w:cs="Arial"/>
              </w:rPr>
              <w:t xml:space="preserve"> </w:t>
            </w:r>
            <w:r w:rsidRPr="00AF295C">
              <w:rPr>
                <w:rFonts w:ascii="Arial" w:hAnsi="Arial" w:cs="Arial"/>
                <w:spacing w:val="10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W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</w:p>
          <w:p w14:paraId="0F308231" w14:textId="77777777" w:rsidR="006C7A63" w:rsidRPr="00AF295C" w:rsidRDefault="006C7A63" w:rsidP="006C7A63">
            <w:pPr>
              <w:ind w:left="1183"/>
              <w:rPr>
                <w:rFonts w:ascii="Arial" w:hAnsi="Arial" w:cs="Arial"/>
              </w:rPr>
            </w:pPr>
            <w:proofErr w:type="spellStart"/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2"/>
              </w:rPr>
              <w:t>l</w:t>
            </w:r>
            <w:r w:rsidRPr="00AF295C">
              <w:rPr>
                <w:rFonts w:ascii="Arial" w:hAnsi="Arial" w:cs="Arial"/>
                <w:spacing w:val="-1"/>
              </w:rPr>
              <w:t>ys</w:t>
            </w:r>
            <w:r w:rsidRPr="00AF295C">
              <w:rPr>
                <w:rFonts w:ascii="Arial" w:hAnsi="Arial" w:cs="Arial"/>
              </w:rPr>
              <w:t>ed</w:t>
            </w:r>
            <w:proofErr w:type="spellEnd"/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</w:rPr>
              <w:t>to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u</w:t>
            </w:r>
            <w:r w:rsidRPr="00AF295C">
              <w:rPr>
                <w:rFonts w:ascii="Arial" w:hAnsi="Arial" w:cs="Arial"/>
                <w:spacing w:val="1"/>
              </w:rPr>
              <w:t>s</w:t>
            </w:r>
            <w:r w:rsidRPr="00AF295C">
              <w:rPr>
                <w:rFonts w:ascii="Arial" w:hAnsi="Arial" w:cs="Arial"/>
              </w:rPr>
              <w:t>ed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</w:rPr>
              <w:t>tead</w:t>
            </w:r>
            <w:r w:rsidRPr="00AF295C">
              <w:rPr>
                <w:rFonts w:ascii="Arial" w:hAnsi="Arial" w:cs="Arial"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f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W</w:t>
            </w:r>
            <w:r w:rsidRPr="00AF295C">
              <w:rPr>
                <w:rFonts w:ascii="Arial" w:hAnsi="Arial" w:cs="Arial"/>
                <w:spacing w:val="-2"/>
              </w:rPr>
              <w:t>A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2"/>
              </w:rPr>
              <w:t>)</w:t>
            </w:r>
            <w:r w:rsidRPr="00AF295C">
              <w:rPr>
                <w:rFonts w:ascii="Arial" w:hAnsi="Arial" w:cs="Arial"/>
              </w:rPr>
              <w:t>.</w:t>
            </w:r>
          </w:p>
          <w:p w14:paraId="52FF4893" w14:textId="77777777" w:rsidR="006C7A63" w:rsidRPr="00AF295C" w:rsidRDefault="006C7A63" w:rsidP="006C7A63">
            <w:pPr>
              <w:ind w:left="82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3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e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od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ld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 xml:space="preserve"> 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or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ci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</w:rPr>
              <w:t>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000C7" w14:textId="6983FCE4" w:rsidR="006C7A63" w:rsidRPr="00AF295C" w:rsidRDefault="0072453E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Grammar has been rechecked</w:t>
            </w:r>
            <w:r w:rsidR="004E694B" w:rsidRPr="00AF295C">
              <w:rPr>
                <w:rFonts w:ascii="Arial" w:hAnsi="Arial" w:cs="Arial"/>
              </w:rPr>
              <w:t>,</w:t>
            </w:r>
            <w:r w:rsidRPr="00AF295C">
              <w:rPr>
                <w:rFonts w:ascii="Arial" w:hAnsi="Arial" w:cs="Arial"/>
              </w:rPr>
              <w:t xml:space="preserve"> and </w:t>
            </w:r>
            <w:r w:rsidR="004E694B" w:rsidRPr="00AF295C">
              <w:rPr>
                <w:rFonts w:ascii="Arial" w:hAnsi="Arial" w:cs="Arial"/>
              </w:rPr>
              <w:t xml:space="preserve">the </w:t>
            </w:r>
            <w:r w:rsidRPr="00AF295C">
              <w:rPr>
                <w:rFonts w:ascii="Arial" w:hAnsi="Arial" w:cs="Arial"/>
              </w:rPr>
              <w:t xml:space="preserve">Methods part has been </w:t>
            </w:r>
            <w:r w:rsidR="004E694B" w:rsidRPr="00AF295C">
              <w:rPr>
                <w:rFonts w:ascii="Arial" w:hAnsi="Arial" w:cs="Arial"/>
              </w:rPr>
              <w:t xml:space="preserve">developed as per the suggestion. </w:t>
            </w:r>
          </w:p>
        </w:tc>
      </w:tr>
      <w:tr w:rsidR="006C7A63" w:rsidRPr="00AF295C" w14:paraId="2DF97543" w14:textId="77777777" w:rsidTr="006C7A63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BD6E8" w14:textId="77777777" w:rsidR="006C7A63" w:rsidRPr="00AF295C" w:rsidRDefault="006C7A63" w:rsidP="006C7A63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 xml:space="preserve">he 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u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ipt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  <w:spacing w:val="3"/>
              </w:rPr>
              <w:t>c</w:t>
            </w:r>
            <w:r w:rsidRPr="00AF295C">
              <w:rPr>
                <w:rFonts w:ascii="Arial" w:hAnsi="Arial" w:cs="Arial"/>
                <w:b/>
              </w:rPr>
              <w:t>ientific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ll</w:t>
            </w:r>
            <w:r w:rsidRPr="00AF295C">
              <w:rPr>
                <w:rFonts w:ascii="Arial" w:hAnsi="Arial" w:cs="Arial"/>
                <w:b/>
                <w:spacing w:val="1"/>
              </w:rPr>
              <w:t>y</w:t>
            </w:r>
            <w:r w:rsidRPr="00AF295C">
              <w:rPr>
                <w:rFonts w:ascii="Arial" w:hAnsi="Arial" w:cs="Arial"/>
                <w:b/>
              </w:rPr>
              <w:t>,</w:t>
            </w:r>
            <w:r w:rsidRPr="00AF295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ct</w:t>
            </w:r>
            <w:r w:rsidRPr="00AF295C">
              <w:rPr>
                <w:rFonts w:ascii="Arial" w:hAnsi="Arial" w:cs="Arial"/>
                <w:b/>
              </w:rPr>
              <w:t>?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Ple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2"/>
              </w:rPr>
              <w:t>w</w:t>
            </w:r>
            <w:r w:rsidRPr="00AF295C">
              <w:rPr>
                <w:rFonts w:ascii="Arial" w:hAnsi="Arial" w:cs="Arial"/>
                <w:b/>
              </w:rPr>
              <w:t>ri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e</w:t>
            </w:r>
          </w:p>
          <w:p w14:paraId="2FA072E6" w14:textId="77777777" w:rsidR="006C7A63" w:rsidRPr="00AF295C" w:rsidRDefault="006C7A63" w:rsidP="006C7A63">
            <w:pPr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her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4BB9F" w14:textId="77777777" w:rsidR="006C7A63" w:rsidRPr="00AF295C" w:rsidRDefault="006C7A63" w:rsidP="006C7A63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1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C</w:t>
            </w:r>
            <w:r w:rsidRPr="00AF295C">
              <w:rPr>
                <w:rFonts w:ascii="Arial" w:hAnsi="Arial" w:cs="Arial"/>
              </w:rPr>
              <w:t>lear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ob</w:t>
            </w:r>
            <w:r w:rsidRPr="00AF295C">
              <w:rPr>
                <w:rFonts w:ascii="Arial" w:hAnsi="Arial" w:cs="Arial"/>
                <w:spacing w:val="2"/>
              </w:rPr>
              <w:t>j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ti</w:t>
            </w:r>
            <w:r w:rsidRPr="00AF295C">
              <w:rPr>
                <w:rFonts w:ascii="Arial" w:hAnsi="Arial" w:cs="Arial"/>
                <w:spacing w:val="-2"/>
              </w:rPr>
              <w:t>v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1"/>
              </w:rPr>
              <w:t xml:space="preserve"> 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</w:rPr>
              <w:t>et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od</w:t>
            </w:r>
            <w:r w:rsidRPr="00AF295C">
              <w:rPr>
                <w:rFonts w:ascii="Arial" w:hAnsi="Arial" w:cs="Arial"/>
              </w:rPr>
              <w:t>.</w:t>
            </w:r>
          </w:p>
          <w:p w14:paraId="687E82F9" w14:textId="77777777" w:rsidR="006C7A63" w:rsidRPr="00AF295C" w:rsidRDefault="006C7A63" w:rsidP="006C7A63">
            <w:pPr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2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St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3"/>
              </w:rPr>
              <w:t>d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pp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ar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to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s</w:t>
            </w:r>
            <w:r w:rsidRPr="00AF295C">
              <w:rPr>
                <w:rFonts w:ascii="Arial" w:hAnsi="Arial" w:cs="Arial"/>
              </w:rPr>
              <w:t>cie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ic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</w:rPr>
              <w:t>l</w:t>
            </w:r>
            <w:r w:rsidRPr="00AF295C">
              <w:rPr>
                <w:rFonts w:ascii="Arial" w:hAnsi="Arial" w:cs="Arial"/>
                <w:spacing w:val="2"/>
              </w:rPr>
              <w:t>l</w:t>
            </w:r>
            <w:r w:rsidRPr="00AF295C">
              <w:rPr>
                <w:rFonts w:ascii="Arial" w:hAnsi="Arial" w:cs="Arial"/>
              </w:rPr>
              <w:t>y</w:t>
            </w:r>
            <w:r w:rsidRPr="00AF295C">
              <w:rPr>
                <w:rFonts w:ascii="Arial" w:hAnsi="Arial" w:cs="Arial"/>
                <w:spacing w:val="-11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un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.</w:t>
            </w:r>
          </w:p>
          <w:p w14:paraId="58737DD8" w14:textId="77777777" w:rsidR="006C7A63" w:rsidRPr="00AF295C" w:rsidRDefault="006C7A63" w:rsidP="006C7A63">
            <w:pPr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3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p</w:t>
            </w:r>
            <w:r w:rsidRPr="00AF295C">
              <w:rPr>
                <w:rFonts w:ascii="Arial" w:hAnsi="Arial" w:cs="Arial"/>
              </w:rPr>
              <w:t>le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ize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pp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ar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to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le</w:t>
            </w:r>
            <w:r w:rsidRPr="00AF295C">
              <w:rPr>
                <w:rFonts w:ascii="Arial" w:hAnsi="Arial" w:cs="Arial"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r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</w:rPr>
              <w:t>a l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</w:rPr>
              <w:t>l</w:t>
            </w:r>
            <w:r w:rsidRPr="00AF295C">
              <w:rPr>
                <w:rFonts w:ascii="Arial" w:hAnsi="Arial" w:cs="Arial"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</w:rPr>
              <w:t>st</w:t>
            </w:r>
            <w:r w:rsidRPr="00AF295C">
              <w:rPr>
                <w:rFonts w:ascii="Arial" w:hAnsi="Arial" w:cs="Arial"/>
                <w:spacing w:val="-2"/>
              </w:rPr>
              <w:t>u</w:t>
            </w:r>
            <w:r w:rsidRPr="00AF295C">
              <w:rPr>
                <w:rFonts w:ascii="Arial" w:hAnsi="Arial" w:cs="Arial"/>
                <w:spacing w:val="3"/>
              </w:rPr>
              <w:t>d</w:t>
            </w:r>
            <w:r w:rsidRPr="00AF295C">
              <w:rPr>
                <w:rFonts w:ascii="Arial" w:hAnsi="Arial" w:cs="Arial"/>
                <w:spacing w:val="-4"/>
              </w:rPr>
              <w:t>y</w:t>
            </w:r>
            <w:r w:rsidRPr="00AF295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FBD2E" w14:textId="66DCC3E2" w:rsidR="006C7A63" w:rsidRPr="00AF295C" w:rsidRDefault="004E694B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Noted with thanks.</w:t>
            </w:r>
          </w:p>
        </w:tc>
      </w:tr>
      <w:tr w:rsidR="006C7A63" w:rsidRPr="00AF295C" w14:paraId="71671147" w14:textId="77777777" w:rsidTr="006C7A63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4663A" w14:textId="77777777" w:rsidR="006C7A63" w:rsidRPr="00AF295C" w:rsidRDefault="006C7A63" w:rsidP="006C7A63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</w:rPr>
              <w:t>Are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ef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enc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uf</w:t>
            </w:r>
            <w:r w:rsidRPr="00AF295C">
              <w:rPr>
                <w:rFonts w:ascii="Arial" w:hAnsi="Arial" w:cs="Arial"/>
                <w:b/>
                <w:spacing w:val="1"/>
              </w:rPr>
              <w:t>f</w:t>
            </w:r>
            <w:r w:rsidRPr="00AF295C">
              <w:rPr>
                <w:rFonts w:ascii="Arial" w:hAnsi="Arial" w:cs="Arial"/>
                <w:b/>
              </w:rPr>
              <w:t>icient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nd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</w:rPr>
              <w:t>nt?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 xml:space="preserve">f </w:t>
            </w:r>
            <w:r w:rsidRPr="00AF295C">
              <w:rPr>
                <w:rFonts w:ascii="Arial" w:hAnsi="Arial" w:cs="Arial"/>
                <w:b/>
                <w:spacing w:val="1"/>
              </w:rPr>
              <w:t>yo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h</w:t>
            </w:r>
            <w:r w:rsidRPr="00AF295C">
              <w:rPr>
                <w:rFonts w:ascii="Arial" w:hAnsi="Arial" w:cs="Arial"/>
                <w:b/>
                <w:spacing w:val="1"/>
              </w:rPr>
              <w:t>av</w:t>
            </w:r>
            <w:r w:rsidRPr="00AF295C">
              <w:rPr>
                <w:rFonts w:ascii="Arial" w:hAnsi="Arial" w:cs="Arial"/>
                <w:b/>
              </w:rPr>
              <w:t>e</w:t>
            </w:r>
          </w:p>
          <w:p w14:paraId="67A2A592" w14:textId="77777777" w:rsidR="006C7A63" w:rsidRPr="00AF295C" w:rsidRDefault="006C7A63" w:rsidP="006C7A63">
            <w:pPr>
              <w:ind w:left="460" w:right="447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gg</w:t>
            </w:r>
            <w:r w:rsidRPr="00AF295C">
              <w:rPr>
                <w:rFonts w:ascii="Arial" w:hAnsi="Arial" w:cs="Arial"/>
                <w:b/>
              </w:rPr>
              <w:t>esti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ns</w:t>
            </w:r>
            <w:r w:rsidRPr="00AF295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d</w:t>
            </w:r>
            <w:r w:rsidRPr="00AF295C">
              <w:rPr>
                <w:rFonts w:ascii="Arial" w:hAnsi="Arial" w:cs="Arial"/>
                <w:b/>
                <w:spacing w:val="-1"/>
              </w:rPr>
              <w:t>d</w:t>
            </w:r>
            <w:r w:rsidRPr="00AF295C">
              <w:rPr>
                <w:rFonts w:ascii="Arial" w:hAnsi="Arial" w:cs="Arial"/>
                <w:b/>
              </w:rPr>
              <w:t>iti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l</w:t>
            </w:r>
            <w:r w:rsidRPr="00AF295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f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1"/>
              </w:rPr>
              <w:t>r</w:t>
            </w:r>
            <w:r w:rsidRPr="00AF295C">
              <w:rPr>
                <w:rFonts w:ascii="Arial" w:hAnsi="Arial" w:cs="Arial"/>
                <w:b/>
              </w:rPr>
              <w:t>enc</w:t>
            </w:r>
            <w:r w:rsidRPr="00AF295C">
              <w:rPr>
                <w:rFonts w:ascii="Arial" w:hAnsi="Arial" w:cs="Arial"/>
                <w:b/>
                <w:spacing w:val="1"/>
              </w:rPr>
              <w:t>e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,</w:t>
            </w:r>
            <w:r w:rsidRPr="00AF295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ple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  <w:spacing w:val="3"/>
              </w:rPr>
              <w:t>e</w:t>
            </w:r>
            <w:r w:rsidRPr="00AF295C">
              <w:rPr>
                <w:rFonts w:ascii="Arial" w:hAnsi="Arial" w:cs="Arial"/>
                <w:b/>
              </w:rPr>
              <w:t>nti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 xml:space="preserve">n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</w:t>
            </w:r>
            <w:r w:rsidRPr="00AF295C">
              <w:rPr>
                <w:rFonts w:ascii="Arial" w:hAnsi="Arial" w:cs="Arial"/>
                <w:b/>
                <w:spacing w:val="2"/>
              </w:rPr>
              <w:t>e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in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ev</w:t>
            </w:r>
            <w:r w:rsidRPr="00AF295C">
              <w:rPr>
                <w:rFonts w:ascii="Arial" w:hAnsi="Arial" w:cs="Arial"/>
                <w:b/>
              </w:rPr>
              <w:t>iew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fo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-5"/>
              </w:rPr>
              <w:t>m</w:t>
            </w:r>
            <w:r w:rsidRPr="00AF2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6BE75" w14:textId="77777777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Mo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el</w:t>
            </w:r>
            <w:r w:rsidRPr="00AF295C">
              <w:rPr>
                <w:rFonts w:ascii="Arial" w:hAnsi="Arial" w:cs="Arial"/>
                <w:spacing w:val="2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v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su</w:t>
            </w:r>
            <w:r w:rsidRPr="00AF295C">
              <w:rPr>
                <w:rFonts w:ascii="Arial" w:hAnsi="Arial" w:cs="Arial"/>
                <w:spacing w:val="1"/>
              </w:rPr>
              <w:t>ppor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s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3"/>
              </w:rPr>
              <w:t>d</w:t>
            </w:r>
            <w:r w:rsidRPr="00AF295C">
              <w:rPr>
                <w:rFonts w:ascii="Arial" w:hAnsi="Arial" w:cs="Arial"/>
                <w:spacing w:val="-4"/>
              </w:rPr>
              <w:t>y</w:t>
            </w:r>
            <w:r w:rsidRPr="00AF295C">
              <w:rPr>
                <w:rFonts w:ascii="Arial" w:hAnsi="Arial" w:cs="Arial"/>
              </w:rPr>
              <w:t>,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5"/>
              </w:rPr>
              <w:t>w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v</w:t>
            </w:r>
            <w:r w:rsidRPr="00AF295C">
              <w:rPr>
                <w:rFonts w:ascii="Arial" w:hAnsi="Arial" w:cs="Arial"/>
              </w:rPr>
              <w:t>er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f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f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ated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spacing w:val="-2"/>
              </w:rPr>
              <w:t>f</w:t>
            </w:r>
            <w:r w:rsidRPr="00AF295C">
              <w:rPr>
                <w:rFonts w:ascii="Arial" w:hAnsi="Arial" w:cs="Arial"/>
                <w:spacing w:val="1"/>
              </w:rPr>
              <w:t>ro</w:t>
            </w:r>
            <w:r w:rsidRPr="00AF295C">
              <w:rPr>
                <w:rFonts w:ascii="Arial" w:hAnsi="Arial" w:cs="Arial"/>
              </w:rPr>
              <w:t>m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198</w:t>
            </w:r>
            <w:r w:rsidRPr="00AF295C">
              <w:rPr>
                <w:rFonts w:ascii="Arial" w:hAnsi="Arial" w:cs="Arial"/>
                <w:spacing w:val="5"/>
              </w:rPr>
              <w:t>0</w:t>
            </w:r>
            <w:r w:rsidRPr="00AF295C">
              <w:rPr>
                <w:rFonts w:ascii="Arial" w:hAnsi="Arial" w:cs="Arial"/>
                <w:spacing w:val="-2"/>
              </w:rPr>
              <w:t>’</w:t>
            </w:r>
            <w:r w:rsidRPr="00AF295C">
              <w:rPr>
                <w:rFonts w:ascii="Arial" w:hAnsi="Arial" w:cs="Arial"/>
              </w:rPr>
              <w:t>s</w:t>
            </w:r>
          </w:p>
          <w:p w14:paraId="2EB58857" w14:textId="77777777" w:rsidR="006C7A63" w:rsidRPr="00AF295C" w:rsidRDefault="006C7A63" w:rsidP="006C7A63">
            <w:pPr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199</w:t>
            </w:r>
            <w:r w:rsidRPr="00AF295C">
              <w:rPr>
                <w:rFonts w:ascii="Arial" w:hAnsi="Arial" w:cs="Arial"/>
                <w:spacing w:val="3"/>
              </w:rPr>
              <w:t>0</w:t>
            </w:r>
            <w:r w:rsidRPr="00AF295C">
              <w:rPr>
                <w:rFonts w:ascii="Arial" w:hAnsi="Arial" w:cs="Arial"/>
                <w:spacing w:val="-2"/>
              </w:rPr>
              <w:t>’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.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</w:rPr>
              <w:t>it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</w:rPr>
              <w:t>is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f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le</w:t>
            </w:r>
            <w:r w:rsidRPr="00AF295C">
              <w:rPr>
                <w:rFonts w:ascii="Arial" w:hAnsi="Arial" w:cs="Arial"/>
                <w:spacing w:val="-8"/>
              </w:rPr>
              <w:t xml:space="preserve"> </w:t>
            </w:r>
            <w:r w:rsidRPr="00AF295C">
              <w:rPr>
                <w:rFonts w:ascii="Arial" w:hAnsi="Arial" w:cs="Arial"/>
              </w:rPr>
              <w:t>to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-4"/>
              </w:rPr>
              <w:t>m</w:t>
            </w:r>
            <w:r w:rsidRPr="00AF295C">
              <w:rPr>
                <w:rFonts w:ascii="Arial" w:hAnsi="Arial" w:cs="Arial"/>
                <w:spacing w:val="1"/>
              </w:rPr>
              <w:t>or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c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 xml:space="preserve"> s</w:t>
            </w:r>
            <w:r w:rsidRPr="00AF295C">
              <w:rPr>
                <w:rFonts w:ascii="Arial" w:hAnsi="Arial" w:cs="Arial"/>
                <w:spacing w:val="2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ies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to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</w:rPr>
              <w:t>w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2"/>
              </w:rPr>
              <w:t>w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es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C326C" w14:textId="0B6ECC91" w:rsidR="006C7A63" w:rsidRPr="00AF295C" w:rsidRDefault="00E64866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 xml:space="preserve">Developed as per suggestion. </w:t>
            </w:r>
          </w:p>
        </w:tc>
      </w:tr>
      <w:tr w:rsidR="006C7A63" w:rsidRPr="00AF295C" w14:paraId="7657C6CF" w14:textId="77777777" w:rsidTr="006C7A63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ECBE7" w14:textId="77777777" w:rsidR="006C7A63" w:rsidRPr="00AF295C" w:rsidRDefault="006C7A63" w:rsidP="006C7A63">
            <w:pPr>
              <w:spacing w:line="220" w:lineRule="exact"/>
              <w:ind w:left="460" w:right="364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-1"/>
              </w:rPr>
              <w:t>I</w:t>
            </w:r>
            <w:r w:rsidRPr="00AF295C">
              <w:rPr>
                <w:rFonts w:ascii="Arial" w:hAnsi="Arial" w:cs="Arial"/>
                <w:b/>
              </w:rPr>
              <w:t>s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l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g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ag</w:t>
            </w:r>
            <w:r w:rsidRPr="00AF295C">
              <w:rPr>
                <w:rFonts w:ascii="Arial" w:hAnsi="Arial" w:cs="Arial"/>
                <w:b/>
              </w:rPr>
              <w:t>e/</w:t>
            </w:r>
            <w:r w:rsidRPr="00AF295C">
              <w:rPr>
                <w:rFonts w:ascii="Arial" w:hAnsi="Arial" w:cs="Arial"/>
                <w:b/>
                <w:spacing w:val="-1"/>
              </w:rPr>
              <w:t>E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</w:rPr>
              <w:t>g</w:t>
            </w:r>
            <w:r w:rsidRPr="00AF295C">
              <w:rPr>
                <w:rFonts w:ascii="Arial" w:hAnsi="Arial" w:cs="Arial"/>
                <w:b/>
              </w:rPr>
              <w:t>l</w:t>
            </w:r>
            <w:r w:rsidRPr="00AF295C">
              <w:rPr>
                <w:rFonts w:ascii="Arial" w:hAnsi="Arial" w:cs="Arial"/>
                <w:b/>
                <w:spacing w:val="2"/>
              </w:rPr>
              <w:t>i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h</w:t>
            </w:r>
            <w:r w:rsidRPr="00AF295C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2"/>
              </w:rPr>
              <w:t>q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lity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f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he</w:t>
            </w:r>
            <w:r w:rsidRPr="00AF295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1"/>
              </w:rPr>
              <w:t>t</w:t>
            </w:r>
            <w:r w:rsidRPr="00AF295C">
              <w:rPr>
                <w:rFonts w:ascii="Arial" w:hAnsi="Arial" w:cs="Arial"/>
                <w:b/>
              </w:rPr>
              <w:t>icle</w:t>
            </w:r>
            <w:r w:rsidRPr="00AF295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uit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 xml:space="preserve">ble </w:t>
            </w:r>
            <w:r w:rsidRPr="00AF295C">
              <w:rPr>
                <w:rFonts w:ascii="Arial" w:hAnsi="Arial" w:cs="Arial"/>
                <w:b/>
                <w:spacing w:val="1"/>
              </w:rPr>
              <w:t>fo</w:t>
            </w:r>
            <w:r w:rsidRPr="00AF295C">
              <w:rPr>
                <w:rFonts w:ascii="Arial" w:hAnsi="Arial" w:cs="Arial"/>
                <w:b/>
              </w:rPr>
              <w:t>r</w:t>
            </w:r>
            <w:r w:rsidRPr="00AF295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ch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l</w:t>
            </w:r>
            <w:r w:rsidRPr="00AF295C">
              <w:rPr>
                <w:rFonts w:ascii="Arial" w:hAnsi="Arial" w:cs="Arial"/>
                <w:b/>
                <w:spacing w:val="1"/>
              </w:rPr>
              <w:t>a</w:t>
            </w:r>
            <w:r w:rsidRPr="00AF295C">
              <w:rPr>
                <w:rFonts w:ascii="Arial" w:hAnsi="Arial" w:cs="Arial"/>
                <w:b/>
              </w:rPr>
              <w:t>rly</w:t>
            </w:r>
            <w:r w:rsidRPr="00AF295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  <w:b/>
              </w:rPr>
              <w:t>c</w:t>
            </w:r>
            <w:r w:rsidRPr="00AF295C">
              <w:rPr>
                <w:rFonts w:ascii="Arial" w:hAnsi="Arial" w:cs="Arial"/>
                <w:b/>
                <w:spacing w:val="3"/>
              </w:rPr>
              <w:t>o</w:t>
            </w:r>
            <w:r w:rsidRPr="00AF295C">
              <w:rPr>
                <w:rFonts w:ascii="Arial" w:hAnsi="Arial" w:cs="Arial"/>
                <w:b/>
              </w:rPr>
              <w:t>m</w:t>
            </w:r>
            <w:r w:rsidRPr="00AF295C">
              <w:rPr>
                <w:rFonts w:ascii="Arial" w:hAnsi="Arial" w:cs="Arial"/>
                <w:b/>
                <w:spacing w:val="-3"/>
              </w:rPr>
              <w:t>m</w:t>
            </w:r>
            <w:r w:rsidRPr="00AF295C">
              <w:rPr>
                <w:rFonts w:ascii="Arial" w:hAnsi="Arial" w:cs="Arial"/>
                <w:b/>
              </w:rPr>
              <w:t>u</w:t>
            </w:r>
            <w:r w:rsidRPr="00AF295C">
              <w:rPr>
                <w:rFonts w:ascii="Arial" w:hAnsi="Arial" w:cs="Arial"/>
                <w:b/>
                <w:spacing w:val="1"/>
              </w:rPr>
              <w:t>n</w:t>
            </w:r>
            <w:r w:rsidRPr="00AF295C">
              <w:rPr>
                <w:rFonts w:ascii="Arial" w:hAnsi="Arial" w:cs="Arial"/>
                <w:b/>
              </w:rPr>
              <w:t>ic</w:t>
            </w:r>
            <w:r w:rsidRPr="00AF295C">
              <w:rPr>
                <w:rFonts w:ascii="Arial" w:hAnsi="Arial" w:cs="Arial"/>
                <w:b/>
                <w:spacing w:val="1"/>
              </w:rPr>
              <w:t>at</w:t>
            </w:r>
            <w:r w:rsidRPr="00AF295C">
              <w:rPr>
                <w:rFonts w:ascii="Arial" w:hAnsi="Arial" w:cs="Arial"/>
                <w:b/>
              </w:rPr>
              <w:t>i</w:t>
            </w:r>
            <w:r w:rsidRPr="00AF295C">
              <w:rPr>
                <w:rFonts w:ascii="Arial" w:hAnsi="Arial" w:cs="Arial"/>
                <w:b/>
                <w:spacing w:val="1"/>
              </w:rPr>
              <w:t>o</w:t>
            </w:r>
            <w:r w:rsidRPr="00AF295C">
              <w:rPr>
                <w:rFonts w:ascii="Arial" w:hAnsi="Arial" w:cs="Arial"/>
                <w:b/>
              </w:rPr>
              <w:t>n</w:t>
            </w:r>
            <w:r w:rsidRPr="00AF295C">
              <w:rPr>
                <w:rFonts w:ascii="Arial" w:hAnsi="Arial" w:cs="Arial"/>
                <w:b/>
                <w:spacing w:val="-1"/>
              </w:rPr>
              <w:t>s</w:t>
            </w:r>
            <w:r w:rsidRPr="00AF295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1212D" w14:textId="77777777" w:rsidR="006C7A63" w:rsidRPr="00AF295C" w:rsidRDefault="006C7A63" w:rsidP="006C7A63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1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G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mm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</w:rPr>
              <w:t>r</w:t>
            </w:r>
            <w:r w:rsidRPr="00AF295C">
              <w:rPr>
                <w:rFonts w:ascii="Arial" w:hAnsi="Arial" w:cs="Arial"/>
                <w:spacing w:val="-4"/>
              </w:rPr>
              <w:t xml:space="preserve"> m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ta</w:t>
            </w:r>
            <w:r w:rsidRPr="00AF295C">
              <w:rPr>
                <w:rFonts w:ascii="Arial" w:hAnsi="Arial" w:cs="Arial"/>
                <w:spacing w:val="-1"/>
              </w:rPr>
              <w:t>k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7"/>
              </w:rPr>
              <w:t xml:space="preserve"> 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  <w:spacing w:val="3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1"/>
              </w:rPr>
              <w:t>g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  <w:spacing w:val="4"/>
              </w:rPr>
              <w:t>t</w:t>
            </w:r>
            <w:r w:rsidRPr="00AF295C">
              <w:rPr>
                <w:rFonts w:ascii="Arial" w:hAnsi="Arial" w:cs="Arial"/>
              </w:rPr>
              <w:t>.</w:t>
            </w:r>
          </w:p>
          <w:p w14:paraId="5A52A765" w14:textId="77777777" w:rsidR="006C7A63" w:rsidRPr="00AF295C" w:rsidRDefault="006C7A63" w:rsidP="006C7A63">
            <w:pPr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2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2"/>
              </w:rPr>
              <w:t>w</w:t>
            </w:r>
            <w:r w:rsidRPr="00AF295C">
              <w:rPr>
                <w:rFonts w:ascii="Arial" w:hAnsi="Arial" w:cs="Arial"/>
                <w:spacing w:val="3"/>
              </w:rPr>
              <w:t>k</w:t>
            </w:r>
            <w:r w:rsidRPr="00AF295C">
              <w:rPr>
                <w:rFonts w:ascii="Arial" w:hAnsi="Arial" w:cs="Arial"/>
                <w:spacing w:val="-2"/>
              </w:rPr>
              <w:t>w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d</w:t>
            </w:r>
            <w:r w:rsidRPr="00AF295C">
              <w:rPr>
                <w:rFonts w:ascii="Arial" w:hAnsi="Arial" w:cs="Arial"/>
                <w:spacing w:val="-2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u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cle</w:t>
            </w:r>
            <w:r w:rsidRPr="00AF295C">
              <w:rPr>
                <w:rFonts w:ascii="Arial" w:hAnsi="Arial" w:cs="Arial"/>
                <w:spacing w:val="1"/>
              </w:rPr>
              <w:t>a</w:t>
            </w:r>
            <w:r w:rsidRPr="00AF295C">
              <w:rPr>
                <w:rFonts w:ascii="Arial" w:hAnsi="Arial" w:cs="Arial"/>
              </w:rPr>
              <w:t>r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</w:t>
            </w:r>
            <w:r w:rsidRPr="00AF295C">
              <w:rPr>
                <w:rFonts w:ascii="Arial" w:hAnsi="Arial" w:cs="Arial"/>
                <w:spacing w:val="2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3"/>
              </w:rPr>
              <w:t>c</w:t>
            </w:r>
            <w:r w:rsidRPr="00AF295C">
              <w:rPr>
                <w:rFonts w:ascii="Arial" w:hAnsi="Arial" w:cs="Arial"/>
              </w:rPr>
              <w:t>es.</w:t>
            </w:r>
          </w:p>
          <w:p w14:paraId="2FECA4AF" w14:textId="77777777" w:rsidR="006C7A63" w:rsidRPr="00AF295C" w:rsidRDefault="006C7A63" w:rsidP="006C7A63">
            <w:pPr>
              <w:ind w:left="463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spacing w:val="1"/>
              </w:rPr>
              <w:t>3</w:t>
            </w:r>
            <w:r w:rsidRPr="00AF295C">
              <w:rPr>
                <w:rFonts w:ascii="Arial" w:hAnsi="Arial" w:cs="Arial"/>
              </w:rPr>
              <w:t xml:space="preserve">.   </w:t>
            </w:r>
            <w:r w:rsidRPr="00AF295C">
              <w:rPr>
                <w:rFonts w:ascii="Arial" w:hAnsi="Arial" w:cs="Arial"/>
                <w:spacing w:val="7"/>
              </w:rPr>
              <w:t xml:space="preserve"> </w:t>
            </w:r>
            <w:r w:rsidRPr="00AF295C">
              <w:rPr>
                <w:rFonts w:ascii="Arial" w:hAnsi="Arial" w:cs="Arial"/>
              </w:rPr>
              <w:t>Ne</w:t>
            </w:r>
            <w:r w:rsidRPr="00AF295C">
              <w:rPr>
                <w:rFonts w:ascii="Arial" w:hAnsi="Arial" w:cs="Arial"/>
                <w:spacing w:val="1"/>
              </w:rPr>
              <w:t>ed</w:t>
            </w:r>
            <w:r w:rsidRPr="00AF295C">
              <w:rPr>
                <w:rFonts w:ascii="Arial" w:hAnsi="Arial" w:cs="Arial"/>
              </w:rPr>
              <w:t>s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prope</w:t>
            </w:r>
            <w:r w:rsidRPr="00AF295C">
              <w:rPr>
                <w:rFonts w:ascii="Arial" w:hAnsi="Arial" w:cs="Arial"/>
              </w:rPr>
              <w:t>r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la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1"/>
              </w:rPr>
              <w:t>g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g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it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  <w:spacing w:val="1"/>
              </w:rPr>
              <w:t>ng</w:t>
            </w:r>
            <w:r w:rsidRPr="00AF295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6A2FF" w14:textId="0A97779B" w:rsidR="006C7A63" w:rsidRPr="00AF295C" w:rsidRDefault="00E64866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 xml:space="preserve">Developed as per suggestion. </w:t>
            </w:r>
          </w:p>
        </w:tc>
      </w:tr>
      <w:tr w:rsidR="006C7A63" w:rsidRPr="00AF295C" w14:paraId="232E3297" w14:textId="77777777" w:rsidTr="006C7A63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2D98E" w14:textId="77777777" w:rsidR="006C7A63" w:rsidRPr="00AF295C" w:rsidRDefault="006C7A63" w:rsidP="006C7A63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F295C">
              <w:rPr>
                <w:rFonts w:ascii="Arial" w:hAnsi="Arial" w:cs="Arial"/>
                <w:b/>
                <w:u w:val="thick" w:color="000000"/>
              </w:rPr>
              <w:t>pti</w:t>
            </w:r>
            <w:r w:rsidRPr="00AF295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F295C">
              <w:rPr>
                <w:rFonts w:ascii="Arial" w:hAnsi="Arial" w:cs="Arial"/>
                <w:b/>
                <w:u w:val="thick" w:color="000000"/>
              </w:rPr>
              <w:t>n</w:t>
            </w:r>
            <w:r w:rsidRPr="00AF295C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AF295C">
              <w:rPr>
                <w:rFonts w:ascii="Arial" w:hAnsi="Arial" w:cs="Arial"/>
                <w:b/>
                <w:u w:val="thick" w:color="000000"/>
              </w:rPr>
              <w:t>l/</w:t>
            </w:r>
            <w:r w:rsidRPr="00AF295C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AF295C">
              <w:rPr>
                <w:rFonts w:ascii="Arial" w:hAnsi="Arial" w:cs="Arial"/>
                <w:b/>
                <w:u w:val="thick" w:color="000000"/>
              </w:rPr>
              <w:t>ene</w:t>
            </w:r>
            <w:r w:rsidRPr="00AF295C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AF295C">
              <w:rPr>
                <w:rFonts w:ascii="Arial" w:hAnsi="Arial" w:cs="Arial"/>
                <w:b/>
                <w:u w:val="thick" w:color="000000"/>
              </w:rPr>
              <w:t>l</w:t>
            </w:r>
            <w:r w:rsidRPr="00AF295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4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mm</w:t>
            </w:r>
            <w:r w:rsidRPr="00AF295C">
              <w:rPr>
                <w:rFonts w:ascii="Arial" w:hAnsi="Arial" w:cs="Arial"/>
                <w:spacing w:val="3"/>
              </w:rPr>
              <w:t>e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0D4DB" w14:textId="3A1F4321" w:rsidR="006C7A63" w:rsidRPr="00AF295C" w:rsidRDefault="006C7A63" w:rsidP="006C7A63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v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all</w:t>
            </w:r>
            <w:r w:rsidR="00E64866" w:rsidRPr="00AF295C">
              <w:rPr>
                <w:rFonts w:ascii="Arial" w:hAnsi="Arial" w:cs="Arial"/>
              </w:rPr>
              <w:t>,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="00E64866" w:rsidRPr="00AF295C">
              <w:rPr>
                <w:rFonts w:ascii="Arial" w:hAnsi="Arial" w:cs="Arial"/>
                <w:spacing w:val="-5"/>
              </w:rPr>
              <w:t xml:space="preserve">the 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ticle</w:t>
            </w:r>
            <w:r w:rsidRPr="00AF295C">
              <w:rPr>
                <w:rFonts w:ascii="Arial" w:hAnsi="Arial" w:cs="Arial"/>
                <w:spacing w:val="-6"/>
              </w:rPr>
              <w:t xml:space="preserve"> </w:t>
            </w:r>
            <w:r w:rsidR="00E64866" w:rsidRPr="00AF295C">
              <w:rPr>
                <w:rFonts w:ascii="Arial" w:hAnsi="Arial" w:cs="Arial"/>
                <w:spacing w:val="2"/>
              </w:rPr>
              <w:t>is</w:t>
            </w:r>
            <w:r w:rsidRPr="00AF295C">
              <w:rPr>
                <w:rFonts w:ascii="Arial" w:hAnsi="Arial" w:cs="Arial"/>
                <w:spacing w:val="-1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u</w:t>
            </w:r>
            <w:r w:rsidRPr="00AF295C">
              <w:rPr>
                <w:rFonts w:ascii="Arial" w:hAnsi="Arial" w:cs="Arial"/>
                <w:spacing w:val="-1"/>
              </w:rPr>
              <w:t>s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1"/>
              </w:rPr>
              <w:t>f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l</w:t>
            </w:r>
            <w:r w:rsidRPr="00AF295C">
              <w:rPr>
                <w:rFonts w:ascii="Arial" w:hAnsi="Arial" w:cs="Arial"/>
                <w:spacing w:val="-5"/>
              </w:rPr>
              <w:t xml:space="preserve"> </w:t>
            </w:r>
            <w:r w:rsidRPr="00AF295C">
              <w:rPr>
                <w:rFonts w:ascii="Arial" w:hAnsi="Arial" w:cs="Arial"/>
                <w:spacing w:val="3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 xml:space="preserve">d </w:t>
            </w:r>
            <w:r w:rsidRPr="00AF295C">
              <w:rPr>
                <w:rFonts w:ascii="Arial" w:hAnsi="Arial" w:cs="Arial"/>
                <w:spacing w:val="1"/>
              </w:rPr>
              <w:t>u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2"/>
              </w:rPr>
              <w:t>r</w:t>
            </w:r>
            <w:r w:rsidRPr="00AF295C">
              <w:rPr>
                <w:rFonts w:ascii="Arial" w:hAnsi="Arial" w:cs="Arial"/>
                <w:spacing w:val="-2"/>
              </w:rPr>
              <w:t>-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esea</w:t>
            </w:r>
            <w:r w:rsidRPr="00AF295C">
              <w:rPr>
                <w:rFonts w:ascii="Arial" w:hAnsi="Arial" w:cs="Arial"/>
                <w:spacing w:val="1"/>
              </w:rPr>
              <w:t>r</w:t>
            </w:r>
            <w:r w:rsidRPr="00AF295C">
              <w:rPr>
                <w:rFonts w:ascii="Arial" w:hAnsi="Arial" w:cs="Arial"/>
              </w:rPr>
              <w:t>c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ed</w:t>
            </w:r>
            <w:r w:rsidRPr="00AF295C">
              <w:rPr>
                <w:rFonts w:ascii="Arial" w:hAnsi="Arial" w:cs="Arial"/>
                <w:spacing w:val="-12"/>
              </w:rPr>
              <w:t xml:space="preserve"> </w:t>
            </w:r>
            <w:r w:rsidRPr="00AF295C">
              <w:rPr>
                <w:rFonts w:ascii="Arial" w:hAnsi="Arial" w:cs="Arial"/>
                <w:spacing w:val="2"/>
              </w:rPr>
              <w:t>i</w:t>
            </w:r>
            <w:r w:rsidRPr="00AF295C">
              <w:rPr>
                <w:rFonts w:ascii="Arial" w:hAnsi="Arial" w:cs="Arial"/>
              </w:rPr>
              <w:t>n</w:t>
            </w:r>
            <w:r w:rsidRPr="00AF295C">
              <w:rPr>
                <w:rFonts w:ascii="Arial" w:hAnsi="Arial" w:cs="Arial"/>
                <w:spacing w:val="-3"/>
              </w:rPr>
              <w:t xml:space="preserve"> </w:t>
            </w:r>
            <w:r w:rsidR="00E64866" w:rsidRPr="00AF295C">
              <w:rPr>
                <w:rFonts w:ascii="Arial" w:hAnsi="Arial" w:cs="Arial"/>
                <w:spacing w:val="-3"/>
              </w:rPr>
              <w:t xml:space="preserve">the </w:t>
            </w:r>
            <w:r w:rsidRPr="00AF295C">
              <w:rPr>
                <w:rFonts w:ascii="Arial" w:hAnsi="Arial" w:cs="Arial"/>
                <w:spacing w:val="1"/>
              </w:rPr>
              <w:t>B</w:t>
            </w:r>
            <w:r w:rsidRPr="00AF295C">
              <w:rPr>
                <w:rFonts w:ascii="Arial" w:hAnsi="Arial" w:cs="Arial"/>
              </w:rPr>
              <w:t>a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  <w:spacing w:val="1"/>
              </w:rPr>
              <w:t>g</w:t>
            </w:r>
            <w:r w:rsidRPr="00AF295C">
              <w:rPr>
                <w:rFonts w:ascii="Arial" w:hAnsi="Arial" w:cs="Arial"/>
              </w:rPr>
              <w:t>la</w:t>
            </w:r>
            <w:r w:rsidRPr="00AF295C">
              <w:rPr>
                <w:rFonts w:ascii="Arial" w:hAnsi="Arial" w:cs="Arial"/>
                <w:spacing w:val="1"/>
              </w:rPr>
              <w:t>d</w:t>
            </w:r>
            <w:r w:rsidRPr="00AF295C">
              <w:rPr>
                <w:rFonts w:ascii="Arial" w:hAnsi="Arial" w:cs="Arial"/>
              </w:rPr>
              <w:t>e</w:t>
            </w:r>
            <w:r w:rsidRPr="00AF295C">
              <w:rPr>
                <w:rFonts w:ascii="Arial" w:hAnsi="Arial" w:cs="Arial"/>
                <w:spacing w:val="2"/>
              </w:rPr>
              <w:t>s</w:t>
            </w:r>
            <w:r w:rsidRPr="00AF295C">
              <w:rPr>
                <w:rFonts w:ascii="Arial" w:hAnsi="Arial" w:cs="Arial"/>
                <w:spacing w:val="-1"/>
              </w:rPr>
              <w:t>h</w:t>
            </w:r>
            <w:r w:rsidRPr="00AF295C">
              <w:rPr>
                <w:rFonts w:ascii="Arial" w:hAnsi="Arial" w:cs="Arial"/>
              </w:rPr>
              <w:t>i</w:t>
            </w:r>
            <w:r w:rsidRPr="00AF295C">
              <w:rPr>
                <w:rFonts w:ascii="Arial" w:hAnsi="Arial" w:cs="Arial"/>
                <w:spacing w:val="-9"/>
              </w:rPr>
              <w:t xml:space="preserve"> </w:t>
            </w:r>
            <w:r w:rsidRPr="00AF295C">
              <w:rPr>
                <w:rFonts w:ascii="Arial" w:hAnsi="Arial" w:cs="Arial"/>
                <w:spacing w:val="1"/>
              </w:rPr>
              <w:t>pop</w:t>
            </w:r>
            <w:r w:rsidRPr="00AF295C">
              <w:rPr>
                <w:rFonts w:ascii="Arial" w:hAnsi="Arial" w:cs="Arial"/>
                <w:spacing w:val="-1"/>
              </w:rPr>
              <w:t>u</w:t>
            </w:r>
            <w:r w:rsidRPr="00AF295C">
              <w:rPr>
                <w:rFonts w:ascii="Arial" w:hAnsi="Arial" w:cs="Arial"/>
              </w:rPr>
              <w:t>lati</w:t>
            </w:r>
            <w:r w:rsidRPr="00AF295C">
              <w:rPr>
                <w:rFonts w:ascii="Arial" w:hAnsi="Arial" w:cs="Arial"/>
                <w:spacing w:val="1"/>
              </w:rPr>
              <w:t>o</w:t>
            </w:r>
            <w:r w:rsidRPr="00AF295C">
              <w:rPr>
                <w:rFonts w:ascii="Arial" w:hAnsi="Arial" w:cs="Arial"/>
                <w:spacing w:val="-1"/>
              </w:rPr>
              <w:t>n</w:t>
            </w:r>
            <w:r w:rsidRPr="00AF295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2BF35" w14:textId="42D4124B" w:rsidR="006C7A63" w:rsidRPr="00AF295C" w:rsidRDefault="00E64866" w:rsidP="006C7A63">
            <w:pPr>
              <w:rPr>
                <w:rFonts w:ascii="Arial" w:hAnsi="Arial" w:cs="Arial"/>
              </w:rPr>
            </w:pPr>
            <w:r w:rsidRPr="00AF295C">
              <w:rPr>
                <w:rFonts w:ascii="Arial" w:hAnsi="Arial" w:cs="Arial"/>
              </w:rPr>
              <w:t>Noted with thanks.</w:t>
            </w:r>
          </w:p>
        </w:tc>
      </w:tr>
    </w:tbl>
    <w:p w14:paraId="3E5798A2" w14:textId="77777777" w:rsidR="006C7A63" w:rsidRPr="00AF295C" w:rsidRDefault="006C7A63" w:rsidP="006C7A63">
      <w:pPr>
        <w:spacing w:before="33"/>
        <w:rPr>
          <w:rFonts w:ascii="Arial" w:hAnsi="Arial" w:cs="Arial"/>
          <w:b/>
          <w:highlight w:val="yellow"/>
        </w:rPr>
      </w:pPr>
    </w:p>
    <w:p w14:paraId="41874728" w14:textId="77777777" w:rsidR="006C7A63" w:rsidRPr="00AF295C" w:rsidRDefault="006C7A63" w:rsidP="006C7A63">
      <w:pPr>
        <w:spacing w:before="33"/>
        <w:rPr>
          <w:rFonts w:ascii="Arial" w:hAnsi="Arial" w:cs="Arial"/>
        </w:rPr>
      </w:pPr>
      <w:r w:rsidRPr="00AF295C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7F190052" wp14:editId="7D2E5035">
                <wp:simplePos x="0" y="0"/>
                <wp:positionH relativeFrom="page">
                  <wp:posOffset>4306570</wp:posOffset>
                </wp:positionH>
                <wp:positionV relativeFrom="paragraph">
                  <wp:posOffset>461010</wp:posOffset>
                </wp:positionV>
                <wp:extent cx="5457190" cy="30353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7190" cy="303530"/>
                          <a:chOff x="6782" y="726"/>
                          <a:chExt cx="8594" cy="478"/>
                        </a:xfrm>
                      </wpg:grpSpPr>
                      <wps:wsp>
                        <wps:cNvPr id="5" name="Freeform 29"/>
                        <wps:cNvSpPr>
                          <a:spLocks/>
                        </wps:cNvSpPr>
                        <wps:spPr bwMode="auto">
                          <a:xfrm>
                            <a:off x="6792" y="736"/>
                            <a:ext cx="8574" cy="230"/>
                          </a:xfrm>
                          <a:custGeom>
                            <a:avLst/>
                            <a:gdLst>
                              <a:gd name="T0" fmla="+- 0 6792 6792"/>
                              <a:gd name="T1" fmla="*/ T0 w 8574"/>
                              <a:gd name="T2" fmla="+- 0 966 736"/>
                              <a:gd name="T3" fmla="*/ 966 h 230"/>
                              <a:gd name="T4" fmla="+- 0 15366 6792"/>
                              <a:gd name="T5" fmla="*/ T4 w 8574"/>
                              <a:gd name="T6" fmla="+- 0 966 736"/>
                              <a:gd name="T7" fmla="*/ 966 h 230"/>
                              <a:gd name="T8" fmla="+- 0 15366 6792"/>
                              <a:gd name="T9" fmla="*/ T8 w 8574"/>
                              <a:gd name="T10" fmla="+- 0 736 736"/>
                              <a:gd name="T11" fmla="*/ 736 h 230"/>
                              <a:gd name="T12" fmla="+- 0 6792 6792"/>
                              <a:gd name="T13" fmla="*/ T12 w 8574"/>
                              <a:gd name="T14" fmla="+- 0 736 736"/>
                              <a:gd name="T15" fmla="*/ 736 h 230"/>
                              <a:gd name="T16" fmla="+- 0 6792 6792"/>
                              <a:gd name="T17" fmla="*/ T16 w 8574"/>
                              <a:gd name="T18" fmla="+- 0 966 736"/>
                              <a:gd name="T19" fmla="*/ 966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74" h="230">
                                <a:moveTo>
                                  <a:pt x="0" y="230"/>
                                </a:moveTo>
                                <a:lnTo>
                                  <a:pt x="8574" y="230"/>
                                </a:lnTo>
                                <a:lnTo>
                                  <a:pt x="85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0"/>
                        <wps:cNvSpPr>
                          <a:spLocks/>
                        </wps:cNvSpPr>
                        <wps:spPr bwMode="auto">
                          <a:xfrm>
                            <a:off x="6792" y="966"/>
                            <a:ext cx="617" cy="228"/>
                          </a:xfrm>
                          <a:custGeom>
                            <a:avLst/>
                            <a:gdLst>
                              <a:gd name="T0" fmla="+- 0 6792 6792"/>
                              <a:gd name="T1" fmla="*/ T0 w 617"/>
                              <a:gd name="T2" fmla="+- 0 1194 966"/>
                              <a:gd name="T3" fmla="*/ 1194 h 228"/>
                              <a:gd name="T4" fmla="+- 0 7410 6792"/>
                              <a:gd name="T5" fmla="*/ T4 w 617"/>
                              <a:gd name="T6" fmla="+- 0 1194 966"/>
                              <a:gd name="T7" fmla="*/ 1194 h 228"/>
                              <a:gd name="T8" fmla="+- 0 7410 6792"/>
                              <a:gd name="T9" fmla="*/ T8 w 617"/>
                              <a:gd name="T10" fmla="+- 0 966 966"/>
                              <a:gd name="T11" fmla="*/ 966 h 228"/>
                              <a:gd name="T12" fmla="+- 0 6792 6792"/>
                              <a:gd name="T13" fmla="*/ T12 w 617"/>
                              <a:gd name="T14" fmla="+- 0 966 966"/>
                              <a:gd name="T15" fmla="*/ 966 h 228"/>
                              <a:gd name="T16" fmla="+- 0 6792 6792"/>
                              <a:gd name="T17" fmla="*/ T16 w 617"/>
                              <a:gd name="T18" fmla="+- 0 1194 966"/>
                              <a:gd name="T19" fmla="*/ 1194 h 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7" h="228">
                                <a:moveTo>
                                  <a:pt x="0" y="228"/>
                                </a:moveTo>
                                <a:lnTo>
                                  <a:pt x="618" y="228"/>
                                </a:lnTo>
                                <a:lnTo>
                                  <a:pt x="6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55CAC" id="Group 4" o:spid="_x0000_s1026" style="position:absolute;margin-left:339.1pt;margin-top:36.3pt;width:429.7pt;height:23.9pt;z-index:-251653632;mso-position-horizontal-relative:page" coordorigin="6782,726" coordsize="8594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">
                <v:shape id="Freeform 29" o:spid="_x0000_s1027" style="position:absolute;left:6792;top:736;width:8574;height:230;visibility:visible;mso-wrap-style:square;v-text-anchor:top" coordsize="85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" path="m,230r8574,l8574,,,,,230xe" fillcolor="yellow" stroked="f">
                  <v:path arrowok="t" o:connecttype="custom" o:connectlocs="0,966;8574,966;8574,736;0,736;0,966" o:connectangles="0,0,0,0,0"/>
                </v:shape>
                <v:shape id="Freeform 30" o:spid="_x0000_s1028" style="position:absolute;left:6792;top:966;width:617;height:228;visibility:visible;mso-wrap-style:square;v-text-anchor:top" coordsize="61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" path="m,228r618,l618,,,,,228xe" fillcolor="yellow" stroked="f">
                  <v:path arrowok="t" o:connecttype="custom" o:connectlocs="0,1194;618,1194;618,966;0,966;0,1194" o:connectangles="0,0,0,0,0"/>
                </v:shape>
                <w10:wrap anchorx="page"/>
              </v:group>
            </w:pict>
          </mc:Fallback>
        </mc:AlternateContent>
      </w:r>
      <w:r w:rsidRPr="00AF295C">
        <w:rPr>
          <w:rFonts w:ascii="Arial" w:hAnsi="Arial" w:cs="Arial"/>
          <w:b/>
          <w:highlight w:val="yellow"/>
        </w:rPr>
        <w:t>PART</w:t>
      </w:r>
      <w:r w:rsidRPr="00AF295C">
        <w:rPr>
          <w:rFonts w:ascii="Arial" w:hAnsi="Arial" w:cs="Arial"/>
          <w:b/>
          <w:spacing w:val="44"/>
          <w:highlight w:val="yellow"/>
        </w:rPr>
        <w:t xml:space="preserve"> </w:t>
      </w:r>
      <w:r w:rsidRPr="00AF295C">
        <w:rPr>
          <w:rFonts w:ascii="Arial" w:hAnsi="Arial" w:cs="Arial"/>
          <w:b/>
          <w:spacing w:val="1"/>
          <w:highlight w:val="yellow"/>
        </w:rPr>
        <w:t>1</w:t>
      </w:r>
      <w:r w:rsidRPr="00AF295C">
        <w:rPr>
          <w:rFonts w:ascii="Arial" w:hAnsi="Arial" w:cs="Arial"/>
          <w:b/>
          <w:highlight w:val="yellow"/>
        </w:rPr>
        <w:t>:</w:t>
      </w:r>
      <w:r w:rsidRPr="00AF295C">
        <w:rPr>
          <w:rFonts w:ascii="Arial" w:hAnsi="Arial" w:cs="Arial"/>
          <w:b/>
        </w:rPr>
        <w:t xml:space="preserve"> C</w:t>
      </w:r>
      <w:r w:rsidRPr="00AF295C">
        <w:rPr>
          <w:rFonts w:ascii="Arial" w:hAnsi="Arial" w:cs="Arial"/>
          <w:b/>
          <w:spacing w:val="4"/>
        </w:rPr>
        <w:t>o</w:t>
      </w:r>
      <w:r w:rsidRPr="00AF295C">
        <w:rPr>
          <w:rFonts w:ascii="Arial" w:hAnsi="Arial" w:cs="Arial"/>
          <w:b/>
          <w:spacing w:val="-3"/>
        </w:rPr>
        <w:t>mm</w:t>
      </w:r>
      <w:r w:rsidRPr="00AF295C">
        <w:rPr>
          <w:rFonts w:ascii="Arial" w:hAnsi="Arial" w:cs="Arial"/>
          <w:b/>
          <w:spacing w:val="3"/>
        </w:rPr>
        <w:t>e</w:t>
      </w:r>
      <w:r w:rsidRPr="00AF295C">
        <w:rPr>
          <w:rFonts w:ascii="Arial" w:hAnsi="Arial" w:cs="Arial"/>
          <w:b/>
        </w:rPr>
        <w:t>nts</w:t>
      </w:r>
    </w:p>
    <w:p w14:paraId="7DC1AE3B" w14:textId="77777777" w:rsidR="00182723" w:rsidRPr="00AF295C" w:rsidRDefault="00182723" w:rsidP="006C7A63">
      <w:pPr>
        <w:spacing w:before="38" w:line="220" w:lineRule="exact"/>
        <w:ind w:right="12306"/>
        <w:rPr>
          <w:rFonts w:ascii="Arial" w:hAnsi="Arial" w:cs="Arial"/>
        </w:rPr>
        <w:sectPr w:rsidR="00182723" w:rsidRPr="00AF295C">
          <w:headerReference w:type="default" r:id="rId8"/>
          <w:footerReference w:type="default" r:id="rId9"/>
          <w:pgSz w:w="23820" w:h="16840" w:orient="landscape"/>
          <w:pgMar w:top="1540" w:right="1320" w:bottom="280" w:left="1320" w:header="1303" w:footer="685" w:gutter="0"/>
          <w:cols w:space="720"/>
        </w:sectPr>
      </w:pPr>
    </w:p>
    <w:p w14:paraId="0A46126F" w14:textId="77777777" w:rsidR="00182723" w:rsidRPr="00AF295C" w:rsidRDefault="00182723">
      <w:pPr>
        <w:spacing w:before="7" w:line="22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7D68BE" w:rsidRPr="00AF295C" w14:paraId="66E64EA6" w14:textId="77777777" w:rsidTr="007D68B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EFAF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AF295C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AF295C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0C20F1BB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D68BE" w:rsidRPr="00AF295C" w14:paraId="7B649402" w14:textId="77777777" w:rsidTr="007D68B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42D98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5DA4A" w14:textId="77777777" w:rsidR="007D68BE" w:rsidRPr="00AF295C" w:rsidRDefault="007D68BE" w:rsidP="007D68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AF295C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19F5" w14:textId="77777777" w:rsidR="007D68BE" w:rsidRPr="00AF295C" w:rsidRDefault="007D68BE" w:rsidP="007D68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AF295C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AF295C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AF295C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D68BE" w:rsidRPr="00AF295C" w14:paraId="0577FBD0" w14:textId="77777777" w:rsidTr="007D68B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EFFEB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AF295C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74FCC97D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AA890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AF295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AF295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AF295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19B16260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4517A9FB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E95C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4A654CD5" w14:textId="2D85BF60" w:rsidR="007D68BE" w:rsidRPr="00AF295C" w:rsidRDefault="00E64866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AF295C">
              <w:rPr>
                <w:rFonts w:ascii="Arial" w:eastAsia="Arial Unicode MS" w:hAnsi="Arial" w:cs="Arial"/>
                <w:lang w:val="en-GB"/>
              </w:rPr>
              <w:t>No.</w:t>
            </w:r>
          </w:p>
          <w:p w14:paraId="2B415C20" w14:textId="77777777" w:rsidR="007D68BE" w:rsidRPr="00AF295C" w:rsidRDefault="007D68BE" w:rsidP="007D68B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  <w:bookmarkEnd w:id="1"/>
    </w:tbl>
    <w:p w14:paraId="67041947" w14:textId="77777777" w:rsidR="00182723" w:rsidRPr="00AF295C" w:rsidRDefault="00182723">
      <w:pPr>
        <w:rPr>
          <w:rFonts w:ascii="Arial" w:hAnsi="Arial" w:cs="Arial"/>
        </w:rPr>
        <w:sectPr w:rsidR="00182723" w:rsidRPr="00AF295C">
          <w:pgSz w:w="23820" w:h="16840" w:orient="landscape"/>
          <w:pgMar w:top="1540" w:right="1220" w:bottom="280" w:left="1220" w:header="1303" w:footer="685" w:gutter="0"/>
          <w:cols w:space="720"/>
        </w:sectPr>
      </w:pPr>
    </w:p>
    <w:p w14:paraId="234A93E8" w14:textId="77777777" w:rsidR="00045631" w:rsidRPr="00AF295C" w:rsidRDefault="00045631" w:rsidP="00045631">
      <w:pPr>
        <w:spacing w:before="13" w:line="240" w:lineRule="exact"/>
        <w:rPr>
          <w:rFonts w:ascii="Arial" w:hAnsi="Arial" w:cs="Arial"/>
        </w:rPr>
      </w:pPr>
    </w:p>
    <w:sectPr w:rsidR="00045631" w:rsidRPr="00AF295C">
      <w:pgSz w:w="23820" w:h="16840" w:orient="landscape"/>
      <w:pgMar w:top="1540" w:right="12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E8BF" w14:textId="77777777" w:rsidR="005B033E" w:rsidRDefault="005B033E">
      <w:r>
        <w:separator/>
      </w:r>
    </w:p>
  </w:endnote>
  <w:endnote w:type="continuationSeparator" w:id="0">
    <w:p w14:paraId="41E1EC6B" w14:textId="77777777" w:rsidR="005B033E" w:rsidRDefault="005B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E4E8" w14:textId="77777777" w:rsidR="00182723" w:rsidRDefault="00000000">
    <w:pPr>
      <w:spacing w:line="200" w:lineRule="exact"/>
    </w:pPr>
    <w:r>
      <w:pict w14:anchorId="3B0C16B4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14:paraId="0F82C819" w14:textId="77777777" w:rsidR="00182723" w:rsidRDefault="00141C5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9CFD25A">
        <v:shape id="_x0000_s1027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14:paraId="5344FE4B" w14:textId="77777777" w:rsidR="00182723" w:rsidRDefault="00141C5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14C5B42B">
        <v:shape id="_x0000_s1026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14:paraId="5BE2C485" w14:textId="77777777" w:rsidR="00182723" w:rsidRDefault="00141C5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F9D978E">
        <v:shape id="_x0000_s1025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14:paraId="2308F290" w14:textId="77777777" w:rsidR="00182723" w:rsidRDefault="00141C5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46A02" w14:textId="77777777" w:rsidR="005B033E" w:rsidRDefault="005B033E">
      <w:r>
        <w:separator/>
      </w:r>
    </w:p>
  </w:footnote>
  <w:footnote w:type="continuationSeparator" w:id="0">
    <w:p w14:paraId="188A7FBB" w14:textId="77777777" w:rsidR="005B033E" w:rsidRDefault="005B0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3048" w14:textId="77777777" w:rsidR="00182723" w:rsidRDefault="00000000">
    <w:pPr>
      <w:spacing w:line="200" w:lineRule="exact"/>
    </w:pPr>
    <w:r>
      <w:pict w14:anchorId="245DBC43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14:paraId="5BCC1CCB" w14:textId="77777777" w:rsidR="00182723" w:rsidRDefault="00141C5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A67A7"/>
    <w:multiLevelType w:val="multilevel"/>
    <w:tmpl w:val="79D689D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65239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23"/>
    <w:rsid w:val="00000F4D"/>
    <w:rsid w:val="00045631"/>
    <w:rsid w:val="00141C54"/>
    <w:rsid w:val="00182723"/>
    <w:rsid w:val="004E694B"/>
    <w:rsid w:val="005B033E"/>
    <w:rsid w:val="006136F2"/>
    <w:rsid w:val="006C7A63"/>
    <w:rsid w:val="0072453E"/>
    <w:rsid w:val="0077720F"/>
    <w:rsid w:val="007D68BE"/>
    <w:rsid w:val="008C5020"/>
    <w:rsid w:val="00AF295C"/>
    <w:rsid w:val="00E420CD"/>
    <w:rsid w:val="00E64866"/>
    <w:rsid w:val="00F8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E7EDE9"/>
  <w15:docId w15:val="{92164886-4048-482C-89A9-178F3538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000F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rrd.com/index.php/IJR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Ziaur Rahman Akanda</dc:creator>
  <cp:lastModifiedBy>Editor-90</cp:lastModifiedBy>
  <cp:revision>3</cp:revision>
  <dcterms:created xsi:type="dcterms:W3CDTF">2025-07-16T16:09:00Z</dcterms:created>
  <dcterms:modified xsi:type="dcterms:W3CDTF">2025-07-18T12:52:00Z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55a84421-1c12-4cf7-a9ff-6c416d85d460</vt:lpwstr>
  </property>
</Properties>
</file>