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F25" w:rsidRDefault="00287F25">
      <w:pPr>
        <w:spacing w:line="200" w:lineRule="exact"/>
      </w:pPr>
    </w:p>
    <w:p w:rsidR="00287F25" w:rsidRDefault="00287F25">
      <w:pPr>
        <w:spacing w:line="200" w:lineRule="exact"/>
      </w:pPr>
    </w:p>
    <w:p w:rsidR="00287F25" w:rsidRDefault="00287F25">
      <w:pPr>
        <w:spacing w:before="3" w:line="200" w:lineRule="exact"/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4"/>
        <w:gridCol w:w="15773"/>
      </w:tblGrid>
      <w:tr w:rsidR="00287F25">
        <w:trPr>
          <w:trHeight w:hRule="exact" w:val="300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before="1"/>
              <w:ind w:left="8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-1"/>
              </w:rPr>
              <w:t>ou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na</w:t>
            </w:r>
            <w:r>
              <w:rPr>
                <w:rFonts w:ascii="Arial" w:eastAsia="Arial" w:hAnsi="Arial" w:cs="Arial"/>
              </w:rPr>
              <w:t>l N</w:t>
            </w:r>
            <w:r>
              <w:rPr>
                <w:rFonts w:ascii="Arial" w:eastAsia="Arial" w:hAnsi="Arial" w:cs="Arial"/>
                <w:spacing w:val="4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before="31"/>
              <w:ind w:left="104"/>
              <w:rPr>
                <w:rFonts w:ascii="Arial" w:eastAsia="Arial" w:hAnsi="Arial" w:cs="Arial"/>
              </w:rPr>
            </w:pPr>
            <w:hyperlink r:id="rId7"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n</w:t>
              </w:r>
              <w:r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t</w:t>
              </w:r>
              <w:r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r</w:t>
              </w:r>
              <w:r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n</w:t>
              </w:r>
              <w:r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>a</w:t>
              </w:r>
              <w:r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t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o</w:t>
              </w:r>
              <w:r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n</w:t>
              </w:r>
              <w:r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>J</w:t>
              </w:r>
              <w:r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ou</w:t>
              </w:r>
              <w:r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r</w:t>
              </w:r>
              <w:r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n</w:t>
              </w:r>
              <w:r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>a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o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f</w:t>
              </w:r>
              <w:r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 xml:space="preserve"> </w:t>
              </w:r>
              <w:r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P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an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t</w:t>
              </w:r>
              <w:r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&amp;</w:t>
              </w:r>
              <w:r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>
                <w:rPr>
                  <w:rFonts w:ascii="Arial" w:eastAsia="Arial" w:hAnsi="Arial" w:cs="Arial"/>
                  <w:b/>
                  <w:color w:val="0000FF"/>
                  <w:spacing w:val="6"/>
                  <w:u w:val="thick" w:color="0000FF"/>
                </w:rPr>
                <w:t>S</w:t>
              </w:r>
              <w:r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o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il</w:t>
              </w:r>
              <w:r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S</w:t>
              </w:r>
              <w:r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c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e</w:t>
              </w:r>
              <w:r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n</w:t>
              </w:r>
              <w:r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c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</w:hyperlink>
          </w:p>
        </w:tc>
      </w:tr>
      <w:tr w:rsidR="00287F25">
        <w:trPr>
          <w:trHeight w:hRule="exact" w:val="300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before="2"/>
              <w:ind w:left="8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anu</w:t>
            </w:r>
            <w:r>
              <w:rPr>
                <w:rFonts w:ascii="Arial" w:eastAsia="Arial" w:hAnsi="Arial" w:cs="Arial"/>
              </w:rPr>
              <w:t>sc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5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4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before="32"/>
              <w:ind w:left="1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2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</w:rPr>
              <w:t>s_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</w:rPr>
              <w:t>J</w:t>
            </w:r>
            <w:r>
              <w:rPr>
                <w:rFonts w:ascii="Arial" w:eastAsia="Arial" w:hAnsi="Arial" w:cs="Arial"/>
                <w:b/>
                <w:spacing w:val="1"/>
              </w:rPr>
              <w:t>PSS</w:t>
            </w:r>
            <w:r>
              <w:rPr>
                <w:rFonts w:ascii="Arial" w:eastAsia="Arial" w:hAnsi="Arial" w:cs="Arial"/>
                <w:b/>
                <w:spacing w:val="-1"/>
              </w:rPr>
              <w:t>_140</w:t>
            </w:r>
            <w:r>
              <w:rPr>
                <w:rFonts w:ascii="Arial" w:eastAsia="Arial" w:hAnsi="Arial" w:cs="Arial"/>
                <w:b/>
                <w:spacing w:val="4"/>
              </w:rPr>
              <w:t>1</w:t>
            </w:r>
            <w:r>
              <w:rPr>
                <w:rFonts w:ascii="Arial" w:eastAsia="Arial" w:hAnsi="Arial" w:cs="Arial"/>
                <w:b/>
                <w:spacing w:val="-1"/>
              </w:rPr>
              <w:t>4</w:t>
            </w:r>
            <w:r>
              <w:rPr>
                <w:rFonts w:ascii="Arial" w:eastAsia="Arial" w:hAnsi="Arial" w:cs="Arial"/>
                <w:b/>
              </w:rPr>
              <w:t>5</w:t>
            </w:r>
          </w:p>
        </w:tc>
      </w:tr>
      <w:tr w:rsidR="00287F25">
        <w:trPr>
          <w:trHeight w:hRule="exact" w:val="660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before="1"/>
              <w:ind w:left="8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itle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4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4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nu</w:t>
            </w:r>
            <w:r>
              <w:rPr>
                <w:rFonts w:ascii="Arial" w:eastAsia="Arial" w:hAnsi="Arial" w:cs="Arial"/>
              </w:rPr>
              <w:t>sc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4"/>
              </w:rPr>
              <w:t>t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287F25">
            <w:pPr>
              <w:spacing w:before="11" w:line="200" w:lineRule="exact"/>
            </w:pPr>
          </w:p>
          <w:p w:rsidR="00287F25" w:rsidRDefault="0030386F">
            <w:pPr>
              <w:ind w:left="1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1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</w:rPr>
              <w:t>ff</w:t>
            </w:r>
            <w:r>
              <w:rPr>
                <w:rFonts w:ascii="Arial" w:eastAsia="Arial" w:hAnsi="Arial" w:cs="Arial"/>
                <w:b/>
                <w:spacing w:val="-1"/>
              </w:rPr>
              <w:t>ec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</w:rPr>
              <w:t>o</w:t>
            </w:r>
            <w:r>
              <w:rPr>
                <w:rFonts w:ascii="Arial" w:eastAsia="Arial" w:hAnsi="Arial" w:cs="Arial"/>
                <w:b/>
              </w:rPr>
              <w:t>f</w:t>
            </w:r>
            <w:r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2"/>
              </w:rPr>
              <w:t>q</w:t>
            </w:r>
            <w:r>
              <w:rPr>
                <w:rFonts w:ascii="Arial" w:eastAsia="Arial" w:hAnsi="Arial" w:cs="Arial"/>
                <w:b/>
                <w:spacing w:val="-2"/>
              </w:rPr>
              <w:t>u</w:t>
            </w:r>
            <w:r>
              <w:rPr>
                <w:rFonts w:ascii="Arial" w:eastAsia="Arial" w:hAnsi="Arial" w:cs="Arial"/>
                <w:b/>
              </w:rPr>
              <w:t>id</w:t>
            </w:r>
            <w:r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spacing w:val="2"/>
              </w:rPr>
              <w:t>r</w:t>
            </w:r>
            <w:r>
              <w:rPr>
                <w:rFonts w:ascii="Arial" w:eastAsia="Arial" w:hAnsi="Arial" w:cs="Arial"/>
                <w:b/>
                <w:spacing w:val="3"/>
              </w:rPr>
              <w:t>g</w:t>
            </w:r>
            <w:r>
              <w:rPr>
                <w:rFonts w:ascii="Arial" w:eastAsia="Arial" w:hAnsi="Arial" w:cs="Arial"/>
                <w:b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spacing w:val="-2"/>
              </w:rPr>
              <w:t>n</w:t>
            </w:r>
            <w:r>
              <w:rPr>
                <w:rFonts w:ascii="Arial" w:eastAsia="Arial" w:hAnsi="Arial" w:cs="Arial"/>
                <w:b/>
              </w:rPr>
              <w:t>ic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B</w:t>
            </w:r>
            <w:r>
              <w:rPr>
                <w:rFonts w:ascii="Arial" w:eastAsia="Arial" w:hAnsi="Arial" w:cs="Arial"/>
                <w:b/>
                <w:spacing w:val="4"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</w:rPr>
              <w:t>o</w:t>
            </w:r>
            <w:r>
              <w:rPr>
                <w:rFonts w:ascii="Arial" w:eastAsia="Arial" w:hAnsi="Arial" w:cs="Arial"/>
                <w:b/>
                <w:spacing w:val="3"/>
              </w:rPr>
              <w:t>f</w:t>
            </w:r>
            <w:r>
              <w:rPr>
                <w:rFonts w:ascii="Arial" w:eastAsia="Arial" w:hAnsi="Arial" w:cs="Arial"/>
                <w:b/>
                <w:spacing w:val="-2"/>
              </w:rPr>
              <w:t>o</w:t>
            </w:r>
            <w:r>
              <w:rPr>
                <w:rFonts w:ascii="Arial" w:eastAsia="Arial" w:hAnsi="Arial" w:cs="Arial"/>
                <w:b/>
                <w:spacing w:val="2"/>
              </w:rPr>
              <w:t>rm</w:t>
            </w:r>
            <w:r>
              <w:rPr>
                <w:rFonts w:ascii="Arial" w:eastAsia="Arial" w:hAnsi="Arial" w:cs="Arial"/>
                <w:b/>
                <w:spacing w:val="-2"/>
              </w:rPr>
              <w:t>u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</w:rPr>
              <w:t>at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2"/>
              </w:rPr>
              <w:t>o</w:t>
            </w:r>
            <w:r>
              <w:rPr>
                <w:rFonts w:ascii="Arial" w:eastAsia="Arial" w:hAnsi="Arial" w:cs="Arial"/>
                <w:b/>
                <w:spacing w:val="-2"/>
              </w:rPr>
              <w:t>n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</w:rPr>
              <w:t>o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P</w:t>
            </w:r>
            <w:r>
              <w:rPr>
                <w:rFonts w:ascii="Arial" w:eastAsia="Arial" w:hAnsi="Arial" w:cs="Arial"/>
                <w:b/>
                <w:spacing w:val="3"/>
              </w:rPr>
              <w:t>h</w:t>
            </w:r>
            <w:r>
              <w:rPr>
                <w:rFonts w:ascii="Arial" w:eastAsia="Arial" w:hAnsi="Arial" w:cs="Arial"/>
                <w:b/>
                <w:spacing w:val="-1"/>
              </w:rPr>
              <w:t>ys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spacing w:val="4"/>
              </w:rPr>
              <w:t>l</w:t>
            </w:r>
            <w:r>
              <w:rPr>
                <w:rFonts w:ascii="Arial" w:eastAsia="Arial" w:hAnsi="Arial" w:cs="Arial"/>
                <w:b/>
                <w:spacing w:val="3"/>
              </w:rPr>
              <w:t>o</w:t>
            </w:r>
            <w:r>
              <w:rPr>
                <w:rFonts w:ascii="Arial" w:eastAsia="Arial" w:hAnsi="Arial" w:cs="Arial"/>
                <w:b/>
                <w:spacing w:val="-2"/>
              </w:rPr>
              <w:t>g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</w:rPr>
              <w:t>c</w:t>
            </w:r>
            <w:r>
              <w:rPr>
                <w:rFonts w:ascii="Arial" w:eastAsia="Arial" w:hAnsi="Arial" w:cs="Arial"/>
                <w:b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spacing w:val="-2"/>
              </w:rPr>
              <w:t>n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B</w:t>
            </w:r>
            <w:r>
              <w:rPr>
                <w:rFonts w:ascii="Arial" w:eastAsia="Arial" w:hAnsi="Arial" w:cs="Arial"/>
                <w:b/>
                <w:spacing w:val="4"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</w:rPr>
              <w:t>o</w:t>
            </w:r>
            <w:r>
              <w:rPr>
                <w:rFonts w:ascii="Arial" w:eastAsia="Arial" w:hAnsi="Arial" w:cs="Arial"/>
                <w:b/>
                <w:spacing w:val="4"/>
              </w:rPr>
              <w:t>c</w:t>
            </w:r>
            <w:r>
              <w:rPr>
                <w:rFonts w:ascii="Arial" w:eastAsia="Arial" w:hAnsi="Arial" w:cs="Arial"/>
                <w:b/>
                <w:spacing w:val="-2"/>
              </w:rPr>
              <w:t>h</w:t>
            </w:r>
            <w:r>
              <w:rPr>
                <w:rFonts w:ascii="Arial" w:eastAsia="Arial" w:hAnsi="Arial" w:cs="Arial"/>
                <w:b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spacing w:val="2"/>
              </w:rPr>
              <w:t>m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</w:rPr>
              <w:t>c</w:t>
            </w:r>
            <w:r>
              <w:rPr>
                <w:rFonts w:ascii="Arial" w:eastAsia="Arial" w:hAnsi="Arial" w:cs="Arial"/>
                <w:b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A</w:t>
            </w:r>
            <w:r>
              <w:rPr>
                <w:rFonts w:ascii="Arial" w:eastAsia="Arial" w:hAnsi="Arial" w:cs="Arial"/>
                <w:b/>
                <w:spacing w:val="3"/>
              </w:rPr>
              <w:t>t</w:t>
            </w:r>
            <w:r>
              <w:rPr>
                <w:rFonts w:ascii="Arial" w:eastAsia="Arial" w:hAnsi="Arial" w:cs="Arial"/>
                <w:b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spacing w:val="2"/>
              </w:rPr>
              <w:t>r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</w:rPr>
              <w:t>b</w:t>
            </w:r>
            <w:r>
              <w:rPr>
                <w:rFonts w:ascii="Arial" w:eastAsia="Arial" w:hAnsi="Arial" w:cs="Arial"/>
                <w:b/>
                <w:spacing w:val="3"/>
              </w:rPr>
              <w:t>u</w:t>
            </w:r>
            <w:r>
              <w:rPr>
                <w:rFonts w:ascii="Arial" w:eastAsia="Arial" w:hAnsi="Arial" w:cs="Arial"/>
                <w:b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</w:rPr>
              <w:t>o</w:t>
            </w:r>
            <w:r>
              <w:rPr>
                <w:rFonts w:ascii="Arial" w:eastAsia="Arial" w:hAnsi="Arial" w:cs="Arial"/>
                <w:b/>
              </w:rPr>
              <w:t>f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</w:rPr>
              <w:t>M</w:t>
            </w:r>
            <w:r>
              <w:rPr>
                <w:rFonts w:ascii="Arial" w:eastAsia="Arial" w:hAnsi="Arial" w:cs="Arial"/>
                <w:b/>
                <w:spacing w:val="-2"/>
              </w:rPr>
              <w:t>u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2"/>
              </w:rPr>
              <w:t>b</w:t>
            </w:r>
            <w:r>
              <w:rPr>
                <w:rFonts w:ascii="Arial" w:eastAsia="Arial" w:hAnsi="Arial" w:cs="Arial"/>
                <w:b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spacing w:val="2"/>
              </w:rPr>
              <w:t>rr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</w:rPr>
              <w:t>(</w:t>
            </w:r>
            <w:proofErr w:type="spellStart"/>
            <w:r>
              <w:rPr>
                <w:rFonts w:ascii="Arial" w:eastAsia="Arial" w:hAnsi="Arial" w:cs="Arial"/>
                <w:b/>
                <w:spacing w:val="-2"/>
              </w:rPr>
              <w:t>Mo</w:t>
            </w:r>
            <w:r>
              <w:rPr>
                <w:rFonts w:ascii="Arial" w:eastAsia="Arial" w:hAnsi="Arial" w:cs="Arial"/>
                <w:b/>
                <w:spacing w:val="2"/>
              </w:rPr>
              <w:t>r</w:t>
            </w:r>
            <w:r>
              <w:rPr>
                <w:rFonts w:ascii="Arial" w:eastAsia="Arial" w:hAnsi="Arial" w:cs="Arial"/>
                <w:b/>
                <w:spacing w:val="-2"/>
              </w:rPr>
              <w:t>u</w:t>
            </w:r>
            <w:r>
              <w:rPr>
                <w:rFonts w:ascii="Arial" w:eastAsia="Arial" w:hAnsi="Arial" w:cs="Arial"/>
                <w:b/>
              </w:rPr>
              <w:t>s</w:t>
            </w:r>
            <w:proofErr w:type="spellEnd"/>
            <w:r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pacing w:val="4"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</w:rPr>
              <w:t>nd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</w:rPr>
              <w:t>c</w:t>
            </w:r>
            <w:r>
              <w:rPr>
                <w:rFonts w:ascii="Arial" w:eastAsia="Arial" w:hAnsi="Arial" w:cs="Arial"/>
                <w:b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</w:rPr>
              <w:t>L</w:t>
            </w:r>
            <w:r>
              <w:rPr>
                <w:rFonts w:ascii="Arial" w:eastAsia="Arial" w:hAnsi="Arial" w:cs="Arial"/>
                <w:b/>
              </w:rPr>
              <w:t>.)</w:t>
            </w:r>
          </w:p>
        </w:tc>
      </w:tr>
      <w:tr w:rsidR="00287F25">
        <w:trPr>
          <w:trHeight w:hRule="exact" w:val="340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before="1"/>
              <w:ind w:left="8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ticle</w:t>
            </w:r>
          </w:p>
        </w:tc>
        <w:tc>
          <w:tcPr>
            <w:tcW w:w="15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before="51"/>
              <w:ind w:left="1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spacing w:val="2"/>
              </w:rPr>
              <w:t>r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</w:rPr>
              <w:t>g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R</w:t>
            </w:r>
            <w:r>
              <w:rPr>
                <w:rFonts w:ascii="Arial" w:eastAsia="Arial" w:hAnsi="Arial" w:cs="Arial"/>
                <w:b/>
                <w:spacing w:val="4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</w:rPr>
              <w:t>sea</w:t>
            </w:r>
            <w:r>
              <w:rPr>
                <w:rFonts w:ascii="Arial" w:eastAsia="Arial" w:hAnsi="Arial" w:cs="Arial"/>
                <w:b/>
                <w:spacing w:val="2"/>
              </w:rPr>
              <w:t>r</w:t>
            </w:r>
            <w:r>
              <w:rPr>
                <w:rFonts w:ascii="Arial" w:eastAsia="Arial" w:hAnsi="Arial" w:cs="Arial"/>
                <w:b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</w:rPr>
              <w:t>h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</w:rPr>
              <w:t>r</w:t>
            </w:r>
            <w:r>
              <w:rPr>
                <w:rFonts w:ascii="Arial" w:eastAsia="Arial" w:hAnsi="Arial" w:cs="Arial"/>
                <w:b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spacing w:val="4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</w:rPr>
              <w:t>le</w:t>
            </w:r>
          </w:p>
        </w:tc>
      </w:tr>
    </w:tbl>
    <w:p w:rsidR="00287F25" w:rsidRDefault="00287F25">
      <w:pPr>
        <w:spacing w:line="200" w:lineRule="exact"/>
      </w:pPr>
    </w:p>
    <w:p w:rsidR="00287F25" w:rsidRDefault="00287F25">
      <w:pPr>
        <w:spacing w:line="200" w:lineRule="exact"/>
      </w:pPr>
    </w:p>
    <w:p w:rsidR="00287F25" w:rsidRDefault="00287F25">
      <w:pPr>
        <w:spacing w:before="9" w:line="240" w:lineRule="exact"/>
        <w:rPr>
          <w:sz w:val="24"/>
          <w:szCs w:val="24"/>
        </w:rPr>
      </w:pPr>
    </w:p>
    <w:p w:rsidR="00287F25" w:rsidRDefault="0030386F">
      <w:pPr>
        <w:spacing w:before="34" w:line="220" w:lineRule="exact"/>
        <w:ind w:left="121"/>
      </w:pPr>
      <w:r>
        <w:rPr>
          <w:b/>
          <w:spacing w:val="-1"/>
          <w:position w:val="-1"/>
          <w:u w:val="thick" w:color="000000"/>
        </w:rPr>
        <w:t>G</w:t>
      </w:r>
      <w:r>
        <w:rPr>
          <w:b/>
          <w:spacing w:val="1"/>
          <w:position w:val="-1"/>
          <w:u w:val="thick" w:color="000000"/>
        </w:rPr>
        <w:t>e</w:t>
      </w:r>
      <w:r>
        <w:rPr>
          <w:b/>
          <w:spacing w:val="-1"/>
          <w:position w:val="-1"/>
          <w:u w:val="thick" w:color="000000"/>
        </w:rPr>
        <w:t>n</w:t>
      </w:r>
      <w:r>
        <w:rPr>
          <w:b/>
          <w:spacing w:val="1"/>
          <w:position w:val="-1"/>
          <w:u w:val="thick" w:color="000000"/>
        </w:rPr>
        <w:t>er</w:t>
      </w:r>
      <w:r>
        <w:rPr>
          <w:b/>
          <w:position w:val="-1"/>
          <w:u w:val="thick" w:color="000000"/>
        </w:rPr>
        <w:t>al g</w:t>
      </w:r>
      <w:r>
        <w:rPr>
          <w:b/>
          <w:spacing w:val="-1"/>
          <w:position w:val="-1"/>
          <w:u w:val="thick" w:color="000000"/>
        </w:rPr>
        <w:t>u</w:t>
      </w:r>
      <w:r>
        <w:rPr>
          <w:b/>
          <w:position w:val="-1"/>
          <w:u w:val="thick" w:color="000000"/>
        </w:rPr>
        <w:t>i</w:t>
      </w:r>
      <w:r>
        <w:rPr>
          <w:b/>
          <w:spacing w:val="-2"/>
          <w:position w:val="-1"/>
          <w:u w:val="thick" w:color="000000"/>
        </w:rPr>
        <w:t>d</w:t>
      </w:r>
      <w:r>
        <w:rPr>
          <w:b/>
          <w:spacing w:val="1"/>
          <w:position w:val="-1"/>
          <w:u w:val="thick" w:color="000000"/>
        </w:rPr>
        <w:t>e</w:t>
      </w:r>
      <w:r>
        <w:rPr>
          <w:b/>
          <w:position w:val="-1"/>
          <w:u w:val="thick" w:color="000000"/>
        </w:rPr>
        <w:t>l</w:t>
      </w:r>
      <w:r>
        <w:rPr>
          <w:b/>
          <w:spacing w:val="-1"/>
          <w:position w:val="-1"/>
          <w:u w:val="thick" w:color="000000"/>
        </w:rPr>
        <w:t>in</w:t>
      </w:r>
      <w:r>
        <w:rPr>
          <w:b/>
          <w:spacing w:val="1"/>
          <w:position w:val="-1"/>
          <w:u w:val="thick" w:color="000000"/>
        </w:rPr>
        <w:t>e</w:t>
      </w:r>
      <w:r>
        <w:rPr>
          <w:b/>
          <w:position w:val="-1"/>
          <w:u w:val="thick" w:color="000000"/>
        </w:rPr>
        <w:t>s</w:t>
      </w:r>
      <w:r>
        <w:rPr>
          <w:b/>
          <w:spacing w:val="3"/>
          <w:position w:val="-1"/>
          <w:u w:val="thick" w:color="000000"/>
        </w:rPr>
        <w:t xml:space="preserve"> f</w:t>
      </w:r>
      <w:r>
        <w:rPr>
          <w:b/>
          <w:position w:val="-1"/>
          <w:u w:val="thick" w:color="000000"/>
        </w:rPr>
        <w:t>or</w:t>
      </w:r>
      <w:r>
        <w:rPr>
          <w:b/>
          <w:spacing w:val="2"/>
          <w:position w:val="-1"/>
          <w:u w:val="thick" w:color="000000"/>
        </w:rPr>
        <w:t xml:space="preserve"> </w:t>
      </w:r>
      <w:r>
        <w:rPr>
          <w:b/>
          <w:spacing w:val="-2"/>
          <w:position w:val="-1"/>
          <w:u w:val="thick" w:color="000000"/>
        </w:rPr>
        <w:t>t</w:t>
      </w:r>
      <w:r>
        <w:rPr>
          <w:b/>
          <w:spacing w:val="-1"/>
          <w:position w:val="-1"/>
          <w:u w:val="thick" w:color="000000"/>
        </w:rPr>
        <w:t>h</w:t>
      </w:r>
      <w:r>
        <w:rPr>
          <w:b/>
          <w:position w:val="-1"/>
          <w:u w:val="thick" w:color="000000"/>
        </w:rPr>
        <w:t>e</w:t>
      </w:r>
      <w:r>
        <w:rPr>
          <w:b/>
          <w:spacing w:val="2"/>
          <w:position w:val="-1"/>
          <w:u w:val="thick" w:color="000000"/>
        </w:rPr>
        <w:t xml:space="preserve"> </w:t>
      </w:r>
      <w:r>
        <w:rPr>
          <w:b/>
          <w:spacing w:val="-2"/>
          <w:position w:val="-1"/>
          <w:u w:val="thick" w:color="000000"/>
        </w:rPr>
        <w:t>P</w:t>
      </w:r>
      <w:r>
        <w:rPr>
          <w:b/>
          <w:spacing w:val="1"/>
          <w:position w:val="-1"/>
          <w:u w:val="thick" w:color="000000"/>
        </w:rPr>
        <w:t>ee</w:t>
      </w:r>
      <w:r>
        <w:rPr>
          <w:b/>
          <w:position w:val="-1"/>
          <w:u w:val="thick" w:color="000000"/>
        </w:rPr>
        <w:t>r</w:t>
      </w:r>
      <w:r>
        <w:rPr>
          <w:b/>
          <w:spacing w:val="1"/>
          <w:position w:val="-1"/>
          <w:u w:val="thick" w:color="000000"/>
        </w:rPr>
        <w:t xml:space="preserve"> </w:t>
      </w:r>
      <w:r>
        <w:rPr>
          <w:b/>
          <w:position w:val="-1"/>
          <w:u w:val="thick" w:color="000000"/>
        </w:rPr>
        <w:t>R</w:t>
      </w:r>
      <w:r>
        <w:rPr>
          <w:b/>
          <w:spacing w:val="1"/>
          <w:position w:val="-1"/>
          <w:u w:val="thick" w:color="000000"/>
        </w:rPr>
        <w:t>e</w:t>
      </w:r>
      <w:r>
        <w:rPr>
          <w:b/>
          <w:position w:val="-1"/>
          <w:u w:val="thick" w:color="000000"/>
        </w:rPr>
        <w:t>v</w:t>
      </w:r>
      <w:r>
        <w:rPr>
          <w:b/>
          <w:spacing w:val="-6"/>
          <w:position w:val="-1"/>
          <w:u w:val="thick" w:color="000000"/>
        </w:rPr>
        <w:t>i</w:t>
      </w:r>
      <w:r>
        <w:rPr>
          <w:b/>
          <w:spacing w:val="1"/>
          <w:position w:val="-1"/>
          <w:u w:val="thick" w:color="000000"/>
        </w:rPr>
        <w:t>e</w:t>
      </w:r>
      <w:r>
        <w:rPr>
          <w:b/>
          <w:position w:val="-1"/>
          <w:u w:val="thick" w:color="000000"/>
        </w:rPr>
        <w:t xml:space="preserve">w </w:t>
      </w:r>
      <w:r>
        <w:rPr>
          <w:b/>
          <w:spacing w:val="-1"/>
          <w:position w:val="-1"/>
          <w:u w:val="thick" w:color="000000"/>
        </w:rPr>
        <w:t>p</w:t>
      </w:r>
      <w:r>
        <w:rPr>
          <w:b/>
          <w:spacing w:val="1"/>
          <w:position w:val="-1"/>
          <w:u w:val="thick" w:color="000000"/>
        </w:rPr>
        <w:t>r</w:t>
      </w:r>
      <w:r>
        <w:rPr>
          <w:b/>
          <w:position w:val="-1"/>
          <w:u w:val="thick" w:color="000000"/>
        </w:rPr>
        <w:t>o</w:t>
      </w:r>
      <w:r>
        <w:rPr>
          <w:b/>
          <w:spacing w:val="1"/>
          <w:position w:val="-1"/>
          <w:u w:val="thick" w:color="000000"/>
        </w:rPr>
        <w:t>c</w:t>
      </w:r>
      <w:r>
        <w:rPr>
          <w:b/>
          <w:spacing w:val="-4"/>
          <w:position w:val="-1"/>
          <w:u w:val="thick" w:color="000000"/>
        </w:rPr>
        <w:t>e</w:t>
      </w:r>
      <w:r>
        <w:rPr>
          <w:b/>
          <w:spacing w:val="2"/>
          <w:position w:val="-1"/>
          <w:u w:val="thick" w:color="000000"/>
        </w:rPr>
        <w:t>ss</w:t>
      </w:r>
      <w:r>
        <w:rPr>
          <w:b/>
          <w:position w:val="-1"/>
          <w:u w:val="thick" w:color="000000"/>
        </w:rPr>
        <w:t>:</w:t>
      </w:r>
    </w:p>
    <w:p w:rsidR="00287F25" w:rsidRDefault="00287F25">
      <w:pPr>
        <w:spacing w:line="200" w:lineRule="exact"/>
      </w:pPr>
    </w:p>
    <w:p w:rsidR="00287F25" w:rsidRDefault="0030386F">
      <w:pPr>
        <w:spacing w:before="34" w:line="220" w:lineRule="exact"/>
        <w:ind w:left="121"/>
      </w:pPr>
      <w:r>
        <w:rPr>
          <w:b/>
          <w:position w:val="-1"/>
          <w:highlight w:val="yellow"/>
        </w:rPr>
        <w:t>A</w:t>
      </w:r>
      <w:r>
        <w:rPr>
          <w:b/>
          <w:spacing w:val="1"/>
          <w:position w:val="-1"/>
          <w:highlight w:val="yellow"/>
        </w:rPr>
        <w:t>r</w:t>
      </w:r>
      <w:r>
        <w:rPr>
          <w:b/>
          <w:spacing w:val="-2"/>
          <w:position w:val="-1"/>
          <w:highlight w:val="yellow"/>
        </w:rPr>
        <w:t>t</w:t>
      </w:r>
      <w:r>
        <w:rPr>
          <w:b/>
          <w:position w:val="-1"/>
          <w:highlight w:val="yellow"/>
        </w:rPr>
        <w:t>i</w:t>
      </w:r>
      <w:r>
        <w:rPr>
          <w:b/>
          <w:spacing w:val="3"/>
          <w:position w:val="-1"/>
          <w:highlight w:val="yellow"/>
        </w:rPr>
        <w:t>f</w:t>
      </w:r>
      <w:r>
        <w:rPr>
          <w:b/>
          <w:position w:val="-1"/>
          <w:highlight w:val="yellow"/>
        </w:rPr>
        <w:t>ici</w:t>
      </w:r>
      <w:r>
        <w:rPr>
          <w:b/>
          <w:spacing w:val="-1"/>
          <w:position w:val="-1"/>
          <w:highlight w:val="yellow"/>
        </w:rPr>
        <w:t>a</w:t>
      </w:r>
      <w:r>
        <w:rPr>
          <w:b/>
          <w:position w:val="-1"/>
          <w:highlight w:val="yellow"/>
        </w:rPr>
        <w:t>l</w:t>
      </w:r>
      <w:r>
        <w:rPr>
          <w:b/>
          <w:spacing w:val="-1"/>
          <w:position w:val="-1"/>
          <w:highlight w:val="yellow"/>
        </w:rPr>
        <w:t xml:space="preserve"> </w:t>
      </w:r>
      <w:r>
        <w:rPr>
          <w:b/>
          <w:spacing w:val="2"/>
          <w:position w:val="-1"/>
          <w:highlight w:val="yellow"/>
        </w:rPr>
        <w:t>I</w:t>
      </w:r>
      <w:r>
        <w:rPr>
          <w:b/>
          <w:spacing w:val="-1"/>
          <w:position w:val="-1"/>
          <w:highlight w:val="yellow"/>
        </w:rPr>
        <w:t>n</w:t>
      </w:r>
      <w:r>
        <w:rPr>
          <w:b/>
          <w:spacing w:val="-2"/>
          <w:position w:val="-1"/>
          <w:highlight w:val="yellow"/>
        </w:rPr>
        <w:t>t</w:t>
      </w:r>
      <w:r>
        <w:rPr>
          <w:b/>
          <w:spacing w:val="1"/>
          <w:position w:val="-1"/>
          <w:highlight w:val="yellow"/>
        </w:rPr>
        <w:t>e</w:t>
      </w:r>
      <w:r>
        <w:rPr>
          <w:b/>
          <w:position w:val="-1"/>
          <w:highlight w:val="yellow"/>
        </w:rPr>
        <w:t>l</w:t>
      </w:r>
      <w:r>
        <w:rPr>
          <w:b/>
          <w:spacing w:val="-1"/>
          <w:position w:val="-1"/>
          <w:highlight w:val="yellow"/>
        </w:rPr>
        <w:t>l</w:t>
      </w:r>
      <w:r>
        <w:rPr>
          <w:b/>
          <w:position w:val="-1"/>
          <w:highlight w:val="yellow"/>
        </w:rPr>
        <w:t>i</w:t>
      </w:r>
      <w:r>
        <w:rPr>
          <w:b/>
          <w:spacing w:val="-1"/>
          <w:position w:val="-1"/>
          <w:highlight w:val="yellow"/>
        </w:rPr>
        <w:t>g</w:t>
      </w:r>
      <w:r>
        <w:rPr>
          <w:b/>
          <w:spacing w:val="1"/>
          <w:position w:val="-1"/>
          <w:highlight w:val="yellow"/>
        </w:rPr>
        <w:t>e</w:t>
      </w:r>
      <w:r>
        <w:rPr>
          <w:b/>
          <w:spacing w:val="-1"/>
          <w:position w:val="-1"/>
          <w:highlight w:val="yellow"/>
        </w:rPr>
        <w:t>n</w:t>
      </w:r>
      <w:r>
        <w:rPr>
          <w:b/>
          <w:spacing w:val="1"/>
          <w:position w:val="-1"/>
          <w:highlight w:val="yellow"/>
        </w:rPr>
        <w:t>c</w:t>
      </w:r>
      <w:r>
        <w:rPr>
          <w:b/>
          <w:position w:val="-1"/>
          <w:highlight w:val="yellow"/>
        </w:rPr>
        <w:t>e</w:t>
      </w:r>
      <w:r>
        <w:rPr>
          <w:b/>
          <w:spacing w:val="1"/>
          <w:position w:val="-1"/>
          <w:highlight w:val="yellow"/>
        </w:rPr>
        <w:t xml:space="preserve"> </w:t>
      </w:r>
      <w:r>
        <w:rPr>
          <w:b/>
          <w:spacing w:val="-2"/>
          <w:position w:val="-1"/>
          <w:highlight w:val="yellow"/>
        </w:rPr>
        <w:t>(</w:t>
      </w:r>
      <w:r>
        <w:rPr>
          <w:b/>
          <w:position w:val="-1"/>
          <w:highlight w:val="yellow"/>
        </w:rPr>
        <w:t>A</w:t>
      </w:r>
      <w:r>
        <w:rPr>
          <w:b/>
          <w:spacing w:val="2"/>
          <w:position w:val="-1"/>
          <w:highlight w:val="yellow"/>
        </w:rPr>
        <w:t>I</w:t>
      </w:r>
      <w:r>
        <w:rPr>
          <w:b/>
          <w:position w:val="-1"/>
          <w:highlight w:val="yellow"/>
        </w:rPr>
        <w:t>)</w:t>
      </w:r>
      <w:r>
        <w:rPr>
          <w:b/>
          <w:spacing w:val="-2"/>
          <w:position w:val="-1"/>
          <w:highlight w:val="yellow"/>
        </w:rPr>
        <w:t xml:space="preserve"> </w:t>
      </w:r>
      <w:r>
        <w:rPr>
          <w:b/>
          <w:position w:val="-1"/>
          <w:highlight w:val="yellow"/>
        </w:rPr>
        <w:t>g</w:t>
      </w:r>
      <w:r>
        <w:rPr>
          <w:b/>
          <w:spacing w:val="1"/>
          <w:position w:val="-1"/>
          <w:highlight w:val="yellow"/>
        </w:rPr>
        <w:t>e</w:t>
      </w:r>
      <w:r>
        <w:rPr>
          <w:b/>
          <w:spacing w:val="-1"/>
          <w:position w:val="-1"/>
          <w:highlight w:val="yellow"/>
        </w:rPr>
        <w:t>n</w:t>
      </w:r>
      <w:r>
        <w:rPr>
          <w:b/>
          <w:spacing w:val="1"/>
          <w:position w:val="-1"/>
          <w:highlight w:val="yellow"/>
        </w:rPr>
        <w:t>er</w:t>
      </w:r>
      <w:r>
        <w:rPr>
          <w:b/>
          <w:position w:val="-1"/>
          <w:highlight w:val="yellow"/>
        </w:rPr>
        <w:t>a</w:t>
      </w:r>
      <w:r>
        <w:rPr>
          <w:b/>
          <w:spacing w:val="-2"/>
          <w:position w:val="-1"/>
          <w:highlight w:val="yellow"/>
        </w:rPr>
        <w:t>t</w:t>
      </w:r>
      <w:r>
        <w:rPr>
          <w:b/>
          <w:spacing w:val="1"/>
          <w:position w:val="-1"/>
          <w:highlight w:val="yellow"/>
        </w:rPr>
        <w:t>e</w:t>
      </w:r>
      <w:r>
        <w:rPr>
          <w:b/>
          <w:position w:val="-1"/>
          <w:highlight w:val="yellow"/>
        </w:rPr>
        <w:t>d</w:t>
      </w:r>
      <w:r>
        <w:rPr>
          <w:b/>
          <w:spacing w:val="-1"/>
          <w:position w:val="-1"/>
          <w:highlight w:val="yellow"/>
        </w:rPr>
        <w:t xml:space="preserve"> </w:t>
      </w:r>
      <w:r>
        <w:rPr>
          <w:b/>
          <w:position w:val="-1"/>
          <w:highlight w:val="yellow"/>
        </w:rPr>
        <w:t>or</w:t>
      </w:r>
      <w:r>
        <w:rPr>
          <w:b/>
          <w:spacing w:val="1"/>
          <w:position w:val="-1"/>
          <w:highlight w:val="yellow"/>
        </w:rPr>
        <w:t xml:space="preserve"> </w:t>
      </w:r>
      <w:r>
        <w:rPr>
          <w:b/>
          <w:spacing w:val="-5"/>
          <w:position w:val="-1"/>
          <w:highlight w:val="yellow"/>
        </w:rPr>
        <w:t>a</w:t>
      </w:r>
      <w:r>
        <w:rPr>
          <w:b/>
          <w:spacing w:val="2"/>
          <w:position w:val="-1"/>
          <w:highlight w:val="yellow"/>
        </w:rPr>
        <w:t>ss</w:t>
      </w:r>
      <w:r>
        <w:rPr>
          <w:b/>
          <w:position w:val="-1"/>
          <w:highlight w:val="yellow"/>
        </w:rPr>
        <w:t>i</w:t>
      </w:r>
      <w:r>
        <w:rPr>
          <w:b/>
          <w:spacing w:val="1"/>
          <w:position w:val="-1"/>
          <w:highlight w:val="yellow"/>
        </w:rPr>
        <w:t>s</w:t>
      </w:r>
      <w:r>
        <w:rPr>
          <w:b/>
          <w:spacing w:val="-2"/>
          <w:position w:val="-1"/>
          <w:highlight w:val="yellow"/>
        </w:rPr>
        <w:t>t</w:t>
      </w:r>
      <w:r>
        <w:rPr>
          <w:b/>
          <w:spacing w:val="1"/>
          <w:position w:val="-1"/>
          <w:highlight w:val="yellow"/>
        </w:rPr>
        <w:t>e</w:t>
      </w:r>
      <w:r>
        <w:rPr>
          <w:b/>
          <w:position w:val="-1"/>
          <w:highlight w:val="yellow"/>
        </w:rPr>
        <w:t>d</w:t>
      </w:r>
      <w:r>
        <w:rPr>
          <w:b/>
          <w:spacing w:val="-1"/>
          <w:position w:val="-1"/>
          <w:highlight w:val="yellow"/>
        </w:rPr>
        <w:t xml:space="preserve"> </w:t>
      </w:r>
      <w:r>
        <w:rPr>
          <w:b/>
          <w:spacing w:val="1"/>
          <w:position w:val="-1"/>
          <w:highlight w:val="yellow"/>
        </w:rPr>
        <w:t>re</w:t>
      </w:r>
      <w:r>
        <w:rPr>
          <w:b/>
          <w:position w:val="-1"/>
          <w:highlight w:val="yellow"/>
        </w:rPr>
        <w:t>v</w:t>
      </w:r>
      <w:r>
        <w:rPr>
          <w:b/>
          <w:spacing w:val="-6"/>
          <w:position w:val="-1"/>
          <w:highlight w:val="yellow"/>
        </w:rPr>
        <w:t>i</w:t>
      </w:r>
      <w:r>
        <w:rPr>
          <w:b/>
          <w:spacing w:val="1"/>
          <w:position w:val="-1"/>
          <w:highlight w:val="yellow"/>
        </w:rPr>
        <w:t>e</w:t>
      </w:r>
      <w:r>
        <w:rPr>
          <w:b/>
          <w:position w:val="-1"/>
          <w:highlight w:val="yellow"/>
        </w:rPr>
        <w:t xml:space="preserve">w </w:t>
      </w:r>
      <w:r>
        <w:rPr>
          <w:b/>
          <w:spacing w:val="1"/>
          <w:position w:val="-1"/>
          <w:highlight w:val="yellow"/>
        </w:rPr>
        <w:t>c</w:t>
      </w:r>
      <w:r>
        <w:rPr>
          <w:b/>
          <w:spacing w:val="-5"/>
          <w:position w:val="-1"/>
          <w:highlight w:val="yellow"/>
        </w:rPr>
        <w:t>o</w:t>
      </w:r>
      <w:r>
        <w:rPr>
          <w:b/>
          <w:spacing w:val="-2"/>
          <w:position w:val="-1"/>
          <w:highlight w:val="yellow"/>
        </w:rPr>
        <w:t>m</w:t>
      </w:r>
      <w:r>
        <w:rPr>
          <w:b/>
          <w:spacing w:val="3"/>
          <w:position w:val="-1"/>
          <w:highlight w:val="yellow"/>
        </w:rPr>
        <w:t>m</w:t>
      </w:r>
      <w:r>
        <w:rPr>
          <w:b/>
          <w:spacing w:val="1"/>
          <w:position w:val="-1"/>
          <w:highlight w:val="yellow"/>
        </w:rPr>
        <w:t>e</w:t>
      </w:r>
      <w:r>
        <w:rPr>
          <w:b/>
          <w:spacing w:val="-1"/>
          <w:position w:val="-1"/>
          <w:highlight w:val="yellow"/>
        </w:rPr>
        <w:t>n</w:t>
      </w:r>
      <w:r>
        <w:rPr>
          <w:b/>
          <w:spacing w:val="-2"/>
          <w:position w:val="-1"/>
          <w:highlight w:val="yellow"/>
        </w:rPr>
        <w:t>t</w:t>
      </w:r>
      <w:r>
        <w:rPr>
          <w:b/>
          <w:position w:val="-1"/>
          <w:highlight w:val="yellow"/>
        </w:rPr>
        <w:t>s</w:t>
      </w:r>
      <w:r>
        <w:rPr>
          <w:b/>
          <w:spacing w:val="2"/>
          <w:position w:val="-1"/>
          <w:highlight w:val="yellow"/>
        </w:rPr>
        <w:t xml:space="preserve"> </w:t>
      </w:r>
      <w:r>
        <w:rPr>
          <w:b/>
          <w:position w:val="-1"/>
          <w:highlight w:val="yellow"/>
        </w:rPr>
        <w:t>a</w:t>
      </w:r>
      <w:r>
        <w:rPr>
          <w:b/>
          <w:spacing w:val="1"/>
          <w:position w:val="-1"/>
          <w:highlight w:val="yellow"/>
        </w:rPr>
        <w:t>r</w:t>
      </w:r>
      <w:r>
        <w:rPr>
          <w:b/>
          <w:position w:val="-1"/>
          <w:highlight w:val="yellow"/>
        </w:rPr>
        <w:t>e</w:t>
      </w:r>
      <w:r>
        <w:rPr>
          <w:b/>
          <w:spacing w:val="-4"/>
          <w:position w:val="-1"/>
          <w:highlight w:val="yellow"/>
        </w:rPr>
        <w:t xml:space="preserve"> </w:t>
      </w:r>
      <w:r>
        <w:rPr>
          <w:b/>
          <w:spacing w:val="2"/>
          <w:position w:val="-1"/>
          <w:highlight w:val="yellow"/>
        </w:rPr>
        <w:t>s</w:t>
      </w:r>
      <w:r>
        <w:rPr>
          <w:b/>
          <w:spacing w:val="-2"/>
          <w:position w:val="-1"/>
          <w:highlight w:val="yellow"/>
        </w:rPr>
        <w:t>t</w:t>
      </w:r>
      <w:r>
        <w:rPr>
          <w:b/>
          <w:spacing w:val="1"/>
          <w:position w:val="-1"/>
          <w:highlight w:val="yellow"/>
        </w:rPr>
        <w:t>r</w:t>
      </w:r>
      <w:r>
        <w:rPr>
          <w:b/>
          <w:position w:val="-1"/>
          <w:highlight w:val="yellow"/>
        </w:rPr>
        <w:t>ic</w:t>
      </w:r>
      <w:r>
        <w:rPr>
          <w:b/>
          <w:spacing w:val="-2"/>
          <w:position w:val="-1"/>
          <w:highlight w:val="yellow"/>
        </w:rPr>
        <w:t>t</w:t>
      </w:r>
      <w:r>
        <w:rPr>
          <w:b/>
          <w:position w:val="-1"/>
          <w:highlight w:val="yellow"/>
        </w:rPr>
        <w:t>ly</w:t>
      </w:r>
      <w:r>
        <w:rPr>
          <w:b/>
          <w:spacing w:val="-1"/>
          <w:position w:val="-1"/>
          <w:highlight w:val="yellow"/>
        </w:rPr>
        <w:t xml:space="preserve"> p</w:t>
      </w:r>
      <w:r>
        <w:rPr>
          <w:b/>
          <w:spacing w:val="1"/>
          <w:position w:val="-1"/>
          <w:highlight w:val="yellow"/>
        </w:rPr>
        <w:t>r</w:t>
      </w:r>
      <w:r>
        <w:rPr>
          <w:b/>
          <w:position w:val="-1"/>
          <w:highlight w:val="yellow"/>
        </w:rPr>
        <w:t>o</w:t>
      </w:r>
      <w:r>
        <w:rPr>
          <w:b/>
          <w:spacing w:val="-1"/>
          <w:position w:val="-1"/>
          <w:highlight w:val="yellow"/>
        </w:rPr>
        <w:t>h</w:t>
      </w:r>
      <w:r>
        <w:rPr>
          <w:b/>
          <w:position w:val="-1"/>
          <w:highlight w:val="yellow"/>
        </w:rPr>
        <w:t>i</w:t>
      </w:r>
      <w:r>
        <w:rPr>
          <w:b/>
          <w:spacing w:val="-2"/>
          <w:position w:val="-1"/>
          <w:highlight w:val="yellow"/>
        </w:rPr>
        <w:t>b</w:t>
      </w:r>
      <w:r>
        <w:rPr>
          <w:b/>
          <w:position w:val="-1"/>
          <w:highlight w:val="yellow"/>
        </w:rPr>
        <w:t>i</w:t>
      </w:r>
      <w:r>
        <w:rPr>
          <w:b/>
          <w:spacing w:val="-2"/>
          <w:position w:val="-1"/>
          <w:highlight w:val="yellow"/>
        </w:rPr>
        <w:t>t</w:t>
      </w:r>
      <w:r>
        <w:rPr>
          <w:b/>
          <w:spacing w:val="1"/>
          <w:position w:val="-1"/>
          <w:highlight w:val="yellow"/>
        </w:rPr>
        <w:t>e</w:t>
      </w:r>
      <w:r>
        <w:rPr>
          <w:b/>
          <w:position w:val="-1"/>
          <w:highlight w:val="yellow"/>
        </w:rPr>
        <w:t>d</w:t>
      </w:r>
      <w:r>
        <w:rPr>
          <w:b/>
          <w:spacing w:val="-1"/>
          <w:position w:val="-1"/>
          <w:highlight w:val="yellow"/>
        </w:rPr>
        <w:t xml:space="preserve"> du</w:t>
      </w:r>
      <w:r>
        <w:rPr>
          <w:b/>
          <w:spacing w:val="1"/>
          <w:position w:val="-1"/>
          <w:highlight w:val="yellow"/>
        </w:rPr>
        <w:t>r</w:t>
      </w:r>
      <w:r>
        <w:rPr>
          <w:b/>
          <w:position w:val="-1"/>
          <w:highlight w:val="yellow"/>
        </w:rPr>
        <w:t>i</w:t>
      </w:r>
      <w:r>
        <w:rPr>
          <w:b/>
          <w:spacing w:val="-2"/>
          <w:position w:val="-1"/>
          <w:highlight w:val="yellow"/>
        </w:rPr>
        <w:t>n</w:t>
      </w:r>
      <w:r>
        <w:rPr>
          <w:b/>
          <w:position w:val="-1"/>
          <w:highlight w:val="yellow"/>
        </w:rPr>
        <w:t>g</w:t>
      </w:r>
      <w:r>
        <w:rPr>
          <w:b/>
          <w:spacing w:val="5"/>
          <w:position w:val="-1"/>
          <w:highlight w:val="yellow"/>
        </w:rPr>
        <w:t xml:space="preserve"> </w:t>
      </w:r>
      <w:r>
        <w:rPr>
          <w:b/>
          <w:spacing w:val="-1"/>
          <w:position w:val="-1"/>
          <w:highlight w:val="yellow"/>
        </w:rPr>
        <w:t>p</w:t>
      </w:r>
      <w:r>
        <w:rPr>
          <w:b/>
          <w:spacing w:val="1"/>
          <w:position w:val="-1"/>
          <w:highlight w:val="yellow"/>
        </w:rPr>
        <w:t>ee</w:t>
      </w:r>
      <w:r>
        <w:rPr>
          <w:b/>
          <w:position w:val="-1"/>
          <w:highlight w:val="yellow"/>
        </w:rPr>
        <w:t>r</w:t>
      </w:r>
      <w:r>
        <w:rPr>
          <w:b/>
          <w:spacing w:val="1"/>
          <w:position w:val="-1"/>
          <w:highlight w:val="yellow"/>
        </w:rPr>
        <w:t xml:space="preserve"> re</w:t>
      </w:r>
      <w:r>
        <w:rPr>
          <w:b/>
          <w:position w:val="-1"/>
          <w:highlight w:val="yellow"/>
        </w:rPr>
        <w:t>v</w:t>
      </w:r>
      <w:r>
        <w:rPr>
          <w:b/>
          <w:spacing w:val="-1"/>
          <w:position w:val="-1"/>
          <w:highlight w:val="yellow"/>
        </w:rPr>
        <w:t>i</w:t>
      </w:r>
      <w:r>
        <w:rPr>
          <w:b/>
          <w:spacing w:val="1"/>
          <w:position w:val="-1"/>
          <w:highlight w:val="yellow"/>
        </w:rPr>
        <w:t>e</w:t>
      </w:r>
      <w:r>
        <w:rPr>
          <w:b/>
          <w:position w:val="-1"/>
          <w:highlight w:val="yellow"/>
        </w:rPr>
        <w:t>w.</w:t>
      </w:r>
    </w:p>
    <w:p w:rsidR="00287F25" w:rsidRDefault="00287F25">
      <w:pPr>
        <w:spacing w:line="200" w:lineRule="exact"/>
        <w:sectPr w:rsidR="00287F25">
          <w:headerReference w:type="default" r:id="rId8"/>
          <w:footerReference w:type="default" r:id="rId9"/>
          <w:pgSz w:w="23820" w:h="16840" w:orient="landscape"/>
          <w:pgMar w:top="1540" w:right="1320" w:bottom="280" w:left="1320" w:header="1306" w:footer="679" w:gutter="0"/>
          <w:cols w:space="720"/>
        </w:sectPr>
      </w:pPr>
    </w:p>
    <w:p w:rsidR="00287F25" w:rsidRDefault="0030386F">
      <w:pPr>
        <w:spacing w:before="34"/>
        <w:ind w:left="121" w:right="-55"/>
      </w:pPr>
      <w:r>
        <w:rPr>
          <w:spacing w:val="3"/>
        </w:rPr>
        <w:t>T</w:t>
      </w:r>
      <w:r>
        <w:t>h</w:t>
      </w:r>
      <w:r>
        <w:rPr>
          <w:spacing w:val="-1"/>
        </w:rPr>
        <w:t>i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j</w:t>
      </w:r>
      <w:r>
        <w:t>ou</w:t>
      </w:r>
      <w:r>
        <w:rPr>
          <w:spacing w:val="-2"/>
        </w:rPr>
        <w:t>r</w:t>
      </w:r>
      <w:r>
        <w:t>n</w:t>
      </w:r>
      <w:r>
        <w:rPr>
          <w:spacing w:val="1"/>
        </w:rPr>
        <w:t>a</w:t>
      </w:r>
      <w:r>
        <w:t>l</w:t>
      </w:r>
      <w:r>
        <w:rPr>
          <w:spacing w:val="-2"/>
        </w:rPr>
        <w:t>’</w:t>
      </w:r>
      <w:r>
        <w:t>s</w:t>
      </w:r>
      <w:r>
        <w:rPr>
          <w:spacing w:val="2"/>
        </w:rPr>
        <w:t xml:space="preserve"> </w:t>
      </w:r>
      <w:r>
        <w:t>p</w:t>
      </w:r>
      <w:r>
        <w:rPr>
          <w:spacing w:val="1"/>
        </w:rPr>
        <w:t>ee</w:t>
      </w:r>
      <w:r>
        <w:t>r</w:t>
      </w:r>
      <w:r>
        <w:rPr>
          <w:spacing w:val="-2"/>
        </w:rPr>
        <w:t xml:space="preserve"> r</w:t>
      </w:r>
      <w:r>
        <w:rPr>
          <w:spacing w:val="1"/>
        </w:rPr>
        <w:t>e</w:t>
      </w:r>
      <w:r>
        <w:t>v</w:t>
      </w:r>
      <w:r>
        <w:rPr>
          <w:spacing w:val="-1"/>
        </w:rPr>
        <w:t>i</w:t>
      </w:r>
      <w:r>
        <w:rPr>
          <w:spacing w:val="1"/>
        </w:rPr>
        <w:t>e</w:t>
      </w:r>
      <w:r>
        <w:t>w po</w:t>
      </w:r>
      <w:r>
        <w:rPr>
          <w:spacing w:val="-1"/>
        </w:rPr>
        <w:t>l</w:t>
      </w:r>
      <w:r>
        <w:t xml:space="preserve">icy </w:t>
      </w:r>
      <w:r>
        <w:rPr>
          <w:spacing w:val="2"/>
        </w:rPr>
        <w:t>s</w:t>
      </w:r>
      <w:r>
        <w:rPr>
          <w:spacing w:val="-6"/>
        </w:rPr>
        <w:t>t</w:t>
      </w:r>
      <w:r>
        <w:rPr>
          <w:spacing w:val="1"/>
        </w:rPr>
        <w:t>a</w:t>
      </w:r>
      <w:r>
        <w:t>tes</w:t>
      </w:r>
      <w:r>
        <w:rPr>
          <w:spacing w:val="2"/>
        </w:rPr>
        <w:t xml:space="preserve"> </w:t>
      </w:r>
      <w:proofErr w:type="gramStart"/>
      <w:r>
        <w:rPr>
          <w:spacing w:val="-1"/>
        </w:rPr>
        <w:t>t</w:t>
      </w:r>
      <w:r>
        <w:t>h</w:t>
      </w:r>
      <w:r>
        <w:rPr>
          <w:spacing w:val="1"/>
        </w:rPr>
        <w:t>a</w:t>
      </w:r>
      <w:r>
        <w:t xml:space="preserve">t </w:t>
      </w:r>
      <w:r>
        <w:rPr>
          <w:b/>
          <w:spacing w:val="-47"/>
        </w:rPr>
        <w:t xml:space="preserve"> </w:t>
      </w:r>
      <w:r>
        <w:rPr>
          <w:b/>
          <w:spacing w:val="1"/>
          <w:u w:val="thick" w:color="000000"/>
        </w:rPr>
        <w:t>N</w:t>
      </w:r>
      <w:r>
        <w:rPr>
          <w:b/>
          <w:u w:val="thick" w:color="000000"/>
        </w:rPr>
        <w:t>O</w:t>
      </w:r>
      <w:proofErr w:type="gramEnd"/>
      <w:r>
        <w:rPr>
          <w:b/>
          <w:spacing w:val="-1"/>
        </w:rPr>
        <w:t xml:space="preserve"> </w:t>
      </w:r>
      <w:r>
        <w:rPr>
          <w:spacing w:val="-1"/>
        </w:rPr>
        <w:t>m</w:t>
      </w:r>
      <w:r>
        <w:rPr>
          <w:spacing w:val="1"/>
        </w:rPr>
        <w:t>a</w:t>
      </w:r>
      <w:r>
        <w:t>n</w:t>
      </w:r>
      <w:r>
        <w:rPr>
          <w:spacing w:val="-5"/>
        </w:rPr>
        <w:t>u</w:t>
      </w:r>
      <w:r>
        <w:rPr>
          <w:spacing w:val="2"/>
        </w:rPr>
        <w:t>s</w:t>
      </w:r>
      <w:r>
        <w:rPr>
          <w:spacing w:val="1"/>
        </w:rPr>
        <w:t>c</w:t>
      </w:r>
      <w:r>
        <w:rPr>
          <w:spacing w:val="-2"/>
        </w:rPr>
        <w:t>r</w:t>
      </w:r>
      <w:r>
        <w:t>i</w:t>
      </w:r>
      <w:r>
        <w:rPr>
          <w:spacing w:val="-1"/>
        </w:rPr>
        <w:t>p</w:t>
      </w:r>
      <w:r>
        <w:t>t</w:t>
      </w:r>
      <w:r>
        <w:rPr>
          <w:spacing w:val="-1"/>
        </w:rPr>
        <w:t xml:space="preserve"> </w:t>
      </w:r>
      <w:r>
        <w:rPr>
          <w:spacing w:val="2"/>
        </w:rPr>
        <w:t>s</w:t>
      </w:r>
      <w:r>
        <w:t>h</w:t>
      </w:r>
      <w:r>
        <w:rPr>
          <w:spacing w:val="-5"/>
        </w:rPr>
        <w:t>o</w:t>
      </w:r>
      <w:r>
        <w:t>u</w:t>
      </w:r>
      <w:r>
        <w:rPr>
          <w:spacing w:val="-1"/>
        </w:rPr>
        <w:t>l</w:t>
      </w:r>
      <w:r>
        <w:t>d be</w:t>
      </w:r>
      <w:r>
        <w:rPr>
          <w:spacing w:val="1"/>
        </w:rPr>
        <w:t xml:space="preserve"> </w:t>
      </w:r>
      <w:r>
        <w:rPr>
          <w:spacing w:val="-2"/>
        </w:rPr>
        <w:t>r</w:t>
      </w:r>
      <w:r>
        <w:rPr>
          <w:spacing w:val="1"/>
        </w:rPr>
        <w:t>e</w:t>
      </w:r>
      <w:r>
        <w:t>je</w:t>
      </w:r>
      <w:r>
        <w:rPr>
          <w:spacing w:val="1"/>
        </w:rPr>
        <w:t>c</w:t>
      </w:r>
      <w:r>
        <w:t xml:space="preserve">ted only on </w:t>
      </w:r>
      <w:r>
        <w:rPr>
          <w:spacing w:val="-1"/>
        </w:rPr>
        <w:t>t</w:t>
      </w:r>
      <w:r>
        <w:t>he</w:t>
      </w:r>
      <w:r>
        <w:rPr>
          <w:spacing w:val="1"/>
        </w:rPr>
        <w:t xml:space="preserve"> </w:t>
      </w:r>
      <w:r>
        <w:t>b</w:t>
      </w:r>
      <w:r>
        <w:rPr>
          <w:spacing w:val="1"/>
        </w:rPr>
        <w:t>a</w:t>
      </w:r>
      <w:r>
        <w:rPr>
          <w:spacing w:val="2"/>
        </w:rPr>
        <w:t>s</w:t>
      </w:r>
      <w:r>
        <w:rPr>
          <w:spacing w:val="-6"/>
        </w:rPr>
        <w:t>i</w:t>
      </w:r>
      <w:r>
        <w:t>s</w:t>
      </w:r>
      <w:r>
        <w:rPr>
          <w:spacing w:val="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2"/>
        </w:rPr>
        <w:t>‘</w:t>
      </w:r>
      <w:r>
        <w:rPr>
          <w:b/>
          <w:u w:val="thick" w:color="000000"/>
        </w:rPr>
        <w:t xml:space="preserve"> l</w:t>
      </w:r>
      <w:r>
        <w:rPr>
          <w:b/>
          <w:spacing w:val="-1"/>
          <w:u w:val="thick" w:color="000000"/>
        </w:rPr>
        <w:t>a</w:t>
      </w:r>
      <w:r>
        <w:rPr>
          <w:b/>
          <w:u w:val="thick" w:color="000000"/>
        </w:rPr>
        <w:t>c</w:t>
      </w:r>
      <w:r>
        <w:rPr>
          <w:b/>
          <w:spacing w:val="1"/>
          <w:u w:val="thick" w:color="000000"/>
        </w:rPr>
        <w:t xml:space="preserve"> </w:t>
      </w:r>
      <w:r>
        <w:rPr>
          <w:b/>
          <w:u w:val="thick" w:color="000000"/>
        </w:rPr>
        <w:t>k</w:t>
      </w:r>
      <w:r>
        <w:rPr>
          <w:b/>
          <w:spacing w:val="49"/>
          <w:u w:val="thick" w:color="000000"/>
        </w:rPr>
        <w:t xml:space="preserve"> </w:t>
      </w:r>
      <w:r>
        <w:rPr>
          <w:b/>
          <w:u w:val="thick" w:color="000000"/>
        </w:rPr>
        <w:t xml:space="preserve">of </w:t>
      </w:r>
      <w:r>
        <w:rPr>
          <w:b/>
          <w:spacing w:val="3"/>
          <w:u w:val="thick" w:color="000000"/>
        </w:rPr>
        <w:t xml:space="preserve"> </w:t>
      </w:r>
      <w:r>
        <w:rPr>
          <w:b/>
          <w:u w:val="thick" w:color="000000"/>
        </w:rPr>
        <w:t xml:space="preserve">N </w:t>
      </w:r>
      <w:proofErr w:type="spellStart"/>
      <w:r>
        <w:rPr>
          <w:b/>
          <w:u w:val="thick" w:color="000000"/>
        </w:rPr>
        <w:t>ove</w:t>
      </w:r>
      <w:proofErr w:type="spellEnd"/>
      <w:r>
        <w:rPr>
          <w:b/>
          <w:spacing w:val="1"/>
          <w:u w:val="thick" w:color="000000"/>
        </w:rPr>
        <w:t xml:space="preserve"> </w:t>
      </w:r>
      <w:proofErr w:type="spellStart"/>
      <w:r>
        <w:rPr>
          <w:b/>
          <w:u w:val="thick" w:color="000000"/>
        </w:rPr>
        <w:t>l</w:t>
      </w:r>
      <w:r>
        <w:rPr>
          <w:b/>
          <w:spacing w:val="-2"/>
          <w:u w:val="thick" w:color="000000"/>
        </w:rPr>
        <w:t>t</w:t>
      </w:r>
      <w:r>
        <w:rPr>
          <w:b/>
          <w:u w:val="thick" w:color="000000"/>
        </w:rPr>
        <w:t>y</w:t>
      </w:r>
      <w:proofErr w:type="spellEnd"/>
      <w:r>
        <w:rPr>
          <w:b/>
          <w:u w:val="thick" w:color="000000"/>
        </w:rPr>
        <w:t>’</w:t>
      </w:r>
    </w:p>
    <w:p w:rsidR="00287F25" w:rsidRDefault="0030386F">
      <w:pPr>
        <w:ind w:left="121"/>
      </w:pPr>
      <w:r>
        <w:rPr>
          <w:spacing w:val="3"/>
        </w:rPr>
        <w:t>T</w:t>
      </w:r>
      <w:r>
        <w:t>o know the</w:t>
      </w:r>
      <w:r>
        <w:rPr>
          <w:spacing w:val="1"/>
        </w:rPr>
        <w:t xml:space="preserve"> c</w:t>
      </w:r>
      <w:r>
        <w:t>o</w:t>
      </w:r>
      <w:r>
        <w:rPr>
          <w:spacing w:val="-1"/>
        </w:rPr>
        <w:t>m</w:t>
      </w:r>
      <w:r>
        <w:t>p</w:t>
      </w:r>
      <w:r>
        <w:rPr>
          <w:spacing w:val="-1"/>
        </w:rPr>
        <w:t>l</w:t>
      </w:r>
      <w:r>
        <w:rPr>
          <w:spacing w:val="1"/>
        </w:rPr>
        <w:t>e</w:t>
      </w:r>
      <w:r>
        <w:t>te</w:t>
      </w:r>
      <w:r>
        <w:rPr>
          <w:spacing w:val="1"/>
        </w:rPr>
        <w:t xml:space="preserve"> </w:t>
      </w:r>
      <w:r>
        <w:t>gu</w:t>
      </w:r>
      <w:r>
        <w:rPr>
          <w:spacing w:val="-1"/>
        </w:rPr>
        <w:t>i</w:t>
      </w:r>
      <w:r>
        <w:t>d</w:t>
      </w:r>
      <w:r>
        <w:rPr>
          <w:spacing w:val="1"/>
        </w:rPr>
        <w:t>e</w:t>
      </w:r>
      <w:r>
        <w:t>l</w:t>
      </w:r>
      <w:r>
        <w:rPr>
          <w:spacing w:val="-1"/>
        </w:rPr>
        <w:t>i</w:t>
      </w:r>
      <w:r>
        <w:t>n</w:t>
      </w:r>
      <w:r>
        <w:rPr>
          <w:spacing w:val="-4"/>
        </w:rPr>
        <w:t>e</w:t>
      </w:r>
      <w:r>
        <w:t>s</w:t>
      </w:r>
      <w:r>
        <w:rPr>
          <w:spacing w:val="3"/>
        </w:rPr>
        <w:t xml:space="preserve"> </w:t>
      </w:r>
      <w:r>
        <w:rPr>
          <w:spacing w:val="-2"/>
        </w:rPr>
        <w:t>f</w:t>
      </w:r>
      <w:r>
        <w:t>or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ee</w:t>
      </w:r>
      <w:r>
        <w:t>r</w:t>
      </w:r>
      <w:r>
        <w:rPr>
          <w:spacing w:val="-2"/>
        </w:rPr>
        <w:t xml:space="preserve"> </w:t>
      </w:r>
      <w:r>
        <w:rPr>
          <w:spacing w:val="1"/>
        </w:rPr>
        <w:t>Re</w:t>
      </w:r>
      <w:r>
        <w:t>v</w:t>
      </w:r>
      <w:r>
        <w:rPr>
          <w:spacing w:val="-1"/>
        </w:rPr>
        <w:t>i</w:t>
      </w:r>
      <w:r>
        <w:rPr>
          <w:spacing w:val="1"/>
        </w:rPr>
        <w:t>e</w:t>
      </w:r>
      <w:r>
        <w:t>w</w:t>
      </w:r>
      <w:r>
        <w:rPr>
          <w:spacing w:val="2"/>
        </w:rPr>
        <w:t xml:space="preserve"> </w:t>
      </w:r>
      <w:r>
        <w:t>p</w:t>
      </w:r>
      <w:r>
        <w:rPr>
          <w:spacing w:val="-2"/>
        </w:rPr>
        <w:t>r</w:t>
      </w:r>
      <w:r>
        <w:t>o</w:t>
      </w:r>
      <w:r>
        <w:rPr>
          <w:spacing w:val="1"/>
        </w:rPr>
        <w:t>c</w:t>
      </w:r>
      <w:r>
        <w:rPr>
          <w:spacing w:val="-4"/>
        </w:rPr>
        <w:t>e</w:t>
      </w:r>
      <w:r>
        <w:rPr>
          <w:spacing w:val="2"/>
        </w:rPr>
        <w:t>ss</w:t>
      </w:r>
      <w:r>
        <w:t>,</w:t>
      </w:r>
      <w:r>
        <w:rPr>
          <w:spacing w:val="-5"/>
        </w:rPr>
        <w:t xml:space="preserve"> </w:t>
      </w:r>
      <w:r>
        <w:rPr>
          <w:spacing w:val="-2"/>
        </w:rPr>
        <w:t>r</w:t>
      </w:r>
      <w:r>
        <w:rPr>
          <w:spacing w:val="1"/>
        </w:rPr>
        <w:t>e</w:t>
      </w:r>
      <w:r>
        <w:t>v</w:t>
      </w:r>
      <w:r>
        <w:rPr>
          <w:spacing w:val="-1"/>
        </w:rPr>
        <w:t>i</w:t>
      </w:r>
      <w:r>
        <w:rPr>
          <w:spacing w:val="1"/>
        </w:rPr>
        <w:t>e</w:t>
      </w:r>
      <w:r>
        <w:t>w</w:t>
      </w:r>
      <w:r>
        <w:rPr>
          <w:spacing w:val="1"/>
        </w:rPr>
        <w:t>e</w:t>
      </w:r>
      <w:r>
        <w:rPr>
          <w:spacing w:val="-2"/>
        </w:rPr>
        <w:t>r</w:t>
      </w:r>
      <w:r>
        <w:t>s</w:t>
      </w:r>
      <w:r>
        <w:rPr>
          <w:spacing w:val="2"/>
        </w:rPr>
        <w:t xml:space="preserve"> </w:t>
      </w:r>
      <w:r>
        <w:rPr>
          <w:spacing w:val="1"/>
        </w:rPr>
        <w:t>a</w:t>
      </w:r>
      <w:r>
        <w:rPr>
          <w:spacing w:val="-2"/>
        </w:rPr>
        <w:t>r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r</w:t>
      </w:r>
      <w:r>
        <w:rPr>
          <w:spacing w:val="1"/>
        </w:rPr>
        <w:t>e</w:t>
      </w:r>
      <w:r>
        <w:t>qu</w:t>
      </w:r>
      <w:r>
        <w:rPr>
          <w:spacing w:val="1"/>
        </w:rPr>
        <w:t>e</w:t>
      </w:r>
      <w:r>
        <w:rPr>
          <w:spacing w:val="2"/>
        </w:rPr>
        <w:t>s</w:t>
      </w:r>
      <w:r>
        <w:t xml:space="preserve">ted </w:t>
      </w:r>
      <w:r>
        <w:rPr>
          <w:spacing w:val="-1"/>
        </w:rPr>
        <w:t>t</w:t>
      </w:r>
      <w:r>
        <w:t>o v</w:t>
      </w:r>
      <w:r>
        <w:rPr>
          <w:spacing w:val="-6"/>
        </w:rPr>
        <w:t>i</w:t>
      </w:r>
      <w:r>
        <w:rPr>
          <w:spacing w:val="2"/>
        </w:rPr>
        <w:t>s</w:t>
      </w:r>
      <w:r>
        <w:t>it</w:t>
      </w:r>
      <w:r>
        <w:rPr>
          <w:spacing w:val="-1"/>
        </w:rPr>
        <w:t xml:space="preserve"> t</w:t>
      </w:r>
      <w:r>
        <w:t>h</w:t>
      </w:r>
      <w:r>
        <w:rPr>
          <w:spacing w:val="-1"/>
        </w:rPr>
        <w:t>i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l</w:t>
      </w:r>
      <w:r>
        <w:t>i</w:t>
      </w:r>
      <w:r>
        <w:rPr>
          <w:spacing w:val="-1"/>
        </w:rPr>
        <w:t>n</w:t>
      </w:r>
      <w:r>
        <w:t>k:</w:t>
      </w:r>
    </w:p>
    <w:p w:rsidR="00287F25" w:rsidRDefault="00287F25">
      <w:pPr>
        <w:spacing w:before="11" w:line="220" w:lineRule="exact"/>
        <w:rPr>
          <w:sz w:val="22"/>
          <w:szCs w:val="22"/>
        </w:rPr>
      </w:pPr>
    </w:p>
    <w:p w:rsidR="00287F25" w:rsidRDefault="0030386F">
      <w:pPr>
        <w:spacing w:line="220" w:lineRule="exact"/>
        <w:ind w:left="121"/>
      </w:pPr>
      <w:hyperlink r:id="rId10">
        <w:r>
          <w:rPr>
            <w:color w:val="0000FF"/>
            <w:position w:val="-1"/>
            <w:u w:val="single" w:color="0000FF"/>
          </w:rPr>
          <w:t>h</w:t>
        </w:r>
        <w:r>
          <w:rPr>
            <w:color w:val="0000FF"/>
            <w:spacing w:val="-1"/>
            <w:position w:val="-1"/>
            <w:u w:val="single" w:color="0000FF"/>
          </w:rPr>
          <w:t>t</w:t>
        </w:r>
        <w:r>
          <w:rPr>
            <w:color w:val="0000FF"/>
            <w:position w:val="-1"/>
            <w:u w:val="single" w:color="0000FF"/>
          </w:rPr>
          <w:t>t</w:t>
        </w:r>
        <w:r>
          <w:rPr>
            <w:color w:val="0000FF"/>
            <w:spacing w:val="-1"/>
            <w:position w:val="-1"/>
            <w:u w:val="single" w:color="0000FF"/>
          </w:rPr>
          <w:t>p</w:t>
        </w:r>
        <w:r>
          <w:rPr>
            <w:color w:val="0000FF"/>
            <w:spacing w:val="2"/>
            <w:position w:val="-1"/>
            <w:u w:val="single" w:color="0000FF"/>
          </w:rPr>
          <w:t>s</w:t>
        </w:r>
        <w:r>
          <w:rPr>
            <w:color w:val="0000FF"/>
            <w:position w:val="-1"/>
            <w:u w:val="single" w:color="0000FF"/>
          </w:rPr>
          <w:t>:</w:t>
        </w:r>
        <w:r>
          <w:rPr>
            <w:color w:val="0000FF"/>
            <w:spacing w:val="-1"/>
            <w:position w:val="-1"/>
            <w:u w:val="single" w:color="0000FF"/>
          </w:rPr>
          <w:t>/</w:t>
        </w:r>
        <w:r>
          <w:rPr>
            <w:color w:val="0000FF"/>
            <w:position w:val="-1"/>
            <w:u w:val="single" w:color="0000FF"/>
          </w:rPr>
          <w:t>/</w:t>
        </w:r>
        <w:r>
          <w:rPr>
            <w:color w:val="0000FF"/>
            <w:spacing w:val="-2"/>
            <w:position w:val="-1"/>
            <w:u w:val="single" w:color="0000FF"/>
          </w:rPr>
          <w:t>r</w:t>
        </w:r>
        <w:r>
          <w:rPr>
            <w:color w:val="0000FF"/>
            <w:position w:val="-1"/>
            <w:u w:val="single" w:color="0000FF"/>
          </w:rPr>
          <w:t>1.</w:t>
        </w:r>
        <w:r>
          <w:rPr>
            <w:color w:val="0000FF"/>
            <w:spacing w:val="-2"/>
            <w:position w:val="-1"/>
            <w:u w:val="single" w:color="0000FF"/>
          </w:rPr>
          <w:t>r</w:t>
        </w:r>
        <w:r>
          <w:rPr>
            <w:color w:val="0000FF"/>
            <w:spacing w:val="1"/>
            <w:position w:val="-1"/>
            <w:u w:val="single" w:color="0000FF"/>
          </w:rPr>
          <w:t>e</w:t>
        </w:r>
        <w:r>
          <w:rPr>
            <w:color w:val="0000FF"/>
            <w:position w:val="-1"/>
            <w:u w:val="single" w:color="0000FF"/>
          </w:rPr>
          <w:t>v</w:t>
        </w:r>
        <w:r>
          <w:rPr>
            <w:color w:val="0000FF"/>
            <w:spacing w:val="-1"/>
            <w:position w:val="-1"/>
            <w:u w:val="single" w:color="0000FF"/>
          </w:rPr>
          <w:t>i</w:t>
        </w:r>
        <w:r>
          <w:rPr>
            <w:color w:val="0000FF"/>
            <w:spacing w:val="1"/>
            <w:position w:val="-1"/>
            <w:u w:val="single" w:color="0000FF"/>
          </w:rPr>
          <w:t>e</w:t>
        </w:r>
        <w:r>
          <w:rPr>
            <w:color w:val="0000FF"/>
            <w:position w:val="-1"/>
            <w:u w:val="single" w:color="0000FF"/>
          </w:rPr>
          <w:t>w</w:t>
        </w:r>
        <w:r>
          <w:rPr>
            <w:color w:val="0000FF"/>
            <w:spacing w:val="1"/>
            <w:position w:val="-1"/>
            <w:u w:val="single" w:color="0000FF"/>
          </w:rPr>
          <w:t>e</w:t>
        </w:r>
        <w:r>
          <w:rPr>
            <w:color w:val="0000FF"/>
            <w:spacing w:val="-2"/>
            <w:position w:val="-1"/>
            <w:u w:val="single" w:color="0000FF"/>
          </w:rPr>
          <w:t>r</w:t>
        </w:r>
        <w:r>
          <w:rPr>
            <w:color w:val="0000FF"/>
            <w:position w:val="-1"/>
            <w:u w:val="single" w:color="0000FF"/>
          </w:rPr>
          <w:t>hub.o</w:t>
        </w:r>
        <w:r>
          <w:rPr>
            <w:color w:val="0000FF"/>
            <w:spacing w:val="-2"/>
            <w:position w:val="-1"/>
            <w:u w:val="single" w:color="0000FF"/>
          </w:rPr>
          <w:t>r</w:t>
        </w:r>
        <w:r>
          <w:rPr>
            <w:color w:val="0000FF"/>
            <w:position w:val="-1"/>
            <w:u w:val="single" w:color="0000FF"/>
          </w:rPr>
          <w:t>g</w:t>
        </w:r>
        <w:r>
          <w:rPr>
            <w:color w:val="0000FF"/>
            <w:spacing w:val="-1"/>
            <w:position w:val="-1"/>
            <w:u w:val="single" w:color="0000FF"/>
          </w:rPr>
          <w:t>/</w:t>
        </w:r>
        <w:r>
          <w:rPr>
            <w:color w:val="0000FF"/>
            <w:position w:val="-1"/>
            <w:u w:val="single" w:color="0000FF"/>
          </w:rPr>
          <w:t>g</w:t>
        </w:r>
        <w:r>
          <w:rPr>
            <w:color w:val="0000FF"/>
            <w:spacing w:val="1"/>
            <w:position w:val="-1"/>
            <w:u w:val="single" w:color="0000FF"/>
          </w:rPr>
          <w:t>e</w:t>
        </w:r>
        <w:r>
          <w:rPr>
            <w:color w:val="0000FF"/>
            <w:position w:val="-1"/>
            <w:u w:val="single" w:color="0000FF"/>
          </w:rPr>
          <w:t>n</w:t>
        </w:r>
        <w:r>
          <w:rPr>
            <w:color w:val="0000FF"/>
            <w:spacing w:val="1"/>
            <w:position w:val="-1"/>
            <w:u w:val="single" w:color="0000FF"/>
          </w:rPr>
          <w:t>e</w:t>
        </w:r>
        <w:r>
          <w:rPr>
            <w:color w:val="0000FF"/>
            <w:spacing w:val="-2"/>
            <w:position w:val="-1"/>
            <w:u w:val="single" w:color="0000FF"/>
          </w:rPr>
          <w:t>r</w:t>
        </w:r>
        <w:r>
          <w:rPr>
            <w:color w:val="0000FF"/>
            <w:spacing w:val="1"/>
            <w:position w:val="-1"/>
            <w:u w:val="single" w:color="0000FF"/>
          </w:rPr>
          <w:t>a</w:t>
        </w:r>
        <w:r>
          <w:rPr>
            <w:color w:val="0000FF"/>
            <w:spacing w:val="2"/>
            <w:position w:val="-1"/>
            <w:u w:val="single" w:color="0000FF"/>
          </w:rPr>
          <w:t>l</w:t>
        </w:r>
        <w:r>
          <w:rPr>
            <w:color w:val="0000FF"/>
            <w:spacing w:val="-2"/>
            <w:position w:val="-1"/>
            <w:u w:val="single" w:color="0000FF"/>
          </w:rPr>
          <w:t>-</w:t>
        </w:r>
        <w:r>
          <w:rPr>
            <w:color w:val="0000FF"/>
            <w:spacing w:val="1"/>
            <w:position w:val="-1"/>
            <w:u w:val="single" w:color="0000FF"/>
          </w:rPr>
          <w:t>e</w:t>
        </w:r>
        <w:r>
          <w:rPr>
            <w:color w:val="0000FF"/>
            <w:position w:val="-1"/>
            <w:u w:val="single" w:color="0000FF"/>
          </w:rPr>
          <w:t>d</w:t>
        </w:r>
        <w:r>
          <w:rPr>
            <w:color w:val="0000FF"/>
            <w:spacing w:val="-1"/>
            <w:position w:val="-1"/>
            <w:u w:val="single" w:color="0000FF"/>
          </w:rPr>
          <w:t>i</w:t>
        </w:r>
        <w:r>
          <w:rPr>
            <w:color w:val="0000FF"/>
            <w:position w:val="-1"/>
            <w:u w:val="single" w:color="0000FF"/>
          </w:rPr>
          <w:t>t</w:t>
        </w:r>
        <w:r>
          <w:rPr>
            <w:color w:val="0000FF"/>
            <w:spacing w:val="-1"/>
            <w:position w:val="-1"/>
            <w:u w:val="single" w:color="0000FF"/>
          </w:rPr>
          <w:t>o</w:t>
        </w:r>
        <w:r>
          <w:rPr>
            <w:color w:val="0000FF"/>
            <w:spacing w:val="-2"/>
            <w:position w:val="-1"/>
            <w:u w:val="single" w:color="0000FF"/>
          </w:rPr>
          <w:t>r</w:t>
        </w:r>
        <w:r>
          <w:rPr>
            <w:color w:val="0000FF"/>
            <w:position w:val="-1"/>
            <w:u w:val="single" w:color="0000FF"/>
          </w:rPr>
          <w:t>ial</w:t>
        </w:r>
        <w:r>
          <w:rPr>
            <w:color w:val="0000FF"/>
            <w:spacing w:val="-2"/>
            <w:position w:val="-1"/>
            <w:u w:val="single" w:color="0000FF"/>
          </w:rPr>
          <w:t>-</w:t>
        </w:r>
        <w:r>
          <w:rPr>
            <w:color w:val="0000FF"/>
            <w:position w:val="-1"/>
            <w:u w:val="single" w:color="0000FF"/>
          </w:rPr>
          <w:t>p</w:t>
        </w:r>
        <w:r>
          <w:rPr>
            <w:color w:val="0000FF"/>
            <w:spacing w:val="5"/>
            <w:position w:val="-1"/>
            <w:u w:val="single" w:color="0000FF"/>
          </w:rPr>
          <w:t>o</w:t>
        </w:r>
        <w:r>
          <w:rPr>
            <w:color w:val="0000FF"/>
            <w:position w:val="-1"/>
            <w:u w:val="single" w:color="0000FF"/>
          </w:rPr>
          <w:t>l</w:t>
        </w:r>
        <w:r>
          <w:rPr>
            <w:color w:val="0000FF"/>
            <w:spacing w:val="-1"/>
            <w:position w:val="-1"/>
            <w:u w:val="single" w:color="0000FF"/>
          </w:rPr>
          <w:t>i</w:t>
        </w:r>
        <w:r>
          <w:rPr>
            <w:color w:val="0000FF"/>
            <w:spacing w:val="1"/>
            <w:position w:val="-1"/>
            <w:u w:val="single" w:color="0000FF"/>
          </w:rPr>
          <w:t>c</w:t>
        </w:r>
        <w:r>
          <w:rPr>
            <w:color w:val="0000FF"/>
            <w:position w:val="-1"/>
            <w:u w:val="single" w:color="0000FF"/>
          </w:rPr>
          <w:t>y/</w:t>
        </w:r>
      </w:hyperlink>
    </w:p>
    <w:p w:rsidR="00287F25" w:rsidRDefault="0030386F">
      <w:pPr>
        <w:spacing w:before="34"/>
        <w:sectPr w:rsidR="00287F25">
          <w:type w:val="continuous"/>
          <w:pgSz w:w="23820" w:h="16840" w:orient="landscape"/>
          <w:pgMar w:top="1540" w:right="1320" w:bottom="280" w:left="1320" w:header="720" w:footer="720" w:gutter="0"/>
          <w:cols w:num="2" w:space="720" w:equalWidth="0">
            <w:col w:w="9493" w:space="100"/>
            <w:col w:w="11587"/>
          </w:cols>
        </w:sectPr>
      </w:pPr>
      <w:r>
        <w:br w:type="column"/>
      </w:r>
      <w:r>
        <w:t>p</w:t>
      </w:r>
      <w:r>
        <w:rPr>
          <w:spacing w:val="-2"/>
        </w:rPr>
        <w:t>r</w:t>
      </w:r>
      <w:r>
        <w:t>ov</w:t>
      </w:r>
      <w:r>
        <w:rPr>
          <w:spacing w:val="-1"/>
        </w:rPr>
        <w:t>i</w:t>
      </w:r>
      <w:r>
        <w:t>d</w:t>
      </w:r>
      <w:r>
        <w:rPr>
          <w:spacing w:val="1"/>
        </w:rPr>
        <w:t>e</w:t>
      </w:r>
      <w:r>
        <w:t xml:space="preserve">d </w:t>
      </w:r>
      <w:r>
        <w:rPr>
          <w:spacing w:val="-1"/>
        </w:rPr>
        <w:t>t</w:t>
      </w:r>
      <w:r>
        <w:t>he</w:t>
      </w:r>
      <w:r>
        <w:rPr>
          <w:spacing w:val="1"/>
        </w:rPr>
        <w:t xml:space="preserve"> </w:t>
      </w:r>
      <w:r>
        <w:rPr>
          <w:spacing w:val="-1"/>
        </w:rPr>
        <w:t>m</w:t>
      </w:r>
      <w:r>
        <w:rPr>
          <w:spacing w:val="1"/>
        </w:rPr>
        <w:t>a</w:t>
      </w:r>
      <w:r>
        <w:t>nu</w:t>
      </w:r>
      <w:r>
        <w:rPr>
          <w:spacing w:val="2"/>
        </w:rPr>
        <w:t>s</w:t>
      </w:r>
      <w:r>
        <w:rPr>
          <w:spacing w:val="1"/>
        </w:rPr>
        <w:t>c</w:t>
      </w:r>
      <w:r>
        <w:rPr>
          <w:spacing w:val="-2"/>
        </w:rPr>
        <w:t>r</w:t>
      </w:r>
      <w:r>
        <w:t>i</w:t>
      </w:r>
      <w:r>
        <w:rPr>
          <w:spacing w:val="-1"/>
        </w:rPr>
        <w:t>p</w:t>
      </w:r>
      <w:r>
        <w:t>t</w:t>
      </w:r>
      <w:r>
        <w:rPr>
          <w:spacing w:val="-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spacing w:val="2"/>
        </w:rPr>
        <w:t>s</w:t>
      </w:r>
      <w:r>
        <w:rPr>
          <w:spacing w:val="1"/>
        </w:rPr>
        <w:t>c</w:t>
      </w:r>
      <w:r>
        <w:rPr>
          <w:spacing w:val="-6"/>
        </w:rPr>
        <w:t>i</w:t>
      </w:r>
      <w:r>
        <w:rPr>
          <w:spacing w:val="1"/>
        </w:rPr>
        <w:t>e</w:t>
      </w:r>
      <w:r>
        <w:t>n</w:t>
      </w:r>
      <w:r>
        <w:rPr>
          <w:spacing w:val="-1"/>
        </w:rPr>
        <w:t>t</w:t>
      </w:r>
      <w:r>
        <w:t>i</w:t>
      </w:r>
      <w:r>
        <w:rPr>
          <w:spacing w:val="-2"/>
        </w:rPr>
        <w:t>f</w:t>
      </w:r>
      <w:r>
        <w:t>ic</w:t>
      </w:r>
      <w:r>
        <w:rPr>
          <w:spacing w:val="1"/>
        </w:rPr>
        <w:t>a</w:t>
      </w:r>
      <w:r>
        <w:t>l</w:t>
      </w:r>
      <w:r>
        <w:rPr>
          <w:spacing w:val="-1"/>
        </w:rPr>
        <w:t>l</w:t>
      </w:r>
      <w:r>
        <w:t xml:space="preserve">y </w:t>
      </w:r>
      <w:r>
        <w:rPr>
          <w:spacing w:val="-2"/>
        </w:rPr>
        <w:t>r</w:t>
      </w:r>
      <w:r>
        <w:t>obu</w:t>
      </w:r>
      <w:r>
        <w:rPr>
          <w:spacing w:val="2"/>
        </w:rPr>
        <w:t>s</w:t>
      </w:r>
      <w:r>
        <w:t>t</w:t>
      </w:r>
      <w:r>
        <w:rPr>
          <w:spacing w:val="-1"/>
        </w:rPr>
        <w:t xml:space="preserve"> </w:t>
      </w:r>
      <w:r>
        <w:rPr>
          <w:spacing w:val="1"/>
        </w:rPr>
        <w:t>a</w:t>
      </w:r>
      <w:r>
        <w:t xml:space="preserve">nd </w:t>
      </w:r>
      <w:r>
        <w:rPr>
          <w:spacing w:val="-1"/>
        </w:rPr>
        <w:t>t</w:t>
      </w:r>
      <w:r>
        <w:rPr>
          <w:spacing w:val="1"/>
        </w:rPr>
        <w:t>ec</w:t>
      </w:r>
      <w:r>
        <w:t>hn</w:t>
      </w:r>
      <w:r>
        <w:rPr>
          <w:spacing w:val="-1"/>
        </w:rPr>
        <w:t>i</w:t>
      </w:r>
      <w:r>
        <w:rPr>
          <w:spacing w:val="1"/>
        </w:rPr>
        <w:t>ca</w:t>
      </w:r>
      <w:r>
        <w:t>l</w:t>
      </w:r>
      <w:r>
        <w:rPr>
          <w:spacing w:val="-1"/>
        </w:rPr>
        <w:t>l</w:t>
      </w:r>
      <w:r>
        <w:t xml:space="preserve">y </w:t>
      </w:r>
      <w:r>
        <w:rPr>
          <w:spacing w:val="2"/>
        </w:rPr>
        <w:t>s</w:t>
      </w:r>
      <w:r>
        <w:t>ound.</w:t>
      </w:r>
    </w:p>
    <w:p w:rsidR="00287F25" w:rsidRDefault="00287F25">
      <w:pPr>
        <w:spacing w:line="200" w:lineRule="exact"/>
      </w:pPr>
    </w:p>
    <w:p w:rsidR="00287F25" w:rsidRDefault="00287F25">
      <w:pPr>
        <w:spacing w:before="10" w:line="220" w:lineRule="exact"/>
        <w:rPr>
          <w:sz w:val="22"/>
          <w:szCs w:val="22"/>
        </w:rPr>
      </w:pPr>
    </w:p>
    <w:p w:rsidR="00287F25" w:rsidRDefault="0030386F">
      <w:pPr>
        <w:spacing w:before="34" w:line="220" w:lineRule="exact"/>
        <w:ind w:left="121"/>
      </w:pPr>
      <w:r>
        <w:pict>
          <v:group id="_x0000_s1048" style="position:absolute;left:0;text-align:left;margin-left:71.5pt;margin-top:1.3pt;width:183.35pt;height:12.5pt;z-index:-251662336;mso-position-horizontal-relative:page" coordorigin="1430,26" coordsize="3667,250">
            <v:shape id="_x0000_s1050" style="position:absolute;left:1441;top:36;width:3645;height:230" coordorigin="1441,36" coordsize="3645,230" path="m1441,266r3645,l5086,36r-3645,l1441,266xe" fillcolor="yellow" stroked="f">
              <v:path arrowok="t"/>
            </v:shape>
            <v:shape id="_x0000_s1049" style="position:absolute;left:1441;top:251;width:3645;height:0" coordorigin="1441,251" coordsize="3645,0" path="m1441,251r3645,e" filled="f" strokeweight="1.1pt">
              <v:path arrowok="t"/>
            </v:shape>
            <w10:wrap anchorx="page"/>
          </v:group>
        </w:pict>
      </w:r>
      <w:r>
        <w:rPr>
          <w:b/>
          <w:spacing w:val="2"/>
          <w:position w:val="-1"/>
        </w:rPr>
        <w:t>I</w:t>
      </w:r>
      <w:r>
        <w:rPr>
          <w:b/>
          <w:spacing w:val="3"/>
          <w:position w:val="-1"/>
        </w:rPr>
        <w:t>m</w:t>
      </w:r>
      <w:r>
        <w:rPr>
          <w:b/>
          <w:spacing w:val="-1"/>
          <w:position w:val="-1"/>
        </w:rPr>
        <w:t>p</w:t>
      </w:r>
      <w:r>
        <w:rPr>
          <w:b/>
          <w:position w:val="-1"/>
        </w:rPr>
        <w:t>o</w:t>
      </w:r>
      <w:r>
        <w:rPr>
          <w:b/>
          <w:spacing w:val="1"/>
          <w:position w:val="-1"/>
        </w:rPr>
        <w:t>r</w:t>
      </w:r>
      <w:r>
        <w:rPr>
          <w:b/>
          <w:spacing w:val="-2"/>
          <w:position w:val="-1"/>
        </w:rPr>
        <w:t>t</w:t>
      </w:r>
      <w:r>
        <w:rPr>
          <w:b/>
          <w:position w:val="-1"/>
        </w:rPr>
        <w:t>a</w:t>
      </w:r>
      <w:r>
        <w:rPr>
          <w:b/>
          <w:spacing w:val="-1"/>
          <w:position w:val="-1"/>
        </w:rPr>
        <w:t>n</w:t>
      </w:r>
      <w:r>
        <w:rPr>
          <w:b/>
          <w:position w:val="-1"/>
        </w:rPr>
        <w:t>t</w:t>
      </w:r>
      <w:r>
        <w:rPr>
          <w:b/>
          <w:spacing w:val="-1"/>
          <w:position w:val="-1"/>
        </w:rPr>
        <w:t xml:space="preserve"> </w:t>
      </w:r>
      <w:r>
        <w:rPr>
          <w:b/>
          <w:spacing w:val="-2"/>
          <w:position w:val="-1"/>
        </w:rPr>
        <w:t>P</w:t>
      </w:r>
      <w:r>
        <w:rPr>
          <w:b/>
          <w:position w:val="-1"/>
        </w:rPr>
        <w:t>o</w:t>
      </w:r>
      <w:r>
        <w:rPr>
          <w:b/>
          <w:spacing w:val="-1"/>
          <w:position w:val="-1"/>
        </w:rPr>
        <w:t>l</w:t>
      </w:r>
      <w:r>
        <w:rPr>
          <w:b/>
          <w:position w:val="-1"/>
        </w:rPr>
        <w:t>icies</w:t>
      </w:r>
      <w:r>
        <w:rPr>
          <w:b/>
          <w:spacing w:val="2"/>
          <w:position w:val="-1"/>
        </w:rPr>
        <w:t xml:space="preserve"> </w:t>
      </w:r>
      <w:r>
        <w:rPr>
          <w:b/>
          <w:position w:val="-1"/>
        </w:rPr>
        <w:t>R</w:t>
      </w:r>
      <w:r>
        <w:rPr>
          <w:b/>
          <w:spacing w:val="1"/>
          <w:position w:val="-1"/>
        </w:rPr>
        <w:t>e</w:t>
      </w:r>
      <w:r>
        <w:rPr>
          <w:b/>
          <w:position w:val="-1"/>
        </w:rPr>
        <w:t>ga</w:t>
      </w:r>
      <w:r>
        <w:rPr>
          <w:b/>
          <w:spacing w:val="1"/>
          <w:position w:val="-1"/>
        </w:rPr>
        <w:t>r</w:t>
      </w:r>
      <w:r>
        <w:rPr>
          <w:b/>
          <w:spacing w:val="-1"/>
          <w:position w:val="-1"/>
        </w:rPr>
        <w:t>d</w:t>
      </w:r>
      <w:r>
        <w:rPr>
          <w:b/>
          <w:position w:val="-1"/>
        </w:rPr>
        <w:t>i</w:t>
      </w:r>
      <w:r>
        <w:rPr>
          <w:b/>
          <w:spacing w:val="-2"/>
          <w:position w:val="-1"/>
        </w:rPr>
        <w:t>n</w:t>
      </w:r>
      <w:r>
        <w:rPr>
          <w:b/>
          <w:position w:val="-1"/>
        </w:rPr>
        <w:t>g</w:t>
      </w:r>
      <w:r>
        <w:rPr>
          <w:b/>
          <w:spacing w:val="2"/>
          <w:position w:val="-1"/>
        </w:rPr>
        <w:t xml:space="preserve"> </w:t>
      </w:r>
      <w:r>
        <w:rPr>
          <w:b/>
          <w:spacing w:val="-2"/>
          <w:position w:val="-1"/>
        </w:rPr>
        <w:t>P</w:t>
      </w:r>
      <w:r>
        <w:rPr>
          <w:b/>
          <w:spacing w:val="1"/>
          <w:position w:val="-1"/>
        </w:rPr>
        <w:t>ee</w:t>
      </w:r>
      <w:r>
        <w:rPr>
          <w:b/>
          <w:position w:val="-1"/>
        </w:rPr>
        <w:t>r</w:t>
      </w:r>
      <w:r>
        <w:rPr>
          <w:b/>
          <w:spacing w:val="2"/>
          <w:position w:val="-1"/>
        </w:rPr>
        <w:t xml:space="preserve"> </w:t>
      </w:r>
      <w:r>
        <w:rPr>
          <w:b/>
          <w:position w:val="-1"/>
        </w:rPr>
        <w:t>R</w:t>
      </w:r>
      <w:r>
        <w:rPr>
          <w:b/>
          <w:spacing w:val="1"/>
          <w:position w:val="-1"/>
        </w:rPr>
        <w:t>e</w:t>
      </w:r>
      <w:r>
        <w:rPr>
          <w:b/>
          <w:position w:val="-1"/>
        </w:rPr>
        <w:t>v</w:t>
      </w:r>
      <w:r>
        <w:rPr>
          <w:b/>
          <w:spacing w:val="-1"/>
          <w:position w:val="-1"/>
        </w:rPr>
        <w:t>i</w:t>
      </w:r>
      <w:r>
        <w:rPr>
          <w:b/>
          <w:spacing w:val="1"/>
          <w:position w:val="-1"/>
        </w:rPr>
        <w:t>e</w:t>
      </w:r>
      <w:r>
        <w:rPr>
          <w:b/>
          <w:position w:val="-1"/>
        </w:rPr>
        <w:t>w</w:t>
      </w:r>
    </w:p>
    <w:p w:rsidR="00287F25" w:rsidRDefault="00287F25">
      <w:pPr>
        <w:spacing w:line="200" w:lineRule="exact"/>
      </w:pPr>
    </w:p>
    <w:p w:rsidR="00287F25" w:rsidRDefault="0030386F">
      <w:pPr>
        <w:spacing w:before="34"/>
        <w:ind w:left="121" w:right="12308"/>
        <w:sectPr w:rsidR="00287F25">
          <w:type w:val="continuous"/>
          <w:pgSz w:w="23820" w:h="16840" w:orient="landscape"/>
          <w:pgMar w:top="1540" w:right="1320" w:bottom="280" w:left="1320" w:header="720" w:footer="720" w:gutter="0"/>
          <w:cols w:space="720"/>
        </w:sectPr>
      </w:pPr>
      <w:r>
        <w:rPr>
          <w:spacing w:val="-1"/>
        </w:rPr>
        <w:t>P</w:t>
      </w:r>
      <w:r>
        <w:rPr>
          <w:spacing w:val="1"/>
        </w:rPr>
        <w:t>ee</w:t>
      </w:r>
      <w:r>
        <w:t>r</w:t>
      </w:r>
      <w:r>
        <w:rPr>
          <w:spacing w:val="-2"/>
        </w:rPr>
        <w:t xml:space="preserve"> r</w:t>
      </w:r>
      <w:r>
        <w:rPr>
          <w:spacing w:val="1"/>
        </w:rPr>
        <w:t>e</w:t>
      </w:r>
      <w:r>
        <w:t>v</w:t>
      </w:r>
      <w:r>
        <w:rPr>
          <w:spacing w:val="-1"/>
        </w:rPr>
        <w:t>i</w:t>
      </w:r>
      <w:r>
        <w:rPr>
          <w:spacing w:val="1"/>
        </w:rPr>
        <w:t>e</w:t>
      </w:r>
      <w:r>
        <w:t xml:space="preserve">w </w:t>
      </w:r>
      <w:r>
        <w:rPr>
          <w:spacing w:val="1"/>
        </w:rPr>
        <w:t>C</w:t>
      </w:r>
      <w:r>
        <w:t>o</w:t>
      </w:r>
      <w:r>
        <w:rPr>
          <w:spacing w:val="-1"/>
        </w:rPr>
        <w:t>mm</w:t>
      </w:r>
      <w:r>
        <w:rPr>
          <w:spacing w:val="1"/>
        </w:rPr>
        <w:t>e</w:t>
      </w:r>
      <w:r>
        <w:t>n</w:t>
      </w:r>
      <w:r>
        <w:rPr>
          <w:spacing w:val="-1"/>
        </w:rPr>
        <w:t>t</w:t>
      </w:r>
      <w:r>
        <w:t>s</w:t>
      </w:r>
      <w:r>
        <w:rPr>
          <w:spacing w:val="2"/>
        </w:rPr>
        <w:t xml:space="preserve"> </w:t>
      </w:r>
      <w:r>
        <w:t>App</w:t>
      </w:r>
      <w:r>
        <w:rPr>
          <w:spacing w:val="-2"/>
        </w:rPr>
        <w:t>r</w:t>
      </w:r>
      <w:r>
        <w:t>ov</w:t>
      </w:r>
      <w:r>
        <w:rPr>
          <w:spacing w:val="1"/>
        </w:rPr>
        <w:t>a</w:t>
      </w:r>
      <w:r>
        <w:t>l</w:t>
      </w:r>
      <w:r>
        <w:rPr>
          <w:spacing w:val="-1"/>
        </w:rPr>
        <w:t xml:space="preserve"> P</w:t>
      </w:r>
      <w:r>
        <w:t>o</w:t>
      </w:r>
      <w:r>
        <w:rPr>
          <w:spacing w:val="-1"/>
        </w:rPr>
        <w:t>l</w:t>
      </w:r>
      <w:r>
        <w:t xml:space="preserve">icy: </w:t>
      </w:r>
      <w:r>
        <w:rPr>
          <w:color w:val="0000FF"/>
          <w:spacing w:val="-48"/>
        </w:rPr>
        <w:t xml:space="preserve"> </w:t>
      </w:r>
      <w:hyperlink r:id="rId11">
        <w:r>
          <w:rPr>
            <w:color w:val="0000FF"/>
            <w:u w:val="single" w:color="0000FF"/>
          </w:rPr>
          <w:t>h</w:t>
        </w:r>
        <w:r>
          <w:rPr>
            <w:color w:val="0000FF"/>
            <w:spacing w:val="-1"/>
            <w:u w:val="single" w:color="0000FF"/>
          </w:rPr>
          <w:t>t</w:t>
        </w:r>
        <w:r>
          <w:rPr>
            <w:color w:val="0000FF"/>
            <w:u w:val="single" w:color="0000FF"/>
          </w:rPr>
          <w:t>t</w:t>
        </w:r>
        <w:r>
          <w:rPr>
            <w:color w:val="0000FF"/>
            <w:spacing w:val="-1"/>
            <w:u w:val="single" w:color="0000FF"/>
          </w:rPr>
          <w:t>p</w:t>
        </w:r>
        <w:r>
          <w:rPr>
            <w:color w:val="0000FF"/>
            <w:spacing w:val="2"/>
            <w:u w:val="single" w:color="0000FF"/>
          </w:rPr>
          <w:t>s</w:t>
        </w:r>
        <w:r>
          <w:rPr>
            <w:color w:val="0000FF"/>
            <w:u w:val="single" w:color="0000FF"/>
          </w:rPr>
          <w:t>:</w:t>
        </w:r>
        <w:r>
          <w:rPr>
            <w:color w:val="0000FF"/>
            <w:spacing w:val="-1"/>
            <w:u w:val="single" w:color="0000FF"/>
          </w:rPr>
          <w:t>/</w:t>
        </w:r>
        <w:r>
          <w:rPr>
            <w:color w:val="0000FF"/>
            <w:u w:val="single" w:color="0000FF"/>
          </w:rPr>
          <w:t>/</w:t>
        </w:r>
        <w:r>
          <w:rPr>
            <w:color w:val="0000FF"/>
            <w:spacing w:val="-2"/>
            <w:u w:val="single" w:color="0000FF"/>
          </w:rPr>
          <w:t>r</w:t>
        </w:r>
        <w:r>
          <w:rPr>
            <w:color w:val="0000FF"/>
            <w:u w:val="single" w:color="0000FF"/>
          </w:rPr>
          <w:t>1.</w:t>
        </w:r>
        <w:r>
          <w:rPr>
            <w:color w:val="0000FF"/>
            <w:spacing w:val="-2"/>
            <w:u w:val="single" w:color="0000FF"/>
          </w:rPr>
          <w:t>r</w:t>
        </w:r>
        <w:r>
          <w:rPr>
            <w:color w:val="0000FF"/>
            <w:spacing w:val="1"/>
            <w:u w:val="single" w:color="0000FF"/>
          </w:rPr>
          <w:t>e</w:t>
        </w:r>
        <w:r>
          <w:rPr>
            <w:color w:val="0000FF"/>
            <w:u w:val="single" w:color="0000FF"/>
          </w:rPr>
          <w:t>v</w:t>
        </w:r>
        <w:r>
          <w:rPr>
            <w:color w:val="0000FF"/>
            <w:spacing w:val="-1"/>
            <w:u w:val="single" w:color="0000FF"/>
          </w:rPr>
          <w:t>i</w:t>
        </w:r>
        <w:r>
          <w:rPr>
            <w:color w:val="0000FF"/>
            <w:spacing w:val="1"/>
            <w:u w:val="single" w:color="0000FF"/>
          </w:rPr>
          <w:t>e</w:t>
        </w:r>
        <w:r>
          <w:rPr>
            <w:color w:val="0000FF"/>
            <w:u w:val="single" w:color="0000FF"/>
          </w:rPr>
          <w:t>w</w:t>
        </w:r>
        <w:r>
          <w:rPr>
            <w:color w:val="0000FF"/>
            <w:spacing w:val="1"/>
            <w:u w:val="single" w:color="0000FF"/>
          </w:rPr>
          <w:t>e</w:t>
        </w:r>
        <w:r>
          <w:rPr>
            <w:color w:val="0000FF"/>
            <w:spacing w:val="-2"/>
            <w:u w:val="single" w:color="0000FF"/>
          </w:rPr>
          <w:t>r</w:t>
        </w:r>
        <w:r>
          <w:rPr>
            <w:color w:val="0000FF"/>
            <w:u w:val="single" w:color="0000FF"/>
          </w:rPr>
          <w:t>hub.o</w:t>
        </w:r>
        <w:r>
          <w:rPr>
            <w:color w:val="0000FF"/>
            <w:spacing w:val="-2"/>
            <w:u w:val="single" w:color="0000FF"/>
          </w:rPr>
          <w:t>r</w:t>
        </w:r>
        <w:r>
          <w:rPr>
            <w:color w:val="0000FF"/>
            <w:u w:val="single" w:color="0000FF"/>
          </w:rPr>
          <w:t>g</w:t>
        </w:r>
        <w:r>
          <w:rPr>
            <w:color w:val="0000FF"/>
            <w:spacing w:val="-1"/>
            <w:u w:val="single" w:color="0000FF"/>
          </w:rPr>
          <w:t>/</w:t>
        </w:r>
        <w:r>
          <w:rPr>
            <w:color w:val="0000FF"/>
            <w:u w:val="single" w:color="0000FF"/>
          </w:rPr>
          <w:t>p</w:t>
        </w:r>
        <w:r>
          <w:rPr>
            <w:color w:val="0000FF"/>
            <w:spacing w:val="1"/>
            <w:u w:val="single" w:color="0000FF"/>
          </w:rPr>
          <w:t>ee</w:t>
        </w:r>
        <w:r>
          <w:rPr>
            <w:color w:val="0000FF"/>
            <w:u w:val="single" w:color="0000FF"/>
          </w:rPr>
          <w:t>r</w:t>
        </w:r>
        <w:r>
          <w:rPr>
            <w:color w:val="0000FF"/>
            <w:spacing w:val="-2"/>
            <w:u w:val="single" w:color="0000FF"/>
          </w:rPr>
          <w:t>-r</w:t>
        </w:r>
        <w:r>
          <w:rPr>
            <w:color w:val="0000FF"/>
            <w:spacing w:val="1"/>
            <w:u w:val="single" w:color="0000FF"/>
          </w:rPr>
          <w:t>e</w:t>
        </w:r>
        <w:r>
          <w:rPr>
            <w:color w:val="0000FF"/>
            <w:u w:val="single" w:color="0000FF"/>
          </w:rPr>
          <w:t>v</w:t>
        </w:r>
        <w:r>
          <w:rPr>
            <w:color w:val="0000FF"/>
            <w:spacing w:val="-1"/>
            <w:u w:val="single" w:color="0000FF"/>
          </w:rPr>
          <w:t>i</w:t>
        </w:r>
        <w:r>
          <w:rPr>
            <w:color w:val="0000FF"/>
            <w:spacing w:val="1"/>
            <w:u w:val="single" w:color="0000FF"/>
          </w:rPr>
          <w:t>ew</w:t>
        </w:r>
        <w:r>
          <w:rPr>
            <w:color w:val="0000FF"/>
            <w:spacing w:val="-2"/>
            <w:u w:val="single" w:color="0000FF"/>
          </w:rPr>
          <w:t>-</w:t>
        </w:r>
        <w:r>
          <w:rPr>
            <w:color w:val="0000FF"/>
            <w:spacing w:val="1"/>
            <w:u w:val="single" w:color="0000FF"/>
          </w:rPr>
          <w:t>c</w:t>
        </w:r>
        <w:r>
          <w:rPr>
            <w:color w:val="0000FF"/>
            <w:u w:val="single" w:color="0000FF"/>
          </w:rPr>
          <w:t>o</w:t>
        </w:r>
        <w:r>
          <w:rPr>
            <w:color w:val="0000FF"/>
            <w:spacing w:val="-1"/>
            <w:u w:val="single" w:color="0000FF"/>
          </w:rPr>
          <w:t>mm</w:t>
        </w:r>
        <w:r>
          <w:rPr>
            <w:color w:val="0000FF"/>
            <w:spacing w:val="1"/>
            <w:u w:val="single" w:color="0000FF"/>
          </w:rPr>
          <w:t>e</w:t>
        </w:r>
        <w:r>
          <w:rPr>
            <w:color w:val="0000FF"/>
            <w:u w:val="single" w:color="0000FF"/>
          </w:rPr>
          <w:t>n</w:t>
        </w:r>
        <w:r>
          <w:rPr>
            <w:color w:val="0000FF"/>
            <w:spacing w:val="-1"/>
            <w:u w:val="single" w:color="0000FF"/>
          </w:rPr>
          <w:t>t</w:t>
        </w:r>
        <w:r>
          <w:rPr>
            <w:color w:val="0000FF"/>
            <w:spacing w:val="3"/>
            <w:u w:val="single" w:color="0000FF"/>
          </w:rPr>
          <w:t>s</w:t>
        </w:r>
        <w:r>
          <w:rPr>
            <w:color w:val="0000FF"/>
            <w:spacing w:val="-2"/>
            <w:u w:val="single" w:color="0000FF"/>
          </w:rPr>
          <w:t>-</w:t>
        </w:r>
        <w:r>
          <w:rPr>
            <w:color w:val="0000FF"/>
            <w:spacing w:val="1"/>
            <w:u w:val="single" w:color="0000FF"/>
          </w:rPr>
          <w:t>a</w:t>
        </w:r>
        <w:r>
          <w:rPr>
            <w:color w:val="0000FF"/>
            <w:u w:val="single" w:color="0000FF"/>
          </w:rPr>
          <w:t>pp</w:t>
        </w:r>
        <w:r>
          <w:rPr>
            <w:color w:val="0000FF"/>
            <w:spacing w:val="-2"/>
            <w:u w:val="single" w:color="0000FF"/>
          </w:rPr>
          <w:t>r</w:t>
        </w:r>
        <w:r>
          <w:rPr>
            <w:color w:val="0000FF"/>
            <w:u w:val="single" w:color="0000FF"/>
          </w:rPr>
          <w:t>ov</w:t>
        </w:r>
        <w:r>
          <w:rPr>
            <w:color w:val="0000FF"/>
            <w:spacing w:val="1"/>
            <w:u w:val="single" w:color="0000FF"/>
          </w:rPr>
          <w:t>a</w:t>
        </w:r>
        <w:r>
          <w:rPr>
            <w:color w:val="0000FF"/>
            <w:u w:val="single" w:color="0000FF"/>
          </w:rPr>
          <w:t>l</w:t>
        </w:r>
        <w:r>
          <w:rPr>
            <w:color w:val="0000FF"/>
            <w:spacing w:val="-2"/>
            <w:u w:val="single" w:color="0000FF"/>
          </w:rPr>
          <w:t>-</w:t>
        </w:r>
        <w:r>
          <w:rPr>
            <w:color w:val="0000FF"/>
            <w:u w:val="single" w:color="0000FF"/>
          </w:rPr>
          <w:t>po</w:t>
        </w:r>
        <w:r>
          <w:rPr>
            <w:color w:val="0000FF"/>
            <w:spacing w:val="-1"/>
            <w:u w:val="single" w:color="0000FF"/>
          </w:rPr>
          <w:t>l</w:t>
        </w:r>
        <w:r>
          <w:rPr>
            <w:color w:val="0000FF"/>
            <w:u w:val="single" w:color="0000FF"/>
          </w:rPr>
          <w:t>icy/</w:t>
        </w:r>
      </w:hyperlink>
      <w:r>
        <w:rPr>
          <w:color w:val="0000FF"/>
        </w:rPr>
        <w:t xml:space="preserve"> </w:t>
      </w:r>
      <w:r>
        <w:rPr>
          <w:color w:val="000000"/>
          <w:spacing w:val="1"/>
        </w:rPr>
        <w:t>Be</w:t>
      </w:r>
      <w:r>
        <w:rPr>
          <w:color w:val="000000"/>
        </w:rPr>
        <w:t>n</w:t>
      </w:r>
      <w:r>
        <w:rPr>
          <w:color w:val="000000"/>
          <w:spacing w:val="1"/>
        </w:rPr>
        <w:t>e</w:t>
      </w:r>
      <w:r>
        <w:rPr>
          <w:color w:val="000000"/>
          <w:spacing w:val="-2"/>
        </w:rPr>
        <w:t>f</w:t>
      </w:r>
      <w:r>
        <w:rPr>
          <w:color w:val="000000"/>
        </w:rPr>
        <w:t>i</w:t>
      </w:r>
      <w:r>
        <w:rPr>
          <w:color w:val="000000"/>
          <w:spacing w:val="-1"/>
        </w:rPr>
        <w:t>t</w:t>
      </w:r>
      <w:r>
        <w:rPr>
          <w:color w:val="000000"/>
        </w:rPr>
        <w:t>s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2"/>
        </w:rPr>
        <w:t>f</w:t>
      </w:r>
      <w:r>
        <w:rPr>
          <w:color w:val="000000"/>
        </w:rPr>
        <w:t>or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1"/>
        </w:rPr>
        <w:t>Re</w:t>
      </w:r>
      <w:r>
        <w:rPr>
          <w:color w:val="000000"/>
        </w:rPr>
        <w:t>v</w:t>
      </w:r>
      <w:r>
        <w:rPr>
          <w:color w:val="000000"/>
          <w:spacing w:val="-1"/>
        </w:rPr>
        <w:t>i</w:t>
      </w:r>
      <w:r>
        <w:rPr>
          <w:color w:val="000000"/>
          <w:spacing w:val="1"/>
        </w:rPr>
        <w:t>e</w:t>
      </w:r>
      <w:r>
        <w:rPr>
          <w:color w:val="000000"/>
        </w:rPr>
        <w:t>w</w:t>
      </w:r>
      <w:r>
        <w:rPr>
          <w:color w:val="000000"/>
          <w:spacing w:val="1"/>
        </w:rPr>
        <w:t>e</w:t>
      </w:r>
      <w:r>
        <w:rPr>
          <w:color w:val="000000"/>
          <w:spacing w:val="-2"/>
        </w:rPr>
        <w:t>r</w:t>
      </w:r>
      <w:r>
        <w:rPr>
          <w:color w:val="000000"/>
          <w:spacing w:val="2"/>
        </w:rPr>
        <w:t>s</w:t>
      </w:r>
      <w:r>
        <w:rPr>
          <w:color w:val="000000"/>
        </w:rPr>
        <w:t xml:space="preserve">: </w:t>
      </w:r>
      <w:r>
        <w:rPr>
          <w:color w:val="0000FF"/>
          <w:spacing w:val="-48"/>
        </w:rPr>
        <w:t xml:space="preserve"> </w:t>
      </w:r>
      <w:hyperlink r:id="rId12">
        <w:r>
          <w:rPr>
            <w:color w:val="0000FF"/>
            <w:u w:val="single" w:color="0000FF"/>
          </w:rPr>
          <w:t>h</w:t>
        </w:r>
        <w:r>
          <w:rPr>
            <w:color w:val="0000FF"/>
            <w:spacing w:val="-1"/>
            <w:u w:val="single" w:color="0000FF"/>
          </w:rPr>
          <w:t>t</w:t>
        </w:r>
        <w:r>
          <w:rPr>
            <w:color w:val="0000FF"/>
            <w:u w:val="single" w:color="0000FF"/>
          </w:rPr>
          <w:t>t</w:t>
        </w:r>
        <w:r>
          <w:rPr>
            <w:color w:val="0000FF"/>
            <w:spacing w:val="-1"/>
            <w:u w:val="single" w:color="0000FF"/>
          </w:rPr>
          <w:t>p</w:t>
        </w:r>
        <w:r>
          <w:rPr>
            <w:color w:val="0000FF"/>
            <w:spacing w:val="2"/>
            <w:u w:val="single" w:color="0000FF"/>
          </w:rPr>
          <w:t>s</w:t>
        </w:r>
        <w:r>
          <w:rPr>
            <w:color w:val="0000FF"/>
            <w:u w:val="single" w:color="0000FF"/>
          </w:rPr>
          <w:t>:</w:t>
        </w:r>
        <w:r>
          <w:rPr>
            <w:color w:val="0000FF"/>
            <w:spacing w:val="-1"/>
            <w:u w:val="single" w:color="0000FF"/>
          </w:rPr>
          <w:t>/</w:t>
        </w:r>
        <w:r>
          <w:rPr>
            <w:color w:val="0000FF"/>
            <w:u w:val="single" w:color="0000FF"/>
          </w:rPr>
          <w:t>/</w:t>
        </w:r>
        <w:r>
          <w:rPr>
            <w:color w:val="0000FF"/>
            <w:spacing w:val="-2"/>
            <w:u w:val="single" w:color="0000FF"/>
          </w:rPr>
          <w:t>r</w:t>
        </w:r>
        <w:r>
          <w:rPr>
            <w:color w:val="0000FF"/>
            <w:u w:val="single" w:color="0000FF"/>
          </w:rPr>
          <w:t>1.</w:t>
        </w:r>
        <w:r>
          <w:rPr>
            <w:color w:val="0000FF"/>
            <w:spacing w:val="-2"/>
            <w:u w:val="single" w:color="0000FF"/>
          </w:rPr>
          <w:t>r</w:t>
        </w:r>
        <w:r>
          <w:rPr>
            <w:color w:val="0000FF"/>
            <w:spacing w:val="1"/>
            <w:u w:val="single" w:color="0000FF"/>
          </w:rPr>
          <w:t>e</w:t>
        </w:r>
        <w:r>
          <w:rPr>
            <w:color w:val="0000FF"/>
            <w:u w:val="single" w:color="0000FF"/>
          </w:rPr>
          <w:t>v</w:t>
        </w:r>
        <w:r>
          <w:rPr>
            <w:color w:val="0000FF"/>
            <w:spacing w:val="-1"/>
            <w:u w:val="single" w:color="0000FF"/>
          </w:rPr>
          <w:t>i</w:t>
        </w:r>
        <w:r>
          <w:rPr>
            <w:color w:val="0000FF"/>
            <w:spacing w:val="1"/>
            <w:u w:val="single" w:color="0000FF"/>
          </w:rPr>
          <w:t>e</w:t>
        </w:r>
        <w:r>
          <w:rPr>
            <w:color w:val="0000FF"/>
            <w:u w:val="single" w:color="0000FF"/>
          </w:rPr>
          <w:t>w</w:t>
        </w:r>
        <w:r>
          <w:rPr>
            <w:color w:val="0000FF"/>
            <w:spacing w:val="1"/>
            <w:u w:val="single" w:color="0000FF"/>
          </w:rPr>
          <w:t>e</w:t>
        </w:r>
        <w:r>
          <w:rPr>
            <w:color w:val="0000FF"/>
            <w:spacing w:val="-2"/>
            <w:u w:val="single" w:color="0000FF"/>
          </w:rPr>
          <w:t>r</w:t>
        </w:r>
        <w:r>
          <w:rPr>
            <w:color w:val="0000FF"/>
            <w:u w:val="single" w:color="0000FF"/>
          </w:rPr>
          <w:t>hub.o</w:t>
        </w:r>
        <w:r>
          <w:rPr>
            <w:color w:val="0000FF"/>
            <w:spacing w:val="-2"/>
            <w:u w:val="single" w:color="0000FF"/>
          </w:rPr>
          <w:t>r</w:t>
        </w:r>
        <w:r>
          <w:rPr>
            <w:color w:val="0000FF"/>
            <w:u w:val="single" w:color="0000FF"/>
          </w:rPr>
          <w:t>g</w:t>
        </w:r>
        <w:r>
          <w:rPr>
            <w:color w:val="0000FF"/>
            <w:spacing w:val="-1"/>
            <w:u w:val="single" w:color="0000FF"/>
          </w:rPr>
          <w:t>/</w:t>
        </w:r>
        <w:r>
          <w:rPr>
            <w:color w:val="0000FF"/>
            <w:u w:val="single" w:color="0000FF"/>
          </w:rPr>
          <w:t>b</w:t>
        </w:r>
        <w:r>
          <w:rPr>
            <w:color w:val="0000FF"/>
            <w:spacing w:val="1"/>
            <w:u w:val="single" w:color="0000FF"/>
          </w:rPr>
          <w:t>e</w:t>
        </w:r>
        <w:r>
          <w:rPr>
            <w:color w:val="0000FF"/>
            <w:u w:val="single" w:color="0000FF"/>
          </w:rPr>
          <w:t>n</w:t>
        </w:r>
        <w:r>
          <w:rPr>
            <w:color w:val="0000FF"/>
            <w:spacing w:val="1"/>
            <w:u w:val="single" w:color="0000FF"/>
          </w:rPr>
          <w:t>e</w:t>
        </w:r>
        <w:r>
          <w:rPr>
            <w:color w:val="0000FF"/>
            <w:spacing w:val="-2"/>
            <w:u w:val="single" w:color="0000FF"/>
          </w:rPr>
          <w:t>f</w:t>
        </w:r>
        <w:r>
          <w:rPr>
            <w:color w:val="0000FF"/>
            <w:u w:val="single" w:color="0000FF"/>
          </w:rPr>
          <w:t>i</w:t>
        </w:r>
        <w:r>
          <w:rPr>
            <w:color w:val="0000FF"/>
            <w:spacing w:val="-1"/>
            <w:u w:val="single" w:color="0000FF"/>
          </w:rPr>
          <w:t>t</w:t>
        </w:r>
        <w:r>
          <w:rPr>
            <w:color w:val="0000FF"/>
            <w:spacing w:val="4"/>
            <w:u w:val="single" w:color="0000FF"/>
          </w:rPr>
          <w:t>s</w:t>
        </w:r>
        <w:r>
          <w:rPr>
            <w:color w:val="0000FF"/>
            <w:spacing w:val="-2"/>
            <w:u w:val="single" w:color="0000FF"/>
          </w:rPr>
          <w:t>-f</w:t>
        </w:r>
        <w:r>
          <w:rPr>
            <w:color w:val="0000FF"/>
            <w:u w:val="single" w:color="0000FF"/>
          </w:rPr>
          <w:t>o</w:t>
        </w:r>
        <w:r>
          <w:rPr>
            <w:color w:val="0000FF"/>
            <w:spacing w:val="-2"/>
            <w:u w:val="single" w:color="0000FF"/>
          </w:rPr>
          <w:t>r</w:t>
        </w:r>
        <w:r>
          <w:rPr>
            <w:color w:val="0000FF"/>
            <w:spacing w:val="4"/>
            <w:u w:val="single" w:color="0000FF"/>
          </w:rPr>
          <w:t>-</w:t>
        </w:r>
        <w:r>
          <w:rPr>
            <w:color w:val="0000FF"/>
            <w:spacing w:val="-2"/>
            <w:u w:val="single" w:color="0000FF"/>
          </w:rPr>
          <w:t>r</w:t>
        </w:r>
        <w:r>
          <w:rPr>
            <w:color w:val="0000FF"/>
            <w:spacing w:val="1"/>
            <w:u w:val="single" w:color="0000FF"/>
          </w:rPr>
          <w:t>e</w:t>
        </w:r>
        <w:r>
          <w:rPr>
            <w:color w:val="0000FF"/>
            <w:u w:val="single" w:color="0000FF"/>
          </w:rPr>
          <w:t>v</w:t>
        </w:r>
        <w:r>
          <w:rPr>
            <w:color w:val="0000FF"/>
            <w:spacing w:val="-1"/>
            <w:u w:val="single" w:color="0000FF"/>
          </w:rPr>
          <w:t>i</w:t>
        </w:r>
        <w:r>
          <w:rPr>
            <w:color w:val="0000FF"/>
            <w:spacing w:val="1"/>
            <w:u w:val="single" w:color="0000FF"/>
          </w:rPr>
          <w:t>e</w:t>
        </w:r>
        <w:r>
          <w:rPr>
            <w:color w:val="0000FF"/>
            <w:u w:val="single" w:color="0000FF"/>
          </w:rPr>
          <w:t>w</w:t>
        </w:r>
        <w:r>
          <w:rPr>
            <w:color w:val="0000FF"/>
            <w:spacing w:val="1"/>
            <w:u w:val="single" w:color="0000FF"/>
          </w:rPr>
          <w:t>e</w:t>
        </w:r>
        <w:r>
          <w:rPr>
            <w:color w:val="0000FF"/>
            <w:spacing w:val="-2"/>
            <w:u w:val="single" w:color="0000FF"/>
          </w:rPr>
          <w:t>r</w:t>
        </w:r>
        <w:r>
          <w:rPr>
            <w:color w:val="0000FF"/>
            <w:u w:val="single" w:color="0000FF"/>
          </w:rPr>
          <w:t>s</w:t>
        </w:r>
      </w:hyperlink>
    </w:p>
    <w:p w:rsidR="00287F25" w:rsidRDefault="00287F25">
      <w:pPr>
        <w:spacing w:line="200" w:lineRule="exact"/>
      </w:pPr>
    </w:p>
    <w:p w:rsidR="00287F25" w:rsidRDefault="00287F25">
      <w:pPr>
        <w:spacing w:before="19" w:line="260" w:lineRule="exact"/>
        <w:rPr>
          <w:sz w:val="26"/>
          <w:szCs w:val="26"/>
        </w:rPr>
      </w:pPr>
    </w:p>
    <w:p w:rsidR="00287F25" w:rsidRDefault="0030386F">
      <w:pPr>
        <w:spacing w:before="34" w:line="220" w:lineRule="exact"/>
        <w:ind w:left="221"/>
      </w:pPr>
      <w:r>
        <w:pict>
          <v:group id="_x0000_s1045" style="position:absolute;left:0;text-align:left;margin-left:339.1pt;margin-top:36.3pt;width:429.85pt;height:24pt;z-index:-251661312;mso-position-horizontal-relative:page" coordorigin="6782,726" coordsize="8597,480">
            <v:shape id="_x0000_s1047" style="position:absolute;left:6792;top:736;width:8577;height:230" coordorigin="6792,736" coordsize="8577,230" path="m6792,966r8576,l15368,736r-8576,l6792,966xe" fillcolor="yellow" stroked="f">
              <v:path arrowok="t"/>
            </v:shape>
            <v:shape id="_x0000_s1046" style="position:absolute;left:6792;top:966;width:615;height:230" coordorigin="6792,966" coordsize="615,230" path="m6792,1196r615,l7407,966r-615,l6792,1196xe" fillcolor="yellow" stroked="f">
              <v:path arrowok="t"/>
            </v:shape>
            <w10:wrap anchorx="page"/>
          </v:group>
        </w:pict>
      </w:r>
      <w:r>
        <w:rPr>
          <w:b/>
          <w:spacing w:val="-2"/>
          <w:position w:val="-1"/>
          <w:highlight w:val="yellow"/>
        </w:rPr>
        <w:t>P</w:t>
      </w:r>
      <w:r>
        <w:rPr>
          <w:b/>
          <w:position w:val="-1"/>
          <w:highlight w:val="yellow"/>
        </w:rPr>
        <w:t xml:space="preserve">ART </w:t>
      </w:r>
      <w:r>
        <w:rPr>
          <w:b/>
          <w:spacing w:val="1"/>
          <w:position w:val="-1"/>
          <w:highlight w:val="yellow"/>
        </w:rPr>
        <w:t xml:space="preserve"> </w:t>
      </w:r>
      <w:r>
        <w:rPr>
          <w:b/>
          <w:position w:val="-1"/>
          <w:highlight w:val="yellow"/>
        </w:rPr>
        <w:t>1:</w:t>
      </w:r>
      <w:r>
        <w:rPr>
          <w:b/>
          <w:spacing w:val="-1"/>
          <w:position w:val="-1"/>
        </w:rPr>
        <w:t xml:space="preserve"> </w:t>
      </w:r>
      <w:r>
        <w:rPr>
          <w:b/>
          <w:position w:val="-1"/>
        </w:rPr>
        <w:t>Co</w:t>
      </w:r>
      <w:r>
        <w:rPr>
          <w:b/>
          <w:spacing w:val="3"/>
          <w:position w:val="-1"/>
        </w:rPr>
        <w:t>m</w:t>
      </w:r>
      <w:r>
        <w:rPr>
          <w:b/>
          <w:spacing w:val="-2"/>
          <w:position w:val="-1"/>
        </w:rPr>
        <w:t>m</w:t>
      </w:r>
      <w:r>
        <w:rPr>
          <w:b/>
          <w:spacing w:val="1"/>
          <w:position w:val="-1"/>
        </w:rPr>
        <w:t>e</w:t>
      </w:r>
      <w:r>
        <w:rPr>
          <w:b/>
          <w:spacing w:val="-1"/>
          <w:position w:val="-1"/>
        </w:rPr>
        <w:t>n</w:t>
      </w:r>
      <w:r>
        <w:rPr>
          <w:b/>
          <w:spacing w:val="-2"/>
          <w:position w:val="-1"/>
        </w:rPr>
        <w:t>t</w:t>
      </w:r>
      <w:r>
        <w:rPr>
          <w:b/>
          <w:position w:val="-1"/>
        </w:rPr>
        <w:t>s</w:t>
      </w:r>
    </w:p>
    <w:p w:rsidR="00287F25" w:rsidRDefault="00287F25">
      <w:pPr>
        <w:spacing w:before="10" w:line="220" w:lineRule="exact"/>
        <w:rPr>
          <w:sz w:val="22"/>
          <w:szCs w:val="22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4"/>
        <w:gridCol w:w="9357"/>
        <w:gridCol w:w="6441"/>
      </w:tblGrid>
      <w:tr w:rsidR="00287F25">
        <w:trPr>
          <w:trHeight w:hRule="exact" w:val="980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287F25"/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line="220" w:lineRule="exact"/>
              <w:ind w:left="99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v</w:t>
            </w: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w</w:t>
            </w:r>
            <w:r>
              <w:rPr>
                <w:b/>
                <w:spacing w:val="1"/>
              </w:rPr>
              <w:t>er</w:t>
            </w:r>
            <w:r>
              <w:rPr>
                <w:b/>
                <w:spacing w:val="-2"/>
              </w:rPr>
              <w:t>’</w:t>
            </w:r>
            <w:r>
              <w:rPr>
                <w:b/>
              </w:rPr>
              <w:t>s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1"/>
              </w:rPr>
              <w:t>c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m</w:t>
            </w:r>
            <w:r>
              <w:rPr>
                <w:b/>
                <w:spacing w:val="3"/>
              </w:rPr>
              <w:t>m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t</w:t>
            </w:r>
          </w:p>
          <w:p w:rsidR="00287F25" w:rsidRDefault="0030386F">
            <w:pPr>
              <w:ind w:left="99" w:right="645"/>
            </w:pPr>
            <w:r>
              <w:rPr>
                <w:b/>
              </w:rPr>
              <w:t>A</w:t>
            </w:r>
            <w:r>
              <w:rPr>
                <w:b/>
                <w:spacing w:val="1"/>
              </w:rPr>
              <w:t>r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ici</w:t>
            </w:r>
            <w:r>
              <w:rPr>
                <w:b/>
                <w:spacing w:val="-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l</w:t>
            </w:r>
            <w:r>
              <w:rPr>
                <w:b/>
                <w:spacing w:val="-1"/>
              </w:rPr>
              <w:t>l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g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c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(</w:t>
            </w:r>
            <w:r>
              <w:rPr>
                <w:b/>
              </w:rPr>
              <w:t>A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er</w:t>
            </w:r>
            <w:r>
              <w:rPr>
                <w:b/>
              </w:rPr>
              <w:t>a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5"/>
              </w:rPr>
              <w:t>a</w:t>
            </w:r>
            <w:r>
              <w:rPr>
                <w:b/>
                <w:spacing w:val="2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s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re</w:t>
            </w:r>
            <w:r>
              <w:rPr>
                <w:b/>
              </w:rPr>
              <w:t>v</w:t>
            </w:r>
            <w:r>
              <w:rPr>
                <w:b/>
                <w:spacing w:val="-6"/>
              </w:rPr>
              <w:t>i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 xml:space="preserve">w </w:t>
            </w:r>
            <w:r>
              <w:rPr>
                <w:b/>
                <w:spacing w:val="1"/>
              </w:rPr>
              <w:t>c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m</w:t>
            </w:r>
            <w:r>
              <w:rPr>
                <w:b/>
                <w:spacing w:val="3"/>
              </w:rPr>
              <w:t>m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s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ic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ly</w:t>
            </w:r>
            <w:r>
              <w:rPr>
                <w:b/>
                <w:spacing w:val="-1"/>
              </w:rPr>
              <w:t xml:space="preserve"> p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b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 xml:space="preserve"> du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n</w:t>
            </w:r>
            <w:r>
              <w:rPr>
                <w:b/>
              </w:rPr>
              <w:t>g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1"/>
              </w:rPr>
              <w:t>p</w:t>
            </w:r>
            <w:r>
              <w:rPr>
                <w:b/>
                <w:spacing w:val="1"/>
              </w:rPr>
              <w:t>ee</w:t>
            </w:r>
            <w:r>
              <w:rPr>
                <w:b/>
              </w:rPr>
              <w:t xml:space="preserve">r </w:t>
            </w:r>
            <w:r>
              <w:rPr>
                <w:b/>
                <w:spacing w:val="1"/>
              </w:rPr>
              <w:t>re</w:t>
            </w:r>
            <w:r>
              <w:rPr>
                <w:b/>
              </w:rPr>
              <w:t>v</w:t>
            </w: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w.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line="220" w:lineRule="exact"/>
              <w:ind w:left="104"/>
            </w:pPr>
            <w:r>
              <w:rPr>
                <w:b/>
              </w:rPr>
              <w:t>A</w:t>
            </w:r>
            <w:r>
              <w:rPr>
                <w:b/>
                <w:spacing w:val="-1"/>
              </w:rPr>
              <w:t>u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o</w:t>
            </w:r>
            <w:r>
              <w:rPr>
                <w:b/>
                <w:spacing w:val="6"/>
              </w:rPr>
              <w:t>r</w:t>
            </w:r>
            <w:r>
              <w:rPr>
                <w:b/>
                <w:spacing w:val="-7"/>
              </w:rPr>
              <w:t>’</w:t>
            </w:r>
            <w:r>
              <w:rPr>
                <w:b/>
              </w:rPr>
              <w:t>s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F</w:t>
            </w:r>
            <w:r>
              <w:rPr>
                <w:b/>
                <w:spacing w:val="1"/>
              </w:rPr>
              <w:t>ee</w:t>
            </w:r>
            <w:r>
              <w:rPr>
                <w:b/>
                <w:spacing w:val="-1"/>
              </w:rPr>
              <w:t>db</w:t>
            </w:r>
            <w:r>
              <w:rPr>
                <w:b/>
              </w:rPr>
              <w:t>a</w:t>
            </w:r>
            <w:r>
              <w:rPr>
                <w:b/>
                <w:spacing w:val="1"/>
              </w:rPr>
              <w:t>c</w:t>
            </w:r>
            <w:r>
              <w:rPr>
                <w:b/>
              </w:rPr>
              <w:t xml:space="preserve">k </w:t>
            </w:r>
            <w:r>
              <w:rPr>
                <w:spacing w:val="-2"/>
              </w:rPr>
              <w:t>(I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a</w:t>
            </w:r>
            <w:r>
              <w:t>nd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1"/>
              </w:rPr>
              <w:t>o</w:t>
            </w:r>
            <w:r>
              <w:rPr>
                <w:spacing w:val="-2"/>
              </w:rPr>
              <w:t>r</w:t>
            </w:r>
            <w:r>
              <w:t xml:space="preserve">y </w:t>
            </w:r>
            <w:r>
              <w:rPr>
                <w:spacing w:val="-1"/>
              </w:rPr>
              <w:t>t</w:t>
            </w:r>
            <w:r>
              <w:t>h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a</w:t>
            </w:r>
            <w:r>
              <w:t>u</w:t>
            </w:r>
            <w:r>
              <w:rPr>
                <w:spacing w:val="-1"/>
              </w:rPr>
              <w:t>t</w:t>
            </w:r>
            <w:r>
              <w:t>ho</w:t>
            </w:r>
            <w:r>
              <w:rPr>
                <w:spacing w:val="-2"/>
              </w:rPr>
              <w:t>r</w:t>
            </w:r>
            <w:r>
              <w:t>s</w:t>
            </w:r>
            <w:r>
              <w:rPr>
                <w:spacing w:val="2"/>
              </w:rPr>
              <w:t xml:space="preserve"> s</w:t>
            </w:r>
            <w:r>
              <w:t>hou</w:t>
            </w:r>
            <w:r>
              <w:rPr>
                <w:spacing w:val="-1"/>
              </w:rPr>
              <w:t>l</w:t>
            </w:r>
            <w:r>
              <w:t>d w</w:t>
            </w:r>
            <w:r>
              <w:rPr>
                <w:spacing w:val="-2"/>
              </w:rPr>
              <w:t>r</w:t>
            </w:r>
            <w:r>
              <w:t>i</w:t>
            </w:r>
            <w:r>
              <w:rPr>
                <w:spacing w:val="-1"/>
              </w:rPr>
              <w:t>t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h</w:t>
            </w:r>
            <w:r>
              <w:rPr>
                <w:spacing w:val="-1"/>
              </w:rPr>
              <w:t>i</w:t>
            </w:r>
            <w:r>
              <w:rPr>
                <w:spacing w:val="2"/>
              </w:rPr>
              <w:t>s</w:t>
            </w:r>
            <w:r>
              <w:t>/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e</w:t>
            </w:r>
            <w:r>
              <w:t>r</w:t>
            </w:r>
          </w:p>
          <w:p w:rsidR="00287F25" w:rsidRDefault="0030386F">
            <w:pPr>
              <w:spacing w:before="20"/>
              <w:ind w:left="104"/>
            </w:pPr>
            <w:r>
              <w:rPr>
                <w:spacing w:val="-2"/>
              </w:rPr>
              <w:t>f</w:t>
            </w:r>
            <w:r>
              <w:rPr>
                <w:spacing w:val="1"/>
              </w:rPr>
              <w:t>ee</w:t>
            </w:r>
            <w:r>
              <w:t>db</w:t>
            </w:r>
            <w:r>
              <w:rPr>
                <w:spacing w:val="1"/>
              </w:rPr>
              <w:t>ac</w:t>
            </w:r>
            <w:r>
              <w:t>k h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t>)</w:t>
            </w:r>
          </w:p>
        </w:tc>
      </w:tr>
      <w:tr w:rsidR="00287F25">
        <w:trPr>
          <w:trHeight w:hRule="exact" w:val="1391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line="220" w:lineRule="exact"/>
              <w:ind w:left="462" w:right="230"/>
            </w:pPr>
            <w:r>
              <w:rPr>
                <w:b/>
                <w:spacing w:val="-2"/>
              </w:rPr>
              <w:t>P</w:t>
            </w:r>
            <w:r>
              <w:rPr>
                <w:b/>
              </w:rPr>
              <w:t>lea</w:t>
            </w:r>
            <w:r>
              <w:rPr>
                <w:b/>
                <w:spacing w:val="2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 xml:space="preserve">a </w:t>
            </w:r>
            <w:r>
              <w:rPr>
                <w:b/>
                <w:spacing w:val="3"/>
              </w:rPr>
              <w:t>f</w:t>
            </w:r>
            <w:r>
              <w:rPr>
                <w:b/>
                <w:spacing w:val="-4"/>
              </w:rPr>
              <w:t>e</w:t>
            </w:r>
            <w:r>
              <w:rPr>
                <w:b/>
              </w:rPr>
              <w:t xml:space="preserve">w 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c</w:t>
            </w:r>
            <w:r>
              <w:rPr>
                <w:b/>
                <w:spacing w:val="-4"/>
              </w:rPr>
              <w:t>e</w:t>
            </w:r>
            <w:r>
              <w:rPr>
                <w:b/>
              </w:rPr>
              <w:t>s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1"/>
              </w:rPr>
              <w:t>re</w:t>
            </w:r>
            <w:r>
              <w:rPr>
                <w:b/>
              </w:rPr>
              <w:t>ga</w:t>
            </w:r>
            <w:r>
              <w:rPr>
                <w:b/>
                <w:spacing w:val="1"/>
              </w:rPr>
              <w:t>r</w:t>
            </w:r>
            <w:r>
              <w:rPr>
                <w:b/>
                <w:spacing w:val="-1"/>
              </w:rPr>
              <w:t>d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n</w:t>
            </w:r>
            <w:r>
              <w:rPr>
                <w:b/>
              </w:rPr>
              <w:t xml:space="preserve">g 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i</w:t>
            </w:r>
            <w:r>
              <w:rPr>
                <w:b/>
                <w:spacing w:val="3"/>
              </w:rPr>
              <w:t>m</w:t>
            </w:r>
            <w:r>
              <w:rPr>
                <w:b/>
                <w:spacing w:val="-1"/>
              </w:rPr>
              <w:t>p</w:t>
            </w:r>
            <w:r>
              <w:rPr>
                <w:b/>
              </w:rPr>
              <w:t>o</w:t>
            </w:r>
            <w:r>
              <w:rPr>
                <w:b/>
                <w:spacing w:val="1"/>
              </w:rPr>
              <w:t>r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c</w:t>
            </w:r>
            <w:r>
              <w:rPr>
                <w:b/>
              </w:rPr>
              <w:t>e of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is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3"/>
              </w:rPr>
              <w:t>m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>nu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-4"/>
              </w:rPr>
              <w:t>c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p</w:t>
            </w:r>
            <w:r>
              <w:rPr>
                <w:b/>
              </w:rPr>
              <w:t>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or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1"/>
              </w:rPr>
              <w:t>c</w:t>
            </w:r>
            <w:r>
              <w:rPr>
                <w:b/>
              </w:rPr>
              <w:t>ie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c</w:t>
            </w:r>
            <w:r>
              <w:rPr>
                <w:b/>
              </w:rPr>
              <w:t>o</w:t>
            </w:r>
            <w:r>
              <w:rPr>
                <w:b/>
                <w:spacing w:val="-2"/>
              </w:rPr>
              <w:t>m</w:t>
            </w:r>
            <w:r>
              <w:rPr>
                <w:b/>
                <w:spacing w:val="3"/>
              </w:rPr>
              <w:t>m</w:t>
            </w:r>
            <w:r>
              <w:rPr>
                <w:b/>
                <w:spacing w:val="-1"/>
              </w:rPr>
              <w:t>un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y.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A </w:t>
            </w:r>
            <w:r>
              <w:rPr>
                <w:b/>
                <w:spacing w:val="3"/>
              </w:rPr>
              <w:t>m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n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m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m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5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2"/>
              </w:rPr>
              <w:t>-</w:t>
            </w:r>
            <w:r>
              <w:rPr>
                <w:b/>
              </w:rPr>
              <w:t xml:space="preserve">4 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c</w:t>
            </w:r>
            <w:r>
              <w:rPr>
                <w:b/>
                <w:spacing w:val="-4"/>
              </w:rPr>
              <w:t>e</w:t>
            </w:r>
            <w:r>
              <w:rPr>
                <w:b/>
              </w:rPr>
              <w:t>s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3"/>
              </w:rPr>
              <w:t>m</w:t>
            </w:r>
            <w:r>
              <w:rPr>
                <w:b/>
              </w:rPr>
              <w:t xml:space="preserve">ay </w:t>
            </w:r>
            <w:r>
              <w:rPr>
                <w:b/>
                <w:spacing w:val="-1"/>
              </w:rPr>
              <w:t>b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1"/>
              </w:rPr>
              <w:t>re</w:t>
            </w:r>
            <w:r>
              <w:rPr>
                <w:b/>
                <w:spacing w:val="-1"/>
              </w:rPr>
              <w:t>qu</w:t>
            </w:r>
            <w:r>
              <w:rPr>
                <w:b/>
              </w:rPr>
              <w:t>ir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or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is</w:t>
            </w:r>
          </w:p>
          <w:p w:rsidR="00287F25" w:rsidRDefault="0030386F">
            <w:pPr>
              <w:spacing w:line="220" w:lineRule="exact"/>
              <w:ind w:left="462"/>
            </w:pPr>
            <w:r>
              <w:rPr>
                <w:b/>
                <w:spacing w:val="-1"/>
              </w:rPr>
              <w:t>p</w:t>
            </w:r>
            <w:r>
              <w:rPr>
                <w:b/>
              </w:rPr>
              <w:t>a</w:t>
            </w:r>
            <w:r>
              <w:rPr>
                <w:b/>
                <w:spacing w:val="1"/>
              </w:rPr>
              <w:t>r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.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line="220" w:lineRule="exact"/>
              <w:ind w:left="99" w:right="417"/>
            </w:pPr>
            <w:r>
              <w:rPr>
                <w:spacing w:val="3"/>
              </w:rPr>
              <w:t>T</w:t>
            </w:r>
            <w:r>
              <w:t>h</w:t>
            </w:r>
            <w:r>
              <w:rPr>
                <w:spacing w:val="-1"/>
              </w:rPr>
              <w:t>i</w:t>
            </w:r>
            <w:r>
              <w:t>s</w:t>
            </w:r>
            <w:r>
              <w:rPr>
                <w:spacing w:val="2"/>
              </w:rPr>
              <w:t xml:space="preserve"> s</w:t>
            </w:r>
            <w:r>
              <w:t>t</w:t>
            </w:r>
            <w:r>
              <w:rPr>
                <w:spacing w:val="-1"/>
              </w:rPr>
              <w:t>u</w:t>
            </w:r>
            <w:r>
              <w:t>dy o</w:t>
            </w:r>
            <w:r>
              <w:rPr>
                <w:spacing w:val="-2"/>
              </w:rPr>
              <w:t>ff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v</w:t>
            </w:r>
            <w:r>
              <w:rPr>
                <w:spacing w:val="1"/>
              </w:rPr>
              <w:t>a</w:t>
            </w:r>
            <w:r>
              <w:t>l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a</w:t>
            </w:r>
            <w:r>
              <w:t>b</w:t>
            </w:r>
            <w:r>
              <w:rPr>
                <w:spacing w:val="-1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i</w:t>
            </w:r>
            <w:r>
              <w:rPr>
                <w:spacing w:val="-5"/>
              </w:rPr>
              <w:t>n</w:t>
            </w:r>
            <w:r>
              <w:rPr>
                <w:spacing w:val="2"/>
              </w:rPr>
              <w:t>s</w:t>
            </w:r>
            <w:r>
              <w:t>i</w:t>
            </w:r>
            <w:r>
              <w:rPr>
                <w:spacing w:val="-1"/>
              </w:rPr>
              <w:t>g</w:t>
            </w:r>
            <w:r>
              <w:t>ht</w:t>
            </w:r>
            <w:r>
              <w:rPr>
                <w:spacing w:val="-1"/>
              </w:rPr>
              <w:t xml:space="preserve"> i</w:t>
            </w:r>
            <w:r>
              <w:t>n</w:t>
            </w:r>
            <w:r>
              <w:rPr>
                <w:spacing w:val="-1"/>
              </w:rPr>
              <w:t>t</w:t>
            </w:r>
            <w:r>
              <w:t xml:space="preserve">o </w:t>
            </w:r>
            <w:r>
              <w:rPr>
                <w:spacing w:val="2"/>
              </w:rPr>
              <w:t>s</w:t>
            </w:r>
            <w:r>
              <w:t>u</w:t>
            </w:r>
            <w:r>
              <w:rPr>
                <w:spacing w:val="2"/>
              </w:rPr>
              <w:t>s</w:t>
            </w:r>
            <w:r>
              <w:t>tai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a</w:t>
            </w:r>
            <w:r>
              <w:t>b</w:t>
            </w:r>
            <w:r>
              <w:rPr>
                <w:spacing w:val="-6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>a</w:t>
            </w:r>
            <w:r>
              <w:t>ys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t</w:t>
            </w:r>
            <w:r>
              <w:t xml:space="preserve">o </w:t>
            </w:r>
            <w:r>
              <w:rPr>
                <w:spacing w:val="-1"/>
              </w:rPr>
              <w:t>im</w:t>
            </w:r>
            <w:r>
              <w:t>p</w:t>
            </w:r>
            <w:r>
              <w:rPr>
                <w:spacing w:val="-7"/>
              </w:rPr>
              <w:t>r</w:t>
            </w:r>
            <w:r>
              <w:t>ove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</w:t>
            </w:r>
            <w:r>
              <w:t>u</w:t>
            </w:r>
            <w:r>
              <w:rPr>
                <w:spacing w:val="-1"/>
              </w:rPr>
              <w:t>l</w:t>
            </w:r>
            <w:r>
              <w:t>b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rr</w:t>
            </w:r>
            <w:r>
              <w:t>y</w:t>
            </w:r>
            <w:r>
              <w:t xml:space="preserve"> </w:t>
            </w:r>
            <w:r>
              <w:rPr>
                <w:spacing w:val="1"/>
              </w:rPr>
              <w:t>c</w:t>
            </w:r>
            <w:r>
              <w:t>u</w:t>
            </w:r>
            <w:r>
              <w:rPr>
                <w:spacing w:val="-1"/>
              </w:rPr>
              <w:t>l</w:t>
            </w:r>
            <w:r>
              <w:t>t</w:t>
            </w:r>
            <w:r>
              <w:rPr>
                <w:spacing w:val="-1"/>
              </w:rPr>
              <w:t>i</w:t>
            </w:r>
            <w:r>
              <w:t>v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1"/>
              </w:rPr>
              <w:t>i</w:t>
            </w:r>
            <w:r>
              <w:t>on u</w:t>
            </w:r>
            <w:r>
              <w:rPr>
                <w:spacing w:val="2"/>
              </w:rPr>
              <w:t>s</w:t>
            </w:r>
            <w:r>
              <w:t>i</w:t>
            </w:r>
            <w:r>
              <w:rPr>
                <w:spacing w:val="-1"/>
              </w:rPr>
              <w:t>n</w:t>
            </w:r>
            <w:r>
              <w:t xml:space="preserve">g </w:t>
            </w:r>
            <w:r>
              <w:rPr>
                <w:spacing w:val="-1"/>
              </w:rPr>
              <w:t>l</w:t>
            </w:r>
            <w:r>
              <w:t>i</w:t>
            </w:r>
            <w:r>
              <w:rPr>
                <w:spacing w:val="-1"/>
              </w:rPr>
              <w:t>q</w:t>
            </w:r>
            <w:r>
              <w:t>u</w:t>
            </w:r>
            <w:r>
              <w:rPr>
                <w:spacing w:val="-1"/>
              </w:rPr>
              <w:t>i</w:t>
            </w:r>
            <w:r>
              <w:t>d b</w:t>
            </w:r>
            <w:r>
              <w:rPr>
                <w:spacing w:val="-1"/>
              </w:rPr>
              <w:t>i</w:t>
            </w:r>
            <w:r>
              <w:t>o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t>t</w:t>
            </w:r>
            <w:r>
              <w:rPr>
                <w:spacing w:val="-1"/>
              </w:rPr>
              <w:t>i</w:t>
            </w:r>
            <w:r>
              <w:t>l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ze</w:t>
            </w:r>
            <w:r>
              <w:rPr>
                <w:spacing w:val="-2"/>
              </w:rPr>
              <w:t>r</w:t>
            </w:r>
            <w:r>
              <w:rPr>
                <w:spacing w:val="2"/>
              </w:rPr>
              <w:t>s</w:t>
            </w:r>
            <w:r>
              <w:t xml:space="preserve">. </w:t>
            </w:r>
            <w:r>
              <w:rPr>
                <w:spacing w:val="-2"/>
              </w:rPr>
              <w:t>I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t>h</w:t>
            </w:r>
            <w:r>
              <w:rPr>
                <w:spacing w:val="-1"/>
              </w:rPr>
              <w:t>i</w:t>
            </w:r>
            <w:r>
              <w:t>gh</w:t>
            </w:r>
            <w:r>
              <w:rPr>
                <w:spacing w:val="-1"/>
              </w:rPr>
              <w:t>l</w:t>
            </w:r>
            <w:r>
              <w:t>i</w:t>
            </w:r>
            <w:r>
              <w:rPr>
                <w:spacing w:val="-1"/>
              </w:rPr>
              <w:t>g</w:t>
            </w:r>
            <w:r>
              <w:t>h</w:t>
            </w:r>
            <w:r>
              <w:rPr>
                <w:spacing w:val="-1"/>
              </w:rPr>
              <w:t>t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 xml:space="preserve">how </w:t>
            </w:r>
            <w:r>
              <w:rPr>
                <w:spacing w:val="1"/>
              </w:rPr>
              <w:t>c</w:t>
            </w:r>
            <w:r>
              <w:t>o</w:t>
            </w:r>
            <w:r>
              <w:rPr>
                <w:spacing w:val="-1"/>
              </w:rPr>
              <w:t>m</w:t>
            </w:r>
            <w:r>
              <w:t>b</w:t>
            </w:r>
            <w:r>
              <w:rPr>
                <w:spacing w:val="-1"/>
              </w:rPr>
              <w:t>i</w:t>
            </w:r>
            <w:r>
              <w:t>n</w:t>
            </w:r>
            <w:r>
              <w:rPr>
                <w:spacing w:val="-1"/>
              </w:rPr>
              <w:t>i</w:t>
            </w:r>
            <w:r>
              <w:t>ng b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f</w:t>
            </w:r>
            <w:r>
              <w:t>icial</w:t>
            </w:r>
            <w:r>
              <w:rPr>
                <w:spacing w:val="-1"/>
              </w:rPr>
              <w:t xml:space="preserve"> m</w:t>
            </w:r>
            <w:r>
              <w:t>ic</w:t>
            </w:r>
            <w:r>
              <w:rPr>
                <w:spacing w:val="-2"/>
              </w:rPr>
              <w:t>r</w:t>
            </w:r>
            <w:r>
              <w:t>ob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wi</w:t>
            </w:r>
            <w:r>
              <w:rPr>
                <w:spacing w:val="-1"/>
              </w:rPr>
              <w:t>t</w:t>
            </w:r>
            <w:r>
              <w:t>h n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a</w:t>
            </w:r>
            <w:r>
              <w:t>l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a</w:t>
            </w:r>
            <w:r>
              <w:t>dd</w:t>
            </w:r>
            <w:r>
              <w:rPr>
                <w:spacing w:val="-1"/>
              </w:rPr>
              <w:t>i</w:t>
            </w:r>
            <w:r>
              <w:t>t</w:t>
            </w:r>
            <w:r>
              <w:rPr>
                <w:spacing w:val="-1"/>
              </w:rPr>
              <w:t>i</w:t>
            </w:r>
            <w:r>
              <w:t>v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l</w:t>
            </w:r>
            <w:r>
              <w:t>i</w:t>
            </w:r>
            <w:r>
              <w:rPr>
                <w:spacing w:val="-1"/>
              </w:rPr>
              <w:t>k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1"/>
              </w:rPr>
              <w:t>ea</w:t>
            </w:r>
            <w:r>
              <w:rPr>
                <w:spacing w:val="-4"/>
              </w:rPr>
              <w:t>w</w:t>
            </w:r>
            <w:r>
              <w:rPr>
                <w:spacing w:val="1"/>
              </w:rPr>
              <w:t>ee</w:t>
            </w:r>
            <w:r>
              <w:t xml:space="preserve">d </w:t>
            </w:r>
            <w:r>
              <w:rPr>
                <w:spacing w:val="1"/>
              </w:rPr>
              <w:t>e</w:t>
            </w:r>
            <w:r>
              <w:t>x</w:t>
            </w:r>
            <w:r>
              <w:rPr>
                <w:spacing w:val="-1"/>
              </w:rPr>
              <w:t>t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ac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c</w:t>
            </w:r>
            <w:r>
              <w:rPr>
                <w:spacing w:val="1"/>
              </w:rPr>
              <w:t>a</w:t>
            </w:r>
            <w:r>
              <w:t>n boo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l</w:t>
            </w:r>
            <w:r>
              <w:rPr>
                <w:spacing w:val="1"/>
              </w:rPr>
              <w:t>a</w:t>
            </w:r>
            <w:r>
              <w:t>nt</w:t>
            </w:r>
            <w:r>
              <w:rPr>
                <w:spacing w:val="-1"/>
              </w:rPr>
              <w:t xml:space="preserve"> </w:t>
            </w:r>
            <w:r>
              <w:t>g</w:t>
            </w:r>
            <w:r>
              <w:rPr>
                <w:spacing w:val="-2"/>
              </w:rPr>
              <w:t>r</w:t>
            </w:r>
            <w:r>
              <w:t>owth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a</w:t>
            </w:r>
            <w:r>
              <w:t xml:space="preserve">nd </w:t>
            </w:r>
            <w:r>
              <w:rPr>
                <w:spacing w:val="-1"/>
              </w:rPr>
              <w:t>l</w:t>
            </w:r>
            <w:r>
              <w:rPr>
                <w:spacing w:val="1"/>
              </w:rPr>
              <w:t>ea</w:t>
            </w:r>
            <w:r>
              <w:t>f</w:t>
            </w:r>
            <w:r>
              <w:rPr>
                <w:spacing w:val="-2"/>
              </w:rPr>
              <w:t xml:space="preserve"> </w:t>
            </w:r>
            <w:r>
              <w:t>qu</w:t>
            </w:r>
            <w:r>
              <w:rPr>
                <w:spacing w:val="1"/>
              </w:rPr>
              <w:t>a</w:t>
            </w:r>
            <w:r>
              <w:t>l</w:t>
            </w:r>
            <w:r>
              <w:rPr>
                <w:spacing w:val="-1"/>
              </w:rPr>
              <w:t>i</w:t>
            </w:r>
            <w:r>
              <w:t>t</w:t>
            </w:r>
            <w:r>
              <w:rPr>
                <w:spacing w:val="-1"/>
              </w:rPr>
              <w:t>y</w:t>
            </w:r>
            <w:r>
              <w:t xml:space="preserve">. </w:t>
            </w:r>
            <w:r>
              <w:rPr>
                <w:spacing w:val="3"/>
              </w:rPr>
              <w:t>T</w:t>
            </w:r>
            <w:r>
              <w:t>he</w:t>
            </w:r>
            <w:r>
              <w:rPr>
                <w:spacing w:val="1"/>
              </w:rPr>
              <w:t xml:space="preserve"> </w:t>
            </w:r>
            <w:r>
              <w:t>wo</w:t>
            </w:r>
            <w:r>
              <w:rPr>
                <w:spacing w:val="-2"/>
              </w:rPr>
              <w:t>r</w:t>
            </w:r>
            <w:r>
              <w:t xml:space="preserve">k </w:t>
            </w:r>
            <w:r>
              <w:rPr>
                <w:spacing w:val="-1"/>
              </w:rPr>
              <w:t>i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e</w:t>
            </w:r>
            <w:r>
              <w:rPr>
                <w:spacing w:val="2"/>
              </w:rPr>
              <w:t>s</w:t>
            </w:r>
            <w:r>
              <w:t>p</w:t>
            </w:r>
            <w:r>
              <w:rPr>
                <w:spacing w:val="1"/>
              </w:rPr>
              <w:t>ec</w:t>
            </w:r>
            <w:r>
              <w:t>ial</w:t>
            </w:r>
            <w:r>
              <w:rPr>
                <w:spacing w:val="-1"/>
              </w:rPr>
              <w:t>l</w:t>
            </w:r>
            <w:r>
              <w:t xml:space="preserve">y </w:t>
            </w:r>
            <w:r>
              <w:rPr>
                <w:spacing w:val="-1"/>
              </w:rPr>
              <w:t>im</w:t>
            </w:r>
            <w:r>
              <w:rPr>
                <w:spacing w:val="-5"/>
              </w:rPr>
              <w:t>p</w:t>
            </w:r>
            <w:r>
              <w:t>o</w:t>
            </w:r>
            <w:r>
              <w:rPr>
                <w:spacing w:val="-2"/>
              </w:rPr>
              <w:t>r</w:t>
            </w:r>
            <w:r>
              <w:t>tant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or</w:t>
            </w:r>
            <w:r>
              <w:rPr>
                <w:spacing w:val="-2"/>
              </w:rPr>
              <w:t xml:space="preserve"> r</w:t>
            </w:r>
            <w:r>
              <w:rPr>
                <w:spacing w:val="1"/>
              </w:rPr>
              <w:t>e</w:t>
            </w:r>
            <w:r>
              <w:t>g</w:t>
            </w:r>
            <w:r>
              <w:rPr>
                <w:spacing w:val="-1"/>
              </w:rPr>
              <w:t>i</w:t>
            </w:r>
            <w:r>
              <w:t>ons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t</w:t>
            </w:r>
            <w:r>
              <w:t>h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t>d</w:t>
            </w:r>
            <w:r>
              <w:rPr>
                <w:spacing w:val="1"/>
              </w:rPr>
              <w:t>e</w:t>
            </w:r>
            <w:r>
              <w:t>p</w:t>
            </w:r>
            <w:r>
              <w:rPr>
                <w:spacing w:val="1"/>
              </w:rPr>
              <w:t>e</w:t>
            </w:r>
            <w:r>
              <w:t xml:space="preserve">nd on </w:t>
            </w:r>
            <w:r>
              <w:rPr>
                <w:spacing w:val="2"/>
              </w:rPr>
              <w:t>s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t>icu</w:t>
            </w:r>
            <w:r>
              <w:rPr>
                <w:spacing w:val="-1"/>
              </w:rPr>
              <w:t>l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t>,</w:t>
            </w:r>
          </w:p>
          <w:p w:rsidR="00287F25" w:rsidRDefault="0030386F">
            <w:pPr>
              <w:spacing w:line="220" w:lineRule="exact"/>
              <w:ind w:left="99" w:right="259"/>
            </w:pPr>
            <w:r>
              <w:t>wh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h</w:t>
            </w:r>
            <w:r>
              <w:rPr>
                <w:spacing w:val="1"/>
              </w:rPr>
              <w:t>e</w:t>
            </w:r>
            <w:r>
              <w:rPr>
                <w:spacing w:val="1"/>
              </w:rPr>
              <w:t>a</w:t>
            </w:r>
            <w:r>
              <w:t>l</w:t>
            </w:r>
            <w:r>
              <w:rPr>
                <w:spacing w:val="-1"/>
              </w:rPr>
              <w:t>t</w:t>
            </w:r>
            <w:r>
              <w:t>hy mu</w:t>
            </w:r>
            <w:r>
              <w:rPr>
                <w:spacing w:val="-1"/>
              </w:rPr>
              <w:t>l</w:t>
            </w:r>
            <w:r>
              <w:t>b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rr</w:t>
            </w:r>
            <w:r>
              <w:t xml:space="preserve">y </w:t>
            </w:r>
            <w:r>
              <w:rPr>
                <w:spacing w:val="1"/>
              </w:rPr>
              <w:t>c</w:t>
            </w:r>
            <w:r>
              <w:rPr>
                <w:spacing w:val="-2"/>
              </w:rPr>
              <w:t>r</w:t>
            </w:r>
            <w:r>
              <w:t>ops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a</w:t>
            </w:r>
            <w:r>
              <w:rPr>
                <w:spacing w:val="-2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e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1"/>
              </w:rPr>
              <w:t>t</w:t>
            </w:r>
            <w:r>
              <w:t>ial.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I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a</w:t>
            </w:r>
            <w:r>
              <w:t>l</w:t>
            </w:r>
            <w:r>
              <w:rPr>
                <w:spacing w:val="1"/>
              </w:rPr>
              <w:t>s</w:t>
            </w:r>
            <w:r>
              <w:t xml:space="preserve">o </w:t>
            </w:r>
            <w:r>
              <w:rPr>
                <w:spacing w:val="1"/>
              </w:rPr>
              <w:t>a</w:t>
            </w:r>
            <w:r>
              <w:t>d</w:t>
            </w:r>
            <w:r>
              <w:rPr>
                <w:spacing w:val="-5"/>
              </w:rPr>
              <w:t>d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t</w:t>
            </w:r>
            <w:r>
              <w:t>o ongoing e</w:t>
            </w:r>
            <w:r>
              <w:rPr>
                <w:spacing w:val="-1"/>
              </w:rPr>
              <w:t>f</w:t>
            </w:r>
            <w:r>
              <w:rPr>
                <w:spacing w:val="-2"/>
              </w:rPr>
              <w:t>f</w:t>
            </w:r>
            <w:r>
              <w:t>o</w:t>
            </w:r>
            <w:r>
              <w:rPr>
                <w:spacing w:val="-2"/>
              </w:rPr>
              <w:t>r</w:t>
            </w:r>
            <w:r>
              <w:t>ts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</w:t>
            </w:r>
            <w:r>
              <w:t xml:space="preserve">o 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t>du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t>l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a</w:t>
            </w:r>
            <w:r>
              <w:t>n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 xml:space="preserve">on </w:t>
            </w:r>
            <w:r>
              <w:rPr>
                <w:spacing w:val="1"/>
              </w:rPr>
              <w:t>c</w:t>
            </w:r>
            <w:r>
              <w:t>h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m</w:t>
            </w:r>
            <w:r>
              <w:t>ic</w:t>
            </w:r>
            <w:r>
              <w:rPr>
                <w:spacing w:val="1"/>
              </w:rPr>
              <w:t>a</w:t>
            </w:r>
            <w:r>
              <w:t>l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pu</w:t>
            </w:r>
            <w:r>
              <w:rPr>
                <w:spacing w:val="-1"/>
              </w:rPr>
              <w:t>t</w:t>
            </w:r>
            <w:r>
              <w:t>s in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a</w:t>
            </w:r>
            <w:r>
              <w:rPr>
                <w:spacing w:val="-2"/>
              </w:rPr>
              <w:t>r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g.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A8132B">
            <w:r>
              <w:t xml:space="preserve">THANKS </w:t>
            </w:r>
          </w:p>
        </w:tc>
      </w:tr>
      <w:tr w:rsidR="00287F25">
        <w:trPr>
          <w:trHeight w:hRule="exact" w:val="1270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line="220" w:lineRule="exact"/>
              <w:ind w:left="462"/>
            </w:pPr>
            <w:r>
              <w:rPr>
                <w:b/>
                <w:spacing w:val="2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le of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1"/>
              </w:rPr>
              <w:t>r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 xml:space="preserve">icle 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>b</w:t>
            </w:r>
            <w:r>
              <w:rPr>
                <w:b/>
              </w:rPr>
              <w:t>le?</w:t>
            </w:r>
          </w:p>
          <w:p w:rsidR="00287F25" w:rsidRDefault="0030386F">
            <w:pPr>
              <w:ind w:left="462"/>
            </w:pPr>
            <w:r>
              <w:rPr>
                <w:b/>
                <w:spacing w:val="-2"/>
              </w:rPr>
              <w:t>(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f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ot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"/>
              </w:rPr>
              <w:t>p</w:t>
            </w:r>
            <w:r>
              <w:rPr>
                <w:b/>
              </w:rPr>
              <w:t>lea</w:t>
            </w:r>
            <w:r>
              <w:rPr>
                <w:b/>
                <w:spacing w:val="2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gg</w:t>
            </w:r>
            <w:r>
              <w:rPr>
                <w:b/>
                <w:spacing w:val="-4"/>
              </w:rPr>
              <w:t>e</w:t>
            </w:r>
            <w:r>
              <w:rPr>
                <w:b/>
                <w:spacing w:val="2"/>
              </w:rPr>
              <w:t>s</w:t>
            </w:r>
            <w:r>
              <w:rPr>
                <w:b/>
              </w:rPr>
              <w:t>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>l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1"/>
              </w:rPr>
              <w:t>er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a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le)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line="220" w:lineRule="exact"/>
              <w:ind w:left="99"/>
            </w:pPr>
            <w:r>
              <w:t>y</w:t>
            </w:r>
            <w:r>
              <w:rPr>
                <w:spacing w:val="1"/>
              </w:rPr>
              <w:t>e</w:t>
            </w:r>
            <w:r>
              <w:t>s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A8132B">
            <w:r>
              <w:t xml:space="preserve">OK </w:t>
            </w:r>
          </w:p>
        </w:tc>
      </w:tr>
      <w:tr w:rsidR="00287F25">
        <w:trPr>
          <w:trHeight w:hRule="exact" w:val="1270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line="220" w:lineRule="exact"/>
              <w:ind w:left="462" w:right="199"/>
            </w:pPr>
            <w:r>
              <w:rPr>
                <w:b/>
                <w:spacing w:val="2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>b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a</w:t>
            </w:r>
            <w:r>
              <w:rPr>
                <w:b/>
                <w:spacing w:val="1"/>
              </w:rPr>
              <w:t>c</w:t>
            </w:r>
            <w:r>
              <w:rPr>
                <w:b/>
              </w:rPr>
              <w:t>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1"/>
              </w:rPr>
              <w:t>r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 xml:space="preserve">icle </w:t>
            </w:r>
            <w:r>
              <w:rPr>
                <w:b/>
                <w:spacing w:val="1"/>
              </w:rPr>
              <w:t>c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3"/>
              </w:rPr>
              <w:t>m</w:t>
            </w:r>
            <w:r>
              <w:rPr>
                <w:b/>
                <w:spacing w:val="-1"/>
              </w:rPr>
              <w:t>p</w:t>
            </w:r>
            <w:r>
              <w:rPr>
                <w:b/>
                <w:spacing w:val="1"/>
              </w:rPr>
              <w:t>re</w:t>
            </w:r>
            <w:r>
              <w:rPr>
                <w:b/>
                <w:spacing w:val="-1"/>
              </w:rPr>
              <w:t>h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2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6"/>
              </w:rPr>
              <w:t>v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 xml:space="preserve">? </w:t>
            </w:r>
            <w:r>
              <w:rPr>
                <w:b/>
              </w:rPr>
              <w:t xml:space="preserve">Do you 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gg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2"/>
              </w:rPr>
              <w:t>s</w:t>
            </w:r>
            <w:r>
              <w:rPr>
                <w:b/>
              </w:rPr>
              <w:t>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>dd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(</w:t>
            </w:r>
            <w:r>
              <w:rPr>
                <w:b/>
              </w:rPr>
              <w:t>or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d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le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4"/>
              </w:rPr>
              <w:t>o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2"/>
              </w:rPr>
              <w:t>s</w:t>
            </w:r>
            <w:r>
              <w:rPr>
                <w:b/>
              </w:rPr>
              <w:t>o</w:t>
            </w:r>
            <w:r>
              <w:rPr>
                <w:b/>
                <w:spacing w:val="3"/>
              </w:rPr>
              <w:t>m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p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>in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s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 xml:space="preserve">is 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1"/>
              </w:rPr>
              <w:t>ec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on</w:t>
            </w:r>
            <w:r>
              <w:rPr>
                <w:b/>
              </w:rPr>
              <w:t xml:space="preserve">? </w:t>
            </w:r>
            <w:r>
              <w:rPr>
                <w:b/>
                <w:spacing w:val="-2"/>
              </w:rPr>
              <w:t>P</w:t>
            </w:r>
            <w:r>
              <w:rPr>
                <w:b/>
              </w:rPr>
              <w:t>lea</w:t>
            </w:r>
            <w:r>
              <w:rPr>
                <w:b/>
                <w:spacing w:val="2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yo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gg</w:t>
            </w:r>
            <w:r>
              <w:rPr>
                <w:b/>
                <w:spacing w:val="-4"/>
              </w:rPr>
              <w:t>e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on</w:t>
            </w:r>
            <w:r>
              <w:rPr>
                <w:b/>
              </w:rPr>
              <w:t>s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1"/>
              </w:rPr>
              <w:t>h</w:t>
            </w:r>
            <w:r>
              <w:rPr>
                <w:b/>
                <w:spacing w:val="1"/>
              </w:rPr>
              <w:t>ere</w:t>
            </w:r>
            <w:r>
              <w:rPr>
                <w:b/>
              </w:rPr>
              <w:t>.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line="220" w:lineRule="exact"/>
              <w:ind w:left="99" w:right="81"/>
            </w:pPr>
            <w:r>
              <w:rPr>
                <w:spacing w:val="3"/>
              </w:rPr>
              <w:t>T</w:t>
            </w:r>
            <w:r>
              <w:t>he</w:t>
            </w:r>
            <w:r>
              <w:rPr>
                <w:spacing w:val="1"/>
              </w:rPr>
              <w:t xml:space="preserve"> a</w:t>
            </w:r>
            <w:r>
              <w:t>b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-2"/>
              </w:rPr>
              <w:t>r</w:t>
            </w:r>
            <w:r>
              <w:rPr>
                <w:spacing w:val="-4"/>
              </w:rPr>
              <w:t>a</w:t>
            </w:r>
            <w:r>
              <w:rPr>
                <w:spacing w:val="1"/>
              </w:rPr>
              <w:t>c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t>g</w:t>
            </w:r>
            <w:r>
              <w:rPr>
                <w:spacing w:val="-1"/>
              </w:rPr>
              <w:t>i</w:t>
            </w:r>
            <w:r>
              <w:t>v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good ov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t>v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e</w:t>
            </w:r>
            <w:r>
              <w:t>w but</w:t>
            </w:r>
            <w:r>
              <w:rPr>
                <w:spacing w:val="-1"/>
              </w:rPr>
              <w:t xml:space="preserve"> </w:t>
            </w:r>
            <w:r>
              <w:t>wou</w:t>
            </w:r>
            <w:r>
              <w:rPr>
                <w:spacing w:val="-1"/>
              </w:rPr>
              <w:t>l</w:t>
            </w:r>
            <w:r>
              <w:t xml:space="preserve">d </w:t>
            </w:r>
            <w:r>
              <w:rPr>
                <w:spacing w:val="-5"/>
              </w:rPr>
              <w:t>b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-2"/>
              </w:rPr>
              <w:t>r</w:t>
            </w:r>
            <w:r>
              <w:t>ong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-2"/>
              </w:rPr>
              <w:t xml:space="preserve"> </w:t>
            </w:r>
            <w:r>
              <w:t>wi</w:t>
            </w:r>
            <w:r>
              <w:rPr>
                <w:spacing w:val="-1"/>
              </w:rPr>
              <w:t>t</w:t>
            </w:r>
            <w:r>
              <w:t>h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c</w:t>
            </w:r>
            <w:r>
              <w:t>le</w:t>
            </w:r>
            <w:r>
              <w:rPr>
                <w:spacing w:val="1"/>
              </w:rPr>
              <w:t>a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t xml:space="preserve">, </w:t>
            </w:r>
            <w:r>
              <w:rPr>
                <w:spacing w:val="-1"/>
              </w:rPr>
              <w:t>m</w:t>
            </w:r>
            <w:r>
              <w:t>o</w:t>
            </w:r>
            <w:r>
              <w:rPr>
                <w:spacing w:val="-2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s</w:t>
            </w:r>
            <w:r>
              <w:t>p</w:t>
            </w:r>
            <w:r>
              <w:rPr>
                <w:spacing w:val="1"/>
              </w:rPr>
              <w:t>ec</w:t>
            </w:r>
            <w:r>
              <w:t>i</w:t>
            </w:r>
            <w:r>
              <w:rPr>
                <w:spacing w:val="-2"/>
              </w:rPr>
              <w:t>f</w:t>
            </w:r>
            <w:r>
              <w:t>ic wo</w:t>
            </w:r>
            <w:r>
              <w:rPr>
                <w:spacing w:val="-2"/>
              </w:rPr>
              <w:t>r</w:t>
            </w:r>
            <w:r>
              <w:t>d</w:t>
            </w:r>
            <w:r>
              <w:rPr>
                <w:spacing w:val="-1"/>
              </w:rPr>
              <w:t>i</w:t>
            </w:r>
            <w:r>
              <w:t xml:space="preserve">ng. </w:t>
            </w:r>
            <w:r>
              <w:rPr>
                <w:spacing w:val="-1"/>
              </w:rPr>
              <w:t>P</w:t>
            </w:r>
            <w:r>
              <w:t>h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s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l</w:t>
            </w:r>
            <w:r>
              <w:t>i</w:t>
            </w:r>
            <w:r>
              <w:rPr>
                <w:spacing w:val="-1"/>
              </w:rPr>
              <w:t>k</w:t>
            </w:r>
            <w:r>
              <w:t xml:space="preserve">e </w:t>
            </w:r>
            <w:r>
              <w:rPr>
                <w:spacing w:val="1"/>
              </w:rPr>
              <w:t>“</w:t>
            </w:r>
            <w:r>
              <w:t>b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-2"/>
              </w:rPr>
              <w:t xml:space="preserve"> </w:t>
            </w:r>
            <w:r>
              <w:t>p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rf</w:t>
            </w:r>
            <w:r>
              <w:t>o</w:t>
            </w:r>
            <w:r>
              <w:rPr>
                <w:spacing w:val="-2"/>
              </w:rPr>
              <w:t>r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a</w:t>
            </w:r>
            <w:r>
              <w:t>n</w:t>
            </w:r>
            <w:r>
              <w:rPr>
                <w:spacing w:val="1"/>
              </w:rPr>
              <w:t>ce</w:t>
            </w:r>
            <w:r>
              <w:t>”</w:t>
            </w:r>
            <w:r>
              <w:rPr>
                <w:spacing w:val="1"/>
              </w:rPr>
              <w:t xml:space="preserve"> a</w:t>
            </w:r>
            <w:r>
              <w:t xml:space="preserve">nd </w:t>
            </w:r>
            <w:r>
              <w:rPr>
                <w:spacing w:val="1"/>
              </w:rPr>
              <w:t>“</w:t>
            </w:r>
            <w:r>
              <w:rPr>
                <w:spacing w:val="2"/>
              </w:rPr>
              <w:t>s</w:t>
            </w:r>
            <w:r>
              <w:t>i</w:t>
            </w:r>
            <w:r>
              <w:rPr>
                <w:spacing w:val="-1"/>
              </w:rPr>
              <w:t>g</w:t>
            </w:r>
            <w:r>
              <w:t>n</w:t>
            </w:r>
            <w:r>
              <w:rPr>
                <w:spacing w:val="-1"/>
              </w:rPr>
              <w:t>i</w:t>
            </w:r>
            <w:r>
              <w:rPr>
                <w:spacing w:val="-2"/>
              </w:rPr>
              <w:t>f</w:t>
            </w:r>
            <w:r>
              <w:t>ic</w:t>
            </w:r>
            <w:r>
              <w:rPr>
                <w:spacing w:val="1"/>
              </w:rPr>
              <w:t>a</w:t>
            </w:r>
            <w:r>
              <w:t>nt</w:t>
            </w:r>
            <w:r>
              <w:rPr>
                <w:spacing w:val="-1"/>
              </w:rPr>
              <w:t xml:space="preserve"> i</w:t>
            </w:r>
            <w:r>
              <w:rPr>
                <w:spacing w:val="-1"/>
              </w:rPr>
              <w:t>m</w:t>
            </w:r>
            <w:r>
              <w:t>p</w:t>
            </w:r>
            <w:r>
              <w:rPr>
                <w:spacing w:val="-2"/>
              </w:rPr>
              <w:t>r</w:t>
            </w:r>
            <w:r>
              <w:t>ov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1"/>
              </w:rPr>
              <w:t>t</w:t>
            </w:r>
            <w:r>
              <w:t>”</w:t>
            </w:r>
            <w:r>
              <w:rPr>
                <w:spacing w:val="1"/>
              </w:rPr>
              <w:t xml:space="preserve"> a</w:t>
            </w:r>
            <w:r>
              <w:rPr>
                <w:spacing w:val="-2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1"/>
              </w:rPr>
              <w:t>a</w:t>
            </w:r>
            <w:r>
              <w:t>g</w:t>
            </w:r>
            <w:r>
              <w:rPr>
                <w:spacing w:val="-5"/>
              </w:rPr>
              <w:t>u</w:t>
            </w:r>
            <w:r>
              <w:rPr>
                <w:spacing w:val="1"/>
              </w:rPr>
              <w:t>e</w:t>
            </w:r>
            <w:r>
              <w:t>—t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e</w:t>
            </w:r>
            <w:r>
              <w:rPr>
                <w:spacing w:val="2"/>
              </w:rPr>
              <w:t>s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s</w:t>
            </w:r>
            <w:r>
              <w:t>hou</w:t>
            </w:r>
            <w:r>
              <w:rPr>
                <w:spacing w:val="-1"/>
              </w:rPr>
              <w:t>l</w:t>
            </w:r>
            <w:r>
              <w:t>d be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t>p</w:t>
            </w:r>
            <w:r>
              <w:rPr>
                <w:spacing w:val="-1"/>
              </w:rPr>
              <w:t>l</w:t>
            </w:r>
            <w:r>
              <w:rPr>
                <w:spacing w:val="-4"/>
              </w:rPr>
              <w:t>a</w:t>
            </w:r>
            <w:r>
              <w:rPr>
                <w:spacing w:val="1"/>
              </w:rPr>
              <w:t>ce</w:t>
            </w:r>
            <w:r>
              <w:t>d wi</w:t>
            </w:r>
            <w:r>
              <w:rPr>
                <w:spacing w:val="-1"/>
              </w:rPr>
              <w:t>t</w:t>
            </w:r>
            <w:r>
              <w:t xml:space="preserve">h </w:t>
            </w:r>
            <w:r>
              <w:rPr>
                <w:spacing w:val="1"/>
              </w:rPr>
              <w:t>e</w:t>
            </w:r>
            <w:r>
              <w:t>x</w:t>
            </w:r>
            <w:r>
              <w:rPr>
                <w:spacing w:val="-4"/>
              </w:rPr>
              <w:t>a</w:t>
            </w:r>
            <w:r>
              <w:rPr>
                <w:spacing w:val="1"/>
              </w:rPr>
              <w:t>c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g</w:t>
            </w:r>
            <w:r>
              <w:t>u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or p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ce</w:t>
            </w:r>
            <w:r>
              <w:t>n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a</w:t>
            </w:r>
            <w:r>
              <w:t>g</w:t>
            </w:r>
            <w:r>
              <w:rPr>
                <w:spacing w:val="1"/>
              </w:rPr>
              <w:t>e</w:t>
            </w:r>
            <w:r>
              <w:rPr>
                <w:spacing w:val="3"/>
              </w:rPr>
              <w:t>s</w:t>
            </w:r>
            <w:r>
              <w:t>. a</w:t>
            </w:r>
            <w:r>
              <w:rPr>
                <w:spacing w:val="1"/>
              </w:rPr>
              <w:t xml:space="preserve"> </w:t>
            </w:r>
            <w:r>
              <w:t>b</w:t>
            </w:r>
            <w:r>
              <w:rPr>
                <w:spacing w:val="-2"/>
              </w:rPr>
              <w:t>r</w:t>
            </w:r>
            <w:r>
              <w:t>ief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c</w:t>
            </w:r>
            <w:r>
              <w:t>on</w:t>
            </w:r>
            <w:r>
              <w:rPr>
                <w:spacing w:val="1"/>
              </w:rPr>
              <w:t>c</w:t>
            </w:r>
            <w:r>
              <w:t>l</w:t>
            </w:r>
            <w:r>
              <w:rPr>
                <w:spacing w:val="-1"/>
              </w:rPr>
              <w:t>u</w:t>
            </w:r>
            <w:r>
              <w:t>d</w:t>
            </w:r>
            <w:r>
              <w:rPr>
                <w:spacing w:val="-1"/>
              </w:rPr>
              <w:t>i</w:t>
            </w:r>
            <w:r>
              <w:t>ng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4"/>
              </w:rPr>
              <w:t>c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</w:t>
            </w:r>
            <w:r>
              <w:t>h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c</w:t>
            </w:r>
            <w:r>
              <w:t>onn</w:t>
            </w:r>
            <w:r>
              <w:rPr>
                <w:spacing w:val="1"/>
              </w:rPr>
              <w:t>ec</w:t>
            </w:r>
            <w:r>
              <w:rPr>
                <w:spacing w:val="-6"/>
              </w:rPr>
              <w:t>t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t</w:t>
            </w:r>
            <w:r>
              <w:t>he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>i</w:t>
            </w:r>
            <w:r>
              <w:t>ngs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t</w:t>
            </w:r>
            <w:r>
              <w:t xml:space="preserve">o </w:t>
            </w:r>
            <w:r>
              <w:rPr>
                <w:spacing w:val="-1"/>
              </w:rPr>
              <w:t>t</w:t>
            </w:r>
            <w:r>
              <w:t>h</w:t>
            </w:r>
            <w:r>
              <w:rPr>
                <w:spacing w:val="1"/>
              </w:rPr>
              <w:t>e</w:t>
            </w:r>
            <w:r>
              <w:t>ir</w:t>
            </w:r>
            <w:r>
              <w:rPr>
                <w:spacing w:val="-2"/>
              </w:rPr>
              <w:t xml:space="preserve"> </w:t>
            </w:r>
            <w:r>
              <w:t>b</w:t>
            </w:r>
            <w:r>
              <w:rPr>
                <w:spacing w:val="-2"/>
              </w:rPr>
              <w:t>r</w:t>
            </w:r>
            <w:r>
              <w:t>o</w:t>
            </w:r>
            <w:r>
              <w:rPr>
                <w:spacing w:val="1"/>
              </w:rPr>
              <w:t>a</w:t>
            </w:r>
            <w:r>
              <w:t>d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a</w:t>
            </w:r>
            <w:r>
              <w:t>pp</w:t>
            </w:r>
            <w:r>
              <w:rPr>
                <w:spacing w:val="-1"/>
              </w:rPr>
              <w:t>l</w:t>
            </w:r>
            <w:r>
              <w:t>ic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1"/>
              </w:rPr>
              <w:t>i</w:t>
            </w:r>
            <w:r>
              <w:t xml:space="preserve">on </w:t>
            </w:r>
            <w:r>
              <w:rPr>
                <w:spacing w:val="-2"/>
              </w:rPr>
              <w:t>(</w:t>
            </w:r>
            <w:r>
              <w:rPr>
                <w:spacing w:val="1"/>
              </w:rPr>
              <w:t>e</w:t>
            </w:r>
            <w:r>
              <w:t xml:space="preserve">.g., </w:t>
            </w:r>
            <w:r>
              <w:rPr>
                <w:spacing w:val="2"/>
              </w:rPr>
              <w:t>s</w:t>
            </w:r>
            <w:r>
              <w:t>u</w:t>
            </w:r>
            <w:r>
              <w:rPr>
                <w:spacing w:val="2"/>
              </w:rPr>
              <w:t>s</w:t>
            </w:r>
            <w:r>
              <w:t>tai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a</w:t>
            </w:r>
            <w:r>
              <w:t>b</w:t>
            </w:r>
            <w:r>
              <w:rPr>
                <w:spacing w:val="-1"/>
              </w:rPr>
              <w:t>i</w:t>
            </w:r>
            <w:r>
              <w:t>l</w:t>
            </w:r>
            <w:r>
              <w:rPr>
                <w:spacing w:val="-1"/>
              </w:rPr>
              <w:t>i</w:t>
            </w:r>
            <w:r>
              <w:t>ty in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t>icu</w:t>
            </w:r>
            <w:r>
              <w:rPr>
                <w:spacing w:val="-1"/>
              </w:rPr>
              <w:t>l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-2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b</w:t>
            </w:r>
            <w:r>
              <w:rPr>
                <w:spacing w:val="-1"/>
              </w:rPr>
              <w:t>i</w:t>
            </w:r>
            <w:r>
              <w:t>o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t>t</w:t>
            </w:r>
            <w:r>
              <w:rPr>
                <w:spacing w:val="-1"/>
              </w:rPr>
              <w:t>i</w:t>
            </w:r>
            <w:r>
              <w:t>l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ze</w:t>
            </w:r>
            <w:r>
              <w:t>r</w:t>
            </w:r>
            <w:r>
              <w:rPr>
                <w:spacing w:val="-2"/>
              </w:rPr>
              <w:t xml:space="preserve"> </w:t>
            </w:r>
            <w:r>
              <w:t>d</w:t>
            </w:r>
            <w:r>
              <w:rPr>
                <w:spacing w:val="1"/>
              </w:rPr>
              <w:t>e</w:t>
            </w:r>
            <w:r>
              <w:t>v</w:t>
            </w:r>
            <w:r>
              <w:rPr>
                <w:spacing w:val="1"/>
              </w:rPr>
              <w:t>e</w:t>
            </w:r>
            <w:r>
              <w:t>l</w:t>
            </w:r>
            <w:r>
              <w:rPr>
                <w:spacing w:val="-1"/>
              </w:rPr>
              <w:t>o</w:t>
            </w:r>
            <w:r>
              <w:t>p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1"/>
              </w:rPr>
              <w:t>t</w:t>
            </w:r>
            <w:r>
              <w:t>)</w:t>
            </w:r>
            <w:r>
              <w:rPr>
                <w:spacing w:val="-2"/>
              </w:rPr>
              <w:t xml:space="preserve"> </w:t>
            </w:r>
            <w:r>
              <w:t>wou</w:t>
            </w:r>
            <w:r>
              <w:rPr>
                <w:spacing w:val="-1"/>
              </w:rPr>
              <w:t>l</w:t>
            </w:r>
            <w:r>
              <w:t xml:space="preserve">d 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t>ng</w:t>
            </w:r>
            <w:r>
              <w:rPr>
                <w:spacing w:val="-1"/>
              </w:rPr>
              <w:t>t</w:t>
            </w:r>
            <w:r>
              <w:t>h</w:t>
            </w:r>
            <w:r>
              <w:rPr>
                <w:spacing w:val="1"/>
              </w:rPr>
              <w:t>e</w:t>
            </w:r>
            <w:r>
              <w:t xml:space="preserve">n </w:t>
            </w:r>
            <w:r>
              <w:rPr>
                <w:spacing w:val="-1"/>
              </w:rPr>
              <w:t>t</w:t>
            </w:r>
            <w:r>
              <w:rPr>
                <w:spacing w:val="5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a</w:t>
            </w:r>
            <w:r>
              <w:t>b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ac</w:t>
            </w:r>
            <w:r>
              <w:t>t</w:t>
            </w:r>
            <w:r>
              <w:rPr>
                <w:spacing w:val="-2"/>
              </w:rPr>
              <w:t>’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t>lev</w:t>
            </w:r>
            <w:r>
              <w:rPr>
                <w:spacing w:val="1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1"/>
              </w:rPr>
              <w:t xml:space="preserve"> a</w:t>
            </w:r>
            <w:r>
              <w:t xml:space="preserve">nd </w:t>
            </w:r>
            <w:r>
              <w:rPr>
                <w:spacing w:val="1"/>
              </w:rPr>
              <w:t>c</w:t>
            </w:r>
            <w:r>
              <w:t>o</w:t>
            </w:r>
            <w:r>
              <w:rPr>
                <w:spacing w:val="-1"/>
              </w:rPr>
              <w:t>m</w:t>
            </w:r>
            <w:r>
              <w:t>p</w:t>
            </w:r>
            <w:r>
              <w:rPr>
                <w:spacing w:val="-1"/>
              </w:rPr>
              <w:t>l</w:t>
            </w:r>
            <w:r>
              <w:rPr>
                <w:spacing w:val="1"/>
              </w:rPr>
              <w:t>e</w:t>
            </w:r>
            <w:r>
              <w:t>te</w:t>
            </w:r>
            <w:r>
              <w:rPr>
                <w:spacing w:val="-5"/>
              </w:rPr>
              <w:t>n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t>.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287F25"/>
        </w:tc>
      </w:tr>
      <w:tr w:rsidR="00287F25">
        <w:trPr>
          <w:trHeight w:hRule="exact" w:val="715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line="220" w:lineRule="exact"/>
              <w:ind w:left="462"/>
            </w:pPr>
            <w:r>
              <w:rPr>
                <w:b/>
                <w:spacing w:val="2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e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3"/>
              </w:rPr>
              <w:t>m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>nu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-4"/>
              </w:rPr>
              <w:t>c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p</w:t>
            </w:r>
            <w:r>
              <w:rPr>
                <w:b/>
              </w:rPr>
              <w:t>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1"/>
              </w:rPr>
              <w:t>c</w:t>
            </w:r>
            <w:r>
              <w:rPr>
                <w:b/>
              </w:rPr>
              <w:t>ie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ica</w:t>
            </w:r>
            <w:r>
              <w:rPr>
                <w:b/>
                <w:spacing w:val="-1"/>
              </w:rPr>
              <w:t>l</w:t>
            </w:r>
            <w:r>
              <w:rPr>
                <w:b/>
              </w:rPr>
              <w:t>l</w:t>
            </w:r>
            <w:r>
              <w:rPr>
                <w:b/>
                <w:spacing w:val="-1"/>
              </w:rPr>
              <w:t>y</w:t>
            </w:r>
            <w:r>
              <w:rPr>
                <w:b/>
              </w:rPr>
              <w:t xml:space="preserve">, </w:t>
            </w:r>
            <w:r>
              <w:rPr>
                <w:b/>
                <w:spacing w:val="1"/>
              </w:rPr>
              <w:t>c</w:t>
            </w:r>
            <w:r>
              <w:rPr>
                <w:b/>
              </w:rPr>
              <w:t>o</w:t>
            </w:r>
            <w:r>
              <w:rPr>
                <w:b/>
                <w:spacing w:val="1"/>
              </w:rPr>
              <w:t>r</w:t>
            </w:r>
            <w:r>
              <w:rPr>
                <w:b/>
                <w:spacing w:val="-4"/>
              </w:rPr>
              <w:t>r</w:t>
            </w:r>
            <w:r>
              <w:rPr>
                <w:b/>
                <w:spacing w:val="1"/>
              </w:rPr>
              <w:t>ec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 xml:space="preserve">? </w:t>
            </w:r>
            <w:r>
              <w:rPr>
                <w:b/>
                <w:spacing w:val="-2"/>
              </w:rPr>
              <w:t>P</w:t>
            </w:r>
            <w:r>
              <w:rPr>
                <w:b/>
              </w:rPr>
              <w:t>lea</w:t>
            </w:r>
            <w:r>
              <w:rPr>
                <w:b/>
                <w:spacing w:val="2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e</w:t>
            </w:r>
          </w:p>
          <w:p w:rsidR="00287F25" w:rsidRDefault="0030386F">
            <w:pPr>
              <w:ind w:left="462"/>
            </w:pPr>
            <w:r>
              <w:rPr>
                <w:b/>
                <w:spacing w:val="-1"/>
              </w:rPr>
              <w:t>h</w:t>
            </w:r>
            <w:r>
              <w:rPr>
                <w:b/>
                <w:spacing w:val="1"/>
              </w:rPr>
              <w:t>ere</w:t>
            </w:r>
            <w:r>
              <w:rPr>
                <w:b/>
              </w:rPr>
              <w:t>.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line="220" w:lineRule="exact"/>
              <w:ind w:left="99"/>
            </w:pPr>
            <w:r>
              <w:t>Y</w:t>
            </w:r>
            <w:r>
              <w:rPr>
                <w:spacing w:val="1"/>
              </w:rPr>
              <w:t>e</w:t>
            </w:r>
            <w:r>
              <w:rPr>
                <w:spacing w:val="2"/>
              </w:rPr>
              <w:t>s</w:t>
            </w:r>
            <w:r>
              <w:t xml:space="preserve">, </w:t>
            </w:r>
            <w:r>
              <w:rPr>
                <w:spacing w:val="-1"/>
              </w:rPr>
              <w:t>t</w:t>
            </w:r>
            <w:r>
              <w:t>he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a</w:t>
            </w:r>
            <w:r>
              <w:t>nu</w:t>
            </w:r>
            <w:r>
              <w:rPr>
                <w:spacing w:val="-3"/>
              </w:rPr>
              <w:t>s</w:t>
            </w:r>
            <w:r>
              <w:rPr>
                <w:spacing w:val="1"/>
              </w:rPr>
              <w:t>c</w:t>
            </w:r>
            <w:r>
              <w:rPr>
                <w:spacing w:val="-2"/>
              </w:rPr>
              <w:t>r</w:t>
            </w:r>
            <w:r>
              <w:t>i</w:t>
            </w:r>
            <w:r>
              <w:rPr>
                <w:spacing w:val="-1"/>
              </w:rPr>
              <w:t>p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a</w:t>
            </w:r>
            <w:r>
              <w:t>pp</w:t>
            </w:r>
            <w:r>
              <w:rPr>
                <w:spacing w:val="1"/>
              </w:rPr>
              <w:t>ea</w:t>
            </w:r>
            <w:r>
              <w:rPr>
                <w:spacing w:val="-2"/>
              </w:rPr>
              <w:t>r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1"/>
              </w:rPr>
              <w:t>c</w:t>
            </w:r>
            <w:r>
              <w:t>ien</w:t>
            </w:r>
            <w:r>
              <w:rPr>
                <w:spacing w:val="-1"/>
              </w:rPr>
              <w:t>t</w:t>
            </w:r>
            <w:r>
              <w:t>i</w:t>
            </w:r>
            <w:r>
              <w:rPr>
                <w:spacing w:val="-2"/>
              </w:rPr>
              <w:t>f</w:t>
            </w:r>
            <w:r>
              <w:t>ic</w:t>
            </w:r>
            <w:r>
              <w:rPr>
                <w:spacing w:val="1"/>
              </w:rPr>
              <w:t>a</w:t>
            </w:r>
            <w:r>
              <w:t>l</w:t>
            </w:r>
            <w:r>
              <w:rPr>
                <w:spacing w:val="-1"/>
              </w:rPr>
              <w:t>l</w:t>
            </w:r>
            <w:r>
              <w:t xml:space="preserve">y </w:t>
            </w:r>
            <w:r>
              <w:rPr>
                <w:spacing w:val="2"/>
              </w:rPr>
              <w:t>s</w:t>
            </w:r>
            <w:r>
              <w:t xml:space="preserve">ound. </w:t>
            </w:r>
            <w:r>
              <w:rPr>
                <w:spacing w:val="3"/>
              </w:rPr>
              <w:t>T</w:t>
            </w:r>
            <w:r>
              <w:rPr>
                <w:spacing w:val="-5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ob</w:t>
            </w:r>
            <w:r>
              <w:rPr>
                <w:spacing w:val="-1"/>
              </w:rPr>
              <w:t>j</w:t>
            </w:r>
            <w:r>
              <w:rPr>
                <w:spacing w:val="1"/>
              </w:rPr>
              <w:t>ec</w:t>
            </w:r>
            <w:r>
              <w:t>t</w:t>
            </w:r>
            <w:r>
              <w:rPr>
                <w:spacing w:val="-1"/>
              </w:rPr>
              <w:t>i</w:t>
            </w:r>
            <w:r>
              <w:t>v</w:t>
            </w:r>
            <w:r>
              <w:rPr>
                <w:spacing w:val="-4"/>
              </w:rPr>
              <w:t>e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a</w:t>
            </w:r>
            <w:r>
              <w:rPr>
                <w:spacing w:val="-2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c</w:t>
            </w:r>
            <w:r>
              <w:t>le</w:t>
            </w:r>
            <w:r>
              <w:rPr>
                <w:spacing w:val="1"/>
              </w:rPr>
              <w:t>a</w:t>
            </w:r>
            <w:r>
              <w:rPr>
                <w:spacing w:val="-2"/>
              </w:rPr>
              <w:t>r</w:t>
            </w:r>
            <w:r>
              <w:t>ly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s</w:t>
            </w:r>
            <w:r>
              <w:t xml:space="preserve">tated, </w:t>
            </w:r>
            <w:r>
              <w:rPr>
                <w:spacing w:val="-1"/>
              </w:rPr>
              <w:t>t</w:t>
            </w:r>
            <w:r>
              <w:rPr>
                <w:spacing w:val="-5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e</w:t>
            </w:r>
            <w:r>
              <w:t>xp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t>i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a</w:t>
            </w:r>
            <w:r>
              <w:t>l</w:t>
            </w:r>
            <w:r>
              <w:rPr>
                <w:spacing w:val="-1"/>
              </w:rPr>
              <w:t xml:space="preserve"> </w:t>
            </w:r>
            <w:r>
              <w:t>d</w:t>
            </w:r>
            <w:r>
              <w:rPr>
                <w:spacing w:val="-4"/>
              </w:rPr>
              <w:t>e</w:t>
            </w:r>
            <w:r>
              <w:rPr>
                <w:spacing w:val="2"/>
              </w:rPr>
              <w:t>s</w:t>
            </w:r>
            <w:r>
              <w:t>i</w:t>
            </w:r>
            <w:r>
              <w:rPr>
                <w:spacing w:val="-1"/>
              </w:rPr>
              <w:t>g</w:t>
            </w:r>
            <w:r>
              <w:t xml:space="preserve">n </w:t>
            </w:r>
            <w:r>
              <w:rPr>
                <w:spacing w:val="-1"/>
              </w:rPr>
              <w:t>i</w:t>
            </w:r>
            <w:r>
              <w:t>s</w:t>
            </w:r>
          </w:p>
          <w:p w:rsidR="00287F25" w:rsidRDefault="0030386F">
            <w:pPr>
              <w:ind w:left="99"/>
            </w:pPr>
            <w:r>
              <w:rPr>
                <w:spacing w:val="1"/>
              </w:rPr>
              <w:t>a</w:t>
            </w:r>
            <w:r>
              <w:t>pp</w:t>
            </w:r>
            <w:r>
              <w:rPr>
                <w:spacing w:val="-2"/>
              </w:rPr>
              <w:t>r</w:t>
            </w:r>
            <w:r>
              <w:t>op</w:t>
            </w:r>
            <w:r>
              <w:rPr>
                <w:spacing w:val="-2"/>
              </w:rPr>
              <w:t>r</w:t>
            </w:r>
            <w:r>
              <w:t xml:space="preserve">iate, </w:t>
            </w:r>
            <w:r>
              <w:rPr>
                <w:spacing w:val="1"/>
              </w:rPr>
              <w:t>a</w:t>
            </w:r>
            <w:r>
              <w:t xml:space="preserve">nd </w:t>
            </w:r>
            <w:r>
              <w:rPr>
                <w:spacing w:val="-1"/>
              </w:rPr>
              <w:t>t</w:t>
            </w:r>
            <w:r>
              <w:t>he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h</w:t>
            </w:r>
            <w:r>
              <w:t>ods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a</w:t>
            </w:r>
            <w:r>
              <w:rPr>
                <w:spacing w:val="-2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>e</w:t>
            </w:r>
            <w:r>
              <w:t>ll</w:t>
            </w:r>
            <w:r>
              <w:rPr>
                <w:spacing w:val="-1"/>
              </w:rPr>
              <w:t xml:space="preserve"> </w:t>
            </w:r>
            <w:r>
              <w:t>d</w:t>
            </w:r>
            <w:r>
              <w:rPr>
                <w:spacing w:val="-4"/>
              </w:rPr>
              <w:t>e</w:t>
            </w:r>
            <w:r>
              <w:rPr>
                <w:spacing w:val="2"/>
              </w:rPr>
              <w:t>s</w:t>
            </w:r>
            <w:r>
              <w:rPr>
                <w:spacing w:val="1"/>
              </w:rPr>
              <w:t>c</w:t>
            </w:r>
            <w:r>
              <w:rPr>
                <w:spacing w:val="-2"/>
              </w:rPr>
              <w:t>r</w:t>
            </w:r>
            <w:r>
              <w:t>i</w:t>
            </w:r>
            <w:r>
              <w:rPr>
                <w:spacing w:val="-1"/>
              </w:rPr>
              <w:t>b</w:t>
            </w:r>
            <w:r>
              <w:rPr>
                <w:spacing w:val="1"/>
              </w:rPr>
              <w:t>e</w:t>
            </w:r>
            <w:r>
              <w:t xml:space="preserve">d </w:t>
            </w:r>
            <w:r>
              <w:rPr>
                <w:spacing w:val="1"/>
              </w:rPr>
              <w:t>a</w:t>
            </w:r>
            <w:r>
              <w:t xml:space="preserve">nd 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t>p</w:t>
            </w:r>
            <w:r>
              <w:rPr>
                <w:spacing w:val="1"/>
              </w:rPr>
              <w:t>ea</w:t>
            </w:r>
            <w:r>
              <w:rPr>
                <w:spacing w:val="-6"/>
              </w:rPr>
              <w:t>t</w:t>
            </w:r>
            <w:r>
              <w:rPr>
                <w:spacing w:val="1"/>
              </w:rPr>
              <w:t>a</w:t>
            </w:r>
            <w:r>
              <w:t>b</w:t>
            </w:r>
            <w:r>
              <w:rPr>
                <w:spacing w:val="-1"/>
              </w:rPr>
              <w:t>l</w:t>
            </w:r>
            <w:r>
              <w:rPr>
                <w:spacing w:val="1"/>
              </w:rPr>
              <w:t>e</w:t>
            </w:r>
            <w:r>
              <w:t>.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A8132B">
            <w:r w:rsidRPr="00A8132B">
              <w:t>THANKS</w:t>
            </w:r>
          </w:p>
        </w:tc>
      </w:tr>
      <w:tr w:rsidR="00287F25">
        <w:trPr>
          <w:trHeight w:hRule="exact" w:val="715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line="220" w:lineRule="exact"/>
              <w:ind w:left="462" w:right="381"/>
            </w:pPr>
            <w:r>
              <w:rPr>
                <w:b/>
              </w:rPr>
              <w:t>A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re</w:t>
            </w:r>
            <w:r>
              <w:rPr>
                <w:b/>
                <w:spacing w:val="-2"/>
              </w:rPr>
              <w:t>f</w:t>
            </w:r>
            <w:r>
              <w:rPr>
                <w:b/>
                <w:spacing w:val="1"/>
              </w:rPr>
              <w:t>ere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c</w:t>
            </w:r>
            <w:r>
              <w:rPr>
                <w:b/>
                <w:spacing w:val="-4"/>
              </w:rPr>
              <w:t>e</w:t>
            </w:r>
            <w:r>
              <w:rPr>
                <w:b/>
              </w:rPr>
              <w:t>s</w:t>
            </w:r>
            <w:r>
              <w:rPr>
                <w:b/>
                <w:spacing w:val="2"/>
              </w:rPr>
              <w:t xml:space="preserve"> s</w:t>
            </w:r>
            <w:r>
              <w:rPr>
                <w:b/>
                <w:spacing w:val="-6"/>
              </w:rPr>
              <w:t>u</w:t>
            </w:r>
            <w:r>
              <w:rPr>
                <w:b/>
                <w:spacing w:val="3"/>
              </w:rPr>
              <w:t>ff</w:t>
            </w:r>
            <w:r>
              <w:rPr>
                <w:b/>
                <w:spacing w:val="-6"/>
              </w:rPr>
              <w:t>i</w:t>
            </w:r>
            <w:r>
              <w:rPr>
                <w:b/>
                <w:spacing w:val="1"/>
              </w:rPr>
              <w:t>c</w:t>
            </w:r>
            <w:r>
              <w:rPr>
                <w:b/>
              </w:rPr>
              <w:t>ie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rece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 xml:space="preserve">? 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f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you</w:t>
            </w:r>
            <w:r>
              <w:rPr>
                <w:b/>
                <w:spacing w:val="-1"/>
              </w:rPr>
              <w:t xml:space="preserve"> h</w:t>
            </w:r>
            <w:r>
              <w:rPr>
                <w:b/>
              </w:rPr>
              <w:t xml:space="preserve">ave 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gg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on</w:t>
            </w:r>
            <w:r>
              <w:rPr>
                <w:b/>
              </w:rPr>
              <w:t>s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>dd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on</w:t>
            </w:r>
            <w:r>
              <w:rPr>
                <w:b/>
              </w:rPr>
              <w:t>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re</w:t>
            </w:r>
            <w:r>
              <w:rPr>
                <w:b/>
                <w:spacing w:val="3"/>
              </w:rPr>
              <w:t>f</w:t>
            </w:r>
            <w:r>
              <w:rPr>
                <w:b/>
                <w:spacing w:val="-4"/>
              </w:rPr>
              <w:t>e</w:t>
            </w:r>
            <w:r>
              <w:rPr>
                <w:b/>
                <w:spacing w:val="1"/>
              </w:rPr>
              <w:t>re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ce</w:t>
            </w:r>
            <w:r>
              <w:rPr>
                <w:b/>
                <w:spacing w:val="2"/>
              </w:rPr>
              <w:t>s</w:t>
            </w:r>
            <w:r>
              <w:rPr>
                <w:b/>
              </w:rPr>
              <w:t xml:space="preserve">, </w:t>
            </w:r>
            <w:r>
              <w:rPr>
                <w:b/>
                <w:spacing w:val="-1"/>
              </w:rPr>
              <w:t>p</w:t>
            </w:r>
            <w:r>
              <w:rPr>
                <w:b/>
              </w:rPr>
              <w:t>le</w:t>
            </w:r>
            <w:r>
              <w:rPr>
                <w:b/>
                <w:spacing w:val="-5"/>
              </w:rPr>
              <w:t>a</w:t>
            </w:r>
            <w:r>
              <w:rPr>
                <w:b/>
                <w:spacing w:val="2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3"/>
              </w:rPr>
              <w:t>m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t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re</w:t>
            </w:r>
            <w:r>
              <w:rPr>
                <w:b/>
              </w:rPr>
              <w:t>v</w:t>
            </w: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 xml:space="preserve">w 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>r</w:t>
            </w:r>
            <w:r>
              <w:rPr>
                <w:b/>
                <w:spacing w:val="3"/>
              </w:rPr>
              <w:t>m</w:t>
            </w:r>
            <w:r>
              <w:rPr>
                <w:b/>
              </w:rPr>
              <w:t>.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line="220" w:lineRule="exact"/>
              <w:ind w:left="99" w:right="120"/>
            </w:pPr>
            <w:r>
              <w:rPr>
                <w:spacing w:val="3"/>
              </w:rPr>
              <w:t>T</w:t>
            </w:r>
            <w:r>
              <w:t>he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1"/>
              </w:rPr>
              <w:t>c</w:t>
            </w:r>
            <w:r>
              <w:rPr>
                <w:spacing w:val="-4"/>
              </w:rPr>
              <w:t>e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i</w:t>
            </w:r>
            <w:r>
              <w:t>n</w:t>
            </w:r>
            <w:r>
              <w:rPr>
                <w:spacing w:val="1"/>
              </w:rPr>
              <w:t>c</w:t>
            </w:r>
            <w:r>
              <w:t>l</w:t>
            </w:r>
            <w:r>
              <w:rPr>
                <w:spacing w:val="-1"/>
              </w:rPr>
              <w:t>u</w:t>
            </w:r>
            <w:r>
              <w:t>d</w:t>
            </w:r>
            <w:r>
              <w:rPr>
                <w:spacing w:val="1"/>
              </w:rPr>
              <w:t>e</w:t>
            </w:r>
            <w:r>
              <w:t xml:space="preserve">d </w:t>
            </w:r>
            <w:r>
              <w:rPr>
                <w:spacing w:val="-1"/>
              </w:rPr>
              <w:t>i</w:t>
            </w:r>
            <w:r>
              <w:t xml:space="preserve">n </w:t>
            </w:r>
            <w:r>
              <w:rPr>
                <w:spacing w:val="-1"/>
              </w:rPr>
              <w:t>t</w:t>
            </w:r>
            <w:r>
              <w:t>he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a</w:t>
            </w:r>
            <w:r>
              <w:t>nu</w:t>
            </w:r>
            <w:r>
              <w:rPr>
                <w:spacing w:val="-3"/>
              </w:rPr>
              <w:t>s</w:t>
            </w:r>
            <w:r>
              <w:rPr>
                <w:spacing w:val="1"/>
              </w:rPr>
              <w:t>c</w:t>
            </w:r>
            <w:r>
              <w:rPr>
                <w:spacing w:val="-2"/>
              </w:rPr>
              <w:t>r</w:t>
            </w:r>
            <w:r>
              <w:t>i</w:t>
            </w:r>
            <w:r>
              <w:rPr>
                <w:spacing w:val="-1"/>
              </w:rPr>
              <w:t>p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a</w:t>
            </w:r>
            <w:r>
              <w:rPr>
                <w:spacing w:val="-2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qu</w:t>
            </w:r>
            <w:r>
              <w:rPr>
                <w:spacing w:val="-1"/>
              </w:rPr>
              <w:t>i</w:t>
            </w:r>
            <w:r>
              <w:t>te d</w:t>
            </w:r>
            <w:r>
              <w:rPr>
                <w:spacing w:val="1"/>
              </w:rPr>
              <w:t>a</w:t>
            </w:r>
            <w:r>
              <w:t>ted. Add</w:t>
            </w:r>
            <w:r>
              <w:rPr>
                <w:spacing w:val="-6"/>
              </w:rPr>
              <w:t>i</w:t>
            </w:r>
            <w:r>
              <w:t>ng mo</w:t>
            </w:r>
            <w:r>
              <w:rPr>
                <w:spacing w:val="-2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ece</w:t>
            </w:r>
            <w:r>
              <w:t>nt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1"/>
              </w:rPr>
              <w:t>ce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fr</w:t>
            </w:r>
            <w:r>
              <w:t>om</w:t>
            </w:r>
            <w:r>
              <w:rPr>
                <w:spacing w:val="-1"/>
              </w:rPr>
              <w:t xml:space="preserve"> t</w:t>
            </w:r>
            <w:r>
              <w:t>he</w:t>
            </w:r>
            <w:r>
              <w:rPr>
                <w:spacing w:val="1"/>
              </w:rPr>
              <w:t xml:space="preserve"> </w:t>
            </w:r>
            <w:r>
              <w:t>p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</w:t>
            </w:r>
            <w:r>
              <w:t xml:space="preserve">o </w:t>
            </w:r>
            <w:r>
              <w:rPr>
                <w:spacing w:val="2"/>
              </w:rPr>
              <w:t>s</w:t>
            </w:r>
            <w:r>
              <w:rPr>
                <w:spacing w:val="1"/>
              </w:rPr>
              <w:t>e</w:t>
            </w:r>
            <w:r>
              <w:t>v</w:t>
            </w:r>
            <w:r>
              <w:rPr>
                <w:spacing w:val="1"/>
              </w:rPr>
              <w:t>e</w:t>
            </w:r>
            <w:r>
              <w:t>n y</w:t>
            </w:r>
            <w:r>
              <w:rPr>
                <w:spacing w:val="1"/>
              </w:rPr>
              <w:t>ea</w:t>
            </w:r>
            <w:r>
              <w:rPr>
                <w:spacing w:val="-7"/>
              </w:rPr>
              <w:t>r</w:t>
            </w:r>
            <w:r>
              <w:rPr>
                <w:spacing w:val="3"/>
              </w:rPr>
              <w:t>s</w:t>
            </w:r>
            <w:r>
              <w:t>—p</w:t>
            </w:r>
            <w:r>
              <w:rPr>
                <w:spacing w:val="1"/>
              </w:rPr>
              <w:t>a</w:t>
            </w:r>
            <w:r>
              <w:rPr>
                <w:spacing w:val="-2"/>
              </w:rPr>
              <w:t>r</w:t>
            </w:r>
            <w:r>
              <w:t>t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c</w:t>
            </w:r>
            <w:r>
              <w:t>u</w:t>
            </w:r>
            <w:r>
              <w:rPr>
                <w:spacing w:val="-1"/>
              </w:rPr>
              <w:t>l</w:t>
            </w:r>
            <w:r>
              <w:rPr>
                <w:spacing w:val="1"/>
              </w:rPr>
              <w:t>a</w:t>
            </w:r>
            <w:r>
              <w:rPr>
                <w:spacing w:val="-2"/>
              </w:rPr>
              <w:t>r</w:t>
            </w:r>
            <w:r>
              <w:t>ly</w:t>
            </w:r>
            <w:r>
              <w:rPr>
                <w:spacing w:val="-1"/>
              </w:rPr>
              <w:t xml:space="preserve"> </w:t>
            </w:r>
            <w:r>
              <w:t xml:space="preserve">on </w:t>
            </w:r>
            <w:r>
              <w:rPr>
                <w:spacing w:val="-1"/>
              </w:rPr>
              <w:t>l</w:t>
            </w:r>
            <w:r>
              <w:t>i</w:t>
            </w:r>
            <w:r>
              <w:rPr>
                <w:spacing w:val="-1"/>
              </w:rPr>
              <w:t>q</w:t>
            </w:r>
            <w:r>
              <w:t>u</w:t>
            </w:r>
            <w:r>
              <w:rPr>
                <w:spacing w:val="-1"/>
              </w:rPr>
              <w:t>i</w:t>
            </w:r>
            <w:r>
              <w:t>d b</w:t>
            </w:r>
            <w:r>
              <w:rPr>
                <w:spacing w:val="-1"/>
              </w:rPr>
              <w:t>i</w:t>
            </w:r>
            <w:r>
              <w:t>o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t>t</w:t>
            </w:r>
            <w:r>
              <w:rPr>
                <w:spacing w:val="-1"/>
              </w:rPr>
              <w:t>i</w:t>
            </w:r>
            <w:r>
              <w:t>l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ze</w:t>
            </w:r>
            <w:r>
              <w:rPr>
                <w:spacing w:val="-2"/>
              </w:rPr>
              <w:t>r</w:t>
            </w:r>
            <w:r>
              <w:rPr>
                <w:spacing w:val="2"/>
              </w:rPr>
              <w:t>s</w:t>
            </w:r>
            <w:r>
              <w:t xml:space="preserve">, </w:t>
            </w:r>
            <w:r>
              <w:rPr>
                <w:spacing w:val="2"/>
              </w:rPr>
              <w:t>s</w:t>
            </w:r>
            <w:r>
              <w:rPr>
                <w:spacing w:val="1"/>
              </w:rPr>
              <w:t>ea</w:t>
            </w:r>
            <w:r>
              <w:t>w</w:t>
            </w:r>
            <w:r>
              <w:rPr>
                <w:spacing w:val="1"/>
              </w:rPr>
              <w:t>ee</w:t>
            </w:r>
            <w:r>
              <w:rPr>
                <w:spacing w:val="4"/>
              </w:rPr>
              <w:t>d</w:t>
            </w:r>
            <w:r>
              <w:rPr>
                <w:spacing w:val="-2"/>
              </w:rPr>
              <w:t>-</w:t>
            </w:r>
            <w:r>
              <w:t>b</w:t>
            </w:r>
            <w:r>
              <w:rPr>
                <w:spacing w:val="1"/>
              </w:rPr>
              <w:t>a</w:t>
            </w:r>
            <w:r>
              <w:rPr>
                <w:spacing w:val="-3"/>
              </w:rPr>
              <w:t>s</w:t>
            </w:r>
            <w:r>
              <w:rPr>
                <w:spacing w:val="-4"/>
              </w:rPr>
              <w:t>e</w:t>
            </w:r>
            <w:r>
              <w:t xml:space="preserve">d </w:t>
            </w:r>
            <w:proofErr w:type="spellStart"/>
            <w:r>
              <w:t>b</w:t>
            </w:r>
            <w:r>
              <w:rPr>
                <w:spacing w:val="-1"/>
              </w:rPr>
              <w:t>i</w:t>
            </w:r>
            <w:r>
              <w:t>o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-1"/>
              </w:rPr>
              <w:t>im</w:t>
            </w:r>
            <w:r>
              <w:t>u</w:t>
            </w:r>
            <w:r>
              <w:rPr>
                <w:spacing w:val="-1"/>
              </w:rPr>
              <w:t>l</w:t>
            </w:r>
            <w:r>
              <w:rPr>
                <w:spacing w:val="1"/>
              </w:rPr>
              <w:t>a</w:t>
            </w:r>
            <w:r>
              <w:t>n</w:t>
            </w:r>
            <w:r>
              <w:rPr>
                <w:spacing w:val="-1"/>
              </w:rPr>
              <w:t>t</w:t>
            </w:r>
            <w:r>
              <w:rPr>
                <w:spacing w:val="2"/>
              </w:rPr>
              <w:t>s</w:t>
            </w:r>
            <w:proofErr w:type="spellEnd"/>
            <w:r>
              <w:t xml:space="preserve">, </w:t>
            </w:r>
            <w:r>
              <w:rPr>
                <w:spacing w:val="1"/>
              </w:rPr>
              <w:t>a</w:t>
            </w:r>
            <w:r>
              <w:t>nd mu</w:t>
            </w:r>
            <w:r>
              <w:rPr>
                <w:spacing w:val="-1"/>
              </w:rPr>
              <w:t>l</w:t>
            </w:r>
            <w:r>
              <w:t>b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rr</w:t>
            </w:r>
            <w:r>
              <w:t xml:space="preserve">y </w:t>
            </w:r>
            <w:r>
              <w:rPr>
                <w:spacing w:val="1"/>
              </w:rPr>
              <w:t>c</w:t>
            </w:r>
            <w:r>
              <w:t>u</w:t>
            </w:r>
            <w:r>
              <w:rPr>
                <w:spacing w:val="-1"/>
              </w:rPr>
              <w:t>l</w:t>
            </w:r>
            <w:r>
              <w:t>t</w:t>
            </w:r>
            <w:r>
              <w:rPr>
                <w:spacing w:val="-1"/>
              </w:rPr>
              <w:t>i</w:t>
            </w:r>
            <w:r>
              <w:t>v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1"/>
              </w:rPr>
              <w:t>i</w:t>
            </w:r>
            <w:r>
              <w:t>o</w:t>
            </w:r>
            <w:r>
              <w:rPr>
                <w:spacing w:val="2"/>
              </w:rPr>
              <w:t>n</w:t>
            </w:r>
            <w:r>
              <w:t>—wou</w:t>
            </w:r>
            <w:r>
              <w:rPr>
                <w:spacing w:val="-1"/>
              </w:rPr>
              <w:t>l</w:t>
            </w:r>
            <w:r>
              <w:t xml:space="preserve">d 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t>ng</w:t>
            </w:r>
            <w:r>
              <w:rPr>
                <w:spacing w:val="-1"/>
              </w:rPr>
              <w:t>t</w:t>
            </w:r>
            <w:r>
              <w:t>h</w:t>
            </w:r>
            <w:r>
              <w:rPr>
                <w:spacing w:val="1"/>
              </w:rPr>
              <w:t>e</w:t>
            </w:r>
            <w:r>
              <w:t xml:space="preserve">n </w:t>
            </w:r>
            <w:r>
              <w:rPr>
                <w:spacing w:val="-1"/>
              </w:rPr>
              <w:t>t</w:t>
            </w:r>
            <w:r>
              <w:t>he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a</w:t>
            </w:r>
            <w:r>
              <w:t>nu</w:t>
            </w:r>
            <w:r>
              <w:rPr>
                <w:spacing w:val="2"/>
              </w:rPr>
              <w:t>s</w:t>
            </w:r>
            <w:r>
              <w:rPr>
                <w:spacing w:val="1"/>
              </w:rPr>
              <w:t>c</w:t>
            </w:r>
            <w:r>
              <w:rPr>
                <w:spacing w:val="-2"/>
              </w:rPr>
              <w:t>r</w:t>
            </w:r>
            <w:r>
              <w:t>i</w:t>
            </w:r>
            <w:r>
              <w:rPr>
                <w:spacing w:val="-1"/>
              </w:rPr>
              <w:t>p</w:t>
            </w:r>
            <w:r>
              <w:t>t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A8132B">
            <w:r>
              <w:t>NOTED</w:t>
            </w:r>
          </w:p>
        </w:tc>
      </w:tr>
      <w:tr w:rsidR="00287F25">
        <w:trPr>
          <w:trHeight w:hRule="exact" w:val="701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line="220" w:lineRule="exact"/>
              <w:ind w:left="462" w:right="368"/>
            </w:pPr>
            <w:r>
              <w:rPr>
                <w:b/>
                <w:spacing w:val="2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</w:t>
            </w:r>
            <w:r>
              <w:rPr>
                <w:b/>
                <w:spacing w:val="-1"/>
              </w:rPr>
              <w:t>an</w:t>
            </w:r>
            <w:r>
              <w:rPr>
                <w:b/>
              </w:rPr>
              <w:t>g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ag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g</w:t>
            </w:r>
            <w:r>
              <w:rPr>
                <w:b/>
                <w:spacing w:val="-1"/>
              </w:rPr>
              <w:t>l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-1"/>
              </w:rPr>
              <w:t xml:space="preserve"> qu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>l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y of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1"/>
              </w:rPr>
              <w:t>r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 xml:space="preserve">icle 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>b</w:t>
            </w:r>
            <w:r>
              <w:rPr>
                <w:b/>
              </w:rPr>
              <w:t xml:space="preserve">le 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or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3"/>
              </w:rPr>
              <w:t>s</w:t>
            </w:r>
            <w:r>
              <w:rPr>
                <w:b/>
                <w:spacing w:val="1"/>
              </w:rPr>
              <w:t>c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>l</w:t>
            </w:r>
            <w:r>
              <w:rPr>
                <w:b/>
              </w:rPr>
              <w:t>a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ly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c</w:t>
            </w:r>
            <w:r>
              <w:rPr>
                <w:b/>
              </w:rPr>
              <w:t>o</w:t>
            </w:r>
            <w:r>
              <w:rPr>
                <w:b/>
                <w:spacing w:val="-2"/>
              </w:rPr>
              <w:t>m</w:t>
            </w:r>
            <w:r>
              <w:rPr>
                <w:b/>
                <w:spacing w:val="3"/>
              </w:rPr>
              <w:t>m</w:t>
            </w:r>
            <w:r>
              <w:rPr>
                <w:b/>
                <w:spacing w:val="-1"/>
              </w:rPr>
              <w:t>un</w:t>
            </w:r>
            <w:r>
              <w:rPr>
                <w:b/>
              </w:rPr>
              <w:t>ica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on</w:t>
            </w:r>
            <w:r>
              <w:rPr>
                <w:b/>
                <w:spacing w:val="2"/>
              </w:rPr>
              <w:t>s</w:t>
            </w:r>
            <w:r>
              <w:rPr>
                <w:b/>
              </w:rPr>
              <w:t>?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line="220" w:lineRule="exact"/>
              <w:ind w:left="99" w:right="197"/>
            </w:pP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e</w:t>
            </w:r>
            <w:r>
              <w:t xml:space="preserve">w </w:t>
            </w:r>
            <w:r>
              <w:rPr>
                <w:spacing w:val="2"/>
              </w:rPr>
              <w:t>s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1"/>
              </w:rPr>
              <w:t>c</w:t>
            </w:r>
            <w:r>
              <w:rPr>
                <w:spacing w:val="-4"/>
              </w:rPr>
              <w:t>e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n</w:t>
            </w:r>
            <w:r>
              <w:rPr>
                <w:spacing w:val="1"/>
              </w:rPr>
              <w:t>ee</w:t>
            </w:r>
            <w:r>
              <w:t xml:space="preserve">d 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c</w:t>
            </w:r>
            <w:r>
              <w:t>o</w:t>
            </w:r>
            <w:r>
              <w:rPr>
                <w:spacing w:val="-2"/>
              </w:rPr>
              <w:t>rr</w:t>
            </w:r>
            <w:r>
              <w:rPr>
                <w:spacing w:val="1"/>
              </w:rPr>
              <w:t>ec</w:t>
            </w:r>
            <w:r>
              <w:t>t</w:t>
            </w:r>
            <w:r>
              <w:rPr>
                <w:spacing w:val="-1"/>
              </w:rPr>
              <w:t>i</w:t>
            </w:r>
            <w:r>
              <w:t>ons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g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mm</w:t>
            </w:r>
            <w:r>
              <w:rPr>
                <w:spacing w:val="1"/>
              </w:rPr>
              <w:t>a</w:t>
            </w:r>
            <w:r>
              <w:t>r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a</w:t>
            </w:r>
            <w:r>
              <w:t xml:space="preserve">nd </w:t>
            </w:r>
            <w:r>
              <w:rPr>
                <w:spacing w:val="-2"/>
              </w:rPr>
              <w:t>f</w:t>
            </w:r>
            <w:r>
              <w:t>l</w:t>
            </w:r>
            <w:r>
              <w:rPr>
                <w:spacing w:val="-1"/>
              </w:rPr>
              <w:t>o</w:t>
            </w:r>
            <w:r>
              <w:t xml:space="preserve">w. A </w:t>
            </w:r>
            <w:r>
              <w:rPr>
                <w:spacing w:val="-1"/>
              </w:rPr>
              <w:t>l</w:t>
            </w:r>
            <w:r>
              <w:t>i</w:t>
            </w:r>
            <w:r>
              <w:rPr>
                <w:spacing w:val="-1"/>
              </w:rPr>
              <w:t>g</w:t>
            </w:r>
            <w:r>
              <w:t>ht</w:t>
            </w:r>
            <w:r>
              <w:rPr>
                <w:spacing w:val="-1"/>
              </w:rPr>
              <w:t xml:space="preserve"> l</w:t>
            </w:r>
            <w:r>
              <w:rPr>
                <w:spacing w:val="1"/>
              </w:rPr>
              <w:t>a</w:t>
            </w:r>
            <w:r>
              <w:t>ngu</w:t>
            </w:r>
            <w:r>
              <w:rPr>
                <w:spacing w:val="1"/>
              </w:rPr>
              <w:t>a</w:t>
            </w:r>
            <w:r>
              <w:t>ge</w:t>
            </w:r>
            <w:r>
              <w:rPr>
                <w:spacing w:val="1"/>
              </w:rPr>
              <w:t xml:space="preserve"> e</w:t>
            </w:r>
            <w:r>
              <w:t>d</w:t>
            </w:r>
            <w:r>
              <w:rPr>
                <w:spacing w:val="-1"/>
              </w:rPr>
              <w:t>i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t>wou</w:t>
            </w:r>
            <w:r>
              <w:rPr>
                <w:spacing w:val="-1"/>
              </w:rPr>
              <w:t>l</w:t>
            </w:r>
            <w:r>
              <w:t>d h</w:t>
            </w:r>
            <w:r>
              <w:rPr>
                <w:spacing w:val="1"/>
              </w:rPr>
              <w:t>e</w:t>
            </w:r>
            <w:r>
              <w:t>lp</w:t>
            </w:r>
            <w:r>
              <w:rPr>
                <w:spacing w:val="-1"/>
              </w:rPr>
              <w:t xml:space="preserve"> im</w:t>
            </w:r>
            <w:r>
              <w:t>p</w:t>
            </w:r>
            <w:r>
              <w:rPr>
                <w:spacing w:val="-2"/>
              </w:rPr>
              <w:t>r</w:t>
            </w:r>
            <w:r>
              <w:t>ove</w:t>
            </w:r>
            <w:r>
              <w:rPr>
                <w:spacing w:val="1"/>
              </w:rPr>
              <w:t xml:space="preserve"> c</w:t>
            </w:r>
            <w:r>
              <w:t>la</w:t>
            </w:r>
            <w:r>
              <w:rPr>
                <w:spacing w:val="-2"/>
              </w:rPr>
              <w:t>r</w:t>
            </w:r>
            <w:r>
              <w:t>i</w:t>
            </w:r>
            <w:r>
              <w:rPr>
                <w:spacing w:val="-1"/>
              </w:rPr>
              <w:t>t</w:t>
            </w:r>
            <w:r>
              <w:t xml:space="preserve">y </w:t>
            </w:r>
            <w:r>
              <w:rPr>
                <w:spacing w:val="1"/>
              </w:rPr>
              <w:t>a</w:t>
            </w:r>
            <w:r>
              <w:t xml:space="preserve">nd 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ea</w:t>
            </w:r>
            <w:r>
              <w:t>d</w:t>
            </w:r>
            <w:r>
              <w:rPr>
                <w:spacing w:val="1"/>
              </w:rPr>
              <w:t>a</w:t>
            </w:r>
            <w:r>
              <w:t>b</w:t>
            </w:r>
            <w:r>
              <w:rPr>
                <w:spacing w:val="-1"/>
              </w:rPr>
              <w:t>i</w:t>
            </w:r>
            <w:r>
              <w:t>l</w:t>
            </w:r>
            <w:r>
              <w:rPr>
                <w:spacing w:val="-1"/>
              </w:rPr>
              <w:t>i</w:t>
            </w:r>
            <w:r>
              <w:t>t</w:t>
            </w:r>
            <w:r>
              <w:rPr>
                <w:spacing w:val="-1"/>
              </w:rPr>
              <w:t>y</w:t>
            </w:r>
            <w:r>
              <w:t>.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7806EF">
            <w:r w:rsidRPr="007806EF">
              <w:t>NOTED</w:t>
            </w:r>
          </w:p>
        </w:tc>
      </w:tr>
      <w:tr w:rsidR="00287F25">
        <w:trPr>
          <w:trHeight w:hRule="exact" w:val="2080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line="220" w:lineRule="exact"/>
              <w:ind w:left="102"/>
            </w:pPr>
            <w:r>
              <w:rPr>
                <w:b/>
                <w:spacing w:val="-1"/>
                <w:u w:val="thick" w:color="000000"/>
              </w:rPr>
              <w:t>Op</w:t>
            </w:r>
            <w:r>
              <w:rPr>
                <w:b/>
                <w:spacing w:val="-2"/>
                <w:u w:val="thick" w:color="000000"/>
              </w:rPr>
              <w:t>t</w:t>
            </w:r>
            <w:r>
              <w:rPr>
                <w:b/>
                <w:u w:val="thick" w:color="000000"/>
              </w:rPr>
              <w:t>i</w:t>
            </w:r>
            <w:r>
              <w:rPr>
                <w:b/>
                <w:spacing w:val="-1"/>
                <w:u w:val="thick" w:color="000000"/>
              </w:rPr>
              <w:t>on</w:t>
            </w:r>
            <w:r>
              <w:rPr>
                <w:b/>
                <w:u w:val="thick" w:color="000000"/>
              </w:rPr>
              <w:t>a</w:t>
            </w:r>
            <w:r>
              <w:rPr>
                <w:b/>
                <w:spacing w:val="-1"/>
                <w:u w:val="thick" w:color="000000"/>
              </w:rPr>
              <w:t>l</w:t>
            </w:r>
            <w:r>
              <w:rPr>
                <w:b/>
                <w:u w:val="thick" w:color="000000"/>
              </w:rPr>
              <w:t>/</w:t>
            </w:r>
            <w:r>
              <w:rPr>
                <w:b/>
                <w:spacing w:val="-1"/>
                <w:u w:val="thick" w:color="000000"/>
              </w:rPr>
              <w:t>G</w:t>
            </w:r>
            <w:r>
              <w:rPr>
                <w:b/>
                <w:spacing w:val="1"/>
                <w:u w:val="thick" w:color="000000"/>
              </w:rPr>
              <w:t>e</w:t>
            </w:r>
            <w:r>
              <w:rPr>
                <w:b/>
                <w:spacing w:val="-1"/>
                <w:u w:val="thick" w:color="000000"/>
              </w:rPr>
              <w:t>n</w:t>
            </w:r>
            <w:r>
              <w:rPr>
                <w:b/>
                <w:spacing w:val="1"/>
                <w:u w:val="thick" w:color="000000"/>
              </w:rPr>
              <w:t>er</w:t>
            </w:r>
            <w:r>
              <w:rPr>
                <w:b/>
                <w:u w:val="thick" w:color="000000"/>
              </w:rPr>
              <w:t>al</w:t>
            </w:r>
            <w:r>
              <w:rPr>
                <w:b/>
              </w:rPr>
              <w:t xml:space="preserve"> </w:t>
            </w:r>
            <w:r>
              <w:rPr>
                <w:spacing w:val="1"/>
              </w:rPr>
              <w:t>c</w:t>
            </w:r>
            <w:r>
              <w:t>o</w:t>
            </w:r>
            <w:r>
              <w:rPr>
                <w:spacing w:val="-1"/>
              </w:rPr>
              <w:t>mm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1"/>
              </w:rPr>
              <w:t>t</w:t>
            </w:r>
            <w:r>
              <w:t>s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line="220" w:lineRule="exact"/>
              <w:ind w:left="99" w:right="311"/>
            </w:pPr>
            <w:r>
              <w:rPr>
                <w:spacing w:val="3"/>
              </w:rPr>
              <w:t>T</w:t>
            </w:r>
            <w:r>
              <w:t>he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a</w:t>
            </w:r>
            <w:r>
              <w:t>nu</w:t>
            </w:r>
            <w:r>
              <w:rPr>
                <w:spacing w:val="-3"/>
              </w:rPr>
              <w:t>s</w:t>
            </w:r>
            <w:r>
              <w:rPr>
                <w:spacing w:val="1"/>
              </w:rPr>
              <w:t>c</w:t>
            </w:r>
            <w:r>
              <w:rPr>
                <w:spacing w:val="-2"/>
              </w:rPr>
              <w:t>r</w:t>
            </w:r>
            <w:r>
              <w:t>i</w:t>
            </w:r>
            <w:r>
              <w:rPr>
                <w:spacing w:val="-1"/>
              </w:rPr>
              <w:t>p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>e</w:t>
            </w:r>
            <w:r>
              <w:t>ll</w:t>
            </w:r>
            <w:r>
              <w:rPr>
                <w:spacing w:val="-2"/>
              </w:rPr>
              <w:t>-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-2"/>
              </w:rPr>
              <w:t>r</w:t>
            </w:r>
            <w:r>
              <w:t>u</w:t>
            </w:r>
            <w:r>
              <w:rPr>
                <w:spacing w:val="1"/>
              </w:rPr>
              <w:t>c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t xml:space="preserve">d </w:t>
            </w:r>
            <w:r>
              <w:rPr>
                <w:spacing w:val="1"/>
              </w:rPr>
              <w:t>a</w:t>
            </w:r>
            <w:r>
              <w:t>nd p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rPr>
                <w:spacing w:val="2"/>
              </w:rPr>
              <w:t>s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1"/>
              </w:rPr>
              <w:t>t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t>le</w:t>
            </w:r>
            <w:r>
              <w:rPr>
                <w:spacing w:val="-5"/>
              </w:rPr>
              <w:t>v</w:t>
            </w:r>
            <w:r>
              <w:rPr>
                <w:spacing w:val="1"/>
              </w:rPr>
              <w:t>a</w:t>
            </w:r>
            <w:r>
              <w:t>nt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>i</w:t>
            </w:r>
            <w:r>
              <w:t>ngs</w:t>
            </w:r>
            <w:r>
              <w:rPr>
                <w:spacing w:val="2"/>
              </w:rPr>
              <w:t xml:space="preserve"> </w:t>
            </w:r>
            <w:r>
              <w:t>wi</w:t>
            </w:r>
            <w:r>
              <w:rPr>
                <w:spacing w:val="-1"/>
              </w:rPr>
              <w:t>t</w:t>
            </w:r>
            <w:r>
              <w:t>h p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ac</w:t>
            </w:r>
            <w:r>
              <w:t>t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ca</w:t>
            </w:r>
            <w:r>
              <w:t>l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a</w:t>
            </w:r>
            <w:r>
              <w:t>pp</w:t>
            </w:r>
            <w:r>
              <w:rPr>
                <w:spacing w:val="-1"/>
              </w:rPr>
              <w:t>l</w:t>
            </w:r>
            <w:r>
              <w:t>ic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1"/>
              </w:rPr>
              <w:t>i</w:t>
            </w:r>
            <w:r>
              <w:t>ons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i</w:t>
            </w:r>
            <w:r>
              <w:t>n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s</w:t>
            </w:r>
            <w:r>
              <w:t>u</w:t>
            </w:r>
            <w:r>
              <w:rPr>
                <w:spacing w:val="2"/>
              </w:rPr>
              <w:t>s</w:t>
            </w:r>
            <w:r>
              <w:t>tai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a</w:t>
            </w:r>
            <w:r>
              <w:t>b</w:t>
            </w:r>
            <w:r>
              <w:rPr>
                <w:spacing w:val="-6"/>
              </w:rPr>
              <w:t>l</w:t>
            </w:r>
            <w:r>
              <w:t xml:space="preserve">e </w:t>
            </w:r>
            <w:r>
              <w:rPr>
                <w:spacing w:val="-1"/>
              </w:rPr>
              <w:t>m</w:t>
            </w:r>
            <w:r>
              <w:t>u</w:t>
            </w:r>
            <w:r>
              <w:rPr>
                <w:spacing w:val="-1"/>
              </w:rPr>
              <w:t>l</w:t>
            </w:r>
            <w:r>
              <w:t>b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rr</w:t>
            </w:r>
            <w:r>
              <w:t xml:space="preserve">y </w:t>
            </w:r>
            <w:r>
              <w:rPr>
                <w:spacing w:val="1"/>
              </w:rPr>
              <w:t>c</w:t>
            </w:r>
            <w:r>
              <w:t>u</w:t>
            </w:r>
            <w:r>
              <w:rPr>
                <w:spacing w:val="-1"/>
              </w:rPr>
              <w:t>l</w:t>
            </w:r>
            <w:r>
              <w:t>t</w:t>
            </w:r>
            <w:r>
              <w:rPr>
                <w:spacing w:val="-1"/>
              </w:rPr>
              <w:t>i</w:t>
            </w:r>
            <w:r>
              <w:t>v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1"/>
              </w:rPr>
              <w:t>i</w:t>
            </w:r>
            <w:r>
              <w:t xml:space="preserve">on. </w:t>
            </w:r>
            <w:r>
              <w:rPr>
                <w:spacing w:val="1"/>
              </w:rPr>
              <w:t>W</w:t>
            </w:r>
            <w:r>
              <w:t>i</w:t>
            </w:r>
            <w:r>
              <w:rPr>
                <w:spacing w:val="-1"/>
              </w:rPr>
              <w:t>t</w:t>
            </w:r>
            <w:r>
              <w:t xml:space="preserve">h 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im</w:t>
            </w:r>
            <w:r>
              <w:rPr>
                <w:spacing w:val="5"/>
              </w:rPr>
              <w:t>p</w:t>
            </w:r>
            <w:r>
              <w:rPr>
                <w:spacing w:val="-2"/>
              </w:rPr>
              <w:t>r</w:t>
            </w:r>
            <w:r>
              <w:t>ov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1"/>
              </w:rPr>
              <w:t>t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i</w:t>
            </w:r>
            <w:r>
              <w:t xml:space="preserve">n </w:t>
            </w:r>
            <w:r>
              <w:rPr>
                <w:spacing w:val="-1"/>
              </w:rPr>
              <w:t>l</w:t>
            </w:r>
            <w:r>
              <w:rPr>
                <w:spacing w:val="1"/>
              </w:rPr>
              <w:t>a</w:t>
            </w:r>
            <w:r>
              <w:t>ngu</w:t>
            </w:r>
            <w:r>
              <w:rPr>
                <w:spacing w:val="1"/>
              </w:rPr>
              <w:t>a</w:t>
            </w:r>
            <w:r>
              <w:t>g</w:t>
            </w:r>
            <w:r>
              <w:rPr>
                <w:spacing w:val="1"/>
              </w:rPr>
              <w:t>e</w:t>
            </w:r>
            <w:r>
              <w:t xml:space="preserve">, </w:t>
            </w:r>
            <w:r>
              <w:rPr>
                <w:spacing w:val="-2"/>
              </w:rPr>
              <w:t>f</w:t>
            </w:r>
            <w:r>
              <w:t>o</w:t>
            </w:r>
            <w:r>
              <w:rPr>
                <w:spacing w:val="-2"/>
              </w:rPr>
              <w:t>r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1"/>
              </w:rPr>
              <w:t>t</w:t>
            </w:r>
            <w:r>
              <w:t>i</w:t>
            </w:r>
            <w:r>
              <w:rPr>
                <w:spacing w:val="-1"/>
              </w:rPr>
              <w:t>n</w:t>
            </w:r>
            <w:r>
              <w:t xml:space="preserve">g, </w:t>
            </w:r>
            <w:r>
              <w:rPr>
                <w:spacing w:val="1"/>
              </w:rPr>
              <w:t>a</w:t>
            </w:r>
            <w:r>
              <w:t xml:space="preserve">nd 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-1"/>
              </w:rPr>
              <w:t>n</w:t>
            </w:r>
            <w:r>
              <w:t xml:space="preserve">g 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-1"/>
              </w:rPr>
              <w:t>y</w:t>
            </w:r>
            <w:r>
              <w:t xml:space="preserve">le, </w:t>
            </w:r>
            <w:r>
              <w:rPr>
                <w:spacing w:val="-1"/>
              </w:rPr>
              <w:t>i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t>h</w:t>
            </w:r>
            <w:r>
              <w:rPr>
                <w:spacing w:val="1"/>
              </w:rPr>
              <w:t>a</w:t>
            </w:r>
            <w:r>
              <w:t>s</w:t>
            </w:r>
            <w:r>
              <w:rPr>
                <w:spacing w:val="2"/>
              </w:rPr>
              <w:t xml:space="preserve"> s</w:t>
            </w:r>
            <w:r>
              <w:t>t</w:t>
            </w:r>
            <w:r>
              <w:rPr>
                <w:spacing w:val="-2"/>
              </w:rPr>
              <w:t>r</w:t>
            </w:r>
            <w:r>
              <w:t>ong po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1"/>
              </w:rPr>
              <w:t>t</w:t>
            </w:r>
            <w:r>
              <w:t>ial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publ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ca</w:t>
            </w:r>
            <w:r>
              <w:t>t</w:t>
            </w:r>
            <w:r>
              <w:rPr>
                <w:spacing w:val="-1"/>
              </w:rPr>
              <w:t>i</w:t>
            </w:r>
            <w:r>
              <w:t xml:space="preserve">on. </w:t>
            </w:r>
            <w:r>
              <w:rPr>
                <w:spacing w:val="3"/>
              </w:rPr>
              <w:t>T</w:t>
            </w:r>
            <w:r>
              <w:t>he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-1"/>
              </w:rPr>
              <w:t>u</w:t>
            </w:r>
            <w:r>
              <w:t xml:space="preserve">dy </w:t>
            </w:r>
            <w:r>
              <w:rPr>
                <w:spacing w:val="-1"/>
              </w:rPr>
              <w:t>i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t</w:t>
            </w:r>
            <w:r>
              <w:t>i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e</w:t>
            </w:r>
            <w:r>
              <w:t>ly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a</w:t>
            </w:r>
            <w:r>
              <w:t xml:space="preserve">nd </w:t>
            </w:r>
            <w:r>
              <w:rPr>
                <w:spacing w:val="1"/>
              </w:rPr>
              <w:t>a</w:t>
            </w:r>
            <w:r>
              <w:t>l</w:t>
            </w:r>
            <w:r>
              <w:rPr>
                <w:spacing w:val="-1"/>
              </w:rPr>
              <w:t>i</w:t>
            </w:r>
            <w:r>
              <w:t>gns</w:t>
            </w:r>
            <w:r>
              <w:rPr>
                <w:spacing w:val="2"/>
              </w:rPr>
              <w:t xml:space="preserve"> </w:t>
            </w:r>
            <w:r>
              <w:t>wi</w:t>
            </w:r>
            <w:r>
              <w:rPr>
                <w:spacing w:val="-1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c</w:t>
            </w:r>
            <w:r>
              <w:rPr>
                <w:spacing w:val="-5"/>
              </w:rPr>
              <w:t>u</w:t>
            </w:r>
            <w:r>
              <w:rPr>
                <w:spacing w:val="-2"/>
              </w:rPr>
              <w:t>rr</w:t>
            </w:r>
            <w:r>
              <w:rPr>
                <w:spacing w:val="1"/>
              </w:rPr>
              <w:t>e</w:t>
            </w:r>
            <w:r>
              <w:t>nt</w:t>
            </w:r>
            <w:r>
              <w:rPr>
                <w:spacing w:val="-1"/>
              </w:rPr>
              <w:t xml:space="preserve"> i</w:t>
            </w:r>
            <w:r>
              <w:t>n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rPr>
                <w:spacing w:val="2"/>
              </w:rPr>
              <w:t>s</w:t>
            </w:r>
            <w:r>
              <w:t>ts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i</w:t>
            </w:r>
            <w:r>
              <w:t xml:space="preserve">n </w:t>
            </w:r>
            <w:r>
              <w:rPr>
                <w:spacing w:val="1"/>
              </w:rPr>
              <w:t>ec</w:t>
            </w:r>
            <w:r>
              <w:rPr>
                <w:spacing w:val="6"/>
              </w:rPr>
              <w:t>o</w:t>
            </w:r>
            <w:r>
              <w:rPr>
                <w:spacing w:val="-2"/>
              </w:rPr>
              <w:t>-fr</w:t>
            </w:r>
            <w:r>
              <w:t>iend</w:t>
            </w:r>
            <w:r>
              <w:rPr>
                <w:spacing w:val="-1"/>
              </w:rPr>
              <w:t>l</w:t>
            </w:r>
            <w:r>
              <w:t xml:space="preserve">y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a</w:t>
            </w:r>
            <w:r>
              <w:rPr>
                <w:spacing w:val="-2"/>
              </w:rPr>
              <w:t>r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g p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ac</w:t>
            </w:r>
            <w:r>
              <w:t>t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ce</w:t>
            </w:r>
            <w:r>
              <w:rPr>
                <w:spacing w:val="2"/>
              </w:rPr>
              <w:t>s</w:t>
            </w:r>
            <w:r>
              <w:t>. Au</w:t>
            </w:r>
            <w:r>
              <w:rPr>
                <w:spacing w:val="-1"/>
              </w:rPr>
              <w:t>t</w:t>
            </w:r>
            <w:r>
              <w:t>ho</w:t>
            </w:r>
            <w:r>
              <w:rPr>
                <w:spacing w:val="-2"/>
              </w:rPr>
              <w:t>r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n</w:t>
            </w:r>
            <w:r>
              <w:rPr>
                <w:spacing w:val="1"/>
              </w:rPr>
              <w:t>ee</w:t>
            </w:r>
            <w:r>
              <w:t xml:space="preserve">d </w:t>
            </w:r>
            <w:r>
              <w:rPr>
                <w:spacing w:val="-1"/>
              </w:rPr>
              <w:t>t</w:t>
            </w:r>
            <w:r>
              <w:t xml:space="preserve">o </w:t>
            </w:r>
            <w:r>
              <w:rPr>
                <w:spacing w:val="-2"/>
              </w:rPr>
              <w:t>f</w:t>
            </w:r>
            <w:r>
              <w:t>o</w:t>
            </w:r>
            <w:r>
              <w:rPr>
                <w:spacing w:val="-1"/>
              </w:rPr>
              <w:t>l</w:t>
            </w:r>
            <w:r>
              <w:t>l</w:t>
            </w:r>
            <w:r>
              <w:rPr>
                <w:spacing w:val="-1"/>
              </w:rPr>
              <w:t>o</w:t>
            </w:r>
            <w:r>
              <w:t xml:space="preserve">w </w:t>
            </w:r>
            <w:r>
              <w:rPr>
                <w:spacing w:val="-1"/>
              </w:rPr>
              <w:t>t</w:t>
            </w:r>
            <w:r>
              <w:t>he</w:t>
            </w:r>
            <w:r>
              <w:rPr>
                <w:spacing w:val="1"/>
              </w:rPr>
              <w:t xml:space="preserve"> </w:t>
            </w:r>
            <w:r>
              <w:t>p</w:t>
            </w:r>
            <w:r>
              <w:rPr>
                <w:spacing w:val="-2"/>
              </w:rPr>
              <w:t>r</w:t>
            </w:r>
            <w:r>
              <w:t>op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-2"/>
              </w:rPr>
              <w:t xml:space="preserve"> </w:t>
            </w:r>
            <w:r>
              <w:t>gu</w:t>
            </w:r>
            <w:r>
              <w:rPr>
                <w:spacing w:val="-1"/>
              </w:rPr>
              <w:t>i</w:t>
            </w:r>
            <w:r>
              <w:t>d</w:t>
            </w:r>
            <w:r>
              <w:rPr>
                <w:spacing w:val="1"/>
              </w:rPr>
              <w:t>e</w:t>
            </w:r>
            <w:r>
              <w:t>l</w:t>
            </w:r>
            <w:r>
              <w:rPr>
                <w:spacing w:val="-1"/>
              </w:rPr>
              <w:t>i</w:t>
            </w:r>
            <w:r>
              <w:t>n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or</w:t>
            </w:r>
            <w:r>
              <w:rPr>
                <w:spacing w:val="-2"/>
              </w:rPr>
              <w:t xml:space="preserve"> r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-1"/>
              </w:rPr>
              <w:t>y</w:t>
            </w:r>
            <w:r>
              <w:t>le.</w:t>
            </w:r>
          </w:p>
          <w:p w:rsidR="00287F25" w:rsidRDefault="0030386F">
            <w:pPr>
              <w:spacing w:line="220" w:lineRule="exact"/>
              <w:ind w:left="99" w:right="3015"/>
            </w:pPr>
            <w:r>
              <w:rPr>
                <w:spacing w:val="1"/>
              </w:rPr>
              <w:t>C</w:t>
            </w:r>
            <w:r>
              <w:t>o</w:t>
            </w:r>
            <w:r>
              <w:rPr>
                <w:spacing w:val="-2"/>
              </w:rPr>
              <w:t>rr</w:t>
            </w:r>
            <w:r>
              <w:rPr>
                <w:spacing w:val="1"/>
              </w:rPr>
              <w:t>ec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t>g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mm</w:t>
            </w:r>
            <w:r>
              <w:rPr>
                <w:spacing w:val="1"/>
              </w:rPr>
              <w:t>a</w:t>
            </w:r>
            <w:r>
              <w:rPr>
                <w:spacing w:val="-2"/>
              </w:rPr>
              <w:t>r</w:t>
            </w:r>
            <w:r>
              <w:t xml:space="preserve">, </w:t>
            </w:r>
            <w:r>
              <w:rPr>
                <w:spacing w:val="-1"/>
              </w:rPr>
              <w:t>im</w:t>
            </w:r>
            <w:r>
              <w:t>p</w:t>
            </w:r>
            <w:r>
              <w:rPr>
                <w:spacing w:val="-2"/>
              </w:rPr>
              <w:t>r</w:t>
            </w:r>
            <w:r>
              <w:t>ove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l</w:t>
            </w:r>
            <w:r>
              <w:rPr>
                <w:spacing w:val="-1"/>
              </w:rPr>
              <w:t>o</w:t>
            </w:r>
            <w:r>
              <w:t xml:space="preserve">w, </w:t>
            </w:r>
            <w:r>
              <w:rPr>
                <w:spacing w:val="1"/>
              </w:rPr>
              <w:t>a</w:t>
            </w:r>
            <w:r>
              <w:t xml:space="preserve">nd </w:t>
            </w:r>
            <w:r>
              <w:rPr>
                <w:spacing w:val="2"/>
              </w:rPr>
              <w:t>s</w:t>
            </w:r>
            <w:r>
              <w:t>p</w:t>
            </w:r>
            <w:r>
              <w:rPr>
                <w:spacing w:val="-1"/>
              </w:rPr>
              <w:t>l</w:t>
            </w:r>
            <w:r>
              <w:t>it</w:t>
            </w:r>
            <w:r>
              <w:rPr>
                <w:spacing w:val="-1"/>
              </w:rPr>
              <w:t xml:space="preserve"> l</w:t>
            </w:r>
            <w:r>
              <w:t xml:space="preserve">ong </w:t>
            </w:r>
            <w:r>
              <w:rPr>
                <w:spacing w:val="2"/>
              </w:rPr>
              <w:t>s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1"/>
              </w:rPr>
              <w:t>ce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c</w:t>
            </w:r>
            <w:r>
              <w:t>la</w:t>
            </w:r>
            <w:r>
              <w:rPr>
                <w:spacing w:val="-2"/>
              </w:rPr>
              <w:t>r</w:t>
            </w:r>
            <w:r>
              <w:t>i</w:t>
            </w:r>
            <w:r>
              <w:rPr>
                <w:spacing w:val="-1"/>
              </w:rPr>
              <w:t>t</w:t>
            </w:r>
            <w:r>
              <w:rPr>
                <w:spacing w:val="5"/>
              </w:rPr>
              <w:t>y</w:t>
            </w:r>
            <w:r>
              <w:t>. All</w:t>
            </w:r>
            <w:r>
              <w:rPr>
                <w:spacing w:val="-1"/>
              </w:rPr>
              <w:t xml:space="preserve"> t</w:t>
            </w:r>
            <w:r>
              <w:rPr>
                <w:spacing w:val="1"/>
              </w:rPr>
              <w:t>a</w:t>
            </w:r>
            <w:r>
              <w:t>b</w:t>
            </w:r>
            <w:r>
              <w:rPr>
                <w:spacing w:val="-1"/>
              </w:rPr>
              <w:t>l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3"/>
              </w:rPr>
              <w:t xml:space="preserve"> </w:t>
            </w:r>
            <w:r>
              <w:rPr>
                <w:spacing w:val="2"/>
              </w:rPr>
              <w:t>s</w:t>
            </w:r>
            <w:r>
              <w:t>hou</w:t>
            </w:r>
            <w:r>
              <w:rPr>
                <w:spacing w:val="-1"/>
              </w:rPr>
              <w:t>l</w:t>
            </w:r>
            <w:r>
              <w:t>d be</w:t>
            </w:r>
            <w:r>
              <w:rPr>
                <w:spacing w:val="2"/>
              </w:rPr>
              <w:t xml:space="preserve"> </w:t>
            </w:r>
            <w:r>
              <w:t>p</w:t>
            </w:r>
            <w:r>
              <w:rPr>
                <w:spacing w:val="-2"/>
              </w:rPr>
              <w:t>r</w:t>
            </w:r>
            <w:r>
              <w:t>op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t>ly</w:t>
            </w:r>
            <w:r>
              <w:rPr>
                <w:spacing w:val="-1"/>
              </w:rPr>
              <w:t xml:space="preserve"> </w:t>
            </w:r>
            <w:r>
              <w:t>numbe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1"/>
              </w:rPr>
              <w:t xml:space="preserve"> a</w:t>
            </w:r>
            <w:r>
              <w:t xml:space="preserve">nd 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1"/>
              </w:rPr>
              <w:t>ce</w:t>
            </w:r>
            <w:r>
              <w:t xml:space="preserve">d </w:t>
            </w:r>
            <w:r>
              <w:rPr>
                <w:spacing w:val="-1"/>
              </w:rPr>
              <w:t>i</w:t>
            </w:r>
            <w:r>
              <w:t xml:space="preserve">n </w:t>
            </w:r>
            <w:r>
              <w:rPr>
                <w:spacing w:val="-1"/>
              </w:rPr>
              <w:t>t</w:t>
            </w:r>
            <w:r>
              <w:t>he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</w:t>
            </w:r>
            <w:r>
              <w:rPr>
                <w:spacing w:val="-4"/>
              </w:rPr>
              <w:t>e</w:t>
            </w:r>
            <w:r>
              <w:t>x</w:t>
            </w:r>
            <w:r>
              <w:rPr>
                <w:spacing w:val="-1"/>
              </w:rPr>
              <w:t>t</w:t>
            </w:r>
            <w:r>
              <w:t>.</w:t>
            </w:r>
          </w:p>
          <w:p w:rsidR="00287F25" w:rsidRDefault="0030386F">
            <w:pPr>
              <w:spacing w:line="220" w:lineRule="exact"/>
              <w:ind w:left="99" w:right="6838"/>
            </w:pPr>
            <w:r>
              <w:t xml:space="preserve">No </w:t>
            </w:r>
            <w:r>
              <w:rPr>
                <w:spacing w:val="1"/>
              </w:rPr>
              <w:t>ac</w:t>
            </w:r>
            <w:r>
              <w:t>knowl</w:t>
            </w:r>
            <w:r>
              <w:rPr>
                <w:spacing w:val="1"/>
              </w:rPr>
              <w:t>e</w:t>
            </w:r>
            <w:r>
              <w:t>dg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6"/>
              </w:rPr>
              <w:t>t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g</w:t>
            </w:r>
            <w:r>
              <w:rPr>
                <w:spacing w:val="-1"/>
              </w:rPr>
              <w:t>i</w:t>
            </w:r>
            <w:r>
              <w:t>v</w:t>
            </w:r>
            <w:r>
              <w:rPr>
                <w:spacing w:val="1"/>
              </w:rPr>
              <w:t>e</w:t>
            </w:r>
            <w:r>
              <w:t xml:space="preserve">n. </w:t>
            </w:r>
            <w:r>
              <w:rPr>
                <w:spacing w:val="3"/>
              </w:rPr>
              <w:t>T</w:t>
            </w:r>
            <w:r>
              <w:t>oo many K</w:t>
            </w:r>
            <w:r>
              <w:rPr>
                <w:spacing w:val="1"/>
              </w:rPr>
              <w:t>e</w:t>
            </w:r>
            <w:r>
              <w:t>ywo</w:t>
            </w:r>
            <w:r>
              <w:rPr>
                <w:spacing w:val="-2"/>
              </w:rPr>
              <w:t>r</w:t>
            </w:r>
            <w:r>
              <w:t>d</w:t>
            </w:r>
            <w:r>
              <w:rPr>
                <w:spacing w:val="2"/>
              </w:rPr>
              <w:t>s</w:t>
            </w:r>
            <w:r>
              <w:t>.</w:t>
            </w:r>
          </w:p>
          <w:p w:rsidR="00287F25" w:rsidRDefault="0030386F">
            <w:pPr>
              <w:spacing w:line="220" w:lineRule="exact"/>
              <w:ind w:left="99"/>
            </w:pPr>
            <w:r>
              <w:t>D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 xml:space="preserve"> a</w:t>
            </w:r>
            <w:r>
              <w:t>ll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a</w:t>
            </w:r>
            <w:r>
              <w:t>bb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t>v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1"/>
              </w:rPr>
              <w:t>i</w:t>
            </w:r>
            <w:r>
              <w:t>ons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2"/>
              </w:rPr>
              <w:t>r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t>u</w:t>
            </w:r>
            <w:r>
              <w:rPr>
                <w:spacing w:val="2"/>
              </w:rPr>
              <w:t>s</w:t>
            </w:r>
            <w:r>
              <w:rPr>
                <w:spacing w:val="4"/>
              </w:rPr>
              <w:t>e</w:t>
            </w:r>
            <w:r>
              <w:t>.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7806EF">
            <w:r w:rsidRPr="007806EF">
              <w:t>NOTED</w:t>
            </w:r>
            <w:bookmarkStart w:id="0" w:name="_GoBack"/>
            <w:bookmarkEnd w:id="0"/>
          </w:p>
        </w:tc>
      </w:tr>
    </w:tbl>
    <w:p w:rsidR="00287F25" w:rsidRDefault="00287F25">
      <w:pPr>
        <w:spacing w:before="9" w:line="140" w:lineRule="exact"/>
        <w:rPr>
          <w:sz w:val="14"/>
          <w:szCs w:val="14"/>
        </w:rPr>
      </w:pPr>
    </w:p>
    <w:p w:rsidR="00287F25" w:rsidRDefault="00287F25">
      <w:pPr>
        <w:spacing w:line="200" w:lineRule="exact"/>
      </w:pPr>
    </w:p>
    <w:p w:rsidR="00287F25" w:rsidRDefault="00287F25">
      <w:pPr>
        <w:spacing w:line="200" w:lineRule="exact"/>
      </w:pPr>
    </w:p>
    <w:p w:rsidR="00287F25" w:rsidRDefault="00287F25">
      <w:pPr>
        <w:spacing w:line="200" w:lineRule="exact"/>
      </w:pPr>
    </w:p>
    <w:p w:rsidR="00287F25" w:rsidRDefault="00287F25">
      <w:pPr>
        <w:spacing w:line="200" w:lineRule="exact"/>
      </w:pPr>
    </w:p>
    <w:p w:rsidR="00287F25" w:rsidRDefault="00287F25">
      <w:pPr>
        <w:spacing w:line="200" w:lineRule="exact"/>
      </w:pPr>
    </w:p>
    <w:p w:rsidR="00287F25" w:rsidRDefault="00287F25">
      <w:pPr>
        <w:spacing w:line="200" w:lineRule="exact"/>
      </w:pPr>
    </w:p>
    <w:p w:rsidR="00287F25" w:rsidRDefault="00287F25">
      <w:pPr>
        <w:spacing w:line="200" w:lineRule="exact"/>
      </w:pPr>
    </w:p>
    <w:p w:rsidR="00287F25" w:rsidRDefault="00287F25">
      <w:pPr>
        <w:spacing w:line="200" w:lineRule="exact"/>
      </w:pPr>
    </w:p>
    <w:p w:rsidR="00287F25" w:rsidRDefault="00287F25">
      <w:pPr>
        <w:spacing w:line="200" w:lineRule="exact"/>
      </w:pPr>
    </w:p>
    <w:p w:rsidR="00287F25" w:rsidRDefault="00287F25">
      <w:pPr>
        <w:spacing w:line="200" w:lineRule="exact"/>
      </w:pPr>
    </w:p>
    <w:p w:rsidR="00287F25" w:rsidRDefault="00287F25">
      <w:pPr>
        <w:spacing w:line="200" w:lineRule="exact"/>
      </w:pPr>
    </w:p>
    <w:p w:rsidR="00287F25" w:rsidRDefault="00287F25">
      <w:pPr>
        <w:spacing w:line="200" w:lineRule="exact"/>
      </w:pPr>
    </w:p>
    <w:p w:rsidR="00287F25" w:rsidRDefault="00287F25">
      <w:pPr>
        <w:spacing w:line="200" w:lineRule="exact"/>
      </w:pPr>
    </w:p>
    <w:p w:rsidR="00287F25" w:rsidRDefault="00287F25">
      <w:pPr>
        <w:spacing w:line="200" w:lineRule="exact"/>
      </w:pPr>
    </w:p>
    <w:p w:rsidR="00287F25" w:rsidRDefault="0030386F">
      <w:pPr>
        <w:spacing w:before="34"/>
        <w:ind w:left="221"/>
        <w:sectPr w:rsidR="00287F25">
          <w:pgSz w:w="23820" w:h="16840" w:orient="landscape"/>
          <w:pgMar w:top="1540" w:right="1220" w:bottom="280" w:left="1220" w:header="1306" w:footer="679" w:gutter="0"/>
          <w:cols w:space="720"/>
        </w:sectPr>
      </w:pPr>
      <w:r>
        <w:pict>
          <v:group id="_x0000_s1042" style="position:absolute;left:0;text-align:left;margin-left:71.5pt;margin-top:1.3pt;width:41.6pt;height:12.5pt;z-index:-251660288;mso-position-horizontal-relative:page" coordorigin="1430,26" coordsize="832,250">
            <v:shape id="_x0000_s1044" style="position:absolute;left:1441;top:36;width:810;height:230" coordorigin="1441,36" coordsize="810,230" path="m1441,266r810,l2251,36r-810,l1441,266xe" fillcolor="yellow" stroked="f">
              <v:path arrowok="t"/>
            </v:shape>
            <v:shape id="_x0000_s1043" style="position:absolute;left:1441;top:251;width:810;height:0" coordorigin="1441,251" coordsize="810,0" path="m1441,251r810,e" filled="f" strokeweight="1.1pt">
              <v:path arrowok="t"/>
            </v:shape>
            <w10:wrap anchorx="page"/>
          </v:group>
        </w:pict>
      </w:r>
      <w:r>
        <w:pict>
          <v:group id="_x0000_s1040" style="position:absolute;left:0;text-align:left;margin-left:65.8pt;margin-top:25.05pt;width:1058.45pt;height:0;z-index:-251659264;mso-position-horizontal-relative:page" coordorigin="1316,501" coordsize="21169,0">
            <v:shape id="_x0000_s1041" style="position:absolute;left:1316;top:501;width:21169;height:0" coordorigin="1316,501" coordsize="21169,0" path="m1316,501r21169,e" filled="f" strokeweight=".6pt">
              <v:path arrowok="t"/>
            </v:shape>
            <w10:wrap anchorx="page"/>
          </v:group>
        </w:pict>
      </w:r>
      <w:r>
        <w:rPr>
          <w:b/>
          <w:spacing w:val="-2"/>
        </w:rPr>
        <w:t>P</w:t>
      </w:r>
      <w:r>
        <w:rPr>
          <w:b/>
        </w:rPr>
        <w:t xml:space="preserve">ART </w:t>
      </w:r>
      <w:r>
        <w:rPr>
          <w:b/>
          <w:spacing w:val="1"/>
        </w:rPr>
        <w:t xml:space="preserve"> </w:t>
      </w:r>
      <w:r>
        <w:rPr>
          <w:b/>
        </w:rPr>
        <w:t>2:</w:t>
      </w:r>
    </w:p>
    <w:p w:rsidR="00287F25" w:rsidRDefault="00287F25">
      <w:pPr>
        <w:spacing w:before="18" w:line="260" w:lineRule="exact"/>
        <w:rPr>
          <w:sz w:val="26"/>
          <w:szCs w:val="26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6"/>
        <w:gridCol w:w="8642"/>
        <w:gridCol w:w="5676"/>
      </w:tblGrid>
      <w:tr w:rsidR="00287F25">
        <w:trPr>
          <w:trHeight w:hRule="exact" w:val="945"/>
        </w:trPr>
        <w:tc>
          <w:tcPr>
            <w:tcW w:w="6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287F25"/>
        </w:tc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line="220" w:lineRule="exact"/>
              <w:ind w:left="99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v</w:t>
            </w: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w</w:t>
            </w:r>
            <w:r>
              <w:rPr>
                <w:b/>
                <w:spacing w:val="1"/>
              </w:rPr>
              <w:t>er</w:t>
            </w:r>
            <w:r>
              <w:rPr>
                <w:b/>
                <w:spacing w:val="-2"/>
              </w:rPr>
              <w:t>’</w:t>
            </w:r>
            <w:r>
              <w:rPr>
                <w:b/>
              </w:rPr>
              <w:t>s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1"/>
              </w:rPr>
              <w:t>c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m</w:t>
            </w:r>
            <w:r>
              <w:rPr>
                <w:b/>
                <w:spacing w:val="3"/>
              </w:rPr>
              <w:t>m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t</w:t>
            </w:r>
          </w:p>
        </w:tc>
        <w:tc>
          <w:tcPr>
            <w:tcW w:w="5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line="220" w:lineRule="exact"/>
              <w:ind w:left="-1"/>
            </w:pPr>
            <w:r>
              <w:rPr>
                <w:b/>
              </w:rPr>
              <w:t>A</w:t>
            </w:r>
            <w:r>
              <w:rPr>
                <w:b/>
                <w:spacing w:val="-1"/>
              </w:rPr>
              <w:t>u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o</w:t>
            </w:r>
            <w:r>
              <w:rPr>
                <w:b/>
                <w:spacing w:val="6"/>
              </w:rPr>
              <w:t>r</w:t>
            </w:r>
            <w:r>
              <w:rPr>
                <w:b/>
                <w:spacing w:val="-7"/>
              </w:rPr>
              <w:t>’</w:t>
            </w:r>
            <w:r>
              <w:rPr>
                <w:b/>
              </w:rPr>
              <w:t>s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F</w:t>
            </w:r>
            <w:r>
              <w:rPr>
                <w:b/>
                <w:spacing w:val="1"/>
              </w:rPr>
              <w:t>ee</w:t>
            </w:r>
            <w:r>
              <w:rPr>
                <w:b/>
                <w:spacing w:val="-1"/>
              </w:rPr>
              <w:t>db</w:t>
            </w:r>
            <w:r>
              <w:rPr>
                <w:b/>
              </w:rPr>
              <w:t>a</w:t>
            </w:r>
            <w:r>
              <w:rPr>
                <w:b/>
                <w:spacing w:val="1"/>
              </w:rPr>
              <w:t>c</w:t>
            </w:r>
            <w:r>
              <w:rPr>
                <w:b/>
              </w:rPr>
              <w:t>k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2"/>
              </w:rPr>
              <w:t>(I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a</w:t>
            </w:r>
            <w:r>
              <w:t>nd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1"/>
              </w:rPr>
              <w:t>o</w:t>
            </w:r>
            <w:r>
              <w:rPr>
                <w:spacing w:val="-2"/>
              </w:rPr>
              <w:t>r</w:t>
            </w:r>
            <w:r>
              <w:t xml:space="preserve">y </w:t>
            </w:r>
            <w:r>
              <w:rPr>
                <w:spacing w:val="-1"/>
              </w:rPr>
              <w:t>t</w:t>
            </w:r>
            <w:r>
              <w:t>h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a</w:t>
            </w:r>
            <w:r>
              <w:t>u</w:t>
            </w:r>
            <w:r>
              <w:rPr>
                <w:spacing w:val="-1"/>
              </w:rPr>
              <w:t>t</w:t>
            </w:r>
            <w:r>
              <w:t>ho</w:t>
            </w:r>
            <w:r>
              <w:rPr>
                <w:spacing w:val="-2"/>
              </w:rPr>
              <w:t>r</w:t>
            </w:r>
            <w:r>
              <w:t>s</w:t>
            </w:r>
            <w:r>
              <w:rPr>
                <w:spacing w:val="2"/>
              </w:rPr>
              <w:t xml:space="preserve"> s</w:t>
            </w:r>
            <w:r>
              <w:t>hou</w:t>
            </w:r>
            <w:r>
              <w:rPr>
                <w:spacing w:val="-1"/>
              </w:rPr>
              <w:t>l</w:t>
            </w:r>
            <w:r>
              <w:t>d w</w:t>
            </w:r>
            <w:r>
              <w:rPr>
                <w:spacing w:val="-2"/>
              </w:rPr>
              <w:t>r</w:t>
            </w:r>
            <w:r>
              <w:t>i</w:t>
            </w:r>
            <w:r>
              <w:rPr>
                <w:spacing w:val="-1"/>
              </w:rPr>
              <w:t>t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h</w:t>
            </w:r>
            <w:r>
              <w:rPr>
                <w:spacing w:val="-1"/>
              </w:rPr>
              <w:t>i</w:t>
            </w:r>
            <w:r>
              <w:rPr>
                <w:spacing w:val="2"/>
              </w:rPr>
              <w:t>s</w:t>
            </w:r>
            <w:r>
              <w:t>/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e</w:t>
            </w:r>
            <w:r>
              <w:t>r</w:t>
            </w:r>
          </w:p>
          <w:p w:rsidR="00287F25" w:rsidRDefault="0030386F">
            <w:pPr>
              <w:spacing w:before="20"/>
              <w:ind w:left="-1"/>
            </w:pPr>
            <w:r>
              <w:rPr>
                <w:spacing w:val="-2"/>
              </w:rPr>
              <w:t>f</w:t>
            </w:r>
            <w:r>
              <w:rPr>
                <w:spacing w:val="1"/>
              </w:rPr>
              <w:t>ee</w:t>
            </w:r>
            <w:r>
              <w:t>db</w:t>
            </w:r>
            <w:r>
              <w:rPr>
                <w:spacing w:val="1"/>
              </w:rPr>
              <w:t>ac</w:t>
            </w:r>
            <w:r>
              <w:t>k h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e</w:t>
            </w:r>
            <w:r>
              <w:t>)</w:t>
            </w:r>
          </w:p>
        </w:tc>
      </w:tr>
      <w:tr w:rsidR="00287F25">
        <w:trPr>
          <w:trHeight w:hRule="exact" w:val="930"/>
        </w:trPr>
        <w:tc>
          <w:tcPr>
            <w:tcW w:w="6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287F25">
            <w:pPr>
              <w:spacing w:before="7" w:line="220" w:lineRule="exact"/>
              <w:rPr>
                <w:sz w:val="22"/>
                <w:szCs w:val="22"/>
              </w:rPr>
            </w:pPr>
          </w:p>
          <w:p w:rsidR="00287F25" w:rsidRDefault="0030386F">
            <w:pPr>
              <w:ind w:left="104"/>
            </w:pPr>
            <w:r>
              <w:rPr>
                <w:b/>
              </w:rPr>
              <w:t>A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  <w:spacing w:val="1"/>
              </w:rPr>
              <w:t>er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e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ical</w:t>
            </w:r>
            <w:r>
              <w:rPr>
                <w:b/>
                <w:spacing w:val="-1"/>
              </w:rPr>
              <w:t xml:space="preserve"> i</w:t>
            </w:r>
            <w:r>
              <w:rPr>
                <w:b/>
                <w:spacing w:val="2"/>
              </w:rPr>
              <w:t>ss</w:t>
            </w:r>
            <w:r>
              <w:rPr>
                <w:b/>
                <w:spacing w:val="-1"/>
              </w:rPr>
              <w:t>u</w:t>
            </w:r>
            <w:r>
              <w:rPr>
                <w:b/>
                <w:spacing w:val="-4"/>
              </w:rPr>
              <w:t>e</w:t>
            </w:r>
            <w:r>
              <w:rPr>
                <w:b/>
              </w:rPr>
              <w:t>s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is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3"/>
              </w:rPr>
              <w:t>m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>nu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1"/>
              </w:rPr>
              <w:t>cr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pt</w:t>
            </w:r>
            <w:r>
              <w:rPr>
                <w:b/>
              </w:rPr>
              <w:t>?</w:t>
            </w:r>
          </w:p>
        </w:tc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287F25">
            <w:pPr>
              <w:spacing w:before="2" w:line="100" w:lineRule="exact"/>
              <w:rPr>
                <w:sz w:val="11"/>
                <w:szCs w:val="11"/>
              </w:rPr>
            </w:pPr>
          </w:p>
          <w:p w:rsidR="00287F25" w:rsidRDefault="0030386F">
            <w:pPr>
              <w:ind w:left="99"/>
            </w:pPr>
            <w:r>
              <w:rPr>
                <w:i/>
                <w:spacing w:val="-2"/>
                <w:u w:val="single" w:color="000000"/>
              </w:rPr>
              <w:t>(I</w:t>
            </w:r>
            <w:r>
              <w:rPr>
                <w:i/>
                <w:u w:val="single" w:color="000000"/>
              </w:rPr>
              <w:t>f</w:t>
            </w:r>
            <w:r>
              <w:rPr>
                <w:i/>
                <w:spacing w:val="-1"/>
                <w:u w:val="single" w:color="000000"/>
              </w:rPr>
              <w:t xml:space="preserve"> </w:t>
            </w:r>
            <w:r>
              <w:rPr>
                <w:i/>
                <w:spacing w:val="1"/>
                <w:u w:val="single" w:color="000000"/>
              </w:rPr>
              <w:t>ye</w:t>
            </w:r>
            <w:r>
              <w:rPr>
                <w:i/>
                <w:spacing w:val="2"/>
                <w:u w:val="single" w:color="000000"/>
              </w:rPr>
              <w:t>s</w:t>
            </w:r>
            <w:r>
              <w:rPr>
                <w:i/>
                <w:u w:val="single" w:color="000000"/>
              </w:rPr>
              <w:t xml:space="preserve">, </w:t>
            </w:r>
            <w:proofErr w:type="gramStart"/>
            <w:r>
              <w:rPr>
                <w:i/>
                <w:spacing w:val="1"/>
                <w:u w:val="single" w:color="000000"/>
              </w:rPr>
              <w:t>K</w:t>
            </w:r>
            <w:r>
              <w:rPr>
                <w:i/>
                <w:u w:val="single" w:color="000000"/>
              </w:rPr>
              <w:t>i</w:t>
            </w:r>
            <w:r>
              <w:rPr>
                <w:i/>
                <w:spacing w:val="-1"/>
                <w:u w:val="single" w:color="000000"/>
              </w:rPr>
              <w:t>n</w:t>
            </w:r>
            <w:r>
              <w:rPr>
                <w:i/>
                <w:u w:val="single" w:color="000000"/>
              </w:rPr>
              <w:t>d</w:t>
            </w:r>
            <w:r>
              <w:rPr>
                <w:i/>
                <w:spacing w:val="-1"/>
                <w:u w:val="single" w:color="000000"/>
              </w:rPr>
              <w:t>l</w:t>
            </w:r>
            <w:r>
              <w:rPr>
                <w:i/>
                <w:u w:val="single" w:color="000000"/>
              </w:rPr>
              <w:t>y</w:t>
            </w:r>
            <w:proofErr w:type="gramEnd"/>
            <w:r>
              <w:rPr>
                <w:i/>
                <w:spacing w:val="1"/>
                <w:u w:val="single" w:color="000000"/>
              </w:rPr>
              <w:t xml:space="preserve"> </w:t>
            </w:r>
            <w:r>
              <w:rPr>
                <w:i/>
                <w:u w:val="single" w:color="000000"/>
              </w:rPr>
              <w:t>p</w:t>
            </w:r>
            <w:r>
              <w:rPr>
                <w:i/>
                <w:spacing w:val="-1"/>
                <w:u w:val="single" w:color="000000"/>
              </w:rPr>
              <w:t>l</w:t>
            </w:r>
            <w:r>
              <w:rPr>
                <w:i/>
                <w:spacing w:val="1"/>
                <w:u w:val="single" w:color="000000"/>
              </w:rPr>
              <w:t>e</w:t>
            </w:r>
            <w:r>
              <w:rPr>
                <w:i/>
                <w:u w:val="single" w:color="000000"/>
              </w:rPr>
              <w:t>a</w:t>
            </w:r>
            <w:r>
              <w:rPr>
                <w:i/>
                <w:spacing w:val="2"/>
                <w:u w:val="single" w:color="000000"/>
              </w:rPr>
              <w:t>s</w:t>
            </w:r>
            <w:r>
              <w:rPr>
                <w:i/>
                <w:u w:val="single" w:color="000000"/>
              </w:rPr>
              <w:t>e</w:t>
            </w:r>
            <w:r>
              <w:rPr>
                <w:i/>
                <w:spacing w:val="-4"/>
                <w:u w:val="single" w:color="000000"/>
              </w:rPr>
              <w:t xml:space="preserve"> </w:t>
            </w:r>
            <w:r>
              <w:rPr>
                <w:i/>
                <w:spacing w:val="1"/>
                <w:u w:val="single" w:color="000000"/>
              </w:rPr>
              <w:t>w</w:t>
            </w:r>
            <w:r>
              <w:rPr>
                <w:i/>
                <w:spacing w:val="2"/>
                <w:u w:val="single" w:color="000000"/>
              </w:rPr>
              <w:t>r</w:t>
            </w:r>
            <w:r>
              <w:rPr>
                <w:i/>
                <w:u w:val="single" w:color="000000"/>
              </w:rPr>
              <w:t>i</w:t>
            </w:r>
            <w:r>
              <w:rPr>
                <w:i/>
                <w:spacing w:val="-1"/>
                <w:u w:val="single" w:color="000000"/>
              </w:rPr>
              <w:t>t</w:t>
            </w:r>
            <w:r>
              <w:rPr>
                <w:i/>
                <w:u w:val="single" w:color="000000"/>
              </w:rPr>
              <w:t>e</w:t>
            </w:r>
            <w:r>
              <w:rPr>
                <w:i/>
                <w:spacing w:val="1"/>
                <w:u w:val="single" w:color="000000"/>
              </w:rPr>
              <w:t xml:space="preserve"> </w:t>
            </w:r>
            <w:r>
              <w:rPr>
                <w:i/>
                <w:u w:val="single" w:color="000000"/>
              </w:rPr>
              <w:t>do</w:t>
            </w:r>
            <w:r>
              <w:rPr>
                <w:i/>
                <w:spacing w:val="1"/>
                <w:u w:val="single" w:color="000000"/>
              </w:rPr>
              <w:t>w</w:t>
            </w:r>
            <w:r>
              <w:rPr>
                <w:i/>
                <w:u w:val="single" w:color="000000"/>
              </w:rPr>
              <w:t xml:space="preserve">n </w:t>
            </w:r>
            <w:r>
              <w:rPr>
                <w:i/>
                <w:spacing w:val="-1"/>
                <w:u w:val="single" w:color="000000"/>
              </w:rPr>
              <w:t>t</w:t>
            </w:r>
            <w:r>
              <w:rPr>
                <w:i/>
                <w:spacing w:val="-5"/>
                <w:u w:val="single" w:color="000000"/>
              </w:rPr>
              <w:t>h</w:t>
            </w:r>
            <w:r>
              <w:rPr>
                <w:i/>
                <w:u w:val="single" w:color="000000"/>
              </w:rPr>
              <w:t>e</w:t>
            </w:r>
            <w:r>
              <w:rPr>
                <w:i/>
                <w:spacing w:val="1"/>
                <w:u w:val="single" w:color="000000"/>
              </w:rPr>
              <w:t xml:space="preserve"> e</w:t>
            </w:r>
            <w:r>
              <w:rPr>
                <w:i/>
                <w:u w:val="single" w:color="000000"/>
              </w:rPr>
              <w:t>t</w:t>
            </w:r>
            <w:r>
              <w:rPr>
                <w:i/>
                <w:spacing w:val="-1"/>
                <w:u w:val="single" w:color="000000"/>
              </w:rPr>
              <w:t>h</w:t>
            </w:r>
            <w:r>
              <w:rPr>
                <w:i/>
                <w:u w:val="single" w:color="000000"/>
              </w:rPr>
              <w:t>ical</w:t>
            </w:r>
            <w:r>
              <w:rPr>
                <w:i/>
                <w:spacing w:val="-1"/>
                <w:u w:val="single" w:color="000000"/>
              </w:rPr>
              <w:t xml:space="preserve"> i</w:t>
            </w:r>
            <w:r>
              <w:rPr>
                <w:i/>
                <w:spacing w:val="2"/>
                <w:u w:val="single" w:color="000000"/>
              </w:rPr>
              <w:t>ss</w:t>
            </w:r>
            <w:r>
              <w:rPr>
                <w:i/>
                <w:spacing w:val="-5"/>
                <w:u w:val="single" w:color="000000"/>
              </w:rPr>
              <w:t>u</w:t>
            </w:r>
            <w:r>
              <w:rPr>
                <w:i/>
                <w:spacing w:val="1"/>
                <w:u w:val="single" w:color="000000"/>
              </w:rPr>
              <w:t>e</w:t>
            </w:r>
            <w:r>
              <w:rPr>
                <w:i/>
                <w:u w:val="single" w:color="000000"/>
              </w:rPr>
              <w:t>s</w:t>
            </w:r>
            <w:r>
              <w:rPr>
                <w:i/>
                <w:spacing w:val="2"/>
                <w:u w:val="single" w:color="000000"/>
              </w:rPr>
              <w:t xml:space="preserve"> </w:t>
            </w:r>
            <w:r>
              <w:rPr>
                <w:i/>
                <w:u w:val="single" w:color="000000"/>
              </w:rPr>
              <w:t>h</w:t>
            </w:r>
            <w:r>
              <w:rPr>
                <w:i/>
                <w:spacing w:val="-4"/>
                <w:u w:val="single" w:color="000000"/>
              </w:rPr>
              <w:t>e</w:t>
            </w:r>
            <w:r>
              <w:rPr>
                <w:i/>
                <w:spacing w:val="2"/>
                <w:u w:val="single" w:color="000000"/>
              </w:rPr>
              <w:t>r</w:t>
            </w:r>
            <w:r>
              <w:rPr>
                <w:i/>
                <w:u w:val="single" w:color="000000"/>
              </w:rPr>
              <w:t>e</w:t>
            </w:r>
            <w:r>
              <w:rPr>
                <w:i/>
                <w:spacing w:val="1"/>
                <w:u w:val="single" w:color="000000"/>
              </w:rPr>
              <w:t xml:space="preserve"> </w:t>
            </w:r>
            <w:r>
              <w:rPr>
                <w:i/>
                <w:spacing w:val="-1"/>
                <w:u w:val="single" w:color="000000"/>
              </w:rPr>
              <w:t>i</w:t>
            </w:r>
            <w:r>
              <w:rPr>
                <w:i/>
                <w:u w:val="single" w:color="000000"/>
              </w:rPr>
              <w:t>n</w:t>
            </w:r>
            <w:r>
              <w:rPr>
                <w:i/>
                <w:spacing w:val="5"/>
                <w:u w:val="single" w:color="000000"/>
              </w:rPr>
              <w:t xml:space="preserve"> </w:t>
            </w:r>
            <w:r>
              <w:rPr>
                <w:i/>
                <w:u w:val="single" w:color="000000"/>
              </w:rPr>
              <w:t>d</w:t>
            </w:r>
            <w:r>
              <w:rPr>
                <w:i/>
                <w:spacing w:val="1"/>
                <w:u w:val="single" w:color="000000"/>
              </w:rPr>
              <w:t>e</w:t>
            </w:r>
            <w:r>
              <w:rPr>
                <w:i/>
                <w:u w:val="single" w:color="000000"/>
              </w:rPr>
              <w:t>t</w:t>
            </w:r>
            <w:r>
              <w:rPr>
                <w:i/>
                <w:spacing w:val="-1"/>
                <w:u w:val="single" w:color="000000"/>
              </w:rPr>
              <w:t>a</w:t>
            </w:r>
            <w:r>
              <w:rPr>
                <w:i/>
                <w:spacing w:val="-6"/>
                <w:u w:val="single" w:color="000000"/>
              </w:rPr>
              <w:t>i</w:t>
            </w:r>
            <w:r>
              <w:rPr>
                <w:i/>
                <w:u w:val="single" w:color="000000"/>
              </w:rPr>
              <w:t>l)</w:t>
            </w:r>
          </w:p>
          <w:p w:rsidR="00287F25" w:rsidRDefault="00287F25">
            <w:pPr>
              <w:spacing w:before="10" w:line="220" w:lineRule="exact"/>
              <w:rPr>
                <w:sz w:val="22"/>
                <w:szCs w:val="22"/>
              </w:rPr>
            </w:pPr>
          </w:p>
          <w:p w:rsidR="00287F25" w:rsidRDefault="0030386F">
            <w:pPr>
              <w:ind w:left="99"/>
            </w:pPr>
            <w:r>
              <w:rPr>
                <w:spacing w:val="1"/>
              </w:rPr>
              <w:t>No</w:t>
            </w:r>
          </w:p>
        </w:tc>
        <w:tc>
          <w:tcPr>
            <w:tcW w:w="5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287F25"/>
        </w:tc>
      </w:tr>
      <w:tr w:rsidR="00287F25">
        <w:trPr>
          <w:trHeight w:hRule="exact" w:val="711"/>
        </w:trPr>
        <w:tc>
          <w:tcPr>
            <w:tcW w:w="6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287F25">
            <w:pPr>
              <w:spacing w:before="12" w:line="220" w:lineRule="exact"/>
              <w:rPr>
                <w:sz w:val="22"/>
                <w:szCs w:val="22"/>
              </w:rPr>
            </w:pPr>
          </w:p>
          <w:p w:rsidR="00287F25" w:rsidRDefault="0030386F">
            <w:pPr>
              <w:ind w:left="104"/>
            </w:pPr>
            <w:r>
              <w:rPr>
                <w:b/>
              </w:rPr>
              <w:t>A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  <w:spacing w:val="1"/>
              </w:rPr>
              <w:t>er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c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3"/>
              </w:rPr>
              <w:t>m</w:t>
            </w:r>
            <w:r>
              <w:rPr>
                <w:b/>
                <w:spacing w:val="-1"/>
              </w:rPr>
              <w:t>p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n</w:t>
            </w:r>
            <w:r>
              <w:rPr>
                <w:b/>
              </w:rPr>
              <w:t xml:space="preserve">g </w:t>
            </w:r>
            <w:r>
              <w:rPr>
                <w:b/>
                <w:spacing w:val="-1"/>
              </w:rPr>
              <w:t>in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1"/>
              </w:rPr>
              <w:t>ere</w:t>
            </w:r>
            <w:r>
              <w:rPr>
                <w:b/>
                <w:spacing w:val="2"/>
              </w:rPr>
              <w:t>s</w:t>
            </w:r>
            <w:r>
              <w:rPr>
                <w:b/>
              </w:rPr>
              <w:t>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"/>
              </w:rPr>
              <w:t>i</w:t>
            </w:r>
            <w:r>
              <w:rPr>
                <w:b/>
                <w:spacing w:val="2"/>
              </w:rPr>
              <w:t>ss</w:t>
            </w:r>
            <w:r>
              <w:rPr>
                <w:b/>
                <w:spacing w:val="-1"/>
              </w:rPr>
              <w:t>u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s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-1"/>
              </w:rPr>
              <w:t>h</w:t>
            </w:r>
            <w:r>
              <w:rPr>
                <w:b/>
              </w:rPr>
              <w:t>is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3"/>
              </w:rPr>
              <w:t>m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>nu</w:t>
            </w:r>
            <w:r>
              <w:rPr>
                <w:b/>
                <w:spacing w:val="-3"/>
              </w:rPr>
              <w:t>s</w:t>
            </w:r>
            <w:r>
              <w:rPr>
                <w:b/>
                <w:spacing w:val="1"/>
              </w:rPr>
              <w:t>cr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pt</w:t>
            </w:r>
            <w:r>
              <w:rPr>
                <w:b/>
              </w:rPr>
              <w:t>?</w:t>
            </w:r>
          </w:p>
        </w:tc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line="220" w:lineRule="exact"/>
              <w:ind w:left="99"/>
            </w:pPr>
            <w:r>
              <w:rPr>
                <w:spacing w:val="1"/>
              </w:rPr>
              <w:t>No</w:t>
            </w:r>
          </w:p>
        </w:tc>
        <w:tc>
          <w:tcPr>
            <w:tcW w:w="5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287F25"/>
        </w:tc>
      </w:tr>
      <w:tr w:rsidR="00287F25">
        <w:trPr>
          <w:trHeight w:hRule="exact" w:val="705"/>
        </w:trPr>
        <w:tc>
          <w:tcPr>
            <w:tcW w:w="6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287F25">
            <w:pPr>
              <w:spacing w:before="7" w:line="220" w:lineRule="exact"/>
              <w:rPr>
                <w:sz w:val="22"/>
                <w:szCs w:val="22"/>
              </w:rPr>
            </w:pPr>
          </w:p>
          <w:p w:rsidR="00287F25" w:rsidRDefault="0030386F">
            <w:pPr>
              <w:ind w:left="104"/>
            </w:pPr>
            <w:r>
              <w:rPr>
                <w:b/>
                <w:spacing w:val="2"/>
              </w:rPr>
              <w:t>I</w:t>
            </w:r>
            <w:r>
              <w:rPr>
                <w:b/>
              </w:rPr>
              <w:t>f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1"/>
              </w:rPr>
              <w:t>p</w:t>
            </w:r>
            <w:r>
              <w:rPr>
                <w:b/>
              </w:rPr>
              <w:t>l</w:t>
            </w:r>
            <w:r>
              <w:rPr>
                <w:b/>
                <w:spacing w:val="-1"/>
              </w:rPr>
              <w:t>a</w:t>
            </w:r>
            <w:r>
              <w:rPr>
                <w:b/>
              </w:rPr>
              <w:t>g</w:t>
            </w: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a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  <w:r>
              <w:rPr>
                <w:b/>
                <w:spacing w:val="-3"/>
              </w:rPr>
              <w:t>s</w:t>
            </w:r>
            <w:r>
              <w:rPr>
                <w:b/>
              </w:rPr>
              <w:t>m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-1"/>
              </w:rPr>
              <w:t>u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-1"/>
              </w:rPr>
              <w:t>p</w:t>
            </w:r>
            <w:r>
              <w:rPr>
                <w:b/>
                <w:spacing w:val="1"/>
              </w:rPr>
              <w:t>ec</w:t>
            </w:r>
            <w:r>
              <w:rPr>
                <w:b/>
                <w:spacing w:val="-2"/>
              </w:rPr>
              <w:t>t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d</w:t>
            </w:r>
            <w:r>
              <w:rPr>
                <w:b/>
              </w:rPr>
              <w:t>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1"/>
                <w:u w:val="thick" w:color="000000"/>
              </w:rPr>
              <w:t>p</w:t>
            </w:r>
            <w:r>
              <w:rPr>
                <w:b/>
                <w:u w:val="thick" w:color="000000"/>
              </w:rPr>
              <w:t>lea</w:t>
            </w:r>
            <w:r>
              <w:rPr>
                <w:b/>
                <w:spacing w:val="2"/>
                <w:u w:val="thick" w:color="000000"/>
              </w:rPr>
              <w:t>s</w:t>
            </w:r>
            <w:r>
              <w:rPr>
                <w:b/>
                <w:u w:val="thick" w:color="000000"/>
              </w:rPr>
              <w:t>e</w:t>
            </w:r>
            <w:r>
              <w:rPr>
                <w:b/>
                <w:spacing w:val="1"/>
                <w:u w:val="thick" w:color="000000"/>
              </w:rPr>
              <w:t xml:space="preserve"> </w:t>
            </w:r>
            <w:r>
              <w:rPr>
                <w:b/>
                <w:spacing w:val="-1"/>
                <w:u w:val="thick" w:color="000000"/>
              </w:rPr>
              <w:t>p</w:t>
            </w:r>
            <w:r>
              <w:rPr>
                <w:b/>
                <w:spacing w:val="1"/>
                <w:u w:val="thick" w:color="000000"/>
              </w:rPr>
              <w:t>r</w:t>
            </w:r>
            <w:r>
              <w:rPr>
                <w:b/>
                <w:u w:val="thick" w:color="000000"/>
              </w:rPr>
              <w:t>ov</w:t>
            </w:r>
            <w:r>
              <w:rPr>
                <w:b/>
                <w:spacing w:val="-1"/>
                <w:u w:val="thick" w:color="000000"/>
              </w:rPr>
              <w:t>id</w:t>
            </w:r>
            <w:r>
              <w:rPr>
                <w:b/>
                <w:u w:val="thick" w:color="000000"/>
              </w:rPr>
              <w:t>e</w:t>
            </w:r>
            <w:r>
              <w:rPr>
                <w:b/>
                <w:spacing w:val="1"/>
                <w:u w:val="thick" w:color="000000"/>
              </w:rPr>
              <w:t xml:space="preserve"> </w:t>
            </w:r>
            <w:r>
              <w:rPr>
                <w:b/>
                <w:spacing w:val="-4"/>
                <w:u w:val="thick" w:color="000000"/>
              </w:rPr>
              <w:t>r</w:t>
            </w:r>
            <w:r>
              <w:rPr>
                <w:b/>
                <w:spacing w:val="1"/>
                <w:u w:val="thick" w:color="000000"/>
              </w:rPr>
              <w:t>e</w:t>
            </w:r>
            <w:r>
              <w:rPr>
                <w:b/>
                <w:u w:val="thick" w:color="000000"/>
              </w:rPr>
              <w:t>l</w:t>
            </w:r>
            <w:r>
              <w:rPr>
                <w:b/>
                <w:spacing w:val="-1"/>
                <w:u w:val="thick" w:color="000000"/>
              </w:rPr>
              <w:t>a</w:t>
            </w:r>
            <w:r>
              <w:rPr>
                <w:b/>
                <w:spacing w:val="-2"/>
                <w:u w:val="thick" w:color="000000"/>
              </w:rPr>
              <w:t>t</w:t>
            </w:r>
            <w:r>
              <w:rPr>
                <w:b/>
                <w:spacing w:val="1"/>
                <w:u w:val="thick" w:color="000000"/>
              </w:rPr>
              <w:t>e</w:t>
            </w:r>
            <w:r>
              <w:rPr>
                <w:b/>
                <w:u w:val="thick" w:color="000000"/>
              </w:rPr>
              <w:t>d</w:t>
            </w:r>
            <w:r>
              <w:rPr>
                <w:b/>
                <w:spacing w:val="-1"/>
                <w:u w:val="thick" w:color="000000"/>
              </w:rPr>
              <w:t xml:space="preserve"> p</w:t>
            </w:r>
            <w:r>
              <w:rPr>
                <w:b/>
                <w:spacing w:val="1"/>
                <w:u w:val="thick" w:color="000000"/>
              </w:rPr>
              <w:t>r</w:t>
            </w:r>
            <w:r>
              <w:rPr>
                <w:b/>
                <w:u w:val="thick" w:color="000000"/>
              </w:rPr>
              <w:t>oo</w:t>
            </w:r>
            <w:r>
              <w:rPr>
                <w:b/>
                <w:spacing w:val="3"/>
                <w:u w:val="thick" w:color="000000"/>
              </w:rPr>
              <w:t>f</w:t>
            </w:r>
            <w:r>
              <w:rPr>
                <w:b/>
                <w:u w:val="thick" w:color="000000"/>
              </w:rPr>
              <w:t>s</w:t>
            </w:r>
            <w:r>
              <w:rPr>
                <w:b/>
                <w:spacing w:val="2"/>
                <w:u w:val="thick" w:color="000000"/>
              </w:rPr>
              <w:t xml:space="preserve"> </w:t>
            </w:r>
            <w:r>
              <w:rPr>
                <w:b/>
                <w:spacing w:val="-5"/>
                <w:u w:val="thick" w:color="000000"/>
              </w:rPr>
              <w:t>o</w:t>
            </w:r>
            <w:r>
              <w:rPr>
                <w:b/>
                <w:u w:val="thick" w:color="000000"/>
              </w:rPr>
              <w:t>r</w:t>
            </w:r>
            <w:r>
              <w:rPr>
                <w:b/>
                <w:spacing w:val="-4"/>
                <w:u w:val="thick" w:color="000000"/>
              </w:rPr>
              <w:t xml:space="preserve"> </w:t>
            </w:r>
            <w:r>
              <w:rPr>
                <w:b/>
                <w:u w:val="thick" w:color="000000"/>
              </w:rPr>
              <w:t>w</w:t>
            </w:r>
            <w:r>
              <w:rPr>
                <w:b/>
                <w:spacing w:val="1"/>
                <w:u w:val="thick" w:color="000000"/>
              </w:rPr>
              <w:t>e</w:t>
            </w:r>
            <w:r>
              <w:rPr>
                <w:b/>
                <w:u w:val="thick" w:color="000000"/>
              </w:rPr>
              <w:t>b</w:t>
            </w:r>
            <w:r>
              <w:rPr>
                <w:b/>
                <w:spacing w:val="-1"/>
                <w:u w:val="thick" w:color="000000"/>
              </w:rPr>
              <w:t xml:space="preserve"> l</w:t>
            </w:r>
            <w:r>
              <w:rPr>
                <w:b/>
                <w:u w:val="thick" w:color="000000"/>
              </w:rPr>
              <w:t>i</w:t>
            </w:r>
            <w:r>
              <w:rPr>
                <w:b/>
                <w:spacing w:val="-2"/>
                <w:u w:val="thick" w:color="000000"/>
              </w:rPr>
              <w:t>n</w:t>
            </w:r>
            <w:r>
              <w:rPr>
                <w:b/>
                <w:spacing w:val="-1"/>
                <w:u w:val="thick" w:color="000000"/>
              </w:rPr>
              <w:t>k</w:t>
            </w:r>
            <w:r>
              <w:rPr>
                <w:b/>
                <w:spacing w:val="2"/>
                <w:u w:val="thick" w:color="000000"/>
              </w:rPr>
              <w:t>s</w:t>
            </w:r>
            <w:r>
              <w:rPr>
                <w:b/>
                <w:u w:val="thick" w:color="000000"/>
              </w:rPr>
              <w:t>.</w:t>
            </w:r>
          </w:p>
        </w:tc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30386F">
            <w:pPr>
              <w:spacing w:line="220" w:lineRule="exact"/>
              <w:ind w:left="99"/>
            </w:pPr>
            <w:r>
              <w:rPr>
                <w:spacing w:val="1"/>
              </w:rPr>
              <w:t>No</w:t>
            </w:r>
          </w:p>
        </w:tc>
        <w:tc>
          <w:tcPr>
            <w:tcW w:w="5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7F25" w:rsidRDefault="00287F25"/>
        </w:tc>
      </w:tr>
    </w:tbl>
    <w:p w:rsidR="00287F25" w:rsidRDefault="00287F25">
      <w:pPr>
        <w:spacing w:line="200" w:lineRule="exact"/>
      </w:pPr>
    </w:p>
    <w:p w:rsidR="00287F25" w:rsidRDefault="00287F25">
      <w:pPr>
        <w:spacing w:before="18" w:line="200" w:lineRule="exact"/>
      </w:pPr>
    </w:p>
    <w:p w:rsidR="00287F25" w:rsidRDefault="00287F25">
      <w:pPr>
        <w:spacing w:line="200" w:lineRule="exact"/>
      </w:pPr>
    </w:p>
    <w:p w:rsidR="00287F25" w:rsidRDefault="00287F25">
      <w:pPr>
        <w:spacing w:line="200" w:lineRule="exact"/>
      </w:pPr>
    </w:p>
    <w:sectPr w:rsidR="00287F25">
      <w:pgSz w:w="23820" w:h="16840" w:orient="landscape"/>
      <w:pgMar w:top="1540" w:right="1220" w:bottom="280" w:left="1220" w:header="1306" w:footer="6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86F" w:rsidRDefault="0030386F">
      <w:r>
        <w:separator/>
      </w:r>
    </w:p>
  </w:endnote>
  <w:endnote w:type="continuationSeparator" w:id="0">
    <w:p w:rsidR="0030386F" w:rsidRDefault="0030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F25" w:rsidRDefault="0030386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.05pt;margin-top:797.05pt;width:52.05pt;height:10pt;z-index:-251659776;mso-position-horizontal-relative:page;mso-position-vertical-relative:page" filled="f" stroked="f">
          <v:textbox inset="0,0,0,0">
            <w:txbxContent>
              <w:p w:rsidR="00287F25" w:rsidRDefault="0030386F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2"/>
                    <w:sz w:val="16"/>
                    <w:szCs w:val="16"/>
                  </w:rPr>
                  <w:t>r</w:t>
                </w:r>
                <w:r>
                  <w:rPr>
                    <w:spacing w:val="-1"/>
                    <w:sz w:val="16"/>
                    <w:szCs w:val="16"/>
                  </w:rPr>
                  <w:t>ea</w:t>
                </w:r>
                <w:r>
                  <w:rPr>
                    <w:sz w:val="16"/>
                    <w:szCs w:val="16"/>
                  </w:rPr>
                  <w:t>t</w:t>
                </w:r>
                <w:r>
                  <w:rPr>
                    <w:spacing w:val="-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by: </w:t>
                </w:r>
                <w:r>
                  <w:rPr>
                    <w:spacing w:val="-1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8.05pt;margin-top:797.05pt;width:55.6pt;height:10pt;z-index:-251658752;mso-position-horizontal-relative:page;mso-position-vertical-relative:page" filled="f" stroked="f">
          <v:textbox inset="0,0,0,0">
            <w:txbxContent>
              <w:p w:rsidR="00287F25" w:rsidRDefault="0030386F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z w:val="16"/>
                    <w:szCs w:val="16"/>
                  </w:rPr>
                  <w:t>h</w:t>
                </w:r>
                <w:r>
                  <w:rPr>
                    <w:spacing w:val="-1"/>
                    <w:sz w:val="16"/>
                    <w:szCs w:val="16"/>
                  </w:rPr>
                  <w:t>ec</w:t>
                </w:r>
                <w:r>
                  <w:rPr>
                    <w:sz w:val="16"/>
                    <w:szCs w:val="16"/>
                  </w:rPr>
                  <w:t>k</w:t>
                </w:r>
                <w:r>
                  <w:rPr>
                    <w:spacing w:val="-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by: 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6pt;margin-top:797.05pt;width:67.85pt;height:10pt;z-index:-251657728;mso-position-horizontal-relative:page;mso-position-vertical-relative:page" filled="f" stroked="f">
          <v:textbox inset="0,0,0,0">
            <w:txbxContent>
              <w:p w:rsidR="00287F25" w:rsidRDefault="0030386F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</w:t>
                </w:r>
                <w:r>
                  <w:rPr>
                    <w:sz w:val="16"/>
                    <w:szCs w:val="16"/>
                  </w:rPr>
                  <w:t>pp</w:t>
                </w:r>
                <w:r>
                  <w:rPr>
                    <w:spacing w:val="2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ov</w:t>
                </w:r>
                <w:r>
                  <w:rPr>
                    <w:spacing w:val="-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by: </w:t>
                </w:r>
                <w:r>
                  <w:rPr>
                    <w:spacing w:val="3"/>
                    <w:sz w:val="16"/>
                    <w:szCs w:val="16"/>
                  </w:rPr>
                  <w:t>M</w:t>
                </w:r>
                <w:r>
                  <w:rPr>
                    <w:spacing w:val="-2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1pt;margin-top:797.05pt;width:80.45pt;height:10pt;z-index:-251656704;mso-position-horizontal-relative:page;mso-position-vertical-relative:page" filled="f" stroked="f">
          <v:textbox inset="0,0,0,0">
            <w:txbxContent>
              <w:p w:rsidR="00287F25" w:rsidRDefault="0030386F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Ve</w:t>
                </w:r>
                <w:r>
                  <w:rPr>
                    <w:spacing w:val="2"/>
                    <w:sz w:val="16"/>
                    <w:szCs w:val="16"/>
                  </w:rPr>
                  <w:t>r</w:t>
                </w:r>
                <w:r>
                  <w:rPr>
                    <w:spacing w:val="-2"/>
                    <w:sz w:val="16"/>
                    <w:szCs w:val="16"/>
                  </w:rPr>
                  <w:t>s</w:t>
                </w:r>
                <w:r>
                  <w:rPr>
                    <w:sz w:val="16"/>
                    <w:szCs w:val="16"/>
                  </w:rPr>
                  <w:t>ion: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 xml:space="preserve">3 </w:t>
                </w:r>
                <w:r>
                  <w:rPr>
                    <w:spacing w:val="2"/>
                    <w:sz w:val="16"/>
                    <w:szCs w:val="16"/>
                  </w:rPr>
                  <w:t>(</w:t>
                </w:r>
                <w:r>
                  <w:rPr>
                    <w:sz w:val="16"/>
                    <w:szCs w:val="16"/>
                  </w:rPr>
                  <w:t>07</w:t>
                </w:r>
                <w:r>
                  <w:rPr>
                    <w:spacing w:val="2"/>
                    <w:sz w:val="16"/>
                    <w:szCs w:val="16"/>
                  </w:rPr>
                  <w:t>-</w:t>
                </w:r>
                <w:r>
                  <w:rPr>
                    <w:sz w:val="16"/>
                    <w:szCs w:val="16"/>
                  </w:rPr>
                  <w:t>07</w:t>
                </w:r>
                <w:r>
                  <w:rPr>
                    <w:spacing w:val="2"/>
                    <w:sz w:val="16"/>
                    <w:szCs w:val="16"/>
                  </w:rPr>
                  <w:t>-</w:t>
                </w:r>
                <w:r>
                  <w:rPr>
                    <w:sz w:val="16"/>
                    <w:szCs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86F" w:rsidRDefault="0030386F">
      <w:r>
        <w:separator/>
      </w:r>
    </w:p>
  </w:footnote>
  <w:footnote w:type="continuationSeparator" w:id="0">
    <w:p w:rsidR="0030386F" w:rsidRDefault="00303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F25" w:rsidRDefault="0030386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.05pt;margin-top:64.3pt;width:86.7pt;height:14pt;z-index:-251660800;mso-position-horizontal-relative:page;mso-position-vertical-relative:page" filled="f" stroked="f">
          <v:textbox inset="0,0,0,0">
            <w:txbxContent>
              <w:p w:rsidR="00287F25" w:rsidRDefault="0030386F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Rev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>Fo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5603B0"/>
    <w:multiLevelType w:val="multilevel"/>
    <w:tmpl w:val="6A6AFF1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F25"/>
    <w:rsid w:val="00287F25"/>
    <w:rsid w:val="0030386F"/>
    <w:rsid w:val="007806EF"/>
    <w:rsid w:val="00A8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49A9BD3B"/>
  <w15:docId w15:val="{C91DF395-E091-4311-9247-5B8D5A780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ijpss.com/index.php/IJPSS" TargetMode="External"/><Relationship Id="rId12" Type="http://schemas.openxmlformats.org/officeDocument/2006/relationships/hyperlink" Target="https://r1.reviewerhub.org/benefits-for-reviewe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1.reviewerhub.org/peer-review-comments-approval-policy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1.reviewerhub.org/general-editorial-policy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712</Words>
  <Characters>4065</Characters>
  <Application>Microsoft Office Word</Application>
  <DocSecurity>0</DocSecurity>
  <Lines>33</Lines>
  <Paragraphs>9</Paragraphs>
  <ScaleCrop>false</ScaleCrop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1089</cp:lastModifiedBy>
  <cp:revision>3</cp:revision>
  <dcterms:created xsi:type="dcterms:W3CDTF">2025-07-14T11:17:00Z</dcterms:created>
  <dcterms:modified xsi:type="dcterms:W3CDTF">2025-07-14T11:18:00Z</dcterms:modified>
</cp:coreProperties>
</file>