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01D11" w14:textId="77777777" w:rsidR="000C2AFC" w:rsidRPr="008E55DE" w:rsidRDefault="000C2AFC">
      <w:pPr>
        <w:spacing w:line="200" w:lineRule="exact"/>
        <w:rPr>
          <w:rFonts w:ascii="Arial" w:hAnsi="Arial" w:cs="Arial"/>
        </w:rPr>
      </w:pPr>
    </w:p>
    <w:p w14:paraId="6E87F335" w14:textId="77777777" w:rsidR="000C2AFC" w:rsidRPr="008E55DE" w:rsidRDefault="000C2AFC">
      <w:pPr>
        <w:spacing w:line="200" w:lineRule="exact"/>
        <w:rPr>
          <w:rFonts w:ascii="Arial" w:hAnsi="Arial" w:cs="Arial"/>
        </w:rPr>
      </w:pPr>
    </w:p>
    <w:p w14:paraId="708A36E1" w14:textId="77777777" w:rsidR="000C2AFC" w:rsidRPr="008E55DE" w:rsidRDefault="000C2AFC">
      <w:pPr>
        <w:spacing w:before="7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8"/>
      </w:tblGrid>
      <w:tr w:rsidR="000C2AFC" w:rsidRPr="008E55DE" w14:paraId="20B7DD48" w14:textId="77777777">
        <w:trPr>
          <w:trHeight w:hRule="exact" w:val="30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8550C" w14:textId="77777777" w:rsidR="000C2AFC" w:rsidRPr="008E55DE" w:rsidRDefault="000E0FE4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spacing w:val="2"/>
                <w:w w:val="128"/>
              </w:rPr>
              <w:t>J</w:t>
            </w:r>
            <w:r w:rsidRPr="008E55DE">
              <w:rPr>
                <w:rFonts w:ascii="Arial" w:hAnsi="Arial" w:cs="Arial"/>
                <w:spacing w:val="-1"/>
                <w:w w:val="110"/>
              </w:rPr>
              <w:t>ou</w:t>
            </w:r>
            <w:r w:rsidRPr="008E55DE">
              <w:rPr>
                <w:rFonts w:ascii="Arial" w:hAnsi="Arial" w:cs="Arial"/>
                <w:spacing w:val="1"/>
                <w:w w:val="99"/>
              </w:rPr>
              <w:t>r</w:t>
            </w:r>
            <w:r w:rsidRPr="008E55DE">
              <w:rPr>
                <w:rFonts w:ascii="Arial" w:hAnsi="Arial" w:cs="Arial"/>
                <w:w w:val="110"/>
              </w:rPr>
              <w:t>n</w:t>
            </w:r>
            <w:r w:rsidRPr="008E55DE">
              <w:rPr>
                <w:rFonts w:ascii="Arial" w:hAnsi="Arial" w:cs="Arial"/>
                <w:spacing w:val="-1"/>
                <w:w w:val="124"/>
              </w:rPr>
              <w:t>a</w:t>
            </w:r>
            <w:r w:rsidRPr="008E55DE">
              <w:rPr>
                <w:rFonts w:ascii="Arial" w:hAnsi="Arial" w:cs="Arial"/>
                <w:w w:val="79"/>
              </w:rPr>
              <w:t>l</w:t>
            </w:r>
            <w:r w:rsidRPr="008E55DE">
              <w:rPr>
                <w:rFonts w:ascii="Arial" w:hAnsi="Arial" w:cs="Arial"/>
                <w:spacing w:val="8"/>
              </w:rPr>
              <w:t xml:space="preserve"> </w:t>
            </w:r>
            <w:r w:rsidRPr="008E55DE">
              <w:rPr>
                <w:rFonts w:ascii="Arial" w:hAnsi="Arial" w:cs="Arial"/>
                <w:w w:val="99"/>
              </w:rPr>
              <w:t>N</w:t>
            </w:r>
            <w:r w:rsidRPr="008E55DE">
              <w:rPr>
                <w:rFonts w:ascii="Arial" w:hAnsi="Arial" w:cs="Arial"/>
                <w:spacing w:val="-1"/>
                <w:w w:val="124"/>
              </w:rPr>
              <w:t>a</w:t>
            </w:r>
            <w:r w:rsidRPr="008E55DE">
              <w:rPr>
                <w:rFonts w:ascii="Arial" w:hAnsi="Arial" w:cs="Arial"/>
                <w:spacing w:val="5"/>
                <w:w w:val="106"/>
              </w:rPr>
              <w:t>m</w:t>
            </w:r>
            <w:r w:rsidRPr="008E55DE">
              <w:rPr>
                <w:rFonts w:ascii="Arial" w:hAnsi="Arial" w:cs="Arial"/>
                <w:spacing w:val="-1"/>
                <w:w w:val="124"/>
              </w:rPr>
              <w:t>e</w:t>
            </w:r>
            <w:r w:rsidRPr="008E55DE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351DA" w14:textId="77777777" w:rsidR="000C2AFC" w:rsidRPr="008E55DE" w:rsidRDefault="000E0FE4">
            <w:pPr>
              <w:spacing w:before="26"/>
              <w:ind w:left="10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color w:val="0000FF"/>
                <w:w w:val="82"/>
                <w:u w:val="thick" w:color="0000FF"/>
              </w:rPr>
              <w:t>I</w:t>
            </w:r>
            <w:r w:rsidRPr="008E55DE">
              <w:rPr>
                <w:rFonts w:ascii="Arial" w:hAnsi="Arial" w:cs="Arial"/>
                <w:color w:val="0000FF"/>
                <w:w w:val="121"/>
                <w:u w:val="thick" w:color="0000FF"/>
              </w:rPr>
              <w:t>n</w:t>
            </w:r>
            <w:r w:rsidRPr="008E55DE">
              <w:rPr>
                <w:rFonts w:ascii="Arial" w:hAnsi="Arial" w:cs="Arial"/>
                <w:color w:val="0000FF"/>
                <w:spacing w:val="1"/>
                <w:w w:val="119"/>
                <w:u w:val="thick" w:color="0000FF"/>
              </w:rPr>
              <w:t>t</w:t>
            </w:r>
            <w:r w:rsidRPr="008E55DE">
              <w:rPr>
                <w:rFonts w:ascii="Arial" w:hAnsi="Arial" w:cs="Arial"/>
                <w:color w:val="0000FF"/>
                <w:spacing w:val="-1"/>
                <w:w w:val="124"/>
                <w:u w:val="thick" w:color="0000FF"/>
              </w:rPr>
              <w:t>e</w:t>
            </w:r>
            <w:r w:rsidRPr="008E55DE">
              <w:rPr>
                <w:rFonts w:ascii="Arial" w:hAnsi="Arial" w:cs="Arial"/>
                <w:color w:val="0000FF"/>
                <w:w w:val="116"/>
                <w:u w:val="thick" w:color="0000FF"/>
              </w:rPr>
              <w:t>r</w:t>
            </w:r>
            <w:r w:rsidRPr="008E55DE">
              <w:rPr>
                <w:rFonts w:ascii="Arial" w:hAnsi="Arial" w:cs="Arial"/>
                <w:color w:val="0000FF"/>
                <w:spacing w:val="2"/>
                <w:w w:val="121"/>
                <w:u w:val="thick" w:color="0000FF"/>
              </w:rPr>
              <w:t>n</w:t>
            </w:r>
            <w:r w:rsidRPr="008E55DE">
              <w:rPr>
                <w:rFonts w:ascii="Arial" w:hAnsi="Arial" w:cs="Arial"/>
                <w:color w:val="0000FF"/>
                <w:spacing w:val="-1"/>
                <w:w w:val="124"/>
                <w:u w:val="thick" w:color="0000FF"/>
              </w:rPr>
              <w:t>a</w:t>
            </w:r>
            <w:r w:rsidRPr="008E55DE">
              <w:rPr>
                <w:rFonts w:ascii="Arial" w:hAnsi="Arial" w:cs="Arial"/>
                <w:color w:val="0000FF"/>
                <w:spacing w:val="1"/>
                <w:w w:val="119"/>
                <w:u w:val="thick" w:color="0000FF"/>
              </w:rPr>
              <w:t>t</w:t>
            </w:r>
            <w:r w:rsidRPr="008E55DE">
              <w:rPr>
                <w:rFonts w:ascii="Arial" w:hAnsi="Arial" w:cs="Arial"/>
                <w:color w:val="0000FF"/>
                <w:spacing w:val="-1"/>
                <w:w w:val="99"/>
                <w:u w:val="thick" w:color="0000FF"/>
              </w:rPr>
              <w:t>i</w:t>
            </w:r>
            <w:r w:rsidRPr="008E55DE">
              <w:rPr>
                <w:rFonts w:ascii="Arial" w:hAnsi="Arial" w:cs="Arial"/>
                <w:color w:val="0000FF"/>
                <w:spacing w:val="2"/>
                <w:w w:val="121"/>
                <w:u w:val="thick" w:color="0000FF"/>
              </w:rPr>
              <w:t>o</w:t>
            </w:r>
            <w:r w:rsidRPr="008E55DE">
              <w:rPr>
                <w:rFonts w:ascii="Arial" w:hAnsi="Arial" w:cs="Arial"/>
                <w:color w:val="0000FF"/>
                <w:w w:val="121"/>
                <w:u w:val="thick" w:color="0000FF"/>
              </w:rPr>
              <w:t>n</w:t>
            </w:r>
            <w:r w:rsidRPr="008E55DE">
              <w:rPr>
                <w:rFonts w:ascii="Arial" w:hAnsi="Arial" w:cs="Arial"/>
                <w:color w:val="0000FF"/>
                <w:w w:val="124"/>
                <w:u w:val="thick" w:color="0000FF"/>
              </w:rPr>
              <w:t>a</w:t>
            </w:r>
            <w:r w:rsidRPr="008E55DE">
              <w:rPr>
                <w:rFonts w:ascii="Arial" w:hAnsi="Arial" w:cs="Arial"/>
                <w:color w:val="0000FF"/>
                <w:w w:val="99"/>
                <w:u w:val="thick" w:color="0000FF"/>
              </w:rPr>
              <w:t>l</w:t>
            </w:r>
            <w:r w:rsidRPr="008E55DE">
              <w:rPr>
                <w:rFonts w:ascii="Arial" w:hAnsi="Arial" w:cs="Arial"/>
                <w:color w:val="0000FF"/>
                <w:spacing w:val="8"/>
                <w:w w:val="99"/>
                <w:u w:val="thick" w:color="0000FF"/>
              </w:rPr>
              <w:t xml:space="preserve"> </w:t>
            </w:r>
            <w:r w:rsidRPr="008E55DE">
              <w:rPr>
                <w:rFonts w:ascii="Arial" w:hAnsi="Arial" w:cs="Arial"/>
                <w:color w:val="0000FF"/>
                <w:spacing w:val="-1"/>
                <w:w w:val="142"/>
                <w:u w:val="thick" w:color="0000FF"/>
              </w:rPr>
              <w:t>J</w:t>
            </w:r>
            <w:r w:rsidRPr="008E55DE">
              <w:rPr>
                <w:rFonts w:ascii="Arial" w:hAnsi="Arial" w:cs="Arial"/>
                <w:color w:val="0000FF"/>
                <w:spacing w:val="2"/>
                <w:w w:val="121"/>
                <w:u w:val="thick" w:color="0000FF"/>
              </w:rPr>
              <w:t>o</w:t>
            </w:r>
            <w:r w:rsidRPr="008E55DE">
              <w:rPr>
                <w:rFonts w:ascii="Arial" w:hAnsi="Arial" w:cs="Arial"/>
                <w:color w:val="0000FF"/>
                <w:w w:val="121"/>
                <w:u w:val="thick" w:color="0000FF"/>
              </w:rPr>
              <w:t>u</w:t>
            </w:r>
            <w:r w:rsidRPr="008E55DE">
              <w:rPr>
                <w:rFonts w:ascii="Arial" w:hAnsi="Arial" w:cs="Arial"/>
                <w:color w:val="0000FF"/>
                <w:w w:val="116"/>
                <w:u w:val="thick" w:color="0000FF"/>
              </w:rPr>
              <w:t>r</w:t>
            </w:r>
            <w:r w:rsidRPr="008E55DE">
              <w:rPr>
                <w:rFonts w:ascii="Arial" w:hAnsi="Arial" w:cs="Arial"/>
                <w:color w:val="0000FF"/>
                <w:w w:val="121"/>
                <w:u w:val="thick" w:color="0000FF"/>
              </w:rPr>
              <w:t>n</w:t>
            </w:r>
            <w:r w:rsidRPr="008E55DE">
              <w:rPr>
                <w:rFonts w:ascii="Arial" w:hAnsi="Arial" w:cs="Arial"/>
                <w:color w:val="0000FF"/>
                <w:w w:val="124"/>
                <w:u w:val="thick" w:color="0000FF"/>
              </w:rPr>
              <w:t>a</w:t>
            </w:r>
            <w:r w:rsidRPr="008E55DE">
              <w:rPr>
                <w:rFonts w:ascii="Arial" w:hAnsi="Arial" w:cs="Arial"/>
                <w:color w:val="0000FF"/>
                <w:w w:val="99"/>
                <w:u w:val="thick" w:color="0000FF"/>
              </w:rPr>
              <w:t>l</w:t>
            </w:r>
            <w:r w:rsidRPr="008E55DE">
              <w:rPr>
                <w:rFonts w:ascii="Arial" w:hAnsi="Arial" w:cs="Arial"/>
                <w:color w:val="0000FF"/>
                <w:spacing w:val="6"/>
                <w:w w:val="99"/>
                <w:u w:val="thick" w:color="0000FF"/>
              </w:rPr>
              <w:t xml:space="preserve"> </w:t>
            </w:r>
            <w:r w:rsidRPr="008E55DE">
              <w:rPr>
                <w:rFonts w:ascii="Arial" w:hAnsi="Arial" w:cs="Arial"/>
                <w:color w:val="0000FF"/>
                <w:u w:val="thick" w:color="0000FF"/>
              </w:rPr>
              <w:t>of</w:t>
            </w:r>
            <w:r w:rsidRPr="008E55DE">
              <w:rPr>
                <w:rFonts w:ascii="Arial" w:hAnsi="Arial" w:cs="Arial"/>
                <w:color w:val="0000FF"/>
                <w:spacing w:val="29"/>
                <w:u w:val="thick" w:color="0000FF"/>
              </w:rPr>
              <w:t xml:space="preserve"> </w:t>
            </w:r>
            <w:r w:rsidRPr="008E55DE">
              <w:rPr>
                <w:rFonts w:ascii="Arial" w:hAnsi="Arial" w:cs="Arial"/>
                <w:color w:val="0000FF"/>
                <w:w w:val="117"/>
                <w:u w:val="thick" w:color="0000FF"/>
              </w:rPr>
              <w:t>Pla</w:t>
            </w:r>
            <w:r w:rsidRPr="008E55DE">
              <w:rPr>
                <w:rFonts w:ascii="Arial" w:hAnsi="Arial" w:cs="Arial"/>
                <w:color w:val="0000FF"/>
                <w:spacing w:val="2"/>
                <w:w w:val="117"/>
                <w:u w:val="thick" w:color="0000FF"/>
              </w:rPr>
              <w:t>n</w:t>
            </w:r>
            <w:r w:rsidRPr="008E55DE">
              <w:rPr>
                <w:rFonts w:ascii="Arial" w:hAnsi="Arial" w:cs="Arial"/>
                <w:color w:val="0000FF"/>
                <w:w w:val="117"/>
                <w:u w:val="thick" w:color="0000FF"/>
              </w:rPr>
              <w:t xml:space="preserve">t </w:t>
            </w:r>
            <w:r w:rsidRPr="008E55DE">
              <w:rPr>
                <w:rFonts w:ascii="Arial" w:hAnsi="Arial" w:cs="Arial"/>
                <w:color w:val="0000FF"/>
                <w:u w:val="thick" w:color="0000FF"/>
              </w:rPr>
              <w:t>&amp;</w:t>
            </w:r>
            <w:r w:rsidRPr="008E55DE">
              <w:rPr>
                <w:rFonts w:ascii="Arial" w:hAnsi="Arial" w:cs="Arial"/>
                <w:color w:val="0000FF"/>
                <w:spacing w:val="-7"/>
                <w:u w:val="thick" w:color="0000FF"/>
              </w:rPr>
              <w:t xml:space="preserve"> </w:t>
            </w:r>
            <w:r w:rsidRPr="008E55DE">
              <w:rPr>
                <w:rFonts w:ascii="Arial" w:hAnsi="Arial" w:cs="Arial"/>
                <w:color w:val="0000FF"/>
                <w:spacing w:val="-1"/>
                <w:u w:val="thick" w:color="0000FF"/>
              </w:rPr>
              <w:t>S</w:t>
            </w:r>
            <w:r w:rsidRPr="008E55DE">
              <w:rPr>
                <w:rFonts w:ascii="Arial" w:hAnsi="Arial" w:cs="Arial"/>
                <w:color w:val="0000FF"/>
                <w:spacing w:val="2"/>
                <w:u w:val="thick" w:color="0000FF"/>
              </w:rPr>
              <w:t>o</w:t>
            </w:r>
            <w:r w:rsidRPr="008E55DE">
              <w:rPr>
                <w:rFonts w:ascii="Arial" w:hAnsi="Arial" w:cs="Arial"/>
                <w:color w:val="0000FF"/>
                <w:u w:val="thick" w:color="0000FF"/>
              </w:rPr>
              <w:t>il</w:t>
            </w:r>
            <w:r w:rsidRPr="008E55DE">
              <w:rPr>
                <w:rFonts w:ascii="Arial" w:hAnsi="Arial" w:cs="Arial"/>
                <w:color w:val="0000FF"/>
                <w:spacing w:val="48"/>
                <w:u w:val="thick" w:color="0000FF"/>
              </w:rPr>
              <w:t xml:space="preserve"> </w:t>
            </w:r>
            <w:r w:rsidRPr="008E55DE">
              <w:rPr>
                <w:rFonts w:ascii="Arial" w:hAnsi="Arial" w:cs="Arial"/>
                <w:color w:val="0000FF"/>
                <w:spacing w:val="3"/>
                <w:w w:val="119"/>
                <w:u w:val="thick" w:color="0000FF"/>
              </w:rPr>
              <w:t>S</w:t>
            </w:r>
            <w:r w:rsidRPr="008E55DE">
              <w:rPr>
                <w:rFonts w:ascii="Arial" w:hAnsi="Arial" w:cs="Arial"/>
                <w:color w:val="0000FF"/>
                <w:spacing w:val="-1"/>
                <w:w w:val="124"/>
                <w:u w:val="thick" w:color="0000FF"/>
              </w:rPr>
              <w:t>c</w:t>
            </w:r>
            <w:r w:rsidRPr="008E55DE">
              <w:rPr>
                <w:rFonts w:ascii="Arial" w:hAnsi="Arial" w:cs="Arial"/>
                <w:color w:val="0000FF"/>
                <w:w w:val="99"/>
                <w:u w:val="thick" w:color="0000FF"/>
              </w:rPr>
              <w:t>i</w:t>
            </w:r>
            <w:r w:rsidRPr="008E55DE">
              <w:rPr>
                <w:rFonts w:ascii="Arial" w:hAnsi="Arial" w:cs="Arial"/>
                <w:color w:val="0000FF"/>
                <w:w w:val="124"/>
                <w:u w:val="thick" w:color="0000FF"/>
              </w:rPr>
              <w:t>e</w:t>
            </w:r>
            <w:r w:rsidRPr="008E55DE">
              <w:rPr>
                <w:rFonts w:ascii="Arial" w:hAnsi="Arial" w:cs="Arial"/>
                <w:color w:val="0000FF"/>
                <w:w w:val="121"/>
                <w:u w:val="thick" w:color="0000FF"/>
              </w:rPr>
              <w:t>n</w:t>
            </w:r>
            <w:r w:rsidRPr="008E55DE">
              <w:rPr>
                <w:rFonts w:ascii="Arial" w:hAnsi="Arial" w:cs="Arial"/>
                <w:color w:val="0000FF"/>
                <w:spacing w:val="3"/>
                <w:w w:val="124"/>
                <w:u w:val="thick" w:color="0000FF"/>
              </w:rPr>
              <w:t>c</w:t>
            </w:r>
            <w:r w:rsidRPr="008E55DE">
              <w:rPr>
                <w:rFonts w:ascii="Arial" w:hAnsi="Arial" w:cs="Arial"/>
                <w:color w:val="0000FF"/>
                <w:w w:val="124"/>
                <w:u w:val="thick" w:color="0000FF"/>
              </w:rPr>
              <w:t>e</w:t>
            </w:r>
          </w:p>
        </w:tc>
      </w:tr>
      <w:tr w:rsidR="000C2AFC" w:rsidRPr="008E55DE" w14:paraId="25ECB3CA" w14:textId="77777777">
        <w:trPr>
          <w:trHeight w:hRule="exact" w:val="30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0E444" w14:textId="77777777" w:rsidR="000C2AFC" w:rsidRPr="008E55DE" w:rsidRDefault="000E0FE4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w w:val="93"/>
              </w:rPr>
              <w:t>M</w:t>
            </w:r>
            <w:r w:rsidRPr="008E55DE">
              <w:rPr>
                <w:rFonts w:ascii="Arial" w:hAnsi="Arial" w:cs="Arial"/>
                <w:spacing w:val="-1"/>
                <w:w w:val="124"/>
              </w:rPr>
              <w:t>a</w:t>
            </w:r>
            <w:r w:rsidRPr="008E55DE">
              <w:rPr>
                <w:rFonts w:ascii="Arial" w:hAnsi="Arial" w:cs="Arial"/>
                <w:w w:val="110"/>
              </w:rPr>
              <w:t>n</w:t>
            </w:r>
            <w:r w:rsidRPr="008E55DE">
              <w:rPr>
                <w:rFonts w:ascii="Arial" w:hAnsi="Arial" w:cs="Arial"/>
                <w:spacing w:val="-1"/>
                <w:w w:val="110"/>
              </w:rPr>
              <w:t>u</w:t>
            </w:r>
            <w:r w:rsidRPr="008E55DE">
              <w:rPr>
                <w:rFonts w:ascii="Arial" w:hAnsi="Arial" w:cs="Arial"/>
                <w:spacing w:val="2"/>
                <w:w w:val="128"/>
              </w:rPr>
              <w:t>s</w:t>
            </w:r>
            <w:r w:rsidRPr="008E55DE">
              <w:rPr>
                <w:rFonts w:ascii="Arial" w:hAnsi="Arial" w:cs="Arial"/>
                <w:spacing w:val="2"/>
                <w:w w:val="112"/>
              </w:rPr>
              <w:t>c</w:t>
            </w:r>
            <w:r w:rsidRPr="008E55DE">
              <w:rPr>
                <w:rFonts w:ascii="Arial" w:hAnsi="Arial" w:cs="Arial"/>
                <w:w w:val="99"/>
              </w:rPr>
              <w:t>r</w:t>
            </w:r>
            <w:r w:rsidRPr="008E55DE">
              <w:rPr>
                <w:rFonts w:ascii="Arial" w:hAnsi="Arial" w:cs="Arial"/>
                <w:w w:val="79"/>
              </w:rPr>
              <w:t>i</w:t>
            </w:r>
            <w:r w:rsidRPr="008E55DE">
              <w:rPr>
                <w:rFonts w:ascii="Arial" w:hAnsi="Arial" w:cs="Arial"/>
                <w:w w:val="110"/>
              </w:rPr>
              <w:t>p</w:t>
            </w:r>
            <w:r w:rsidRPr="008E55DE">
              <w:rPr>
                <w:rFonts w:ascii="Arial" w:hAnsi="Arial" w:cs="Arial"/>
                <w:w w:val="99"/>
              </w:rPr>
              <w:t>t</w:t>
            </w:r>
            <w:r w:rsidRPr="008E55DE">
              <w:rPr>
                <w:rFonts w:ascii="Arial" w:hAnsi="Arial" w:cs="Arial"/>
                <w:spacing w:val="6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  <w:w w:val="99"/>
              </w:rPr>
              <w:t>N</w:t>
            </w:r>
            <w:r w:rsidRPr="008E55DE">
              <w:rPr>
                <w:rFonts w:ascii="Arial" w:hAnsi="Arial" w:cs="Arial"/>
                <w:spacing w:val="-1"/>
                <w:w w:val="110"/>
              </w:rPr>
              <w:t>u</w:t>
            </w:r>
            <w:r w:rsidRPr="008E55DE">
              <w:rPr>
                <w:rFonts w:ascii="Arial" w:hAnsi="Arial" w:cs="Arial"/>
                <w:spacing w:val="5"/>
                <w:w w:val="106"/>
              </w:rPr>
              <w:t>m</w:t>
            </w:r>
            <w:r w:rsidRPr="008E55DE">
              <w:rPr>
                <w:rFonts w:ascii="Arial" w:hAnsi="Arial" w:cs="Arial"/>
                <w:spacing w:val="-1"/>
                <w:w w:val="110"/>
              </w:rPr>
              <w:t>b</w:t>
            </w:r>
            <w:r w:rsidRPr="008E55DE">
              <w:rPr>
                <w:rFonts w:ascii="Arial" w:hAnsi="Arial" w:cs="Arial"/>
                <w:w w:val="124"/>
              </w:rPr>
              <w:t>e</w:t>
            </w:r>
            <w:r w:rsidRPr="008E55DE">
              <w:rPr>
                <w:rFonts w:ascii="Arial" w:hAnsi="Arial" w:cs="Arial"/>
                <w:spacing w:val="1"/>
                <w:w w:val="99"/>
              </w:rPr>
              <w:t>r</w:t>
            </w:r>
            <w:r w:rsidRPr="008E55DE">
              <w:rPr>
                <w:rFonts w:ascii="Arial" w:hAnsi="Arial" w:cs="Arial"/>
                <w:w w:val="99"/>
              </w:rPr>
              <w:t>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1E360" w14:textId="77777777" w:rsidR="000C2AFC" w:rsidRPr="008E55DE" w:rsidRDefault="000E0FE4">
            <w:pPr>
              <w:spacing w:before="26"/>
              <w:ind w:left="10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spacing w:val="5"/>
                <w:w w:val="93"/>
              </w:rPr>
              <w:t>M</w:t>
            </w:r>
            <w:r w:rsidRPr="008E55DE">
              <w:rPr>
                <w:rFonts w:ascii="Arial" w:hAnsi="Arial" w:cs="Arial"/>
                <w:spacing w:val="-1"/>
                <w:w w:val="142"/>
              </w:rPr>
              <w:t>s</w:t>
            </w:r>
            <w:r w:rsidRPr="008E55DE">
              <w:rPr>
                <w:rFonts w:ascii="Arial" w:hAnsi="Arial" w:cs="Arial"/>
                <w:spacing w:val="-1"/>
                <w:w w:val="110"/>
              </w:rPr>
              <w:t>_</w:t>
            </w:r>
            <w:r w:rsidRPr="008E55DE">
              <w:rPr>
                <w:rFonts w:ascii="Arial" w:hAnsi="Arial" w:cs="Arial"/>
                <w:w w:val="82"/>
              </w:rPr>
              <w:t>I</w:t>
            </w:r>
            <w:r w:rsidRPr="008E55DE">
              <w:rPr>
                <w:rFonts w:ascii="Arial" w:hAnsi="Arial" w:cs="Arial"/>
                <w:w w:val="142"/>
              </w:rPr>
              <w:t>J</w:t>
            </w:r>
            <w:r w:rsidRPr="008E55DE">
              <w:rPr>
                <w:rFonts w:ascii="Arial" w:hAnsi="Arial" w:cs="Arial"/>
                <w:spacing w:val="-1"/>
                <w:w w:val="119"/>
              </w:rPr>
              <w:t>P</w:t>
            </w:r>
            <w:r w:rsidRPr="008E55DE">
              <w:rPr>
                <w:rFonts w:ascii="Arial" w:hAnsi="Arial" w:cs="Arial"/>
                <w:w w:val="119"/>
              </w:rPr>
              <w:t>SS</w:t>
            </w:r>
            <w:r w:rsidRPr="008E55DE">
              <w:rPr>
                <w:rFonts w:ascii="Arial" w:hAnsi="Arial" w:cs="Arial"/>
                <w:w w:val="110"/>
              </w:rPr>
              <w:t>_1</w:t>
            </w:r>
            <w:r w:rsidRPr="008E55DE">
              <w:rPr>
                <w:rFonts w:ascii="Arial" w:hAnsi="Arial" w:cs="Arial"/>
                <w:spacing w:val="3"/>
                <w:w w:val="110"/>
              </w:rPr>
              <w:t>3</w:t>
            </w:r>
            <w:r w:rsidRPr="008E55DE">
              <w:rPr>
                <w:rFonts w:ascii="Arial" w:hAnsi="Arial" w:cs="Arial"/>
                <w:spacing w:val="-1"/>
                <w:w w:val="110"/>
              </w:rPr>
              <w:t>9</w:t>
            </w:r>
            <w:r w:rsidRPr="008E55DE">
              <w:rPr>
                <w:rFonts w:ascii="Arial" w:hAnsi="Arial" w:cs="Arial"/>
                <w:w w:val="110"/>
              </w:rPr>
              <w:t>6</w:t>
            </w:r>
            <w:r w:rsidRPr="008E55DE">
              <w:rPr>
                <w:rFonts w:ascii="Arial" w:hAnsi="Arial" w:cs="Arial"/>
                <w:spacing w:val="3"/>
                <w:w w:val="110"/>
              </w:rPr>
              <w:t>0</w:t>
            </w:r>
            <w:r w:rsidRPr="008E55DE">
              <w:rPr>
                <w:rFonts w:ascii="Arial" w:hAnsi="Arial" w:cs="Arial"/>
                <w:w w:val="110"/>
              </w:rPr>
              <w:t>6</w:t>
            </w:r>
          </w:p>
        </w:tc>
      </w:tr>
      <w:tr w:rsidR="000C2AFC" w:rsidRPr="008E55DE" w14:paraId="53E27F8B" w14:textId="77777777">
        <w:trPr>
          <w:trHeight w:hRule="exact" w:val="660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A2507" w14:textId="77777777" w:rsidR="000C2AFC" w:rsidRPr="008E55DE" w:rsidRDefault="000E0FE4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spacing w:val="4"/>
                <w:w w:val="99"/>
              </w:rPr>
              <w:t>T</w:t>
            </w:r>
            <w:r w:rsidRPr="008E55DE">
              <w:rPr>
                <w:rFonts w:ascii="Arial" w:hAnsi="Arial" w:cs="Arial"/>
                <w:spacing w:val="-2"/>
                <w:w w:val="79"/>
              </w:rPr>
              <w:t>i</w:t>
            </w:r>
            <w:r w:rsidRPr="008E55DE">
              <w:rPr>
                <w:rFonts w:ascii="Arial" w:hAnsi="Arial" w:cs="Arial"/>
                <w:w w:val="99"/>
              </w:rPr>
              <w:t>t</w:t>
            </w:r>
            <w:r w:rsidRPr="008E55DE">
              <w:rPr>
                <w:rFonts w:ascii="Arial" w:hAnsi="Arial" w:cs="Arial"/>
                <w:w w:val="79"/>
              </w:rPr>
              <w:t>l</w:t>
            </w:r>
            <w:r w:rsidRPr="008E55DE">
              <w:rPr>
                <w:rFonts w:ascii="Arial" w:hAnsi="Arial" w:cs="Arial"/>
                <w:w w:val="124"/>
              </w:rPr>
              <w:t>e</w:t>
            </w:r>
            <w:r w:rsidRPr="008E55DE">
              <w:rPr>
                <w:rFonts w:ascii="Arial" w:hAnsi="Arial" w:cs="Arial"/>
                <w:spacing w:val="4"/>
              </w:rPr>
              <w:t xml:space="preserve"> </w:t>
            </w:r>
            <w:r w:rsidRPr="008E55DE">
              <w:rPr>
                <w:rFonts w:ascii="Arial" w:hAnsi="Arial" w:cs="Arial"/>
                <w:w w:val="98"/>
              </w:rPr>
              <w:t>of</w:t>
            </w:r>
            <w:r w:rsidRPr="008E55DE">
              <w:rPr>
                <w:rFonts w:ascii="Arial" w:hAnsi="Arial" w:cs="Arial"/>
                <w:spacing w:val="10"/>
                <w:w w:val="98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</w:rPr>
              <w:t>t</w:t>
            </w:r>
            <w:r w:rsidRPr="008E55DE">
              <w:rPr>
                <w:rFonts w:ascii="Arial" w:hAnsi="Arial" w:cs="Arial"/>
              </w:rPr>
              <w:t>he</w:t>
            </w:r>
            <w:r w:rsidRPr="008E55DE">
              <w:rPr>
                <w:rFonts w:ascii="Arial" w:hAnsi="Arial" w:cs="Arial"/>
                <w:spacing w:val="39"/>
              </w:rPr>
              <w:t xml:space="preserve"> </w:t>
            </w:r>
            <w:r w:rsidRPr="008E55DE">
              <w:rPr>
                <w:rFonts w:ascii="Arial" w:hAnsi="Arial" w:cs="Arial"/>
                <w:w w:val="93"/>
              </w:rPr>
              <w:t>M</w:t>
            </w:r>
            <w:r w:rsidRPr="008E55DE">
              <w:rPr>
                <w:rFonts w:ascii="Arial" w:hAnsi="Arial" w:cs="Arial"/>
                <w:spacing w:val="-1"/>
                <w:w w:val="124"/>
              </w:rPr>
              <w:t>a</w:t>
            </w:r>
            <w:r w:rsidRPr="008E55DE">
              <w:rPr>
                <w:rFonts w:ascii="Arial" w:hAnsi="Arial" w:cs="Arial"/>
                <w:spacing w:val="3"/>
                <w:w w:val="110"/>
              </w:rPr>
              <w:t>n</w:t>
            </w:r>
            <w:r w:rsidRPr="008E55DE">
              <w:rPr>
                <w:rFonts w:ascii="Arial" w:hAnsi="Arial" w:cs="Arial"/>
                <w:spacing w:val="-1"/>
                <w:w w:val="110"/>
              </w:rPr>
              <w:t>u</w:t>
            </w:r>
            <w:r w:rsidRPr="008E55DE">
              <w:rPr>
                <w:rFonts w:ascii="Arial" w:hAnsi="Arial" w:cs="Arial"/>
                <w:spacing w:val="2"/>
                <w:w w:val="128"/>
              </w:rPr>
              <w:t>s</w:t>
            </w:r>
            <w:r w:rsidRPr="008E55DE">
              <w:rPr>
                <w:rFonts w:ascii="Arial" w:hAnsi="Arial" w:cs="Arial"/>
                <w:spacing w:val="2"/>
                <w:w w:val="112"/>
              </w:rPr>
              <w:t>c</w:t>
            </w:r>
            <w:r w:rsidRPr="008E55DE">
              <w:rPr>
                <w:rFonts w:ascii="Arial" w:hAnsi="Arial" w:cs="Arial"/>
                <w:w w:val="99"/>
              </w:rPr>
              <w:t>r</w:t>
            </w:r>
            <w:r w:rsidRPr="008E55DE">
              <w:rPr>
                <w:rFonts w:ascii="Arial" w:hAnsi="Arial" w:cs="Arial"/>
                <w:w w:val="79"/>
              </w:rPr>
              <w:t>i</w:t>
            </w:r>
            <w:r w:rsidRPr="008E55DE">
              <w:rPr>
                <w:rFonts w:ascii="Arial" w:hAnsi="Arial" w:cs="Arial"/>
                <w:spacing w:val="-1"/>
                <w:w w:val="110"/>
              </w:rPr>
              <w:t>p</w:t>
            </w:r>
            <w:r w:rsidRPr="008E55DE">
              <w:rPr>
                <w:rFonts w:ascii="Arial" w:hAnsi="Arial" w:cs="Arial"/>
                <w:w w:val="99"/>
              </w:rPr>
              <w:t>t: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B2C72" w14:textId="77777777" w:rsidR="000C2AFC" w:rsidRPr="008E55DE" w:rsidRDefault="000C2AFC">
            <w:pPr>
              <w:spacing w:before="6" w:line="200" w:lineRule="exact"/>
              <w:rPr>
                <w:rFonts w:ascii="Arial" w:hAnsi="Arial" w:cs="Arial"/>
              </w:rPr>
            </w:pPr>
          </w:p>
          <w:p w14:paraId="37550661" w14:textId="77777777" w:rsidR="000C2AFC" w:rsidRPr="008E55DE" w:rsidRDefault="000E0FE4">
            <w:pPr>
              <w:ind w:left="10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w w:val="82"/>
              </w:rPr>
              <w:t>I</w:t>
            </w:r>
            <w:r w:rsidRPr="008E55DE">
              <w:rPr>
                <w:rFonts w:ascii="Arial" w:hAnsi="Arial" w:cs="Arial"/>
                <w:w w:val="113"/>
              </w:rPr>
              <w:t>m</w:t>
            </w:r>
            <w:r w:rsidRPr="008E55DE">
              <w:rPr>
                <w:rFonts w:ascii="Arial" w:hAnsi="Arial" w:cs="Arial"/>
                <w:spacing w:val="2"/>
                <w:w w:val="121"/>
              </w:rPr>
              <w:t>p</w:t>
            </w:r>
            <w:r w:rsidRPr="008E55DE">
              <w:rPr>
                <w:rFonts w:ascii="Arial" w:hAnsi="Arial" w:cs="Arial"/>
                <w:spacing w:val="-1"/>
                <w:w w:val="124"/>
              </w:rPr>
              <w:t>ac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w w:val="142"/>
              </w:rPr>
              <w:t>s</w:t>
            </w:r>
            <w:r w:rsidRPr="008E55DE">
              <w:rPr>
                <w:rFonts w:ascii="Arial" w:hAnsi="Arial" w:cs="Arial"/>
                <w:spacing w:val="5"/>
              </w:rPr>
              <w:t xml:space="preserve"> </w:t>
            </w:r>
            <w:r w:rsidRPr="008E55DE">
              <w:rPr>
                <w:rFonts w:ascii="Arial" w:hAnsi="Arial" w:cs="Arial"/>
              </w:rPr>
              <w:t>of</w:t>
            </w:r>
            <w:r w:rsidRPr="008E55DE">
              <w:rPr>
                <w:rFonts w:ascii="Arial" w:hAnsi="Arial" w:cs="Arial"/>
                <w:spacing w:val="27"/>
              </w:rPr>
              <w:t xml:space="preserve"> </w:t>
            </w:r>
            <w:r w:rsidRPr="008E55DE">
              <w:rPr>
                <w:rFonts w:ascii="Arial" w:hAnsi="Arial" w:cs="Arial"/>
                <w:w w:val="115"/>
              </w:rPr>
              <w:t>Cl</w:t>
            </w:r>
            <w:r w:rsidRPr="008E55DE">
              <w:rPr>
                <w:rFonts w:ascii="Arial" w:hAnsi="Arial" w:cs="Arial"/>
                <w:spacing w:val="3"/>
                <w:w w:val="115"/>
              </w:rPr>
              <w:t>i</w:t>
            </w:r>
            <w:r w:rsidRPr="008E55DE">
              <w:rPr>
                <w:rFonts w:ascii="Arial" w:hAnsi="Arial" w:cs="Arial"/>
                <w:w w:val="115"/>
              </w:rPr>
              <w:t>ma</w:t>
            </w:r>
            <w:r w:rsidRPr="008E55DE">
              <w:rPr>
                <w:rFonts w:ascii="Arial" w:hAnsi="Arial" w:cs="Arial"/>
                <w:spacing w:val="1"/>
                <w:w w:val="115"/>
              </w:rPr>
              <w:t>t</w:t>
            </w:r>
            <w:r w:rsidRPr="008E55DE">
              <w:rPr>
                <w:rFonts w:ascii="Arial" w:hAnsi="Arial" w:cs="Arial"/>
                <w:w w:val="115"/>
              </w:rPr>
              <w:t>e</w:t>
            </w:r>
            <w:r w:rsidRPr="008E55DE">
              <w:rPr>
                <w:rFonts w:ascii="Arial" w:hAnsi="Arial" w:cs="Arial"/>
                <w:spacing w:val="-17"/>
                <w:w w:val="115"/>
              </w:rPr>
              <w:t xml:space="preserve"> </w:t>
            </w:r>
            <w:r w:rsidRPr="008E55DE">
              <w:rPr>
                <w:rFonts w:ascii="Arial" w:hAnsi="Arial" w:cs="Arial"/>
                <w:w w:val="115"/>
              </w:rPr>
              <w:t>C</w:t>
            </w:r>
            <w:r w:rsidRPr="008E55DE">
              <w:rPr>
                <w:rFonts w:ascii="Arial" w:hAnsi="Arial" w:cs="Arial"/>
                <w:spacing w:val="5"/>
                <w:w w:val="115"/>
              </w:rPr>
              <w:t>h</w:t>
            </w:r>
            <w:r w:rsidRPr="008E55DE">
              <w:rPr>
                <w:rFonts w:ascii="Arial" w:hAnsi="Arial" w:cs="Arial"/>
                <w:spacing w:val="-1"/>
                <w:w w:val="115"/>
              </w:rPr>
              <w:t>a</w:t>
            </w:r>
            <w:r w:rsidRPr="008E55DE">
              <w:rPr>
                <w:rFonts w:ascii="Arial" w:hAnsi="Arial" w:cs="Arial"/>
                <w:spacing w:val="2"/>
                <w:w w:val="115"/>
              </w:rPr>
              <w:t>n</w:t>
            </w:r>
            <w:r w:rsidRPr="008E55DE">
              <w:rPr>
                <w:rFonts w:ascii="Arial" w:hAnsi="Arial" w:cs="Arial"/>
                <w:w w:val="115"/>
              </w:rPr>
              <w:t>ge</w:t>
            </w:r>
            <w:r w:rsidRPr="008E55DE">
              <w:rPr>
                <w:rFonts w:ascii="Arial" w:hAnsi="Arial" w:cs="Arial"/>
                <w:spacing w:val="19"/>
                <w:w w:val="115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n</w:t>
            </w:r>
            <w:r w:rsidRPr="008E55DE">
              <w:rPr>
                <w:rFonts w:ascii="Arial" w:hAnsi="Arial" w:cs="Arial"/>
                <w:spacing w:val="48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L</w:t>
            </w:r>
            <w:r w:rsidRPr="008E55DE">
              <w:rPr>
                <w:rFonts w:ascii="Arial" w:hAnsi="Arial" w:cs="Arial"/>
                <w:spacing w:val="-1"/>
              </w:rPr>
              <w:t>ea</w:t>
            </w:r>
            <w:r w:rsidRPr="008E55DE">
              <w:rPr>
                <w:rFonts w:ascii="Arial" w:hAnsi="Arial" w:cs="Arial"/>
              </w:rPr>
              <w:t>f</w:t>
            </w:r>
            <w:r w:rsidRPr="008E55DE">
              <w:rPr>
                <w:rFonts w:ascii="Arial" w:hAnsi="Arial" w:cs="Arial"/>
                <w:spacing w:val="48"/>
              </w:rPr>
              <w:t xml:space="preserve"> </w:t>
            </w:r>
            <w:r w:rsidRPr="008E55DE">
              <w:rPr>
                <w:rFonts w:ascii="Arial" w:hAnsi="Arial" w:cs="Arial"/>
              </w:rPr>
              <w:t>Li</w:t>
            </w:r>
            <w:r w:rsidRPr="008E55DE">
              <w:rPr>
                <w:rFonts w:ascii="Arial" w:hAnsi="Arial" w:cs="Arial"/>
                <w:spacing w:val="1"/>
              </w:rPr>
              <w:t>tt</w:t>
            </w:r>
            <w:r w:rsidRPr="008E55DE">
              <w:rPr>
                <w:rFonts w:ascii="Arial" w:hAnsi="Arial" w:cs="Arial"/>
                <w:spacing w:val="-1"/>
              </w:rPr>
              <w:t>e</w:t>
            </w:r>
            <w:r w:rsidRPr="008E55DE">
              <w:rPr>
                <w:rFonts w:ascii="Arial" w:hAnsi="Arial" w:cs="Arial"/>
              </w:rPr>
              <w:t xml:space="preserve">r </w:t>
            </w:r>
            <w:r w:rsidRPr="008E55DE">
              <w:rPr>
                <w:rFonts w:ascii="Arial" w:hAnsi="Arial" w:cs="Arial"/>
                <w:w w:val="117"/>
              </w:rPr>
              <w:t>Chem</w:t>
            </w:r>
            <w:r w:rsidRPr="008E55DE">
              <w:rPr>
                <w:rFonts w:ascii="Arial" w:hAnsi="Arial" w:cs="Arial"/>
                <w:spacing w:val="3"/>
                <w:w w:val="117"/>
              </w:rPr>
              <w:t>i</w:t>
            </w:r>
            <w:r w:rsidRPr="008E55DE">
              <w:rPr>
                <w:rFonts w:ascii="Arial" w:hAnsi="Arial" w:cs="Arial"/>
                <w:w w:val="117"/>
              </w:rPr>
              <w:t>s</w:t>
            </w:r>
            <w:r w:rsidRPr="008E55DE">
              <w:rPr>
                <w:rFonts w:ascii="Arial" w:hAnsi="Arial" w:cs="Arial"/>
                <w:spacing w:val="1"/>
                <w:w w:val="117"/>
              </w:rPr>
              <w:t>t</w:t>
            </w:r>
            <w:r w:rsidRPr="008E55DE">
              <w:rPr>
                <w:rFonts w:ascii="Arial" w:hAnsi="Arial" w:cs="Arial"/>
                <w:w w:val="117"/>
              </w:rPr>
              <w:t>ry</w:t>
            </w:r>
            <w:r w:rsidRPr="008E55DE">
              <w:rPr>
                <w:rFonts w:ascii="Arial" w:hAnsi="Arial" w:cs="Arial"/>
                <w:spacing w:val="-11"/>
                <w:w w:val="117"/>
              </w:rPr>
              <w:t xml:space="preserve"> </w:t>
            </w:r>
            <w:r w:rsidRPr="008E55DE">
              <w:rPr>
                <w:rFonts w:ascii="Arial" w:hAnsi="Arial" w:cs="Arial"/>
                <w:w w:val="117"/>
              </w:rPr>
              <w:t>a</w:t>
            </w:r>
            <w:r w:rsidRPr="008E55DE">
              <w:rPr>
                <w:rFonts w:ascii="Arial" w:hAnsi="Arial" w:cs="Arial"/>
                <w:spacing w:val="2"/>
                <w:w w:val="117"/>
              </w:rPr>
              <w:t>n</w:t>
            </w:r>
            <w:r w:rsidRPr="008E55DE">
              <w:rPr>
                <w:rFonts w:ascii="Arial" w:hAnsi="Arial" w:cs="Arial"/>
                <w:w w:val="117"/>
              </w:rPr>
              <w:t>d</w:t>
            </w:r>
            <w:r w:rsidRPr="008E55DE">
              <w:rPr>
                <w:rFonts w:ascii="Arial" w:hAnsi="Arial" w:cs="Arial"/>
                <w:spacing w:val="11"/>
                <w:w w:val="117"/>
              </w:rPr>
              <w:t xml:space="preserve"> </w:t>
            </w:r>
            <w:r w:rsidRPr="008E55DE">
              <w:rPr>
                <w:rFonts w:ascii="Arial" w:hAnsi="Arial" w:cs="Arial"/>
                <w:w w:val="117"/>
              </w:rPr>
              <w:t>D</w:t>
            </w:r>
            <w:r w:rsidRPr="008E55DE">
              <w:rPr>
                <w:rFonts w:ascii="Arial" w:hAnsi="Arial" w:cs="Arial"/>
                <w:spacing w:val="3"/>
                <w:w w:val="117"/>
              </w:rPr>
              <w:t>e</w:t>
            </w:r>
            <w:r w:rsidRPr="008E55DE">
              <w:rPr>
                <w:rFonts w:ascii="Arial" w:hAnsi="Arial" w:cs="Arial"/>
                <w:spacing w:val="-1"/>
                <w:w w:val="117"/>
              </w:rPr>
              <w:t>c</w:t>
            </w:r>
            <w:r w:rsidRPr="008E55DE">
              <w:rPr>
                <w:rFonts w:ascii="Arial" w:hAnsi="Arial" w:cs="Arial"/>
                <w:w w:val="117"/>
              </w:rPr>
              <w:t>o</w:t>
            </w:r>
            <w:r w:rsidRPr="008E55DE">
              <w:rPr>
                <w:rFonts w:ascii="Arial" w:hAnsi="Arial" w:cs="Arial"/>
                <w:spacing w:val="2"/>
                <w:w w:val="117"/>
              </w:rPr>
              <w:t>m</w:t>
            </w:r>
            <w:r w:rsidRPr="008E55DE">
              <w:rPr>
                <w:rFonts w:ascii="Arial" w:hAnsi="Arial" w:cs="Arial"/>
                <w:w w:val="117"/>
              </w:rPr>
              <w:t>posi</w:t>
            </w:r>
            <w:r w:rsidRPr="008E55DE">
              <w:rPr>
                <w:rFonts w:ascii="Arial" w:hAnsi="Arial" w:cs="Arial"/>
                <w:spacing w:val="1"/>
                <w:w w:val="117"/>
              </w:rPr>
              <w:t>t</w:t>
            </w:r>
            <w:r w:rsidRPr="008E55DE">
              <w:rPr>
                <w:rFonts w:ascii="Arial" w:hAnsi="Arial" w:cs="Arial"/>
                <w:spacing w:val="-1"/>
                <w:w w:val="117"/>
              </w:rPr>
              <w:t>i</w:t>
            </w:r>
            <w:r w:rsidRPr="008E55DE">
              <w:rPr>
                <w:rFonts w:ascii="Arial" w:hAnsi="Arial" w:cs="Arial"/>
                <w:spacing w:val="2"/>
                <w:w w:val="117"/>
              </w:rPr>
              <w:t>o</w:t>
            </w:r>
            <w:r w:rsidRPr="008E55DE">
              <w:rPr>
                <w:rFonts w:ascii="Arial" w:hAnsi="Arial" w:cs="Arial"/>
                <w:w w:val="117"/>
              </w:rPr>
              <w:t>n</w:t>
            </w:r>
            <w:r w:rsidRPr="008E55DE">
              <w:rPr>
                <w:rFonts w:ascii="Arial" w:hAnsi="Arial" w:cs="Arial"/>
                <w:spacing w:val="-3"/>
                <w:w w:val="117"/>
              </w:rPr>
              <w:t xml:space="preserve"> </w:t>
            </w:r>
            <w:r w:rsidRPr="008E55DE">
              <w:rPr>
                <w:rFonts w:ascii="Arial" w:hAnsi="Arial" w:cs="Arial"/>
              </w:rPr>
              <w:t>in</w:t>
            </w:r>
            <w:r w:rsidRPr="008E55DE">
              <w:rPr>
                <w:rFonts w:ascii="Arial" w:hAnsi="Arial" w:cs="Arial"/>
                <w:spacing w:val="26"/>
              </w:rPr>
              <w:t xml:space="preserve"> </w:t>
            </w:r>
            <w:r w:rsidRPr="008E55DE">
              <w:rPr>
                <w:rFonts w:ascii="Arial" w:hAnsi="Arial" w:cs="Arial"/>
                <w:spacing w:val="5"/>
                <w:w w:val="121"/>
              </w:rPr>
              <w:t>F</w:t>
            </w:r>
            <w:r w:rsidRPr="008E55DE">
              <w:rPr>
                <w:rFonts w:ascii="Arial" w:hAnsi="Arial" w:cs="Arial"/>
                <w:w w:val="121"/>
              </w:rPr>
              <w:t>or</w:t>
            </w:r>
            <w:r w:rsidRPr="008E55DE">
              <w:rPr>
                <w:rFonts w:ascii="Arial" w:hAnsi="Arial" w:cs="Arial"/>
                <w:spacing w:val="-1"/>
                <w:w w:val="121"/>
              </w:rPr>
              <w:t>e</w:t>
            </w:r>
            <w:r w:rsidRPr="008E55DE">
              <w:rPr>
                <w:rFonts w:ascii="Arial" w:hAnsi="Arial" w:cs="Arial"/>
                <w:w w:val="121"/>
              </w:rPr>
              <w:t>st</w:t>
            </w:r>
            <w:r w:rsidRPr="008E55DE">
              <w:rPr>
                <w:rFonts w:ascii="Arial" w:hAnsi="Arial" w:cs="Arial"/>
                <w:spacing w:val="-1"/>
                <w:w w:val="121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  <w:w w:val="108"/>
              </w:rPr>
              <w:t>E</w:t>
            </w:r>
            <w:r w:rsidRPr="008E55DE">
              <w:rPr>
                <w:rFonts w:ascii="Arial" w:hAnsi="Arial" w:cs="Arial"/>
                <w:spacing w:val="-1"/>
                <w:w w:val="124"/>
              </w:rPr>
              <w:t>c</w:t>
            </w:r>
            <w:r w:rsidRPr="008E55DE">
              <w:rPr>
                <w:rFonts w:ascii="Arial" w:hAnsi="Arial" w:cs="Arial"/>
                <w:spacing w:val="2"/>
                <w:w w:val="121"/>
              </w:rPr>
              <w:t>o</w:t>
            </w:r>
            <w:r w:rsidRPr="008E55DE">
              <w:rPr>
                <w:rFonts w:ascii="Arial" w:hAnsi="Arial" w:cs="Arial"/>
                <w:spacing w:val="3"/>
                <w:w w:val="142"/>
              </w:rPr>
              <w:t>s</w:t>
            </w:r>
            <w:r w:rsidRPr="008E55DE">
              <w:rPr>
                <w:rFonts w:ascii="Arial" w:hAnsi="Arial" w:cs="Arial"/>
                <w:spacing w:val="-1"/>
                <w:w w:val="110"/>
              </w:rPr>
              <w:t>y</w:t>
            </w:r>
            <w:r w:rsidRPr="008E55DE">
              <w:rPr>
                <w:rFonts w:ascii="Arial" w:hAnsi="Arial" w:cs="Arial"/>
                <w:spacing w:val="-1"/>
                <w:w w:val="142"/>
              </w:rPr>
              <w:t>s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w w:val="124"/>
              </w:rPr>
              <w:t>e</w:t>
            </w:r>
            <w:r w:rsidRPr="008E55DE">
              <w:rPr>
                <w:rFonts w:ascii="Arial" w:hAnsi="Arial" w:cs="Arial"/>
                <w:w w:val="113"/>
              </w:rPr>
              <w:t>m</w:t>
            </w:r>
            <w:r w:rsidRPr="008E55DE">
              <w:rPr>
                <w:rFonts w:ascii="Arial" w:hAnsi="Arial" w:cs="Arial"/>
                <w:w w:val="142"/>
              </w:rPr>
              <w:t>s</w:t>
            </w:r>
          </w:p>
        </w:tc>
      </w:tr>
      <w:tr w:rsidR="000C2AFC" w:rsidRPr="008E55DE" w14:paraId="7AAC618A" w14:textId="77777777">
        <w:trPr>
          <w:trHeight w:hRule="exact" w:val="343"/>
        </w:trPr>
        <w:tc>
          <w:tcPr>
            <w:tcW w:w="5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3DC33" w14:textId="77777777" w:rsidR="000C2AFC" w:rsidRPr="008E55DE" w:rsidRDefault="000E0FE4">
            <w:pPr>
              <w:spacing w:line="220" w:lineRule="exact"/>
              <w:ind w:left="90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spacing w:val="6"/>
              </w:rPr>
              <w:t>T</w:t>
            </w:r>
            <w:r w:rsidRPr="008E55DE">
              <w:rPr>
                <w:rFonts w:ascii="Arial" w:hAnsi="Arial" w:cs="Arial"/>
                <w:spacing w:val="-6"/>
              </w:rPr>
              <w:t>y</w:t>
            </w:r>
            <w:r w:rsidRPr="008E55DE">
              <w:rPr>
                <w:rFonts w:ascii="Arial" w:hAnsi="Arial" w:cs="Arial"/>
                <w:spacing w:val="-1"/>
              </w:rPr>
              <w:t>p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37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  <w:w w:val="98"/>
              </w:rPr>
              <w:t>o</w:t>
            </w:r>
            <w:r w:rsidRPr="008E55DE">
              <w:rPr>
                <w:rFonts w:ascii="Arial" w:hAnsi="Arial" w:cs="Arial"/>
                <w:w w:val="98"/>
              </w:rPr>
              <w:t>f</w:t>
            </w:r>
            <w:r w:rsidRPr="008E55DE">
              <w:rPr>
                <w:rFonts w:ascii="Arial" w:hAnsi="Arial" w:cs="Arial"/>
                <w:spacing w:val="10"/>
                <w:w w:val="98"/>
              </w:rPr>
              <w:t xml:space="preserve"> </w:t>
            </w:r>
            <w:r w:rsidRPr="008E55DE">
              <w:rPr>
                <w:rFonts w:ascii="Arial" w:hAnsi="Arial" w:cs="Arial"/>
              </w:rPr>
              <w:t>the</w:t>
            </w:r>
            <w:r w:rsidRPr="008E55DE">
              <w:rPr>
                <w:rFonts w:ascii="Arial" w:hAnsi="Arial" w:cs="Arial"/>
                <w:spacing w:val="38"/>
              </w:rPr>
              <w:t xml:space="preserve"> </w:t>
            </w:r>
            <w:r w:rsidRPr="008E55DE">
              <w:rPr>
                <w:rFonts w:ascii="Arial" w:hAnsi="Arial" w:cs="Arial"/>
                <w:w w:val="91"/>
              </w:rPr>
              <w:t>A</w:t>
            </w:r>
            <w:r w:rsidRPr="008E55DE">
              <w:rPr>
                <w:rFonts w:ascii="Arial" w:hAnsi="Arial" w:cs="Arial"/>
                <w:spacing w:val="1"/>
                <w:w w:val="99"/>
              </w:rPr>
              <w:t>r</w:t>
            </w:r>
            <w:r w:rsidRPr="008E55DE">
              <w:rPr>
                <w:rFonts w:ascii="Arial" w:hAnsi="Arial" w:cs="Arial"/>
                <w:spacing w:val="-1"/>
                <w:w w:val="99"/>
              </w:rPr>
              <w:t>t</w:t>
            </w:r>
            <w:r w:rsidRPr="008E55DE">
              <w:rPr>
                <w:rFonts w:ascii="Arial" w:hAnsi="Arial" w:cs="Arial"/>
                <w:w w:val="79"/>
              </w:rPr>
              <w:t>i</w:t>
            </w:r>
            <w:r w:rsidRPr="008E55DE">
              <w:rPr>
                <w:rFonts w:ascii="Arial" w:hAnsi="Arial" w:cs="Arial"/>
                <w:w w:val="112"/>
              </w:rPr>
              <w:t>c</w:t>
            </w:r>
            <w:r w:rsidRPr="008E55DE">
              <w:rPr>
                <w:rFonts w:ascii="Arial" w:hAnsi="Arial" w:cs="Arial"/>
                <w:spacing w:val="2"/>
                <w:w w:val="79"/>
              </w:rPr>
              <w:t>l</w:t>
            </w:r>
            <w:r w:rsidRPr="008E55DE">
              <w:rPr>
                <w:rFonts w:ascii="Arial" w:hAnsi="Arial" w:cs="Arial"/>
                <w:w w:val="124"/>
              </w:rPr>
              <w:t>e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36F29" w14:textId="77777777" w:rsidR="000C2AFC" w:rsidRPr="008E55DE" w:rsidRDefault="000E0FE4">
            <w:pPr>
              <w:spacing w:before="47"/>
              <w:ind w:left="10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w w:val="111"/>
              </w:rPr>
              <w:t>R</w:t>
            </w:r>
            <w:r w:rsidRPr="008E55DE">
              <w:rPr>
                <w:rFonts w:ascii="Arial" w:hAnsi="Arial" w:cs="Arial"/>
                <w:spacing w:val="-1"/>
                <w:w w:val="111"/>
              </w:rPr>
              <w:t>e</w:t>
            </w:r>
            <w:r w:rsidRPr="008E55DE">
              <w:rPr>
                <w:rFonts w:ascii="Arial" w:hAnsi="Arial" w:cs="Arial"/>
                <w:spacing w:val="3"/>
                <w:w w:val="111"/>
              </w:rPr>
              <w:t>v</w:t>
            </w:r>
            <w:r w:rsidRPr="008E55DE">
              <w:rPr>
                <w:rFonts w:ascii="Arial" w:hAnsi="Arial" w:cs="Arial"/>
                <w:w w:val="111"/>
              </w:rPr>
              <w:t>i</w:t>
            </w:r>
            <w:r w:rsidRPr="008E55DE">
              <w:rPr>
                <w:rFonts w:ascii="Arial" w:hAnsi="Arial" w:cs="Arial"/>
                <w:spacing w:val="-1"/>
                <w:w w:val="111"/>
              </w:rPr>
              <w:t>e</w:t>
            </w:r>
            <w:r w:rsidRPr="008E55DE">
              <w:rPr>
                <w:rFonts w:ascii="Arial" w:hAnsi="Arial" w:cs="Arial"/>
                <w:w w:val="111"/>
              </w:rPr>
              <w:t>w</w:t>
            </w:r>
            <w:r w:rsidRPr="008E55DE">
              <w:rPr>
                <w:rFonts w:ascii="Arial" w:hAnsi="Arial" w:cs="Arial"/>
                <w:spacing w:val="11"/>
                <w:w w:val="111"/>
              </w:rPr>
              <w:t xml:space="preserve"> </w:t>
            </w:r>
            <w:r w:rsidRPr="008E55DE">
              <w:rPr>
                <w:rFonts w:ascii="Arial" w:hAnsi="Arial" w:cs="Arial"/>
                <w:spacing w:val="-4"/>
                <w:w w:val="99"/>
              </w:rPr>
              <w:t>A</w:t>
            </w:r>
            <w:r w:rsidRPr="008E55DE">
              <w:rPr>
                <w:rFonts w:ascii="Arial" w:hAnsi="Arial" w:cs="Arial"/>
                <w:spacing w:val="-2"/>
                <w:w w:val="116"/>
              </w:rPr>
              <w:t>r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w w:val="99"/>
              </w:rPr>
              <w:t>i</w:t>
            </w:r>
            <w:r w:rsidRPr="008E55DE">
              <w:rPr>
                <w:rFonts w:ascii="Arial" w:hAnsi="Arial" w:cs="Arial"/>
                <w:spacing w:val="-1"/>
                <w:w w:val="124"/>
              </w:rPr>
              <w:t>c</w:t>
            </w:r>
            <w:r w:rsidRPr="008E55DE">
              <w:rPr>
                <w:rFonts w:ascii="Arial" w:hAnsi="Arial" w:cs="Arial"/>
                <w:spacing w:val="3"/>
                <w:w w:val="99"/>
              </w:rPr>
              <w:t>l</w:t>
            </w:r>
            <w:r w:rsidRPr="008E55DE">
              <w:rPr>
                <w:rFonts w:ascii="Arial" w:hAnsi="Arial" w:cs="Arial"/>
                <w:w w:val="124"/>
              </w:rPr>
              <w:t>e</w:t>
            </w:r>
          </w:p>
        </w:tc>
      </w:tr>
    </w:tbl>
    <w:p w14:paraId="363D99EF" w14:textId="77777777" w:rsidR="000C2AFC" w:rsidRPr="008E55DE" w:rsidRDefault="000C2AFC">
      <w:pPr>
        <w:spacing w:before="2" w:line="280" w:lineRule="exact"/>
        <w:rPr>
          <w:rFonts w:ascii="Arial" w:hAnsi="Arial" w:cs="Arial"/>
        </w:rPr>
      </w:pPr>
    </w:p>
    <w:p w14:paraId="74472583" w14:textId="77777777" w:rsidR="000C2AFC" w:rsidRPr="008E55DE" w:rsidRDefault="008F073B">
      <w:pPr>
        <w:spacing w:before="33" w:line="220" w:lineRule="exact"/>
        <w:ind w:left="220"/>
        <w:rPr>
          <w:rFonts w:ascii="Arial" w:hAnsi="Arial" w:cs="Arial"/>
        </w:rPr>
      </w:pPr>
      <w:r w:rsidRPr="008E55DE">
        <w:rPr>
          <w:rFonts w:ascii="Arial" w:hAnsi="Arial" w:cs="Arial"/>
        </w:rPr>
        <w:pict w14:anchorId="3765D307">
          <v:group id="_x0000_s1052" style="position:absolute;left:0;text-align:left;margin-left:339.25pt;margin-top:36.4pt;width:429.4pt;height:23.65pt;z-index:-251658240;mso-position-horizontal-relative:page" coordorigin="6784,728" coordsize="8588,473">
            <v:shape id="_x0000_s1054" style="position:absolute;left:6792;top:736;width:8573;height:230" coordorigin="6792,736" coordsize="8573,230" path="m6792,736r8573,l15365,966r-8573,l6792,736xe" fillcolor="yellow" stroked="f">
              <v:path arrowok="t"/>
            </v:shape>
            <v:shape id="_x0000_s1053" style="position:absolute;left:6792;top:966;width:617;height:228" coordorigin="6792,966" coordsize="617,228" path="m6792,966r617,l7409,1194r-617,l6792,966xe" fillcolor="yellow" stroked="f">
              <v:path arrowok="t"/>
            </v:shape>
            <w10:wrap anchorx="page"/>
          </v:group>
        </w:pict>
      </w:r>
      <w:r w:rsidR="000E0FE4" w:rsidRPr="008E55DE">
        <w:rPr>
          <w:rFonts w:ascii="Arial" w:hAnsi="Arial" w:cs="Arial"/>
          <w:position w:val="-1"/>
          <w:highlight w:val="yellow"/>
        </w:rPr>
        <w:t>P</w:t>
      </w:r>
      <w:r w:rsidR="000E0FE4" w:rsidRPr="008E55DE">
        <w:rPr>
          <w:rFonts w:ascii="Arial" w:hAnsi="Arial" w:cs="Arial"/>
          <w:spacing w:val="2"/>
          <w:position w:val="-1"/>
          <w:highlight w:val="yellow"/>
        </w:rPr>
        <w:t>A</w:t>
      </w:r>
      <w:r w:rsidR="000E0FE4" w:rsidRPr="008E55DE">
        <w:rPr>
          <w:rFonts w:ascii="Arial" w:hAnsi="Arial" w:cs="Arial"/>
          <w:position w:val="-1"/>
          <w:highlight w:val="yellow"/>
        </w:rPr>
        <w:t xml:space="preserve">RT </w:t>
      </w:r>
      <w:r w:rsidR="000E0FE4" w:rsidRPr="008E55DE">
        <w:rPr>
          <w:rFonts w:ascii="Arial" w:hAnsi="Arial" w:cs="Arial"/>
          <w:spacing w:val="28"/>
          <w:position w:val="-1"/>
          <w:highlight w:val="yellow"/>
        </w:rPr>
        <w:t xml:space="preserve"> </w:t>
      </w:r>
      <w:r w:rsidR="000E0FE4" w:rsidRPr="008E55DE">
        <w:rPr>
          <w:rFonts w:ascii="Arial" w:hAnsi="Arial" w:cs="Arial"/>
          <w:position w:val="-1"/>
          <w:highlight w:val="yellow"/>
        </w:rPr>
        <w:t>1:</w:t>
      </w:r>
      <w:r w:rsidR="000E0FE4" w:rsidRPr="008E55DE">
        <w:rPr>
          <w:rFonts w:ascii="Arial" w:hAnsi="Arial" w:cs="Arial"/>
          <w:spacing w:val="11"/>
          <w:position w:val="-1"/>
        </w:rPr>
        <w:t xml:space="preserve"> </w:t>
      </w:r>
      <w:r w:rsidR="000E0FE4" w:rsidRPr="008E55DE">
        <w:rPr>
          <w:rFonts w:ascii="Arial" w:hAnsi="Arial" w:cs="Arial"/>
          <w:spacing w:val="2"/>
          <w:w w:val="107"/>
          <w:position w:val="-1"/>
        </w:rPr>
        <w:t>C</w:t>
      </w:r>
      <w:r w:rsidR="000E0FE4" w:rsidRPr="008E55DE">
        <w:rPr>
          <w:rFonts w:ascii="Arial" w:hAnsi="Arial" w:cs="Arial"/>
          <w:spacing w:val="2"/>
          <w:w w:val="99"/>
          <w:position w:val="-1"/>
        </w:rPr>
        <w:t>o</w:t>
      </w:r>
      <w:r w:rsidR="000E0FE4" w:rsidRPr="008E55DE">
        <w:rPr>
          <w:rFonts w:ascii="Arial" w:hAnsi="Arial" w:cs="Arial"/>
          <w:spacing w:val="-3"/>
          <w:w w:val="106"/>
          <w:position w:val="-1"/>
        </w:rPr>
        <w:t>mm</w:t>
      </w:r>
      <w:r w:rsidR="000E0FE4" w:rsidRPr="008E55DE">
        <w:rPr>
          <w:rFonts w:ascii="Arial" w:hAnsi="Arial" w:cs="Arial"/>
          <w:spacing w:val="3"/>
          <w:w w:val="99"/>
          <w:position w:val="-1"/>
        </w:rPr>
        <w:t>e</w:t>
      </w:r>
      <w:r w:rsidR="000E0FE4" w:rsidRPr="008E55DE">
        <w:rPr>
          <w:rFonts w:ascii="Arial" w:hAnsi="Arial" w:cs="Arial"/>
          <w:spacing w:val="-1"/>
          <w:w w:val="110"/>
          <w:position w:val="-1"/>
        </w:rPr>
        <w:t>n</w:t>
      </w:r>
      <w:r w:rsidR="000E0FE4" w:rsidRPr="008E55DE">
        <w:rPr>
          <w:rFonts w:ascii="Arial" w:hAnsi="Arial" w:cs="Arial"/>
          <w:spacing w:val="1"/>
          <w:w w:val="119"/>
          <w:position w:val="-1"/>
        </w:rPr>
        <w:t>t</w:t>
      </w:r>
      <w:r w:rsidR="000E0FE4" w:rsidRPr="008E55DE">
        <w:rPr>
          <w:rFonts w:ascii="Arial" w:hAnsi="Arial" w:cs="Arial"/>
          <w:w w:val="99"/>
          <w:position w:val="-1"/>
        </w:rPr>
        <w:t>s</w:t>
      </w:r>
    </w:p>
    <w:p w14:paraId="585D7C99" w14:textId="77777777" w:rsidR="000C2AFC" w:rsidRPr="008E55DE" w:rsidRDefault="000C2AFC">
      <w:pPr>
        <w:spacing w:before="16" w:line="220" w:lineRule="exact"/>
        <w:rPr>
          <w:rFonts w:ascii="Arial" w:hAnsi="Arial" w:cs="Arial"/>
        </w:rPr>
      </w:pPr>
    </w:p>
    <w:tbl>
      <w:tblPr>
        <w:tblW w:w="0" w:type="auto"/>
        <w:tblInd w:w="1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7"/>
        <w:gridCol w:w="9355"/>
        <w:gridCol w:w="6165"/>
      </w:tblGrid>
      <w:tr w:rsidR="000C2AFC" w:rsidRPr="008E55DE" w14:paraId="29975438" w14:textId="77777777" w:rsidTr="008E55DE">
        <w:trPr>
          <w:trHeight w:hRule="exact" w:val="974"/>
        </w:trPr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1D73F" w14:textId="77777777" w:rsidR="000C2AFC" w:rsidRPr="008E55DE" w:rsidRDefault="000C2AFC">
            <w:pPr>
              <w:rPr>
                <w:rFonts w:ascii="Arial" w:hAnsi="Arial" w:cs="Arial"/>
              </w:rPr>
            </w:pP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2B4150" w14:textId="77777777" w:rsidR="000C2AFC" w:rsidRPr="008E55DE" w:rsidRDefault="000E0FE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w w:val="107"/>
              </w:rPr>
              <w:t>R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w w:val="99"/>
              </w:rPr>
              <w:t>vi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spacing w:val="2"/>
                <w:w w:val="99"/>
              </w:rPr>
              <w:t>w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w w:val="132"/>
              </w:rPr>
              <w:t>r</w:t>
            </w:r>
            <w:r w:rsidRPr="008E55DE">
              <w:rPr>
                <w:rFonts w:ascii="Arial" w:hAnsi="Arial" w:cs="Arial"/>
                <w:spacing w:val="1"/>
                <w:w w:val="99"/>
              </w:rPr>
              <w:t>’</w:t>
            </w:r>
            <w:r w:rsidRPr="008E55DE">
              <w:rPr>
                <w:rFonts w:ascii="Arial" w:hAnsi="Arial" w:cs="Arial"/>
                <w:w w:val="99"/>
              </w:rPr>
              <w:t>s</w:t>
            </w:r>
            <w:r w:rsidRPr="008E55DE">
              <w:rPr>
                <w:rFonts w:ascii="Arial" w:hAnsi="Arial" w:cs="Arial"/>
              </w:rPr>
              <w:t xml:space="preserve"> </w:t>
            </w:r>
            <w:r w:rsidRPr="008E55DE">
              <w:rPr>
                <w:rFonts w:ascii="Arial" w:hAnsi="Arial" w:cs="Arial"/>
                <w:w w:val="99"/>
              </w:rPr>
              <w:t>co</w:t>
            </w:r>
            <w:r w:rsidRPr="008E55DE">
              <w:rPr>
                <w:rFonts w:ascii="Arial" w:hAnsi="Arial" w:cs="Arial"/>
                <w:w w:val="106"/>
              </w:rPr>
              <w:t>m</w:t>
            </w:r>
            <w:r w:rsidRPr="008E55DE">
              <w:rPr>
                <w:rFonts w:ascii="Arial" w:hAnsi="Arial" w:cs="Arial"/>
                <w:spacing w:val="-3"/>
                <w:w w:val="106"/>
              </w:rPr>
              <w:t>m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spacing w:val="-1"/>
                <w:w w:val="110"/>
              </w:rPr>
              <w:t>n</w:t>
            </w:r>
            <w:r w:rsidRPr="008E55DE">
              <w:rPr>
                <w:rFonts w:ascii="Arial" w:hAnsi="Arial" w:cs="Arial"/>
                <w:w w:val="119"/>
              </w:rPr>
              <w:t>t</w:t>
            </w:r>
          </w:p>
          <w:p w14:paraId="63756118" w14:textId="77777777" w:rsidR="000C2AFC" w:rsidRPr="008E55DE" w:rsidRDefault="000E0FE4">
            <w:pPr>
              <w:ind w:left="102" w:right="634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w w:val="99"/>
              </w:rPr>
              <w:t>A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w w:val="119"/>
              </w:rPr>
              <w:t>t</w:t>
            </w:r>
            <w:r w:rsidRPr="008E55DE">
              <w:rPr>
                <w:rFonts w:ascii="Arial" w:hAnsi="Arial" w:cs="Arial"/>
                <w:w w:val="99"/>
              </w:rPr>
              <w:t>i</w:t>
            </w:r>
            <w:r w:rsidRPr="008E55DE">
              <w:rPr>
                <w:rFonts w:ascii="Arial" w:hAnsi="Arial" w:cs="Arial"/>
                <w:spacing w:val="1"/>
                <w:w w:val="99"/>
              </w:rPr>
              <w:t>f</w:t>
            </w:r>
            <w:r w:rsidRPr="008E55DE">
              <w:rPr>
                <w:rFonts w:ascii="Arial" w:hAnsi="Arial" w:cs="Arial"/>
                <w:spacing w:val="-1"/>
                <w:w w:val="99"/>
              </w:rPr>
              <w:t>i</w:t>
            </w:r>
            <w:r w:rsidRPr="008E55DE">
              <w:rPr>
                <w:rFonts w:ascii="Arial" w:hAnsi="Arial" w:cs="Arial"/>
                <w:spacing w:val="1"/>
                <w:w w:val="99"/>
              </w:rPr>
              <w:t>c</w:t>
            </w:r>
            <w:r w:rsidRPr="008E55DE">
              <w:rPr>
                <w:rFonts w:ascii="Arial" w:hAnsi="Arial" w:cs="Arial"/>
                <w:w w:val="99"/>
              </w:rPr>
              <w:t>i</w:t>
            </w:r>
            <w:r w:rsidRPr="008E55DE">
              <w:rPr>
                <w:rFonts w:ascii="Arial" w:hAnsi="Arial" w:cs="Arial"/>
                <w:spacing w:val="2"/>
                <w:w w:val="112"/>
              </w:rPr>
              <w:t>a</w:t>
            </w:r>
            <w:r w:rsidRPr="008E55DE">
              <w:rPr>
                <w:rFonts w:ascii="Arial" w:hAnsi="Arial" w:cs="Arial"/>
                <w:w w:val="99"/>
              </w:rPr>
              <w:t>l</w:t>
            </w:r>
            <w:r w:rsidRPr="008E55DE">
              <w:rPr>
                <w:rFonts w:ascii="Arial" w:hAnsi="Arial" w:cs="Arial"/>
              </w:rPr>
              <w:t xml:space="preserve"> </w:t>
            </w:r>
            <w:r w:rsidRPr="008E55DE">
              <w:rPr>
                <w:rFonts w:ascii="Arial" w:hAnsi="Arial" w:cs="Arial"/>
                <w:spacing w:val="-2"/>
              </w:rPr>
              <w:t>I</w:t>
            </w:r>
            <w:r w:rsidRPr="008E55DE">
              <w:rPr>
                <w:rFonts w:ascii="Arial" w:hAnsi="Arial" w:cs="Arial"/>
              </w:rPr>
              <w:t>n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ell</w:t>
            </w:r>
            <w:r w:rsidRPr="008E55DE">
              <w:rPr>
                <w:rFonts w:ascii="Arial" w:hAnsi="Arial" w:cs="Arial"/>
                <w:spacing w:val="-1"/>
              </w:rPr>
              <w:t>i</w:t>
            </w:r>
            <w:r w:rsidRPr="008E55DE">
              <w:rPr>
                <w:rFonts w:ascii="Arial" w:hAnsi="Arial" w:cs="Arial"/>
                <w:spacing w:val="2"/>
              </w:rPr>
              <w:t>g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  <w:spacing w:val="1"/>
              </w:rPr>
              <w:t>c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35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(</w:t>
            </w:r>
            <w:r w:rsidRPr="008E55DE">
              <w:rPr>
                <w:rFonts w:ascii="Arial" w:hAnsi="Arial" w:cs="Arial"/>
              </w:rPr>
              <w:t>AI)</w:t>
            </w:r>
            <w:r w:rsidRPr="008E55DE">
              <w:rPr>
                <w:rFonts w:ascii="Arial" w:hAnsi="Arial" w:cs="Arial"/>
                <w:spacing w:val="8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  <w:w w:val="109"/>
              </w:rPr>
              <w:t>g</w:t>
            </w:r>
            <w:r w:rsidRPr="008E55DE">
              <w:rPr>
                <w:rFonts w:ascii="Arial" w:hAnsi="Arial" w:cs="Arial"/>
                <w:spacing w:val="1"/>
                <w:w w:val="109"/>
              </w:rPr>
              <w:t>e</w:t>
            </w:r>
            <w:r w:rsidRPr="008E55DE">
              <w:rPr>
                <w:rFonts w:ascii="Arial" w:hAnsi="Arial" w:cs="Arial"/>
                <w:spacing w:val="-1"/>
                <w:w w:val="109"/>
              </w:rPr>
              <w:t>n</w:t>
            </w:r>
            <w:r w:rsidRPr="008E55DE">
              <w:rPr>
                <w:rFonts w:ascii="Arial" w:hAnsi="Arial" w:cs="Arial"/>
                <w:spacing w:val="1"/>
                <w:w w:val="109"/>
              </w:rPr>
              <w:t>e</w:t>
            </w:r>
            <w:r w:rsidRPr="008E55DE">
              <w:rPr>
                <w:rFonts w:ascii="Arial" w:hAnsi="Arial" w:cs="Arial"/>
                <w:w w:val="109"/>
              </w:rPr>
              <w:t>ra</w:t>
            </w:r>
            <w:r w:rsidRPr="008E55DE">
              <w:rPr>
                <w:rFonts w:ascii="Arial" w:hAnsi="Arial" w:cs="Arial"/>
                <w:spacing w:val="1"/>
                <w:w w:val="109"/>
              </w:rPr>
              <w:t>te</w:t>
            </w:r>
            <w:r w:rsidRPr="008E55DE">
              <w:rPr>
                <w:rFonts w:ascii="Arial" w:hAnsi="Arial" w:cs="Arial"/>
                <w:w w:val="109"/>
              </w:rPr>
              <w:t>d</w:t>
            </w:r>
            <w:r w:rsidRPr="008E55DE">
              <w:rPr>
                <w:rFonts w:ascii="Arial" w:hAnsi="Arial" w:cs="Arial"/>
                <w:spacing w:val="-17"/>
                <w:w w:val="109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  <w:w w:val="109"/>
              </w:rPr>
              <w:t>o</w:t>
            </w:r>
            <w:r w:rsidRPr="008E55DE">
              <w:rPr>
                <w:rFonts w:ascii="Arial" w:hAnsi="Arial" w:cs="Arial"/>
                <w:w w:val="109"/>
              </w:rPr>
              <w:t>r</w:t>
            </w:r>
            <w:r w:rsidRPr="008E55DE">
              <w:rPr>
                <w:rFonts w:ascii="Arial" w:hAnsi="Arial" w:cs="Arial"/>
                <w:spacing w:val="2"/>
                <w:w w:val="109"/>
              </w:rPr>
              <w:t xml:space="preserve"> </w:t>
            </w:r>
            <w:r w:rsidRPr="008E55DE">
              <w:rPr>
                <w:rFonts w:ascii="Arial" w:hAnsi="Arial" w:cs="Arial"/>
              </w:rPr>
              <w:t>ass</w:t>
            </w:r>
            <w:r w:rsidRPr="008E55DE">
              <w:rPr>
                <w:rFonts w:ascii="Arial" w:hAnsi="Arial" w:cs="Arial"/>
                <w:spacing w:val="-1"/>
              </w:rPr>
              <w:t>i</w:t>
            </w: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ed</w:t>
            </w:r>
            <w:r w:rsidRPr="008E55DE">
              <w:rPr>
                <w:rFonts w:ascii="Arial" w:hAnsi="Arial" w:cs="Arial"/>
                <w:spacing w:val="28"/>
              </w:rPr>
              <w:t xml:space="preserve"> </w:t>
            </w:r>
            <w:r w:rsidRPr="008E55DE">
              <w:rPr>
                <w:rFonts w:ascii="Arial" w:hAnsi="Arial" w:cs="Arial"/>
                <w:w w:val="132"/>
              </w:rPr>
              <w:t>r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w w:val="99"/>
              </w:rPr>
              <w:t>vi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w w:val="99"/>
              </w:rPr>
              <w:t>w</w:t>
            </w:r>
            <w:r w:rsidRPr="008E55DE">
              <w:rPr>
                <w:rFonts w:ascii="Arial" w:hAnsi="Arial" w:cs="Arial"/>
                <w:spacing w:val="1"/>
              </w:rPr>
              <w:t xml:space="preserve"> </w:t>
            </w:r>
            <w:r w:rsidRPr="008E55DE">
              <w:rPr>
                <w:rFonts w:ascii="Arial" w:hAnsi="Arial" w:cs="Arial"/>
              </w:rPr>
              <w:t>c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m</w:t>
            </w:r>
            <w:r w:rsidRPr="008E55DE">
              <w:rPr>
                <w:rFonts w:ascii="Arial" w:hAnsi="Arial" w:cs="Arial"/>
                <w:spacing w:val="-3"/>
              </w:rPr>
              <w:t>m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36"/>
              </w:rPr>
              <w:t xml:space="preserve"> </w:t>
            </w:r>
            <w:r w:rsidRPr="008E55DE">
              <w:rPr>
                <w:rFonts w:ascii="Arial" w:hAnsi="Arial" w:cs="Arial"/>
                <w:w w:val="108"/>
              </w:rPr>
              <w:t>a</w:t>
            </w:r>
            <w:r w:rsidRPr="008E55DE">
              <w:rPr>
                <w:rFonts w:ascii="Arial" w:hAnsi="Arial" w:cs="Arial"/>
                <w:spacing w:val="1"/>
                <w:w w:val="108"/>
              </w:rPr>
              <w:t>r</w:t>
            </w:r>
            <w:r w:rsidRPr="008E55DE">
              <w:rPr>
                <w:rFonts w:ascii="Arial" w:hAnsi="Arial" w:cs="Arial"/>
                <w:w w:val="108"/>
              </w:rPr>
              <w:t>e</w:t>
            </w:r>
            <w:r w:rsidRPr="008E55DE">
              <w:rPr>
                <w:rFonts w:ascii="Arial" w:hAnsi="Arial" w:cs="Arial"/>
                <w:spacing w:val="7"/>
                <w:w w:val="108"/>
              </w:rPr>
              <w:t xml:space="preserve"> </w:t>
            </w:r>
            <w:r w:rsidRPr="008E55DE">
              <w:rPr>
                <w:rFonts w:ascii="Arial" w:hAnsi="Arial" w:cs="Arial"/>
                <w:w w:val="108"/>
              </w:rPr>
              <w:t>s</w:t>
            </w:r>
            <w:r w:rsidRPr="008E55DE">
              <w:rPr>
                <w:rFonts w:ascii="Arial" w:hAnsi="Arial" w:cs="Arial"/>
                <w:spacing w:val="1"/>
                <w:w w:val="108"/>
              </w:rPr>
              <w:t>t</w:t>
            </w:r>
            <w:r w:rsidRPr="008E55DE">
              <w:rPr>
                <w:rFonts w:ascii="Arial" w:hAnsi="Arial" w:cs="Arial"/>
                <w:w w:val="108"/>
              </w:rPr>
              <w:t>ric</w:t>
            </w:r>
            <w:r w:rsidRPr="008E55DE">
              <w:rPr>
                <w:rFonts w:ascii="Arial" w:hAnsi="Arial" w:cs="Arial"/>
                <w:spacing w:val="1"/>
                <w:w w:val="108"/>
              </w:rPr>
              <w:t>t</w:t>
            </w:r>
            <w:r w:rsidRPr="008E55DE">
              <w:rPr>
                <w:rFonts w:ascii="Arial" w:hAnsi="Arial" w:cs="Arial"/>
                <w:spacing w:val="-1"/>
                <w:w w:val="108"/>
              </w:rPr>
              <w:t>l</w:t>
            </w:r>
            <w:r w:rsidRPr="008E55DE">
              <w:rPr>
                <w:rFonts w:ascii="Arial" w:hAnsi="Arial" w:cs="Arial"/>
                <w:w w:val="108"/>
              </w:rPr>
              <w:t>y</w:t>
            </w:r>
            <w:r w:rsidRPr="008E55DE">
              <w:rPr>
                <w:rFonts w:ascii="Arial" w:hAnsi="Arial" w:cs="Arial"/>
                <w:spacing w:val="-8"/>
                <w:w w:val="108"/>
              </w:rPr>
              <w:t xml:space="preserve"> </w:t>
            </w:r>
            <w:r w:rsidRPr="008E55DE">
              <w:rPr>
                <w:rFonts w:ascii="Arial" w:hAnsi="Arial" w:cs="Arial"/>
                <w:w w:val="108"/>
              </w:rPr>
              <w:t>p</w:t>
            </w:r>
            <w:r w:rsidRPr="008E55DE">
              <w:rPr>
                <w:rFonts w:ascii="Arial" w:hAnsi="Arial" w:cs="Arial"/>
                <w:spacing w:val="1"/>
                <w:w w:val="108"/>
              </w:rPr>
              <w:t>r</w:t>
            </w:r>
            <w:r w:rsidRPr="008E55DE">
              <w:rPr>
                <w:rFonts w:ascii="Arial" w:hAnsi="Arial" w:cs="Arial"/>
                <w:w w:val="108"/>
              </w:rPr>
              <w:t>ohi</w:t>
            </w:r>
            <w:r w:rsidRPr="008E55DE">
              <w:rPr>
                <w:rFonts w:ascii="Arial" w:hAnsi="Arial" w:cs="Arial"/>
                <w:spacing w:val="-1"/>
                <w:w w:val="108"/>
              </w:rPr>
              <w:t>b</w:t>
            </w:r>
            <w:r w:rsidRPr="008E55DE">
              <w:rPr>
                <w:rFonts w:ascii="Arial" w:hAnsi="Arial" w:cs="Arial"/>
                <w:spacing w:val="3"/>
                <w:w w:val="108"/>
              </w:rPr>
              <w:t>i</w:t>
            </w:r>
            <w:r w:rsidRPr="008E55DE">
              <w:rPr>
                <w:rFonts w:ascii="Arial" w:hAnsi="Arial" w:cs="Arial"/>
                <w:spacing w:val="1"/>
                <w:w w:val="108"/>
              </w:rPr>
              <w:t>te</w:t>
            </w:r>
            <w:r w:rsidRPr="008E55DE">
              <w:rPr>
                <w:rFonts w:ascii="Arial" w:hAnsi="Arial" w:cs="Arial"/>
                <w:w w:val="108"/>
              </w:rPr>
              <w:t>d</w:t>
            </w:r>
            <w:r w:rsidRPr="008E55DE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8E55DE">
              <w:rPr>
                <w:rFonts w:ascii="Arial" w:hAnsi="Arial" w:cs="Arial"/>
                <w:w w:val="108"/>
              </w:rPr>
              <w:t>du</w:t>
            </w:r>
            <w:r w:rsidRPr="008E55DE">
              <w:rPr>
                <w:rFonts w:ascii="Arial" w:hAnsi="Arial" w:cs="Arial"/>
                <w:spacing w:val="1"/>
                <w:w w:val="108"/>
              </w:rPr>
              <w:t>r</w:t>
            </w:r>
            <w:r w:rsidRPr="008E55DE">
              <w:rPr>
                <w:rFonts w:ascii="Arial" w:hAnsi="Arial" w:cs="Arial"/>
                <w:spacing w:val="-1"/>
                <w:w w:val="108"/>
              </w:rPr>
              <w:t>i</w:t>
            </w:r>
            <w:r w:rsidRPr="008E55DE">
              <w:rPr>
                <w:rFonts w:ascii="Arial" w:hAnsi="Arial" w:cs="Arial"/>
                <w:w w:val="108"/>
              </w:rPr>
              <w:t>ng</w:t>
            </w:r>
            <w:r w:rsidRPr="008E55DE">
              <w:rPr>
                <w:rFonts w:ascii="Arial" w:hAnsi="Arial" w:cs="Arial"/>
                <w:spacing w:val="6"/>
                <w:w w:val="108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  <w:w w:val="110"/>
              </w:rPr>
              <w:t>p</w:t>
            </w:r>
            <w:r w:rsidRPr="008E55DE">
              <w:rPr>
                <w:rFonts w:ascii="Arial" w:hAnsi="Arial" w:cs="Arial"/>
                <w:spacing w:val="1"/>
                <w:w w:val="99"/>
              </w:rPr>
              <w:t>ee</w:t>
            </w:r>
            <w:r w:rsidRPr="008E55DE">
              <w:rPr>
                <w:rFonts w:ascii="Arial" w:hAnsi="Arial" w:cs="Arial"/>
                <w:w w:val="132"/>
              </w:rPr>
              <w:t xml:space="preserve">r 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w w:val="99"/>
              </w:rPr>
              <w:t>evi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spacing w:val="2"/>
                <w:w w:val="99"/>
              </w:rPr>
              <w:t>w</w:t>
            </w:r>
            <w:r w:rsidRPr="008E55DE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AB70D" w14:textId="77777777" w:rsidR="000C2AFC" w:rsidRPr="008E55DE" w:rsidRDefault="000E0FE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w w:val="106"/>
              </w:rPr>
              <w:t>A</w:t>
            </w:r>
            <w:r w:rsidRPr="008E55DE">
              <w:rPr>
                <w:rFonts w:ascii="Arial" w:hAnsi="Arial" w:cs="Arial"/>
                <w:spacing w:val="-1"/>
                <w:w w:val="106"/>
              </w:rPr>
              <w:t>u</w:t>
            </w:r>
            <w:r w:rsidRPr="008E55DE">
              <w:rPr>
                <w:rFonts w:ascii="Arial" w:hAnsi="Arial" w:cs="Arial"/>
                <w:spacing w:val="1"/>
                <w:w w:val="106"/>
              </w:rPr>
              <w:t>t</w:t>
            </w:r>
            <w:r w:rsidRPr="008E55DE">
              <w:rPr>
                <w:rFonts w:ascii="Arial" w:hAnsi="Arial" w:cs="Arial"/>
                <w:w w:val="106"/>
              </w:rPr>
              <w:t>h</w:t>
            </w:r>
            <w:r w:rsidRPr="008E55DE">
              <w:rPr>
                <w:rFonts w:ascii="Arial" w:hAnsi="Arial" w:cs="Arial"/>
                <w:spacing w:val="2"/>
                <w:w w:val="106"/>
              </w:rPr>
              <w:t>o</w:t>
            </w:r>
            <w:r w:rsidRPr="008E55DE">
              <w:rPr>
                <w:rFonts w:ascii="Arial" w:hAnsi="Arial" w:cs="Arial"/>
                <w:spacing w:val="5"/>
                <w:w w:val="106"/>
              </w:rPr>
              <w:t>r</w:t>
            </w:r>
            <w:r w:rsidRPr="008E55DE">
              <w:rPr>
                <w:rFonts w:ascii="Arial" w:hAnsi="Arial" w:cs="Arial"/>
                <w:spacing w:val="-7"/>
                <w:w w:val="106"/>
              </w:rPr>
              <w:t>’</w:t>
            </w:r>
            <w:r w:rsidRPr="008E55DE">
              <w:rPr>
                <w:rFonts w:ascii="Arial" w:hAnsi="Arial" w:cs="Arial"/>
                <w:w w:val="106"/>
              </w:rPr>
              <w:t>s</w:t>
            </w:r>
            <w:r w:rsidRPr="008E55DE">
              <w:rPr>
                <w:rFonts w:ascii="Arial" w:hAnsi="Arial" w:cs="Arial"/>
                <w:spacing w:val="2"/>
                <w:w w:val="106"/>
              </w:rPr>
              <w:t xml:space="preserve"> </w:t>
            </w:r>
            <w:r w:rsidRPr="008E55DE">
              <w:rPr>
                <w:rFonts w:ascii="Arial" w:hAnsi="Arial" w:cs="Arial"/>
              </w:rPr>
              <w:t>F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-1"/>
              </w:rPr>
              <w:t>d</w:t>
            </w:r>
            <w:r w:rsidRPr="008E55DE">
              <w:rPr>
                <w:rFonts w:ascii="Arial" w:hAnsi="Arial" w:cs="Arial"/>
              </w:rPr>
              <w:t>b</w:t>
            </w:r>
            <w:r w:rsidRPr="008E55DE">
              <w:rPr>
                <w:rFonts w:ascii="Arial" w:hAnsi="Arial" w:cs="Arial"/>
                <w:spacing w:val="2"/>
              </w:rPr>
              <w:t>a</w:t>
            </w:r>
            <w:r w:rsidRPr="008E55DE">
              <w:rPr>
                <w:rFonts w:ascii="Arial" w:hAnsi="Arial" w:cs="Arial"/>
              </w:rPr>
              <w:t>ck</w:t>
            </w:r>
            <w:r w:rsidRPr="008E55DE">
              <w:rPr>
                <w:rFonts w:ascii="Arial" w:hAnsi="Arial" w:cs="Arial"/>
                <w:spacing w:val="45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(I</w:t>
            </w:r>
            <w:r w:rsidRPr="008E55DE">
              <w:rPr>
                <w:rFonts w:ascii="Arial" w:hAnsi="Arial" w:cs="Arial"/>
              </w:rPr>
              <w:t>t</w:t>
            </w:r>
            <w:r w:rsidRPr="008E55DE">
              <w:rPr>
                <w:rFonts w:ascii="Arial" w:hAnsi="Arial" w:cs="Arial"/>
                <w:spacing w:val="-2"/>
              </w:rPr>
              <w:t xml:space="preserve"> </w:t>
            </w:r>
            <w:r w:rsidRPr="008E55DE">
              <w:rPr>
                <w:rFonts w:ascii="Arial" w:hAnsi="Arial" w:cs="Arial"/>
              </w:rPr>
              <w:t>is</w:t>
            </w:r>
            <w:r w:rsidRPr="008E55DE">
              <w:rPr>
                <w:rFonts w:ascii="Arial" w:hAnsi="Arial" w:cs="Arial"/>
                <w:spacing w:val="1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</w:rPr>
              <w:t>m</w:t>
            </w:r>
            <w:r w:rsidRPr="008E55DE">
              <w:rPr>
                <w:rFonts w:ascii="Arial" w:hAnsi="Arial" w:cs="Arial"/>
                <w:spacing w:val="3"/>
              </w:rPr>
              <w:t>a</w:t>
            </w:r>
            <w:r w:rsidRPr="008E55DE">
              <w:rPr>
                <w:rFonts w:ascii="Arial" w:hAnsi="Arial" w:cs="Arial"/>
              </w:rPr>
              <w:t>n</w:t>
            </w:r>
            <w:r w:rsidRPr="008E55DE">
              <w:rPr>
                <w:rFonts w:ascii="Arial" w:hAnsi="Arial" w:cs="Arial"/>
                <w:spacing w:val="2"/>
              </w:rPr>
              <w:t>d</w:t>
            </w:r>
            <w:r w:rsidRPr="008E55DE">
              <w:rPr>
                <w:rFonts w:ascii="Arial" w:hAnsi="Arial" w:cs="Arial"/>
              </w:rPr>
              <w:t>at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ry</w:t>
            </w:r>
            <w:r w:rsidRPr="008E55DE">
              <w:rPr>
                <w:rFonts w:ascii="Arial" w:hAnsi="Arial" w:cs="Arial"/>
                <w:spacing w:val="-11"/>
              </w:rPr>
              <w:t xml:space="preserve"> </w:t>
            </w:r>
            <w:r w:rsidRPr="008E55DE">
              <w:rPr>
                <w:rFonts w:ascii="Arial" w:hAnsi="Arial" w:cs="Arial"/>
              </w:rPr>
              <w:t>th</w:t>
            </w:r>
            <w:r w:rsidRPr="008E55DE">
              <w:rPr>
                <w:rFonts w:ascii="Arial" w:hAnsi="Arial" w:cs="Arial"/>
                <w:spacing w:val="1"/>
              </w:rPr>
              <w:t>a</w:t>
            </w:r>
            <w:r w:rsidRPr="008E55DE">
              <w:rPr>
                <w:rFonts w:ascii="Arial" w:hAnsi="Arial" w:cs="Arial"/>
              </w:rPr>
              <w:t>t</w:t>
            </w:r>
            <w:r w:rsidRPr="008E55DE">
              <w:rPr>
                <w:rFonts w:ascii="Arial" w:hAnsi="Arial" w:cs="Arial"/>
                <w:spacing w:val="-3"/>
              </w:rPr>
              <w:t xml:space="preserve"> </w:t>
            </w:r>
            <w:r w:rsidRPr="008E55DE">
              <w:rPr>
                <w:rFonts w:ascii="Arial" w:hAnsi="Arial" w:cs="Arial"/>
              </w:rPr>
              <w:t>a</w:t>
            </w:r>
            <w:r w:rsidRPr="008E55DE">
              <w:rPr>
                <w:rFonts w:ascii="Arial" w:hAnsi="Arial" w:cs="Arial"/>
                <w:spacing w:val="-2"/>
              </w:rPr>
              <w:t>u</w:t>
            </w:r>
            <w:r w:rsidRPr="008E55DE">
              <w:rPr>
                <w:rFonts w:ascii="Arial" w:hAnsi="Arial" w:cs="Arial"/>
                <w:spacing w:val="3"/>
              </w:rPr>
              <w:t>t</w:t>
            </w:r>
            <w:r w:rsidRPr="008E55DE">
              <w:rPr>
                <w:rFonts w:ascii="Arial" w:hAnsi="Arial" w:cs="Arial"/>
              </w:rPr>
              <w:t>ho</w:t>
            </w:r>
            <w:r w:rsidRPr="008E55DE">
              <w:rPr>
                <w:rFonts w:ascii="Arial" w:hAnsi="Arial" w:cs="Arial"/>
                <w:spacing w:val="1"/>
              </w:rPr>
              <w:t>r</w:t>
            </w: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-6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s</w:t>
            </w:r>
            <w:r w:rsidRPr="008E55DE">
              <w:rPr>
                <w:rFonts w:ascii="Arial" w:hAnsi="Arial" w:cs="Arial"/>
                <w:spacing w:val="-2"/>
              </w:rPr>
              <w:t>h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  <w:spacing w:val="-2"/>
              </w:rPr>
              <w:t>u</w:t>
            </w:r>
            <w:r w:rsidRPr="008E55DE">
              <w:rPr>
                <w:rFonts w:ascii="Arial" w:hAnsi="Arial" w:cs="Arial"/>
              </w:rPr>
              <w:t>ld</w:t>
            </w:r>
            <w:r w:rsidRPr="008E55DE">
              <w:rPr>
                <w:rFonts w:ascii="Arial" w:hAnsi="Arial" w:cs="Arial"/>
                <w:spacing w:val="-1"/>
              </w:rPr>
              <w:t xml:space="preserve"> </w:t>
            </w:r>
            <w:r w:rsidRPr="008E55DE">
              <w:rPr>
                <w:rFonts w:ascii="Arial" w:hAnsi="Arial" w:cs="Arial"/>
                <w:spacing w:val="-2"/>
              </w:rPr>
              <w:t>w</w:t>
            </w:r>
            <w:r w:rsidRPr="008E55DE">
              <w:rPr>
                <w:rFonts w:ascii="Arial" w:hAnsi="Arial" w:cs="Arial"/>
                <w:spacing w:val="1"/>
              </w:rPr>
              <w:t>r</w:t>
            </w:r>
            <w:r w:rsidRPr="008E55DE">
              <w:rPr>
                <w:rFonts w:ascii="Arial" w:hAnsi="Arial" w:cs="Arial"/>
              </w:rPr>
              <w:t>i</w:t>
            </w:r>
            <w:r w:rsidRPr="008E55DE">
              <w:rPr>
                <w:rFonts w:ascii="Arial" w:hAnsi="Arial" w:cs="Arial"/>
                <w:spacing w:val="3"/>
              </w:rPr>
              <w:t>t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-4"/>
              </w:rPr>
              <w:t xml:space="preserve"> </w:t>
            </w:r>
            <w:r w:rsidRPr="008E55DE">
              <w:rPr>
                <w:rFonts w:ascii="Arial" w:hAnsi="Arial" w:cs="Arial"/>
              </w:rPr>
              <w:t>h</w:t>
            </w:r>
            <w:r w:rsidRPr="008E55DE">
              <w:rPr>
                <w:rFonts w:ascii="Arial" w:hAnsi="Arial" w:cs="Arial"/>
                <w:spacing w:val="-1"/>
              </w:rPr>
              <w:t>i</w:t>
            </w: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3"/>
              </w:rPr>
              <w:t>/</w:t>
            </w:r>
            <w:r w:rsidRPr="008E55DE">
              <w:rPr>
                <w:rFonts w:ascii="Arial" w:hAnsi="Arial" w:cs="Arial"/>
                <w:spacing w:val="-2"/>
              </w:rPr>
              <w:t>h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r</w:t>
            </w:r>
          </w:p>
          <w:p w14:paraId="00ED45B1" w14:textId="77777777" w:rsidR="000C2AFC" w:rsidRPr="008E55DE" w:rsidRDefault="000E0FE4">
            <w:pPr>
              <w:spacing w:before="17"/>
              <w:ind w:left="10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>feed</w:t>
            </w:r>
            <w:r w:rsidRPr="008E55DE">
              <w:rPr>
                <w:rFonts w:ascii="Arial" w:hAnsi="Arial" w:cs="Arial"/>
                <w:spacing w:val="2"/>
              </w:rPr>
              <w:t>b</w:t>
            </w:r>
            <w:r w:rsidRPr="008E55DE">
              <w:rPr>
                <w:rFonts w:ascii="Arial" w:hAnsi="Arial" w:cs="Arial"/>
              </w:rPr>
              <w:t>a</w:t>
            </w:r>
            <w:r w:rsidRPr="008E55DE">
              <w:rPr>
                <w:rFonts w:ascii="Arial" w:hAnsi="Arial" w:cs="Arial"/>
                <w:spacing w:val="1"/>
              </w:rPr>
              <w:t>c</w:t>
            </w:r>
            <w:r w:rsidRPr="008E55DE">
              <w:rPr>
                <w:rFonts w:ascii="Arial" w:hAnsi="Arial" w:cs="Arial"/>
              </w:rPr>
              <w:t>k</w:t>
            </w:r>
            <w:r w:rsidRPr="008E55DE">
              <w:rPr>
                <w:rFonts w:ascii="Arial" w:hAnsi="Arial" w:cs="Arial"/>
                <w:spacing w:val="-9"/>
              </w:rPr>
              <w:t xml:space="preserve"> </w:t>
            </w:r>
            <w:r w:rsidRPr="008E55DE">
              <w:rPr>
                <w:rFonts w:ascii="Arial" w:hAnsi="Arial" w:cs="Arial"/>
              </w:rPr>
              <w:t>he</w:t>
            </w:r>
            <w:r w:rsidRPr="008E55DE">
              <w:rPr>
                <w:rFonts w:ascii="Arial" w:hAnsi="Arial" w:cs="Arial"/>
                <w:spacing w:val="1"/>
              </w:rPr>
              <w:t>r</w:t>
            </w:r>
            <w:r w:rsidRPr="008E55DE">
              <w:rPr>
                <w:rFonts w:ascii="Arial" w:hAnsi="Arial" w:cs="Arial"/>
              </w:rPr>
              <w:t>e)</w:t>
            </w:r>
          </w:p>
        </w:tc>
      </w:tr>
      <w:tr w:rsidR="000C2AFC" w:rsidRPr="008E55DE" w14:paraId="302F58AF" w14:textId="77777777" w:rsidTr="008E55DE">
        <w:trPr>
          <w:trHeight w:hRule="exact" w:val="1274"/>
        </w:trPr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6B5AC" w14:textId="77777777" w:rsidR="000C2AFC" w:rsidRPr="008E55DE" w:rsidRDefault="000E0FE4">
            <w:pPr>
              <w:ind w:left="462" w:right="228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>Pl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ase</w:t>
            </w:r>
            <w:r w:rsidRPr="008E55DE">
              <w:rPr>
                <w:rFonts w:ascii="Arial" w:hAnsi="Arial" w:cs="Arial"/>
                <w:spacing w:val="19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  <w:w w:val="106"/>
              </w:rPr>
              <w:t>w</w:t>
            </w:r>
            <w:r w:rsidRPr="008E55DE">
              <w:rPr>
                <w:rFonts w:ascii="Arial" w:hAnsi="Arial" w:cs="Arial"/>
                <w:spacing w:val="1"/>
                <w:w w:val="106"/>
              </w:rPr>
              <w:t>r</w:t>
            </w:r>
            <w:r w:rsidRPr="008E55DE">
              <w:rPr>
                <w:rFonts w:ascii="Arial" w:hAnsi="Arial" w:cs="Arial"/>
                <w:w w:val="106"/>
              </w:rPr>
              <w:t>i</w:t>
            </w:r>
            <w:r w:rsidRPr="008E55DE">
              <w:rPr>
                <w:rFonts w:ascii="Arial" w:hAnsi="Arial" w:cs="Arial"/>
                <w:spacing w:val="1"/>
                <w:w w:val="106"/>
              </w:rPr>
              <w:t>t</w:t>
            </w:r>
            <w:r w:rsidRPr="008E55DE">
              <w:rPr>
                <w:rFonts w:ascii="Arial" w:hAnsi="Arial" w:cs="Arial"/>
                <w:w w:val="106"/>
              </w:rPr>
              <w:t>e</w:t>
            </w:r>
            <w:r w:rsidRPr="008E55DE">
              <w:rPr>
                <w:rFonts w:ascii="Arial" w:hAnsi="Arial" w:cs="Arial"/>
                <w:spacing w:val="1"/>
                <w:w w:val="106"/>
              </w:rPr>
              <w:t xml:space="preserve"> </w:t>
            </w:r>
            <w:r w:rsidRPr="008E55DE">
              <w:rPr>
                <w:rFonts w:ascii="Arial" w:hAnsi="Arial" w:cs="Arial"/>
              </w:rPr>
              <w:t>a</w:t>
            </w:r>
            <w:r w:rsidRPr="008E55DE">
              <w:rPr>
                <w:rFonts w:ascii="Arial" w:hAnsi="Arial" w:cs="Arial"/>
                <w:spacing w:val="11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f</w:t>
            </w:r>
            <w:r w:rsidRPr="008E55DE">
              <w:rPr>
                <w:rFonts w:ascii="Arial" w:hAnsi="Arial" w:cs="Arial"/>
                <w:spacing w:val="-3"/>
              </w:rPr>
              <w:t>e</w:t>
            </w:r>
            <w:r w:rsidRPr="008E55DE">
              <w:rPr>
                <w:rFonts w:ascii="Arial" w:hAnsi="Arial" w:cs="Arial"/>
              </w:rPr>
              <w:t xml:space="preserve">w </w:t>
            </w:r>
            <w:r w:rsidRPr="008E55DE">
              <w:rPr>
                <w:rFonts w:ascii="Arial" w:hAnsi="Arial" w:cs="Arial"/>
                <w:spacing w:val="-2"/>
              </w:rPr>
              <w:t>s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  <w:spacing w:val="1"/>
              </w:rPr>
              <w:t>te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  <w:spacing w:val="1"/>
              </w:rPr>
              <w:t>c</w:t>
            </w:r>
            <w:r w:rsidRPr="008E55DE">
              <w:rPr>
                <w:rFonts w:ascii="Arial" w:hAnsi="Arial" w:cs="Arial"/>
              </w:rPr>
              <w:t>es</w:t>
            </w:r>
            <w:r w:rsidRPr="008E55DE">
              <w:rPr>
                <w:rFonts w:ascii="Arial" w:hAnsi="Arial" w:cs="Arial"/>
                <w:spacing w:val="25"/>
              </w:rPr>
              <w:t xml:space="preserve"> </w:t>
            </w:r>
            <w:r w:rsidRPr="008E55DE">
              <w:rPr>
                <w:rFonts w:ascii="Arial" w:hAnsi="Arial" w:cs="Arial"/>
                <w:w w:val="109"/>
              </w:rPr>
              <w:t>r</w:t>
            </w:r>
            <w:r w:rsidRPr="008E55DE">
              <w:rPr>
                <w:rFonts w:ascii="Arial" w:hAnsi="Arial" w:cs="Arial"/>
                <w:spacing w:val="1"/>
                <w:w w:val="109"/>
              </w:rPr>
              <w:t>e</w:t>
            </w:r>
            <w:r w:rsidRPr="008E55DE">
              <w:rPr>
                <w:rFonts w:ascii="Arial" w:hAnsi="Arial" w:cs="Arial"/>
                <w:w w:val="109"/>
              </w:rPr>
              <w:t>g</w:t>
            </w:r>
            <w:r w:rsidRPr="008E55DE">
              <w:rPr>
                <w:rFonts w:ascii="Arial" w:hAnsi="Arial" w:cs="Arial"/>
                <w:spacing w:val="2"/>
                <w:w w:val="109"/>
              </w:rPr>
              <w:t>a</w:t>
            </w:r>
            <w:r w:rsidRPr="008E55DE">
              <w:rPr>
                <w:rFonts w:ascii="Arial" w:hAnsi="Arial" w:cs="Arial"/>
                <w:w w:val="109"/>
              </w:rPr>
              <w:t>r</w:t>
            </w:r>
            <w:r w:rsidRPr="008E55DE">
              <w:rPr>
                <w:rFonts w:ascii="Arial" w:hAnsi="Arial" w:cs="Arial"/>
                <w:spacing w:val="-1"/>
                <w:w w:val="109"/>
              </w:rPr>
              <w:t>d</w:t>
            </w:r>
            <w:r w:rsidRPr="008E55DE">
              <w:rPr>
                <w:rFonts w:ascii="Arial" w:hAnsi="Arial" w:cs="Arial"/>
                <w:w w:val="109"/>
              </w:rPr>
              <w:t>ing</w:t>
            </w:r>
            <w:r w:rsidRPr="008E55DE">
              <w:rPr>
                <w:rFonts w:ascii="Arial" w:hAnsi="Arial" w:cs="Arial"/>
                <w:spacing w:val="-2"/>
                <w:w w:val="109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-1"/>
              </w:rPr>
              <w:t>h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spacing w:val="3"/>
                <w:w w:val="99"/>
              </w:rPr>
              <w:t>i</w:t>
            </w:r>
            <w:r w:rsidRPr="008E55DE">
              <w:rPr>
                <w:rFonts w:ascii="Arial" w:hAnsi="Arial" w:cs="Arial"/>
                <w:spacing w:val="-3"/>
                <w:w w:val="106"/>
              </w:rPr>
              <w:t>m</w:t>
            </w:r>
            <w:r w:rsidRPr="008E55DE">
              <w:rPr>
                <w:rFonts w:ascii="Arial" w:hAnsi="Arial" w:cs="Arial"/>
                <w:spacing w:val="-1"/>
                <w:w w:val="110"/>
              </w:rPr>
              <w:t>p</w:t>
            </w:r>
            <w:r w:rsidRPr="008E55DE">
              <w:rPr>
                <w:rFonts w:ascii="Arial" w:hAnsi="Arial" w:cs="Arial"/>
                <w:spacing w:val="2"/>
                <w:w w:val="99"/>
              </w:rPr>
              <w:t>o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w w:val="119"/>
              </w:rPr>
              <w:t>t</w:t>
            </w:r>
            <w:r w:rsidRPr="008E55DE">
              <w:rPr>
                <w:rFonts w:ascii="Arial" w:hAnsi="Arial" w:cs="Arial"/>
                <w:spacing w:val="2"/>
                <w:w w:val="112"/>
              </w:rPr>
              <w:t>a</w:t>
            </w:r>
            <w:r w:rsidRPr="008E55DE">
              <w:rPr>
                <w:rFonts w:ascii="Arial" w:hAnsi="Arial" w:cs="Arial"/>
                <w:spacing w:val="-1"/>
                <w:w w:val="110"/>
              </w:rPr>
              <w:t>n</w:t>
            </w:r>
            <w:r w:rsidRPr="008E55DE">
              <w:rPr>
                <w:rFonts w:ascii="Arial" w:hAnsi="Arial" w:cs="Arial"/>
                <w:spacing w:val="1"/>
                <w:w w:val="99"/>
              </w:rPr>
              <w:t>c</w:t>
            </w:r>
            <w:r w:rsidRPr="008E55DE">
              <w:rPr>
                <w:rFonts w:ascii="Arial" w:hAnsi="Arial" w:cs="Arial"/>
                <w:w w:val="99"/>
              </w:rPr>
              <w:t xml:space="preserve">e 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f</w:t>
            </w:r>
            <w:r w:rsidRPr="008E55DE">
              <w:rPr>
                <w:rFonts w:ascii="Arial" w:hAnsi="Arial" w:cs="Arial"/>
                <w:spacing w:val="-2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his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spacing w:val="-5"/>
                <w:w w:val="108"/>
              </w:rPr>
              <w:t>m</w:t>
            </w:r>
            <w:r w:rsidRPr="008E55DE">
              <w:rPr>
                <w:rFonts w:ascii="Arial" w:hAnsi="Arial" w:cs="Arial"/>
                <w:w w:val="108"/>
              </w:rPr>
              <w:t>a</w:t>
            </w:r>
            <w:r w:rsidRPr="008E55DE">
              <w:rPr>
                <w:rFonts w:ascii="Arial" w:hAnsi="Arial" w:cs="Arial"/>
                <w:spacing w:val="3"/>
                <w:w w:val="108"/>
              </w:rPr>
              <w:t>n</w:t>
            </w:r>
            <w:r w:rsidRPr="008E55DE">
              <w:rPr>
                <w:rFonts w:ascii="Arial" w:hAnsi="Arial" w:cs="Arial"/>
                <w:spacing w:val="-1"/>
                <w:w w:val="108"/>
              </w:rPr>
              <w:t>u</w:t>
            </w:r>
            <w:r w:rsidRPr="008E55DE">
              <w:rPr>
                <w:rFonts w:ascii="Arial" w:hAnsi="Arial" w:cs="Arial"/>
                <w:w w:val="108"/>
              </w:rPr>
              <w:t>sc</w:t>
            </w:r>
            <w:r w:rsidRPr="008E55DE">
              <w:rPr>
                <w:rFonts w:ascii="Arial" w:hAnsi="Arial" w:cs="Arial"/>
                <w:spacing w:val="1"/>
                <w:w w:val="108"/>
              </w:rPr>
              <w:t>r</w:t>
            </w:r>
            <w:r w:rsidRPr="008E55DE">
              <w:rPr>
                <w:rFonts w:ascii="Arial" w:hAnsi="Arial" w:cs="Arial"/>
                <w:spacing w:val="-1"/>
                <w:w w:val="108"/>
              </w:rPr>
              <w:t>i</w:t>
            </w:r>
            <w:r w:rsidRPr="008E55DE">
              <w:rPr>
                <w:rFonts w:ascii="Arial" w:hAnsi="Arial" w:cs="Arial"/>
                <w:w w:val="108"/>
              </w:rPr>
              <w:t>pt</w:t>
            </w:r>
            <w:r w:rsidRPr="008E55DE">
              <w:rPr>
                <w:rFonts w:ascii="Arial" w:hAnsi="Arial" w:cs="Arial"/>
                <w:spacing w:val="6"/>
                <w:w w:val="108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08"/>
              </w:rPr>
              <w:t>f</w:t>
            </w:r>
            <w:r w:rsidRPr="008E55DE">
              <w:rPr>
                <w:rFonts w:ascii="Arial" w:hAnsi="Arial" w:cs="Arial"/>
                <w:spacing w:val="2"/>
                <w:w w:val="108"/>
              </w:rPr>
              <w:t>o</w:t>
            </w:r>
            <w:r w:rsidRPr="008E55DE">
              <w:rPr>
                <w:rFonts w:ascii="Arial" w:hAnsi="Arial" w:cs="Arial"/>
                <w:w w:val="108"/>
              </w:rPr>
              <w:t>r</w:t>
            </w:r>
            <w:r w:rsidRPr="008E55DE">
              <w:rPr>
                <w:rFonts w:ascii="Arial" w:hAnsi="Arial" w:cs="Arial"/>
                <w:spacing w:val="-3"/>
                <w:w w:val="108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-1"/>
              </w:rPr>
              <w:t>h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</w:rPr>
              <w:t>sc</w:t>
            </w:r>
            <w:r w:rsidRPr="008E55DE">
              <w:rPr>
                <w:rFonts w:ascii="Arial" w:hAnsi="Arial" w:cs="Arial"/>
                <w:spacing w:val="3"/>
              </w:rPr>
              <w:t>i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i</w:t>
            </w:r>
            <w:r w:rsidRPr="008E55DE">
              <w:rPr>
                <w:rFonts w:ascii="Arial" w:hAnsi="Arial" w:cs="Arial"/>
                <w:spacing w:val="1"/>
              </w:rPr>
              <w:t>f</w:t>
            </w:r>
            <w:r w:rsidRPr="008E55DE">
              <w:rPr>
                <w:rFonts w:ascii="Arial" w:hAnsi="Arial" w:cs="Arial"/>
              </w:rPr>
              <w:t>ic</w:t>
            </w:r>
            <w:r w:rsidRPr="008E55DE">
              <w:rPr>
                <w:rFonts w:ascii="Arial" w:hAnsi="Arial" w:cs="Arial"/>
                <w:spacing w:val="15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c</w:t>
            </w:r>
            <w:r w:rsidRPr="008E55DE">
              <w:rPr>
                <w:rFonts w:ascii="Arial" w:hAnsi="Arial" w:cs="Arial"/>
                <w:spacing w:val="4"/>
              </w:rPr>
              <w:t>o</w:t>
            </w:r>
            <w:r w:rsidRPr="008E55DE">
              <w:rPr>
                <w:rFonts w:ascii="Arial" w:hAnsi="Arial" w:cs="Arial"/>
                <w:spacing w:val="-3"/>
              </w:rPr>
              <w:t>mm</w:t>
            </w:r>
            <w:r w:rsidRPr="008E55DE">
              <w:rPr>
                <w:rFonts w:ascii="Arial" w:hAnsi="Arial" w:cs="Arial"/>
              </w:rPr>
              <w:t>uni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2"/>
              </w:rPr>
              <w:t>y</w:t>
            </w:r>
            <w:r w:rsidRPr="008E55DE">
              <w:rPr>
                <w:rFonts w:ascii="Arial" w:hAnsi="Arial" w:cs="Arial"/>
              </w:rPr>
              <w:t>.</w:t>
            </w:r>
            <w:r w:rsidRPr="008E55DE">
              <w:rPr>
                <w:rFonts w:ascii="Arial" w:hAnsi="Arial" w:cs="Arial"/>
                <w:spacing w:val="45"/>
              </w:rPr>
              <w:t xml:space="preserve"> </w:t>
            </w:r>
            <w:r w:rsidRPr="008E55DE">
              <w:rPr>
                <w:rFonts w:ascii="Arial" w:hAnsi="Arial" w:cs="Arial"/>
              </w:rPr>
              <w:t xml:space="preserve">A </w:t>
            </w:r>
            <w:r w:rsidRPr="008E55DE">
              <w:rPr>
                <w:rFonts w:ascii="Arial" w:hAnsi="Arial" w:cs="Arial"/>
                <w:spacing w:val="-3"/>
              </w:rPr>
              <w:t>m</w:t>
            </w:r>
            <w:r w:rsidRPr="008E55DE">
              <w:rPr>
                <w:rFonts w:ascii="Arial" w:hAnsi="Arial" w:cs="Arial"/>
                <w:spacing w:val="3"/>
              </w:rPr>
              <w:t>i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  <w:spacing w:val="5"/>
              </w:rPr>
              <w:t>i</w:t>
            </w:r>
            <w:r w:rsidRPr="008E55DE">
              <w:rPr>
                <w:rFonts w:ascii="Arial" w:hAnsi="Arial" w:cs="Arial"/>
                <w:spacing w:val="-3"/>
              </w:rPr>
              <w:t>m</w:t>
            </w:r>
            <w:r w:rsidRPr="008E55DE">
              <w:rPr>
                <w:rFonts w:ascii="Arial" w:hAnsi="Arial" w:cs="Arial"/>
                <w:spacing w:val="3"/>
              </w:rPr>
              <w:t>u</w:t>
            </w:r>
            <w:r w:rsidRPr="008E55DE">
              <w:rPr>
                <w:rFonts w:ascii="Arial" w:hAnsi="Arial" w:cs="Arial"/>
              </w:rPr>
              <w:t>m</w:t>
            </w:r>
            <w:r w:rsidRPr="008E55DE">
              <w:rPr>
                <w:rFonts w:ascii="Arial" w:hAnsi="Arial" w:cs="Arial"/>
                <w:spacing w:val="44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f</w:t>
            </w:r>
            <w:r w:rsidRPr="008E55DE">
              <w:rPr>
                <w:rFonts w:ascii="Arial" w:hAnsi="Arial" w:cs="Arial"/>
                <w:spacing w:val="-1"/>
              </w:rPr>
              <w:t xml:space="preserve"> </w:t>
            </w:r>
            <w:r w:rsidRPr="008E55DE">
              <w:rPr>
                <w:rFonts w:ascii="Arial" w:hAnsi="Arial" w:cs="Arial"/>
              </w:rPr>
              <w:t>3</w:t>
            </w:r>
            <w:r w:rsidRPr="008E55DE">
              <w:rPr>
                <w:rFonts w:ascii="Arial" w:hAnsi="Arial" w:cs="Arial"/>
                <w:spacing w:val="1"/>
              </w:rPr>
              <w:t>-</w:t>
            </w:r>
            <w:r w:rsidRPr="008E55DE">
              <w:rPr>
                <w:rFonts w:ascii="Arial" w:hAnsi="Arial" w:cs="Arial"/>
              </w:rPr>
              <w:t>4</w:t>
            </w:r>
            <w:r w:rsidRPr="008E55DE">
              <w:rPr>
                <w:rFonts w:ascii="Arial" w:hAnsi="Arial" w:cs="Arial"/>
                <w:spacing w:val="-1"/>
              </w:rPr>
              <w:t xml:space="preserve"> </w:t>
            </w:r>
            <w:r w:rsidRPr="008E55DE">
              <w:rPr>
                <w:rFonts w:ascii="Arial" w:hAnsi="Arial" w:cs="Arial"/>
              </w:rPr>
              <w:t>se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  <w:spacing w:val="1"/>
              </w:rPr>
              <w:t>te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  <w:spacing w:val="1"/>
              </w:rPr>
              <w:t>c</w:t>
            </w:r>
            <w:r w:rsidRPr="008E55DE">
              <w:rPr>
                <w:rFonts w:ascii="Arial" w:hAnsi="Arial" w:cs="Arial"/>
              </w:rPr>
              <w:t>es</w:t>
            </w:r>
            <w:r w:rsidRPr="008E55DE">
              <w:rPr>
                <w:rFonts w:ascii="Arial" w:hAnsi="Arial" w:cs="Arial"/>
                <w:spacing w:val="27"/>
              </w:rPr>
              <w:t xml:space="preserve"> </w:t>
            </w:r>
            <w:r w:rsidRPr="008E55DE">
              <w:rPr>
                <w:rFonts w:ascii="Arial" w:hAnsi="Arial" w:cs="Arial"/>
              </w:rPr>
              <w:t>may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</w:rPr>
              <w:t>be</w:t>
            </w:r>
            <w:r w:rsidRPr="008E55DE">
              <w:rPr>
                <w:rFonts w:ascii="Arial" w:hAnsi="Arial" w:cs="Arial"/>
                <w:spacing w:val="10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09"/>
              </w:rPr>
              <w:t>r</w:t>
            </w:r>
            <w:r w:rsidRPr="008E55DE">
              <w:rPr>
                <w:rFonts w:ascii="Arial" w:hAnsi="Arial" w:cs="Arial"/>
                <w:w w:val="109"/>
              </w:rPr>
              <w:t>e</w:t>
            </w:r>
            <w:r w:rsidRPr="008E55DE">
              <w:rPr>
                <w:rFonts w:ascii="Arial" w:hAnsi="Arial" w:cs="Arial"/>
                <w:spacing w:val="-1"/>
                <w:w w:val="109"/>
              </w:rPr>
              <w:t>q</w:t>
            </w:r>
            <w:r w:rsidRPr="008E55DE">
              <w:rPr>
                <w:rFonts w:ascii="Arial" w:hAnsi="Arial" w:cs="Arial"/>
                <w:w w:val="109"/>
              </w:rPr>
              <w:t>uir</w:t>
            </w:r>
            <w:r w:rsidRPr="008E55DE">
              <w:rPr>
                <w:rFonts w:ascii="Arial" w:hAnsi="Arial" w:cs="Arial"/>
                <w:spacing w:val="1"/>
                <w:w w:val="109"/>
              </w:rPr>
              <w:t>e</w:t>
            </w:r>
            <w:r w:rsidRPr="008E55DE">
              <w:rPr>
                <w:rFonts w:ascii="Arial" w:hAnsi="Arial" w:cs="Arial"/>
                <w:w w:val="109"/>
              </w:rPr>
              <w:t>d</w:t>
            </w:r>
            <w:r w:rsidRPr="008E55DE">
              <w:rPr>
                <w:rFonts w:ascii="Arial" w:hAnsi="Arial" w:cs="Arial"/>
                <w:spacing w:val="5"/>
                <w:w w:val="109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09"/>
              </w:rPr>
              <w:t>f</w:t>
            </w:r>
            <w:r w:rsidRPr="008E55DE">
              <w:rPr>
                <w:rFonts w:ascii="Arial" w:hAnsi="Arial" w:cs="Arial"/>
                <w:spacing w:val="2"/>
                <w:w w:val="109"/>
              </w:rPr>
              <w:t>o</w:t>
            </w:r>
            <w:r w:rsidRPr="008E55DE">
              <w:rPr>
                <w:rFonts w:ascii="Arial" w:hAnsi="Arial" w:cs="Arial"/>
                <w:w w:val="109"/>
              </w:rPr>
              <w:t>r</w:t>
            </w:r>
            <w:r w:rsidRPr="008E55DE">
              <w:rPr>
                <w:rFonts w:ascii="Arial" w:hAnsi="Arial" w:cs="Arial"/>
                <w:spacing w:val="-6"/>
                <w:w w:val="109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spacing w:val="-1"/>
                <w:w w:val="110"/>
              </w:rPr>
              <w:t>h</w:t>
            </w:r>
            <w:r w:rsidRPr="008E55DE">
              <w:rPr>
                <w:rFonts w:ascii="Arial" w:hAnsi="Arial" w:cs="Arial"/>
                <w:w w:val="99"/>
              </w:rPr>
              <w:t>is</w:t>
            </w:r>
          </w:p>
          <w:p w14:paraId="23F457D9" w14:textId="77777777" w:rsidR="000C2AFC" w:rsidRPr="008E55DE" w:rsidRDefault="000E0FE4">
            <w:pPr>
              <w:ind w:left="46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spacing w:val="-1"/>
                <w:w w:val="110"/>
              </w:rPr>
              <w:t>p</w:t>
            </w:r>
            <w:r w:rsidRPr="008E55DE">
              <w:rPr>
                <w:rFonts w:ascii="Arial" w:hAnsi="Arial" w:cs="Arial"/>
                <w:spacing w:val="2"/>
                <w:w w:val="112"/>
              </w:rPr>
              <w:t>a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w w:val="119"/>
              </w:rPr>
              <w:t>t</w:t>
            </w:r>
            <w:r w:rsidRPr="008E55DE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ADF2E" w14:textId="30C88EF8" w:rsidR="000C2AFC" w:rsidRPr="008E55DE" w:rsidRDefault="000E0FE4">
            <w:pPr>
              <w:spacing w:before="4" w:line="220" w:lineRule="exact"/>
              <w:ind w:left="102" w:right="150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spacing w:val="1"/>
                <w:w w:val="108"/>
              </w:rPr>
              <w:t>M</w:t>
            </w:r>
            <w:r w:rsidRPr="008E55DE">
              <w:rPr>
                <w:rFonts w:ascii="Arial" w:hAnsi="Arial" w:cs="Arial"/>
                <w:spacing w:val="2"/>
                <w:w w:val="108"/>
              </w:rPr>
              <w:t>a</w:t>
            </w:r>
            <w:r w:rsidRPr="008E55DE">
              <w:rPr>
                <w:rFonts w:ascii="Arial" w:hAnsi="Arial" w:cs="Arial"/>
                <w:spacing w:val="-1"/>
                <w:w w:val="108"/>
              </w:rPr>
              <w:t>n</w:t>
            </w:r>
            <w:r w:rsidRPr="008E55DE">
              <w:rPr>
                <w:rFonts w:ascii="Arial" w:hAnsi="Arial" w:cs="Arial"/>
                <w:w w:val="108"/>
              </w:rPr>
              <w:t>uscri</w:t>
            </w:r>
            <w:r w:rsidRPr="008E55DE">
              <w:rPr>
                <w:rFonts w:ascii="Arial" w:hAnsi="Arial" w:cs="Arial"/>
                <w:spacing w:val="-1"/>
                <w:w w:val="108"/>
              </w:rPr>
              <w:t>p</w:t>
            </w:r>
            <w:r w:rsidRPr="008E55DE">
              <w:rPr>
                <w:rFonts w:ascii="Arial" w:hAnsi="Arial" w:cs="Arial"/>
                <w:w w:val="108"/>
              </w:rPr>
              <w:t>t</w:t>
            </w:r>
            <w:r w:rsidRPr="008E55DE">
              <w:rPr>
                <w:rFonts w:ascii="Arial" w:hAnsi="Arial" w:cs="Arial"/>
                <w:spacing w:val="3"/>
                <w:w w:val="108"/>
              </w:rPr>
              <w:t xml:space="preserve"> </w:t>
            </w:r>
            <w:r w:rsidRPr="008E55DE">
              <w:rPr>
                <w:rFonts w:ascii="Arial" w:hAnsi="Arial" w:cs="Arial"/>
              </w:rPr>
              <w:t>in</w:t>
            </w:r>
            <w:r w:rsidRPr="008E55DE">
              <w:rPr>
                <w:rFonts w:ascii="Arial" w:hAnsi="Arial" w:cs="Arial"/>
                <w:spacing w:val="2"/>
              </w:rPr>
              <w:t>s</w:t>
            </w:r>
            <w:r w:rsidRPr="008E55DE">
              <w:rPr>
                <w:rFonts w:ascii="Arial" w:hAnsi="Arial" w:cs="Arial"/>
              </w:rPr>
              <w:t>igh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27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-1"/>
              </w:rPr>
              <w:t>h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99"/>
              </w:rPr>
              <w:t>c</w:t>
            </w:r>
            <w:r w:rsidRPr="008E55DE">
              <w:rPr>
                <w:rFonts w:ascii="Arial" w:hAnsi="Arial" w:cs="Arial"/>
                <w:spacing w:val="-1"/>
                <w:w w:val="110"/>
              </w:rPr>
              <w:t>h</w:t>
            </w:r>
            <w:r w:rsidRPr="008E55DE">
              <w:rPr>
                <w:rFonts w:ascii="Arial" w:hAnsi="Arial" w:cs="Arial"/>
                <w:spacing w:val="3"/>
                <w:w w:val="99"/>
              </w:rPr>
              <w:t>e</w:t>
            </w:r>
            <w:r w:rsidRPr="008E55DE">
              <w:rPr>
                <w:rFonts w:ascii="Arial" w:hAnsi="Arial" w:cs="Arial"/>
                <w:spacing w:val="-3"/>
                <w:w w:val="106"/>
              </w:rPr>
              <w:t>m</w:t>
            </w:r>
            <w:r w:rsidRPr="008E55DE">
              <w:rPr>
                <w:rFonts w:ascii="Arial" w:hAnsi="Arial" w:cs="Arial"/>
                <w:spacing w:val="3"/>
                <w:w w:val="99"/>
              </w:rPr>
              <w:t>i</w:t>
            </w:r>
            <w:r w:rsidRPr="008E55DE">
              <w:rPr>
                <w:rFonts w:ascii="Arial" w:hAnsi="Arial" w:cs="Arial"/>
                <w:spacing w:val="-2"/>
                <w:w w:val="99"/>
              </w:rPr>
              <w:t>s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w w:val="99"/>
              </w:rPr>
              <w:t>y</w:t>
            </w:r>
            <w:r w:rsidRPr="008E55DE">
              <w:rPr>
                <w:rFonts w:ascii="Arial" w:hAnsi="Arial" w:cs="Arial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a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</w:rPr>
              <w:t>d</w:t>
            </w:r>
            <w:r w:rsidRPr="008E55DE">
              <w:rPr>
                <w:rFonts w:ascii="Arial" w:hAnsi="Arial" w:cs="Arial"/>
                <w:spacing w:val="33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</w:rPr>
              <w:t>d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c</w:t>
            </w:r>
            <w:r w:rsidRPr="008E55DE">
              <w:rPr>
                <w:rFonts w:ascii="Arial" w:hAnsi="Arial" w:cs="Arial"/>
                <w:spacing w:val="4"/>
              </w:rPr>
              <w:t>o</w:t>
            </w:r>
            <w:r w:rsidRPr="008E55DE">
              <w:rPr>
                <w:rFonts w:ascii="Arial" w:hAnsi="Arial" w:cs="Arial"/>
                <w:spacing w:val="-5"/>
              </w:rPr>
              <w:t>m</w:t>
            </w:r>
            <w:r w:rsidRPr="008E55DE">
              <w:rPr>
                <w:rFonts w:ascii="Arial" w:hAnsi="Arial" w:cs="Arial"/>
              </w:rPr>
              <w:t>p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  <w:spacing w:val="-2"/>
              </w:rPr>
              <w:t>s</w:t>
            </w:r>
            <w:r w:rsidRPr="008E55DE">
              <w:rPr>
                <w:rFonts w:ascii="Arial" w:hAnsi="Arial" w:cs="Arial"/>
              </w:rPr>
              <w:t>i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i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n</w:t>
            </w:r>
            <w:r w:rsidRPr="008E55DE">
              <w:rPr>
                <w:rFonts w:ascii="Arial" w:hAnsi="Arial" w:cs="Arial"/>
                <w:spacing w:val="42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f</w:t>
            </w:r>
            <w:r w:rsidRPr="008E55DE">
              <w:rPr>
                <w:rFonts w:ascii="Arial" w:hAnsi="Arial" w:cs="Arial"/>
                <w:spacing w:val="1"/>
              </w:rPr>
              <w:t xml:space="preserve"> </w:t>
            </w:r>
            <w:r w:rsidRPr="008E55DE">
              <w:rPr>
                <w:rFonts w:ascii="Arial" w:hAnsi="Arial" w:cs="Arial"/>
              </w:rPr>
              <w:t>l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af</w:t>
            </w:r>
            <w:r w:rsidRPr="008E55DE">
              <w:rPr>
                <w:rFonts w:ascii="Arial" w:hAnsi="Arial" w:cs="Arial"/>
                <w:spacing w:val="10"/>
              </w:rPr>
              <w:t xml:space="preserve"> </w:t>
            </w:r>
            <w:r w:rsidRPr="008E55DE">
              <w:rPr>
                <w:rFonts w:ascii="Arial" w:hAnsi="Arial" w:cs="Arial"/>
                <w:w w:val="110"/>
              </w:rPr>
              <w:t>li</w:t>
            </w:r>
            <w:r w:rsidRPr="008E55DE">
              <w:rPr>
                <w:rFonts w:ascii="Arial" w:hAnsi="Arial" w:cs="Arial"/>
                <w:spacing w:val="1"/>
                <w:w w:val="110"/>
              </w:rPr>
              <w:t>tt</w:t>
            </w:r>
            <w:r w:rsidRPr="008E55DE">
              <w:rPr>
                <w:rFonts w:ascii="Arial" w:hAnsi="Arial" w:cs="Arial"/>
                <w:w w:val="110"/>
              </w:rPr>
              <w:t>er</w:t>
            </w:r>
            <w:r w:rsidRPr="008E55DE">
              <w:rPr>
                <w:rFonts w:ascii="Arial" w:hAnsi="Arial" w:cs="Arial"/>
                <w:spacing w:val="-3"/>
                <w:w w:val="110"/>
              </w:rPr>
              <w:t xml:space="preserve"> </w:t>
            </w:r>
            <w:r w:rsidRPr="008E55DE">
              <w:rPr>
                <w:rFonts w:ascii="Arial" w:hAnsi="Arial" w:cs="Arial"/>
              </w:rPr>
              <w:t>in</w:t>
            </w:r>
            <w:r w:rsidRPr="008E55DE">
              <w:rPr>
                <w:rFonts w:ascii="Arial" w:hAnsi="Arial" w:cs="Arial"/>
                <w:spacing w:val="9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06"/>
              </w:rPr>
              <w:t>f</w:t>
            </w:r>
            <w:r w:rsidRPr="008E55DE">
              <w:rPr>
                <w:rFonts w:ascii="Arial" w:hAnsi="Arial" w:cs="Arial"/>
                <w:spacing w:val="2"/>
                <w:w w:val="106"/>
              </w:rPr>
              <w:t>o</w:t>
            </w:r>
            <w:r w:rsidRPr="008E55DE">
              <w:rPr>
                <w:rFonts w:ascii="Arial" w:hAnsi="Arial" w:cs="Arial"/>
                <w:w w:val="106"/>
              </w:rPr>
              <w:t>r</w:t>
            </w:r>
            <w:r w:rsidRPr="008E55DE">
              <w:rPr>
                <w:rFonts w:ascii="Arial" w:hAnsi="Arial" w:cs="Arial"/>
                <w:spacing w:val="1"/>
                <w:w w:val="106"/>
              </w:rPr>
              <w:t>e</w:t>
            </w:r>
            <w:r w:rsidRPr="008E55DE">
              <w:rPr>
                <w:rFonts w:ascii="Arial" w:hAnsi="Arial" w:cs="Arial"/>
                <w:spacing w:val="-2"/>
                <w:w w:val="106"/>
              </w:rPr>
              <w:t>s</w:t>
            </w:r>
            <w:r w:rsidRPr="008E55DE">
              <w:rPr>
                <w:rFonts w:ascii="Arial" w:hAnsi="Arial" w:cs="Arial"/>
                <w:w w:val="106"/>
              </w:rPr>
              <w:t>t</w:t>
            </w:r>
            <w:r w:rsidRPr="008E55DE">
              <w:rPr>
                <w:rFonts w:ascii="Arial" w:hAnsi="Arial" w:cs="Arial"/>
                <w:spacing w:val="-1"/>
                <w:w w:val="106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  <w:spacing w:val="-3"/>
              </w:rPr>
              <w:t>c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  <w:spacing w:val="-2"/>
              </w:rPr>
              <w:t>s</w:t>
            </w:r>
            <w:r w:rsidRPr="008E55DE">
              <w:rPr>
                <w:rFonts w:ascii="Arial" w:hAnsi="Arial" w:cs="Arial"/>
                <w:spacing w:val="2"/>
              </w:rPr>
              <w:t>y</w:t>
            </w:r>
            <w:r w:rsidRPr="008E55DE">
              <w:rPr>
                <w:rFonts w:ascii="Arial" w:hAnsi="Arial" w:cs="Arial"/>
                <w:spacing w:val="-2"/>
              </w:rPr>
              <w:t>s</w:t>
            </w:r>
            <w:r w:rsidRPr="008E55DE">
              <w:rPr>
                <w:rFonts w:ascii="Arial" w:hAnsi="Arial" w:cs="Arial"/>
                <w:spacing w:val="1"/>
              </w:rPr>
              <w:t>te</w:t>
            </w:r>
            <w:r w:rsidRPr="008E55DE">
              <w:rPr>
                <w:rFonts w:ascii="Arial" w:hAnsi="Arial" w:cs="Arial"/>
              </w:rPr>
              <w:t>m</w:t>
            </w:r>
            <w:r w:rsidRPr="008E55DE">
              <w:rPr>
                <w:rFonts w:ascii="Arial" w:hAnsi="Arial" w:cs="Arial"/>
                <w:spacing w:val="11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a</w:t>
            </w:r>
            <w:r w:rsidRPr="008E55DE">
              <w:rPr>
                <w:rFonts w:ascii="Arial" w:hAnsi="Arial" w:cs="Arial"/>
              </w:rPr>
              <w:t>nd</w:t>
            </w:r>
            <w:r w:rsidRPr="008E55DE">
              <w:rPr>
                <w:rFonts w:ascii="Arial" w:hAnsi="Arial" w:cs="Arial"/>
                <w:spacing w:val="33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</w:rPr>
              <w:t>h</w:t>
            </w:r>
            <w:r w:rsidRPr="008E55DE">
              <w:rPr>
                <w:rFonts w:ascii="Arial" w:hAnsi="Arial" w:cs="Arial"/>
              </w:rPr>
              <w:t>i</w:t>
            </w:r>
            <w:r w:rsidRPr="008E55DE">
              <w:rPr>
                <w:rFonts w:ascii="Arial" w:hAnsi="Arial" w:cs="Arial"/>
                <w:spacing w:val="2"/>
              </w:rPr>
              <w:t>g</w:t>
            </w:r>
            <w:r w:rsidRPr="008E55DE">
              <w:rPr>
                <w:rFonts w:ascii="Arial" w:hAnsi="Arial" w:cs="Arial"/>
                <w:spacing w:val="-1"/>
              </w:rPr>
              <w:t>h</w:t>
            </w:r>
            <w:r w:rsidRPr="008E55DE">
              <w:rPr>
                <w:rFonts w:ascii="Arial" w:hAnsi="Arial" w:cs="Arial"/>
              </w:rPr>
              <w:t>li</w:t>
            </w:r>
            <w:r w:rsidRPr="008E55DE">
              <w:rPr>
                <w:rFonts w:ascii="Arial" w:hAnsi="Arial" w:cs="Arial"/>
                <w:spacing w:val="2"/>
              </w:rPr>
              <w:t>g</w:t>
            </w:r>
            <w:r w:rsidRPr="008E55DE">
              <w:rPr>
                <w:rFonts w:ascii="Arial" w:hAnsi="Arial" w:cs="Arial"/>
                <w:spacing w:val="-1"/>
              </w:rPr>
              <w:t>h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3"/>
              </w:rPr>
              <w:t>i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</w:rPr>
              <w:t>g</w:t>
            </w:r>
            <w:r w:rsidRPr="008E55DE">
              <w:rPr>
                <w:rFonts w:ascii="Arial" w:hAnsi="Arial" w:cs="Arial"/>
                <w:spacing w:val="47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spacing w:val="-1"/>
                <w:w w:val="110"/>
              </w:rPr>
              <w:t>h</w:t>
            </w:r>
            <w:r w:rsidRPr="008E55DE">
              <w:rPr>
                <w:rFonts w:ascii="Arial" w:hAnsi="Arial" w:cs="Arial"/>
                <w:w w:val="99"/>
              </w:rPr>
              <w:t xml:space="preserve">e </w:t>
            </w:r>
            <w:r w:rsidRPr="008E55DE">
              <w:rPr>
                <w:rFonts w:ascii="Arial" w:hAnsi="Arial" w:cs="Arial"/>
                <w:spacing w:val="3"/>
                <w:w w:val="107"/>
              </w:rPr>
              <w:t>i</w:t>
            </w:r>
            <w:r w:rsidRPr="008E55DE">
              <w:rPr>
                <w:rFonts w:ascii="Arial" w:hAnsi="Arial" w:cs="Arial"/>
                <w:spacing w:val="-3"/>
                <w:w w:val="107"/>
              </w:rPr>
              <w:t>m</w:t>
            </w:r>
            <w:r w:rsidR="007923B3">
              <w:rPr>
                <w:rFonts w:ascii="Arial" w:hAnsi="Arial" w:cs="Arial"/>
                <w:spacing w:val="-3"/>
                <w:w w:val="107"/>
              </w:rPr>
              <w:t>s</w:t>
            </w:r>
            <w:bookmarkStart w:id="0" w:name="_GoBack"/>
            <w:bookmarkEnd w:id="0"/>
            <w:r w:rsidRPr="008E55DE">
              <w:rPr>
                <w:rFonts w:ascii="Arial" w:hAnsi="Arial" w:cs="Arial"/>
                <w:spacing w:val="-1"/>
                <w:w w:val="107"/>
              </w:rPr>
              <w:t>p</w:t>
            </w:r>
            <w:r w:rsidRPr="008E55DE">
              <w:rPr>
                <w:rFonts w:ascii="Arial" w:hAnsi="Arial" w:cs="Arial"/>
                <w:spacing w:val="2"/>
                <w:w w:val="107"/>
              </w:rPr>
              <w:t>o</w:t>
            </w:r>
            <w:r w:rsidRPr="008E55DE">
              <w:rPr>
                <w:rFonts w:ascii="Arial" w:hAnsi="Arial" w:cs="Arial"/>
                <w:w w:val="107"/>
              </w:rPr>
              <w:t>r</w:t>
            </w:r>
            <w:r w:rsidRPr="008E55DE">
              <w:rPr>
                <w:rFonts w:ascii="Arial" w:hAnsi="Arial" w:cs="Arial"/>
                <w:spacing w:val="1"/>
                <w:w w:val="107"/>
              </w:rPr>
              <w:t>t</w:t>
            </w:r>
            <w:r w:rsidRPr="008E55DE">
              <w:rPr>
                <w:rFonts w:ascii="Arial" w:hAnsi="Arial" w:cs="Arial"/>
                <w:w w:val="107"/>
              </w:rPr>
              <w:t>an</w:t>
            </w:r>
            <w:r w:rsidRPr="008E55DE">
              <w:rPr>
                <w:rFonts w:ascii="Arial" w:hAnsi="Arial" w:cs="Arial"/>
                <w:spacing w:val="1"/>
                <w:w w:val="107"/>
              </w:rPr>
              <w:t>c</w:t>
            </w:r>
            <w:r w:rsidRPr="008E55DE">
              <w:rPr>
                <w:rFonts w:ascii="Arial" w:hAnsi="Arial" w:cs="Arial"/>
                <w:w w:val="107"/>
              </w:rPr>
              <w:t>e</w:t>
            </w:r>
            <w:r w:rsidRPr="008E55DE">
              <w:rPr>
                <w:rFonts w:ascii="Arial" w:hAnsi="Arial" w:cs="Arial"/>
                <w:spacing w:val="2"/>
                <w:w w:val="107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f</w:t>
            </w:r>
            <w:r w:rsidRPr="008E55DE">
              <w:rPr>
                <w:rFonts w:ascii="Arial" w:hAnsi="Arial" w:cs="Arial"/>
                <w:spacing w:val="-1"/>
              </w:rPr>
              <w:t xml:space="preserve"> d</w:t>
            </w:r>
            <w:r w:rsidRPr="008E55DE">
              <w:rPr>
                <w:rFonts w:ascii="Arial" w:hAnsi="Arial" w:cs="Arial"/>
                <w:spacing w:val="1"/>
              </w:rPr>
              <w:t>ec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  <w:spacing w:val="-5"/>
              </w:rPr>
              <w:t>m</w:t>
            </w:r>
            <w:r w:rsidRPr="008E55DE">
              <w:rPr>
                <w:rFonts w:ascii="Arial" w:hAnsi="Arial" w:cs="Arial"/>
                <w:spacing w:val="-1"/>
              </w:rPr>
              <w:t>p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-1"/>
              </w:rPr>
              <w:t>i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i</w:t>
            </w:r>
            <w:r w:rsidRPr="008E55DE">
              <w:rPr>
                <w:rFonts w:ascii="Arial" w:hAnsi="Arial" w:cs="Arial"/>
                <w:spacing w:val="4"/>
              </w:rPr>
              <w:t>o</w:t>
            </w:r>
            <w:r w:rsidRPr="008E55DE">
              <w:rPr>
                <w:rFonts w:ascii="Arial" w:hAnsi="Arial" w:cs="Arial"/>
              </w:rPr>
              <w:t>n</w:t>
            </w:r>
            <w:r w:rsidRPr="008E55DE">
              <w:rPr>
                <w:rFonts w:ascii="Arial" w:hAnsi="Arial" w:cs="Arial"/>
                <w:spacing w:val="44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  <w:w w:val="110"/>
              </w:rPr>
              <w:t>p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w w:val="99"/>
              </w:rPr>
              <w:t>o</w:t>
            </w:r>
            <w:r w:rsidRPr="008E55DE">
              <w:rPr>
                <w:rFonts w:ascii="Arial" w:hAnsi="Arial" w:cs="Arial"/>
                <w:spacing w:val="1"/>
                <w:w w:val="99"/>
              </w:rPr>
              <w:t>c</w:t>
            </w:r>
            <w:r w:rsidRPr="008E55DE">
              <w:rPr>
                <w:rFonts w:ascii="Arial" w:hAnsi="Arial" w:cs="Arial"/>
                <w:w w:val="99"/>
              </w:rPr>
              <w:t>ess</w:t>
            </w:r>
            <w:r w:rsidRPr="008E55DE">
              <w:rPr>
                <w:rFonts w:ascii="Arial" w:hAnsi="Arial" w:cs="Arial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</w:rPr>
              <w:t>i</w:t>
            </w:r>
            <w:r w:rsidRPr="008E55DE">
              <w:rPr>
                <w:rFonts w:ascii="Arial" w:hAnsi="Arial" w:cs="Arial"/>
              </w:rPr>
              <w:t>n</w:t>
            </w:r>
            <w:r w:rsidRPr="008E55DE">
              <w:rPr>
                <w:rFonts w:ascii="Arial" w:hAnsi="Arial" w:cs="Arial"/>
                <w:spacing w:val="9"/>
              </w:rPr>
              <w:t xml:space="preserve"> </w:t>
            </w:r>
            <w:r w:rsidRPr="008E55DE">
              <w:rPr>
                <w:rFonts w:ascii="Arial" w:hAnsi="Arial" w:cs="Arial"/>
                <w:spacing w:val="3"/>
              </w:rPr>
              <w:t>c</w:t>
            </w:r>
            <w:r w:rsidRPr="008E55DE">
              <w:rPr>
                <w:rFonts w:ascii="Arial" w:hAnsi="Arial" w:cs="Arial"/>
              </w:rPr>
              <w:t>h</w:t>
            </w:r>
            <w:r w:rsidRPr="008E55DE">
              <w:rPr>
                <w:rFonts w:ascii="Arial" w:hAnsi="Arial" w:cs="Arial"/>
                <w:spacing w:val="2"/>
              </w:rPr>
              <w:t>a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  <w:spacing w:val="2"/>
              </w:rPr>
              <w:t>g</w:t>
            </w:r>
            <w:r w:rsidRPr="008E55DE">
              <w:rPr>
                <w:rFonts w:ascii="Arial" w:hAnsi="Arial" w:cs="Arial"/>
                <w:spacing w:val="-1"/>
              </w:rPr>
              <w:t>i</w:t>
            </w:r>
            <w:r w:rsidRPr="008E55DE">
              <w:rPr>
                <w:rFonts w:ascii="Arial" w:hAnsi="Arial" w:cs="Arial"/>
              </w:rPr>
              <w:t>ng</w:t>
            </w:r>
            <w:r w:rsidRPr="008E55DE">
              <w:rPr>
                <w:rFonts w:ascii="Arial" w:hAnsi="Arial" w:cs="Arial"/>
                <w:spacing w:val="39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c</w:t>
            </w:r>
            <w:r w:rsidRPr="008E55DE">
              <w:rPr>
                <w:rFonts w:ascii="Arial" w:hAnsi="Arial" w:cs="Arial"/>
                <w:spacing w:val="-1"/>
              </w:rPr>
              <w:t>l</w:t>
            </w:r>
            <w:r w:rsidRPr="008E55DE">
              <w:rPr>
                <w:rFonts w:ascii="Arial" w:hAnsi="Arial" w:cs="Arial"/>
                <w:spacing w:val="3"/>
              </w:rPr>
              <w:t>i</w:t>
            </w:r>
            <w:r w:rsidRPr="008E55DE">
              <w:rPr>
                <w:rFonts w:ascii="Arial" w:hAnsi="Arial" w:cs="Arial"/>
                <w:spacing w:val="-3"/>
              </w:rPr>
              <w:t>m</w:t>
            </w:r>
            <w:r w:rsidRPr="008E55DE">
              <w:rPr>
                <w:rFonts w:ascii="Arial" w:hAnsi="Arial" w:cs="Arial"/>
                <w:spacing w:val="2"/>
              </w:rPr>
              <w:t>a</w:t>
            </w:r>
            <w:r w:rsidRPr="008E55DE">
              <w:rPr>
                <w:rFonts w:ascii="Arial" w:hAnsi="Arial" w:cs="Arial"/>
              </w:rPr>
              <w:t>tic</w:t>
            </w:r>
            <w:r w:rsidRPr="008E55DE">
              <w:rPr>
                <w:rFonts w:ascii="Arial" w:hAnsi="Arial" w:cs="Arial"/>
                <w:spacing w:val="28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99"/>
              </w:rPr>
              <w:t>c</w:t>
            </w:r>
            <w:r w:rsidRPr="008E55DE">
              <w:rPr>
                <w:rFonts w:ascii="Arial" w:hAnsi="Arial" w:cs="Arial"/>
                <w:w w:val="99"/>
              </w:rPr>
              <w:t>o</w:t>
            </w:r>
            <w:r w:rsidRPr="008E55DE">
              <w:rPr>
                <w:rFonts w:ascii="Arial" w:hAnsi="Arial" w:cs="Arial"/>
                <w:w w:val="110"/>
              </w:rPr>
              <w:t>n</w:t>
            </w:r>
            <w:r w:rsidRPr="008E55DE">
              <w:rPr>
                <w:rFonts w:ascii="Arial" w:hAnsi="Arial" w:cs="Arial"/>
                <w:spacing w:val="-1"/>
                <w:w w:val="110"/>
              </w:rPr>
              <w:t>d</w:t>
            </w:r>
            <w:r w:rsidRPr="008E55DE">
              <w:rPr>
                <w:rFonts w:ascii="Arial" w:hAnsi="Arial" w:cs="Arial"/>
                <w:w w:val="99"/>
              </w:rPr>
              <w:t>i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w w:val="99"/>
              </w:rPr>
              <w:t>i</w:t>
            </w:r>
            <w:r w:rsidRPr="008E55DE">
              <w:rPr>
                <w:rFonts w:ascii="Arial" w:hAnsi="Arial" w:cs="Arial"/>
                <w:spacing w:val="2"/>
                <w:w w:val="99"/>
              </w:rPr>
              <w:t>o</w:t>
            </w:r>
            <w:r w:rsidRPr="008E55DE">
              <w:rPr>
                <w:rFonts w:ascii="Arial" w:hAnsi="Arial" w:cs="Arial"/>
                <w:spacing w:val="-1"/>
                <w:w w:val="110"/>
              </w:rPr>
              <w:t>n</w:t>
            </w:r>
            <w:r w:rsidRPr="008E55DE">
              <w:rPr>
                <w:rFonts w:ascii="Arial" w:hAnsi="Arial" w:cs="Arial"/>
                <w:w w:val="99"/>
              </w:rPr>
              <w:t>s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0EAE0" w14:textId="4D98F61C" w:rsidR="000C2AFC" w:rsidRPr="008E55DE" w:rsidRDefault="002F7936">
            <w:pPr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 xml:space="preserve">Yes </w:t>
            </w:r>
          </w:p>
        </w:tc>
      </w:tr>
      <w:tr w:rsidR="000C2AFC" w:rsidRPr="008E55DE" w14:paraId="0266D890" w14:textId="77777777" w:rsidTr="008E55DE">
        <w:trPr>
          <w:trHeight w:hRule="exact" w:val="425"/>
        </w:trPr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A0C17" w14:textId="77777777" w:rsidR="000C2AFC" w:rsidRPr="008E55DE" w:rsidRDefault="000E0FE4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>Is</w:t>
            </w:r>
            <w:r w:rsidRPr="008E55DE">
              <w:rPr>
                <w:rFonts w:ascii="Arial" w:hAnsi="Arial" w:cs="Arial"/>
                <w:spacing w:val="8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he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-1"/>
              </w:rPr>
              <w:t>i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le</w:t>
            </w:r>
            <w:r w:rsidRPr="008E55DE">
              <w:rPr>
                <w:rFonts w:ascii="Arial" w:hAnsi="Arial" w:cs="Arial"/>
                <w:spacing w:val="20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f</w:t>
            </w:r>
            <w:r w:rsidRPr="008E55DE">
              <w:rPr>
                <w:rFonts w:ascii="Arial" w:hAnsi="Arial" w:cs="Arial"/>
                <w:spacing w:val="-2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-1"/>
              </w:rPr>
              <w:t>h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  <w:w w:val="107"/>
              </w:rPr>
              <w:t>a</w:t>
            </w:r>
            <w:r w:rsidRPr="008E55DE">
              <w:rPr>
                <w:rFonts w:ascii="Arial" w:hAnsi="Arial" w:cs="Arial"/>
                <w:w w:val="107"/>
              </w:rPr>
              <w:t>r</w:t>
            </w:r>
            <w:r w:rsidRPr="008E55DE">
              <w:rPr>
                <w:rFonts w:ascii="Arial" w:hAnsi="Arial" w:cs="Arial"/>
                <w:spacing w:val="1"/>
                <w:w w:val="107"/>
              </w:rPr>
              <w:t>t</w:t>
            </w:r>
            <w:r w:rsidRPr="008E55DE">
              <w:rPr>
                <w:rFonts w:ascii="Arial" w:hAnsi="Arial" w:cs="Arial"/>
                <w:w w:val="107"/>
              </w:rPr>
              <w:t>icle</w:t>
            </w:r>
            <w:r w:rsidRPr="008E55DE">
              <w:rPr>
                <w:rFonts w:ascii="Arial" w:hAnsi="Arial" w:cs="Arial"/>
                <w:spacing w:val="1"/>
                <w:w w:val="107"/>
              </w:rPr>
              <w:t xml:space="preserve"> </w:t>
            </w:r>
            <w:r w:rsidRPr="008E55DE">
              <w:rPr>
                <w:rFonts w:ascii="Arial" w:hAnsi="Arial" w:cs="Arial"/>
                <w:w w:val="99"/>
              </w:rPr>
              <w:t>s</w:t>
            </w:r>
            <w:r w:rsidRPr="008E55DE">
              <w:rPr>
                <w:rFonts w:ascii="Arial" w:hAnsi="Arial" w:cs="Arial"/>
                <w:spacing w:val="-1"/>
                <w:w w:val="110"/>
              </w:rPr>
              <w:t>u</w:t>
            </w:r>
            <w:r w:rsidRPr="008E55DE">
              <w:rPr>
                <w:rFonts w:ascii="Arial" w:hAnsi="Arial" w:cs="Arial"/>
                <w:w w:val="99"/>
              </w:rPr>
              <w:t>i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w w:val="112"/>
              </w:rPr>
              <w:t>a</w:t>
            </w:r>
            <w:r w:rsidRPr="008E55DE">
              <w:rPr>
                <w:rFonts w:ascii="Arial" w:hAnsi="Arial" w:cs="Arial"/>
                <w:spacing w:val="-1"/>
                <w:w w:val="110"/>
              </w:rPr>
              <w:t>b</w:t>
            </w:r>
            <w:r w:rsidRPr="008E55DE">
              <w:rPr>
                <w:rFonts w:ascii="Arial" w:hAnsi="Arial" w:cs="Arial"/>
                <w:w w:val="99"/>
              </w:rPr>
              <w:t>le</w:t>
            </w:r>
            <w:r w:rsidRPr="008E55DE">
              <w:rPr>
                <w:rFonts w:ascii="Arial" w:hAnsi="Arial" w:cs="Arial"/>
                <w:w w:val="112"/>
              </w:rPr>
              <w:t>?</w:t>
            </w:r>
          </w:p>
          <w:p w14:paraId="365E9204" w14:textId="77777777" w:rsidR="000C2AFC" w:rsidRPr="008E55DE" w:rsidRDefault="000E0FE4">
            <w:pPr>
              <w:ind w:left="46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spacing w:val="1"/>
              </w:rPr>
              <w:t>(</w:t>
            </w:r>
            <w:r w:rsidRPr="008E55DE">
              <w:rPr>
                <w:rFonts w:ascii="Arial" w:hAnsi="Arial" w:cs="Arial"/>
                <w:spacing w:val="-2"/>
              </w:rPr>
              <w:t>I</w:t>
            </w:r>
            <w:r w:rsidRPr="008E55DE">
              <w:rPr>
                <w:rFonts w:ascii="Arial" w:hAnsi="Arial" w:cs="Arial"/>
              </w:rPr>
              <w:t>f</w:t>
            </w:r>
            <w:r w:rsidRPr="008E55DE">
              <w:rPr>
                <w:rFonts w:ascii="Arial" w:hAnsi="Arial" w:cs="Arial"/>
                <w:spacing w:val="10"/>
              </w:rPr>
              <w:t xml:space="preserve"> </w:t>
            </w:r>
            <w:r w:rsidRPr="008E55DE">
              <w:rPr>
                <w:rFonts w:ascii="Arial" w:hAnsi="Arial" w:cs="Arial"/>
              </w:rPr>
              <w:t>n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t</w:t>
            </w:r>
            <w:r w:rsidRPr="008E55DE">
              <w:rPr>
                <w:rFonts w:ascii="Arial" w:hAnsi="Arial" w:cs="Arial"/>
                <w:spacing w:val="20"/>
              </w:rPr>
              <w:t xml:space="preserve"> </w:t>
            </w:r>
            <w:r w:rsidRPr="008E55DE">
              <w:rPr>
                <w:rFonts w:ascii="Arial" w:hAnsi="Arial" w:cs="Arial"/>
              </w:rPr>
              <w:t>pl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ase</w:t>
            </w:r>
            <w:r w:rsidRPr="008E55DE">
              <w:rPr>
                <w:rFonts w:ascii="Arial" w:hAnsi="Arial" w:cs="Arial"/>
                <w:spacing w:val="19"/>
              </w:rPr>
              <w:t xml:space="preserve"> </w:t>
            </w:r>
            <w:r w:rsidRPr="008E55DE">
              <w:rPr>
                <w:rFonts w:ascii="Arial" w:hAnsi="Arial" w:cs="Arial"/>
                <w:spacing w:val="-2"/>
              </w:rPr>
              <w:t>s</w:t>
            </w:r>
            <w:r w:rsidRPr="008E55DE">
              <w:rPr>
                <w:rFonts w:ascii="Arial" w:hAnsi="Arial" w:cs="Arial"/>
              </w:rPr>
              <w:t>u</w:t>
            </w:r>
            <w:r w:rsidRPr="008E55DE">
              <w:rPr>
                <w:rFonts w:ascii="Arial" w:hAnsi="Arial" w:cs="Arial"/>
                <w:spacing w:val="2"/>
              </w:rPr>
              <w:t>g</w:t>
            </w:r>
            <w:r w:rsidRPr="008E55DE">
              <w:rPr>
                <w:rFonts w:ascii="Arial" w:hAnsi="Arial" w:cs="Arial"/>
              </w:rPr>
              <w:t>g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st</w:t>
            </w:r>
            <w:r w:rsidRPr="008E55DE">
              <w:rPr>
                <w:rFonts w:ascii="Arial" w:hAnsi="Arial" w:cs="Arial"/>
                <w:spacing w:val="16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a</w:t>
            </w:r>
            <w:r w:rsidRPr="008E55DE">
              <w:rPr>
                <w:rFonts w:ascii="Arial" w:hAnsi="Arial" w:cs="Arial"/>
              </w:rPr>
              <w:t>n</w:t>
            </w:r>
            <w:r w:rsidRPr="008E55DE">
              <w:rPr>
                <w:rFonts w:ascii="Arial" w:hAnsi="Arial" w:cs="Arial"/>
                <w:spacing w:val="22"/>
              </w:rPr>
              <w:t xml:space="preserve"> </w:t>
            </w:r>
            <w:r w:rsidRPr="008E55DE">
              <w:rPr>
                <w:rFonts w:ascii="Arial" w:hAnsi="Arial" w:cs="Arial"/>
                <w:w w:val="108"/>
              </w:rPr>
              <w:t>al</w:t>
            </w:r>
            <w:r w:rsidRPr="008E55DE">
              <w:rPr>
                <w:rFonts w:ascii="Arial" w:hAnsi="Arial" w:cs="Arial"/>
                <w:spacing w:val="1"/>
                <w:w w:val="108"/>
              </w:rPr>
              <w:t>t</w:t>
            </w:r>
            <w:r w:rsidRPr="008E55DE">
              <w:rPr>
                <w:rFonts w:ascii="Arial" w:hAnsi="Arial" w:cs="Arial"/>
                <w:spacing w:val="-3"/>
                <w:w w:val="108"/>
              </w:rPr>
              <w:t>e</w:t>
            </w:r>
            <w:r w:rsidRPr="008E55DE">
              <w:rPr>
                <w:rFonts w:ascii="Arial" w:hAnsi="Arial" w:cs="Arial"/>
                <w:spacing w:val="1"/>
                <w:w w:val="108"/>
              </w:rPr>
              <w:t>r</w:t>
            </w:r>
            <w:r w:rsidRPr="008E55DE">
              <w:rPr>
                <w:rFonts w:ascii="Arial" w:hAnsi="Arial" w:cs="Arial"/>
                <w:spacing w:val="-1"/>
                <w:w w:val="108"/>
              </w:rPr>
              <w:t>n</w:t>
            </w:r>
            <w:r w:rsidRPr="008E55DE">
              <w:rPr>
                <w:rFonts w:ascii="Arial" w:hAnsi="Arial" w:cs="Arial"/>
                <w:spacing w:val="2"/>
                <w:w w:val="108"/>
              </w:rPr>
              <w:t>a</w:t>
            </w:r>
            <w:r w:rsidRPr="008E55DE">
              <w:rPr>
                <w:rFonts w:ascii="Arial" w:hAnsi="Arial" w:cs="Arial"/>
                <w:spacing w:val="1"/>
                <w:w w:val="108"/>
              </w:rPr>
              <w:t>t</w:t>
            </w:r>
            <w:r w:rsidRPr="008E55DE">
              <w:rPr>
                <w:rFonts w:ascii="Arial" w:hAnsi="Arial" w:cs="Arial"/>
                <w:spacing w:val="-1"/>
                <w:w w:val="108"/>
              </w:rPr>
              <w:t>i</w:t>
            </w:r>
            <w:r w:rsidRPr="008E55DE">
              <w:rPr>
                <w:rFonts w:ascii="Arial" w:hAnsi="Arial" w:cs="Arial"/>
                <w:spacing w:val="2"/>
                <w:w w:val="108"/>
              </w:rPr>
              <w:t>v</w:t>
            </w:r>
            <w:r w:rsidRPr="008E55DE">
              <w:rPr>
                <w:rFonts w:ascii="Arial" w:hAnsi="Arial" w:cs="Arial"/>
                <w:w w:val="108"/>
              </w:rPr>
              <w:t>e</w:t>
            </w:r>
            <w:r w:rsidRPr="008E55DE">
              <w:rPr>
                <w:rFonts w:ascii="Arial" w:hAnsi="Arial" w:cs="Arial"/>
                <w:spacing w:val="-1"/>
                <w:w w:val="108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spacing w:val="-1"/>
                <w:w w:val="99"/>
              </w:rPr>
              <w:t>i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w w:val="99"/>
              </w:rPr>
              <w:t>l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w w:val="99"/>
              </w:rPr>
              <w:t>)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47E1D" w14:textId="77777777" w:rsidR="000C2AFC" w:rsidRPr="008E55DE" w:rsidRDefault="000E0FE4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>Y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s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7167E" w14:textId="681F6AB8" w:rsidR="000C2AFC" w:rsidRPr="008E55DE" w:rsidRDefault="00696B1E">
            <w:pPr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 xml:space="preserve">Yes </w:t>
            </w:r>
          </w:p>
        </w:tc>
      </w:tr>
      <w:tr w:rsidR="000C2AFC" w:rsidRPr="008E55DE" w14:paraId="17E60426" w14:textId="77777777" w:rsidTr="008E55DE">
        <w:trPr>
          <w:trHeight w:hRule="exact" w:val="1272"/>
        </w:trPr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EB84C" w14:textId="77777777" w:rsidR="000C2AFC" w:rsidRPr="008E55DE" w:rsidRDefault="000E0FE4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>Is</w:t>
            </w:r>
            <w:r w:rsidRPr="008E55DE">
              <w:rPr>
                <w:rFonts w:ascii="Arial" w:hAnsi="Arial" w:cs="Arial"/>
                <w:spacing w:val="8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he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  <w:w w:val="111"/>
              </w:rPr>
              <w:t>a</w:t>
            </w:r>
            <w:r w:rsidRPr="008E55DE">
              <w:rPr>
                <w:rFonts w:ascii="Arial" w:hAnsi="Arial" w:cs="Arial"/>
                <w:spacing w:val="-1"/>
                <w:w w:val="111"/>
              </w:rPr>
              <w:t>b</w:t>
            </w:r>
            <w:r w:rsidRPr="008E55DE">
              <w:rPr>
                <w:rFonts w:ascii="Arial" w:hAnsi="Arial" w:cs="Arial"/>
                <w:w w:val="111"/>
              </w:rPr>
              <w:t>st</w:t>
            </w:r>
            <w:r w:rsidRPr="008E55DE">
              <w:rPr>
                <w:rFonts w:ascii="Arial" w:hAnsi="Arial" w:cs="Arial"/>
                <w:spacing w:val="1"/>
                <w:w w:val="111"/>
              </w:rPr>
              <w:t>r</w:t>
            </w:r>
            <w:r w:rsidRPr="008E55DE">
              <w:rPr>
                <w:rFonts w:ascii="Arial" w:hAnsi="Arial" w:cs="Arial"/>
                <w:w w:val="111"/>
              </w:rPr>
              <w:t>a</w:t>
            </w:r>
            <w:r w:rsidRPr="008E55DE">
              <w:rPr>
                <w:rFonts w:ascii="Arial" w:hAnsi="Arial" w:cs="Arial"/>
                <w:spacing w:val="1"/>
                <w:w w:val="111"/>
              </w:rPr>
              <w:t>c</w:t>
            </w:r>
            <w:r w:rsidRPr="008E55DE">
              <w:rPr>
                <w:rFonts w:ascii="Arial" w:hAnsi="Arial" w:cs="Arial"/>
                <w:w w:val="111"/>
              </w:rPr>
              <w:t>t</w:t>
            </w:r>
            <w:r w:rsidRPr="008E55DE">
              <w:rPr>
                <w:rFonts w:ascii="Arial" w:hAnsi="Arial" w:cs="Arial"/>
                <w:spacing w:val="-1"/>
                <w:w w:val="111"/>
              </w:rPr>
              <w:t xml:space="preserve"> </w:t>
            </w:r>
            <w:r w:rsidRPr="008E55DE">
              <w:rPr>
                <w:rFonts w:ascii="Arial" w:hAnsi="Arial" w:cs="Arial"/>
              </w:rPr>
              <w:t>of</w:t>
            </w:r>
            <w:r w:rsidRPr="008E55DE">
              <w:rPr>
                <w:rFonts w:ascii="Arial" w:hAnsi="Arial" w:cs="Arial"/>
                <w:spacing w:val="-1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he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w w:val="107"/>
              </w:rPr>
              <w:t>a</w:t>
            </w:r>
            <w:r w:rsidRPr="008E55DE">
              <w:rPr>
                <w:rFonts w:ascii="Arial" w:hAnsi="Arial" w:cs="Arial"/>
                <w:spacing w:val="1"/>
                <w:w w:val="107"/>
              </w:rPr>
              <w:t>rt</w:t>
            </w:r>
            <w:r w:rsidRPr="008E55DE">
              <w:rPr>
                <w:rFonts w:ascii="Arial" w:hAnsi="Arial" w:cs="Arial"/>
                <w:w w:val="107"/>
              </w:rPr>
              <w:t>icle</w:t>
            </w:r>
            <w:r w:rsidRPr="008E55DE">
              <w:rPr>
                <w:rFonts w:ascii="Arial" w:hAnsi="Arial" w:cs="Arial"/>
                <w:spacing w:val="-1"/>
                <w:w w:val="107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99"/>
              </w:rPr>
              <w:t>c</w:t>
            </w:r>
            <w:r w:rsidRPr="008E55DE">
              <w:rPr>
                <w:rFonts w:ascii="Arial" w:hAnsi="Arial" w:cs="Arial"/>
                <w:spacing w:val="4"/>
                <w:w w:val="99"/>
              </w:rPr>
              <w:t>o</w:t>
            </w:r>
            <w:r w:rsidRPr="008E55DE">
              <w:rPr>
                <w:rFonts w:ascii="Arial" w:hAnsi="Arial" w:cs="Arial"/>
                <w:spacing w:val="-7"/>
                <w:w w:val="106"/>
              </w:rPr>
              <w:t>m</w:t>
            </w:r>
            <w:r w:rsidRPr="008E55DE">
              <w:rPr>
                <w:rFonts w:ascii="Arial" w:hAnsi="Arial" w:cs="Arial"/>
                <w:w w:val="110"/>
              </w:rPr>
              <w:t>p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w w:val="110"/>
              </w:rPr>
              <w:t>h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w w:val="110"/>
              </w:rPr>
              <w:t>n</w:t>
            </w:r>
            <w:r w:rsidRPr="008E55DE">
              <w:rPr>
                <w:rFonts w:ascii="Arial" w:hAnsi="Arial" w:cs="Arial"/>
                <w:w w:val="99"/>
              </w:rPr>
              <w:t>si</w:t>
            </w:r>
            <w:r w:rsidRPr="008E55DE">
              <w:rPr>
                <w:rFonts w:ascii="Arial" w:hAnsi="Arial" w:cs="Arial"/>
                <w:spacing w:val="2"/>
                <w:w w:val="99"/>
              </w:rPr>
              <w:t>v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w w:val="112"/>
              </w:rPr>
              <w:t>?</w:t>
            </w:r>
            <w:r w:rsidRPr="008E55DE">
              <w:rPr>
                <w:rFonts w:ascii="Arial" w:hAnsi="Arial" w:cs="Arial"/>
                <w:spacing w:val="2"/>
              </w:rPr>
              <w:t xml:space="preserve"> </w:t>
            </w:r>
            <w:r w:rsidRPr="008E55DE">
              <w:rPr>
                <w:rFonts w:ascii="Arial" w:hAnsi="Arial" w:cs="Arial"/>
              </w:rPr>
              <w:t>Do</w:t>
            </w:r>
            <w:r w:rsidRPr="008E55DE">
              <w:rPr>
                <w:rFonts w:ascii="Arial" w:hAnsi="Arial" w:cs="Arial"/>
                <w:spacing w:val="-2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  <w:w w:val="99"/>
              </w:rPr>
              <w:t>yo</w:t>
            </w:r>
            <w:r w:rsidRPr="008E55DE">
              <w:rPr>
                <w:rFonts w:ascii="Arial" w:hAnsi="Arial" w:cs="Arial"/>
                <w:w w:val="110"/>
              </w:rPr>
              <w:t>u</w:t>
            </w:r>
          </w:p>
          <w:p w14:paraId="044106FE" w14:textId="77777777" w:rsidR="000C2AFC" w:rsidRPr="008E55DE" w:rsidRDefault="000E0FE4">
            <w:pPr>
              <w:ind w:left="462" w:right="195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-1"/>
              </w:rPr>
              <w:t>u</w:t>
            </w:r>
            <w:r w:rsidRPr="008E55DE">
              <w:rPr>
                <w:rFonts w:ascii="Arial" w:hAnsi="Arial" w:cs="Arial"/>
                <w:spacing w:val="2"/>
              </w:rPr>
              <w:t>g</w:t>
            </w:r>
            <w:r w:rsidRPr="008E55DE">
              <w:rPr>
                <w:rFonts w:ascii="Arial" w:hAnsi="Arial" w:cs="Arial"/>
              </w:rPr>
              <w:t>g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  <w:spacing w:val="-2"/>
              </w:rPr>
              <w:t>s</w:t>
            </w:r>
            <w:r w:rsidRPr="008E55DE">
              <w:rPr>
                <w:rFonts w:ascii="Arial" w:hAnsi="Arial" w:cs="Arial"/>
              </w:rPr>
              <w:t>t</w:t>
            </w:r>
            <w:r w:rsidRPr="008E55DE">
              <w:rPr>
                <w:rFonts w:ascii="Arial" w:hAnsi="Arial" w:cs="Arial"/>
                <w:spacing w:val="17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he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proofErr w:type="gramStart"/>
            <w:r w:rsidRPr="008E55DE">
              <w:rPr>
                <w:rFonts w:ascii="Arial" w:hAnsi="Arial" w:cs="Arial"/>
              </w:rPr>
              <w:t>addi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-1"/>
              </w:rPr>
              <w:t>i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 xml:space="preserve">n  </w:t>
            </w:r>
            <w:r w:rsidRPr="008E55DE">
              <w:rPr>
                <w:rFonts w:ascii="Arial" w:hAnsi="Arial" w:cs="Arial"/>
                <w:spacing w:val="1"/>
                <w:w w:val="108"/>
              </w:rPr>
              <w:t>(</w:t>
            </w:r>
            <w:proofErr w:type="gramEnd"/>
            <w:r w:rsidRPr="008E55DE">
              <w:rPr>
                <w:rFonts w:ascii="Arial" w:hAnsi="Arial" w:cs="Arial"/>
                <w:w w:val="108"/>
              </w:rPr>
              <w:t>or</w:t>
            </w:r>
            <w:r w:rsidRPr="008E55DE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</w:rPr>
              <w:t>d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l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ti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</w:rPr>
              <w:t>)</w:t>
            </w:r>
            <w:r w:rsidRPr="008E55DE">
              <w:rPr>
                <w:rFonts w:ascii="Arial" w:hAnsi="Arial" w:cs="Arial"/>
                <w:spacing w:val="27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f</w:t>
            </w:r>
            <w:r w:rsidRPr="008E55DE">
              <w:rPr>
                <w:rFonts w:ascii="Arial" w:hAnsi="Arial" w:cs="Arial"/>
                <w:spacing w:val="-2"/>
              </w:rPr>
              <w:t xml:space="preserve"> </w:t>
            </w: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  <w:spacing w:val="-7"/>
              </w:rPr>
              <w:t>m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8"/>
              </w:rPr>
              <w:t xml:space="preserve"> </w:t>
            </w:r>
            <w:r w:rsidRPr="008E55DE">
              <w:rPr>
                <w:rFonts w:ascii="Arial" w:hAnsi="Arial" w:cs="Arial"/>
              </w:rPr>
              <w:t>p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in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28"/>
              </w:rPr>
              <w:t xml:space="preserve"> </w:t>
            </w:r>
            <w:r w:rsidRPr="008E55DE">
              <w:rPr>
                <w:rFonts w:ascii="Arial" w:hAnsi="Arial" w:cs="Arial"/>
              </w:rPr>
              <w:t>in</w:t>
            </w:r>
            <w:r w:rsidRPr="008E55DE">
              <w:rPr>
                <w:rFonts w:ascii="Arial" w:hAnsi="Arial" w:cs="Arial"/>
                <w:spacing w:val="9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spacing w:val="-1"/>
                <w:w w:val="110"/>
              </w:rPr>
              <w:t>h</w:t>
            </w:r>
            <w:r w:rsidRPr="008E55DE">
              <w:rPr>
                <w:rFonts w:ascii="Arial" w:hAnsi="Arial" w:cs="Arial"/>
                <w:spacing w:val="3"/>
                <w:w w:val="99"/>
              </w:rPr>
              <w:t>i</w:t>
            </w:r>
            <w:r w:rsidRPr="008E55DE">
              <w:rPr>
                <w:rFonts w:ascii="Arial" w:hAnsi="Arial" w:cs="Arial"/>
                <w:w w:val="99"/>
              </w:rPr>
              <w:t xml:space="preserve">s </w:t>
            </w:r>
            <w:r w:rsidRPr="008E55DE">
              <w:rPr>
                <w:rFonts w:ascii="Arial" w:hAnsi="Arial" w:cs="Arial"/>
              </w:rPr>
              <w:t>sec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-1"/>
              </w:rPr>
              <w:t>i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n?</w:t>
            </w:r>
            <w:r w:rsidRPr="008E55DE">
              <w:rPr>
                <w:rFonts w:ascii="Arial" w:hAnsi="Arial" w:cs="Arial"/>
                <w:spacing w:val="29"/>
              </w:rPr>
              <w:t xml:space="preserve"> </w:t>
            </w:r>
            <w:r w:rsidRPr="008E55DE">
              <w:rPr>
                <w:rFonts w:ascii="Arial" w:hAnsi="Arial" w:cs="Arial"/>
              </w:rPr>
              <w:t>Pl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ase</w:t>
            </w:r>
            <w:r w:rsidRPr="008E55DE">
              <w:rPr>
                <w:rFonts w:ascii="Arial" w:hAnsi="Arial" w:cs="Arial"/>
                <w:spacing w:val="18"/>
              </w:rPr>
              <w:t xml:space="preserve"> </w:t>
            </w:r>
            <w:r w:rsidRPr="008E55DE">
              <w:rPr>
                <w:rFonts w:ascii="Arial" w:hAnsi="Arial" w:cs="Arial"/>
                <w:spacing w:val="4"/>
                <w:w w:val="106"/>
              </w:rPr>
              <w:t>w</w:t>
            </w:r>
            <w:r w:rsidRPr="008E55DE">
              <w:rPr>
                <w:rFonts w:ascii="Arial" w:hAnsi="Arial" w:cs="Arial"/>
                <w:w w:val="106"/>
              </w:rPr>
              <w:t>ri</w:t>
            </w:r>
            <w:r w:rsidRPr="008E55DE">
              <w:rPr>
                <w:rFonts w:ascii="Arial" w:hAnsi="Arial" w:cs="Arial"/>
                <w:spacing w:val="1"/>
                <w:w w:val="106"/>
              </w:rPr>
              <w:t>t</w:t>
            </w:r>
            <w:r w:rsidRPr="008E55DE">
              <w:rPr>
                <w:rFonts w:ascii="Arial" w:hAnsi="Arial" w:cs="Arial"/>
                <w:w w:val="106"/>
              </w:rPr>
              <w:t>e</w:t>
            </w:r>
            <w:r w:rsidRPr="008E55DE">
              <w:rPr>
                <w:rFonts w:ascii="Arial" w:hAnsi="Arial" w:cs="Arial"/>
                <w:spacing w:val="-1"/>
                <w:w w:val="106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  <w:w w:val="106"/>
              </w:rPr>
              <w:t>y</w:t>
            </w:r>
            <w:r w:rsidRPr="008E55DE">
              <w:rPr>
                <w:rFonts w:ascii="Arial" w:hAnsi="Arial" w:cs="Arial"/>
                <w:w w:val="106"/>
              </w:rPr>
              <w:t>our</w:t>
            </w:r>
            <w:r w:rsidRPr="008E55DE">
              <w:rPr>
                <w:rFonts w:ascii="Arial" w:hAnsi="Arial" w:cs="Arial"/>
                <w:spacing w:val="5"/>
                <w:w w:val="106"/>
              </w:rPr>
              <w:t xml:space="preserve"> </w:t>
            </w:r>
            <w:r w:rsidRPr="008E55DE">
              <w:rPr>
                <w:rFonts w:ascii="Arial" w:hAnsi="Arial" w:cs="Arial"/>
                <w:spacing w:val="-2"/>
              </w:rPr>
              <w:t>s</w:t>
            </w:r>
            <w:r w:rsidRPr="008E55DE">
              <w:rPr>
                <w:rFonts w:ascii="Arial" w:hAnsi="Arial" w:cs="Arial"/>
              </w:rPr>
              <w:t>u</w:t>
            </w:r>
            <w:r w:rsidRPr="008E55DE">
              <w:rPr>
                <w:rFonts w:ascii="Arial" w:hAnsi="Arial" w:cs="Arial"/>
                <w:spacing w:val="2"/>
              </w:rPr>
              <w:t>gg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-2"/>
              </w:rPr>
              <w:t>s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i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24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  <w:w w:val="110"/>
              </w:rPr>
              <w:t>h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w w:val="132"/>
              </w:rPr>
              <w:t>r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5FE69" w14:textId="77777777" w:rsidR="000C2AFC" w:rsidRPr="008E55DE" w:rsidRDefault="000E0FE4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w w:val="108"/>
              </w:rPr>
              <w:t>A</w:t>
            </w:r>
            <w:r w:rsidRPr="008E55DE">
              <w:rPr>
                <w:rFonts w:ascii="Arial" w:hAnsi="Arial" w:cs="Arial"/>
                <w:spacing w:val="-1"/>
                <w:w w:val="108"/>
              </w:rPr>
              <w:t>b</w:t>
            </w:r>
            <w:r w:rsidRPr="008E55DE">
              <w:rPr>
                <w:rFonts w:ascii="Arial" w:hAnsi="Arial" w:cs="Arial"/>
                <w:w w:val="108"/>
              </w:rPr>
              <w:t>s</w:t>
            </w:r>
            <w:r w:rsidRPr="008E55DE">
              <w:rPr>
                <w:rFonts w:ascii="Arial" w:hAnsi="Arial" w:cs="Arial"/>
                <w:spacing w:val="1"/>
                <w:w w:val="108"/>
              </w:rPr>
              <w:t>t</w:t>
            </w:r>
            <w:r w:rsidRPr="008E55DE">
              <w:rPr>
                <w:rFonts w:ascii="Arial" w:hAnsi="Arial" w:cs="Arial"/>
                <w:w w:val="108"/>
              </w:rPr>
              <w:t>r</w:t>
            </w:r>
            <w:r w:rsidRPr="008E55DE">
              <w:rPr>
                <w:rFonts w:ascii="Arial" w:hAnsi="Arial" w:cs="Arial"/>
                <w:spacing w:val="2"/>
                <w:w w:val="108"/>
              </w:rPr>
              <w:t>a</w:t>
            </w:r>
            <w:r w:rsidRPr="008E55DE">
              <w:rPr>
                <w:rFonts w:ascii="Arial" w:hAnsi="Arial" w:cs="Arial"/>
                <w:w w:val="108"/>
              </w:rPr>
              <w:t>ct</w:t>
            </w:r>
            <w:r w:rsidRPr="008E55DE">
              <w:rPr>
                <w:rFonts w:ascii="Arial" w:hAnsi="Arial" w:cs="Arial"/>
                <w:spacing w:val="3"/>
                <w:w w:val="108"/>
              </w:rPr>
              <w:t xml:space="preserve"> </w:t>
            </w:r>
            <w:r w:rsidRPr="008E55DE">
              <w:rPr>
                <w:rFonts w:ascii="Arial" w:hAnsi="Arial" w:cs="Arial"/>
              </w:rPr>
              <w:t>is</w:t>
            </w:r>
            <w:r w:rsidRPr="008E55DE">
              <w:rPr>
                <w:rFonts w:ascii="Arial" w:hAnsi="Arial" w:cs="Arial"/>
                <w:spacing w:val="-1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  <w:w w:val="107"/>
              </w:rPr>
              <w:t>b</w:t>
            </w:r>
            <w:r w:rsidRPr="008E55DE">
              <w:rPr>
                <w:rFonts w:ascii="Arial" w:hAnsi="Arial" w:cs="Arial"/>
                <w:spacing w:val="1"/>
                <w:w w:val="107"/>
              </w:rPr>
              <w:t>r</w:t>
            </w:r>
            <w:r w:rsidRPr="008E55DE">
              <w:rPr>
                <w:rFonts w:ascii="Arial" w:hAnsi="Arial" w:cs="Arial"/>
                <w:spacing w:val="-1"/>
                <w:w w:val="107"/>
              </w:rPr>
              <w:t>i</w:t>
            </w:r>
            <w:r w:rsidRPr="008E55DE">
              <w:rPr>
                <w:rFonts w:ascii="Arial" w:hAnsi="Arial" w:cs="Arial"/>
                <w:spacing w:val="1"/>
                <w:w w:val="107"/>
              </w:rPr>
              <w:t>e</w:t>
            </w:r>
            <w:r w:rsidRPr="008E55DE">
              <w:rPr>
                <w:rFonts w:ascii="Arial" w:hAnsi="Arial" w:cs="Arial"/>
                <w:w w:val="107"/>
              </w:rPr>
              <w:t xml:space="preserve">f </w:t>
            </w:r>
            <w:r w:rsidRPr="008E55DE">
              <w:rPr>
                <w:rFonts w:ascii="Arial" w:hAnsi="Arial" w:cs="Arial"/>
                <w:spacing w:val="2"/>
              </w:rPr>
              <w:t>a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</w:rPr>
              <w:t>d</w:t>
            </w:r>
            <w:r w:rsidRPr="008E55DE">
              <w:rPr>
                <w:rFonts w:ascii="Arial" w:hAnsi="Arial" w:cs="Arial"/>
                <w:spacing w:val="32"/>
              </w:rPr>
              <w:t xml:space="preserve"> </w:t>
            </w:r>
            <w:r w:rsidRPr="008E55DE">
              <w:rPr>
                <w:rFonts w:ascii="Arial" w:hAnsi="Arial" w:cs="Arial"/>
                <w:w w:val="99"/>
              </w:rPr>
              <w:t>c</w:t>
            </w:r>
            <w:r w:rsidRPr="008E55DE">
              <w:rPr>
                <w:rFonts w:ascii="Arial" w:hAnsi="Arial" w:cs="Arial"/>
                <w:spacing w:val="4"/>
                <w:w w:val="99"/>
              </w:rPr>
              <w:t>o</w:t>
            </w:r>
            <w:r w:rsidRPr="008E55DE">
              <w:rPr>
                <w:rFonts w:ascii="Arial" w:hAnsi="Arial" w:cs="Arial"/>
                <w:spacing w:val="-3"/>
                <w:w w:val="106"/>
              </w:rPr>
              <w:t>m</w:t>
            </w:r>
            <w:r w:rsidRPr="008E55DE">
              <w:rPr>
                <w:rFonts w:ascii="Arial" w:hAnsi="Arial" w:cs="Arial"/>
                <w:spacing w:val="-1"/>
                <w:w w:val="110"/>
              </w:rPr>
              <w:t>p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spacing w:val="3"/>
                <w:w w:val="99"/>
              </w:rPr>
              <w:t>e</w:t>
            </w:r>
            <w:r w:rsidRPr="008E55DE">
              <w:rPr>
                <w:rFonts w:ascii="Arial" w:hAnsi="Arial" w:cs="Arial"/>
                <w:spacing w:val="-1"/>
                <w:w w:val="110"/>
              </w:rPr>
              <w:t>h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spacing w:val="-1"/>
                <w:w w:val="110"/>
              </w:rPr>
              <w:t>n</w:t>
            </w:r>
            <w:r w:rsidRPr="008E55DE">
              <w:rPr>
                <w:rFonts w:ascii="Arial" w:hAnsi="Arial" w:cs="Arial"/>
                <w:w w:val="99"/>
              </w:rPr>
              <w:t>s</w:t>
            </w:r>
            <w:r w:rsidRPr="008E55DE">
              <w:rPr>
                <w:rFonts w:ascii="Arial" w:hAnsi="Arial" w:cs="Arial"/>
                <w:spacing w:val="-1"/>
                <w:w w:val="99"/>
              </w:rPr>
              <w:t>i</w:t>
            </w:r>
            <w:r w:rsidRPr="008E55DE">
              <w:rPr>
                <w:rFonts w:ascii="Arial" w:hAnsi="Arial" w:cs="Arial"/>
                <w:spacing w:val="2"/>
                <w:w w:val="99"/>
              </w:rPr>
              <w:t>v</w:t>
            </w:r>
            <w:r w:rsidRPr="008E55DE">
              <w:rPr>
                <w:rFonts w:ascii="Arial" w:hAnsi="Arial" w:cs="Arial"/>
                <w:w w:val="99"/>
              </w:rPr>
              <w:t>e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DEE91" w14:textId="27B1C5F9" w:rsidR="000C2AFC" w:rsidRPr="008E55DE" w:rsidRDefault="00696B1E">
            <w:pPr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 xml:space="preserve">Yes </w:t>
            </w:r>
          </w:p>
        </w:tc>
      </w:tr>
      <w:tr w:rsidR="000C2AFC" w:rsidRPr="008E55DE" w14:paraId="0CD06A2A" w14:textId="77777777" w:rsidTr="008E55DE">
        <w:trPr>
          <w:trHeight w:hRule="exact" w:val="715"/>
        </w:trPr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9E69D" w14:textId="77777777" w:rsidR="000C2AFC" w:rsidRPr="008E55DE" w:rsidRDefault="000E0FE4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>Is</w:t>
            </w:r>
            <w:r w:rsidRPr="008E55DE">
              <w:rPr>
                <w:rFonts w:ascii="Arial" w:hAnsi="Arial" w:cs="Arial"/>
                <w:spacing w:val="8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he</w:t>
            </w:r>
            <w:r w:rsidRPr="008E55DE">
              <w:rPr>
                <w:rFonts w:ascii="Arial" w:hAnsi="Arial" w:cs="Arial"/>
                <w:spacing w:val="23"/>
              </w:rPr>
              <w:t xml:space="preserve"> </w:t>
            </w:r>
            <w:r w:rsidRPr="008E55DE">
              <w:rPr>
                <w:rFonts w:ascii="Arial" w:hAnsi="Arial" w:cs="Arial"/>
                <w:spacing w:val="-3"/>
                <w:w w:val="108"/>
              </w:rPr>
              <w:t>m</w:t>
            </w:r>
            <w:r w:rsidRPr="008E55DE">
              <w:rPr>
                <w:rFonts w:ascii="Arial" w:hAnsi="Arial" w:cs="Arial"/>
                <w:spacing w:val="2"/>
                <w:w w:val="108"/>
              </w:rPr>
              <w:t>a</w:t>
            </w:r>
            <w:r w:rsidRPr="008E55DE">
              <w:rPr>
                <w:rFonts w:ascii="Arial" w:hAnsi="Arial" w:cs="Arial"/>
                <w:spacing w:val="-1"/>
                <w:w w:val="108"/>
              </w:rPr>
              <w:t>n</w:t>
            </w:r>
            <w:r w:rsidRPr="008E55DE">
              <w:rPr>
                <w:rFonts w:ascii="Arial" w:hAnsi="Arial" w:cs="Arial"/>
                <w:spacing w:val="3"/>
                <w:w w:val="108"/>
              </w:rPr>
              <w:t>u</w:t>
            </w:r>
            <w:r w:rsidRPr="008E55DE">
              <w:rPr>
                <w:rFonts w:ascii="Arial" w:hAnsi="Arial" w:cs="Arial"/>
                <w:spacing w:val="-2"/>
                <w:w w:val="108"/>
              </w:rPr>
              <w:t>s</w:t>
            </w:r>
            <w:r w:rsidRPr="008E55DE">
              <w:rPr>
                <w:rFonts w:ascii="Arial" w:hAnsi="Arial" w:cs="Arial"/>
                <w:spacing w:val="1"/>
                <w:w w:val="108"/>
              </w:rPr>
              <w:t>c</w:t>
            </w:r>
            <w:r w:rsidRPr="008E55DE">
              <w:rPr>
                <w:rFonts w:ascii="Arial" w:hAnsi="Arial" w:cs="Arial"/>
                <w:w w:val="108"/>
              </w:rPr>
              <w:t>ri</w:t>
            </w:r>
            <w:r w:rsidRPr="008E55DE">
              <w:rPr>
                <w:rFonts w:ascii="Arial" w:hAnsi="Arial" w:cs="Arial"/>
                <w:spacing w:val="-1"/>
                <w:w w:val="108"/>
              </w:rPr>
              <w:t>p</w:t>
            </w:r>
            <w:r w:rsidRPr="008E55DE">
              <w:rPr>
                <w:rFonts w:ascii="Arial" w:hAnsi="Arial" w:cs="Arial"/>
                <w:w w:val="108"/>
              </w:rPr>
              <w:t>t</w:t>
            </w:r>
            <w:r w:rsidRPr="008E55DE">
              <w:rPr>
                <w:rFonts w:ascii="Arial" w:hAnsi="Arial" w:cs="Arial"/>
                <w:spacing w:val="6"/>
                <w:w w:val="108"/>
              </w:rPr>
              <w:t xml:space="preserve"> </w:t>
            </w: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3"/>
              </w:rPr>
              <w:t>c</w:t>
            </w:r>
            <w:r w:rsidRPr="008E55DE">
              <w:rPr>
                <w:rFonts w:ascii="Arial" w:hAnsi="Arial" w:cs="Arial"/>
              </w:rPr>
              <w:t>ie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i</w:t>
            </w:r>
            <w:r w:rsidRPr="008E55DE">
              <w:rPr>
                <w:rFonts w:ascii="Arial" w:hAnsi="Arial" w:cs="Arial"/>
                <w:spacing w:val="1"/>
              </w:rPr>
              <w:t>f</w:t>
            </w:r>
            <w:r w:rsidRPr="008E55DE">
              <w:rPr>
                <w:rFonts w:ascii="Arial" w:hAnsi="Arial" w:cs="Arial"/>
              </w:rPr>
              <w:t>ic</w:t>
            </w:r>
            <w:r w:rsidRPr="008E55DE">
              <w:rPr>
                <w:rFonts w:ascii="Arial" w:hAnsi="Arial" w:cs="Arial"/>
                <w:spacing w:val="2"/>
              </w:rPr>
              <w:t>a</w:t>
            </w:r>
            <w:r w:rsidRPr="008E55DE">
              <w:rPr>
                <w:rFonts w:ascii="Arial" w:hAnsi="Arial" w:cs="Arial"/>
                <w:spacing w:val="-1"/>
              </w:rPr>
              <w:t>l</w:t>
            </w:r>
            <w:r w:rsidRPr="008E55DE">
              <w:rPr>
                <w:rFonts w:ascii="Arial" w:hAnsi="Arial" w:cs="Arial"/>
              </w:rPr>
              <w:t>l</w:t>
            </w:r>
            <w:r w:rsidRPr="008E55DE">
              <w:rPr>
                <w:rFonts w:ascii="Arial" w:hAnsi="Arial" w:cs="Arial"/>
                <w:spacing w:val="2"/>
              </w:rPr>
              <w:t>y</w:t>
            </w:r>
            <w:r w:rsidRPr="008E55DE">
              <w:rPr>
                <w:rFonts w:ascii="Arial" w:hAnsi="Arial" w:cs="Arial"/>
              </w:rPr>
              <w:t>,</w:t>
            </w:r>
            <w:r w:rsidRPr="008E55DE">
              <w:rPr>
                <w:rFonts w:ascii="Arial" w:hAnsi="Arial" w:cs="Arial"/>
                <w:spacing w:val="23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09"/>
              </w:rPr>
              <w:t>c</w:t>
            </w:r>
            <w:r w:rsidRPr="008E55DE">
              <w:rPr>
                <w:rFonts w:ascii="Arial" w:hAnsi="Arial" w:cs="Arial"/>
                <w:spacing w:val="2"/>
                <w:w w:val="109"/>
              </w:rPr>
              <w:t>o</w:t>
            </w:r>
            <w:r w:rsidRPr="008E55DE">
              <w:rPr>
                <w:rFonts w:ascii="Arial" w:hAnsi="Arial" w:cs="Arial"/>
                <w:w w:val="109"/>
              </w:rPr>
              <w:t>rr</w:t>
            </w:r>
            <w:r w:rsidRPr="008E55DE">
              <w:rPr>
                <w:rFonts w:ascii="Arial" w:hAnsi="Arial" w:cs="Arial"/>
                <w:spacing w:val="1"/>
                <w:w w:val="109"/>
              </w:rPr>
              <w:t>e</w:t>
            </w:r>
            <w:r w:rsidRPr="008E55DE">
              <w:rPr>
                <w:rFonts w:ascii="Arial" w:hAnsi="Arial" w:cs="Arial"/>
                <w:w w:val="109"/>
              </w:rPr>
              <w:t>ct?</w:t>
            </w:r>
            <w:r w:rsidRPr="008E55DE">
              <w:rPr>
                <w:rFonts w:ascii="Arial" w:hAnsi="Arial" w:cs="Arial"/>
                <w:spacing w:val="-3"/>
                <w:w w:val="109"/>
              </w:rPr>
              <w:t xml:space="preserve"> </w:t>
            </w:r>
            <w:r w:rsidRPr="008E55DE">
              <w:rPr>
                <w:rFonts w:ascii="Arial" w:hAnsi="Arial" w:cs="Arial"/>
              </w:rPr>
              <w:t>Pl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ase</w:t>
            </w:r>
            <w:r w:rsidRPr="008E55DE">
              <w:rPr>
                <w:rFonts w:ascii="Arial" w:hAnsi="Arial" w:cs="Arial"/>
                <w:spacing w:val="19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  <w:w w:val="99"/>
              </w:rPr>
              <w:t>w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w w:val="99"/>
              </w:rPr>
              <w:t>i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w w:val="99"/>
              </w:rPr>
              <w:t>e</w:t>
            </w:r>
          </w:p>
          <w:p w14:paraId="3E5119CF" w14:textId="77777777" w:rsidR="000C2AFC" w:rsidRPr="008E55DE" w:rsidRDefault="000E0FE4">
            <w:pPr>
              <w:ind w:left="46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spacing w:val="-1"/>
                <w:w w:val="110"/>
              </w:rPr>
              <w:t>h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w w:val="99"/>
              </w:rPr>
              <w:t>e.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7EEF1" w14:textId="77777777" w:rsidR="000C2AFC" w:rsidRPr="008E55DE" w:rsidRDefault="000E0FE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>Y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  <w:spacing w:val="-2"/>
              </w:rPr>
              <w:t>s</w:t>
            </w:r>
            <w:r w:rsidRPr="008E55DE">
              <w:rPr>
                <w:rFonts w:ascii="Arial" w:hAnsi="Arial" w:cs="Arial"/>
              </w:rPr>
              <w:t>,</w:t>
            </w:r>
            <w:r w:rsidRPr="008E55DE">
              <w:rPr>
                <w:rFonts w:ascii="Arial" w:hAnsi="Arial" w:cs="Arial"/>
                <w:spacing w:val="-2"/>
              </w:rPr>
              <w:t xml:space="preserve"> </w:t>
            </w:r>
            <w:r w:rsidRPr="008E55DE">
              <w:rPr>
                <w:rFonts w:ascii="Arial" w:hAnsi="Arial" w:cs="Arial"/>
              </w:rPr>
              <w:t>c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r</w:t>
            </w:r>
            <w:r w:rsidRPr="008E55DE">
              <w:rPr>
                <w:rFonts w:ascii="Arial" w:hAnsi="Arial" w:cs="Arial"/>
                <w:spacing w:val="1"/>
              </w:rPr>
              <w:t>r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1"/>
              </w:rPr>
              <w:t>c</w:t>
            </w:r>
            <w:r w:rsidRPr="008E55DE">
              <w:rPr>
                <w:rFonts w:ascii="Arial" w:hAnsi="Arial" w:cs="Arial"/>
              </w:rPr>
              <w:t>t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67E19" w14:textId="1DF5D712" w:rsidR="000C2AFC" w:rsidRPr="008E55DE" w:rsidRDefault="00696B1E">
            <w:pPr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 xml:space="preserve">Yes </w:t>
            </w:r>
          </w:p>
        </w:tc>
      </w:tr>
      <w:tr w:rsidR="000C2AFC" w:rsidRPr="008E55DE" w14:paraId="22ED30D4" w14:textId="77777777" w:rsidTr="008E55DE">
        <w:trPr>
          <w:trHeight w:hRule="exact" w:val="713"/>
        </w:trPr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58215" w14:textId="77777777" w:rsidR="000C2AFC" w:rsidRPr="008E55DE" w:rsidRDefault="000E0FE4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w w:val="106"/>
              </w:rPr>
              <w:t>A</w:t>
            </w:r>
            <w:r w:rsidRPr="008E55DE">
              <w:rPr>
                <w:rFonts w:ascii="Arial" w:hAnsi="Arial" w:cs="Arial"/>
                <w:spacing w:val="1"/>
                <w:w w:val="106"/>
              </w:rPr>
              <w:t>r</w:t>
            </w:r>
            <w:r w:rsidRPr="008E55DE">
              <w:rPr>
                <w:rFonts w:ascii="Arial" w:hAnsi="Arial" w:cs="Arial"/>
                <w:w w:val="106"/>
              </w:rPr>
              <w:t>e</w:t>
            </w:r>
            <w:r w:rsidRPr="008E55DE">
              <w:rPr>
                <w:rFonts w:ascii="Arial" w:hAnsi="Arial" w:cs="Arial"/>
                <w:spacing w:val="-2"/>
                <w:w w:val="106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-1"/>
              </w:rPr>
              <w:t>h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w w:val="99"/>
              </w:rPr>
              <w:t>e</w:t>
            </w:r>
            <w:r w:rsidRPr="008E55DE">
              <w:rPr>
                <w:rFonts w:ascii="Arial" w:hAnsi="Arial" w:cs="Arial"/>
                <w:spacing w:val="1"/>
                <w:w w:val="99"/>
              </w:rPr>
              <w:t>f</w:t>
            </w:r>
            <w:r w:rsidRPr="008E55DE">
              <w:rPr>
                <w:rFonts w:ascii="Arial" w:hAnsi="Arial" w:cs="Arial"/>
                <w:w w:val="99"/>
              </w:rPr>
              <w:t>e</w:t>
            </w:r>
            <w:r w:rsidRPr="008E55DE">
              <w:rPr>
                <w:rFonts w:ascii="Arial" w:hAnsi="Arial" w:cs="Arial"/>
                <w:w w:val="132"/>
              </w:rPr>
              <w:t>r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spacing w:val="-1"/>
                <w:w w:val="110"/>
              </w:rPr>
              <w:t>n</w:t>
            </w:r>
            <w:r w:rsidRPr="008E55DE">
              <w:rPr>
                <w:rFonts w:ascii="Arial" w:hAnsi="Arial" w:cs="Arial"/>
                <w:spacing w:val="1"/>
                <w:w w:val="99"/>
              </w:rPr>
              <w:t>c</w:t>
            </w:r>
            <w:r w:rsidRPr="008E55DE">
              <w:rPr>
                <w:rFonts w:ascii="Arial" w:hAnsi="Arial" w:cs="Arial"/>
                <w:w w:val="99"/>
              </w:rPr>
              <w:t>es</w:t>
            </w:r>
            <w:r w:rsidRPr="008E55DE">
              <w:rPr>
                <w:rFonts w:ascii="Arial" w:hAnsi="Arial" w:cs="Arial"/>
              </w:rPr>
              <w:t xml:space="preserve"> </w:t>
            </w:r>
            <w:r w:rsidRPr="008E55DE">
              <w:rPr>
                <w:rFonts w:ascii="Arial" w:hAnsi="Arial" w:cs="Arial"/>
                <w:spacing w:val="-2"/>
              </w:rPr>
              <w:t>s</w:t>
            </w:r>
            <w:r w:rsidRPr="008E55DE">
              <w:rPr>
                <w:rFonts w:ascii="Arial" w:hAnsi="Arial" w:cs="Arial"/>
              </w:rPr>
              <w:t>u</w:t>
            </w:r>
            <w:r w:rsidRPr="008E55DE">
              <w:rPr>
                <w:rFonts w:ascii="Arial" w:hAnsi="Arial" w:cs="Arial"/>
                <w:spacing w:val="1"/>
              </w:rPr>
              <w:t>ff</w:t>
            </w:r>
            <w:r w:rsidRPr="008E55DE">
              <w:rPr>
                <w:rFonts w:ascii="Arial" w:hAnsi="Arial" w:cs="Arial"/>
                <w:spacing w:val="-1"/>
              </w:rPr>
              <w:t>i</w:t>
            </w:r>
            <w:r w:rsidRPr="008E55DE">
              <w:rPr>
                <w:rFonts w:ascii="Arial" w:hAnsi="Arial" w:cs="Arial"/>
                <w:spacing w:val="1"/>
              </w:rPr>
              <w:t>c</w:t>
            </w:r>
            <w:r w:rsidRPr="008E55DE">
              <w:rPr>
                <w:rFonts w:ascii="Arial" w:hAnsi="Arial" w:cs="Arial"/>
              </w:rPr>
              <w:t>ie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</w:rPr>
              <w:t>t</w:t>
            </w:r>
            <w:r w:rsidRPr="008E55DE">
              <w:rPr>
                <w:rFonts w:ascii="Arial" w:hAnsi="Arial" w:cs="Arial"/>
                <w:spacing w:val="31"/>
              </w:rPr>
              <w:t xml:space="preserve"> </w:t>
            </w:r>
            <w:r w:rsidRPr="008E55DE">
              <w:rPr>
                <w:rFonts w:ascii="Arial" w:hAnsi="Arial" w:cs="Arial"/>
              </w:rPr>
              <w:t>and</w:t>
            </w:r>
            <w:r w:rsidRPr="008E55DE">
              <w:rPr>
                <w:rFonts w:ascii="Arial" w:hAnsi="Arial" w:cs="Arial"/>
                <w:spacing w:val="32"/>
              </w:rPr>
              <w:t xml:space="preserve"> </w:t>
            </w:r>
            <w:r w:rsidRPr="008E55DE">
              <w:rPr>
                <w:rFonts w:ascii="Arial" w:hAnsi="Arial" w:cs="Arial"/>
                <w:w w:val="108"/>
              </w:rPr>
              <w:t>r</w:t>
            </w:r>
            <w:r w:rsidRPr="008E55DE">
              <w:rPr>
                <w:rFonts w:ascii="Arial" w:hAnsi="Arial" w:cs="Arial"/>
                <w:spacing w:val="1"/>
                <w:w w:val="108"/>
              </w:rPr>
              <w:t>e</w:t>
            </w:r>
            <w:r w:rsidRPr="008E55DE">
              <w:rPr>
                <w:rFonts w:ascii="Arial" w:hAnsi="Arial" w:cs="Arial"/>
                <w:w w:val="108"/>
              </w:rPr>
              <w:t>ce</w:t>
            </w:r>
            <w:r w:rsidRPr="008E55DE">
              <w:rPr>
                <w:rFonts w:ascii="Arial" w:hAnsi="Arial" w:cs="Arial"/>
                <w:spacing w:val="-1"/>
                <w:w w:val="108"/>
              </w:rPr>
              <w:t>n</w:t>
            </w:r>
            <w:r w:rsidRPr="008E55DE">
              <w:rPr>
                <w:rFonts w:ascii="Arial" w:hAnsi="Arial" w:cs="Arial"/>
                <w:spacing w:val="1"/>
                <w:w w:val="108"/>
              </w:rPr>
              <w:t>t</w:t>
            </w:r>
            <w:r w:rsidRPr="008E55DE">
              <w:rPr>
                <w:rFonts w:ascii="Arial" w:hAnsi="Arial" w:cs="Arial"/>
                <w:w w:val="108"/>
              </w:rPr>
              <w:t>?</w:t>
            </w:r>
            <w:r w:rsidRPr="008E55DE">
              <w:rPr>
                <w:rFonts w:ascii="Arial" w:hAnsi="Arial" w:cs="Arial"/>
                <w:spacing w:val="2"/>
                <w:w w:val="108"/>
              </w:rPr>
              <w:t xml:space="preserve"> </w:t>
            </w:r>
            <w:r w:rsidRPr="008E55DE">
              <w:rPr>
                <w:rFonts w:ascii="Arial" w:hAnsi="Arial" w:cs="Arial"/>
              </w:rPr>
              <w:t>If</w:t>
            </w:r>
            <w:r w:rsidRPr="008E55DE">
              <w:rPr>
                <w:rFonts w:ascii="Arial" w:hAnsi="Arial" w:cs="Arial"/>
                <w:spacing w:val="10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yo</w:t>
            </w:r>
            <w:r w:rsidRPr="008E55DE">
              <w:rPr>
                <w:rFonts w:ascii="Arial" w:hAnsi="Arial" w:cs="Arial"/>
              </w:rPr>
              <w:t>u</w:t>
            </w:r>
            <w:r w:rsidRPr="008E55DE">
              <w:rPr>
                <w:rFonts w:ascii="Arial" w:hAnsi="Arial" w:cs="Arial"/>
                <w:spacing w:val="7"/>
              </w:rPr>
              <w:t xml:space="preserve"> </w:t>
            </w:r>
            <w:r w:rsidRPr="008E55DE">
              <w:rPr>
                <w:rFonts w:ascii="Arial" w:hAnsi="Arial" w:cs="Arial"/>
                <w:w w:val="110"/>
              </w:rPr>
              <w:t>h</w:t>
            </w:r>
            <w:r w:rsidRPr="008E55DE">
              <w:rPr>
                <w:rFonts w:ascii="Arial" w:hAnsi="Arial" w:cs="Arial"/>
                <w:spacing w:val="2"/>
                <w:w w:val="112"/>
              </w:rPr>
              <w:t>a</w:t>
            </w:r>
            <w:r w:rsidRPr="008E55DE">
              <w:rPr>
                <w:rFonts w:ascii="Arial" w:hAnsi="Arial" w:cs="Arial"/>
                <w:w w:val="99"/>
              </w:rPr>
              <w:t>ve</w:t>
            </w:r>
          </w:p>
          <w:p w14:paraId="46DC3BA4" w14:textId="77777777" w:rsidR="000C2AFC" w:rsidRPr="008E55DE" w:rsidRDefault="000E0FE4">
            <w:pPr>
              <w:ind w:left="462" w:right="443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-1"/>
              </w:rPr>
              <w:t>u</w:t>
            </w:r>
            <w:r w:rsidRPr="008E55DE">
              <w:rPr>
                <w:rFonts w:ascii="Arial" w:hAnsi="Arial" w:cs="Arial"/>
                <w:spacing w:val="2"/>
              </w:rPr>
              <w:t>g</w:t>
            </w:r>
            <w:r w:rsidRPr="008E55DE">
              <w:rPr>
                <w:rFonts w:ascii="Arial" w:hAnsi="Arial" w:cs="Arial"/>
              </w:rPr>
              <w:t>g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  <w:spacing w:val="-2"/>
              </w:rPr>
              <w:t>s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i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  <w:spacing w:val="-1"/>
              </w:rPr>
              <w:t>n</w:t>
            </w:r>
            <w:r w:rsidRPr="008E55DE">
              <w:rPr>
                <w:rFonts w:ascii="Arial" w:hAnsi="Arial" w:cs="Arial"/>
              </w:rPr>
              <w:t>s</w:t>
            </w:r>
            <w:r w:rsidRPr="008E55DE">
              <w:rPr>
                <w:rFonts w:ascii="Arial" w:hAnsi="Arial" w:cs="Arial"/>
                <w:spacing w:val="24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f</w:t>
            </w:r>
            <w:r w:rsidRPr="008E55DE">
              <w:rPr>
                <w:rFonts w:ascii="Arial" w:hAnsi="Arial" w:cs="Arial"/>
                <w:spacing w:val="-2"/>
              </w:rPr>
              <w:t xml:space="preserve"> </w:t>
            </w:r>
            <w:proofErr w:type="gramStart"/>
            <w:r w:rsidRPr="008E55DE">
              <w:rPr>
                <w:rFonts w:ascii="Arial" w:hAnsi="Arial" w:cs="Arial"/>
                <w:spacing w:val="2"/>
              </w:rPr>
              <w:t>a</w:t>
            </w:r>
            <w:r w:rsidRPr="008E55DE">
              <w:rPr>
                <w:rFonts w:ascii="Arial" w:hAnsi="Arial" w:cs="Arial"/>
                <w:spacing w:val="-1"/>
              </w:rPr>
              <w:t>d</w:t>
            </w:r>
            <w:r w:rsidRPr="008E55DE">
              <w:rPr>
                <w:rFonts w:ascii="Arial" w:hAnsi="Arial" w:cs="Arial"/>
              </w:rPr>
              <w:t>di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ion</w:t>
            </w:r>
            <w:r w:rsidRPr="008E55DE">
              <w:rPr>
                <w:rFonts w:ascii="Arial" w:hAnsi="Arial" w:cs="Arial"/>
                <w:spacing w:val="2"/>
              </w:rPr>
              <w:t>a</w:t>
            </w:r>
            <w:r w:rsidRPr="008E55DE">
              <w:rPr>
                <w:rFonts w:ascii="Arial" w:hAnsi="Arial" w:cs="Arial"/>
              </w:rPr>
              <w:t xml:space="preserve">l </w:t>
            </w:r>
            <w:r w:rsidRPr="008E55DE">
              <w:rPr>
                <w:rFonts w:ascii="Arial" w:hAnsi="Arial" w:cs="Arial"/>
                <w:spacing w:val="9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w w:val="99"/>
              </w:rPr>
              <w:t>e</w:t>
            </w:r>
            <w:r w:rsidRPr="008E55DE">
              <w:rPr>
                <w:rFonts w:ascii="Arial" w:hAnsi="Arial" w:cs="Arial"/>
                <w:spacing w:val="1"/>
                <w:w w:val="99"/>
              </w:rPr>
              <w:t>f</w:t>
            </w:r>
            <w:r w:rsidRPr="008E55DE">
              <w:rPr>
                <w:rFonts w:ascii="Arial" w:hAnsi="Arial" w:cs="Arial"/>
                <w:w w:val="99"/>
              </w:rPr>
              <w:t>e</w:t>
            </w:r>
            <w:r w:rsidRPr="008E55DE">
              <w:rPr>
                <w:rFonts w:ascii="Arial" w:hAnsi="Arial" w:cs="Arial"/>
                <w:w w:val="132"/>
              </w:rPr>
              <w:t>r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spacing w:val="-1"/>
                <w:w w:val="110"/>
              </w:rPr>
              <w:t>n</w:t>
            </w:r>
            <w:r w:rsidRPr="008E55DE">
              <w:rPr>
                <w:rFonts w:ascii="Arial" w:hAnsi="Arial" w:cs="Arial"/>
                <w:spacing w:val="1"/>
                <w:w w:val="99"/>
              </w:rPr>
              <w:t>c</w:t>
            </w:r>
            <w:r w:rsidRPr="008E55DE">
              <w:rPr>
                <w:rFonts w:ascii="Arial" w:hAnsi="Arial" w:cs="Arial"/>
                <w:w w:val="99"/>
              </w:rPr>
              <w:t>e</w:t>
            </w:r>
            <w:r w:rsidRPr="008E55DE">
              <w:rPr>
                <w:rFonts w:ascii="Arial" w:hAnsi="Arial" w:cs="Arial"/>
                <w:spacing w:val="-2"/>
                <w:w w:val="99"/>
              </w:rPr>
              <w:t>s</w:t>
            </w:r>
            <w:proofErr w:type="gramEnd"/>
            <w:r w:rsidRPr="008E55DE">
              <w:rPr>
                <w:rFonts w:ascii="Arial" w:hAnsi="Arial" w:cs="Arial"/>
                <w:w w:val="99"/>
              </w:rPr>
              <w:t>,</w:t>
            </w:r>
            <w:r w:rsidRPr="008E55DE">
              <w:rPr>
                <w:rFonts w:ascii="Arial" w:hAnsi="Arial" w:cs="Arial"/>
                <w:spacing w:val="2"/>
              </w:rPr>
              <w:t xml:space="preserve"> </w:t>
            </w:r>
            <w:r w:rsidRPr="008E55DE">
              <w:rPr>
                <w:rFonts w:ascii="Arial" w:hAnsi="Arial" w:cs="Arial"/>
                <w:spacing w:val="-1"/>
              </w:rPr>
              <w:t>p</w:t>
            </w:r>
            <w:r w:rsidRPr="008E55DE">
              <w:rPr>
                <w:rFonts w:ascii="Arial" w:hAnsi="Arial" w:cs="Arial"/>
              </w:rPr>
              <w:t>l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ase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spacing w:val="-3"/>
                <w:w w:val="106"/>
              </w:rPr>
              <w:t>m</w:t>
            </w:r>
            <w:r w:rsidRPr="008E55DE">
              <w:rPr>
                <w:rFonts w:ascii="Arial" w:hAnsi="Arial" w:cs="Arial"/>
                <w:spacing w:val="3"/>
                <w:w w:val="99"/>
              </w:rPr>
              <w:t>e</w:t>
            </w:r>
            <w:r w:rsidRPr="008E55DE">
              <w:rPr>
                <w:rFonts w:ascii="Arial" w:hAnsi="Arial" w:cs="Arial"/>
                <w:spacing w:val="-1"/>
                <w:w w:val="110"/>
              </w:rPr>
              <w:t>n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w w:val="99"/>
              </w:rPr>
              <w:t>i</w:t>
            </w:r>
            <w:r w:rsidRPr="008E55DE">
              <w:rPr>
                <w:rFonts w:ascii="Arial" w:hAnsi="Arial" w:cs="Arial"/>
                <w:spacing w:val="2"/>
                <w:w w:val="99"/>
              </w:rPr>
              <w:t>o</w:t>
            </w:r>
            <w:r w:rsidRPr="008E55DE">
              <w:rPr>
                <w:rFonts w:ascii="Arial" w:hAnsi="Arial" w:cs="Arial"/>
                <w:w w:val="110"/>
              </w:rPr>
              <w:t xml:space="preserve">n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-1"/>
              </w:rPr>
              <w:t>h</w:t>
            </w:r>
            <w:r w:rsidRPr="008E55DE">
              <w:rPr>
                <w:rFonts w:ascii="Arial" w:hAnsi="Arial" w:cs="Arial"/>
                <w:spacing w:val="3"/>
              </w:rPr>
              <w:t>e</w:t>
            </w:r>
            <w:r w:rsidRPr="008E55DE">
              <w:rPr>
                <w:rFonts w:ascii="Arial" w:hAnsi="Arial" w:cs="Arial"/>
              </w:rPr>
              <w:t>m</w:t>
            </w:r>
            <w:r w:rsidRPr="008E55DE">
              <w:rPr>
                <w:rFonts w:ascii="Arial" w:hAnsi="Arial" w:cs="Arial"/>
                <w:spacing w:val="26"/>
              </w:rPr>
              <w:t xml:space="preserve"> </w:t>
            </w:r>
            <w:r w:rsidRPr="008E55DE">
              <w:rPr>
                <w:rFonts w:ascii="Arial" w:hAnsi="Arial" w:cs="Arial"/>
              </w:rPr>
              <w:t>in</w:t>
            </w:r>
            <w:r w:rsidRPr="008E55DE">
              <w:rPr>
                <w:rFonts w:ascii="Arial" w:hAnsi="Arial" w:cs="Arial"/>
                <w:spacing w:val="9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-1"/>
              </w:rPr>
              <w:t>h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  <w:w w:val="132"/>
              </w:rPr>
              <w:t>r</w:t>
            </w:r>
            <w:r w:rsidRPr="008E55DE">
              <w:rPr>
                <w:rFonts w:ascii="Arial" w:hAnsi="Arial" w:cs="Arial"/>
                <w:w w:val="99"/>
              </w:rPr>
              <w:t>e</w:t>
            </w:r>
            <w:r w:rsidRPr="008E55DE">
              <w:rPr>
                <w:rFonts w:ascii="Arial" w:hAnsi="Arial" w:cs="Arial"/>
                <w:spacing w:val="2"/>
                <w:w w:val="99"/>
              </w:rPr>
              <w:t>v</w:t>
            </w:r>
            <w:r w:rsidRPr="008E55DE">
              <w:rPr>
                <w:rFonts w:ascii="Arial" w:hAnsi="Arial" w:cs="Arial"/>
                <w:spacing w:val="-1"/>
                <w:w w:val="99"/>
              </w:rPr>
              <w:t>i</w:t>
            </w:r>
            <w:r w:rsidRPr="008E55DE">
              <w:rPr>
                <w:rFonts w:ascii="Arial" w:hAnsi="Arial" w:cs="Arial"/>
                <w:spacing w:val="1"/>
                <w:w w:val="99"/>
              </w:rPr>
              <w:t>e</w:t>
            </w:r>
            <w:r w:rsidRPr="008E55DE">
              <w:rPr>
                <w:rFonts w:ascii="Arial" w:hAnsi="Arial" w:cs="Arial"/>
                <w:w w:val="99"/>
              </w:rPr>
              <w:t>w</w:t>
            </w:r>
            <w:r w:rsidRPr="008E55DE">
              <w:rPr>
                <w:rFonts w:ascii="Arial" w:hAnsi="Arial" w:cs="Arial"/>
                <w:spacing w:val="3"/>
              </w:rPr>
              <w:t xml:space="preserve"> </w:t>
            </w:r>
            <w:r w:rsidRPr="008E55DE">
              <w:rPr>
                <w:rFonts w:ascii="Arial" w:hAnsi="Arial" w:cs="Arial"/>
                <w:w w:val="99"/>
              </w:rPr>
              <w:t>f</w:t>
            </w:r>
            <w:r w:rsidRPr="008E55DE">
              <w:rPr>
                <w:rFonts w:ascii="Arial" w:hAnsi="Arial" w:cs="Arial"/>
                <w:spacing w:val="2"/>
                <w:w w:val="99"/>
              </w:rPr>
              <w:t>o</w:t>
            </w:r>
            <w:r w:rsidRPr="008E55DE">
              <w:rPr>
                <w:rFonts w:ascii="Arial" w:hAnsi="Arial" w:cs="Arial"/>
                <w:w w:val="132"/>
              </w:rPr>
              <w:t>r</w:t>
            </w:r>
            <w:r w:rsidRPr="008E55DE">
              <w:rPr>
                <w:rFonts w:ascii="Arial" w:hAnsi="Arial" w:cs="Arial"/>
                <w:spacing w:val="-5"/>
                <w:w w:val="106"/>
              </w:rPr>
              <w:t>m</w:t>
            </w:r>
            <w:r w:rsidRPr="008E55DE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8DE85" w14:textId="77777777" w:rsidR="000C2AFC" w:rsidRPr="008E55DE" w:rsidRDefault="000E0FE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spacing w:val="-1"/>
              </w:rPr>
              <w:t>S</w:t>
            </w:r>
            <w:r w:rsidRPr="008E55DE">
              <w:rPr>
                <w:rFonts w:ascii="Arial" w:hAnsi="Arial" w:cs="Arial"/>
                <w:spacing w:val="2"/>
              </w:rPr>
              <w:t>u</w:t>
            </w:r>
            <w:r w:rsidRPr="008E55DE">
              <w:rPr>
                <w:rFonts w:ascii="Arial" w:hAnsi="Arial" w:cs="Arial"/>
                <w:spacing w:val="1"/>
              </w:rPr>
              <w:t>f</w:t>
            </w:r>
            <w:r w:rsidRPr="008E55DE">
              <w:rPr>
                <w:rFonts w:ascii="Arial" w:hAnsi="Arial" w:cs="Arial"/>
                <w:spacing w:val="-3"/>
              </w:rPr>
              <w:t>f</w:t>
            </w:r>
            <w:r w:rsidRPr="008E55DE">
              <w:rPr>
                <w:rFonts w:ascii="Arial" w:hAnsi="Arial" w:cs="Arial"/>
              </w:rPr>
              <w:t>i</w:t>
            </w:r>
            <w:r w:rsidRPr="008E55DE">
              <w:rPr>
                <w:rFonts w:ascii="Arial" w:hAnsi="Arial" w:cs="Arial"/>
                <w:spacing w:val="1"/>
              </w:rPr>
              <w:t>c</w:t>
            </w:r>
            <w:r w:rsidRPr="008E55DE">
              <w:rPr>
                <w:rFonts w:ascii="Arial" w:hAnsi="Arial" w:cs="Arial"/>
              </w:rPr>
              <w:t>ie</w:t>
            </w:r>
            <w:r w:rsidRPr="008E55DE">
              <w:rPr>
                <w:rFonts w:ascii="Arial" w:hAnsi="Arial" w:cs="Arial"/>
                <w:spacing w:val="2"/>
              </w:rPr>
              <w:t>n</w:t>
            </w:r>
            <w:r w:rsidRPr="008E55DE">
              <w:rPr>
                <w:rFonts w:ascii="Arial" w:hAnsi="Arial" w:cs="Arial"/>
              </w:rPr>
              <w:t>t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D42EC" w14:textId="35B456AE" w:rsidR="000C2AFC" w:rsidRPr="008E55DE" w:rsidRDefault="00696B1E">
            <w:pPr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 xml:space="preserve">Yes </w:t>
            </w:r>
          </w:p>
        </w:tc>
      </w:tr>
      <w:tr w:rsidR="000C2AFC" w:rsidRPr="008E55DE" w14:paraId="1600DD31" w14:textId="77777777" w:rsidTr="008E55DE">
        <w:trPr>
          <w:trHeight w:hRule="exact" w:val="441"/>
        </w:trPr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6E75F" w14:textId="77777777" w:rsidR="000C2AFC" w:rsidRPr="008E55DE" w:rsidRDefault="000E0FE4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>Is</w:t>
            </w:r>
            <w:r w:rsidRPr="008E55DE">
              <w:rPr>
                <w:rFonts w:ascii="Arial" w:hAnsi="Arial" w:cs="Arial"/>
                <w:spacing w:val="8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he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w w:val="104"/>
              </w:rPr>
              <w:t>lan</w:t>
            </w:r>
            <w:r w:rsidRPr="008E55DE">
              <w:rPr>
                <w:rFonts w:ascii="Arial" w:hAnsi="Arial" w:cs="Arial"/>
                <w:spacing w:val="2"/>
                <w:w w:val="104"/>
              </w:rPr>
              <w:t>g</w:t>
            </w:r>
            <w:r w:rsidRPr="008E55DE">
              <w:rPr>
                <w:rFonts w:ascii="Arial" w:hAnsi="Arial" w:cs="Arial"/>
                <w:spacing w:val="-1"/>
                <w:w w:val="104"/>
              </w:rPr>
              <w:t>u</w:t>
            </w:r>
            <w:r w:rsidRPr="008E55DE">
              <w:rPr>
                <w:rFonts w:ascii="Arial" w:hAnsi="Arial" w:cs="Arial"/>
                <w:spacing w:val="2"/>
                <w:w w:val="104"/>
              </w:rPr>
              <w:t>ag</w:t>
            </w:r>
            <w:r w:rsidRPr="008E55DE">
              <w:rPr>
                <w:rFonts w:ascii="Arial" w:hAnsi="Arial" w:cs="Arial"/>
                <w:w w:val="104"/>
              </w:rPr>
              <w:t>e</w:t>
            </w:r>
            <w:r w:rsidRPr="008E55DE">
              <w:rPr>
                <w:rFonts w:ascii="Arial" w:hAnsi="Arial" w:cs="Arial"/>
                <w:spacing w:val="-1"/>
                <w:w w:val="104"/>
              </w:rPr>
              <w:t>/</w:t>
            </w:r>
            <w:r w:rsidRPr="008E55DE">
              <w:rPr>
                <w:rFonts w:ascii="Arial" w:hAnsi="Arial" w:cs="Arial"/>
                <w:w w:val="104"/>
              </w:rPr>
              <w:t>E</w:t>
            </w:r>
            <w:r w:rsidRPr="008E55DE">
              <w:rPr>
                <w:rFonts w:ascii="Arial" w:hAnsi="Arial" w:cs="Arial"/>
                <w:spacing w:val="-1"/>
                <w:w w:val="104"/>
              </w:rPr>
              <w:t>n</w:t>
            </w:r>
            <w:r w:rsidRPr="008E55DE">
              <w:rPr>
                <w:rFonts w:ascii="Arial" w:hAnsi="Arial" w:cs="Arial"/>
                <w:spacing w:val="2"/>
                <w:w w:val="104"/>
              </w:rPr>
              <w:t>g</w:t>
            </w:r>
            <w:r w:rsidRPr="008E55DE">
              <w:rPr>
                <w:rFonts w:ascii="Arial" w:hAnsi="Arial" w:cs="Arial"/>
                <w:w w:val="104"/>
              </w:rPr>
              <w:t>l</w:t>
            </w:r>
            <w:r w:rsidRPr="008E55DE">
              <w:rPr>
                <w:rFonts w:ascii="Arial" w:hAnsi="Arial" w:cs="Arial"/>
                <w:spacing w:val="3"/>
                <w:w w:val="104"/>
              </w:rPr>
              <w:t>i</w:t>
            </w:r>
            <w:r w:rsidRPr="008E55DE">
              <w:rPr>
                <w:rFonts w:ascii="Arial" w:hAnsi="Arial" w:cs="Arial"/>
                <w:spacing w:val="-2"/>
                <w:w w:val="104"/>
              </w:rPr>
              <w:t>s</w:t>
            </w:r>
            <w:r w:rsidRPr="008E55DE">
              <w:rPr>
                <w:rFonts w:ascii="Arial" w:hAnsi="Arial" w:cs="Arial"/>
                <w:w w:val="104"/>
              </w:rPr>
              <w:t>h</w:t>
            </w:r>
            <w:r w:rsidRPr="008E55DE">
              <w:rPr>
                <w:rFonts w:ascii="Arial" w:hAnsi="Arial" w:cs="Arial"/>
                <w:spacing w:val="8"/>
                <w:w w:val="104"/>
              </w:rPr>
              <w:t xml:space="preserve"> </w:t>
            </w:r>
            <w:r w:rsidRPr="008E55DE">
              <w:rPr>
                <w:rFonts w:ascii="Arial" w:hAnsi="Arial" w:cs="Arial"/>
              </w:rPr>
              <w:t>qu</w:t>
            </w:r>
            <w:r w:rsidRPr="008E55DE">
              <w:rPr>
                <w:rFonts w:ascii="Arial" w:hAnsi="Arial" w:cs="Arial"/>
                <w:spacing w:val="2"/>
              </w:rPr>
              <w:t>a</w:t>
            </w:r>
            <w:r w:rsidRPr="008E55DE">
              <w:rPr>
                <w:rFonts w:ascii="Arial" w:hAnsi="Arial" w:cs="Arial"/>
              </w:rPr>
              <w:t>li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</w:rPr>
              <w:t>y</w:t>
            </w:r>
            <w:r w:rsidRPr="008E55DE">
              <w:rPr>
                <w:rFonts w:ascii="Arial" w:hAnsi="Arial" w:cs="Arial"/>
                <w:spacing w:val="39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f</w:t>
            </w:r>
            <w:r w:rsidRPr="008E55DE">
              <w:rPr>
                <w:rFonts w:ascii="Arial" w:hAnsi="Arial" w:cs="Arial"/>
                <w:spacing w:val="-3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t</w:t>
            </w:r>
            <w:r w:rsidRPr="008E55DE">
              <w:rPr>
                <w:rFonts w:ascii="Arial" w:hAnsi="Arial" w:cs="Arial"/>
                <w:spacing w:val="-1"/>
              </w:rPr>
              <w:t>h</w:t>
            </w:r>
            <w:r w:rsidRPr="008E55DE">
              <w:rPr>
                <w:rFonts w:ascii="Arial" w:hAnsi="Arial" w:cs="Arial"/>
              </w:rPr>
              <w:t>e</w:t>
            </w:r>
            <w:r w:rsidRPr="008E55DE">
              <w:rPr>
                <w:rFonts w:ascii="Arial" w:hAnsi="Arial" w:cs="Arial"/>
                <w:spacing w:val="21"/>
              </w:rPr>
              <w:t xml:space="preserve"> </w:t>
            </w:r>
            <w:r w:rsidRPr="008E55DE">
              <w:rPr>
                <w:rFonts w:ascii="Arial" w:hAnsi="Arial" w:cs="Arial"/>
                <w:spacing w:val="2"/>
                <w:w w:val="107"/>
              </w:rPr>
              <w:t>a</w:t>
            </w:r>
            <w:r w:rsidRPr="008E55DE">
              <w:rPr>
                <w:rFonts w:ascii="Arial" w:hAnsi="Arial" w:cs="Arial"/>
                <w:w w:val="107"/>
              </w:rPr>
              <w:t>rti</w:t>
            </w:r>
            <w:r w:rsidRPr="008E55DE">
              <w:rPr>
                <w:rFonts w:ascii="Arial" w:hAnsi="Arial" w:cs="Arial"/>
                <w:spacing w:val="1"/>
                <w:w w:val="107"/>
              </w:rPr>
              <w:t>c</w:t>
            </w:r>
            <w:r w:rsidRPr="008E55DE">
              <w:rPr>
                <w:rFonts w:ascii="Arial" w:hAnsi="Arial" w:cs="Arial"/>
                <w:spacing w:val="-1"/>
                <w:w w:val="107"/>
              </w:rPr>
              <w:t>l</w:t>
            </w:r>
            <w:r w:rsidRPr="008E55DE">
              <w:rPr>
                <w:rFonts w:ascii="Arial" w:hAnsi="Arial" w:cs="Arial"/>
                <w:w w:val="107"/>
              </w:rPr>
              <w:t>e</w:t>
            </w:r>
            <w:r w:rsidRPr="008E55DE">
              <w:rPr>
                <w:rFonts w:ascii="Arial" w:hAnsi="Arial" w:cs="Arial"/>
                <w:spacing w:val="2"/>
                <w:w w:val="107"/>
              </w:rPr>
              <w:t xml:space="preserve"> </w:t>
            </w:r>
            <w:r w:rsidRPr="008E55DE">
              <w:rPr>
                <w:rFonts w:ascii="Arial" w:hAnsi="Arial" w:cs="Arial"/>
                <w:w w:val="99"/>
              </w:rPr>
              <w:t>s</w:t>
            </w:r>
            <w:r w:rsidRPr="008E55DE">
              <w:rPr>
                <w:rFonts w:ascii="Arial" w:hAnsi="Arial" w:cs="Arial"/>
                <w:spacing w:val="-1"/>
                <w:w w:val="110"/>
              </w:rPr>
              <w:t>u</w:t>
            </w:r>
            <w:r w:rsidRPr="008E55DE">
              <w:rPr>
                <w:rFonts w:ascii="Arial" w:hAnsi="Arial" w:cs="Arial"/>
                <w:w w:val="99"/>
              </w:rPr>
              <w:t>i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spacing w:val="2"/>
                <w:w w:val="112"/>
              </w:rPr>
              <w:t>a</w:t>
            </w:r>
            <w:r w:rsidRPr="008E55DE">
              <w:rPr>
                <w:rFonts w:ascii="Arial" w:hAnsi="Arial" w:cs="Arial"/>
                <w:spacing w:val="-1"/>
                <w:w w:val="110"/>
              </w:rPr>
              <w:t>b</w:t>
            </w:r>
            <w:r w:rsidRPr="008E55DE">
              <w:rPr>
                <w:rFonts w:ascii="Arial" w:hAnsi="Arial" w:cs="Arial"/>
                <w:w w:val="99"/>
              </w:rPr>
              <w:t>le</w:t>
            </w:r>
          </w:p>
          <w:p w14:paraId="6C96DD62" w14:textId="77777777" w:rsidR="000C2AFC" w:rsidRPr="008E55DE" w:rsidRDefault="000E0FE4">
            <w:pPr>
              <w:ind w:left="46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spacing w:val="1"/>
                <w:w w:val="108"/>
              </w:rPr>
              <w:t>f</w:t>
            </w:r>
            <w:r w:rsidRPr="008E55DE">
              <w:rPr>
                <w:rFonts w:ascii="Arial" w:hAnsi="Arial" w:cs="Arial"/>
                <w:w w:val="108"/>
              </w:rPr>
              <w:t>or</w:t>
            </w:r>
            <w:r w:rsidRPr="008E55DE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8E55DE">
              <w:rPr>
                <w:rFonts w:ascii="Arial" w:hAnsi="Arial" w:cs="Arial"/>
                <w:w w:val="99"/>
              </w:rPr>
              <w:t>sc</w:t>
            </w:r>
            <w:r w:rsidRPr="008E55DE">
              <w:rPr>
                <w:rFonts w:ascii="Arial" w:hAnsi="Arial" w:cs="Arial"/>
                <w:spacing w:val="-1"/>
                <w:w w:val="110"/>
              </w:rPr>
              <w:t>h</w:t>
            </w:r>
            <w:r w:rsidRPr="008E55DE">
              <w:rPr>
                <w:rFonts w:ascii="Arial" w:hAnsi="Arial" w:cs="Arial"/>
                <w:spacing w:val="2"/>
                <w:w w:val="99"/>
              </w:rPr>
              <w:t>o</w:t>
            </w:r>
            <w:r w:rsidRPr="008E55DE">
              <w:rPr>
                <w:rFonts w:ascii="Arial" w:hAnsi="Arial" w:cs="Arial"/>
                <w:w w:val="99"/>
              </w:rPr>
              <w:t>l</w:t>
            </w:r>
            <w:r w:rsidRPr="008E55DE">
              <w:rPr>
                <w:rFonts w:ascii="Arial" w:hAnsi="Arial" w:cs="Arial"/>
                <w:spacing w:val="2"/>
                <w:w w:val="112"/>
              </w:rPr>
              <w:t>a</w:t>
            </w:r>
            <w:r w:rsidRPr="008E55DE">
              <w:rPr>
                <w:rFonts w:ascii="Arial" w:hAnsi="Arial" w:cs="Arial"/>
                <w:w w:val="132"/>
              </w:rPr>
              <w:t>r</w:t>
            </w:r>
            <w:r w:rsidRPr="008E55DE">
              <w:rPr>
                <w:rFonts w:ascii="Arial" w:hAnsi="Arial" w:cs="Arial"/>
                <w:w w:val="99"/>
              </w:rPr>
              <w:t>ly</w:t>
            </w:r>
            <w:r w:rsidRPr="008E55DE">
              <w:rPr>
                <w:rFonts w:ascii="Arial" w:hAnsi="Arial" w:cs="Arial"/>
                <w:spacing w:val="2"/>
              </w:rPr>
              <w:t xml:space="preserve"> </w:t>
            </w:r>
            <w:r w:rsidRPr="008E55DE">
              <w:rPr>
                <w:rFonts w:ascii="Arial" w:hAnsi="Arial" w:cs="Arial"/>
                <w:w w:val="99"/>
              </w:rPr>
              <w:t>co</w:t>
            </w:r>
            <w:r w:rsidRPr="008E55DE">
              <w:rPr>
                <w:rFonts w:ascii="Arial" w:hAnsi="Arial" w:cs="Arial"/>
                <w:spacing w:val="1"/>
                <w:w w:val="106"/>
              </w:rPr>
              <w:t>m</w:t>
            </w:r>
            <w:r w:rsidRPr="008E55DE">
              <w:rPr>
                <w:rFonts w:ascii="Arial" w:hAnsi="Arial" w:cs="Arial"/>
                <w:spacing w:val="-3"/>
                <w:w w:val="106"/>
              </w:rPr>
              <w:t>m</w:t>
            </w:r>
            <w:r w:rsidRPr="008E55DE">
              <w:rPr>
                <w:rFonts w:ascii="Arial" w:hAnsi="Arial" w:cs="Arial"/>
                <w:spacing w:val="-1"/>
                <w:w w:val="110"/>
              </w:rPr>
              <w:t>u</w:t>
            </w:r>
            <w:r w:rsidRPr="008E55DE">
              <w:rPr>
                <w:rFonts w:ascii="Arial" w:hAnsi="Arial" w:cs="Arial"/>
                <w:spacing w:val="3"/>
                <w:w w:val="110"/>
              </w:rPr>
              <w:t>n</w:t>
            </w:r>
            <w:r w:rsidRPr="008E55DE">
              <w:rPr>
                <w:rFonts w:ascii="Arial" w:hAnsi="Arial" w:cs="Arial"/>
                <w:spacing w:val="-1"/>
                <w:w w:val="99"/>
              </w:rPr>
              <w:t>i</w:t>
            </w:r>
            <w:r w:rsidRPr="008E55DE">
              <w:rPr>
                <w:rFonts w:ascii="Arial" w:hAnsi="Arial" w:cs="Arial"/>
                <w:spacing w:val="1"/>
                <w:w w:val="99"/>
              </w:rPr>
              <w:t>c</w:t>
            </w:r>
            <w:r w:rsidRPr="008E55DE">
              <w:rPr>
                <w:rFonts w:ascii="Arial" w:hAnsi="Arial" w:cs="Arial"/>
                <w:w w:val="112"/>
              </w:rPr>
              <w:t>a</w:t>
            </w:r>
            <w:r w:rsidRPr="008E55DE">
              <w:rPr>
                <w:rFonts w:ascii="Arial" w:hAnsi="Arial" w:cs="Arial"/>
                <w:spacing w:val="1"/>
                <w:w w:val="119"/>
              </w:rPr>
              <w:t>t</w:t>
            </w:r>
            <w:r w:rsidRPr="008E55DE">
              <w:rPr>
                <w:rFonts w:ascii="Arial" w:hAnsi="Arial" w:cs="Arial"/>
                <w:w w:val="99"/>
              </w:rPr>
              <w:t>i</w:t>
            </w:r>
            <w:r w:rsidRPr="008E55DE">
              <w:rPr>
                <w:rFonts w:ascii="Arial" w:hAnsi="Arial" w:cs="Arial"/>
                <w:spacing w:val="2"/>
                <w:w w:val="99"/>
              </w:rPr>
              <w:t>o</w:t>
            </w:r>
            <w:r w:rsidRPr="008E55DE">
              <w:rPr>
                <w:rFonts w:ascii="Arial" w:hAnsi="Arial" w:cs="Arial"/>
                <w:spacing w:val="-1"/>
                <w:w w:val="110"/>
              </w:rPr>
              <w:t>n</w:t>
            </w:r>
            <w:r w:rsidRPr="008E55DE">
              <w:rPr>
                <w:rFonts w:ascii="Arial" w:hAnsi="Arial" w:cs="Arial"/>
                <w:w w:val="99"/>
              </w:rPr>
              <w:t>s</w:t>
            </w:r>
            <w:r w:rsidRPr="008E55DE">
              <w:rPr>
                <w:rFonts w:ascii="Arial" w:hAnsi="Arial" w:cs="Arial"/>
                <w:w w:val="112"/>
              </w:rPr>
              <w:t>?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7E971" w14:textId="77777777" w:rsidR="000C2AFC" w:rsidRPr="008E55DE" w:rsidRDefault="000E0FE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>Y</w:t>
            </w:r>
            <w:r w:rsidRPr="008E55DE">
              <w:rPr>
                <w:rFonts w:ascii="Arial" w:hAnsi="Arial" w:cs="Arial"/>
                <w:spacing w:val="1"/>
              </w:rPr>
              <w:t>e</w:t>
            </w:r>
            <w:r w:rsidRPr="008E55DE">
              <w:rPr>
                <w:rFonts w:ascii="Arial" w:hAnsi="Arial" w:cs="Arial"/>
              </w:rPr>
              <w:t>s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38E90" w14:textId="0F465694" w:rsidR="000C2AFC" w:rsidRPr="008E55DE" w:rsidRDefault="00696B1E">
            <w:pPr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</w:rPr>
              <w:t xml:space="preserve">Yes </w:t>
            </w:r>
          </w:p>
        </w:tc>
      </w:tr>
      <w:tr w:rsidR="000C2AFC" w:rsidRPr="008E55DE" w14:paraId="497EEBA9" w14:textId="77777777" w:rsidTr="008E55DE">
        <w:trPr>
          <w:trHeight w:hRule="exact" w:val="984"/>
        </w:trPr>
        <w:tc>
          <w:tcPr>
            <w:tcW w:w="5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326117" w14:textId="77777777" w:rsidR="000C2AFC" w:rsidRPr="008E55DE" w:rsidRDefault="000E0FE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E55DE">
              <w:rPr>
                <w:rFonts w:ascii="Arial" w:hAnsi="Arial" w:cs="Arial"/>
                <w:w w:val="107"/>
                <w:u w:val="thick" w:color="000000"/>
              </w:rPr>
              <w:t>Op</w:t>
            </w:r>
            <w:r w:rsidRPr="008E55DE">
              <w:rPr>
                <w:rFonts w:ascii="Arial" w:hAnsi="Arial" w:cs="Arial"/>
                <w:spacing w:val="1"/>
                <w:w w:val="107"/>
                <w:u w:val="thick" w:color="000000"/>
              </w:rPr>
              <w:t>t</w:t>
            </w:r>
            <w:r w:rsidRPr="008E55DE">
              <w:rPr>
                <w:rFonts w:ascii="Arial" w:hAnsi="Arial" w:cs="Arial"/>
                <w:w w:val="107"/>
                <w:u w:val="thick" w:color="000000"/>
              </w:rPr>
              <w:t>i</w:t>
            </w:r>
            <w:r w:rsidRPr="008E55DE">
              <w:rPr>
                <w:rFonts w:ascii="Arial" w:hAnsi="Arial" w:cs="Arial"/>
                <w:spacing w:val="2"/>
                <w:w w:val="107"/>
                <w:u w:val="thick" w:color="000000"/>
              </w:rPr>
              <w:t>o</w:t>
            </w:r>
            <w:r w:rsidRPr="008E55DE">
              <w:rPr>
                <w:rFonts w:ascii="Arial" w:hAnsi="Arial" w:cs="Arial"/>
                <w:spacing w:val="-1"/>
                <w:w w:val="107"/>
                <w:u w:val="thick" w:color="000000"/>
              </w:rPr>
              <w:t>n</w:t>
            </w:r>
            <w:r w:rsidRPr="008E55DE">
              <w:rPr>
                <w:rFonts w:ascii="Arial" w:hAnsi="Arial" w:cs="Arial"/>
                <w:spacing w:val="2"/>
                <w:w w:val="107"/>
                <w:u w:val="thick" w:color="000000"/>
              </w:rPr>
              <w:t>a</w:t>
            </w:r>
            <w:r w:rsidRPr="008E55DE">
              <w:rPr>
                <w:rFonts w:ascii="Arial" w:hAnsi="Arial" w:cs="Arial"/>
                <w:spacing w:val="-1"/>
                <w:w w:val="107"/>
                <w:u w:val="thick" w:color="000000"/>
              </w:rPr>
              <w:t>l</w:t>
            </w:r>
            <w:r w:rsidRPr="008E55DE">
              <w:rPr>
                <w:rFonts w:ascii="Arial" w:hAnsi="Arial" w:cs="Arial"/>
                <w:w w:val="107"/>
                <w:u w:val="thick" w:color="000000"/>
              </w:rPr>
              <w:t>/</w:t>
            </w:r>
            <w:r w:rsidRPr="008E55DE">
              <w:rPr>
                <w:rFonts w:ascii="Arial" w:hAnsi="Arial" w:cs="Arial"/>
                <w:spacing w:val="-1"/>
                <w:w w:val="107"/>
                <w:u w:val="thick" w:color="000000"/>
              </w:rPr>
              <w:t>G</w:t>
            </w:r>
            <w:r w:rsidRPr="008E55DE">
              <w:rPr>
                <w:rFonts w:ascii="Arial" w:hAnsi="Arial" w:cs="Arial"/>
                <w:spacing w:val="1"/>
                <w:w w:val="107"/>
                <w:u w:val="thick" w:color="000000"/>
              </w:rPr>
              <w:t>e</w:t>
            </w:r>
            <w:r w:rsidRPr="008E55DE">
              <w:rPr>
                <w:rFonts w:ascii="Arial" w:hAnsi="Arial" w:cs="Arial"/>
                <w:spacing w:val="-1"/>
                <w:w w:val="107"/>
                <w:u w:val="thick" w:color="000000"/>
              </w:rPr>
              <w:t>n</w:t>
            </w:r>
            <w:r w:rsidRPr="008E55DE">
              <w:rPr>
                <w:rFonts w:ascii="Arial" w:hAnsi="Arial" w:cs="Arial"/>
                <w:spacing w:val="1"/>
                <w:w w:val="107"/>
                <w:u w:val="thick" w:color="000000"/>
              </w:rPr>
              <w:t>er</w:t>
            </w:r>
            <w:r w:rsidRPr="008E55DE">
              <w:rPr>
                <w:rFonts w:ascii="Arial" w:hAnsi="Arial" w:cs="Arial"/>
                <w:w w:val="107"/>
                <w:u w:val="thick" w:color="000000"/>
              </w:rPr>
              <w:t>al</w:t>
            </w:r>
            <w:r w:rsidRPr="008E55DE">
              <w:rPr>
                <w:rFonts w:ascii="Arial" w:hAnsi="Arial" w:cs="Arial"/>
                <w:spacing w:val="-2"/>
                <w:w w:val="107"/>
              </w:rPr>
              <w:t xml:space="preserve"> </w:t>
            </w:r>
            <w:r w:rsidRPr="008E55DE">
              <w:rPr>
                <w:rFonts w:ascii="Arial" w:hAnsi="Arial" w:cs="Arial"/>
                <w:spacing w:val="1"/>
              </w:rPr>
              <w:t>c</w:t>
            </w:r>
            <w:r w:rsidRPr="008E55DE">
              <w:rPr>
                <w:rFonts w:ascii="Arial" w:hAnsi="Arial" w:cs="Arial"/>
                <w:spacing w:val="2"/>
              </w:rPr>
              <w:t>o</w:t>
            </w:r>
            <w:r w:rsidRPr="008E55DE">
              <w:rPr>
                <w:rFonts w:ascii="Arial" w:hAnsi="Arial" w:cs="Arial"/>
              </w:rPr>
              <w:t>m</w:t>
            </w:r>
            <w:r w:rsidRPr="008E55DE">
              <w:rPr>
                <w:rFonts w:ascii="Arial" w:hAnsi="Arial" w:cs="Arial"/>
                <w:spacing w:val="-1"/>
              </w:rPr>
              <w:t>m</w:t>
            </w:r>
            <w:r w:rsidRPr="008E55DE">
              <w:rPr>
                <w:rFonts w:ascii="Arial" w:hAnsi="Arial" w:cs="Arial"/>
                <w:spacing w:val="3"/>
              </w:rPr>
              <w:t>e</w:t>
            </w:r>
            <w:r w:rsidRPr="008E55DE">
              <w:rPr>
                <w:rFonts w:ascii="Arial" w:hAnsi="Arial" w:cs="Arial"/>
                <w:spacing w:val="-2"/>
              </w:rPr>
              <w:t>n</w:t>
            </w:r>
            <w:r w:rsidRPr="008E55DE">
              <w:rPr>
                <w:rFonts w:ascii="Arial" w:hAnsi="Arial" w:cs="Arial"/>
              </w:rPr>
              <w:t>ts</w:t>
            </w:r>
          </w:p>
        </w:tc>
        <w:tc>
          <w:tcPr>
            <w:tcW w:w="9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3835A" w14:textId="77777777" w:rsidR="000C2AFC" w:rsidRPr="008E55DE" w:rsidRDefault="000C2AFC">
            <w:pPr>
              <w:rPr>
                <w:rFonts w:ascii="Arial" w:hAnsi="Arial" w:cs="Arial"/>
              </w:rPr>
            </w:pP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2DEED" w14:textId="77777777" w:rsidR="000C2AFC" w:rsidRPr="008E55DE" w:rsidRDefault="000C2AFC">
            <w:pPr>
              <w:rPr>
                <w:rFonts w:ascii="Arial" w:hAnsi="Arial" w:cs="Arial"/>
              </w:rPr>
            </w:pPr>
          </w:p>
        </w:tc>
      </w:tr>
    </w:tbl>
    <w:p w14:paraId="252389C3" w14:textId="77777777" w:rsidR="000C2AFC" w:rsidRPr="008E55DE" w:rsidRDefault="000C2AFC">
      <w:pPr>
        <w:spacing w:before="7" w:line="140" w:lineRule="exact"/>
        <w:rPr>
          <w:rFonts w:ascii="Arial" w:hAnsi="Arial" w:cs="Arial"/>
        </w:rPr>
      </w:pPr>
    </w:p>
    <w:tbl>
      <w:tblPr>
        <w:tblW w:w="4967" w:type="pct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3"/>
        <w:gridCol w:w="7242"/>
        <w:gridCol w:w="7234"/>
      </w:tblGrid>
      <w:tr w:rsidR="00A61C08" w:rsidRPr="008E55DE" w14:paraId="0DFAC2E3" w14:textId="77777777" w:rsidTr="008E55D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1904C" w14:textId="77777777" w:rsidR="00A61C08" w:rsidRPr="008E55DE" w:rsidRDefault="00A61C08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8E55DE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8E55DE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30E9A20E" w14:textId="77777777" w:rsidR="00A61C08" w:rsidRPr="008E55DE" w:rsidRDefault="00A61C08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A61C08" w:rsidRPr="008E55DE" w14:paraId="0D98B2F5" w14:textId="77777777" w:rsidTr="008E55DE"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34319" w14:textId="77777777" w:rsidR="00A61C08" w:rsidRPr="008E55DE" w:rsidRDefault="00A61C0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1FE9B" w14:textId="77777777" w:rsidR="00A61C08" w:rsidRPr="008E55DE" w:rsidRDefault="00A61C0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8E55DE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690F" w14:textId="77777777" w:rsidR="00A61C08" w:rsidRPr="008E55DE" w:rsidRDefault="00A61C08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8E55DE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8E55DE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46783BBE" w14:textId="77777777" w:rsidR="00A61C08" w:rsidRPr="008E55DE" w:rsidRDefault="00A61C0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A61C08" w:rsidRPr="008E55DE" w14:paraId="177F932F" w14:textId="77777777" w:rsidTr="008E55DE">
        <w:trPr>
          <w:trHeight w:val="890"/>
        </w:trPr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606B2" w14:textId="77777777" w:rsidR="00A61C08" w:rsidRPr="008E55DE" w:rsidRDefault="00A61C08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8E55DE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060B9C28" w14:textId="77777777" w:rsidR="00A61C08" w:rsidRPr="008E55DE" w:rsidRDefault="00A61C0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25492" w14:textId="77777777" w:rsidR="00A61C08" w:rsidRPr="008E55DE" w:rsidRDefault="00A61C08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8E55DE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8E55DE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8E55DE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6B2314B1" w14:textId="77777777" w:rsidR="00A61C08" w:rsidRPr="008E55DE" w:rsidRDefault="00A61C0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3BDDB839" w14:textId="77777777" w:rsidR="00A61C08" w:rsidRPr="008E55DE" w:rsidRDefault="00A61C0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282A" w14:textId="3251500B" w:rsidR="00A61C08" w:rsidRPr="008E55DE" w:rsidRDefault="000F4516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  <w:r w:rsidRPr="008E55DE">
              <w:rPr>
                <w:rFonts w:ascii="Arial" w:eastAsia="Arial Unicode MS" w:hAnsi="Arial" w:cs="Arial"/>
                <w:lang w:val="en-GB"/>
              </w:rPr>
              <w:t>NA</w:t>
            </w:r>
          </w:p>
          <w:p w14:paraId="159EBBB6" w14:textId="77777777" w:rsidR="00A61C08" w:rsidRPr="008E55DE" w:rsidRDefault="00A61C0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0593F08A" w14:textId="77777777" w:rsidR="00A61C08" w:rsidRPr="008E55DE" w:rsidRDefault="00A61C08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2"/>
    </w:tbl>
    <w:p w14:paraId="143E3CA2" w14:textId="77777777" w:rsidR="00A61C08" w:rsidRPr="008E55DE" w:rsidRDefault="00A61C08" w:rsidP="00A61C08">
      <w:pPr>
        <w:rPr>
          <w:rFonts w:ascii="Arial" w:hAnsi="Arial" w:cs="Arial"/>
        </w:rPr>
      </w:pPr>
    </w:p>
    <w:p w14:paraId="32A8BC10" w14:textId="77777777" w:rsidR="00A61C08" w:rsidRPr="008E55DE" w:rsidRDefault="00A61C08" w:rsidP="00A61C08">
      <w:pPr>
        <w:rPr>
          <w:rFonts w:ascii="Arial" w:hAnsi="Arial" w:cs="Arial"/>
        </w:rPr>
      </w:pPr>
    </w:p>
    <w:p w14:paraId="0E4387E9" w14:textId="77777777" w:rsidR="00A61C08" w:rsidRPr="008E55DE" w:rsidRDefault="00A61C08" w:rsidP="00A61C08">
      <w:pPr>
        <w:rPr>
          <w:rFonts w:ascii="Arial" w:hAnsi="Arial" w:cs="Arial"/>
          <w:bCs/>
          <w:u w:val="single"/>
          <w:lang w:val="en-GB"/>
        </w:rPr>
      </w:pPr>
    </w:p>
    <w:bookmarkEnd w:id="1"/>
    <w:p w14:paraId="4FC19DCE" w14:textId="77777777" w:rsidR="00A61C08" w:rsidRPr="008E55DE" w:rsidRDefault="00A61C08" w:rsidP="00A61C08">
      <w:pPr>
        <w:rPr>
          <w:rFonts w:ascii="Arial" w:hAnsi="Arial" w:cs="Arial"/>
        </w:rPr>
      </w:pPr>
    </w:p>
    <w:p w14:paraId="51CFCF76" w14:textId="77777777" w:rsidR="000E0FE4" w:rsidRPr="008E55DE" w:rsidRDefault="000E0FE4" w:rsidP="00A61C08">
      <w:pPr>
        <w:spacing w:line="200" w:lineRule="exact"/>
        <w:rPr>
          <w:rFonts w:ascii="Arial" w:hAnsi="Arial" w:cs="Arial"/>
        </w:rPr>
      </w:pPr>
    </w:p>
    <w:sectPr w:rsidR="000E0FE4" w:rsidRPr="008E55DE">
      <w:headerReference w:type="default" r:id="rId7"/>
      <w:footerReference w:type="default" r:id="rId8"/>
      <w:pgSz w:w="23820" w:h="16840" w:orient="landscape"/>
      <w:pgMar w:top="1540" w:right="1220" w:bottom="280" w:left="1220" w:header="1304" w:footer="6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E5D73" w14:textId="77777777" w:rsidR="008F073B" w:rsidRDefault="008F073B">
      <w:r>
        <w:separator/>
      </w:r>
    </w:p>
  </w:endnote>
  <w:endnote w:type="continuationSeparator" w:id="0">
    <w:p w14:paraId="55B2BE79" w14:textId="77777777" w:rsidR="008F073B" w:rsidRDefault="008F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9A464" w14:textId="77777777" w:rsidR="000C2AFC" w:rsidRDefault="008F073B">
    <w:pPr>
      <w:spacing w:line="200" w:lineRule="exact"/>
    </w:pPr>
    <w:r>
      <w:pict w14:anchorId="1EC73EC3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55pt;width:52.15pt;height:10.05pt;z-index:-251659776;mso-position-horizontal-relative:page;mso-position-vertical-relative:page" filled="f" stroked="f">
          <v:textbox inset="0,0,0,0">
            <w:txbxContent>
              <w:p w14:paraId="7163DAA1" w14:textId="77777777" w:rsidR="000C2AFC" w:rsidRDefault="000E0FE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Cr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ted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</w:t>
                </w:r>
                <w:r>
                  <w:rPr>
                    <w:spacing w:val="-3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DR</w:t>
                </w:r>
              </w:p>
            </w:txbxContent>
          </v:textbox>
          <w10:wrap anchorx="page" anchory="page"/>
        </v:shape>
      </w:pict>
    </w:r>
    <w:r>
      <w:pict w14:anchorId="2E4AD120">
        <v:shape id="_x0000_s2051" type="#_x0000_t202" style="position:absolute;margin-left:207.9pt;margin-top:796.55pt;width:55.7pt;height:10.05pt;z-index:-251658752;mso-position-horizontal-relative:page;mso-position-vertical-relative:page" filled="f" stroked="f">
          <v:textbox inset="0,0,0,0">
            <w:txbxContent>
              <w:p w14:paraId="5A209040" w14:textId="77777777" w:rsidR="000C2AFC" w:rsidRDefault="000E0FE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hecked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</w:t>
                </w:r>
                <w:r>
                  <w:rPr>
                    <w:spacing w:val="-5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387B8947">
        <v:shape id="_x0000_s2050" type="#_x0000_t202" style="position:absolute;margin-left:347.75pt;margin-top:796.55pt;width:67.8pt;height:10.05pt;z-index:-251657728;mso-position-horizontal-relative:page;mso-position-vertical-relative:page" filled="f" stroked="f">
          <v:textbox inset="0,0,0,0">
            <w:txbxContent>
              <w:p w14:paraId="5FE03C70" w14:textId="77777777" w:rsidR="000C2AFC" w:rsidRDefault="000E0FE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4"/>
                    <w:sz w:val="16"/>
                    <w:szCs w:val="16"/>
                  </w:rPr>
                  <w:t>A</w:t>
                </w:r>
                <w:r>
                  <w:rPr>
                    <w:spacing w:val="2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pr</w:t>
                </w:r>
                <w:r>
                  <w:rPr>
                    <w:spacing w:val="-2"/>
                    <w:sz w:val="16"/>
                    <w:szCs w:val="16"/>
                  </w:rPr>
                  <w:t>ov</w:t>
                </w:r>
                <w:r>
                  <w:rPr>
                    <w:sz w:val="16"/>
                    <w:szCs w:val="16"/>
                  </w:rPr>
                  <w:t xml:space="preserve">ed </w:t>
                </w:r>
                <w:r>
                  <w:rPr>
                    <w:spacing w:val="2"/>
                    <w:sz w:val="16"/>
                    <w:szCs w:val="16"/>
                  </w:rPr>
                  <w:t>b</w:t>
                </w:r>
                <w:r>
                  <w:rPr>
                    <w:spacing w:val="-3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M</w:t>
                </w:r>
                <w:r>
                  <w:rPr>
                    <w:sz w:val="16"/>
                    <w:szCs w:val="16"/>
                  </w:rPr>
                  <w:t>BM</w:t>
                </w:r>
              </w:p>
            </w:txbxContent>
          </v:textbox>
          <w10:wrap anchorx="page" anchory="page"/>
        </v:shape>
      </w:pict>
    </w:r>
    <w:r>
      <w:pict w14:anchorId="06B68D5F">
        <v:shape id="_x0000_s2049" type="#_x0000_t202" style="position:absolute;margin-left:539pt;margin-top:796.55pt;width:80.35pt;height:10.05pt;z-index:-251656704;mso-position-horizontal-relative:page;mso-position-vertical-relative:page" filled="f" stroked="f">
          <v:textbox inset="0,0,0,0">
            <w:txbxContent>
              <w:p w14:paraId="6143F262" w14:textId="77777777" w:rsidR="000C2AFC" w:rsidRDefault="000E0FE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V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sion: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3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(</w:t>
                </w:r>
                <w:r>
                  <w:rPr>
                    <w:spacing w:val="-2"/>
                    <w:sz w:val="16"/>
                    <w:szCs w:val="16"/>
                  </w:rPr>
                  <w:t>0</w:t>
                </w:r>
                <w:r>
                  <w:rPr>
                    <w:sz w:val="16"/>
                    <w:szCs w:val="16"/>
                  </w:rPr>
                  <w:t>7-</w:t>
                </w:r>
                <w:r>
                  <w:rPr>
                    <w:spacing w:val="-2"/>
                    <w:sz w:val="16"/>
                    <w:szCs w:val="16"/>
                  </w:rPr>
                  <w:t>0</w:t>
                </w:r>
                <w:r>
                  <w:rPr>
                    <w:spacing w:val="2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2"/>
                    <w:sz w:val="16"/>
                    <w:szCs w:val="16"/>
                  </w:rPr>
                  <w:t>20</w:t>
                </w:r>
                <w:r>
                  <w:rPr>
                    <w:spacing w:val="2"/>
                    <w:sz w:val="16"/>
                    <w:szCs w:val="16"/>
                  </w:rPr>
                  <w:t>2</w:t>
                </w:r>
                <w:r>
                  <w:rPr>
                    <w:sz w:val="16"/>
                    <w:szCs w:val="16"/>
                  </w:rPr>
                  <w:t>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2D869" w14:textId="77777777" w:rsidR="008F073B" w:rsidRDefault="008F073B">
      <w:r>
        <w:separator/>
      </w:r>
    </w:p>
  </w:footnote>
  <w:footnote w:type="continuationSeparator" w:id="0">
    <w:p w14:paraId="6F510CC1" w14:textId="77777777" w:rsidR="008F073B" w:rsidRDefault="008F0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F7297" w14:textId="77777777" w:rsidR="000C2AFC" w:rsidRDefault="008F073B">
    <w:pPr>
      <w:spacing w:line="200" w:lineRule="exact"/>
    </w:pPr>
    <w:r>
      <w:pict w14:anchorId="5AB8959F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2pt;width:86.75pt;height:14pt;z-index:-251660800;mso-position-horizontal-relative:page;mso-position-vertical-relative:page" filled="f" stroked="f">
          <v:textbox inset="0,0,0,0">
            <w:txbxContent>
              <w:p w14:paraId="7807B506" w14:textId="77777777" w:rsidR="000C2AFC" w:rsidRDefault="000E0FE4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color w:val="003399"/>
                    <w:spacing w:val="-4"/>
                    <w:w w:val="112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iew</w:t>
                </w:r>
                <w:r>
                  <w:rPr>
                    <w:color w:val="003399"/>
                    <w:spacing w:val="9"/>
                    <w:w w:val="11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color w:val="003399"/>
                    <w:spacing w:val="15"/>
                    <w:w w:val="11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color w:val="003399"/>
                    <w:w w:val="112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905D08"/>
    <w:multiLevelType w:val="multilevel"/>
    <w:tmpl w:val="A76EA80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AFC"/>
    <w:rsid w:val="00056AD0"/>
    <w:rsid w:val="000C2AFC"/>
    <w:rsid w:val="000E0FE4"/>
    <w:rsid w:val="000F4516"/>
    <w:rsid w:val="00242A8C"/>
    <w:rsid w:val="002F7936"/>
    <w:rsid w:val="00696B1E"/>
    <w:rsid w:val="007923B3"/>
    <w:rsid w:val="008E55DE"/>
    <w:rsid w:val="008F073B"/>
    <w:rsid w:val="009054CB"/>
    <w:rsid w:val="00A6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0DBD796E"/>
  <w15:docId w15:val="{64D83367-3FE8-45C6-86CF-269A5B81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242A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3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8</cp:revision>
  <dcterms:created xsi:type="dcterms:W3CDTF">2025-06-30T06:14:00Z</dcterms:created>
  <dcterms:modified xsi:type="dcterms:W3CDTF">2025-07-08T13:15:00Z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98e5f765-fb7e-4716-842c-269f09c0f447</vt:lpwstr>
  </property>
</Properties>
</file>