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B216E2" w14:textId="77777777" w:rsidR="00426405" w:rsidRPr="007F52C1" w:rsidRDefault="00426405">
      <w:pPr>
        <w:spacing w:line="200" w:lineRule="exact"/>
        <w:rPr>
          <w:rFonts w:ascii="Arial" w:hAnsi="Arial" w:cs="Arial"/>
        </w:rPr>
      </w:pPr>
    </w:p>
    <w:p w14:paraId="7524AA19" w14:textId="77777777" w:rsidR="00426405" w:rsidRPr="007F52C1" w:rsidRDefault="00426405">
      <w:pPr>
        <w:spacing w:line="200" w:lineRule="exact"/>
        <w:rPr>
          <w:rFonts w:ascii="Arial" w:hAnsi="Arial" w:cs="Arial"/>
        </w:rPr>
      </w:pPr>
    </w:p>
    <w:p w14:paraId="1A9E84A9" w14:textId="77777777" w:rsidR="00426405" w:rsidRPr="007F52C1" w:rsidRDefault="00426405">
      <w:pPr>
        <w:spacing w:before="4" w:line="200" w:lineRule="exact"/>
        <w:rPr>
          <w:rFonts w:ascii="Arial" w:hAnsi="Arial" w:cs="Arial"/>
        </w:rPr>
      </w:pPr>
    </w:p>
    <w:tbl>
      <w:tblPr>
        <w:tblW w:w="0" w:type="auto"/>
        <w:tblInd w:w="104" w:type="dxa"/>
        <w:tblLayout w:type="fixed"/>
        <w:tblCellMar>
          <w:left w:w="0" w:type="dxa"/>
          <w:right w:w="0" w:type="dxa"/>
        </w:tblCellMar>
        <w:tblLook w:val="01E0" w:firstRow="1" w:lastRow="1" w:firstColumn="1" w:lastColumn="1" w:noHBand="0" w:noVBand="0"/>
      </w:tblPr>
      <w:tblGrid>
        <w:gridCol w:w="5192"/>
        <w:gridCol w:w="15856"/>
      </w:tblGrid>
      <w:tr w:rsidR="00426405" w:rsidRPr="007F52C1" w14:paraId="3FDBE327" w14:textId="77777777">
        <w:trPr>
          <w:trHeight w:hRule="exact" w:val="300"/>
        </w:trPr>
        <w:tc>
          <w:tcPr>
            <w:tcW w:w="5192" w:type="dxa"/>
            <w:tcBorders>
              <w:top w:val="single" w:sz="5" w:space="0" w:color="000000"/>
              <w:left w:val="single" w:sz="5" w:space="0" w:color="000000"/>
              <w:bottom w:val="single" w:sz="5" w:space="0" w:color="000000"/>
              <w:right w:val="single" w:sz="5" w:space="0" w:color="000000"/>
            </w:tcBorders>
          </w:tcPr>
          <w:p w14:paraId="4E53F95F" w14:textId="77777777" w:rsidR="00426405" w:rsidRPr="007F52C1" w:rsidRDefault="00D45B5F">
            <w:pPr>
              <w:spacing w:line="220" w:lineRule="exact"/>
              <w:ind w:left="88"/>
              <w:rPr>
                <w:rFonts w:ascii="Arial" w:eastAsia="Arial" w:hAnsi="Arial" w:cs="Arial"/>
              </w:rPr>
            </w:pPr>
            <w:r w:rsidRPr="007F52C1">
              <w:rPr>
                <w:rFonts w:ascii="Arial" w:eastAsia="Arial" w:hAnsi="Arial" w:cs="Arial"/>
                <w:spacing w:val="1"/>
              </w:rPr>
              <w:t>J</w:t>
            </w:r>
            <w:r w:rsidRPr="007F52C1">
              <w:rPr>
                <w:rFonts w:ascii="Arial" w:eastAsia="Arial" w:hAnsi="Arial" w:cs="Arial"/>
              </w:rPr>
              <w:t>o</w:t>
            </w:r>
            <w:r w:rsidRPr="007F52C1">
              <w:rPr>
                <w:rFonts w:ascii="Arial" w:eastAsia="Arial" w:hAnsi="Arial" w:cs="Arial"/>
                <w:spacing w:val="-1"/>
              </w:rPr>
              <w:t>u</w:t>
            </w:r>
            <w:r w:rsidRPr="007F52C1">
              <w:rPr>
                <w:rFonts w:ascii="Arial" w:eastAsia="Arial" w:hAnsi="Arial" w:cs="Arial"/>
                <w:spacing w:val="1"/>
              </w:rPr>
              <w:t>r</w:t>
            </w:r>
            <w:r w:rsidRPr="007F52C1">
              <w:rPr>
                <w:rFonts w:ascii="Arial" w:eastAsia="Arial" w:hAnsi="Arial" w:cs="Arial"/>
              </w:rPr>
              <w:t>n</w:t>
            </w:r>
            <w:r w:rsidRPr="007F52C1">
              <w:rPr>
                <w:rFonts w:ascii="Arial" w:eastAsia="Arial" w:hAnsi="Arial" w:cs="Arial"/>
                <w:spacing w:val="-1"/>
              </w:rPr>
              <w:t>a</w:t>
            </w:r>
            <w:r w:rsidRPr="007F52C1">
              <w:rPr>
                <w:rFonts w:ascii="Arial" w:eastAsia="Arial" w:hAnsi="Arial" w:cs="Arial"/>
              </w:rPr>
              <w:t>l</w:t>
            </w:r>
            <w:r w:rsidRPr="007F52C1">
              <w:rPr>
                <w:rFonts w:ascii="Arial" w:eastAsia="Arial" w:hAnsi="Arial" w:cs="Arial"/>
                <w:spacing w:val="-6"/>
              </w:rPr>
              <w:t xml:space="preserve"> </w:t>
            </w:r>
            <w:r w:rsidRPr="007F52C1">
              <w:rPr>
                <w:rFonts w:ascii="Arial" w:eastAsia="Arial" w:hAnsi="Arial" w:cs="Arial"/>
              </w:rPr>
              <w:t>Na</w:t>
            </w:r>
            <w:r w:rsidRPr="007F52C1">
              <w:rPr>
                <w:rFonts w:ascii="Arial" w:eastAsia="Arial" w:hAnsi="Arial" w:cs="Arial"/>
                <w:spacing w:val="4"/>
              </w:rPr>
              <w:t>m</w:t>
            </w:r>
            <w:r w:rsidRPr="007F52C1">
              <w:rPr>
                <w:rFonts w:ascii="Arial" w:eastAsia="Arial" w:hAnsi="Arial" w:cs="Arial"/>
              </w:rPr>
              <w:t>e:</w:t>
            </w:r>
          </w:p>
        </w:tc>
        <w:tc>
          <w:tcPr>
            <w:tcW w:w="15856" w:type="dxa"/>
            <w:tcBorders>
              <w:top w:val="single" w:sz="5" w:space="0" w:color="000000"/>
              <w:left w:val="single" w:sz="5" w:space="0" w:color="000000"/>
              <w:bottom w:val="single" w:sz="5" w:space="0" w:color="000000"/>
              <w:right w:val="single" w:sz="5" w:space="0" w:color="000000"/>
            </w:tcBorders>
          </w:tcPr>
          <w:p w14:paraId="06929146" w14:textId="77777777" w:rsidR="00426405" w:rsidRPr="007F52C1" w:rsidRDefault="00D45B5F">
            <w:pPr>
              <w:spacing w:before="25"/>
              <w:ind w:left="102"/>
              <w:rPr>
                <w:rFonts w:ascii="Arial" w:eastAsia="Arial" w:hAnsi="Arial" w:cs="Arial"/>
              </w:rPr>
            </w:pPr>
            <w:hyperlink r:id="rId7">
              <w:r w:rsidRPr="007F52C1">
                <w:rPr>
                  <w:rFonts w:ascii="Arial" w:eastAsia="Arial" w:hAnsi="Arial" w:cs="Arial"/>
                  <w:b/>
                  <w:color w:val="0000FF"/>
                  <w:u w:val="thick" w:color="0000FF"/>
                </w:rPr>
                <w:t>In</w:t>
              </w:r>
              <w:r w:rsidRPr="007F52C1">
                <w:rPr>
                  <w:rFonts w:ascii="Arial" w:eastAsia="Arial" w:hAnsi="Arial" w:cs="Arial"/>
                  <w:b/>
                  <w:color w:val="0000FF"/>
                  <w:spacing w:val="1"/>
                  <w:u w:val="thick" w:color="0000FF"/>
                </w:rPr>
                <w:t>t</w:t>
              </w:r>
              <w:r w:rsidRPr="007F52C1">
                <w:rPr>
                  <w:rFonts w:ascii="Arial" w:eastAsia="Arial" w:hAnsi="Arial" w:cs="Arial"/>
                  <w:b/>
                  <w:color w:val="0000FF"/>
                  <w:u w:val="thick" w:color="0000FF"/>
                </w:rPr>
                <w:t>e</w:t>
              </w:r>
              <w:r w:rsidRPr="007F52C1">
                <w:rPr>
                  <w:rFonts w:ascii="Arial" w:eastAsia="Arial" w:hAnsi="Arial" w:cs="Arial"/>
                  <w:b/>
                  <w:color w:val="0000FF"/>
                  <w:spacing w:val="-1"/>
                  <w:u w:val="thick" w:color="0000FF"/>
                </w:rPr>
                <w:t>r</w:t>
              </w:r>
              <w:r w:rsidRPr="007F52C1">
                <w:rPr>
                  <w:rFonts w:ascii="Arial" w:eastAsia="Arial" w:hAnsi="Arial" w:cs="Arial"/>
                  <w:b/>
                  <w:color w:val="0000FF"/>
                  <w:u w:val="thick" w:color="0000FF"/>
                </w:rPr>
                <w:t>nati</w:t>
              </w:r>
              <w:r w:rsidRPr="007F52C1">
                <w:rPr>
                  <w:rFonts w:ascii="Arial" w:eastAsia="Arial" w:hAnsi="Arial" w:cs="Arial"/>
                  <w:b/>
                  <w:color w:val="0000FF"/>
                  <w:spacing w:val="1"/>
                  <w:u w:val="thick" w:color="0000FF"/>
                </w:rPr>
                <w:t>o</w:t>
              </w:r>
              <w:r w:rsidRPr="007F52C1">
                <w:rPr>
                  <w:rFonts w:ascii="Arial" w:eastAsia="Arial" w:hAnsi="Arial" w:cs="Arial"/>
                  <w:b/>
                  <w:color w:val="0000FF"/>
                  <w:u w:val="thick" w:color="0000FF"/>
                </w:rPr>
                <w:t>nal</w:t>
              </w:r>
              <w:r w:rsidRPr="007F52C1">
                <w:rPr>
                  <w:rFonts w:ascii="Arial" w:eastAsia="Arial" w:hAnsi="Arial" w:cs="Arial"/>
                  <w:b/>
                  <w:color w:val="0000FF"/>
                  <w:spacing w:val="-12"/>
                  <w:u w:val="thick" w:color="0000FF"/>
                </w:rPr>
                <w:t xml:space="preserve"> </w:t>
              </w:r>
              <w:r w:rsidRPr="007F52C1">
                <w:rPr>
                  <w:rFonts w:ascii="Arial" w:eastAsia="Arial" w:hAnsi="Arial" w:cs="Arial"/>
                  <w:b/>
                  <w:color w:val="0000FF"/>
                  <w:u w:val="thick" w:color="0000FF"/>
                </w:rPr>
                <w:t>Jo</w:t>
              </w:r>
              <w:r w:rsidRPr="007F52C1">
                <w:rPr>
                  <w:rFonts w:ascii="Arial" w:eastAsia="Arial" w:hAnsi="Arial" w:cs="Arial"/>
                  <w:b/>
                  <w:color w:val="0000FF"/>
                  <w:spacing w:val="1"/>
                  <w:u w:val="thick" w:color="0000FF"/>
                </w:rPr>
                <w:t>u</w:t>
              </w:r>
              <w:r w:rsidRPr="007F52C1">
                <w:rPr>
                  <w:rFonts w:ascii="Arial" w:eastAsia="Arial" w:hAnsi="Arial" w:cs="Arial"/>
                  <w:b/>
                  <w:color w:val="0000FF"/>
                  <w:spacing w:val="-1"/>
                  <w:u w:val="thick" w:color="0000FF"/>
                </w:rPr>
                <w:t>r</w:t>
              </w:r>
              <w:r w:rsidRPr="007F52C1">
                <w:rPr>
                  <w:rFonts w:ascii="Arial" w:eastAsia="Arial" w:hAnsi="Arial" w:cs="Arial"/>
                  <w:b/>
                  <w:color w:val="0000FF"/>
                  <w:u w:val="thick" w:color="0000FF"/>
                </w:rPr>
                <w:t>nal</w:t>
              </w:r>
              <w:r w:rsidRPr="007F52C1">
                <w:rPr>
                  <w:rFonts w:ascii="Arial" w:eastAsia="Arial" w:hAnsi="Arial" w:cs="Arial"/>
                  <w:b/>
                  <w:color w:val="0000FF"/>
                  <w:spacing w:val="-9"/>
                  <w:u w:val="thick" w:color="0000FF"/>
                </w:rPr>
                <w:t xml:space="preserve"> </w:t>
              </w:r>
              <w:r w:rsidRPr="007F52C1">
                <w:rPr>
                  <w:rFonts w:ascii="Arial" w:eastAsia="Arial" w:hAnsi="Arial" w:cs="Arial"/>
                  <w:b/>
                  <w:color w:val="0000FF"/>
                  <w:u w:val="thick" w:color="0000FF"/>
                </w:rPr>
                <w:t>of</w:t>
              </w:r>
              <w:r w:rsidRPr="007F52C1">
                <w:rPr>
                  <w:rFonts w:ascii="Arial" w:eastAsia="Arial" w:hAnsi="Arial" w:cs="Arial"/>
                  <w:b/>
                  <w:color w:val="0000FF"/>
                  <w:spacing w:val="1"/>
                  <w:u w:val="thick" w:color="0000FF"/>
                </w:rPr>
                <w:t xml:space="preserve"> P</w:t>
              </w:r>
              <w:r w:rsidRPr="007F52C1">
                <w:rPr>
                  <w:rFonts w:ascii="Arial" w:eastAsia="Arial" w:hAnsi="Arial" w:cs="Arial"/>
                  <w:b/>
                  <w:color w:val="0000FF"/>
                  <w:u w:val="thick" w:color="0000FF"/>
                </w:rPr>
                <w:t>lant</w:t>
              </w:r>
              <w:r w:rsidRPr="007F52C1">
                <w:rPr>
                  <w:rFonts w:ascii="Arial" w:eastAsia="Arial" w:hAnsi="Arial" w:cs="Arial"/>
                  <w:b/>
                  <w:color w:val="0000FF"/>
                  <w:spacing w:val="-4"/>
                  <w:u w:val="thick" w:color="0000FF"/>
                </w:rPr>
                <w:t xml:space="preserve"> </w:t>
              </w:r>
              <w:r w:rsidRPr="007F52C1">
                <w:rPr>
                  <w:rFonts w:ascii="Arial" w:eastAsia="Arial" w:hAnsi="Arial" w:cs="Arial"/>
                  <w:b/>
                  <w:color w:val="0000FF"/>
                  <w:u w:val="thick" w:color="0000FF"/>
                </w:rPr>
                <w:t>&amp;</w:t>
              </w:r>
              <w:r w:rsidRPr="007F52C1">
                <w:rPr>
                  <w:rFonts w:ascii="Arial" w:eastAsia="Arial" w:hAnsi="Arial" w:cs="Arial"/>
                  <w:b/>
                  <w:color w:val="0000FF"/>
                  <w:spacing w:val="-2"/>
                  <w:u w:val="thick" w:color="0000FF"/>
                </w:rPr>
                <w:t xml:space="preserve"> </w:t>
              </w:r>
              <w:r w:rsidRPr="007F52C1">
                <w:rPr>
                  <w:rFonts w:ascii="Arial" w:eastAsia="Arial" w:hAnsi="Arial" w:cs="Arial"/>
                  <w:b/>
                  <w:color w:val="0000FF"/>
                  <w:spacing w:val="-1"/>
                  <w:u w:val="thick" w:color="0000FF"/>
                </w:rPr>
                <w:t>S</w:t>
              </w:r>
              <w:r w:rsidRPr="007F52C1">
                <w:rPr>
                  <w:rFonts w:ascii="Arial" w:eastAsia="Arial" w:hAnsi="Arial" w:cs="Arial"/>
                  <w:b/>
                  <w:color w:val="0000FF"/>
                  <w:u w:val="thick" w:color="0000FF"/>
                </w:rPr>
                <w:t>oil</w:t>
              </w:r>
              <w:r w:rsidRPr="007F52C1">
                <w:rPr>
                  <w:rFonts w:ascii="Arial" w:eastAsia="Arial" w:hAnsi="Arial" w:cs="Arial"/>
                  <w:b/>
                  <w:color w:val="0000FF"/>
                  <w:spacing w:val="-2"/>
                  <w:u w:val="thick" w:color="0000FF"/>
                </w:rPr>
                <w:t xml:space="preserve"> </w:t>
              </w:r>
              <w:r w:rsidRPr="007F52C1">
                <w:rPr>
                  <w:rFonts w:ascii="Arial" w:eastAsia="Arial" w:hAnsi="Arial" w:cs="Arial"/>
                  <w:b/>
                  <w:color w:val="0000FF"/>
                  <w:spacing w:val="1"/>
                  <w:u w:val="thick" w:color="0000FF"/>
                </w:rPr>
                <w:t>S</w:t>
              </w:r>
              <w:r w:rsidRPr="007F52C1">
                <w:rPr>
                  <w:rFonts w:ascii="Arial" w:eastAsia="Arial" w:hAnsi="Arial" w:cs="Arial"/>
                  <w:b/>
                  <w:color w:val="0000FF"/>
                  <w:u w:val="thick" w:color="0000FF"/>
                </w:rPr>
                <w:t>ci</w:t>
              </w:r>
              <w:r w:rsidRPr="007F52C1">
                <w:rPr>
                  <w:rFonts w:ascii="Arial" w:eastAsia="Arial" w:hAnsi="Arial" w:cs="Arial"/>
                  <w:b/>
                  <w:color w:val="0000FF"/>
                  <w:spacing w:val="-1"/>
                  <w:u w:val="thick" w:color="0000FF"/>
                </w:rPr>
                <w:t>e</w:t>
              </w:r>
              <w:r w:rsidRPr="007F52C1">
                <w:rPr>
                  <w:rFonts w:ascii="Arial" w:eastAsia="Arial" w:hAnsi="Arial" w:cs="Arial"/>
                  <w:b/>
                  <w:color w:val="0000FF"/>
                  <w:u w:val="thick" w:color="0000FF"/>
                </w:rPr>
                <w:t>n</w:t>
              </w:r>
              <w:r w:rsidRPr="007F52C1">
                <w:rPr>
                  <w:rFonts w:ascii="Arial" w:eastAsia="Arial" w:hAnsi="Arial" w:cs="Arial"/>
                  <w:b/>
                  <w:color w:val="0000FF"/>
                  <w:spacing w:val="2"/>
                  <w:u w:val="thick" w:color="0000FF"/>
                </w:rPr>
                <w:t>c</w:t>
              </w:r>
              <w:r w:rsidRPr="007F52C1">
                <w:rPr>
                  <w:rFonts w:ascii="Arial" w:eastAsia="Arial" w:hAnsi="Arial" w:cs="Arial"/>
                  <w:b/>
                  <w:color w:val="0000FF"/>
                  <w:u w:val="thick" w:color="0000FF"/>
                </w:rPr>
                <w:t>e</w:t>
              </w:r>
            </w:hyperlink>
          </w:p>
        </w:tc>
      </w:tr>
      <w:tr w:rsidR="00426405" w:rsidRPr="007F52C1" w14:paraId="07EBBF67" w14:textId="77777777">
        <w:trPr>
          <w:trHeight w:hRule="exact" w:val="300"/>
        </w:trPr>
        <w:tc>
          <w:tcPr>
            <w:tcW w:w="5192" w:type="dxa"/>
            <w:tcBorders>
              <w:top w:val="single" w:sz="5" w:space="0" w:color="000000"/>
              <w:left w:val="single" w:sz="5" w:space="0" w:color="000000"/>
              <w:bottom w:val="single" w:sz="5" w:space="0" w:color="000000"/>
              <w:right w:val="single" w:sz="5" w:space="0" w:color="000000"/>
            </w:tcBorders>
          </w:tcPr>
          <w:p w14:paraId="71A615E6" w14:textId="77777777" w:rsidR="00426405" w:rsidRPr="007F52C1" w:rsidRDefault="00D45B5F">
            <w:pPr>
              <w:spacing w:line="220" w:lineRule="exact"/>
              <w:ind w:left="88"/>
              <w:rPr>
                <w:rFonts w:ascii="Arial" w:eastAsia="Arial" w:hAnsi="Arial" w:cs="Arial"/>
              </w:rPr>
            </w:pPr>
            <w:r w:rsidRPr="007F52C1">
              <w:rPr>
                <w:rFonts w:ascii="Arial" w:eastAsia="Arial" w:hAnsi="Arial" w:cs="Arial"/>
              </w:rPr>
              <w:t>M</w:t>
            </w:r>
            <w:r w:rsidRPr="007F52C1">
              <w:rPr>
                <w:rFonts w:ascii="Arial" w:eastAsia="Arial" w:hAnsi="Arial" w:cs="Arial"/>
                <w:spacing w:val="-1"/>
              </w:rPr>
              <w:t>a</w:t>
            </w:r>
            <w:r w:rsidRPr="007F52C1">
              <w:rPr>
                <w:rFonts w:ascii="Arial" w:eastAsia="Arial" w:hAnsi="Arial" w:cs="Arial"/>
              </w:rPr>
              <w:t>n</w:t>
            </w:r>
            <w:r w:rsidRPr="007F52C1">
              <w:rPr>
                <w:rFonts w:ascii="Arial" w:eastAsia="Arial" w:hAnsi="Arial" w:cs="Arial"/>
                <w:spacing w:val="-1"/>
              </w:rPr>
              <w:t>u</w:t>
            </w:r>
            <w:r w:rsidRPr="007F52C1">
              <w:rPr>
                <w:rFonts w:ascii="Arial" w:eastAsia="Arial" w:hAnsi="Arial" w:cs="Arial"/>
                <w:spacing w:val="1"/>
              </w:rPr>
              <w:t>scr</w:t>
            </w:r>
            <w:r w:rsidRPr="007F52C1">
              <w:rPr>
                <w:rFonts w:ascii="Arial" w:eastAsia="Arial" w:hAnsi="Arial" w:cs="Arial"/>
                <w:spacing w:val="-1"/>
              </w:rPr>
              <w:t>i</w:t>
            </w:r>
            <w:r w:rsidRPr="007F52C1">
              <w:rPr>
                <w:rFonts w:ascii="Arial" w:eastAsia="Arial" w:hAnsi="Arial" w:cs="Arial"/>
                <w:spacing w:val="2"/>
              </w:rPr>
              <w:t>p</w:t>
            </w:r>
            <w:r w:rsidRPr="007F52C1">
              <w:rPr>
                <w:rFonts w:ascii="Arial" w:eastAsia="Arial" w:hAnsi="Arial" w:cs="Arial"/>
              </w:rPr>
              <w:t>t</w:t>
            </w:r>
            <w:r w:rsidRPr="007F52C1">
              <w:rPr>
                <w:rFonts w:ascii="Arial" w:eastAsia="Arial" w:hAnsi="Arial" w:cs="Arial"/>
                <w:spacing w:val="-10"/>
              </w:rPr>
              <w:t xml:space="preserve"> </w:t>
            </w:r>
            <w:r w:rsidRPr="007F52C1">
              <w:rPr>
                <w:rFonts w:ascii="Arial" w:eastAsia="Arial" w:hAnsi="Arial" w:cs="Arial"/>
              </w:rPr>
              <w:t>Nu</w:t>
            </w:r>
            <w:r w:rsidRPr="007F52C1">
              <w:rPr>
                <w:rFonts w:ascii="Arial" w:eastAsia="Arial" w:hAnsi="Arial" w:cs="Arial"/>
                <w:spacing w:val="4"/>
              </w:rPr>
              <w:t>m</w:t>
            </w:r>
            <w:r w:rsidRPr="007F52C1">
              <w:rPr>
                <w:rFonts w:ascii="Arial" w:eastAsia="Arial" w:hAnsi="Arial" w:cs="Arial"/>
              </w:rPr>
              <w:t>b</w:t>
            </w:r>
            <w:r w:rsidRPr="007F52C1">
              <w:rPr>
                <w:rFonts w:ascii="Arial" w:eastAsia="Arial" w:hAnsi="Arial" w:cs="Arial"/>
                <w:spacing w:val="-1"/>
              </w:rPr>
              <w:t>e</w:t>
            </w:r>
            <w:r w:rsidRPr="007F52C1">
              <w:rPr>
                <w:rFonts w:ascii="Arial" w:eastAsia="Arial" w:hAnsi="Arial" w:cs="Arial"/>
                <w:spacing w:val="1"/>
              </w:rPr>
              <w:t>r</w:t>
            </w:r>
            <w:r w:rsidRPr="007F52C1">
              <w:rPr>
                <w:rFonts w:ascii="Arial" w:eastAsia="Arial" w:hAnsi="Arial" w:cs="Arial"/>
              </w:rPr>
              <w:t>:</w:t>
            </w:r>
          </w:p>
        </w:tc>
        <w:tc>
          <w:tcPr>
            <w:tcW w:w="15856" w:type="dxa"/>
            <w:tcBorders>
              <w:top w:val="single" w:sz="5" w:space="0" w:color="000000"/>
              <w:left w:val="single" w:sz="5" w:space="0" w:color="000000"/>
              <w:bottom w:val="single" w:sz="5" w:space="0" w:color="000000"/>
              <w:right w:val="single" w:sz="5" w:space="0" w:color="000000"/>
            </w:tcBorders>
          </w:tcPr>
          <w:p w14:paraId="0BA30461" w14:textId="77777777" w:rsidR="00426405" w:rsidRPr="007F52C1" w:rsidRDefault="00D45B5F">
            <w:pPr>
              <w:spacing w:before="25"/>
              <w:ind w:left="102"/>
              <w:rPr>
                <w:rFonts w:ascii="Arial" w:eastAsia="Arial" w:hAnsi="Arial" w:cs="Arial"/>
              </w:rPr>
            </w:pPr>
            <w:r w:rsidRPr="007F52C1">
              <w:rPr>
                <w:rFonts w:ascii="Arial" w:eastAsia="Arial" w:hAnsi="Arial" w:cs="Arial"/>
                <w:b/>
                <w:spacing w:val="4"/>
              </w:rPr>
              <w:t>M</w:t>
            </w:r>
            <w:r w:rsidRPr="007F52C1">
              <w:rPr>
                <w:rFonts w:ascii="Arial" w:eastAsia="Arial" w:hAnsi="Arial" w:cs="Arial"/>
                <w:b/>
              </w:rPr>
              <w:t>s</w:t>
            </w:r>
            <w:r w:rsidRPr="007F52C1">
              <w:rPr>
                <w:rFonts w:ascii="Arial" w:eastAsia="Arial" w:hAnsi="Arial" w:cs="Arial"/>
                <w:b/>
                <w:spacing w:val="-1"/>
              </w:rPr>
              <w:t>_</w:t>
            </w:r>
            <w:r w:rsidRPr="007F52C1">
              <w:rPr>
                <w:rFonts w:ascii="Arial" w:eastAsia="Arial" w:hAnsi="Arial" w:cs="Arial"/>
                <w:b/>
              </w:rPr>
              <w:t>IJ</w:t>
            </w:r>
            <w:r w:rsidRPr="007F52C1">
              <w:rPr>
                <w:rFonts w:ascii="Arial" w:eastAsia="Arial" w:hAnsi="Arial" w:cs="Arial"/>
                <w:b/>
                <w:spacing w:val="-1"/>
              </w:rPr>
              <w:t>PS</w:t>
            </w:r>
            <w:r w:rsidRPr="007F52C1">
              <w:rPr>
                <w:rFonts w:ascii="Arial" w:eastAsia="Arial" w:hAnsi="Arial" w:cs="Arial"/>
                <w:b/>
                <w:spacing w:val="1"/>
              </w:rPr>
              <w:t>S</w:t>
            </w:r>
            <w:r w:rsidRPr="007F52C1">
              <w:rPr>
                <w:rFonts w:ascii="Arial" w:eastAsia="Arial" w:hAnsi="Arial" w:cs="Arial"/>
                <w:b/>
              </w:rPr>
              <w:t>_</w:t>
            </w:r>
            <w:r w:rsidRPr="007F52C1">
              <w:rPr>
                <w:rFonts w:ascii="Arial" w:eastAsia="Arial" w:hAnsi="Arial" w:cs="Arial"/>
                <w:b/>
                <w:spacing w:val="-1"/>
              </w:rPr>
              <w:t>1</w:t>
            </w:r>
            <w:r w:rsidRPr="007F52C1">
              <w:rPr>
                <w:rFonts w:ascii="Arial" w:eastAsia="Arial" w:hAnsi="Arial" w:cs="Arial"/>
                <w:b/>
                <w:spacing w:val="2"/>
              </w:rPr>
              <w:t>3</w:t>
            </w:r>
            <w:r w:rsidRPr="007F52C1">
              <w:rPr>
                <w:rFonts w:ascii="Arial" w:eastAsia="Arial" w:hAnsi="Arial" w:cs="Arial"/>
                <w:b/>
              </w:rPr>
              <w:t>6</w:t>
            </w:r>
            <w:r w:rsidRPr="007F52C1">
              <w:rPr>
                <w:rFonts w:ascii="Arial" w:eastAsia="Arial" w:hAnsi="Arial" w:cs="Arial"/>
                <w:b/>
                <w:spacing w:val="-1"/>
              </w:rPr>
              <w:t>3</w:t>
            </w:r>
            <w:r w:rsidRPr="007F52C1">
              <w:rPr>
                <w:rFonts w:ascii="Arial" w:eastAsia="Arial" w:hAnsi="Arial" w:cs="Arial"/>
                <w:b/>
                <w:spacing w:val="2"/>
              </w:rPr>
              <w:t>9</w:t>
            </w:r>
            <w:r w:rsidRPr="007F52C1">
              <w:rPr>
                <w:rFonts w:ascii="Arial" w:eastAsia="Arial" w:hAnsi="Arial" w:cs="Arial"/>
                <w:b/>
              </w:rPr>
              <w:t>3</w:t>
            </w:r>
          </w:p>
        </w:tc>
      </w:tr>
      <w:tr w:rsidR="00426405" w:rsidRPr="007F52C1" w14:paraId="1960F94C" w14:textId="77777777">
        <w:trPr>
          <w:trHeight w:hRule="exact" w:val="660"/>
        </w:trPr>
        <w:tc>
          <w:tcPr>
            <w:tcW w:w="5192" w:type="dxa"/>
            <w:tcBorders>
              <w:top w:val="single" w:sz="5" w:space="0" w:color="000000"/>
              <w:left w:val="single" w:sz="5" w:space="0" w:color="000000"/>
              <w:bottom w:val="single" w:sz="5" w:space="0" w:color="000000"/>
              <w:right w:val="single" w:sz="5" w:space="0" w:color="000000"/>
            </w:tcBorders>
          </w:tcPr>
          <w:p w14:paraId="7A1A94CD" w14:textId="77777777" w:rsidR="00426405" w:rsidRPr="007F52C1" w:rsidRDefault="00D45B5F">
            <w:pPr>
              <w:spacing w:line="220" w:lineRule="exact"/>
              <w:ind w:left="88"/>
              <w:rPr>
                <w:rFonts w:ascii="Arial" w:eastAsia="Arial" w:hAnsi="Arial" w:cs="Arial"/>
              </w:rPr>
            </w:pPr>
            <w:r w:rsidRPr="007F52C1">
              <w:rPr>
                <w:rFonts w:ascii="Arial" w:eastAsia="Arial" w:hAnsi="Arial" w:cs="Arial"/>
                <w:spacing w:val="3"/>
              </w:rPr>
              <w:t>T</w:t>
            </w:r>
            <w:r w:rsidRPr="007F52C1">
              <w:rPr>
                <w:rFonts w:ascii="Arial" w:eastAsia="Arial" w:hAnsi="Arial" w:cs="Arial"/>
                <w:spacing w:val="-1"/>
              </w:rPr>
              <w:t>i</w:t>
            </w:r>
            <w:r w:rsidRPr="007F52C1">
              <w:rPr>
                <w:rFonts w:ascii="Arial" w:eastAsia="Arial" w:hAnsi="Arial" w:cs="Arial"/>
              </w:rPr>
              <w:t>t</w:t>
            </w:r>
            <w:r w:rsidRPr="007F52C1">
              <w:rPr>
                <w:rFonts w:ascii="Arial" w:eastAsia="Arial" w:hAnsi="Arial" w:cs="Arial"/>
                <w:spacing w:val="-1"/>
              </w:rPr>
              <w:t>l</w:t>
            </w:r>
            <w:r w:rsidRPr="007F52C1">
              <w:rPr>
                <w:rFonts w:ascii="Arial" w:eastAsia="Arial" w:hAnsi="Arial" w:cs="Arial"/>
              </w:rPr>
              <w:t>e</w:t>
            </w:r>
            <w:r w:rsidRPr="007F52C1">
              <w:rPr>
                <w:rFonts w:ascii="Arial" w:eastAsia="Arial" w:hAnsi="Arial" w:cs="Arial"/>
                <w:spacing w:val="-4"/>
              </w:rPr>
              <w:t xml:space="preserve"> </w:t>
            </w:r>
            <w:r w:rsidRPr="007F52C1">
              <w:rPr>
                <w:rFonts w:ascii="Arial" w:eastAsia="Arial" w:hAnsi="Arial" w:cs="Arial"/>
                <w:spacing w:val="-1"/>
              </w:rPr>
              <w:t>o</w:t>
            </w:r>
            <w:r w:rsidRPr="007F52C1">
              <w:rPr>
                <w:rFonts w:ascii="Arial" w:eastAsia="Arial" w:hAnsi="Arial" w:cs="Arial"/>
              </w:rPr>
              <w:t>f t</w:t>
            </w:r>
            <w:r w:rsidRPr="007F52C1">
              <w:rPr>
                <w:rFonts w:ascii="Arial" w:eastAsia="Arial" w:hAnsi="Arial" w:cs="Arial"/>
                <w:spacing w:val="-1"/>
              </w:rPr>
              <w:t>h</w:t>
            </w:r>
            <w:r w:rsidRPr="007F52C1">
              <w:rPr>
                <w:rFonts w:ascii="Arial" w:eastAsia="Arial" w:hAnsi="Arial" w:cs="Arial"/>
              </w:rPr>
              <w:t>e</w:t>
            </w:r>
            <w:r w:rsidRPr="007F52C1">
              <w:rPr>
                <w:rFonts w:ascii="Arial" w:eastAsia="Arial" w:hAnsi="Arial" w:cs="Arial"/>
                <w:spacing w:val="-1"/>
              </w:rPr>
              <w:t xml:space="preserve"> </w:t>
            </w:r>
            <w:r w:rsidRPr="007F52C1">
              <w:rPr>
                <w:rFonts w:ascii="Arial" w:eastAsia="Arial" w:hAnsi="Arial" w:cs="Arial"/>
              </w:rPr>
              <w:t>M</w:t>
            </w:r>
            <w:r w:rsidRPr="007F52C1">
              <w:rPr>
                <w:rFonts w:ascii="Arial" w:eastAsia="Arial" w:hAnsi="Arial" w:cs="Arial"/>
                <w:spacing w:val="-1"/>
              </w:rPr>
              <w:t>a</w:t>
            </w:r>
            <w:r w:rsidRPr="007F52C1">
              <w:rPr>
                <w:rFonts w:ascii="Arial" w:eastAsia="Arial" w:hAnsi="Arial" w:cs="Arial"/>
                <w:spacing w:val="2"/>
              </w:rPr>
              <w:t>n</w:t>
            </w:r>
            <w:r w:rsidRPr="007F52C1">
              <w:rPr>
                <w:rFonts w:ascii="Arial" w:eastAsia="Arial" w:hAnsi="Arial" w:cs="Arial"/>
              </w:rPr>
              <w:t>u</w:t>
            </w:r>
            <w:r w:rsidRPr="007F52C1">
              <w:rPr>
                <w:rFonts w:ascii="Arial" w:eastAsia="Arial" w:hAnsi="Arial" w:cs="Arial"/>
                <w:spacing w:val="1"/>
              </w:rPr>
              <w:t>scr</w:t>
            </w:r>
            <w:r w:rsidRPr="007F52C1">
              <w:rPr>
                <w:rFonts w:ascii="Arial" w:eastAsia="Arial" w:hAnsi="Arial" w:cs="Arial"/>
                <w:spacing w:val="-1"/>
              </w:rPr>
              <w:t>i</w:t>
            </w:r>
            <w:r w:rsidRPr="007F52C1">
              <w:rPr>
                <w:rFonts w:ascii="Arial" w:eastAsia="Arial" w:hAnsi="Arial" w:cs="Arial"/>
              </w:rPr>
              <w:t>pt:</w:t>
            </w:r>
          </w:p>
        </w:tc>
        <w:tc>
          <w:tcPr>
            <w:tcW w:w="15856" w:type="dxa"/>
            <w:tcBorders>
              <w:top w:val="single" w:sz="5" w:space="0" w:color="000000"/>
              <w:left w:val="single" w:sz="5" w:space="0" w:color="000000"/>
              <w:bottom w:val="single" w:sz="5" w:space="0" w:color="000000"/>
              <w:right w:val="single" w:sz="5" w:space="0" w:color="000000"/>
            </w:tcBorders>
          </w:tcPr>
          <w:p w14:paraId="61190EFD" w14:textId="398CD867" w:rsidR="00426405" w:rsidRPr="007F52C1" w:rsidRDefault="000B6BDF">
            <w:pPr>
              <w:ind w:left="102"/>
              <w:rPr>
                <w:rFonts w:ascii="Arial" w:eastAsia="Arial" w:hAnsi="Arial" w:cs="Arial"/>
              </w:rPr>
            </w:pPr>
            <w:r w:rsidRPr="007F52C1">
              <w:rPr>
                <w:rFonts w:ascii="Arial" w:hAnsi="Arial" w:cs="Arial"/>
                <w:b/>
                <w:bCs/>
                <w:highlight w:val="yellow"/>
              </w:rPr>
              <w:t>Aerobic composting of antibiotic-contaminated manure: Degradation processes and their effects on greenhouse gas emissions</w:t>
            </w:r>
            <w:r w:rsidR="000F79B8" w:rsidRPr="007F52C1">
              <w:rPr>
                <w:rFonts w:ascii="Arial" w:hAnsi="Arial" w:cs="Arial"/>
                <w:b/>
                <w:bCs/>
                <w:highlight w:val="yellow"/>
              </w:rPr>
              <w:t>.</w:t>
            </w:r>
            <w:r w:rsidRPr="007F52C1">
              <w:rPr>
                <w:rFonts w:ascii="Arial" w:hAnsi="Arial" w:cs="Arial"/>
                <w:b/>
                <w:bCs/>
                <w:highlight w:val="yellow"/>
              </w:rPr>
              <w:t xml:space="preserve"> A review</w:t>
            </w:r>
            <w:r w:rsidRPr="007F52C1">
              <w:rPr>
                <w:rFonts w:ascii="Arial" w:hAnsi="Arial" w:cs="Arial"/>
                <w:b/>
                <w:bCs/>
              </w:rPr>
              <w:t>.</w:t>
            </w:r>
          </w:p>
        </w:tc>
      </w:tr>
      <w:tr w:rsidR="00426405" w:rsidRPr="007F52C1" w14:paraId="64EF61B6" w14:textId="77777777">
        <w:trPr>
          <w:trHeight w:hRule="exact" w:val="343"/>
        </w:trPr>
        <w:tc>
          <w:tcPr>
            <w:tcW w:w="5192" w:type="dxa"/>
            <w:tcBorders>
              <w:top w:val="single" w:sz="5" w:space="0" w:color="000000"/>
              <w:left w:val="single" w:sz="5" w:space="0" w:color="000000"/>
              <w:bottom w:val="single" w:sz="5" w:space="0" w:color="000000"/>
              <w:right w:val="single" w:sz="5" w:space="0" w:color="000000"/>
            </w:tcBorders>
          </w:tcPr>
          <w:p w14:paraId="384895FA" w14:textId="77777777" w:rsidR="00426405" w:rsidRPr="007F52C1" w:rsidRDefault="00D45B5F">
            <w:pPr>
              <w:spacing w:line="220" w:lineRule="exact"/>
              <w:ind w:left="88"/>
              <w:rPr>
                <w:rFonts w:ascii="Arial" w:eastAsia="Arial" w:hAnsi="Arial" w:cs="Arial"/>
              </w:rPr>
            </w:pPr>
            <w:r w:rsidRPr="007F52C1">
              <w:rPr>
                <w:rFonts w:ascii="Arial" w:eastAsia="Arial" w:hAnsi="Arial" w:cs="Arial"/>
                <w:spacing w:val="5"/>
              </w:rPr>
              <w:t>T</w:t>
            </w:r>
            <w:r w:rsidRPr="007F52C1">
              <w:rPr>
                <w:rFonts w:ascii="Arial" w:eastAsia="Arial" w:hAnsi="Arial" w:cs="Arial"/>
                <w:spacing w:val="-6"/>
              </w:rPr>
              <w:t>y</w:t>
            </w:r>
            <w:r w:rsidRPr="007F52C1">
              <w:rPr>
                <w:rFonts w:ascii="Arial" w:eastAsia="Arial" w:hAnsi="Arial" w:cs="Arial"/>
              </w:rPr>
              <w:t>pe</w:t>
            </w:r>
            <w:r w:rsidRPr="007F52C1">
              <w:rPr>
                <w:rFonts w:ascii="Arial" w:eastAsia="Arial" w:hAnsi="Arial" w:cs="Arial"/>
                <w:spacing w:val="-3"/>
              </w:rPr>
              <w:t xml:space="preserve"> </w:t>
            </w:r>
            <w:r w:rsidRPr="007F52C1">
              <w:rPr>
                <w:rFonts w:ascii="Arial" w:eastAsia="Arial" w:hAnsi="Arial" w:cs="Arial"/>
              </w:rPr>
              <w:t>of t</w:t>
            </w:r>
            <w:r w:rsidRPr="007F52C1">
              <w:rPr>
                <w:rFonts w:ascii="Arial" w:eastAsia="Arial" w:hAnsi="Arial" w:cs="Arial"/>
                <w:spacing w:val="-1"/>
              </w:rPr>
              <w:t>h</w:t>
            </w:r>
            <w:r w:rsidRPr="007F52C1">
              <w:rPr>
                <w:rFonts w:ascii="Arial" w:eastAsia="Arial" w:hAnsi="Arial" w:cs="Arial"/>
              </w:rPr>
              <w:t>e</w:t>
            </w:r>
            <w:r w:rsidRPr="007F52C1">
              <w:rPr>
                <w:rFonts w:ascii="Arial" w:eastAsia="Arial" w:hAnsi="Arial" w:cs="Arial"/>
                <w:spacing w:val="-1"/>
              </w:rPr>
              <w:t xml:space="preserve"> A</w:t>
            </w:r>
            <w:r w:rsidRPr="007F52C1">
              <w:rPr>
                <w:rFonts w:ascii="Arial" w:eastAsia="Arial" w:hAnsi="Arial" w:cs="Arial"/>
                <w:spacing w:val="1"/>
              </w:rPr>
              <w:t>r</w:t>
            </w:r>
            <w:r w:rsidRPr="007F52C1">
              <w:rPr>
                <w:rFonts w:ascii="Arial" w:eastAsia="Arial" w:hAnsi="Arial" w:cs="Arial"/>
              </w:rPr>
              <w:t>t</w:t>
            </w:r>
            <w:r w:rsidRPr="007F52C1">
              <w:rPr>
                <w:rFonts w:ascii="Arial" w:eastAsia="Arial" w:hAnsi="Arial" w:cs="Arial"/>
                <w:spacing w:val="-1"/>
              </w:rPr>
              <w:t>i</w:t>
            </w:r>
            <w:r w:rsidRPr="007F52C1">
              <w:rPr>
                <w:rFonts w:ascii="Arial" w:eastAsia="Arial" w:hAnsi="Arial" w:cs="Arial"/>
                <w:spacing w:val="1"/>
              </w:rPr>
              <w:t>cl</w:t>
            </w:r>
            <w:r w:rsidRPr="007F52C1">
              <w:rPr>
                <w:rFonts w:ascii="Arial" w:eastAsia="Arial" w:hAnsi="Arial" w:cs="Arial"/>
              </w:rPr>
              <w:t>e</w:t>
            </w:r>
          </w:p>
        </w:tc>
        <w:tc>
          <w:tcPr>
            <w:tcW w:w="15856" w:type="dxa"/>
            <w:tcBorders>
              <w:top w:val="single" w:sz="5" w:space="0" w:color="000000"/>
              <w:left w:val="single" w:sz="5" w:space="0" w:color="000000"/>
              <w:bottom w:val="single" w:sz="5" w:space="0" w:color="000000"/>
              <w:right w:val="single" w:sz="5" w:space="0" w:color="000000"/>
            </w:tcBorders>
          </w:tcPr>
          <w:p w14:paraId="53AE6898" w14:textId="77777777" w:rsidR="00426405" w:rsidRPr="007F52C1" w:rsidRDefault="00D45B5F">
            <w:pPr>
              <w:spacing w:before="46"/>
              <w:ind w:left="102"/>
              <w:rPr>
                <w:rFonts w:ascii="Arial" w:eastAsia="Arial" w:hAnsi="Arial" w:cs="Arial"/>
              </w:rPr>
            </w:pPr>
            <w:r w:rsidRPr="007F52C1">
              <w:rPr>
                <w:rFonts w:ascii="Arial" w:eastAsia="Arial" w:hAnsi="Arial" w:cs="Arial"/>
                <w:b/>
              </w:rPr>
              <w:t>Re</w:t>
            </w:r>
            <w:r w:rsidRPr="007F52C1">
              <w:rPr>
                <w:rFonts w:ascii="Arial" w:eastAsia="Arial" w:hAnsi="Arial" w:cs="Arial"/>
                <w:b/>
                <w:spacing w:val="2"/>
              </w:rPr>
              <w:t>v</w:t>
            </w:r>
            <w:r w:rsidRPr="007F52C1">
              <w:rPr>
                <w:rFonts w:ascii="Arial" w:eastAsia="Arial" w:hAnsi="Arial" w:cs="Arial"/>
                <w:b/>
              </w:rPr>
              <w:t>iew</w:t>
            </w:r>
          </w:p>
        </w:tc>
      </w:tr>
    </w:tbl>
    <w:tbl>
      <w:tblPr>
        <w:tblpPr w:leftFromText="180" w:rightFromText="180" w:vertAnchor="text" w:horzAnchor="margin" w:tblpY="1492"/>
        <w:tblW w:w="0" w:type="auto"/>
        <w:tblLayout w:type="fixed"/>
        <w:tblCellMar>
          <w:left w:w="0" w:type="dxa"/>
          <w:right w:w="0" w:type="dxa"/>
        </w:tblCellMar>
        <w:tblLook w:val="01E0" w:firstRow="1" w:lastRow="1" w:firstColumn="1" w:lastColumn="1" w:noHBand="0" w:noVBand="0"/>
      </w:tblPr>
      <w:tblGrid>
        <w:gridCol w:w="5351"/>
        <w:gridCol w:w="9356"/>
        <w:gridCol w:w="6445"/>
      </w:tblGrid>
      <w:tr w:rsidR="00DD6C36" w:rsidRPr="007F52C1" w14:paraId="7769EB92" w14:textId="77777777" w:rsidTr="00DD6C36">
        <w:trPr>
          <w:trHeight w:hRule="exact" w:val="974"/>
        </w:trPr>
        <w:tc>
          <w:tcPr>
            <w:tcW w:w="5351" w:type="dxa"/>
            <w:tcBorders>
              <w:top w:val="single" w:sz="5" w:space="0" w:color="000000"/>
              <w:left w:val="single" w:sz="5" w:space="0" w:color="000000"/>
              <w:bottom w:val="single" w:sz="5" w:space="0" w:color="000000"/>
              <w:right w:val="single" w:sz="5" w:space="0" w:color="000000"/>
            </w:tcBorders>
          </w:tcPr>
          <w:p w14:paraId="4E8482CB" w14:textId="77777777" w:rsidR="00DD6C36" w:rsidRPr="007F52C1" w:rsidRDefault="00DD6C36" w:rsidP="00DD6C36">
            <w:pPr>
              <w:rPr>
                <w:rFonts w:ascii="Arial" w:hAnsi="Arial" w:cs="Arial"/>
              </w:rPr>
            </w:pPr>
          </w:p>
        </w:tc>
        <w:tc>
          <w:tcPr>
            <w:tcW w:w="9356" w:type="dxa"/>
            <w:tcBorders>
              <w:top w:val="single" w:sz="5" w:space="0" w:color="000000"/>
              <w:left w:val="single" w:sz="5" w:space="0" w:color="000000"/>
              <w:bottom w:val="single" w:sz="5" w:space="0" w:color="000000"/>
              <w:right w:val="single" w:sz="5" w:space="0" w:color="000000"/>
            </w:tcBorders>
          </w:tcPr>
          <w:p w14:paraId="4C9A935E" w14:textId="77777777" w:rsidR="00DD6C36" w:rsidRPr="007F52C1" w:rsidRDefault="00DD6C36" w:rsidP="00DD6C36">
            <w:pPr>
              <w:spacing w:line="220" w:lineRule="exact"/>
              <w:ind w:left="102"/>
              <w:rPr>
                <w:rFonts w:ascii="Arial" w:hAnsi="Arial" w:cs="Arial"/>
              </w:rPr>
            </w:pPr>
            <w:r w:rsidRPr="007F52C1">
              <w:rPr>
                <w:rFonts w:ascii="Arial" w:hAnsi="Arial" w:cs="Arial"/>
                <w:b/>
              </w:rPr>
              <w:t>Re</w:t>
            </w:r>
            <w:r w:rsidRPr="007F52C1">
              <w:rPr>
                <w:rFonts w:ascii="Arial" w:hAnsi="Arial" w:cs="Arial"/>
                <w:b/>
                <w:spacing w:val="2"/>
              </w:rPr>
              <w:t>v</w:t>
            </w:r>
            <w:r w:rsidRPr="007F52C1">
              <w:rPr>
                <w:rFonts w:ascii="Arial" w:hAnsi="Arial" w:cs="Arial"/>
                <w:b/>
              </w:rPr>
              <w:t>ie</w:t>
            </w:r>
            <w:r w:rsidRPr="007F52C1">
              <w:rPr>
                <w:rFonts w:ascii="Arial" w:hAnsi="Arial" w:cs="Arial"/>
                <w:b/>
                <w:spacing w:val="3"/>
              </w:rPr>
              <w:t>w</w:t>
            </w:r>
            <w:r w:rsidRPr="007F52C1">
              <w:rPr>
                <w:rFonts w:ascii="Arial" w:hAnsi="Arial" w:cs="Arial"/>
                <w:b/>
              </w:rPr>
              <w:t>e</w:t>
            </w:r>
            <w:r w:rsidRPr="007F52C1">
              <w:rPr>
                <w:rFonts w:ascii="Arial" w:hAnsi="Arial" w:cs="Arial"/>
                <w:b/>
                <w:spacing w:val="1"/>
              </w:rPr>
              <w:t>r’</w:t>
            </w:r>
            <w:r w:rsidRPr="007F52C1">
              <w:rPr>
                <w:rFonts w:ascii="Arial" w:hAnsi="Arial" w:cs="Arial"/>
                <w:b/>
              </w:rPr>
              <w:t>s</w:t>
            </w:r>
            <w:r w:rsidRPr="007F52C1">
              <w:rPr>
                <w:rFonts w:ascii="Arial" w:hAnsi="Arial" w:cs="Arial"/>
                <w:b/>
                <w:spacing w:val="-9"/>
              </w:rPr>
              <w:t xml:space="preserve"> </w:t>
            </w:r>
            <w:r w:rsidRPr="007F52C1">
              <w:rPr>
                <w:rFonts w:ascii="Arial" w:hAnsi="Arial" w:cs="Arial"/>
                <w:b/>
              </w:rPr>
              <w:t>c</w:t>
            </w:r>
            <w:r w:rsidRPr="007F52C1">
              <w:rPr>
                <w:rFonts w:ascii="Arial" w:hAnsi="Arial" w:cs="Arial"/>
                <w:b/>
                <w:spacing w:val="1"/>
              </w:rPr>
              <w:t>o</w:t>
            </w:r>
            <w:r w:rsidRPr="007F52C1">
              <w:rPr>
                <w:rFonts w:ascii="Arial" w:hAnsi="Arial" w:cs="Arial"/>
                <w:b/>
              </w:rPr>
              <w:t>m</w:t>
            </w:r>
            <w:r w:rsidRPr="007F52C1">
              <w:rPr>
                <w:rFonts w:ascii="Arial" w:hAnsi="Arial" w:cs="Arial"/>
                <w:b/>
                <w:spacing w:val="-3"/>
              </w:rPr>
              <w:t>m</w:t>
            </w:r>
            <w:r w:rsidRPr="007F52C1">
              <w:rPr>
                <w:rFonts w:ascii="Arial" w:hAnsi="Arial" w:cs="Arial"/>
                <w:b/>
              </w:rPr>
              <w:t>ent</w:t>
            </w:r>
          </w:p>
          <w:p w14:paraId="61144D05" w14:textId="77777777" w:rsidR="00DD6C36" w:rsidRPr="007F52C1" w:rsidRDefault="00DD6C36" w:rsidP="00DD6C36">
            <w:pPr>
              <w:ind w:left="102" w:right="643"/>
              <w:rPr>
                <w:rFonts w:ascii="Arial" w:hAnsi="Arial" w:cs="Arial"/>
              </w:rPr>
            </w:pPr>
            <w:r w:rsidRPr="007F52C1">
              <w:rPr>
                <w:rFonts w:ascii="Arial" w:hAnsi="Arial" w:cs="Arial"/>
                <w:b/>
              </w:rPr>
              <w:t>Ar</w:t>
            </w:r>
            <w:r w:rsidRPr="007F52C1">
              <w:rPr>
                <w:rFonts w:ascii="Arial" w:hAnsi="Arial" w:cs="Arial"/>
                <w:b/>
                <w:spacing w:val="1"/>
              </w:rPr>
              <w:t>t</w:t>
            </w:r>
            <w:r w:rsidRPr="007F52C1">
              <w:rPr>
                <w:rFonts w:ascii="Arial" w:hAnsi="Arial" w:cs="Arial"/>
                <w:b/>
              </w:rPr>
              <w:t>ifici</w:t>
            </w:r>
            <w:r w:rsidRPr="007F52C1">
              <w:rPr>
                <w:rFonts w:ascii="Arial" w:hAnsi="Arial" w:cs="Arial"/>
                <w:b/>
                <w:spacing w:val="1"/>
              </w:rPr>
              <w:t>a</w:t>
            </w:r>
            <w:r w:rsidRPr="007F52C1">
              <w:rPr>
                <w:rFonts w:ascii="Arial" w:hAnsi="Arial" w:cs="Arial"/>
                <w:b/>
              </w:rPr>
              <w:t>l</w:t>
            </w:r>
            <w:r w:rsidRPr="007F52C1">
              <w:rPr>
                <w:rFonts w:ascii="Arial" w:hAnsi="Arial" w:cs="Arial"/>
                <w:b/>
                <w:spacing w:val="-8"/>
              </w:rPr>
              <w:t xml:space="preserve"> </w:t>
            </w:r>
            <w:r w:rsidRPr="007F52C1">
              <w:rPr>
                <w:rFonts w:ascii="Arial" w:hAnsi="Arial" w:cs="Arial"/>
                <w:b/>
              </w:rPr>
              <w:t>I</w:t>
            </w:r>
            <w:r w:rsidRPr="007F52C1">
              <w:rPr>
                <w:rFonts w:ascii="Arial" w:hAnsi="Arial" w:cs="Arial"/>
                <w:b/>
                <w:spacing w:val="-1"/>
              </w:rPr>
              <w:t>n</w:t>
            </w:r>
            <w:r w:rsidRPr="007F52C1">
              <w:rPr>
                <w:rFonts w:ascii="Arial" w:hAnsi="Arial" w:cs="Arial"/>
                <w:b/>
                <w:spacing w:val="1"/>
              </w:rPr>
              <w:t>t</w:t>
            </w:r>
            <w:r w:rsidRPr="007F52C1">
              <w:rPr>
                <w:rFonts w:ascii="Arial" w:hAnsi="Arial" w:cs="Arial"/>
                <w:b/>
              </w:rPr>
              <w:t>elli</w:t>
            </w:r>
            <w:r w:rsidRPr="007F52C1">
              <w:rPr>
                <w:rFonts w:ascii="Arial" w:hAnsi="Arial" w:cs="Arial"/>
                <w:b/>
                <w:spacing w:val="1"/>
              </w:rPr>
              <w:t>g</w:t>
            </w:r>
            <w:r w:rsidRPr="007F52C1">
              <w:rPr>
                <w:rFonts w:ascii="Arial" w:hAnsi="Arial" w:cs="Arial"/>
                <w:b/>
              </w:rPr>
              <w:t>ence</w:t>
            </w:r>
            <w:r w:rsidRPr="007F52C1">
              <w:rPr>
                <w:rFonts w:ascii="Arial" w:hAnsi="Arial" w:cs="Arial"/>
                <w:b/>
                <w:spacing w:val="-9"/>
              </w:rPr>
              <w:t xml:space="preserve"> </w:t>
            </w:r>
            <w:r w:rsidRPr="007F52C1">
              <w:rPr>
                <w:rFonts w:ascii="Arial" w:hAnsi="Arial" w:cs="Arial"/>
                <w:b/>
                <w:spacing w:val="1"/>
              </w:rPr>
              <w:t>(</w:t>
            </w:r>
            <w:r w:rsidRPr="007F52C1">
              <w:rPr>
                <w:rFonts w:ascii="Arial" w:hAnsi="Arial" w:cs="Arial"/>
                <w:b/>
              </w:rPr>
              <w:t>AI)</w:t>
            </w:r>
            <w:r w:rsidRPr="007F52C1">
              <w:rPr>
                <w:rFonts w:ascii="Arial" w:hAnsi="Arial" w:cs="Arial"/>
                <w:b/>
                <w:spacing w:val="-3"/>
              </w:rPr>
              <w:t xml:space="preserve"> </w:t>
            </w:r>
            <w:r w:rsidRPr="007F52C1">
              <w:rPr>
                <w:rFonts w:ascii="Arial" w:hAnsi="Arial" w:cs="Arial"/>
                <w:b/>
                <w:spacing w:val="1"/>
              </w:rPr>
              <w:t>g</w:t>
            </w:r>
            <w:r w:rsidRPr="007F52C1">
              <w:rPr>
                <w:rFonts w:ascii="Arial" w:hAnsi="Arial" w:cs="Arial"/>
                <w:b/>
              </w:rPr>
              <w:t>ene</w:t>
            </w:r>
            <w:r w:rsidRPr="007F52C1">
              <w:rPr>
                <w:rFonts w:ascii="Arial" w:hAnsi="Arial" w:cs="Arial"/>
                <w:b/>
                <w:spacing w:val="1"/>
              </w:rPr>
              <w:t>rat</w:t>
            </w:r>
            <w:r w:rsidRPr="007F52C1">
              <w:rPr>
                <w:rFonts w:ascii="Arial" w:hAnsi="Arial" w:cs="Arial"/>
                <w:b/>
              </w:rPr>
              <w:t>ed</w:t>
            </w:r>
            <w:r w:rsidRPr="007F52C1">
              <w:rPr>
                <w:rFonts w:ascii="Arial" w:hAnsi="Arial" w:cs="Arial"/>
                <w:b/>
                <w:spacing w:val="-8"/>
              </w:rPr>
              <w:t xml:space="preserve"> </w:t>
            </w:r>
            <w:r w:rsidRPr="007F52C1">
              <w:rPr>
                <w:rFonts w:ascii="Arial" w:hAnsi="Arial" w:cs="Arial"/>
                <w:b/>
                <w:spacing w:val="1"/>
              </w:rPr>
              <w:t>o</w:t>
            </w:r>
            <w:r w:rsidRPr="007F52C1">
              <w:rPr>
                <w:rFonts w:ascii="Arial" w:hAnsi="Arial" w:cs="Arial"/>
                <w:b/>
              </w:rPr>
              <w:t>r</w:t>
            </w:r>
            <w:r w:rsidRPr="007F52C1">
              <w:rPr>
                <w:rFonts w:ascii="Arial" w:hAnsi="Arial" w:cs="Arial"/>
                <w:b/>
                <w:spacing w:val="-1"/>
              </w:rPr>
              <w:t xml:space="preserve"> </w:t>
            </w:r>
            <w:r w:rsidRPr="007F52C1">
              <w:rPr>
                <w:rFonts w:ascii="Arial" w:hAnsi="Arial" w:cs="Arial"/>
                <w:b/>
                <w:spacing w:val="1"/>
              </w:rPr>
              <w:t>a</w:t>
            </w:r>
            <w:r w:rsidRPr="007F52C1">
              <w:rPr>
                <w:rFonts w:ascii="Arial" w:hAnsi="Arial" w:cs="Arial"/>
                <w:b/>
                <w:spacing w:val="-1"/>
              </w:rPr>
              <w:t>ss</w:t>
            </w:r>
            <w:r w:rsidRPr="007F52C1">
              <w:rPr>
                <w:rFonts w:ascii="Arial" w:hAnsi="Arial" w:cs="Arial"/>
                <w:b/>
              </w:rPr>
              <w:t>i</w:t>
            </w:r>
            <w:r w:rsidRPr="007F52C1">
              <w:rPr>
                <w:rFonts w:ascii="Arial" w:hAnsi="Arial" w:cs="Arial"/>
                <w:b/>
                <w:spacing w:val="-1"/>
              </w:rPr>
              <w:t>s</w:t>
            </w:r>
            <w:r w:rsidRPr="007F52C1">
              <w:rPr>
                <w:rFonts w:ascii="Arial" w:hAnsi="Arial" w:cs="Arial"/>
                <w:b/>
                <w:spacing w:val="1"/>
              </w:rPr>
              <w:t>t</w:t>
            </w:r>
            <w:r w:rsidRPr="007F52C1">
              <w:rPr>
                <w:rFonts w:ascii="Arial" w:hAnsi="Arial" w:cs="Arial"/>
                <w:b/>
              </w:rPr>
              <w:t>ed</w:t>
            </w:r>
            <w:r w:rsidRPr="007F52C1">
              <w:rPr>
                <w:rFonts w:ascii="Arial" w:hAnsi="Arial" w:cs="Arial"/>
                <w:b/>
                <w:spacing w:val="-7"/>
              </w:rPr>
              <w:t xml:space="preserve"> </w:t>
            </w:r>
            <w:r w:rsidRPr="007F52C1">
              <w:rPr>
                <w:rFonts w:ascii="Arial" w:hAnsi="Arial" w:cs="Arial"/>
                <w:b/>
              </w:rPr>
              <w:t>r</w:t>
            </w:r>
            <w:r w:rsidRPr="007F52C1">
              <w:rPr>
                <w:rFonts w:ascii="Arial" w:hAnsi="Arial" w:cs="Arial"/>
                <w:b/>
                <w:spacing w:val="1"/>
              </w:rPr>
              <w:t>ev</w:t>
            </w:r>
            <w:r w:rsidRPr="007F52C1">
              <w:rPr>
                <w:rFonts w:ascii="Arial" w:hAnsi="Arial" w:cs="Arial"/>
                <w:b/>
              </w:rPr>
              <w:t>iew</w:t>
            </w:r>
            <w:r w:rsidRPr="007F52C1">
              <w:rPr>
                <w:rFonts w:ascii="Arial" w:hAnsi="Arial" w:cs="Arial"/>
                <w:b/>
                <w:spacing w:val="-3"/>
              </w:rPr>
              <w:t xml:space="preserve"> </w:t>
            </w:r>
            <w:r w:rsidRPr="007F52C1">
              <w:rPr>
                <w:rFonts w:ascii="Arial" w:hAnsi="Arial" w:cs="Arial"/>
                <w:b/>
                <w:spacing w:val="-2"/>
              </w:rPr>
              <w:t>c</w:t>
            </w:r>
            <w:r w:rsidRPr="007F52C1">
              <w:rPr>
                <w:rFonts w:ascii="Arial" w:hAnsi="Arial" w:cs="Arial"/>
                <w:b/>
                <w:spacing w:val="3"/>
              </w:rPr>
              <w:t>o</w:t>
            </w:r>
            <w:r w:rsidRPr="007F52C1">
              <w:rPr>
                <w:rFonts w:ascii="Arial" w:hAnsi="Arial" w:cs="Arial"/>
                <w:b/>
              </w:rPr>
              <w:t>m</w:t>
            </w:r>
            <w:r w:rsidRPr="007F52C1">
              <w:rPr>
                <w:rFonts w:ascii="Arial" w:hAnsi="Arial" w:cs="Arial"/>
                <w:b/>
                <w:spacing w:val="-3"/>
              </w:rPr>
              <w:t>m</w:t>
            </w:r>
            <w:r w:rsidRPr="007F52C1">
              <w:rPr>
                <w:rFonts w:ascii="Arial" w:hAnsi="Arial" w:cs="Arial"/>
                <w:b/>
              </w:rPr>
              <w:t>en</w:t>
            </w:r>
            <w:r w:rsidRPr="007F52C1">
              <w:rPr>
                <w:rFonts w:ascii="Arial" w:hAnsi="Arial" w:cs="Arial"/>
                <w:b/>
                <w:spacing w:val="1"/>
              </w:rPr>
              <w:t>t</w:t>
            </w:r>
            <w:r w:rsidRPr="007F52C1">
              <w:rPr>
                <w:rFonts w:ascii="Arial" w:hAnsi="Arial" w:cs="Arial"/>
                <w:b/>
              </w:rPr>
              <w:t>s</w:t>
            </w:r>
            <w:r w:rsidRPr="007F52C1">
              <w:rPr>
                <w:rFonts w:ascii="Arial" w:hAnsi="Arial" w:cs="Arial"/>
                <w:b/>
                <w:spacing w:val="-9"/>
              </w:rPr>
              <w:t xml:space="preserve"> </w:t>
            </w:r>
            <w:r w:rsidRPr="007F52C1">
              <w:rPr>
                <w:rFonts w:ascii="Arial" w:hAnsi="Arial" w:cs="Arial"/>
                <w:b/>
                <w:spacing w:val="1"/>
              </w:rPr>
              <w:t>a</w:t>
            </w:r>
            <w:r w:rsidRPr="007F52C1">
              <w:rPr>
                <w:rFonts w:ascii="Arial" w:hAnsi="Arial" w:cs="Arial"/>
                <w:b/>
              </w:rPr>
              <w:t>re</w:t>
            </w:r>
            <w:r w:rsidRPr="007F52C1">
              <w:rPr>
                <w:rFonts w:ascii="Arial" w:hAnsi="Arial" w:cs="Arial"/>
                <w:b/>
                <w:spacing w:val="-2"/>
              </w:rPr>
              <w:t xml:space="preserve"> </w:t>
            </w:r>
            <w:r w:rsidRPr="007F52C1">
              <w:rPr>
                <w:rFonts w:ascii="Arial" w:hAnsi="Arial" w:cs="Arial"/>
                <w:b/>
                <w:spacing w:val="-1"/>
              </w:rPr>
              <w:t>s</w:t>
            </w:r>
            <w:r w:rsidRPr="007F52C1">
              <w:rPr>
                <w:rFonts w:ascii="Arial" w:hAnsi="Arial" w:cs="Arial"/>
                <w:b/>
                <w:spacing w:val="1"/>
              </w:rPr>
              <w:t>t</w:t>
            </w:r>
            <w:r w:rsidRPr="007F52C1">
              <w:rPr>
                <w:rFonts w:ascii="Arial" w:hAnsi="Arial" w:cs="Arial"/>
                <w:b/>
              </w:rPr>
              <w:t>ric</w:t>
            </w:r>
            <w:r w:rsidRPr="007F52C1">
              <w:rPr>
                <w:rFonts w:ascii="Arial" w:hAnsi="Arial" w:cs="Arial"/>
                <w:b/>
                <w:spacing w:val="1"/>
              </w:rPr>
              <w:t>t</w:t>
            </w:r>
            <w:r w:rsidRPr="007F52C1">
              <w:rPr>
                <w:rFonts w:ascii="Arial" w:hAnsi="Arial" w:cs="Arial"/>
                <w:b/>
              </w:rPr>
              <w:t>ly</w:t>
            </w:r>
            <w:r w:rsidRPr="007F52C1">
              <w:rPr>
                <w:rFonts w:ascii="Arial" w:hAnsi="Arial" w:cs="Arial"/>
                <w:b/>
                <w:spacing w:val="-5"/>
              </w:rPr>
              <w:t xml:space="preserve"> </w:t>
            </w:r>
            <w:r w:rsidRPr="007F52C1">
              <w:rPr>
                <w:rFonts w:ascii="Arial" w:hAnsi="Arial" w:cs="Arial"/>
                <w:b/>
              </w:rPr>
              <w:t>pr</w:t>
            </w:r>
            <w:r w:rsidRPr="007F52C1">
              <w:rPr>
                <w:rFonts w:ascii="Arial" w:hAnsi="Arial" w:cs="Arial"/>
                <w:b/>
                <w:spacing w:val="1"/>
              </w:rPr>
              <w:t>o</w:t>
            </w:r>
            <w:r w:rsidRPr="007F52C1">
              <w:rPr>
                <w:rFonts w:ascii="Arial" w:hAnsi="Arial" w:cs="Arial"/>
                <w:b/>
              </w:rPr>
              <w:t>hi</w:t>
            </w:r>
            <w:r w:rsidRPr="007F52C1">
              <w:rPr>
                <w:rFonts w:ascii="Arial" w:hAnsi="Arial" w:cs="Arial"/>
                <w:b/>
                <w:spacing w:val="-1"/>
              </w:rPr>
              <w:t>b</w:t>
            </w:r>
            <w:r w:rsidRPr="007F52C1">
              <w:rPr>
                <w:rFonts w:ascii="Arial" w:hAnsi="Arial" w:cs="Arial"/>
                <w:b/>
                <w:spacing w:val="2"/>
              </w:rPr>
              <w:t>i</w:t>
            </w:r>
            <w:r w:rsidRPr="007F52C1">
              <w:rPr>
                <w:rFonts w:ascii="Arial" w:hAnsi="Arial" w:cs="Arial"/>
                <w:b/>
                <w:spacing w:val="1"/>
              </w:rPr>
              <w:t>t</w:t>
            </w:r>
            <w:r w:rsidRPr="007F52C1">
              <w:rPr>
                <w:rFonts w:ascii="Arial" w:hAnsi="Arial" w:cs="Arial"/>
                <w:b/>
              </w:rPr>
              <w:t>ed</w:t>
            </w:r>
            <w:r w:rsidRPr="007F52C1">
              <w:rPr>
                <w:rFonts w:ascii="Arial" w:hAnsi="Arial" w:cs="Arial"/>
                <w:b/>
                <w:spacing w:val="-9"/>
              </w:rPr>
              <w:t xml:space="preserve"> </w:t>
            </w:r>
            <w:r w:rsidRPr="007F52C1">
              <w:rPr>
                <w:rFonts w:ascii="Arial" w:hAnsi="Arial" w:cs="Arial"/>
                <w:b/>
              </w:rPr>
              <w:t>d</w:t>
            </w:r>
            <w:r w:rsidRPr="007F52C1">
              <w:rPr>
                <w:rFonts w:ascii="Arial" w:hAnsi="Arial" w:cs="Arial"/>
                <w:b/>
                <w:spacing w:val="-1"/>
              </w:rPr>
              <w:t>u</w:t>
            </w:r>
            <w:r w:rsidRPr="007F52C1">
              <w:rPr>
                <w:rFonts w:ascii="Arial" w:hAnsi="Arial" w:cs="Arial"/>
                <w:b/>
              </w:rPr>
              <w:t>ring</w:t>
            </w:r>
            <w:r w:rsidRPr="007F52C1">
              <w:rPr>
                <w:rFonts w:ascii="Arial" w:hAnsi="Arial" w:cs="Arial"/>
                <w:b/>
                <w:spacing w:val="-5"/>
              </w:rPr>
              <w:t xml:space="preserve"> </w:t>
            </w:r>
            <w:r w:rsidRPr="007F52C1">
              <w:rPr>
                <w:rFonts w:ascii="Arial" w:hAnsi="Arial" w:cs="Arial"/>
                <w:b/>
              </w:rPr>
              <w:t>peer r</w:t>
            </w:r>
            <w:r w:rsidRPr="007F52C1">
              <w:rPr>
                <w:rFonts w:ascii="Arial" w:hAnsi="Arial" w:cs="Arial"/>
                <w:b/>
                <w:spacing w:val="1"/>
              </w:rPr>
              <w:t>ev</w:t>
            </w:r>
            <w:r w:rsidRPr="007F52C1">
              <w:rPr>
                <w:rFonts w:ascii="Arial" w:hAnsi="Arial" w:cs="Arial"/>
                <w:b/>
              </w:rPr>
              <w:t>ie</w:t>
            </w:r>
            <w:r w:rsidRPr="007F52C1">
              <w:rPr>
                <w:rFonts w:ascii="Arial" w:hAnsi="Arial" w:cs="Arial"/>
                <w:b/>
                <w:spacing w:val="3"/>
              </w:rPr>
              <w:t>w</w:t>
            </w:r>
            <w:r w:rsidRPr="007F52C1">
              <w:rPr>
                <w:rFonts w:ascii="Arial" w:hAnsi="Arial" w:cs="Arial"/>
                <w:b/>
              </w:rPr>
              <w:t>.</w:t>
            </w:r>
          </w:p>
        </w:tc>
        <w:tc>
          <w:tcPr>
            <w:tcW w:w="6445" w:type="dxa"/>
            <w:tcBorders>
              <w:top w:val="single" w:sz="5" w:space="0" w:color="000000"/>
              <w:left w:val="single" w:sz="5" w:space="0" w:color="000000"/>
              <w:bottom w:val="single" w:sz="5" w:space="0" w:color="000000"/>
              <w:right w:val="single" w:sz="5" w:space="0" w:color="000000"/>
            </w:tcBorders>
          </w:tcPr>
          <w:p w14:paraId="62DBAAC8" w14:textId="77777777" w:rsidR="00DD6C36" w:rsidRPr="007F52C1" w:rsidRDefault="00DD6C36" w:rsidP="00DD6C36">
            <w:pPr>
              <w:spacing w:line="220" w:lineRule="exact"/>
              <w:ind w:left="102"/>
              <w:rPr>
                <w:rFonts w:ascii="Arial" w:hAnsi="Arial" w:cs="Arial"/>
              </w:rPr>
            </w:pPr>
            <w:r w:rsidRPr="007F52C1">
              <w:rPr>
                <w:rFonts w:ascii="Arial" w:hAnsi="Arial" w:cs="Arial"/>
                <w:b/>
              </w:rPr>
              <w:t>Auth</w:t>
            </w:r>
            <w:r w:rsidRPr="007F52C1">
              <w:rPr>
                <w:rFonts w:ascii="Arial" w:hAnsi="Arial" w:cs="Arial"/>
                <w:b/>
                <w:spacing w:val="1"/>
              </w:rPr>
              <w:t>o</w:t>
            </w:r>
            <w:r w:rsidRPr="007F52C1">
              <w:rPr>
                <w:rFonts w:ascii="Arial" w:hAnsi="Arial" w:cs="Arial"/>
                <w:b/>
                <w:spacing w:val="5"/>
              </w:rPr>
              <w:t>r</w:t>
            </w:r>
            <w:r w:rsidRPr="007F52C1">
              <w:rPr>
                <w:rFonts w:ascii="Arial" w:hAnsi="Arial" w:cs="Arial"/>
                <w:b/>
                <w:spacing w:val="-6"/>
              </w:rPr>
              <w:t>’</w:t>
            </w:r>
            <w:r w:rsidRPr="007F52C1">
              <w:rPr>
                <w:rFonts w:ascii="Arial" w:hAnsi="Arial" w:cs="Arial"/>
                <w:b/>
              </w:rPr>
              <w:t>s</w:t>
            </w:r>
            <w:r w:rsidRPr="007F52C1">
              <w:rPr>
                <w:rFonts w:ascii="Arial" w:hAnsi="Arial" w:cs="Arial"/>
                <w:b/>
                <w:spacing w:val="-8"/>
              </w:rPr>
              <w:t xml:space="preserve"> </w:t>
            </w:r>
            <w:r w:rsidRPr="007F52C1">
              <w:rPr>
                <w:rFonts w:ascii="Arial" w:hAnsi="Arial" w:cs="Arial"/>
                <w:b/>
              </w:rPr>
              <w:t>Fe</w:t>
            </w:r>
            <w:r w:rsidRPr="007F52C1">
              <w:rPr>
                <w:rFonts w:ascii="Arial" w:hAnsi="Arial" w:cs="Arial"/>
                <w:b/>
                <w:spacing w:val="1"/>
              </w:rPr>
              <w:t>e</w:t>
            </w:r>
            <w:r w:rsidRPr="007F52C1">
              <w:rPr>
                <w:rFonts w:ascii="Arial" w:hAnsi="Arial" w:cs="Arial"/>
                <w:b/>
              </w:rPr>
              <w:t>d</w:t>
            </w:r>
            <w:r w:rsidRPr="007F52C1">
              <w:rPr>
                <w:rFonts w:ascii="Arial" w:hAnsi="Arial" w:cs="Arial"/>
                <w:b/>
                <w:spacing w:val="-1"/>
              </w:rPr>
              <w:t>b</w:t>
            </w:r>
            <w:r w:rsidRPr="007F52C1">
              <w:rPr>
                <w:rFonts w:ascii="Arial" w:hAnsi="Arial" w:cs="Arial"/>
                <w:b/>
                <w:spacing w:val="1"/>
              </w:rPr>
              <w:t>a</w:t>
            </w:r>
            <w:r w:rsidRPr="007F52C1">
              <w:rPr>
                <w:rFonts w:ascii="Arial" w:hAnsi="Arial" w:cs="Arial"/>
                <w:b/>
              </w:rPr>
              <w:t>ck</w:t>
            </w:r>
            <w:r w:rsidRPr="007F52C1">
              <w:rPr>
                <w:rFonts w:ascii="Arial" w:hAnsi="Arial" w:cs="Arial"/>
                <w:b/>
                <w:spacing w:val="-8"/>
              </w:rPr>
              <w:t xml:space="preserve"> </w:t>
            </w:r>
            <w:r w:rsidRPr="007F52C1">
              <w:rPr>
                <w:rFonts w:ascii="Arial" w:hAnsi="Arial" w:cs="Arial"/>
                <w:spacing w:val="1"/>
              </w:rPr>
              <w:t>(I</w:t>
            </w:r>
            <w:r w:rsidRPr="007F52C1">
              <w:rPr>
                <w:rFonts w:ascii="Arial" w:hAnsi="Arial" w:cs="Arial"/>
              </w:rPr>
              <w:t>t</w:t>
            </w:r>
            <w:r w:rsidRPr="007F52C1">
              <w:rPr>
                <w:rFonts w:ascii="Arial" w:hAnsi="Arial" w:cs="Arial"/>
                <w:spacing w:val="-2"/>
              </w:rPr>
              <w:t xml:space="preserve"> </w:t>
            </w:r>
            <w:r w:rsidRPr="007F52C1">
              <w:rPr>
                <w:rFonts w:ascii="Arial" w:hAnsi="Arial" w:cs="Arial"/>
              </w:rPr>
              <w:t>is</w:t>
            </w:r>
            <w:r w:rsidRPr="007F52C1">
              <w:rPr>
                <w:rFonts w:ascii="Arial" w:hAnsi="Arial" w:cs="Arial"/>
                <w:spacing w:val="1"/>
              </w:rPr>
              <w:t xml:space="preserve"> </w:t>
            </w:r>
            <w:r w:rsidRPr="007F52C1">
              <w:rPr>
                <w:rFonts w:ascii="Arial" w:hAnsi="Arial" w:cs="Arial"/>
                <w:spacing w:val="-1"/>
              </w:rPr>
              <w:t>m</w:t>
            </w:r>
            <w:r w:rsidRPr="007F52C1">
              <w:rPr>
                <w:rFonts w:ascii="Arial" w:hAnsi="Arial" w:cs="Arial"/>
                <w:spacing w:val="3"/>
              </w:rPr>
              <w:t>a</w:t>
            </w:r>
            <w:r w:rsidRPr="007F52C1">
              <w:rPr>
                <w:rFonts w:ascii="Arial" w:hAnsi="Arial" w:cs="Arial"/>
                <w:spacing w:val="1"/>
              </w:rPr>
              <w:t>nd</w:t>
            </w:r>
            <w:r w:rsidRPr="007F52C1">
              <w:rPr>
                <w:rFonts w:ascii="Arial" w:hAnsi="Arial" w:cs="Arial"/>
              </w:rPr>
              <w:t>at</w:t>
            </w:r>
            <w:r w:rsidRPr="007F52C1">
              <w:rPr>
                <w:rFonts w:ascii="Arial" w:hAnsi="Arial" w:cs="Arial"/>
                <w:spacing w:val="1"/>
              </w:rPr>
              <w:t>or</w:t>
            </w:r>
            <w:r w:rsidRPr="007F52C1">
              <w:rPr>
                <w:rFonts w:ascii="Arial" w:hAnsi="Arial" w:cs="Arial"/>
              </w:rPr>
              <w:t>y</w:t>
            </w:r>
            <w:r w:rsidRPr="007F52C1">
              <w:rPr>
                <w:rFonts w:ascii="Arial" w:hAnsi="Arial" w:cs="Arial"/>
                <w:spacing w:val="-12"/>
              </w:rPr>
              <w:t xml:space="preserve"> </w:t>
            </w:r>
            <w:r w:rsidRPr="007F52C1">
              <w:rPr>
                <w:rFonts w:ascii="Arial" w:hAnsi="Arial" w:cs="Arial"/>
                <w:spacing w:val="2"/>
              </w:rPr>
              <w:t>t</w:t>
            </w:r>
            <w:r w:rsidRPr="007F52C1">
              <w:rPr>
                <w:rFonts w:ascii="Arial" w:hAnsi="Arial" w:cs="Arial"/>
                <w:spacing w:val="-1"/>
              </w:rPr>
              <w:t>h</w:t>
            </w:r>
            <w:r w:rsidRPr="007F52C1">
              <w:rPr>
                <w:rFonts w:ascii="Arial" w:hAnsi="Arial" w:cs="Arial"/>
              </w:rPr>
              <w:t>at</w:t>
            </w:r>
            <w:r w:rsidRPr="007F52C1">
              <w:rPr>
                <w:rFonts w:ascii="Arial" w:hAnsi="Arial" w:cs="Arial"/>
                <w:spacing w:val="-3"/>
              </w:rPr>
              <w:t xml:space="preserve"> </w:t>
            </w:r>
            <w:r w:rsidRPr="007F52C1">
              <w:rPr>
                <w:rFonts w:ascii="Arial" w:hAnsi="Arial" w:cs="Arial"/>
              </w:rPr>
              <w:t>a</w:t>
            </w:r>
            <w:r w:rsidRPr="007F52C1">
              <w:rPr>
                <w:rFonts w:ascii="Arial" w:hAnsi="Arial" w:cs="Arial"/>
                <w:spacing w:val="-1"/>
              </w:rPr>
              <w:t>u</w:t>
            </w:r>
            <w:r w:rsidRPr="007F52C1">
              <w:rPr>
                <w:rFonts w:ascii="Arial" w:hAnsi="Arial" w:cs="Arial"/>
                <w:spacing w:val="2"/>
              </w:rPr>
              <w:t>t</w:t>
            </w:r>
            <w:r w:rsidRPr="007F52C1">
              <w:rPr>
                <w:rFonts w:ascii="Arial" w:hAnsi="Arial" w:cs="Arial"/>
                <w:spacing w:val="-1"/>
              </w:rPr>
              <w:t>h</w:t>
            </w:r>
            <w:r w:rsidRPr="007F52C1">
              <w:rPr>
                <w:rFonts w:ascii="Arial" w:hAnsi="Arial" w:cs="Arial"/>
                <w:spacing w:val="1"/>
              </w:rPr>
              <w:t>or</w:t>
            </w:r>
            <w:r w:rsidRPr="007F52C1">
              <w:rPr>
                <w:rFonts w:ascii="Arial" w:hAnsi="Arial" w:cs="Arial"/>
              </w:rPr>
              <w:t>s</w:t>
            </w:r>
            <w:r w:rsidRPr="007F52C1">
              <w:rPr>
                <w:rFonts w:ascii="Arial" w:hAnsi="Arial" w:cs="Arial"/>
                <w:spacing w:val="-6"/>
              </w:rPr>
              <w:t xml:space="preserve"> </w:t>
            </w:r>
            <w:r w:rsidRPr="007F52C1">
              <w:rPr>
                <w:rFonts w:ascii="Arial" w:hAnsi="Arial" w:cs="Arial"/>
                <w:spacing w:val="2"/>
              </w:rPr>
              <w:t>s</w:t>
            </w:r>
            <w:r w:rsidRPr="007F52C1">
              <w:rPr>
                <w:rFonts w:ascii="Arial" w:hAnsi="Arial" w:cs="Arial"/>
                <w:spacing w:val="-1"/>
              </w:rPr>
              <w:t>h</w:t>
            </w:r>
            <w:r w:rsidRPr="007F52C1">
              <w:rPr>
                <w:rFonts w:ascii="Arial" w:hAnsi="Arial" w:cs="Arial"/>
                <w:spacing w:val="1"/>
              </w:rPr>
              <w:t>o</w:t>
            </w:r>
            <w:r w:rsidRPr="007F52C1">
              <w:rPr>
                <w:rFonts w:ascii="Arial" w:hAnsi="Arial" w:cs="Arial"/>
                <w:spacing w:val="-1"/>
              </w:rPr>
              <w:t>u</w:t>
            </w:r>
            <w:r w:rsidRPr="007F52C1">
              <w:rPr>
                <w:rFonts w:ascii="Arial" w:hAnsi="Arial" w:cs="Arial"/>
              </w:rPr>
              <w:t>ld</w:t>
            </w:r>
            <w:r w:rsidRPr="007F52C1">
              <w:rPr>
                <w:rFonts w:ascii="Arial" w:hAnsi="Arial" w:cs="Arial"/>
                <w:spacing w:val="-2"/>
              </w:rPr>
              <w:t xml:space="preserve"> w</w:t>
            </w:r>
            <w:r w:rsidRPr="007F52C1">
              <w:rPr>
                <w:rFonts w:ascii="Arial" w:hAnsi="Arial" w:cs="Arial"/>
                <w:spacing w:val="1"/>
              </w:rPr>
              <w:t>r</w:t>
            </w:r>
            <w:r w:rsidRPr="007F52C1">
              <w:rPr>
                <w:rFonts w:ascii="Arial" w:hAnsi="Arial" w:cs="Arial"/>
              </w:rPr>
              <w:t>i</w:t>
            </w:r>
            <w:r w:rsidRPr="007F52C1">
              <w:rPr>
                <w:rFonts w:ascii="Arial" w:hAnsi="Arial" w:cs="Arial"/>
                <w:spacing w:val="2"/>
              </w:rPr>
              <w:t>t</w:t>
            </w:r>
            <w:r w:rsidRPr="007F52C1">
              <w:rPr>
                <w:rFonts w:ascii="Arial" w:hAnsi="Arial" w:cs="Arial"/>
              </w:rPr>
              <w:t>e</w:t>
            </w:r>
            <w:r w:rsidRPr="007F52C1">
              <w:rPr>
                <w:rFonts w:ascii="Arial" w:hAnsi="Arial" w:cs="Arial"/>
                <w:spacing w:val="-3"/>
              </w:rPr>
              <w:t xml:space="preserve"> </w:t>
            </w:r>
            <w:r w:rsidRPr="007F52C1">
              <w:rPr>
                <w:rFonts w:ascii="Arial" w:hAnsi="Arial" w:cs="Arial"/>
                <w:spacing w:val="-1"/>
              </w:rPr>
              <w:t>h</w:t>
            </w:r>
            <w:r w:rsidRPr="007F52C1">
              <w:rPr>
                <w:rFonts w:ascii="Arial" w:hAnsi="Arial" w:cs="Arial"/>
              </w:rPr>
              <w:t>i</w:t>
            </w:r>
            <w:r w:rsidRPr="007F52C1">
              <w:rPr>
                <w:rFonts w:ascii="Arial" w:hAnsi="Arial" w:cs="Arial"/>
                <w:spacing w:val="-1"/>
              </w:rPr>
              <w:t>s</w:t>
            </w:r>
            <w:r w:rsidRPr="007F52C1">
              <w:rPr>
                <w:rFonts w:ascii="Arial" w:hAnsi="Arial" w:cs="Arial"/>
                <w:spacing w:val="2"/>
              </w:rPr>
              <w:t>/</w:t>
            </w:r>
            <w:r w:rsidRPr="007F52C1">
              <w:rPr>
                <w:rFonts w:ascii="Arial" w:hAnsi="Arial" w:cs="Arial"/>
                <w:spacing w:val="-1"/>
              </w:rPr>
              <w:t>h</w:t>
            </w:r>
            <w:r w:rsidRPr="007F52C1">
              <w:rPr>
                <w:rFonts w:ascii="Arial" w:hAnsi="Arial" w:cs="Arial"/>
              </w:rPr>
              <w:t>er</w:t>
            </w:r>
          </w:p>
          <w:p w14:paraId="20339F10" w14:textId="77777777" w:rsidR="00DD6C36" w:rsidRPr="007F52C1" w:rsidRDefault="00DD6C36" w:rsidP="00DD6C36">
            <w:pPr>
              <w:spacing w:before="17"/>
              <w:ind w:left="102"/>
              <w:rPr>
                <w:rFonts w:ascii="Arial" w:hAnsi="Arial" w:cs="Arial"/>
              </w:rPr>
            </w:pPr>
            <w:r w:rsidRPr="007F52C1">
              <w:rPr>
                <w:rFonts w:ascii="Arial" w:hAnsi="Arial" w:cs="Arial"/>
                <w:spacing w:val="-2"/>
              </w:rPr>
              <w:t>f</w:t>
            </w:r>
            <w:r w:rsidRPr="007F52C1">
              <w:rPr>
                <w:rFonts w:ascii="Arial" w:hAnsi="Arial" w:cs="Arial"/>
              </w:rPr>
              <w:t>e</w:t>
            </w:r>
            <w:r w:rsidRPr="007F52C1">
              <w:rPr>
                <w:rFonts w:ascii="Arial" w:hAnsi="Arial" w:cs="Arial"/>
                <w:spacing w:val="1"/>
              </w:rPr>
              <w:t>edb</w:t>
            </w:r>
            <w:r w:rsidRPr="007F52C1">
              <w:rPr>
                <w:rFonts w:ascii="Arial" w:hAnsi="Arial" w:cs="Arial"/>
              </w:rPr>
              <w:t>a</w:t>
            </w:r>
            <w:r w:rsidRPr="007F52C1">
              <w:rPr>
                <w:rFonts w:ascii="Arial" w:hAnsi="Arial" w:cs="Arial"/>
                <w:spacing w:val="1"/>
              </w:rPr>
              <w:t>c</w:t>
            </w:r>
            <w:r w:rsidRPr="007F52C1">
              <w:rPr>
                <w:rFonts w:ascii="Arial" w:hAnsi="Arial" w:cs="Arial"/>
              </w:rPr>
              <w:t>k</w:t>
            </w:r>
            <w:r w:rsidRPr="007F52C1">
              <w:rPr>
                <w:rFonts w:ascii="Arial" w:hAnsi="Arial" w:cs="Arial"/>
                <w:spacing w:val="-8"/>
              </w:rPr>
              <w:t xml:space="preserve"> </w:t>
            </w:r>
            <w:r w:rsidRPr="007F52C1">
              <w:rPr>
                <w:rFonts w:ascii="Arial" w:hAnsi="Arial" w:cs="Arial"/>
                <w:spacing w:val="-1"/>
              </w:rPr>
              <w:t>h</w:t>
            </w:r>
            <w:r w:rsidRPr="007F52C1">
              <w:rPr>
                <w:rFonts w:ascii="Arial" w:hAnsi="Arial" w:cs="Arial"/>
              </w:rPr>
              <w:t>e</w:t>
            </w:r>
            <w:r w:rsidRPr="007F52C1">
              <w:rPr>
                <w:rFonts w:ascii="Arial" w:hAnsi="Arial" w:cs="Arial"/>
                <w:spacing w:val="1"/>
              </w:rPr>
              <w:t>r</w:t>
            </w:r>
            <w:r w:rsidRPr="007F52C1">
              <w:rPr>
                <w:rFonts w:ascii="Arial" w:hAnsi="Arial" w:cs="Arial"/>
              </w:rPr>
              <w:t>e)</w:t>
            </w:r>
          </w:p>
        </w:tc>
      </w:tr>
      <w:tr w:rsidR="00DD6C36" w:rsidRPr="007F52C1" w14:paraId="648AEE92" w14:textId="77777777" w:rsidTr="00DD6C36">
        <w:trPr>
          <w:trHeight w:hRule="exact" w:val="1274"/>
        </w:trPr>
        <w:tc>
          <w:tcPr>
            <w:tcW w:w="5351" w:type="dxa"/>
            <w:tcBorders>
              <w:top w:val="single" w:sz="5" w:space="0" w:color="000000"/>
              <w:left w:val="single" w:sz="5" w:space="0" w:color="000000"/>
              <w:bottom w:val="single" w:sz="5" w:space="0" w:color="000000"/>
              <w:right w:val="single" w:sz="5" w:space="0" w:color="000000"/>
            </w:tcBorders>
          </w:tcPr>
          <w:p w14:paraId="357F3A2C" w14:textId="77777777" w:rsidR="00DD6C36" w:rsidRPr="007F52C1" w:rsidRDefault="00DD6C36" w:rsidP="00DD6C36">
            <w:pPr>
              <w:ind w:left="460" w:right="232"/>
              <w:rPr>
                <w:rFonts w:ascii="Arial" w:hAnsi="Arial" w:cs="Arial"/>
              </w:rPr>
            </w:pPr>
            <w:r w:rsidRPr="007F52C1">
              <w:rPr>
                <w:rFonts w:ascii="Arial" w:hAnsi="Arial" w:cs="Arial"/>
                <w:b/>
              </w:rPr>
              <w:t>Ple</w:t>
            </w:r>
            <w:r w:rsidRPr="007F52C1">
              <w:rPr>
                <w:rFonts w:ascii="Arial" w:hAnsi="Arial" w:cs="Arial"/>
                <w:b/>
                <w:spacing w:val="1"/>
              </w:rPr>
              <w:t>a</w:t>
            </w:r>
            <w:r w:rsidRPr="007F52C1">
              <w:rPr>
                <w:rFonts w:ascii="Arial" w:hAnsi="Arial" w:cs="Arial"/>
                <w:b/>
                <w:spacing w:val="-1"/>
              </w:rPr>
              <w:t>s</w:t>
            </w:r>
            <w:r w:rsidRPr="007F52C1">
              <w:rPr>
                <w:rFonts w:ascii="Arial" w:hAnsi="Arial" w:cs="Arial"/>
                <w:b/>
              </w:rPr>
              <w:t>e</w:t>
            </w:r>
            <w:r w:rsidRPr="007F52C1">
              <w:rPr>
                <w:rFonts w:ascii="Arial" w:hAnsi="Arial" w:cs="Arial"/>
                <w:b/>
                <w:spacing w:val="-4"/>
              </w:rPr>
              <w:t xml:space="preserve"> </w:t>
            </w:r>
            <w:r w:rsidRPr="007F52C1">
              <w:rPr>
                <w:rFonts w:ascii="Arial" w:hAnsi="Arial" w:cs="Arial"/>
                <w:b/>
                <w:spacing w:val="2"/>
              </w:rPr>
              <w:t>w</w:t>
            </w:r>
            <w:r w:rsidRPr="007F52C1">
              <w:rPr>
                <w:rFonts w:ascii="Arial" w:hAnsi="Arial" w:cs="Arial"/>
                <w:b/>
              </w:rPr>
              <w:t>ri</w:t>
            </w:r>
            <w:r w:rsidRPr="007F52C1">
              <w:rPr>
                <w:rFonts w:ascii="Arial" w:hAnsi="Arial" w:cs="Arial"/>
                <w:b/>
                <w:spacing w:val="1"/>
              </w:rPr>
              <w:t>t</w:t>
            </w:r>
            <w:r w:rsidRPr="007F52C1">
              <w:rPr>
                <w:rFonts w:ascii="Arial" w:hAnsi="Arial" w:cs="Arial"/>
                <w:b/>
              </w:rPr>
              <w:t>e</w:t>
            </w:r>
            <w:r w:rsidRPr="007F52C1">
              <w:rPr>
                <w:rFonts w:ascii="Arial" w:hAnsi="Arial" w:cs="Arial"/>
                <w:b/>
                <w:spacing w:val="-2"/>
              </w:rPr>
              <w:t xml:space="preserve"> </w:t>
            </w:r>
            <w:r w:rsidRPr="007F52C1">
              <w:rPr>
                <w:rFonts w:ascii="Arial" w:hAnsi="Arial" w:cs="Arial"/>
                <w:b/>
              </w:rPr>
              <w:t>a</w:t>
            </w:r>
            <w:r w:rsidRPr="007F52C1">
              <w:rPr>
                <w:rFonts w:ascii="Arial" w:hAnsi="Arial" w:cs="Arial"/>
                <w:b/>
                <w:spacing w:val="-2"/>
              </w:rPr>
              <w:t xml:space="preserve"> </w:t>
            </w:r>
            <w:r w:rsidRPr="007F52C1">
              <w:rPr>
                <w:rFonts w:ascii="Arial" w:hAnsi="Arial" w:cs="Arial"/>
                <w:b/>
                <w:spacing w:val="1"/>
              </w:rPr>
              <w:t>f</w:t>
            </w:r>
            <w:r w:rsidRPr="007F52C1">
              <w:rPr>
                <w:rFonts w:ascii="Arial" w:hAnsi="Arial" w:cs="Arial"/>
                <w:b/>
                <w:spacing w:val="-2"/>
              </w:rPr>
              <w:t>e</w:t>
            </w:r>
            <w:r w:rsidRPr="007F52C1">
              <w:rPr>
                <w:rFonts w:ascii="Arial" w:hAnsi="Arial" w:cs="Arial"/>
                <w:b/>
              </w:rPr>
              <w:t xml:space="preserve">w </w:t>
            </w:r>
            <w:r w:rsidRPr="007F52C1">
              <w:rPr>
                <w:rFonts w:ascii="Arial" w:hAnsi="Arial" w:cs="Arial"/>
                <w:b/>
                <w:spacing w:val="-1"/>
              </w:rPr>
              <w:t>s</w:t>
            </w:r>
            <w:r w:rsidRPr="007F52C1">
              <w:rPr>
                <w:rFonts w:ascii="Arial" w:hAnsi="Arial" w:cs="Arial"/>
                <w:b/>
              </w:rPr>
              <w:t>en</w:t>
            </w:r>
            <w:r w:rsidRPr="007F52C1">
              <w:rPr>
                <w:rFonts w:ascii="Arial" w:hAnsi="Arial" w:cs="Arial"/>
                <w:b/>
                <w:spacing w:val="1"/>
              </w:rPr>
              <w:t>t</w:t>
            </w:r>
            <w:r w:rsidRPr="007F52C1">
              <w:rPr>
                <w:rFonts w:ascii="Arial" w:hAnsi="Arial" w:cs="Arial"/>
                <w:b/>
              </w:rPr>
              <w:t>enc</w:t>
            </w:r>
            <w:r w:rsidRPr="007F52C1">
              <w:rPr>
                <w:rFonts w:ascii="Arial" w:hAnsi="Arial" w:cs="Arial"/>
                <w:b/>
                <w:spacing w:val="1"/>
              </w:rPr>
              <w:t>e</w:t>
            </w:r>
            <w:r w:rsidRPr="007F52C1">
              <w:rPr>
                <w:rFonts w:ascii="Arial" w:hAnsi="Arial" w:cs="Arial"/>
                <w:b/>
              </w:rPr>
              <w:t>s</w:t>
            </w:r>
            <w:r w:rsidRPr="007F52C1">
              <w:rPr>
                <w:rFonts w:ascii="Arial" w:hAnsi="Arial" w:cs="Arial"/>
                <w:b/>
                <w:spacing w:val="-8"/>
              </w:rPr>
              <w:t xml:space="preserve"> </w:t>
            </w:r>
            <w:r w:rsidRPr="007F52C1">
              <w:rPr>
                <w:rFonts w:ascii="Arial" w:hAnsi="Arial" w:cs="Arial"/>
                <w:b/>
              </w:rPr>
              <w:t>r</w:t>
            </w:r>
            <w:r w:rsidRPr="007F52C1">
              <w:rPr>
                <w:rFonts w:ascii="Arial" w:hAnsi="Arial" w:cs="Arial"/>
                <w:b/>
                <w:spacing w:val="1"/>
              </w:rPr>
              <w:t>ega</w:t>
            </w:r>
            <w:r w:rsidRPr="007F52C1">
              <w:rPr>
                <w:rFonts w:ascii="Arial" w:hAnsi="Arial" w:cs="Arial"/>
                <w:b/>
              </w:rPr>
              <w:t>rding</w:t>
            </w:r>
            <w:r w:rsidRPr="007F52C1">
              <w:rPr>
                <w:rFonts w:ascii="Arial" w:hAnsi="Arial" w:cs="Arial"/>
                <w:b/>
                <w:spacing w:val="-7"/>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2"/>
              </w:rPr>
              <w:t>i</w:t>
            </w:r>
            <w:r w:rsidRPr="007F52C1">
              <w:rPr>
                <w:rFonts w:ascii="Arial" w:hAnsi="Arial" w:cs="Arial"/>
                <w:b/>
                <w:spacing w:val="-3"/>
              </w:rPr>
              <w:t>m</w:t>
            </w:r>
            <w:r w:rsidRPr="007F52C1">
              <w:rPr>
                <w:rFonts w:ascii="Arial" w:hAnsi="Arial" w:cs="Arial"/>
                <w:b/>
              </w:rPr>
              <w:t>p</w:t>
            </w:r>
            <w:r w:rsidRPr="007F52C1">
              <w:rPr>
                <w:rFonts w:ascii="Arial" w:hAnsi="Arial" w:cs="Arial"/>
                <w:b/>
                <w:spacing w:val="1"/>
              </w:rPr>
              <w:t>o</w:t>
            </w:r>
            <w:r w:rsidRPr="007F52C1">
              <w:rPr>
                <w:rFonts w:ascii="Arial" w:hAnsi="Arial" w:cs="Arial"/>
                <w:b/>
              </w:rPr>
              <w:t>r</w:t>
            </w:r>
            <w:r w:rsidRPr="007F52C1">
              <w:rPr>
                <w:rFonts w:ascii="Arial" w:hAnsi="Arial" w:cs="Arial"/>
                <w:b/>
                <w:spacing w:val="1"/>
              </w:rPr>
              <w:t>ta</w:t>
            </w:r>
            <w:r w:rsidRPr="007F52C1">
              <w:rPr>
                <w:rFonts w:ascii="Arial" w:hAnsi="Arial" w:cs="Arial"/>
                <w:b/>
              </w:rPr>
              <w:t xml:space="preserve">nce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w:t>
            </w:r>
            <w:r w:rsidRPr="007F52C1">
              <w:rPr>
                <w:rFonts w:ascii="Arial" w:hAnsi="Arial" w:cs="Arial"/>
                <w:b/>
                <w:spacing w:val="1"/>
              </w:rPr>
              <w:t>t</w:t>
            </w:r>
            <w:r w:rsidRPr="007F52C1">
              <w:rPr>
                <w:rFonts w:ascii="Arial" w:hAnsi="Arial" w:cs="Arial"/>
                <w:b/>
              </w:rPr>
              <w:t>his</w:t>
            </w:r>
            <w:r w:rsidRPr="007F52C1">
              <w:rPr>
                <w:rFonts w:ascii="Arial" w:hAnsi="Arial" w:cs="Arial"/>
                <w:b/>
                <w:spacing w:val="-2"/>
              </w:rPr>
              <w:t xml:space="preserve"> </w:t>
            </w:r>
            <w:r w:rsidRPr="007F52C1">
              <w:rPr>
                <w:rFonts w:ascii="Arial" w:hAnsi="Arial" w:cs="Arial"/>
                <w:b/>
                <w:spacing w:val="-5"/>
              </w:rPr>
              <w:t>m</w:t>
            </w:r>
            <w:r w:rsidRPr="007F52C1">
              <w:rPr>
                <w:rFonts w:ascii="Arial" w:hAnsi="Arial" w:cs="Arial"/>
                <w:b/>
                <w:spacing w:val="1"/>
              </w:rPr>
              <w:t>a</w:t>
            </w:r>
            <w:r w:rsidRPr="007F52C1">
              <w:rPr>
                <w:rFonts w:ascii="Arial" w:hAnsi="Arial" w:cs="Arial"/>
                <w:b/>
                <w:spacing w:val="2"/>
              </w:rPr>
              <w:t>n</w:t>
            </w:r>
            <w:r w:rsidRPr="007F52C1">
              <w:rPr>
                <w:rFonts w:ascii="Arial" w:hAnsi="Arial" w:cs="Arial"/>
                <w:b/>
              </w:rPr>
              <w:t>u</w:t>
            </w:r>
            <w:r w:rsidRPr="007F52C1">
              <w:rPr>
                <w:rFonts w:ascii="Arial" w:hAnsi="Arial" w:cs="Arial"/>
                <w:b/>
                <w:spacing w:val="-1"/>
              </w:rPr>
              <w:t>s</w:t>
            </w:r>
            <w:r w:rsidRPr="007F52C1">
              <w:rPr>
                <w:rFonts w:ascii="Arial" w:hAnsi="Arial" w:cs="Arial"/>
                <w:b/>
              </w:rPr>
              <w:t>c</w:t>
            </w:r>
            <w:r w:rsidRPr="007F52C1">
              <w:rPr>
                <w:rFonts w:ascii="Arial" w:hAnsi="Arial" w:cs="Arial"/>
                <w:b/>
                <w:spacing w:val="1"/>
              </w:rPr>
              <w:t>r</w:t>
            </w:r>
            <w:r w:rsidRPr="007F52C1">
              <w:rPr>
                <w:rFonts w:ascii="Arial" w:hAnsi="Arial" w:cs="Arial"/>
                <w:b/>
              </w:rPr>
              <w:t>ipt</w:t>
            </w:r>
            <w:r w:rsidRPr="007F52C1">
              <w:rPr>
                <w:rFonts w:ascii="Arial" w:hAnsi="Arial" w:cs="Arial"/>
                <w:b/>
                <w:spacing w:val="-9"/>
              </w:rPr>
              <w:t xml:space="preserve"> </w:t>
            </w:r>
            <w:r w:rsidRPr="007F52C1">
              <w:rPr>
                <w:rFonts w:ascii="Arial" w:hAnsi="Arial" w:cs="Arial"/>
                <w:b/>
                <w:spacing w:val="1"/>
              </w:rPr>
              <w:t>fo</w:t>
            </w:r>
            <w:r w:rsidRPr="007F52C1">
              <w:rPr>
                <w:rFonts w:ascii="Arial" w:hAnsi="Arial" w:cs="Arial"/>
                <w:b/>
              </w:rPr>
              <w:t xml:space="preserve">r </w:t>
            </w:r>
            <w:r w:rsidRPr="007F52C1">
              <w:rPr>
                <w:rFonts w:ascii="Arial" w:hAnsi="Arial" w:cs="Arial"/>
                <w:b/>
                <w:spacing w:val="1"/>
              </w:rPr>
              <w:t>t</w:t>
            </w:r>
            <w:r w:rsidRPr="007F52C1">
              <w:rPr>
                <w:rFonts w:ascii="Arial" w:hAnsi="Arial" w:cs="Arial"/>
                <w:b/>
              </w:rPr>
              <w:t>he</w:t>
            </w:r>
            <w:r w:rsidRPr="007F52C1">
              <w:rPr>
                <w:rFonts w:ascii="Arial" w:hAnsi="Arial" w:cs="Arial"/>
                <w:b/>
                <w:spacing w:val="-2"/>
              </w:rPr>
              <w:t xml:space="preserve"> </w:t>
            </w:r>
            <w:r w:rsidRPr="007F52C1">
              <w:rPr>
                <w:rFonts w:ascii="Arial" w:hAnsi="Arial" w:cs="Arial"/>
                <w:b/>
                <w:spacing w:val="-1"/>
              </w:rPr>
              <w:t>s</w:t>
            </w:r>
            <w:r w:rsidRPr="007F52C1">
              <w:rPr>
                <w:rFonts w:ascii="Arial" w:hAnsi="Arial" w:cs="Arial"/>
                <w:b/>
              </w:rPr>
              <w:t>c</w:t>
            </w:r>
            <w:r w:rsidRPr="007F52C1">
              <w:rPr>
                <w:rFonts w:ascii="Arial" w:hAnsi="Arial" w:cs="Arial"/>
                <w:b/>
                <w:spacing w:val="2"/>
              </w:rPr>
              <w:t>i</w:t>
            </w:r>
            <w:r w:rsidRPr="007F52C1">
              <w:rPr>
                <w:rFonts w:ascii="Arial" w:hAnsi="Arial" w:cs="Arial"/>
                <w:b/>
              </w:rPr>
              <w:t>en</w:t>
            </w:r>
            <w:r w:rsidRPr="007F52C1">
              <w:rPr>
                <w:rFonts w:ascii="Arial" w:hAnsi="Arial" w:cs="Arial"/>
                <w:b/>
                <w:spacing w:val="1"/>
              </w:rPr>
              <w:t>t</w:t>
            </w:r>
            <w:r w:rsidRPr="007F52C1">
              <w:rPr>
                <w:rFonts w:ascii="Arial" w:hAnsi="Arial" w:cs="Arial"/>
                <w:b/>
              </w:rPr>
              <w:t>ific</w:t>
            </w:r>
            <w:r w:rsidRPr="007F52C1">
              <w:rPr>
                <w:rFonts w:ascii="Arial" w:hAnsi="Arial" w:cs="Arial"/>
                <w:b/>
                <w:spacing w:val="-8"/>
              </w:rPr>
              <w:t xml:space="preserve"> </w:t>
            </w:r>
            <w:r w:rsidRPr="007F52C1">
              <w:rPr>
                <w:rFonts w:ascii="Arial" w:hAnsi="Arial" w:cs="Arial"/>
                <w:b/>
              </w:rPr>
              <w:t>c</w:t>
            </w:r>
            <w:r w:rsidRPr="007F52C1">
              <w:rPr>
                <w:rFonts w:ascii="Arial" w:hAnsi="Arial" w:cs="Arial"/>
                <w:b/>
                <w:spacing w:val="4"/>
              </w:rPr>
              <w:t>o</w:t>
            </w:r>
            <w:r w:rsidRPr="007F52C1">
              <w:rPr>
                <w:rFonts w:ascii="Arial" w:hAnsi="Arial" w:cs="Arial"/>
                <w:b/>
                <w:spacing w:val="-3"/>
              </w:rPr>
              <w:t>mm</w:t>
            </w:r>
            <w:r w:rsidRPr="007F52C1">
              <w:rPr>
                <w:rFonts w:ascii="Arial" w:hAnsi="Arial" w:cs="Arial"/>
                <w:b/>
                <w:spacing w:val="2"/>
              </w:rPr>
              <w:t>u</w:t>
            </w:r>
            <w:r w:rsidRPr="007F52C1">
              <w:rPr>
                <w:rFonts w:ascii="Arial" w:hAnsi="Arial" w:cs="Arial"/>
                <w:b/>
              </w:rPr>
              <w:t>nit</w:t>
            </w:r>
            <w:r w:rsidRPr="007F52C1">
              <w:rPr>
                <w:rFonts w:ascii="Arial" w:hAnsi="Arial" w:cs="Arial"/>
                <w:b/>
                <w:spacing w:val="1"/>
              </w:rPr>
              <w:t>y</w:t>
            </w:r>
            <w:r w:rsidRPr="007F52C1">
              <w:rPr>
                <w:rFonts w:ascii="Arial" w:hAnsi="Arial" w:cs="Arial"/>
                <w:b/>
              </w:rPr>
              <w:t>.</w:t>
            </w:r>
            <w:r w:rsidRPr="007F52C1">
              <w:rPr>
                <w:rFonts w:ascii="Arial" w:hAnsi="Arial" w:cs="Arial"/>
                <w:b/>
                <w:spacing w:val="-7"/>
              </w:rPr>
              <w:t xml:space="preserve"> </w:t>
            </w:r>
            <w:r w:rsidRPr="007F52C1">
              <w:rPr>
                <w:rFonts w:ascii="Arial" w:hAnsi="Arial" w:cs="Arial"/>
                <w:b/>
              </w:rPr>
              <w:t xml:space="preserve">A </w:t>
            </w:r>
            <w:r w:rsidRPr="007F52C1">
              <w:rPr>
                <w:rFonts w:ascii="Arial" w:hAnsi="Arial" w:cs="Arial"/>
                <w:b/>
                <w:spacing w:val="-3"/>
              </w:rPr>
              <w:t>m</w:t>
            </w:r>
            <w:r w:rsidRPr="007F52C1">
              <w:rPr>
                <w:rFonts w:ascii="Arial" w:hAnsi="Arial" w:cs="Arial"/>
                <w:b/>
                <w:spacing w:val="2"/>
              </w:rPr>
              <w:t>i</w:t>
            </w:r>
            <w:r w:rsidRPr="007F52C1">
              <w:rPr>
                <w:rFonts w:ascii="Arial" w:hAnsi="Arial" w:cs="Arial"/>
                <w:b/>
              </w:rPr>
              <w:t>n</w:t>
            </w:r>
            <w:r w:rsidRPr="007F52C1">
              <w:rPr>
                <w:rFonts w:ascii="Arial" w:hAnsi="Arial" w:cs="Arial"/>
                <w:b/>
                <w:spacing w:val="4"/>
              </w:rPr>
              <w:t>i</w:t>
            </w:r>
            <w:r w:rsidRPr="007F52C1">
              <w:rPr>
                <w:rFonts w:ascii="Arial" w:hAnsi="Arial" w:cs="Arial"/>
                <w:b/>
                <w:spacing w:val="-3"/>
              </w:rPr>
              <w:t>m</w:t>
            </w:r>
            <w:r w:rsidRPr="007F52C1">
              <w:rPr>
                <w:rFonts w:ascii="Arial" w:hAnsi="Arial" w:cs="Arial"/>
                <w:b/>
                <w:spacing w:val="2"/>
              </w:rPr>
              <w:t>u</w:t>
            </w:r>
            <w:r w:rsidRPr="007F52C1">
              <w:rPr>
                <w:rFonts w:ascii="Arial" w:hAnsi="Arial" w:cs="Arial"/>
                <w:b/>
              </w:rPr>
              <w:t>m</w:t>
            </w:r>
            <w:r w:rsidRPr="007F52C1">
              <w:rPr>
                <w:rFonts w:ascii="Arial" w:hAnsi="Arial" w:cs="Arial"/>
                <w:b/>
                <w:spacing w:val="-9"/>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w:t>
            </w:r>
            <w:r w:rsidRPr="007F52C1">
              <w:rPr>
                <w:rFonts w:ascii="Arial" w:hAnsi="Arial" w:cs="Arial"/>
                <w:b/>
                <w:spacing w:val="1"/>
              </w:rPr>
              <w:t>3-</w:t>
            </w:r>
            <w:r w:rsidRPr="007F52C1">
              <w:rPr>
                <w:rFonts w:ascii="Arial" w:hAnsi="Arial" w:cs="Arial"/>
                <w:b/>
              </w:rPr>
              <w:t>4</w:t>
            </w:r>
            <w:r w:rsidRPr="007F52C1">
              <w:rPr>
                <w:rFonts w:ascii="Arial" w:hAnsi="Arial" w:cs="Arial"/>
                <w:b/>
                <w:spacing w:val="-2"/>
              </w:rPr>
              <w:t xml:space="preserve"> </w:t>
            </w:r>
            <w:r w:rsidRPr="007F52C1">
              <w:rPr>
                <w:rFonts w:ascii="Arial" w:hAnsi="Arial" w:cs="Arial"/>
                <w:b/>
                <w:spacing w:val="-1"/>
              </w:rPr>
              <w:t>s</w:t>
            </w:r>
            <w:r w:rsidRPr="007F52C1">
              <w:rPr>
                <w:rFonts w:ascii="Arial" w:hAnsi="Arial" w:cs="Arial"/>
                <w:b/>
              </w:rPr>
              <w:t>en</w:t>
            </w:r>
            <w:r w:rsidRPr="007F52C1">
              <w:rPr>
                <w:rFonts w:ascii="Arial" w:hAnsi="Arial" w:cs="Arial"/>
                <w:b/>
                <w:spacing w:val="1"/>
              </w:rPr>
              <w:t>t</w:t>
            </w:r>
            <w:r w:rsidRPr="007F52C1">
              <w:rPr>
                <w:rFonts w:ascii="Arial" w:hAnsi="Arial" w:cs="Arial"/>
                <w:b/>
              </w:rPr>
              <w:t>enc</w:t>
            </w:r>
            <w:r w:rsidRPr="007F52C1">
              <w:rPr>
                <w:rFonts w:ascii="Arial" w:hAnsi="Arial" w:cs="Arial"/>
                <w:b/>
                <w:spacing w:val="1"/>
              </w:rPr>
              <w:t>e</w:t>
            </w:r>
            <w:r w:rsidRPr="007F52C1">
              <w:rPr>
                <w:rFonts w:ascii="Arial" w:hAnsi="Arial" w:cs="Arial"/>
                <w:b/>
              </w:rPr>
              <w:t>s</w:t>
            </w:r>
            <w:r w:rsidRPr="007F52C1">
              <w:rPr>
                <w:rFonts w:ascii="Arial" w:hAnsi="Arial" w:cs="Arial"/>
                <w:b/>
                <w:spacing w:val="-6"/>
              </w:rPr>
              <w:t xml:space="preserve"> </w:t>
            </w:r>
            <w:r w:rsidRPr="007F52C1">
              <w:rPr>
                <w:rFonts w:ascii="Arial" w:hAnsi="Arial" w:cs="Arial"/>
                <w:b/>
              </w:rPr>
              <w:t>m</w:t>
            </w:r>
            <w:r w:rsidRPr="007F52C1">
              <w:rPr>
                <w:rFonts w:ascii="Arial" w:hAnsi="Arial" w:cs="Arial"/>
                <w:b/>
                <w:spacing w:val="1"/>
              </w:rPr>
              <w:t>a</w:t>
            </w:r>
            <w:r w:rsidRPr="007F52C1">
              <w:rPr>
                <w:rFonts w:ascii="Arial" w:hAnsi="Arial" w:cs="Arial"/>
                <w:b/>
              </w:rPr>
              <w:t>y</w:t>
            </w:r>
            <w:r w:rsidRPr="007F52C1">
              <w:rPr>
                <w:rFonts w:ascii="Arial" w:hAnsi="Arial" w:cs="Arial"/>
                <w:b/>
                <w:spacing w:val="-3"/>
              </w:rPr>
              <w:t xml:space="preserve"> </w:t>
            </w:r>
            <w:r w:rsidRPr="007F52C1">
              <w:rPr>
                <w:rFonts w:ascii="Arial" w:hAnsi="Arial" w:cs="Arial"/>
                <w:b/>
              </w:rPr>
              <w:t>be</w:t>
            </w:r>
            <w:r w:rsidRPr="007F52C1">
              <w:rPr>
                <w:rFonts w:ascii="Arial" w:hAnsi="Arial" w:cs="Arial"/>
                <w:b/>
                <w:spacing w:val="-2"/>
              </w:rPr>
              <w:t xml:space="preserve"> </w:t>
            </w:r>
            <w:r w:rsidRPr="007F52C1">
              <w:rPr>
                <w:rFonts w:ascii="Arial" w:hAnsi="Arial" w:cs="Arial"/>
                <w:b/>
              </w:rPr>
              <w:t>r</w:t>
            </w:r>
            <w:r w:rsidRPr="007F52C1">
              <w:rPr>
                <w:rFonts w:ascii="Arial" w:hAnsi="Arial" w:cs="Arial"/>
                <w:b/>
                <w:spacing w:val="1"/>
              </w:rPr>
              <w:t>e</w:t>
            </w:r>
            <w:r w:rsidRPr="007F52C1">
              <w:rPr>
                <w:rFonts w:ascii="Arial" w:hAnsi="Arial" w:cs="Arial"/>
                <w:b/>
              </w:rPr>
              <w:t>q</w:t>
            </w:r>
            <w:r w:rsidRPr="007F52C1">
              <w:rPr>
                <w:rFonts w:ascii="Arial" w:hAnsi="Arial" w:cs="Arial"/>
                <w:b/>
                <w:spacing w:val="-1"/>
              </w:rPr>
              <w:t>u</w:t>
            </w:r>
            <w:r w:rsidRPr="007F52C1">
              <w:rPr>
                <w:rFonts w:ascii="Arial" w:hAnsi="Arial" w:cs="Arial"/>
                <w:b/>
              </w:rPr>
              <w:t>ired</w:t>
            </w:r>
            <w:r w:rsidRPr="007F52C1">
              <w:rPr>
                <w:rFonts w:ascii="Arial" w:hAnsi="Arial" w:cs="Arial"/>
                <w:b/>
                <w:spacing w:val="-7"/>
              </w:rPr>
              <w:t xml:space="preserve"> </w:t>
            </w:r>
            <w:r w:rsidRPr="007F52C1">
              <w:rPr>
                <w:rFonts w:ascii="Arial" w:hAnsi="Arial" w:cs="Arial"/>
                <w:b/>
                <w:spacing w:val="1"/>
              </w:rPr>
              <w:t>fo</w:t>
            </w:r>
            <w:r w:rsidRPr="007F52C1">
              <w:rPr>
                <w:rFonts w:ascii="Arial" w:hAnsi="Arial" w:cs="Arial"/>
                <w:b/>
              </w:rPr>
              <w:t>r</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his</w:t>
            </w:r>
          </w:p>
          <w:p w14:paraId="6CE786D1" w14:textId="77777777" w:rsidR="00DD6C36" w:rsidRPr="007F52C1" w:rsidRDefault="00DD6C36" w:rsidP="00DD6C36">
            <w:pPr>
              <w:ind w:left="460"/>
              <w:rPr>
                <w:rFonts w:ascii="Arial" w:hAnsi="Arial" w:cs="Arial"/>
              </w:rPr>
            </w:pPr>
            <w:r w:rsidRPr="007F52C1">
              <w:rPr>
                <w:rFonts w:ascii="Arial" w:hAnsi="Arial" w:cs="Arial"/>
                <w:b/>
              </w:rPr>
              <w:t>p</w:t>
            </w:r>
            <w:r w:rsidRPr="007F52C1">
              <w:rPr>
                <w:rFonts w:ascii="Arial" w:hAnsi="Arial" w:cs="Arial"/>
                <w:b/>
                <w:spacing w:val="1"/>
              </w:rPr>
              <w:t>a</w:t>
            </w:r>
            <w:r w:rsidRPr="007F52C1">
              <w:rPr>
                <w:rFonts w:ascii="Arial" w:hAnsi="Arial" w:cs="Arial"/>
                <w:b/>
              </w:rPr>
              <w:t>r</w:t>
            </w:r>
            <w:r w:rsidRPr="007F52C1">
              <w:rPr>
                <w:rFonts w:ascii="Arial" w:hAnsi="Arial" w:cs="Arial"/>
                <w:b/>
                <w:spacing w:val="1"/>
              </w:rPr>
              <w:t>t</w:t>
            </w:r>
            <w:r w:rsidRPr="007F52C1">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092C0228" w14:textId="77777777" w:rsidR="00DD6C36" w:rsidRPr="007F52C1" w:rsidRDefault="00DD6C36" w:rsidP="00DD6C36">
            <w:pPr>
              <w:spacing w:line="260" w:lineRule="exact"/>
              <w:ind w:left="102"/>
              <w:rPr>
                <w:rFonts w:ascii="Arial" w:eastAsia="Arial" w:hAnsi="Arial" w:cs="Arial"/>
              </w:rPr>
            </w:pPr>
            <w:r w:rsidRPr="007F52C1">
              <w:rPr>
                <w:rFonts w:ascii="Arial" w:hAnsi="Arial" w:cs="Arial"/>
                <w:b/>
              </w:rPr>
              <w:t>Y</w:t>
            </w:r>
            <w:r w:rsidRPr="007F52C1">
              <w:rPr>
                <w:rFonts w:ascii="Arial" w:hAnsi="Arial" w:cs="Arial"/>
                <w:b/>
                <w:spacing w:val="-1"/>
              </w:rPr>
              <w:t>e</w:t>
            </w:r>
            <w:r w:rsidRPr="007F52C1">
              <w:rPr>
                <w:rFonts w:ascii="Arial" w:hAnsi="Arial" w:cs="Arial"/>
                <w:b/>
              </w:rPr>
              <w:t>s, it is i</w:t>
            </w:r>
            <w:r w:rsidRPr="007F52C1">
              <w:rPr>
                <w:rFonts w:ascii="Arial" w:hAnsi="Arial" w:cs="Arial"/>
                <w:b/>
                <w:spacing w:val="-3"/>
              </w:rPr>
              <w:t>m</w:t>
            </w:r>
            <w:r w:rsidRPr="007F52C1">
              <w:rPr>
                <w:rFonts w:ascii="Arial" w:hAnsi="Arial" w:cs="Arial"/>
                <w:b/>
                <w:spacing w:val="1"/>
              </w:rPr>
              <w:t>p</w:t>
            </w:r>
            <w:r w:rsidRPr="007F52C1">
              <w:rPr>
                <w:rFonts w:ascii="Arial" w:hAnsi="Arial" w:cs="Arial"/>
                <w:b/>
              </w:rPr>
              <w:t>o</w:t>
            </w:r>
            <w:r w:rsidRPr="007F52C1">
              <w:rPr>
                <w:rFonts w:ascii="Arial" w:hAnsi="Arial" w:cs="Arial"/>
                <w:b/>
                <w:spacing w:val="1"/>
              </w:rPr>
              <w:t>r</w:t>
            </w:r>
            <w:r w:rsidRPr="007F52C1">
              <w:rPr>
                <w:rFonts w:ascii="Arial" w:hAnsi="Arial" w:cs="Arial"/>
                <w:b/>
              </w:rPr>
              <w:t xml:space="preserve">tant </w:t>
            </w:r>
            <w:r w:rsidRPr="007F52C1">
              <w:rPr>
                <w:rFonts w:ascii="Arial" w:hAnsi="Arial" w:cs="Arial"/>
                <w:b/>
                <w:spacing w:val="1"/>
              </w:rPr>
              <w:t>f</w:t>
            </w:r>
            <w:r w:rsidRPr="007F52C1">
              <w:rPr>
                <w:rFonts w:ascii="Arial" w:hAnsi="Arial" w:cs="Arial"/>
                <w:b/>
              </w:rPr>
              <w:t>or</w:t>
            </w:r>
            <w:r w:rsidRPr="007F52C1">
              <w:rPr>
                <w:rFonts w:ascii="Arial" w:hAnsi="Arial" w:cs="Arial"/>
                <w:b/>
                <w:spacing w:val="-1"/>
              </w:rPr>
              <w:t xml:space="preserve"> </w:t>
            </w:r>
            <w:r w:rsidRPr="007F52C1">
              <w:rPr>
                <w:rFonts w:ascii="Arial" w:hAnsi="Arial" w:cs="Arial"/>
                <w:b/>
              </w:rPr>
              <w:t>s</w:t>
            </w:r>
            <w:r w:rsidRPr="007F52C1">
              <w:rPr>
                <w:rFonts w:ascii="Arial" w:hAnsi="Arial" w:cs="Arial"/>
                <w:b/>
                <w:spacing w:val="-1"/>
              </w:rPr>
              <w:t>c</w:t>
            </w:r>
            <w:r w:rsidRPr="007F52C1">
              <w:rPr>
                <w:rFonts w:ascii="Arial" w:hAnsi="Arial" w:cs="Arial"/>
                <w:b/>
              </w:rPr>
              <w:t>ienti</w:t>
            </w:r>
            <w:r w:rsidRPr="007F52C1">
              <w:rPr>
                <w:rFonts w:ascii="Arial" w:hAnsi="Arial" w:cs="Arial"/>
                <w:b/>
                <w:spacing w:val="2"/>
              </w:rPr>
              <w:t>f</w:t>
            </w:r>
            <w:r w:rsidRPr="007F52C1">
              <w:rPr>
                <w:rFonts w:ascii="Arial" w:hAnsi="Arial" w:cs="Arial"/>
                <w:b/>
              </w:rPr>
              <w:t xml:space="preserve">ic </w:t>
            </w:r>
            <w:r w:rsidRPr="007F52C1">
              <w:rPr>
                <w:rFonts w:ascii="Arial" w:hAnsi="Arial" w:cs="Arial"/>
                <w:b/>
                <w:spacing w:val="-1"/>
              </w:rPr>
              <w:t>c</w:t>
            </w:r>
            <w:r w:rsidRPr="007F52C1">
              <w:rPr>
                <w:rFonts w:ascii="Arial" w:hAnsi="Arial" w:cs="Arial"/>
                <w:b/>
              </w:rPr>
              <w:t>o</w:t>
            </w:r>
            <w:r w:rsidRPr="007F52C1">
              <w:rPr>
                <w:rFonts w:ascii="Arial" w:hAnsi="Arial" w:cs="Arial"/>
                <w:b/>
                <w:spacing w:val="-1"/>
              </w:rPr>
              <w:t>m</w:t>
            </w:r>
            <w:r w:rsidRPr="007F52C1">
              <w:rPr>
                <w:rFonts w:ascii="Arial" w:hAnsi="Arial" w:cs="Arial"/>
                <w:b/>
                <w:spacing w:val="-3"/>
              </w:rPr>
              <w:t>m</w:t>
            </w:r>
            <w:r w:rsidRPr="007F52C1">
              <w:rPr>
                <w:rFonts w:ascii="Arial" w:hAnsi="Arial" w:cs="Arial"/>
                <w:b/>
                <w:spacing w:val="1"/>
              </w:rPr>
              <w:t>un</w:t>
            </w:r>
            <w:r w:rsidRPr="007F52C1">
              <w:rPr>
                <w:rFonts w:ascii="Arial" w:hAnsi="Arial" w:cs="Arial"/>
                <w:b/>
              </w:rPr>
              <w:t>ity</w:t>
            </w:r>
            <w:r w:rsidRPr="007F52C1">
              <w:rPr>
                <w:rFonts w:ascii="Arial" w:hAnsi="Arial" w:cs="Arial"/>
                <w:b/>
                <w:spacing w:val="2"/>
              </w:rPr>
              <w:t xml:space="preserve"> </w:t>
            </w:r>
            <w:r w:rsidRPr="007F52C1">
              <w:rPr>
                <w:rFonts w:ascii="Arial" w:hAnsi="Arial" w:cs="Arial"/>
                <w:b/>
                <w:spacing w:val="1"/>
              </w:rPr>
              <w:t>f</w:t>
            </w:r>
            <w:r w:rsidRPr="007F52C1">
              <w:rPr>
                <w:rFonts w:ascii="Arial" w:hAnsi="Arial" w:cs="Arial"/>
                <w:b/>
              </w:rPr>
              <w:t>or</w:t>
            </w:r>
            <w:r w:rsidRPr="007F52C1">
              <w:rPr>
                <w:rFonts w:ascii="Arial" w:hAnsi="Arial" w:cs="Arial"/>
                <w:b/>
                <w:spacing w:val="-1"/>
              </w:rPr>
              <w:t xml:space="preserve"> </w:t>
            </w:r>
            <w:r w:rsidRPr="007F52C1">
              <w:rPr>
                <w:rFonts w:ascii="Arial" w:eastAsia="Arial" w:hAnsi="Arial" w:cs="Arial"/>
                <w:b/>
              </w:rPr>
              <w:t>ec</w:t>
            </w:r>
            <w:r w:rsidRPr="007F52C1">
              <w:rPr>
                <w:rFonts w:ascii="Arial" w:eastAsia="Arial" w:hAnsi="Arial" w:cs="Arial"/>
                <w:b/>
                <w:spacing w:val="1"/>
              </w:rPr>
              <w:t>o-f</w:t>
            </w:r>
            <w:r w:rsidRPr="007F52C1">
              <w:rPr>
                <w:rFonts w:ascii="Arial" w:eastAsia="Arial" w:hAnsi="Arial" w:cs="Arial"/>
                <w:b/>
                <w:spacing w:val="-1"/>
              </w:rPr>
              <w:t>r</w:t>
            </w:r>
            <w:r w:rsidRPr="007F52C1">
              <w:rPr>
                <w:rFonts w:ascii="Arial" w:eastAsia="Arial" w:hAnsi="Arial" w:cs="Arial"/>
                <w:b/>
              </w:rPr>
              <w:t>ien</w:t>
            </w:r>
            <w:r w:rsidRPr="007F52C1">
              <w:rPr>
                <w:rFonts w:ascii="Arial" w:eastAsia="Arial" w:hAnsi="Arial" w:cs="Arial"/>
                <w:b/>
                <w:spacing w:val="1"/>
              </w:rPr>
              <w:t>d</w:t>
            </w:r>
            <w:r w:rsidRPr="007F52C1">
              <w:rPr>
                <w:rFonts w:ascii="Arial" w:eastAsia="Arial" w:hAnsi="Arial" w:cs="Arial"/>
                <w:b/>
                <w:spacing w:val="2"/>
              </w:rPr>
              <w:t>l</w:t>
            </w:r>
            <w:r w:rsidRPr="007F52C1">
              <w:rPr>
                <w:rFonts w:ascii="Arial" w:eastAsia="Arial" w:hAnsi="Arial" w:cs="Arial"/>
                <w:b/>
              </w:rPr>
              <w:t>y</w:t>
            </w:r>
            <w:r w:rsidRPr="007F52C1">
              <w:rPr>
                <w:rFonts w:ascii="Arial" w:eastAsia="Arial" w:hAnsi="Arial" w:cs="Arial"/>
                <w:b/>
                <w:spacing w:val="-11"/>
              </w:rPr>
              <w:t xml:space="preserve"> </w:t>
            </w:r>
            <w:r w:rsidRPr="007F52C1">
              <w:rPr>
                <w:rFonts w:ascii="Arial" w:eastAsia="Arial" w:hAnsi="Arial" w:cs="Arial"/>
                <w:b/>
              </w:rPr>
              <w:t>en</w:t>
            </w:r>
            <w:r w:rsidRPr="007F52C1">
              <w:rPr>
                <w:rFonts w:ascii="Arial" w:eastAsia="Arial" w:hAnsi="Arial" w:cs="Arial"/>
                <w:b/>
                <w:spacing w:val="2"/>
              </w:rPr>
              <w:t>v</w:t>
            </w:r>
            <w:r w:rsidRPr="007F52C1">
              <w:rPr>
                <w:rFonts w:ascii="Arial" w:eastAsia="Arial" w:hAnsi="Arial" w:cs="Arial"/>
                <w:b/>
              </w:rPr>
              <w:t>i</w:t>
            </w:r>
            <w:r w:rsidRPr="007F52C1">
              <w:rPr>
                <w:rFonts w:ascii="Arial" w:eastAsia="Arial" w:hAnsi="Arial" w:cs="Arial"/>
                <w:b/>
                <w:spacing w:val="-1"/>
              </w:rPr>
              <w:t>r</w:t>
            </w:r>
            <w:r w:rsidRPr="007F52C1">
              <w:rPr>
                <w:rFonts w:ascii="Arial" w:eastAsia="Arial" w:hAnsi="Arial" w:cs="Arial"/>
                <w:b/>
              </w:rPr>
              <w:t>onm</w:t>
            </w:r>
            <w:r w:rsidRPr="007F52C1">
              <w:rPr>
                <w:rFonts w:ascii="Arial" w:eastAsia="Arial" w:hAnsi="Arial" w:cs="Arial"/>
                <w:b/>
                <w:spacing w:val="2"/>
              </w:rPr>
              <w:t>e</w:t>
            </w:r>
            <w:r w:rsidRPr="007F52C1">
              <w:rPr>
                <w:rFonts w:ascii="Arial" w:eastAsia="Arial" w:hAnsi="Arial" w:cs="Arial"/>
                <w:b/>
              </w:rPr>
              <w:t>n</w:t>
            </w:r>
            <w:r w:rsidRPr="007F52C1">
              <w:rPr>
                <w:rFonts w:ascii="Arial" w:eastAsia="Arial" w:hAnsi="Arial" w:cs="Arial"/>
                <w:b/>
                <w:spacing w:val="1"/>
              </w:rPr>
              <w:t>t</w:t>
            </w:r>
            <w:r w:rsidRPr="007F52C1">
              <w:rPr>
                <w:rFonts w:ascii="Arial" w:eastAsia="Arial" w:hAnsi="Arial" w:cs="Arial"/>
                <w:b/>
              </w:rPr>
              <w:t>.</w:t>
            </w:r>
          </w:p>
        </w:tc>
        <w:tc>
          <w:tcPr>
            <w:tcW w:w="6445" w:type="dxa"/>
            <w:tcBorders>
              <w:top w:val="single" w:sz="5" w:space="0" w:color="000000"/>
              <w:left w:val="single" w:sz="5" w:space="0" w:color="000000"/>
              <w:bottom w:val="single" w:sz="5" w:space="0" w:color="000000"/>
              <w:right w:val="single" w:sz="5" w:space="0" w:color="000000"/>
            </w:tcBorders>
          </w:tcPr>
          <w:p w14:paraId="7FCC279D" w14:textId="123361A0" w:rsidR="00C77CB5" w:rsidRPr="007F52C1" w:rsidRDefault="00C77CB5" w:rsidP="00C77CB5">
            <w:pPr>
              <w:rPr>
                <w:rFonts w:ascii="Arial" w:hAnsi="Arial" w:cs="Arial"/>
                <w:lang w:val="en-GB"/>
              </w:rPr>
            </w:pPr>
            <w:r w:rsidRPr="007F52C1">
              <w:rPr>
                <w:rFonts w:ascii="Arial" w:hAnsi="Arial" w:cs="Arial"/>
                <w:lang w:val="en-GB"/>
              </w:rPr>
              <w:t>It shows how composting can reduce antibiotic residues and greenhouse gas emissions in livestock manure. It identifies key factors that affect antibiotic breakdown and gas emission patterns. The results advance environmentally friendly manure handling methods and guide further studies in agricultural and environmental sciences.</w:t>
            </w:r>
          </w:p>
          <w:p w14:paraId="785B6051" w14:textId="77777777" w:rsidR="00DD6C36" w:rsidRPr="007F52C1" w:rsidRDefault="00DD6C36" w:rsidP="00DD6C36">
            <w:pPr>
              <w:rPr>
                <w:rFonts w:ascii="Arial" w:hAnsi="Arial" w:cs="Arial"/>
              </w:rPr>
            </w:pPr>
          </w:p>
        </w:tc>
      </w:tr>
      <w:tr w:rsidR="00DD6C36" w:rsidRPr="007F52C1" w14:paraId="1603CD62" w14:textId="77777777" w:rsidTr="00DD6C36">
        <w:trPr>
          <w:trHeight w:hRule="exact" w:val="1390"/>
        </w:trPr>
        <w:tc>
          <w:tcPr>
            <w:tcW w:w="5351" w:type="dxa"/>
            <w:tcBorders>
              <w:top w:val="single" w:sz="5" w:space="0" w:color="000000"/>
              <w:left w:val="single" w:sz="5" w:space="0" w:color="000000"/>
              <w:bottom w:val="single" w:sz="5" w:space="0" w:color="000000"/>
              <w:right w:val="single" w:sz="5" w:space="0" w:color="000000"/>
            </w:tcBorders>
          </w:tcPr>
          <w:p w14:paraId="40EF4DA7" w14:textId="77777777" w:rsidR="00DD6C36" w:rsidRPr="007F52C1" w:rsidRDefault="00DD6C36" w:rsidP="00DD6C36">
            <w:pPr>
              <w:spacing w:line="220" w:lineRule="exact"/>
              <w:ind w:left="460"/>
              <w:rPr>
                <w:rFonts w:ascii="Arial" w:hAnsi="Arial" w:cs="Arial"/>
              </w:rPr>
            </w:pPr>
            <w:r w:rsidRPr="007F52C1">
              <w:rPr>
                <w:rFonts w:ascii="Arial" w:hAnsi="Arial" w:cs="Arial"/>
                <w:b/>
                <w:spacing w:val="-1"/>
              </w:rPr>
              <w:t>I</w:t>
            </w:r>
            <w:r w:rsidRPr="007F52C1">
              <w:rPr>
                <w:rFonts w:ascii="Arial" w:hAnsi="Arial" w:cs="Arial"/>
                <w:b/>
              </w:rPr>
              <w:t>s</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1"/>
              </w:rPr>
              <w:t>t</w:t>
            </w:r>
            <w:r w:rsidRPr="007F52C1">
              <w:rPr>
                <w:rFonts w:ascii="Arial" w:hAnsi="Arial" w:cs="Arial"/>
                <w:b/>
              </w:rPr>
              <w:t>itle</w:t>
            </w:r>
            <w:r w:rsidRPr="007F52C1">
              <w:rPr>
                <w:rFonts w:ascii="Arial" w:hAnsi="Arial" w:cs="Arial"/>
                <w:b/>
                <w:spacing w:val="-3"/>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1"/>
              </w:rPr>
              <w:t>a</w:t>
            </w:r>
            <w:r w:rsidRPr="007F52C1">
              <w:rPr>
                <w:rFonts w:ascii="Arial" w:hAnsi="Arial" w:cs="Arial"/>
                <w:b/>
              </w:rPr>
              <w:t>r</w:t>
            </w:r>
            <w:r w:rsidRPr="007F52C1">
              <w:rPr>
                <w:rFonts w:ascii="Arial" w:hAnsi="Arial" w:cs="Arial"/>
                <w:b/>
                <w:spacing w:val="1"/>
              </w:rPr>
              <w:t>t</w:t>
            </w:r>
            <w:r w:rsidRPr="007F52C1">
              <w:rPr>
                <w:rFonts w:ascii="Arial" w:hAnsi="Arial" w:cs="Arial"/>
                <w:b/>
              </w:rPr>
              <w:t>icle</w:t>
            </w:r>
            <w:r w:rsidRPr="007F52C1">
              <w:rPr>
                <w:rFonts w:ascii="Arial" w:hAnsi="Arial" w:cs="Arial"/>
                <w:b/>
                <w:spacing w:val="-4"/>
              </w:rPr>
              <w:t xml:space="preserve"> </w:t>
            </w:r>
            <w:r w:rsidRPr="007F52C1">
              <w:rPr>
                <w:rFonts w:ascii="Arial" w:hAnsi="Arial" w:cs="Arial"/>
                <w:b/>
                <w:spacing w:val="-1"/>
              </w:rPr>
              <w:t>s</w:t>
            </w:r>
            <w:r w:rsidRPr="007F52C1">
              <w:rPr>
                <w:rFonts w:ascii="Arial" w:hAnsi="Arial" w:cs="Arial"/>
                <w:b/>
              </w:rPr>
              <w:t>uit</w:t>
            </w:r>
            <w:r w:rsidRPr="007F52C1">
              <w:rPr>
                <w:rFonts w:ascii="Arial" w:hAnsi="Arial" w:cs="Arial"/>
                <w:b/>
                <w:spacing w:val="-1"/>
              </w:rPr>
              <w:t>a</w:t>
            </w:r>
            <w:r w:rsidRPr="007F52C1">
              <w:rPr>
                <w:rFonts w:ascii="Arial" w:hAnsi="Arial" w:cs="Arial"/>
                <w:b/>
              </w:rPr>
              <w:t>ble?</w:t>
            </w:r>
          </w:p>
          <w:p w14:paraId="3782C7C0" w14:textId="77777777" w:rsidR="00DD6C36" w:rsidRPr="007F52C1" w:rsidRDefault="00DD6C36" w:rsidP="00DD6C36">
            <w:pPr>
              <w:spacing w:before="1"/>
              <w:ind w:left="460"/>
              <w:rPr>
                <w:rFonts w:ascii="Arial" w:hAnsi="Arial" w:cs="Arial"/>
              </w:rPr>
            </w:pPr>
            <w:r w:rsidRPr="007F52C1">
              <w:rPr>
                <w:rFonts w:ascii="Arial" w:hAnsi="Arial" w:cs="Arial"/>
                <w:b/>
                <w:spacing w:val="1"/>
              </w:rPr>
              <w:t>(</w:t>
            </w:r>
            <w:r w:rsidRPr="007F52C1">
              <w:rPr>
                <w:rFonts w:ascii="Arial" w:hAnsi="Arial" w:cs="Arial"/>
                <w:b/>
                <w:spacing w:val="-1"/>
              </w:rPr>
              <w:t>I</w:t>
            </w:r>
            <w:r w:rsidRPr="007F52C1">
              <w:rPr>
                <w:rFonts w:ascii="Arial" w:hAnsi="Arial" w:cs="Arial"/>
                <w:b/>
              </w:rPr>
              <w:t>f</w:t>
            </w:r>
            <w:r w:rsidRPr="007F52C1">
              <w:rPr>
                <w:rFonts w:ascii="Arial" w:hAnsi="Arial" w:cs="Arial"/>
                <w:b/>
                <w:spacing w:val="-1"/>
              </w:rPr>
              <w:t xml:space="preserve"> </w:t>
            </w:r>
            <w:r w:rsidRPr="007F52C1">
              <w:rPr>
                <w:rFonts w:ascii="Arial" w:hAnsi="Arial" w:cs="Arial"/>
                <w:b/>
              </w:rPr>
              <w:t>n</w:t>
            </w:r>
            <w:r w:rsidRPr="007F52C1">
              <w:rPr>
                <w:rFonts w:ascii="Arial" w:hAnsi="Arial" w:cs="Arial"/>
                <w:b/>
                <w:spacing w:val="1"/>
              </w:rPr>
              <w:t>o</w:t>
            </w:r>
            <w:r w:rsidRPr="007F52C1">
              <w:rPr>
                <w:rFonts w:ascii="Arial" w:hAnsi="Arial" w:cs="Arial"/>
                <w:b/>
              </w:rPr>
              <w:t>t</w:t>
            </w:r>
            <w:r w:rsidRPr="007F52C1">
              <w:rPr>
                <w:rFonts w:ascii="Arial" w:hAnsi="Arial" w:cs="Arial"/>
                <w:b/>
                <w:spacing w:val="-2"/>
              </w:rPr>
              <w:t xml:space="preserve"> </w:t>
            </w:r>
            <w:r w:rsidRPr="007F52C1">
              <w:rPr>
                <w:rFonts w:ascii="Arial" w:hAnsi="Arial" w:cs="Arial"/>
                <w:b/>
              </w:rPr>
              <w:t>ple</w:t>
            </w:r>
            <w:r w:rsidRPr="007F52C1">
              <w:rPr>
                <w:rFonts w:ascii="Arial" w:hAnsi="Arial" w:cs="Arial"/>
                <w:b/>
                <w:spacing w:val="1"/>
              </w:rPr>
              <w:t>a</w:t>
            </w:r>
            <w:r w:rsidRPr="007F52C1">
              <w:rPr>
                <w:rFonts w:ascii="Arial" w:hAnsi="Arial" w:cs="Arial"/>
                <w:b/>
                <w:spacing w:val="-1"/>
              </w:rPr>
              <w:t>s</w:t>
            </w:r>
            <w:r w:rsidRPr="007F52C1">
              <w:rPr>
                <w:rFonts w:ascii="Arial" w:hAnsi="Arial" w:cs="Arial"/>
                <w:b/>
              </w:rPr>
              <w:t>e</w:t>
            </w:r>
            <w:r w:rsidRPr="007F52C1">
              <w:rPr>
                <w:rFonts w:ascii="Arial" w:hAnsi="Arial" w:cs="Arial"/>
                <w:b/>
                <w:spacing w:val="-4"/>
              </w:rPr>
              <w:t xml:space="preserve"> </w:t>
            </w:r>
            <w:r w:rsidRPr="007F52C1">
              <w:rPr>
                <w:rFonts w:ascii="Arial" w:hAnsi="Arial" w:cs="Arial"/>
                <w:b/>
                <w:spacing w:val="-1"/>
              </w:rPr>
              <w:t>s</w:t>
            </w:r>
            <w:r w:rsidRPr="007F52C1">
              <w:rPr>
                <w:rFonts w:ascii="Arial" w:hAnsi="Arial" w:cs="Arial"/>
                <w:b/>
              </w:rPr>
              <w:t>u</w:t>
            </w:r>
            <w:r w:rsidRPr="007F52C1">
              <w:rPr>
                <w:rFonts w:ascii="Arial" w:hAnsi="Arial" w:cs="Arial"/>
                <w:b/>
                <w:spacing w:val="1"/>
              </w:rPr>
              <w:t>gg</w:t>
            </w:r>
            <w:r w:rsidRPr="007F52C1">
              <w:rPr>
                <w:rFonts w:ascii="Arial" w:hAnsi="Arial" w:cs="Arial"/>
                <w:b/>
              </w:rPr>
              <w:t>est</w:t>
            </w:r>
            <w:r w:rsidRPr="007F52C1">
              <w:rPr>
                <w:rFonts w:ascii="Arial" w:hAnsi="Arial" w:cs="Arial"/>
                <w:b/>
                <w:spacing w:val="-5"/>
              </w:rPr>
              <w:t xml:space="preserve"> </w:t>
            </w:r>
            <w:r w:rsidRPr="007F52C1">
              <w:rPr>
                <w:rFonts w:ascii="Arial" w:hAnsi="Arial" w:cs="Arial"/>
                <w:b/>
                <w:spacing w:val="1"/>
              </w:rPr>
              <w:t>a</w:t>
            </w:r>
            <w:r w:rsidRPr="007F52C1">
              <w:rPr>
                <w:rFonts w:ascii="Arial" w:hAnsi="Arial" w:cs="Arial"/>
                <w:b/>
              </w:rPr>
              <w:t>n</w:t>
            </w:r>
            <w:r w:rsidRPr="007F52C1">
              <w:rPr>
                <w:rFonts w:ascii="Arial" w:hAnsi="Arial" w:cs="Arial"/>
                <w:b/>
                <w:spacing w:val="-2"/>
              </w:rPr>
              <w:t xml:space="preserve"> </w:t>
            </w:r>
            <w:r w:rsidRPr="007F52C1">
              <w:rPr>
                <w:rFonts w:ascii="Arial" w:hAnsi="Arial" w:cs="Arial"/>
                <w:b/>
                <w:spacing w:val="1"/>
              </w:rPr>
              <w:t>a</w:t>
            </w:r>
            <w:r w:rsidRPr="007F52C1">
              <w:rPr>
                <w:rFonts w:ascii="Arial" w:hAnsi="Arial" w:cs="Arial"/>
                <w:b/>
              </w:rPr>
              <w:t>lt</w:t>
            </w:r>
            <w:r w:rsidRPr="007F52C1">
              <w:rPr>
                <w:rFonts w:ascii="Arial" w:hAnsi="Arial" w:cs="Arial"/>
                <w:b/>
                <w:spacing w:val="-2"/>
              </w:rPr>
              <w:t>e</w:t>
            </w:r>
            <w:r w:rsidRPr="007F52C1">
              <w:rPr>
                <w:rFonts w:ascii="Arial" w:hAnsi="Arial" w:cs="Arial"/>
                <w:b/>
              </w:rPr>
              <w:t>rn</w:t>
            </w:r>
            <w:r w:rsidRPr="007F52C1">
              <w:rPr>
                <w:rFonts w:ascii="Arial" w:hAnsi="Arial" w:cs="Arial"/>
                <w:b/>
                <w:spacing w:val="1"/>
              </w:rPr>
              <w:t>at</w:t>
            </w:r>
            <w:r w:rsidRPr="007F52C1">
              <w:rPr>
                <w:rFonts w:ascii="Arial" w:hAnsi="Arial" w:cs="Arial"/>
                <w:b/>
              </w:rPr>
              <w:t>i</w:t>
            </w:r>
            <w:r w:rsidRPr="007F52C1">
              <w:rPr>
                <w:rFonts w:ascii="Arial" w:hAnsi="Arial" w:cs="Arial"/>
                <w:b/>
                <w:spacing w:val="1"/>
              </w:rPr>
              <w:t>v</w:t>
            </w:r>
            <w:r w:rsidRPr="007F52C1">
              <w:rPr>
                <w:rFonts w:ascii="Arial" w:hAnsi="Arial" w:cs="Arial"/>
                <w:b/>
              </w:rPr>
              <w:t>e</w:t>
            </w:r>
            <w:r w:rsidRPr="007F52C1">
              <w:rPr>
                <w:rFonts w:ascii="Arial" w:hAnsi="Arial" w:cs="Arial"/>
                <w:b/>
                <w:spacing w:val="-8"/>
              </w:rPr>
              <w:t xml:space="preserve"> </w:t>
            </w:r>
            <w:r w:rsidRPr="007F52C1">
              <w:rPr>
                <w:rFonts w:ascii="Arial" w:hAnsi="Arial" w:cs="Arial"/>
                <w:b/>
                <w:spacing w:val="1"/>
              </w:rPr>
              <w:t>t</w:t>
            </w:r>
            <w:r w:rsidRPr="007F52C1">
              <w:rPr>
                <w:rFonts w:ascii="Arial" w:hAnsi="Arial" w:cs="Arial"/>
                <w:b/>
              </w:rPr>
              <w:t>itle)</w:t>
            </w:r>
          </w:p>
        </w:tc>
        <w:tc>
          <w:tcPr>
            <w:tcW w:w="9356" w:type="dxa"/>
            <w:tcBorders>
              <w:top w:val="single" w:sz="5" w:space="0" w:color="000000"/>
              <w:left w:val="single" w:sz="5" w:space="0" w:color="000000"/>
              <w:bottom w:val="single" w:sz="5" w:space="0" w:color="000000"/>
              <w:right w:val="single" w:sz="5" w:space="0" w:color="000000"/>
            </w:tcBorders>
          </w:tcPr>
          <w:p w14:paraId="2F35E08D" w14:textId="77777777" w:rsidR="00DD6C36" w:rsidRPr="007F52C1" w:rsidRDefault="00DD6C36" w:rsidP="00DD6C36">
            <w:pPr>
              <w:spacing w:before="7" w:line="220" w:lineRule="exact"/>
              <w:rPr>
                <w:rFonts w:ascii="Arial" w:hAnsi="Arial" w:cs="Arial"/>
              </w:rPr>
            </w:pPr>
          </w:p>
          <w:p w14:paraId="40F445DB" w14:textId="77777777" w:rsidR="00DD6C36" w:rsidRPr="007F52C1" w:rsidRDefault="00DD6C36" w:rsidP="00DD6C36">
            <w:pPr>
              <w:ind w:left="102"/>
              <w:rPr>
                <w:rFonts w:ascii="Arial" w:eastAsia="Arial" w:hAnsi="Arial" w:cs="Arial"/>
              </w:rPr>
            </w:pPr>
            <w:r w:rsidRPr="007F52C1">
              <w:rPr>
                <w:rFonts w:ascii="Arial" w:eastAsia="Arial" w:hAnsi="Arial" w:cs="Arial"/>
                <w:spacing w:val="-1"/>
              </w:rPr>
              <w:t>Y</w:t>
            </w:r>
            <w:r w:rsidRPr="007F52C1">
              <w:rPr>
                <w:rFonts w:ascii="Arial" w:eastAsia="Arial" w:hAnsi="Arial" w:cs="Arial"/>
              </w:rPr>
              <w:t>e</w:t>
            </w:r>
            <w:r w:rsidRPr="007F52C1">
              <w:rPr>
                <w:rFonts w:ascii="Arial" w:eastAsia="Arial" w:hAnsi="Arial" w:cs="Arial"/>
                <w:spacing w:val="1"/>
              </w:rPr>
              <w:t>s</w:t>
            </w:r>
            <w:r w:rsidRPr="007F52C1">
              <w:rPr>
                <w:rFonts w:ascii="Arial" w:eastAsia="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06EFC601" w14:textId="6869ECC0" w:rsidR="0072608B" w:rsidRPr="007F52C1" w:rsidRDefault="002A01A8" w:rsidP="0072608B">
            <w:pPr>
              <w:spacing w:line="360" w:lineRule="auto"/>
              <w:rPr>
                <w:rFonts w:ascii="Arial" w:hAnsi="Arial" w:cs="Arial"/>
                <w:b/>
                <w:bCs/>
              </w:rPr>
            </w:pPr>
            <w:r w:rsidRPr="007F52C1">
              <w:rPr>
                <w:rFonts w:ascii="Arial" w:hAnsi="Arial" w:cs="Arial"/>
              </w:rPr>
              <w:t>Yes</w:t>
            </w:r>
            <w:r w:rsidR="0072608B" w:rsidRPr="007F52C1">
              <w:rPr>
                <w:rFonts w:ascii="Arial" w:hAnsi="Arial" w:cs="Arial"/>
              </w:rPr>
              <w:t xml:space="preserve">. But after reading reviewer comment I suggest </w:t>
            </w:r>
            <w:bookmarkStart w:id="0" w:name="_Hlk196913317"/>
            <w:r w:rsidR="0072608B" w:rsidRPr="007F52C1">
              <w:rPr>
                <w:rFonts w:ascii="Arial" w:hAnsi="Arial" w:cs="Arial"/>
                <w:b/>
                <w:bCs/>
                <w:highlight w:val="yellow"/>
              </w:rPr>
              <w:t>Aerobic composting of antibiotic-contaminated manure: Degradation processes and their effects on greenhouse gas emissions</w:t>
            </w:r>
            <w:r w:rsidR="00AE29D6" w:rsidRPr="007F52C1">
              <w:rPr>
                <w:rFonts w:ascii="Arial" w:hAnsi="Arial" w:cs="Arial"/>
                <w:b/>
                <w:bCs/>
                <w:highlight w:val="yellow"/>
              </w:rPr>
              <w:t>.</w:t>
            </w:r>
            <w:r w:rsidR="0072608B" w:rsidRPr="007F52C1">
              <w:rPr>
                <w:rFonts w:ascii="Arial" w:hAnsi="Arial" w:cs="Arial"/>
                <w:b/>
                <w:bCs/>
                <w:highlight w:val="yellow"/>
              </w:rPr>
              <w:t xml:space="preserve"> A review</w:t>
            </w:r>
            <w:r w:rsidR="0072608B" w:rsidRPr="007F52C1">
              <w:rPr>
                <w:rFonts w:ascii="Arial" w:hAnsi="Arial" w:cs="Arial"/>
                <w:b/>
                <w:bCs/>
              </w:rPr>
              <w:t xml:space="preserve">. </w:t>
            </w:r>
          </w:p>
          <w:bookmarkEnd w:id="0"/>
          <w:p w14:paraId="7628CB15" w14:textId="378BD554" w:rsidR="00DD6C36" w:rsidRPr="007F52C1" w:rsidRDefault="00DD6C36" w:rsidP="00DD6C36">
            <w:pPr>
              <w:rPr>
                <w:rFonts w:ascii="Arial" w:hAnsi="Arial" w:cs="Arial"/>
              </w:rPr>
            </w:pPr>
          </w:p>
        </w:tc>
      </w:tr>
      <w:tr w:rsidR="00DD6C36" w:rsidRPr="007F52C1" w14:paraId="13A52181" w14:textId="77777777" w:rsidTr="00DD6C36">
        <w:trPr>
          <w:trHeight w:hRule="exact" w:val="1272"/>
        </w:trPr>
        <w:tc>
          <w:tcPr>
            <w:tcW w:w="5351" w:type="dxa"/>
            <w:tcBorders>
              <w:top w:val="single" w:sz="5" w:space="0" w:color="000000"/>
              <w:left w:val="single" w:sz="5" w:space="0" w:color="000000"/>
              <w:bottom w:val="single" w:sz="5" w:space="0" w:color="000000"/>
              <w:right w:val="single" w:sz="5" w:space="0" w:color="000000"/>
            </w:tcBorders>
          </w:tcPr>
          <w:p w14:paraId="2AEAD9AE" w14:textId="77777777" w:rsidR="00DD6C36" w:rsidRPr="007F52C1" w:rsidRDefault="00DD6C36" w:rsidP="00DD6C36">
            <w:pPr>
              <w:ind w:left="460" w:right="198"/>
              <w:rPr>
                <w:rFonts w:ascii="Arial" w:hAnsi="Arial" w:cs="Arial"/>
              </w:rPr>
            </w:pPr>
            <w:r w:rsidRPr="007F52C1">
              <w:rPr>
                <w:rFonts w:ascii="Arial" w:hAnsi="Arial" w:cs="Arial"/>
                <w:b/>
                <w:spacing w:val="-1"/>
              </w:rPr>
              <w:t>I</w:t>
            </w:r>
            <w:r w:rsidRPr="007F52C1">
              <w:rPr>
                <w:rFonts w:ascii="Arial" w:hAnsi="Arial" w:cs="Arial"/>
                <w:b/>
              </w:rPr>
              <w:t>s</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1"/>
              </w:rPr>
              <w:t>a</w:t>
            </w:r>
            <w:r w:rsidRPr="007F52C1">
              <w:rPr>
                <w:rFonts w:ascii="Arial" w:hAnsi="Arial" w:cs="Arial"/>
                <w:b/>
              </w:rPr>
              <w:t>b</w:t>
            </w:r>
            <w:r w:rsidRPr="007F52C1">
              <w:rPr>
                <w:rFonts w:ascii="Arial" w:hAnsi="Arial" w:cs="Arial"/>
                <w:b/>
                <w:spacing w:val="-1"/>
              </w:rPr>
              <w:t>s</w:t>
            </w:r>
            <w:r w:rsidRPr="007F52C1">
              <w:rPr>
                <w:rFonts w:ascii="Arial" w:hAnsi="Arial" w:cs="Arial"/>
                <w:b/>
                <w:spacing w:val="1"/>
              </w:rPr>
              <w:t>t</w:t>
            </w:r>
            <w:r w:rsidRPr="007F52C1">
              <w:rPr>
                <w:rFonts w:ascii="Arial" w:hAnsi="Arial" w:cs="Arial"/>
                <w:b/>
              </w:rPr>
              <w:t>r</w:t>
            </w:r>
            <w:r w:rsidRPr="007F52C1">
              <w:rPr>
                <w:rFonts w:ascii="Arial" w:hAnsi="Arial" w:cs="Arial"/>
                <w:b/>
                <w:spacing w:val="1"/>
              </w:rPr>
              <w:t>a</w:t>
            </w:r>
            <w:r w:rsidRPr="007F52C1">
              <w:rPr>
                <w:rFonts w:ascii="Arial" w:hAnsi="Arial" w:cs="Arial"/>
                <w:b/>
              </w:rPr>
              <w:t>ct</w:t>
            </w:r>
            <w:r w:rsidRPr="007F52C1">
              <w:rPr>
                <w:rFonts w:ascii="Arial" w:hAnsi="Arial" w:cs="Arial"/>
                <w:b/>
                <w:spacing w:val="-6"/>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1"/>
              </w:rPr>
              <w:t>a</w:t>
            </w:r>
            <w:r w:rsidRPr="007F52C1">
              <w:rPr>
                <w:rFonts w:ascii="Arial" w:hAnsi="Arial" w:cs="Arial"/>
                <w:b/>
              </w:rPr>
              <w:t>r</w:t>
            </w:r>
            <w:r w:rsidRPr="007F52C1">
              <w:rPr>
                <w:rFonts w:ascii="Arial" w:hAnsi="Arial" w:cs="Arial"/>
                <w:b/>
                <w:spacing w:val="1"/>
              </w:rPr>
              <w:t>t</w:t>
            </w:r>
            <w:r w:rsidRPr="007F52C1">
              <w:rPr>
                <w:rFonts w:ascii="Arial" w:hAnsi="Arial" w:cs="Arial"/>
                <w:b/>
              </w:rPr>
              <w:t>icle</w:t>
            </w:r>
            <w:r w:rsidRPr="007F52C1">
              <w:rPr>
                <w:rFonts w:ascii="Arial" w:hAnsi="Arial" w:cs="Arial"/>
                <w:b/>
                <w:spacing w:val="-7"/>
              </w:rPr>
              <w:t xml:space="preserve"> </w:t>
            </w:r>
            <w:r w:rsidRPr="007F52C1">
              <w:rPr>
                <w:rFonts w:ascii="Arial" w:hAnsi="Arial" w:cs="Arial"/>
                <w:b/>
              </w:rPr>
              <w:t>c</w:t>
            </w:r>
            <w:r w:rsidRPr="007F52C1">
              <w:rPr>
                <w:rFonts w:ascii="Arial" w:hAnsi="Arial" w:cs="Arial"/>
                <w:b/>
                <w:spacing w:val="4"/>
              </w:rPr>
              <w:t>o</w:t>
            </w:r>
            <w:r w:rsidRPr="007F52C1">
              <w:rPr>
                <w:rFonts w:ascii="Arial" w:hAnsi="Arial" w:cs="Arial"/>
                <w:b/>
                <w:spacing w:val="-5"/>
              </w:rPr>
              <w:t>m</w:t>
            </w:r>
            <w:r w:rsidRPr="007F52C1">
              <w:rPr>
                <w:rFonts w:ascii="Arial" w:hAnsi="Arial" w:cs="Arial"/>
                <w:b/>
              </w:rPr>
              <w:t>pr</w:t>
            </w:r>
            <w:r w:rsidRPr="007F52C1">
              <w:rPr>
                <w:rFonts w:ascii="Arial" w:hAnsi="Arial" w:cs="Arial"/>
                <w:b/>
                <w:spacing w:val="3"/>
              </w:rPr>
              <w:t>e</w:t>
            </w:r>
            <w:r w:rsidRPr="007F52C1">
              <w:rPr>
                <w:rFonts w:ascii="Arial" w:hAnsi="Arial" w:cs="Arial"/>
                <w:b/>
              </w:rPr>
              <w:t>he</w:t>
            </w:r>
            <w:r w:rsidRPr="007F52C1">
              <w:rPr>
                <w:rFonts w:ascii="Arial" w:hAnsi="Arial" w:cs="Arial"/>
                <w:b/>
                <w:spacing w:val="2"/>
              </w:rPr>
              <w:t>n</w:t>
            </w:r>
            <w:r w:rsidRPr="007F52C1">
              <w:rPr>
                <w:rFonts w:ascii="Arial" w:hAnsi="Arial" w:cs="Arial"/>
                <w:b/>
                <w:spacing w:val="-1"/>
              </w:rPr>
              <w:t>s</w:t>
            </w:r>
            <w:r w:rsidRPr="007F52C1">
              <w:rPr>
                <w:rFonts w:ascii="Arial" w:hAnsi="Arial" w:cs="Arial"/>
                <w:b/>
              </w:rPr>
              <w:t>i</w:t>
            </w:r>
            <w:r w:rsidRPr="007F52C1">
              <w:rPr>
                <w:rFonts w:ascii="Arial" w:hAnsi="Arial" w:cs="Arial"/>
                <w:b/>
                <w:spacing w:val="1"/>
              </w:rPr>
              <w:t>v</w:t>
            </w:r>
            <w:r w:rsidRPr="007F52C1">
              <w:rPr>
                <w:rFonts w:ascii="Arial" w:hAnsi="Arial" w:cs="Arial"/>
                <w:b/>
              </w:rPr>
              <w:t>e?</w:t>
            </w:r>
            <w:r w:rsidRPr="007F52C1">
              <w:rPr>
                <w:rFonts w:ascii="Arial" w:hAnsi="Arial" w:cs="Arial"/>
                <w:b/>
                <w:spacing w:val="-12"/>
              </w:rPr>
              <w:t xml:space="preserve"> </w:t>
            </w:r>
            <w:r w:rsidRPr="007F52C1">
              <w:rPr>
                <w:rFonts w:ascii="Arial" w:hAnsi="Arial" w:cs="Arial"/>
                <w:b/>
              </w:rPr>
              <w:t>Do</w:t>
            </w:r>
            <w:r w:rsidRPr="007F52C1">
              <w:rPr>
                <w:rFonts w:ascii="Arial" w:hAnsi="Arial" w:cs="Arial"/>
                <w:b/>
                <w:spacing w:val="-1"/>
              </w:rPr>
              <w:t xml:space="preserve"> </w:t>
            </w:r>
            <w:r w:rsidRPr="007F52C1">
              <w:rPr>
                <w:rFonts w:ascii="Arial" w:hAnsi="Arial" w:cs="Arial"/>
                <w:b/>
                <w:spacing w:val="1"/>
              </w:rPr>
              <w:t>yo</w:t>
            </w:r>
            <w:r w:rsidRPr="007F52C1">
              <w:rPr>
                <w:rFonts w:ascii="Arial" w:hAnsi="Arial" w:cs="Arial"/>
                <w:b/>
              </w:rPr>
              <w:t xml:space="preserve">u </w:t>
            </w:r>
            <w:r w:rsidRPr="007F52C1">
              <w:rPr>
                <w:rFonts w:ascii="Arial" w:hAnsi="Arial" w:cs="Arial"/>
                <w:b/>
                <w:spacing w:val="-1"/>
              </w:rPr>
              <w:t>s</w:t>
            </w:r>
            <w:r w:rsidRPr="007F52C1">
              <w:rPr>
                <w:rFonts w:ascii="Arial" w:hAnsi="Arial" w:cs="Arial"/>
                <w:b/>
              </w:rPr>
              <w:t>u</w:t>
            </w:r>
            <w:r w:rsidRPr="007F52C1">
              <w:rPr>
                <w:rFonts w:ascii="Arial" w:hAnsi="Arial" w:cs="Arial"/>
                <w:b/>
                <w:spacing w:val="1"/>
              </w:rPr>
              <w:t>gg</w:t>
            </w:r>
            <w:r w:rsidRPr="007F52C1">
              <w:rPr>
                <w:rFonts w:ascii="Arial" w:hAnsi="Arial" w:cs="Arial"/>
                <w:b/>
              </w:rPr>
              <w:t>est</w:t>
            </w:r>
            <w:r w:rsidRPr="007F52C1">
              <w:rPr>
                <w:rFonts w:ascii="Arial" w:hAnsi="Arial" w:cs="Arial"/>
                <w:b/>
                <w:spacing w:val="-5"/>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2"/>
              </w:rPr>
              <w:t xml:space="preserve"> </w:t>
            </w:r>
            <w:r w:rsidRPr="007F52C1">
              <w:rPr>
                <w:rFonts w:ascii="Arial" w:hAnsi="Arial" w:cs="Arial"/>
                <w:b/>
                <w:spacing w:val="1"/>
              </w:rPr>
              <w:t>a</w:t>
            </w:r>
            <w:r w:rsidRPr="007F52C1">
              <w:rPr>
                <w:rFonts w:ascii="Arial" w:hAnsi="Arial" w:cs="Arial"/>
                <w:b/>
              </w:rPr>
              <w:t>d</w:t>
            </w:r>
            <w:r w:rsidRPr="007F52C1">
              <w:rPr>
                <w:rFonts w:ascii="Arial" w:hAnsi="Arial" w:cs="Arial"/>
                <w:b/>
                <w:spacing w:val="-1"/>
              </w:rPr>
              <w:t>d</w:t>
            </w:r>
            <w:r w:rsidRPr="007F52C1">
              <w:rPr>
                <w:rFonts w:ascii="Arial" w:hAnsi="Arial" w:cs="Arial"/>
                <w:b/>
              </w:rPr>
              <w:t>iti</w:t>
            </w:r>
            <w:r w:rsidRPr="007F52C1">
              <w:rPr>
                <w:rFonts w:ascii="Arial" w:hAnsi="Arial" w:cs="Arial"/>
                <w:b/>
                <w:spacing w:val="1"/>
              </w:rPr>
              <w:t>o</w:t>
            </w:r>
            <w:r w:rsidRPr="007F52C1">
              <w:rPr>
                <w:rFonts w:ascii="Arial" w:hAnsi="Arial" w:cs="Arial"/>
                <w:b/>
              </w:rPr>
              <w:t>n</w:t>
            </w:r>
            <w:r w:rsidRPr="007F52C1">
              <w:rPr>
                <w:rFonts w:ascii="Arial" w:hAnsi="Arial" w:cs="Arial"/>
                <w:b/>
                <w:spacing w:val="-7"/>
              </w:rPr>
              <w:t xml:space="preserve"> </w:t>
            </w:r>
            <w:r w:rsidRPr="007F52C1">
              <w:rPr>
                <w:rFonts w:ascii="Arial" w:hAnsi="Arial" w:cs="Arial"/>
                <w:b/>
                <w:spacing w:val="1"/>
              </w:rPr>
              <w:t>(o</w:t>
            </w:r>
            <w:r w:rsidRPr="007F52C1">
              <w:rPr>
                <w:rFonts w:ascii="Arial" w:hAnsi="Arial" w:cs="Arial"/>
                <w:b/>
              </w:rPr>
              <w:t>r</w:t>
            </w:r>
            <w:r w:rsidRPr="007F52C1">
              <w:rPr>
                <w:rFonts w:ascii="Arial" w:hAnsi="Arial" w:cs="Arial"/>
                <w:b/>
                <w:spacing w:val="-2"/>
              </w:rPr>
              <w:t xml:space="preserve"> </w:t>
            </w:r>
            <w:r w:rsidRPr="007F52C1">
              <w:rPr>
                <w:rFonts w:ascii="Arial" w:hAnsi="Arial" w:cs="Arial"/>
                <w:b/>
              </w:rPr>
              <w:t>dele</w:t>
            </w:r>
            <w:r w:rsidRPr="007F52C1">
              <w:rPr>
                <w:rFonts w:ascii="Arial" w:hAnsi="Arial" w:cs="Arial"/>
                <w:b/>
                <w:spacing w:val="1"/>
              </w:rPr>
              <w:t>t</w:t>
            </w:r>
            <w:r w:rsidRPr="007F52C1">
              <w:rPr>
                <w:rFonts w:ascii="Arial" w:hAnsi="Arial" w:cs="Arial"/>
                <w:b/>
              </w:rPr>
              <w:t>i</w:t>
            </w:r>
            <w:r w:rsidRPr="007F52C1">
              <w:rPr>
                <w:rFonts w:ascii="Arial" w:hAnsi="Arial" w:cs="Arial"/>
                <w:b/>
                <w:spacing w:val="1"/>
              </w:rPr>
              <w:t>o</w:t>
            </w:r>
            <w:r w:rsidRPr="007F52C1">
              <w:rPr>
                <w:rFonts w:ascii="Arial" w:hAnsi="Arial" w:cs="Arial"/>
                <w:b/>
              </w:rPr>
              <w:t>n)</w:t>
            </w:r>
            <w:r w:rsidRPr="007F52C1">
              <w:rPr>
                <w:rFonts w:ascii="Arial" w:hAnsi="Arial" w:cs="Arial"/>
                <w:b/>
                <w:spacing w:val="-6"/>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s</w:t>
            </w:r>
            <w:r w:rsidRPr="007F52C1">
              <w:rPr>
                <w:rFonts w:ascii="Arial" w:hAnsi="Arial" w:cs="Arial"/>
                <w:b/>
                <w:spacing w:val="1"/>
              </w:rPr>
              <w:t>o</w:t>
            </w:r>
            <w:r w:rsidRPr="007F52C1">
              <w:rPr>
                <w:rFonts w:ascii="Arial" w:hAnsi="Arial" w:cs="Arial"/>
                <w:b/>
                <w:spacing w:val="-5"/>
              </w:rPr>
              <w:t>m</w:t>
            </w:r>
            <w:r w:rsidRPr="007F52C1">
              <w:rPr>
                <w:rFonts w:ascii="Arial" w:hAnsi="Arial" w:cs="Arial"/>
                <w:b/>
              </w:rPr>
              <w:t>e</w:t>
            </w:r>
            <w:r w:rsidRPr="007F52C1">
              <w:rPr>
                <w:rFonts w:ascii="Arial" w:hAnsi="Arial" w:cs="Arial"/>
                <w:b/>
                <w:spacing w:val="-3"/>
              </w:rPr>
              <w:t xml:space="preserve"> </w:t>
            </w:r>
            <w:r w:rsidRPr="007F52C1">
              <w:rPr>
                <w:rFonts w:ascii="Arial" w:hAnsi="Arial" w:cs="Arial"/>
                <w:b/>
              </w:rPr>
              <w:t>p</w:t>
            </w:r>
            <w:r w:rsidRPr="007F52C1">
              <w:rPr>
                <w:rFonts w:ascii="Arial" w:hAnsi="Arial" w:cs="Arial"/>
                <w:b/>
                <w:spacing w:val="1"/>
              </w:rPr>
              <w:t>o</w:t>
            </w:r>
            <w:r w:rsidRPr="007F52C1">
              <w:rPr>
                <w:rFonts w:ascii="Arial" w:hAnsi="Arial" w:cs="Arial"/>
                <w:b/>
                <w:spacing w:val="2"/>
              </w:rPr>
              <w:t>i</w:t>
            </w:r>
            <w:r w:rsidRPr="007F52C1">
              <w:rPr>
                <w:rFonts w:ascii="Arial" w:hAnsi="Arial" w:cs="Arial"/>
                <w:b/>
              </w:rPr>
              <w:t>nts</w:t>
            </w:r>
            <w:r w:rsidRPr="007F52C1">
              <w:rPr>
                <w:rFonts w:ascii="Arial" w:hAnsi="Arial" w:cs="Arial"/>
                <w:b/>
                <w:spacing w:val="-5"/>
              </w:rPr>
              <w:t xml:space="preserve"> </w:t>
            </w:r>
            <w:r w:rsidRPr="007F52C1">
              <w:rPr>
                <w:rFonts w:ascii="Arial" w:hAnsi="Arial" w:cs="Arial"/>
                <w:b/>
              </w:rPr>
              <w:t>in</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w:t>
            </w:r>
            <w:r w:rsidRPr="007F52C1">
              <w:rPr>
                <w:rFonts w:ascii="Arial" w:hAnsi="Arial" w:cs="Arial"/>
                <w:b/>
                <w:spacing w:val="2"/>
              </w:rPr>
              <w:t>i</w:t>
            </w:r>
            <w:r w:rsidRPr="007F52C1">
              <w:rPr>
                <w:rFonts w:ascii="Arial" w:hAnsi="Arial" w:cs="Arial"/>
                <w:b/>
              </w:rPr>
              <w:t xml:space="preserve">s </w:t>
            </w:r>
            <w:r w:rsidRPr="007F52C1">
              <w:rPr>
                <w:rFonts w:ascii="Arial" w:hAnsi="Arial" w:cs="Arial"/>
                <w:b/>
                <w:spacing w:val="-1"/>
              </w:rPr>
              <w:t>s</w:t>
            </w:r>
            <w:r w:rsidRPr="007F52C1">
              <w:rPr>
                <w:rFonts w:ascii="Arial" w:hAnsi="Arial" w:cs="Arial"/>
                <w:b/>
              </w:rPr>
              <w:t>e</w:t>
            </w:r>
            <w:r w:rsidRPr="007F52C1">
              <w:rPr>
                <w:rFonts w:ascii="Arial" w:hAnsi="Arial" w:cs="Arial"/>
                <w:b/>
                <w:spacing w:val="1"/>
              </w:rPr>
              <w:t>ct</w:t>
            </w:r>
            <w:r w:rsidRPr="007F52C1">
              <w:rPr>
                <w:rFonts w:ascii="Arial" w:hAnsi="Arial" w:cs="Arial"/>
                <w:b/>
              </w:rPr>
              <w:t>i</w:t>
            </w:r>
            <w:r w:rsidRPr="007F52C1">
              <w:rPr>
                <w:rFonts w:ascii="Arial" w:hAnsi="Arial" w:cs="Arial"/>
                <w:b/>
                <w:spacing w:val="1"/>
              </w:rPr>
              <w:t>o</w:t>
            </w:r>
            <w:r w:rsidRPr="007F52C1">
              <w:rPr>
                <w:rFonts w:ascii="Arial" w:hAnsi="Arial" w:cs="Arial"/>
                <w:b/>
              </w:rPr>
              <w:t>n?</w:t>
            </w:r>
            <w:r w:rsidRPr="007F52C1">
              <w:rPr>
                <w:rFonts w:ascii="Arial" w:hAnsi="Arial" w:cs="Arial"/>
                <w:b/>
                <w:spacing w:val="-6"/>
              </w:rPr>
              <w:t xml:space="preserve"> </w:t>
            </w:r>
            <w:r w:rsidRPr="007F52C1">
              <w:rPr>
                <w:rFonts w:ascii="Arial" w:hAnsi="Arial" w:cs="Arial"/>
                <w:b/>
              </w:rPr>
              <w:t>Ple</w:t>
            </w:r>
            <w:r w:rsidRPr="007F52C1">
              <w:rPr>
                <w:rFonts w:ascii="Arial" w:hAnsi="Arial" w:cs="Arial"/>
                <w:b/>
                <w:spacing w:val="1"/>
              </w:rPr>
              <w:t>a</w:t>
            </w:r>
            <w:r w:rsidRPr="007F52C1">
              <w:rPr>
                <w:rFonts w:ascii="Arial" w:hAnsi="Arial" w:cs="Arial"/>
                <w:b/>
                <w:spacing w:val="-1"/>
              </w:rPr>
              <w:t>s</w:t>
            </w:r>
            <w:r w:rsidRPr="007F52C1">
              <w:rPr>
                <w:rFonts w:ascii="Arial" w:hAnsi="Arial" w:cs="Arial"/>
                <w:b/>
              </w:rPr>
              <w:t>e</w:t>
            </w:r>
            <w:r w:rsidRPr="007F52C1">
              <w:rPr>
                <w:rFonts w:ascii="Arial" w:hAnsi="Arial" w:cs="Arial"/>
                <w:b/>
                <w:spacing w:val="-4"/>
              </w:rPr>
              <w:t xml:space="preserve"> </w:t>
            </w:r>
            <w:r w:rsidRPr="007F52C1">
              <w:rPr>
                <w:rFonts w:ascii="Arial" w:hAnsi="Arial" w:cs="Arial"/>
                <w:b/>
                <w:spacing w:val="2"/>
              </w:rPr>
              <w:t>w</w:t>
            </w:r>
            <w:r w:rsidRPr="007F52C1">
              <w:rPr>
                <w:rFonts w:ascii="Arial" w:hAnsi="Arial" w:cs="Arial"/>
                <w:b/>
              </w:rPr>
              <w:t>ri</w:t>
            </w:r>
            <w:r w:rsidRPr="007F52C1">
              <w:rPr>
                <w:rFonts w:ascii="Arial" w:hAnsi="Arial" w:cs="Arial"/>
                <w:b/>
                <w:spacing w:val="1"/>
              </w:rPr>
              <w:t>t</w:t>
            </w:r>
            <w:r w:rsidRPr="007F52C1">
              <w:rPr>
                <w:rFonts w:ascii="Arial" w:hAnsi="Arial" w:cs="Arial"/>
                <w:b/>
              </w:rPr>
              <w:t>e</w:t>
            </w:r>
            <w:r w:rsidRPr="007F52C1">
              <w:rPr>
                <w:rFonts w:ascii="Arial" w:hAnsi="Arial" w:cs="Arial"/>
                <w:b/>
                <w:spacing w:val="-6"/>
              </w:rPr>
              <w:t xml:space="preserve"> </w:t>
            </w:r>
            <w:r w:rsidRPr="007F52C1">
              <w:rPr>
                <w:rFonts w:ascii="Arial" w:hAnsi="Arial" w:cs="Arial"/>
                <w:b/>
                <w:spacing w:val="1"/>
              </w:rPr>
              <w:t>yo</w:t>
            </w:r>
            <w:r w:rsidRPr="007F52C1">
              <w:rPr>
                <w:rFonts w:ascii="Arial" w:hAnsi="Arial" w:cs="Arial"/>
                <w:b/>
              </w:rPr>
              <w:t>ur</w:t>
            </w:r>
            <w:r w:rsidRPr="007F52C1">
              <w:rPr>
                <w:rFonts w:ascii="Arial" w:hAnsi="Arial" w:cs="Arial"/>
                <w:b/>
                <w:spacing w:val="-4"/>
              </w:rPr>
              <w:t xml:space="preserve"> </w:t>
            </w:r>
            <w:r w:rsidRPr="007F52C1">
              <w:rPr>
                <w:rFonts w:ascii="Arial" w:hAnsi="Arial" w:cs="Arial"/>
                <w:b/>
                <w:spacing w:val="-1"/>
              </w:rPr>
              <w:t>s</w:t>
            </w:r>
            <w:r w:rsidRPr="007F52C1">
              <w:rPr>
                <w:rFonts w:ascii="Arial" w:hAnsi="Arial" w:cs="Arial"/>
                <w:b/>
              </w:rPr>
              <w:t>u</w:t>
            </w:r>
            <w:r w:rsidRPr="007F52C1">
              <w:rPr>
                <w:rFonts w:ascii="Arial" w:hAnsi="Arial" w:cs="Arial"/>
                <w:b/>
                <w:spacing w:val="1"/>
              </w:rPr>
              <w:t>gg</w:t>
            </w:r>
            <w:r w:rsidRPr="007F52C1">
              <w:rPr>
                <w:rFonts w:ascii="Arial" w:hAnsi="Arial" w:cs="Arial"/>
                <w:b/>
              </w:rPr>
              <w:t>esti</w:t>
            </w:r>
            <w:r w:rsidRPr="007F52C1">
              <w:rPr>
                <w:rFonts w:ascii="Arial" w:hAnsi="Arial" w:cs="Arial"/>
                <w:b/>
                <w:spacing w:val="1"/>
              </w:rPr>
              <w:t>o</w:t>
            </w:r>
            <w:r w:rsidRPr="007F52C1">
              <w:rPr>
                <w:rFonts w:ascii="Arial" w:hAnsi="Arial" w:cs="Arial"/>
                <w:b/>
              </w:rPr>
              <w:t>ns</w:t>
            </w:r>
            <w:r w:rsidRPr="007F52C1">
              <w:rPr>
                <w:rFonts w:ascii="Arial" w:hAnsi="Arial" w:cs="Arial"/>
                <w:b/>
                <w:spacing w:val="-11"/>
              </w:rPr>
              <w:t xml:space="preserve"> </w:t>
            </w:r>
            <w:r w:rsidRPr="007F52C1">
              <w:rPr>
                <w:rFonts w:ascii="Arial" w:hAnsi="Arial" w:cs="Arial"/>
                <w:b/>
              </w:rPr>
              <w:t>her</w:t>
            </w:r>
            <w:r w:rsidRPr="007F52C1">
              <w:rPr>
                <w:rFonts w:ascii="Arial" w:hAnsi="Arial" w:cs="Arial"/>
                <w:b/>
                <w:spacing w:val="1"/>
              </w:rPr>
              <w:t>e</w:t>
            </w:r>
            <w:r w:rsidRPr="007F52C1">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0EADC114" w14:textId="77777777" w:rsidR="00DD6C36" w:rsidRPr="007F52C1" w:rsidRDefault="00DD6C36" w:rsidP="00DD6C36">
            <w:pPr>
              <w:spacing w:line="220" w:lineRule="exact"/>
              <w:ind w:left="102"/>
              <w:rPr>
                <w:rFonts w:ascii="Arial" w:eastAsia="Arial" w:hAnsi="Arial" w:cs="Arial"/>
              </w:rPr>
            </w:pPr>
            <w:r w:rsidRPr="007F52C1">
              <w:rPr>
                <w:rFonts w:ascii="Arial" w:eastAsia="Arial" w:hAnsi="Arial" w:cs="Arial"/>
                <w:spacing w:val="-1"/>
              </w:rPr>
              <w:t>Y</w:t>
            </w:r>
            <w:r w:rsidRPr="007F52C1">
              <w:rPr>
                <w:rFonts w:ascii="Arial" w:eastAsia="Arial" w:hAnsi="Arial" w:cs="Arial"/>
              </w:rPr>
              <w:t>e</w:t>
            </w:r>
            <w:r w:rsidRPr="007F52C1">
              <w:rPr>
                <w:rFonts w:ascii="Arial" w:eastAsia="Arial" w:hAnsi="Arial" w:cs="Arial"/>
                <w:spacing w:val="1"/>
              </w:rPr>
              <w:t>s</w:t>
            </w:r>
            <w:r w:rsidRPr="007F52C1">
              <w:rPr>
                <w:rFonts w:ascii="Arial" w:eastAsia="Arial" w:hAnsi="Arial" w:cs="Arial"/>
              </w:rPr>
              <w:t>.</w:t>
            </w:r>
            <w:r w:rsidRPr="007F52C1">
              <w:rPr>
                <w:rFonts w:ascii="Arial" w:eastAsia="Arial" w:hAnsi="Arial" w:cs="Arial"/>
                <w:spacing w:val="-2"/>
              </w:rPr>
              <w:t xml:space="preserve"> </w:t>
            </w:r>
            <w:r w:rsidRPr="007F52C1">
              <w:rPr>
                <w:rFonts w:ascii="Arial" w:eastAsia="Arial" w:hAnsi="Arial" w:cs="Arial"/>
                <w:spacing w:val="-1"/>
              </w:rPr>
              <w:t>A</w:t>
            </w:r>
            <w:r w:rsidRPr="007F52C1">
              <w:rPr>
                <w:rFonts w:ascii="Arial" w:eastAsia="Arial" w:hAnsi="Arial" w:cs="Arial"/>
              </w:rPr>
              <w:t>dd</w:t>
            </w:r>
            <w:r w:rsidRPr="007F52C1">
              <w:rPr>
                <w:rFonts w:ascii="Arial" w:eastAsia="Arial" w:hAnsi="Arial" w:cs="Arial"/>
                <w:spacing w:val="-5"/>
              </w:rPr>
              <w:t xml:space="preserve"> </w:t>
            </w:r>
            <w:r w:rsidRPr="007F52C1">
              <w:rPr>
                <w:rFonts w:ascii="Arial" w:eastAsia="Arial" w:hAnsi="Arial" w:cs="Arial"/>
                <w:spacing w:val="1"/>
              </w:rPr>
              <w:t>s</w:t>
            </w:r>
            <w:r w:rsidRPr="007F52C1">
              <w:rPr>
                <w:rFonts w:ascii="Arial" w:eastAsia="Arial" w:hAnsi="Arial" w:cs="Arial"/>
              </w:rPr>
              <w:t>o</w:t>
            </w:r>
            <w:r w:rsidRPr="007F52C1">
              <w:rPr>
                <w:rFonts w:ascii="Arial" w:eastAsia="Arial" w:hAnsi="Arial" w:cs="Arial"/>
                <w:spacing w:val="4"/>
              </w:rPr>
              <w:t>m</w:t>
            </w:r>
            <w:r w:rsidRPr="007F52C1">
              <w:rPr>
                <w:rFonts w:ascii="Arial" w:eastAsia="Arial" w:hAnsi="Arial" w:cs="Arial"/>
              </w:rPr>
              <w:t>e</w:t>
            </w:r>
            <w:r w:rsidRPr="007F52C1">
              <w:rPr>
                <w:rFonts w:ascii="Arial" w:eastAsia="Arial" w:hAnsi="Arial" w:cs="Arial"/>
                <w:spacing w:val="-5"/>
              </w:rPr>
              <w:t xml:space="preserve"> </w:t>
            </w:r>
            <w:r w:rsidRPr="007F52C1">
              <w:rPr>
                <w:rFonts w:ascii="Arial" w:eastAsia="Arial" w:hAnsi="Arial" w:cs="Arial"/>
                <w:spacing w:val="3"/>
              </w:rPr>
              <w:t>k</w:t>
            </w:r>
            <w:r w:rsidRPr="007F52C1">
              <w:rPr>
                <w:rFonts w:ascii="Arial" w:eastAsia="Arial" w:hAnsi="Arial" w:cs="Arial"/>
                <w:spacing w:val="2"/>
              </w:rPr>
              <w:t>e</w:t>
            </w:r>
            <w:r w:rsidRPr="007F52C1">
              <w:rPr>
                <w:rFonts w:ascii="Arial" w:eastAsia="Arial" w:hAnsi="Arial" w:cs="Arial"/>
                <w:spacing w:val="-4"/>
              </w:rPr>
              <w:t>y</w:t>
            </w:r>
            <w:r w:rsidRPr="007F52C1">
              <w:rPr>
                <w:rFonts w:ascii="Arial" w:eastAsia="Arial" w:hAnsi="Arial" w:cs="Arial"/>
              </w:rPr>
              <w:t>words</w:t>
            </w:r>
            <w:r w:rsidRPr="007F52C1">
              <w:rPr>
                <w:rFonts w:ascii="Arial" w:eastAsia="Arial" w:hAnsi="Arial" w:cs="Arial"/>
                <w:spacing w:val="-7"/>
              </w:rPr>
              <w:t xml:space="preserve"> </w:t>
            </w:r>
            <w:proofErr w:type="spellStart"/>
            <w:r w:rsidRPr="007F52C1">
              <w:rPr>
                <w:rFonts w:ascii="Arial" w:eastAsia="Arial" w:hAnsi="Arial" w:cs="Arial"/>
                <w:spacing w:val="-2"/>
              </w:rPr>
              <w:t>w</w:t>
            </w:r>
            <w:r w:rsidRPr="007F52C1">
              <w:rPr>
                <w:rFonts w:ascii="Arial" w:eastAsia="Arial" w:hAnsi="Arial" w:cs="Arial"/>
              </w:rPr>
              <w:t>.r.</w:t>
            </w:r>
            <w:r w:rsidRPr="007F52C1">
              <w:rPr>
                <w:rFonts w:ascii="Arial" w:eastAsia="Arial" w:hAnsi="Arial" w:cs="Arial"/>
                <w:spacing w:val="2"/>
              </w:rPr>
              <w:t>t</w:t>
            </w:r>
            <w:r w:rsidRPr="007F52C1">
              <w:rPr>
                <w:rFonts w:ascii="Arial" w:eastAsia="Arial" w:hAnsi="Arial" w:cs="Arial"/>
              </w:rPr>
              <w:t>.</w:t>
            </w:r>
            <w:proofErr w:type="spellEnd"/>
            <w:r w:rsidRPr="007F52C1">
              <w:rPr>
                <w:rFonts w:ascii="Arial" w:eastAsia="Arial" w:hAnsi="Arial" w:cs="Arial"/>
                <w:spacing w:val="-4"/>
              </w:rPr>
              <w:t xml:space="preserve"> </w:t>
            </w:r>
            <w:r w:rsidRPr="007F52C1">
              <w:rPr>
                <w:rFonts w:ascii="Arial" w:eastAsia="Arial" w:hAnsi="Arial" w:cs="Arial"/>
              </w:rPr>
              <w:t>re</w:t>
            </w:r>
            <w:r w:rsidRPr="007F52C1">
              <w:rPr>
                <w:rFonts w:ascii="Arial" w:eastAsia="Arial" w:hAnsi="Arial" w:cs="Arial"/>
                <w:spacing w:val="1"/>
              </w:rPr>
              <w:t>s</w:t>
            </w:r>
            <w:r w:rsidRPr="007F52C1">
              <w:rPr>
                <w:rFonts w:ascii="Arial" w:eastAsia="Arial" w:hAnsi="Arial" w:cs="Arial"/>
              </w:rPr>
              <w:t>e</w:t>
            </w:r>
            <w:r w:rsidRPr="007F52C1">
              <w:rPr>
                <w:rFonts w:ascii="Arial" w:eastAsia="Arial" w:hAnsi="Arial" w:cs="Arial"/>
                <w:spacing w:val="-1"/>
              </w:rPr>
              <w:t>a</w:t>
            </w:r>
            <w:r w:rsidRPr="007F52C1">
              <w:rPr>
                <w:rFonts w:ascii="Arial" w:eastAsia="Arial" w:hAnsi="Arial" w:cs="Arial"/>
                <w:spacing w:val="1"/>
              </w:rPr>
              <w:t>rc</w:t>
            </w:r>
            <w:r w:rsidRPr="007F52C1">
              <w:rPr>
                <w:rFonts w:ascii="Arial" w:eastAsia="Arial" w:hAnsi="Arial" w:cs="Arial"/>
              </w:rPr>
              <w:t>h</w:t>
            </w:r>
            <w:r w:rsidRPr="007F52C1">
              <w:rPr>
                <w:rFonts w:ascii="Arial" w:eastAsia="Arial" w:hAnsi="Arial" w:cs="Arial"/>
                <w:spacing w:val="-8"/>
              </w:rPr>
              <w:t xml:space="preserve"> </w:t>
            </w:r>
            <w:r w:rsidRPr="007F52C1">
              <w:rPr>
                <w:rFonts w:ascii="Arial" w:eastAsia="Arial" w:hAnsi="Arial" w:cs="Arial"/>
                <w:spacing w:val="1"/>
              </w:rPr>
              <w:t>t</w:t>
            </w:r>
            <w:r w:rsidRPr="007F52C1">
              <w:rPr>
                <w:rFonts w:ascii="Arial" w:eastAsia="Arial" w:hAnsi="Arial" w:cs="Arial"/>
              </w:rPr>
              <w:t>o</w:t>
            </w:r>
            <w:r w:rsidRPr="007F52C1">
              <w:rPr>
                <w:rFonts w:ascii="Arial" w:eastAsia="Arial" w:hAnsi="Arial" w:cs="Arial"/>
                <w:spacing w:val="-1"/>
              </w:rPr>
              <w:t>pi</w:t>
            </w:r>
            <w:r w:rsidRPr="007F52C1">
              <w:rPr>
                <w:rFonts w:ascii="Arial" w:eastAsia="Arial" w:hAnsi="Arial" w:cs="Arial"/>
                <w:spacing w:val="1"/>
              </w:rPr>
              <w:t>c</w:t>
            </w:r>
            <w:r w:rsidRPr="007F52C1">
              <w:rPr>
                <w:rFonts w:ascii="Arial" w:eastAsia="Arial" w:hAnsi="Arial" w:cs="Arial"/>
              </w:rPr>
              <w:t>.</w:t>
            </w:r>
          </w:p>
        </w:tc>
        <w:tc>
          <w:tcPr>
            <w:tcW w:w="6445" w:type="dxa"/>
            <w:tcBorders>
              <w:top w:val="single" w:sz="5" w:space="0" w:color="000000"/>
              <w:left w:val="single" w:sz="5" w:space="0" w:color="000000"/>
              <w:bottom w:val="single" w:sz="5" w:space="0" w:color="000000"/>
              <w:right w:val="single" w:sz="5" w:space="0" w:color="000000"/>
            </w:tcBorders>
          </w:tcPr>
          <w:p w14:paraId="3AD4E014" w14:textId="54004BB7" w:rsidR="00DD6C36" w:rsidRPr="007F52C1" w:rsidRDefault="002A01A8" w:rsidP="00DD6C36">
            <w:pPr>
              <w:rPr>
                <w:rFonts w:ascii="Arial" w:hAnsi="Arial" w:cs="Arial"/>
              </w:rPr>
            </w:pPr>
            <w:r w:rsidRPr="007F52C1">
              <w:rPr>
                <w:rFonts w:ascii="Arial" w:hAnsi="Arial" w:cs="Arial"/>
              </w:rPr>
              <w:t xml:space="preserve">I believe the abstract is adequate. The keyword to be added is </w:t>
            </w:r>
            <w:r w:rsidRPr="007F52C1">
              <w:rPr>
                <w:rFonts w:ascii="Arial" w:hAnsi="Arial" w:cs="Arial"/>
                <w:highlight w:val="yellow"/>
              </w:rPr>
              <w:t>antibiotic degradation</w:t>
            </w:r>
          </w:p>
        </w:tc>
      </w:tr>
      <w:tr w:rsidR="00DD6C36" w:rsidRPr="007F52C1" w14:paraId="78C75378" w14:textId="77777777" w:rsidTr="00DD6C36">
        <w:trPr>
          <w:trHeight w:hRule="exact" w:val="715"/>
        </w:trPr>
        <w:tc>
          <w:tcPr>
            <w:tcW w:w="5351" w:type="dxa"/>
            <w:tcBorders>
              <w:top w:val="single" w:sz="5" w:space="0" w:color="000000"/>
              <w:left w:val="single" w:sz="5" w:space="0" w:color="000000"/>
              <w:bottom w:val="single" w:sz="5" w:space="0" w:color="000000"/>
              <w:right w:val="single" w:sz="5" w:space="0" w:color="000000"/>
            </w:tcBorders>
          </w:tcPr>
          <w:p w14:paraId="41031B38" w14:textId="77777777" w:rsidR="00DD6C36" w:rsidRPr="007F52C1" w:rsidRDefault="00DD6C36" w:rsidP="00DD6C36">
            <w:pPr>
              <w:spacing w:before="3" w:line="220" w:lineRule="exact"/>
              <w:ind w:left="460" w:right="341"/>
              <w:rPr>
                <w:rFonts w:ascii="Arial" w:hAnsi="Arial" w:cs="Arial"/>
              </w:rPr>
            </w:pPr>
            <w:r w:rsidRPr="007F52C1">
              <w:rPr>
                <w:rFonts w:ascii="Arial" w:hAnsi="Arial" w:cs="Arial"/>
                <w:b/>
                <w:spacing w:val="-1"/>
              </w:rPr>
              <w:t>I</w:t>
            </w:r>
            <w:r w:rsidRPr="007F52C1">
              <w:rPr>
                <w:rFonts w:ascii="Arial" w:hAnsi="Arial" w:cs="Arial"/>
                <w:b/>
              </w:rPr>
              <w:t>s</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 xml:space="preserve">he </w:t>
            </w:r>
            <w:r w:rsidRPr="007F52C1">
              <w:rPr>
                <w:rFonts w:ascii="Arial" w:hAnsi="Arial" w:cs="Arial"/>
                <w:b/>
                <w:spacing w:val="-3"/>
              </w:rPr>
              <w:t>m</w:t>
            </w:r>
            <w:r w:rsidRPr="007F52C1">
              <w:rPr>
                <w:rFonts w:ascii="Arial" w:hAnsi="Arial" w:cs="Arial"/>
                <w:b/>
                <w:spacing w:val="1"/>
              </w:rPr>
              <w:t>a</w:t>
            </w:r>
            <w:r w:rsidRPr="007F52C1">
              <w:rPr>
                <w:rFonts w:ascii="Arial" w:hAnsi="Arial" w:cs="Arial"/>
                <w:b/>
              </w:rPr>
              <w:t>n</w:t>
            </w:r>
            <w:r w:rsidRPr="007F52C1">
              <w:rPr>
                <w:rFonts w:ascii="Arial" w:hAnsi="Arial" w:cs="Arial"/>
                <w:b/>
                <w:spacing w:val="1"/>
              </w:rPr>
              <w:t>u</w:t>
            </w:r>
            <w:r w:rsidRPr="007F52C1">
              <w:rPr>
                <w:rFonts w:ascii="Arial" w:hAnsi="Arial" w:cs="Arial"/>
                <w:b/>
                <w:spacing w:val="-1"/>
              </w:rPr>
              <w:t>s</w:t>
            </w:r>
            <w:r w:rsidRPr="007F52C1">
              <w:rPr>
                <w:rFonts w:ascii="Arial" w:hAnsi="Arial" w:cs="Arial"/>
                <w:b/>
              </w:rPr>
              <w:t>c</w:t>
            </w:r>
            <w:r w:rsidRPr="007F52C1">
              <w:rPr>
                <w:rFonts w:ascii="Arial" w:hAnsi="Arial" w:cs="Arial"/>
                <w:b/>
                <w:spacing w:val="1"/>
              </w:rPr>
              <w:t>r</w:t>
            </w:r>
            <w:r w:rsidRPr="007F52C1">
              <w:rPr>
                <w:rFonts w:ascii="Arial" w:hAnsi="Arial" w:cs="Arial"/>
                <w:b/>
              </w:rPr>
              <w:t>ipt</w:t>
            </w:r>
            <w:r w:rsidRPr="007F52C1">
              <w:rPr>
                <w:rFonts w:ascii="Arial" w:hAnsi="Arial" w:cs="Arial"/>
                <w:b/>
                <w:spacing w:val="-9"/>
              </w:rPr>
              <w:t xml:space="preserve"> </w:t>
            </w:r>
            <w:r w:rsidRPr="007F52C1">
              <w:rPr>
                <w:rFonts w:ascii="Arial" w:hAnsi="Arial" w:cs="Arial"/>
                <w:b/>
                <w:spacing w:val="-1"/>
              </w:rPr>
              <w:t>s</w:t>
            </w:r>
            <w:r w:rsidRPr="007F52C1">
              <w:rPr>
                <w:rFonts w:ascii="Arial" w:hAnsi="Arial" w:cs="Arial"/>
                <w:b/>
                <w:spacing w:val="3"/>
              </w:rPr>
              <w:t>c</w:t>
            </w:r>
            <w:r w:rsidRPr="007F52C1">
              <w:rPr>
                <w:rFonts w:ascii="Arial" w:hAnsi="Arial" w:cs="Arial"/>
                <w:b/>
              </w:rPr>
              <w:t>ientific</w:t>
            </w:r>
            <w:r w:rsidRPr="007F52C1">
              <w:rPr>
                <w:rFonts w:ascii="Arial" w:hAnsi="Arial" w:cs="Arial"/>
                <w:b/>
                <w:spacing w:val="1"/>
              </w:rPr>
              <w:t>a</w:t>
            </w:r>
            <w:r w:rsidRPr="007F52C1">
              <w:rPr>
                <w:rFonts w:ascii="Arial" w:hAnsi="Arial" w:cs="Arial"/>
                <w:b/>
              </w:rPr>
              <w:t>ll</w:t>
            </w:r>
            <w:r w:rsidRPr="007F52C1">
              <w:rPr>
                <w:rFonts w:ascii="Arial" w:hAnsi="Arial" w:cs="Arial"/>
                <w:b/>
                <w:spacing w:val="1"/>
              </w:rPr>
              <w:t>y</w:t>
            </w:r>
            <w:r w:rsidRPr="007F52C1">
              <w:rPr>
                <w:rFonts w:ascii="Arial" w:hAnsi="Arial" w:cs="Arial"/>
                <w:b/>
              </w:rPr>
              <w:t>,</w:t>
            </w:r>
            <w:r w:rsidRPr="007F52C1">
              <w:rPr>
                <w:rFonts w:ascii="Arial" w:hAnsi="Arial" w:cs="Arial"/>
                <w:b/>
                <w:spacing w:val="-10"/>
              </w:rPr>
              <w:t xml:space="preserve"> </w:t>
            </w:r>
            <w:r w:rsidRPr="007F52C1">
              <w:rPr>
                <w:rFonts w:ascii="Arial" w:hAnsi="Arial" w:cs="Arial"/>
                <w:b/>
              </w:rPr>
              <w:t>c</w:t>
            </w:r>
            <w:r w:rsidRPr="007F52C1">
              <w:rPr>
                <w:rFonts w:ascii="Arial" w:hAnsi="Arial" w:cs="Arial"/>
                <w:b/>
                <w:spacing w:val="1"/>
              </w:rPr>
              <w:t>o</w:t>
            </w:r>
            <w:r w:rsidRPr="007F52C1">
              <w:rPr>
                <w:rFonts w:ascii="Arial" w:hAnsi="Arial" w:cs="Arial"/>
                <w:b/>
              </w:rPr>
              <w:t>r</w:t>
            </w:r>
            <w:r w:rsidRPr="007F52C1">
              <w:rPr>
                <w:rFonts w:ascii="Arial" w:hAnsi="Arial" w:cs="Arial"/>
                <w:b/>
                <w:spacing w:val="1"/>
              </w:rPr>
              <w:t>r</w:t>
            </w:r>
            <w:r w:rsidRPr="007F52C1">
              <w:rPr>
                <w:rFonts w:ascii="Arial" w:hAnsi="Arial" w:cs="Arial"/>
                <w:b/>
              </w:rPr>
              <w:t>e</w:t>
            </w:r>
            <w:r w:rsidRPr="007F52C1">
              <w:rPr>
                <w:rFonts w:ascii="Arial" w:hAnsi="Arial" w:cs="Arial"/>
                <w:b/>
                <w:spacing w:val="1"/>
              </w:rPr>
              <w:t>ct</w:t>
            </w:r>
            <w:r w:rsidRPr="007F52C1">
              <w:rPr>
                <w:rFonts w:ascii="Arial" w:hAnsi="Arial" w:cs="Arial"/>
                <w:b/>
              </w:rPr>
              <w:t>?</w:t>
            </w:r>
            <w:r w:rsidRPr="007F52C1">
              <w:rPr>
                <w:rFonts w:ascii="Arial" w:hAnsi="Arial" w:cs="Arial"/>
                <w:b/>
                <w:spacing w:val="-8"/>
              </w:rPr>
              <w:t xml:space="preserve"> </w:t>
            </w:r>
            <w:r w:rsidRPr="007F52C1">
              <w:rPr>
                <w:rFonts w:ascii="Arial" w:hAnsi="Arial" w:cs="Arial"/>
                <w:b/>
              </w:rPr>
              <w:t>Ple</w:t>
            </w:r>
            <w:r w:rsidRPr="007F52C1">
              <w:rPr>
                <w:rFonts w:ascii="Arial" w:hAnsi="Arial" w:cs="Arial"/>
                <w:b/>
                <w:spacing w:val="1"/>
              </w:rPr>
              <w:t>a</w:t>
            </w:r>
            <w:r w:rsidRPr="007F52C1">
              <w:rPr>
                <w:rFonts w:ascii="Arial" w:hAnsi="Arial" w:cs="Arial"/>
                <w:b/>
                <w:spacing w:val="-1"/>
              </w:rPr>
              <w:t>s</w:t>
            </w:r>
            <w:r w:rsidRPr="007F52C1">
              <w:rPr>
                <w:rFonts w:ascii="Arial" w:hAnsi="Arial" w:cs="Arial"/>
                <w:b/>
              </w:rPr>
              <w:t>e</w:t>
            </w:r>
            <w:r w:rsidRPr="007F52C1">
              <w:rPr>
                <w:rFonts w:ascii="Arial" w:hAnsi="Arial" w:cs="Arial"/>
                <w:b/>
                <w:spacing w:val="-4"/>
              </w:rPr>
              <w:t xml:space="preserve"> </w:t>
            </w:r>
            <w:r w:rsidRPr="007F52C1">
              <w:rPr>
                <w:rFonts w:ascii="Arial" w:hAnsi="Arial" w:cs="Arial"/>
                <w:b/>
                <w:spacing w:val="2"/>
              </w:rPr>
              <w:t>w</w:t>
            </w:r>
            <w:r w:rsidRPr="007F52C1">
              <w:rPr>
                <w:rFonts w:ascii="Arial" w:hAnsi="Arial" w:cs="Arial"/>
                <w:b/>
              </w:rPr>
              <w:t>ri</w:t>
            </w:r>
            <w:r w:rsidRPr="007F52C1">
              <w:rPr>
                <w:rFonts w:ascii="Arial" w:hAnsi="Arial" w:cs="Arial"/>
                <w:b/>
                <w:spacing w:val="1"/>
              </w:rPr>
              <w:t>t</w:t>
            </w:r>
            <w:r w:rsidRPr="007F52C1">
              <w:rPr>
                <w:rFonts w:ascii="Arial" w:hAnsi="Arial" w:cs="Arial"/>
                <w:b/>
              </w:rPr>
              <w:t>e her</w:t>
            </w:r>
            <w:r w:rsidRPr="007F52C1">
              <w:rPr>
                <w:rFonts w:ascii="Arial" w:hAnsi="Arial" w:cs="Arial"/>
                <w:b/>
                <w:spacing w:val="1"/>
              </w:rPr>
              <w:t>e</w:t>
            </w:r>
            <w:r w:rsidRPr="007F52C1">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2F380684" w14:textId="77777777" w:rsidR="00DD6C36" w:rsidRPr="007F52C1" w:rsidRDefault="00DD6C36" w:rsidP="00DD6C36">
            <w:pPr>
              <w:spacing w:before="14" w:line="220" w:lineRule="exact"/>
              <w:rPr>
                <w:rFonts w:ascii="Arial" w:hAnsi="Arial" w:cs="Arial"/>
              </w:rPr>
            </w:pPr>
          </w:p>
          <w:p w14:paraId="135EC142" w14:textId="77777777" w:rsidR="00DD6C36" w:rsidRPr="007F52C1" w:rsidRDefault="00DD6C36" w:rsidP="00DD6C36">
            <w:pPr>
              <w:ind w:left="102"/>
              <w:rPr>
                <w:rFonts w:ascii="Arial" w:eastAsia="Arial" w:hAnsi="Arial" w:cs="Arial"/>
              </w:rPr>
            </w:pPr>
            <w:r w:rsidRPr="007F52C1">
              <w:rPr>
                <w:rFonts w:ascii="Arial" w:eastAsia="Arial" w:hAnsi="Arial" w:cs="Arial"/>
                <w:spacing w:val="-1"/>
              </w:rPr>
              <w:t>Y</w:t>
            </w:r>
            <w:r w:rsidRPr="007F52C1">
              <w:rPr>
                <w:rFonts w:ascii="Arial" w:eastAsia="Arial" w:hAnsi="Arial" w:cs="Arial"/>
              </w:rPr>
              <w:t>es</w:t>
            </w:r>
          </w:p>
        </w:tc>
        <w:tc>
          <w:tcPr>
            <w:tcW w:w="6445" w:type="dxa"/>
            <w:tcBorders>
              <w:top w:val="single" w:sz="5" w:space="0" w:color="000000"/>
              <w:left w:val="single" w:sz="5" w:space="0" w:color="000000"/>
              <w:bottom w:val="single" w:sz="5" w:space="0" w:color="000000"/>
              <w:right w:val="single" w:sz="5" w:space="0" w:color="000000"/>
            </w:tcBorders>
          </w:tcPr>
          <w:p w14:paraId="3528C982" w14:textId="197E31AA" w:rsidR="00DD6C36" w:rsidRPr="007F52C1" w:rsidRDefault="002A01A8" w:rsidP="00DD6C36">
            <w:pPr>
              <w:rPr>
                <w:rFonts w:ascii="Arial" w:hAnsi="Arial" w:cs="Arial"/>
              </w:rPr>
            </w:pPr>
            <w:r w:rsidRPr="007F52C1">
              <w:rPr>
                <w:rFonts w:ascii="Arial" w:hAnsi="Arial" w:cs="Arial"/>
              </w:rPr>
              <w:t>Yes</w:t>
            </w:r>
          </w:p>
        </w:tc>
      </w:tr>
      <w:tr w:rsidR="00DD6C36" w:rsidRPr="007F52C1" w14:paraId="40143320" w14:textId="77777777" w:rsidTr="00DD6C36">
        <w:trPr>
          <w:trHeight w:hRule="exact" w:val="747"/>
        </w:trPr>
        <w:tc>
          <w:tcPr>
            <w:tcW w:w="5351" w:type="dxa"/>
            <w:tcBorders>
              <w:top w:val="single" w:sz="5" w:space="0" w:color="000000"/>
              <w:left w:val="single" w:sz="5" w:space="0" w:color="000000"/>
              <w:bottom w:val="single" w:sz="5" w:space="0" w:color="000000"/>
              <w:right w:val="single" w:sz="5" w:space="0" w:color="000000"/>
            </w:tcBorders>
          </w:tcPr>
          <w:p w14:paraId="11DA1B3B" w14:textId="77777777" w:rsidR="00DD6C36" w:rsidRPr="007F52C1" w:rsidRDefault="00DD6C36" w:rsidP="00DD6C36">
            <w:pPr>
              <w:spacing w:line="220" w:lineRule="exact"/>
              <w:ind w:left="460" w:right="376"/>
              <w:rPr>
                <w:rFonts w:ascii="Arial" w:hAnsi="Arial" w:cs="Arial"/>
              </w:rPr>
            </w:pPr>
            <w:r w:rsidRPr="007F52C1">
              <w:rPr>
                <w:rFonts w:ascii="Arial" w:hAnsi="Arial" w:cs="Arial"/>
                <w:b/>
              </w:rPr>
              <w:t>Are</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rPr>
              <w:t>r</w:t>
            </w:r>
            <w:r w:rsidRPr="007F52C1">
              <w:rPr>
                <w:rFonts w:ascii="Arial" w:hAnsi="Arial" w:cs="Arial"/>
                <w:b/>
                <w:spacing w:val="1"/>
              </w:rPr>
              <w:t>ef</w:t>
            </w:r>
            <w:r w:rsidRPr="007F52C1">
              <w:rPr>
                <w:rFonts w:ascii="Arial" w:hAnsi="Arial" w:cs="Arial"/>
                <w:b/>
              </w:rPr>
              <w:t>e</w:t>
            </w:r>
            <w:r w:rsidRPr="007F52C1">
              <w:rPr>
                <w:rFonts w:ascii="Arial" w:hAnsi="Arial" w:cs="Arial"/>
                <w:b/>
                <w:spacing w:val="1"/>
              </w:rPr>
              <w:t>r</w:t>
            </w:r>
            <w:r w:rsidRPr="007F52C1">
              <w:rPr>
                <w:rFonts w:ascii="Arial" w:hAnsi="Arial" w:cs="Arial"/>
                <w:b/>
              </w:rPr>
              <w:t>enc</w:t>
            </w:r>
            <w:r w:rsidRPr="007F52C1">
              <w:rPr>
                <w:rFonts w:ascii="Arial" w:hAnsi="Arial" w:cs="Arial"/>
                <w:b/>
                <w:spacing w:val="1"/>
              </w:rPr>
              <w:t>e</w:t>
            </w:r>
            <w:r w:rsidRPr="007F52C1">
              <w:rPr>
                <w:rFonts w:ascii="Arial" w:hAnsi="Arial" w:cs="Arial"/>
                <w:b/>
              </w:rPr>
              <w:t>s</w:t>
            </w:r>
            <w:r w:rsidRPr="007F52C1">
              <w:rPr>
                <w:rFonts w:ascii="Arial" w:hAnsi="Arial" w:cs="Arial"/>
                <w:b/>
                <w:spacing w:val="-9"/>
              </w:rPr>
              <w:t xml:space="preserve"> </w:t>
            </w:r>
            <w:r w:rsidRPr="007F52C1">
              <w:rPr>
                <w:rFonts w:ascii="Arial" w:hAnsi="Arial" w:cs="Arial"/>
                <w:b/>
                <w:spacing w:val="-1"/>
              </w:rPr>
              <w:t>s</w:t>
            </w:r>
            <w:r w:rsidRPr="007F52C1">
              <w:rPr>
                <w:rFonts w:ascii="Arial" w:hAnsi="Arial" w:cs="Arial"/>
                <w:b/>
              </w:rPr>
              <w:t>uf</w:t>
            </w:r>
            <w:r w:rsidRPr="007F52C1">
              <w:rPr>
                <w:rFonts w:ascii="Arial" w:hAnsi="Arial" w:cs="Arial"/>
                <w:b/>
                <w:spacing w:val="1"/>
              </w:rPr>
              <w:t>f</w:t>
            </w:r>
            <w:r w:rsidRPr="007F52C1">
              <w:rPr>
                <w:rFonts w:ascii="Arial" w:hAnsi="Arial" w:cs="Arial"/>
                <w:b/>
              </w:rPr>
              <w:t>icient</w:t>
            </w:r>
            <w:r w:rsidRPr="007F52C1">
              <w:rPr>
                <w:rFonts w:ascii="Arial" w:hAnsi="Arial" w:cs="Arial"/>
                <w:b/>
                <w:spacing w:val="-5"/>
              </w:rPr>
              <w:t xml:space="preserve"> </w:t>
            </w:r>
            <w:r w:rsidRPr="007F52C1">
              <w:rPr>
                <w:rFonts w:ascii="Arial" w:hAnsi="Arial" w:cs="Arial"/>
                <w:b/>
                <w:spacing w:val="1"/>
              </w:rPr>
              <w:t>a</w:t>
            </w:r>
            <w:r w:rsidRPr="007F52C1">
              <w:rPr>
                <w:rFonts w:ascii="Arial" w:hAnsi="Arial" w:cs="Arial"/>
                <w:b/>
              </w:rPr>
              <w:t>nd</w:t>
            </w:r>
            <w:r w:rsidRPr="007F52C1">
              <w:rPr>
                <w:rFonts w:ascii="Arial" w:hAnsi="Arial" w:cs="Arial"/>
                <w:b/>
                <w:spacing w:val="-4"/>
              </w:rPr>
              <w:t xml:space="preserve"> </w:t>
            </w:r>
            <w:r w:rsidRPr="007F52C1">
              <w:rPr>
                <w:rFonts w:ascii="Arial" w:hAnsi="Arial" w:cs="Arial"/>
                <w:b/>
              </w:rPr>
              <w:t>r</w:t>
            </w:r>
            <w:r w:rsidRPr="007F52C1">
              <w:rPr>
                <w:rFonts w:ascii="Arial" w:hAnsi="Arial" w:cs="Arial"/>
                <w:b/>
                <w:spacing w:val="1"/>
              </w:rPr>
              <w:t>e</w:t>
            </w:r>
            <w:r w:rsidRPr="007F52C1">
              <w:rPr>
                <w:rFonts w:ascii="Arial" w:hAnsi="Arial" w:cs="Arial"/>
                <w:b/>
              </w:rPr>
              <w:t>c</w:t>
            </w:r>
            <w:r w:rsidRPr="007F52C1">
              <w:rPr>
                <w:rFonts w:ascii="Arial" w:hAnsi="Arial" w:cs="Arial"/>
                <w:b/>
                <w:spacing w:val="1"/>
              </w:rPr>
              <w:t>e</w:t>
            </w:r>
            <w:r w:rsidRPr="007F52C1">
              <w:rPr>
                <w:rFonts w:ascii="Arial" w:hAnsi="Arial" w:cs="Arial"/>
                <w:b/>
              </w:rPr>
              <w:t>nt?</w:t>
            </w:r>
            <w:r w:rsidRPr="007F52C1">
              <w:rPr>
                <w:rFonts w:ascii="Arial" w:hAnsi="Arial" w:cs="Arial"/>
                <w:b/>
                <w:spacing w:val="-4"/>
              </w:rPr>
              <w:t xml:space="preserve"> </w:t>
            </w:r>
            <w:r w:rsidRPr="007F52C1">
              <w:rPr>
                <w:rFonts w:ascii="Arial" w:hAnsi="Arial" w:cs="Arial"/>
                <w:b/>
                <w:spacing w:val="-1"/>
              </w:rPr>
              <w:t>I</w:t>
            </w:r>
            <w:r w:rsidRPr="007F52C1">
              <w:rPr>
                <w:rFonts w:ascii="Arial" w:hAnsi="Arial" w:cs="Arial"/>
                <w:b/>
              </w:rPr>
              <w:t xml:space="preserve">f </w:t>
            </w:r>
            <w:r w:rsidRPr="007F52C1">
              <w:rPr>
                <w:rFonts w:ascii="Arial" w:hAnsi="Arial" w:cs="Arial"/>
                <w:b/>
                <w:spacing w:val="1"/>
              </w:rPr>
              <w:t>yo</w:t>
            </w:r>
            <w:r w:rsidRPr="007F52C1">
              <w:rPr>
                <w:rFonts w:ascii="Arial" w:hAnsi="Arial" w:cs="Arial"/>
                <w:b/>
              </w:rPr>
              <w:t>u</w:t>
            </w:r>
            <w:r w:rsidRPr="007F52C1">
              <w:rPr>
                <w:rFonts w:ascii="Arial" w:hAnsi="Arial" w:cs="Arial"/>
                <w:b/>
                <w:spacing w:val="2"/>
              </w:rPr>
              <w:t xml:space="preserve"> </w:t>
            </w:r>
            <w:r w:rsidRPr="007F52C1">
              <w:rPr>
                <w:rFonts w:ascii="Arial" w:hAnsi="Arial" w:cs="Arial"/>
                <w:b/>
              </w:rPr>
              <w:t>h</w:t>
            </w:r>
            <w:r w:rsidRPr="007F52C1">
              <w:rPr>
                <w:rFonts w:ascii="Arial" w:hAnsi="Arial" w:cs="Arial"/>
                <w:b/>
                <w:spacing w:val="1"/>
              </w:rPr>
              <w:t>av</w:t>
            </w:r>
            <w:r w:rsidRPr="007F52C1">
              <w:rPr>
                <w:rFonts w:ascii="Arial" w:hAnsi="Arial" w:cs="Arial"/>
                <w:b/>
              </w:rPr>
              <w:t xml:space="preserve">e </w:t>
            </w:r>
            <w:r w:rsidRPr="007F52C1">
              <w:rPr>
                <w:rFonts w:ascii="Arial" w:hAnsi="Arial" w:cs="Arial"/>
                <w:b/>
                <w:spacing w:val="-1"/>
              </w:rPr>
              <w:t>s</w:t>
            </w:r>
            <w:r w:rsidRPr="007F52C1">
              <w:rPr>
                <w:rFonts w:ascii="Arial" w:hAnsi="Arial" w:cs="Arial"/>
                <w:b/>
              </w:rPr>
              <w:t>u</w:t>
            </w:r>
            <w:r w:rsidRPr="007F52C1">
              <w:rPr>
                <w:rFonts w:ascii="Arial" w:hAnsi="Arial" w:cs="Arial"/>
                <w:b/>
                <w:spacing w:val="1"/>
              </w:rPr>
              <w:t>gg</w:t>
            </w:r>
            <w:r w:rsidRPr="007F52C1">
              <w:rPr>
                <w:rFonts w:ascii="Arial" w:hAnsi="Arial" w:cs="Arial"/>
                <w:b/>
              </w:rPr>
              <w:t>esti</w:t>
            </w:r>
            <w:r w:rsidRPr="007F52C1">
              <w:rPr>
                <w:rFonts w:ascii="Arial" w:hAnsi="Arial" w:cs="Arial"/>
                <w:b/>
                <w:spacing w:val="1"/>
              </w:rPr>
              <w:t>o</w:t>
            </w:r>
            <w:r w:rsidRPr="007F52C1">
              <w:rPr>
                <w:rFonts w:ascii="Arial" w:hAnsi="Arial" w:cs="Arial"/>
                <w:b/>
              </w:rPr>
              <w:t>ns</w:t>
            </w:r>
            <w:r w:rsidRPr="007F52C1">
              <w:rPr>
                <w:rFonts w:ascii="Arial" w:hAnsi="Arial" w:cs="Arial"/>
                <w:b/>
                <w:spacing w:val="-10"/>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1"/>
              </w:rPr>
              <w:t xml:space="preserve"> </w:t>
            </w:r>
            <w:r w:rsidRPr="007F52C1">
              <w:rPr>
                <w:rFonts w:ascii="Arial" w:hAnsi="Arial" w:cs="Arial"/>
                <w:b/>
                <w:spacing w:val="1"/>
              </w:rPr>
              <w:t>a</w:t>
            </w:r>
            <w:r w:rsidRPr="007F52C1">
              <w:rPr>
                <w:rFonts w:ascii="Arial" w:hAnsi="Arial" w:cs="Arial"/>
                <w:b/>
              </w:rPr>
              <w:t>d</w:t>
            </w:r>
            <w:r w:rsidRPr="007F52C1">
              <w:rPr>
                <w:rFonts w:ascii="Arial" w:hAnsi="Arial" w:cs="Arial"/>
                <w:b/>
                <w:spacing w:val="-1"/>
              </w:rPr>
              <w:t>d</w:t>
            </w:r>
            <w:r w:rsidRPr="007F52C1">
              <w:rPr>
                <w:rFonts w:ascii="Arial" w:hAnsi="Arial" w:cs="Arial"/>
                <w:b/>
              </w:rPr>
              <w:t>iti</w:t>
            </w:r>
            <w:r w:rsidRPr="007F52C1">
              <w:rPr>
                <w:rFonts w:ascii="Arial" w:hAnsi="Arial" w:cs="Arial"/>
                <w:b/>
                <w:spacing w:val="1"/>
              </w:rPr>
              <w:t>o</w:t>
            </w:r>
            <w:r w:rsidRPr="007F52C1">
              <w:rPr>
                <w:rFonts w:ascii="Arial" w:hAnsi="Arial" w:cs="Arial"/>
                <w:b/>
              </w:rPr>
              <w:t>n</w:t>
            </w:r>
            <w:r w:rsidRPr="007F52C1">
              <w:rPr>
                <w:rFonts w:ascii="Arial" w:hAnsi="Arial" w:cs="Arial"/>
                <w:b/>
                <w:spacing w:val="1"/>
              </w:rPr>
              <w:t>a</w:t>
            </w:r>
            <w:r w:rsidRPr="007F52C1">
              <w:rPr>
                <w:rFonts w:ascii="Arial" w:hAnsi="Arial" w:cs="Arial"/>
                <w:b/>
              </w:rPr>
              <w:t>l</w:t>
            </w:r>
            <w:r w:rsidRPr="007F52C1">
              <w:rPr>
                <w:rFonts w:ascii="Arial" w:hAnsi="Arial" w:cs="Arial"/>
                <w:b/>
                <w:spacing w:val="-9"/>
              </w:rPr>
              <w:t xml:space="preserve"> </w:t>
            </w:r>
            <w:r w:rsidRPr="007F52C1">
              <w:rPr>
                <w:rFonts w:ascii="Arial" w:hAnsi="Arial" w:cs="Arial"/>
                <w:b/>
                <w:spacing w:val="1"/>
              </w:rPr>
              <w:t>r</w:t>
            </w:r>
            <w:r w:rsidRPr="007F52C1">
              <w:rPr>
                <w:rFonts w:ascii="Arial" w:hAnsi="Arial" w:cs="Arial"/>
                <w:b/>
              </w:rPr>
              <w:t>e</w:t>
            </w:r>
            <w:r w:rsidRPr="007F52C1">
              <w:rPr>
                <w:rFonts w:ascii="Arial" w:hAnsi="Arial" w:cs="Arial"/>
                <w:b/>
                <w:spacing w:val="1"/>
              </w:rPr>
              <w:t>f</w:t>
            </w:r>
            <w:r w:rsidRPr="007F52C1">
              <w:rPr>
                <w:rFonts w:ascii="Arial" w:hAnsi="Arial" w:cs="Arial"/>
                <w:b/>
              </w:rPr>
              <w:t>e</w:t>
            </w:r>
            <w:r w:rsidRPr="007F52C1">
              <w:rPr>
                <w:rFonts w:ascii="Arial" w:hAnsi="Arial" w:cs="Arial"/>
                <w:b/>
                <w:spacing w:val="1"/>
              </w:rPr>
              <w:t>r</w:t>
            </w:r>
            <w:r w:rsidRPr="007F52C1">
              <w:rPr>
                <w:rFonts w:ascii="Arial" w:hAnsi="Arial" w:cs="Arial"/>
                <w:b/>
              </w:rPr>
              <w:t>enc</w:t>
            </w:r>
            <w:r w:rsidRPr="007F52C1">
              <w:rPr>
                <w:rFonts w:ascii="Arial" w:hAnsi="Arial" w:cs="Arial"/>
                <w:b/>
                <w:spacing w:val="1"/>
              </w:rPr>
              <w:t>e</w:t>
            </w:r>
            <w:r w:rsidRPr="007F52C1">
              <w:rPr>
                <w:rFonts w:ascii="Arial" w:hAnsi="Arial" w:cs="Arial"/>
                <w:b/>
                <w:spacing w:val="-1"/>
              </w:rPr>
              <w:t>s</w:t>
            </w:r>
            <w:r w:rsidRPr="007F52C1">
              <w:rPr>
                <w:rFonts w:ascii="Arial" w:hAnsi="Arial" w:cs="Arial"/>
                <w:b/>
              </w:rPr>
              <w:t>,</w:t>
            </w:r>
            <w:r w:rsidRPr="007F52C1">
              <w:rPr>
                <w:rFonts w:ascii="Arial" w:hAnsi="Arial" w:cs="Arial"/>
                <w:b/>
                <w:spacing w:val="-8"/>
              </w:rPr>
              <w:t xml:space="preserve"> </w:t>
            </w:r>
            <w:r w:rsidRPr="007F52C1">
              <w:rPr>
                <w:rFonts w:ascii="Arial" w:hAnsi="Arial" w:cs="Arial"/>
                <w:b/>
              </w:rPr>
              <w:t>ple</w:t>
            </w:r>
            <w:r w:rsidRPr="007F52C1">
              <w:rPr>
                <w:rFonts w:ascii="Arial" w:hAnsi="Arial" w:cs="Arial"/>
                <w:b/>
                <w:spacing w:val="1"/>
              </w:rPr>
              <w:t>a</w:t>
            </w:r>
            <w:r w:rsidRPr="007F52C1">
              <w:rPr>
                <w:rFonts w:ascii="Arial" w:hAnsi="Arial" w:cs="Arial"/>
                <w:b/>
                <w:spacing w:val="-1"/>
              </w:rPr>
              <w:t>s</w:t>
            </w:r>
            <w:r w:rsidRPr="007F52C1">
              <w:rPr>
                <w:rFonts w:ascii="Arial" w:hAnsi="Arial" w:cs="Arial"/>
                <w:b/>
              </w:rPr>
              <w:t>e</w:t>
            </w:r>
            <w:r w:rsidRPr="007F52C1">
              <w:rPr>
                <w:rFonts w:ascii="Arial" w:hAnsi="Arial" w:cs="Arial"/>
                <w:b/>
                <w:spacing w:val="-2"/>
              </w:rPr>
              <w:t xml:space="preserve"> </w:t>
            </w:r>
            <w:r w:rsidRPr="007F52C1">
              <w:rPr>
                <w:rFonts w:ascii="Arial" w:hAnsi="Arial" w:cs="Arial"/>
                <w:b/>
                <w:spacing w:val="-3"/>
              </w:rPr>
              <w:t>m</w:t>
            </w:r>
            <w:r w:rsidRPr="007F52C1">
              <w:rPr>
                <w:rFonts w:ascii="Arial" w:hAnsi="Arial" w:cs="Arial"/>
                <w:b/>
                <w:spacing w:val="3"/>
              </w:rPr>
              <w:t>e</w:t>
            </w:r>
            <w:r w:rsidRPr="007F52C1">
              <w:rPr>
                <w:rFonts w:ascii="Arial" w:hAnsi="Arial" w:cs="Arial"/>
                <w:b/>
              </w:rPr>
              <w:t>nti</w:t>
            </w:r>
            <w:r w:rsidRPr="007F52C1">
              <w:rPr>
                <w:rFonts w:ascii="Arial" w:hAnsi="Arial" w:cs="Arial"/>
                <w:b/>
                <w:spacing w:val="1"/>
              </w:rPr>
              <w:t>o</w:t>
            </w:r>
            <w:r w:rsidRPr="007F52C1">
              <w:rPr>
                <w:rFonts w:ascii="Arial" w:hAnsi="Arial" w:cs="Arial"/>
                <w:b/>
              </w:rPr>
              <w:t xml:space="preserve">n </w:t>
            </w:r>
            <w:r w:rsidRPr="007F52C1">
              <w:rPr>
                <w:rFonts w:ascii="Arial" w:hAnsi="Arial" w:cs="Arial"/>
                <w:b/>
                <w:spacing w:val="1"/>
              </w:rPr>
              <w:t>t</w:t>
            </w:r>
            <w:r w:rsidRPr="007F52C1">
              <w:rPr>
                <w:rFonts w:ascii="Arial" w:hAnsi="Arial" w:cs="Arial"/>
                <w:b/>
              </w:rPr>
              <w:t>h</w:t>
            </w:r>
            <w:r w:rsidRPr="007F52C1">
              <w:rPr>
                <w:rFonts w:ascii="Arial" w:hAnsi="Arial" w:cs="Arial"/>
                <w:b/>
                <w:spacing w:val="2"/>
              </w:rPr>
              <w:t>e</w:t>
            </w:r>
            <w:r w:rsidRPr="007F52C1">
              <w:rPr>
                <w:rFonts w:ascii="Arial" w:hAnsi="Arial" w:cs="Arial"/>
                <w:b/>
              </w:rPr>
              <w:t>m</w:t>
            </w:r>
            <w:r w:rsidRPr="007F52C1">
              <w:rPr>
                <w:rFonts w:ascii="Arial" w:hAnsi="Arial" w:cs="Arial"/>
                <w:b/>
                <w:spacing w:val="-6"/>
              </w:rPr>
              <w:t xml:space="preserve"> </w:t>
            </w:r>
            <w:r w:rsidRPr="007F52C1">
              <w:rPr>
                <w:rFonts w:ascii="Arial" w:hAnsi="Arial" w:cs="Arial"/>
                <w:b/>
              </w:rPr>
              <w:t>in</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rPr>
              <w:t>r</w:t>
            </w:r>
            <w:r w:rsidRPr="007F52C1">
              <w:rPr>
                <w:rFonts w:ascii="Arial" w:hAnsi="Arial" w:cs="Arial"/>
                <w:b/>
                <w:spacing w:val="1"/>
              </w:rPr>
              <w:t>ev</w:t>
            </w:r>
            <w:r w:rsidRPr="007F52C1">
              <w:rPr>
                <w:rFonts w:ascii="Arial" w:hAnsi="Arial" w:cs="Arial"/>
                <w:b/>
              </w:rPr>
              <w:t>iew</w:t>
            </w:r>
            <w:r w:rsidRPr="007F52C1">
              <w:rPr>
                <w:rFonts w:ascii="Arial" w:hAnsi="Arial" w:cs="Arial"/>
                <w:b/>
                <w:spacing w:val="-3"/>
              </w:rPr>
              <w:t xml:space="preserve"> </w:t>
            </w:r>
            <w:r w:rsidRPr="007F52C1">
              <w:rPr>
                <w:rFonts w:ascii="Arial" w:hAnsi="Arial" w:cs="Arial"/>
                <w:b/>
                <w:spacing w:val="1"/>
              </w:rPr>
              <w:t>fo</w:t>
            </w:r>
            <w:r w:rsidRPr="007F52C1">
              <w:rPr>
                <w:rFonts w:ascii="Arial" w:hAnsi="Arial" w:cs="Arial"/>
                <w:b/>
              </w:rPr>
              <w:t>r</w:t>
            </w:r>
            <w:r w:rsidRPr="007F52C1">
              <w:rPr>
                <w:rFonts w:ascii="Arial" w:hAnsi="Arial" w:cs="Arial"/>
                <w:b/>
                <w:spacing w:val="-5"/>
              </w:rPr>
              <w:t>m</w:t>
            </w:r>
            <w:r w:rsidRPr="007F52C1">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77536AFD" w14:textId="77777777" w:rsidR="00DD6C36" w:rsidRPr="007F52C1" w:rsidRDefault="00DD6C36" w:rsidP="00DD6C36">
            <w:pPr>
              <w:spacing w:before="2" w:line="220" w:lineRule="exact"/>
              <w:rPr>
                <w:rFonts w:ascii="Arial" w:hAnsi="Arial" w:cs="Arial"/>
              </w:rPr>
            </w:pPr>
          </w:p>
          <w:p w14:paraId="563C73D4" w14:textId="77777777" w:rsidR="00DD6C36" w:rsidRPr="007F52C1" w:rsidRDefault="00DD6C36" w:rsidP="00DD6C36">
            <w:pPr>
              <w:ind w:left="102"/>
              <w:rPr>
                <w:rFonts w:ascii="Arial" w:hAnsi="Arial" w:cs="Arial"/>
              </w:rPr>
            </w:pPr>
            <w:r w:rsidRPr="007F52C1">
              <w:rPr>
                <w:rFonts w:ascii="Arial" w:hAnsi="Arial" w:cs="Arial"/>
                <w:spacing w:val="1"/>
              </w:rPr>
              <w:t>P</w:t>
            </w:r>
            <w:r w:rsidRPr="007F52C1">
              <w:rPr>
                <w:rFonts w:ascii="Arial" w:hAnsi="Arial" w:cs="Arial"/>
              </w:rPr>
              <w:t>rop</w:t>
            </w:r>
            <w:r w:rsidRPr="007F52C1">
              <w:rPr>
                <w:rFonts w:ascii="Arial" w:hAnsi="Arial" w:cs="Arial"/>
                <w:spacing w:val="-2"/>
              </w:rPr>
              <w:t>e</w:t>
            </w:r>
            <w:r w:rsidRPr="007F52C1">
              <w:rPr>
                <w:rFonts w:ascii="Arial" w:hAnsi="Arial" w:cs="Arial"/>
              </w:rPr>
              <w:t xml:space="preserve">r </w:t>
            </w:r>
            <w:r w:rsidRPr="007F52C1">
              <w:rPr>
                <w:rFonts w:ascii="Arial" w:hAnsi="Arial" w:cs="Arial"/>
                <w:spacing w:val="-1"/>
              </w:rPr>
              <w:t>r</w:t>
            </w:r>
            <w:r w:rsidRPr="007F52C1">
              <w:rPr>
                <w:rFonts w:ascii="Arial" w:hAnsi="Arial" w:cs="Arial"/>
                <w:spacing w:val="1"/>
              </w:rPr>
              <w:t>e</w:t>
            </w:r>
            <w:r w:rsidRPr="007F52C1">
              <w:rPr>
                <w:rFonts w:ascii="Arial" w:hAnsi="Arial" w:cs="Arial"/>
                <w:spacing w:val="-1"/>
              </w:rPr>
              <w:t>ce</w:t>
            </w:r>
            <w:r w:rsidRPr="007F52C1">
              <w:rPr>
                <w:rFonts w:ascii="Arial" w:hAnsi="Arial" w:cs="Arial"/>
              </w:rPr>
              <w:t xml:space="preserve">nt </w:t>
            </w:r>
            <w:r w:rsidRPr="007F52C1">
              <w:rPr>
                <w:rFonts w:ascii="Arial" w:hAnsi="Arial" w:cs="Arial"/>
                <w:spacing w:val="2"/>
              </w:rPr>
              <w:t>r</w:t>
            </w:r>
            <w:r w:rsidRPr="007F52C1">
              <w:rPr>
                <w:rFonts w:ascii="Arial" w:hAnsi="Arial" w:cs="Arial"/>
                <w:spacing w:val="-1"/>
              </w:rPr>
              <w:t>e</w:t>
            </w:r>
            <w:r w:rsidRPr="007F52C1">
              <w:rPr>
                <w:rFonts w:ascii="Arial" w:hAnsi="Arial" w:cs="Arial"/>
              </w:rPr>
              <w:t>fer</w:t>
            </w:r>
            <w:r w:rsidRPr="007F52C1">
              <w:rPr>
                <w:rFonts w:ascii="Arial" w:hAnsi="Arial" w:cs="Arial"/>
                <w:spacing w:val="-2"/>
              </w:rPr>
              <w:t>e</w:t>
            </w:r>
            <w:r w:rsidRPr="007F52C1">
              <w:rPr>
                <w:rFonts w:ascii="Arial" w:hAnsi="Arial" w:cs="Arial"/>
              </w:rPr>
              <w:t>n</w:t>
            </w:r>
            <w:r w:rsidRPr="007F52C1">
              <w:rPr>
                <w:rFonts w:ascii="Arial" w:hAnsi="Arial" w:cs="Arial"/>
                <w:spacing w:val="1"/>
              </w:rPr>
              <w:t>c</w:t>
            </w:r>
            <w:r w:rsidRPr="007F52C1">
              <w:rPr>
                <w:rFonts w:ascii="Arial" w:hAnsi="Arial" w:cs="Arial"/>
                <w:spacing w:val="-1"/>
              </w:rPr>
              <w:t>e</w:t>
            </w:r>
            <w:r w:rsidRPr="007F52C1">
              <w:rPr>
                <w:rFonts w:ascii="Arial" w:hAnsi="Arial" w:cs="Arial"/>
              </w:rPr>
              <w:t>s</w:t>
            </w:r>
            <w:r w:rsidRPr="007F52C1">
              <w:rPr>
                <w:rFonts w:ascii="Arial" w:hAnsi="Arial" w:cs="Arial"/>
                <w:spacing w:val="4"/>
              </w:rPr>
              <w:t xml:space="preserve"> </w:t>
            </w:r>
            <w:r w:rsidRPr="007F52C1">
              <w:rPr>
                <w:rFonts w:ascii="Arial" w:hAnsi="Arial" w:cs="Arial"/>
                <w:spacing w:val="-1"/>
              </w:rPr>
              <w:t>a</w:t>
            </w:r>
            <w:r w:rsidRPr="007F52C1">
              <w:rPr>
                <w:rFonts w:ascii="Arial" w:hAnsi="Arial" w:cs="Arial"/>
              </w:rPr>
              <w:t>re</w:t>
            </w:r>
            <w:r w:rsidRPr="007F52C1">
              <w:rPr>
                <w:rFonts w:ascii="Arial" w:hAnsi="Arial" w:cs="Arial"/>
                <w:spacing w:val="-2"/>
              </w:rPr>
              <w:t xml:space="preserve"> </w:t>
            </w:r>
            <w:r w:rsidRPr="007F52C1">
              <w:rPr>
                <w:rFonts w:ascii="Arial" w:hAnsi="Arial" w:cs="Arial"/>
                <w:spacing w:val="1"/>
              </w:rPr>
              <w:t>r</w:t>
            </w:r>
            <w:r w:rsidRPr="007F52C1">
              <w:rPr>
                <w:rFonts w:ascii="Arial" w:hAnsi="Arial" w:cs="Arial"/>
                <w:spacing w:val="-1"/>
              </w:rPr>
              <w:t>e</w:t>
            </w:r>
            <w:r w:rsidRPr="007F52C1">
              <w:rPr>
                <w:rFonts w:ascii="Arial" w:hAnsi="Arial" w:cs="Arial"/>
              </w:rPr>
              <w:t>quir</w:t>
            </w:r>
            <w:r w:rsidRPr="007F52C1">
              <w:rPr>
                <w:rFonts w:ascii="Arial" w:hAnsi="Arial" w:cs="Arial"/>
                <w:spacing w:val="-1"/>
              </w:rPr>
              <w:t>e</w:t>
            </w:r>
            <w:r w:rsidRPr="007F52C1">
              <w:rPr>
                <w:rFonts w:ascii="Arial" w:hAnsi="Arial" w:cs="Arial"/>
              </w:rPr>
              <w:t>d.</w:t>
            </w:r>
          </w:p>
        </w:tc>
        <w:tc>
          <w:tcPr>
            <w:tcW w:w="6445" w:type="dxa"/>
            <w:tcBorders>
              <w:top w:val="single" w:sz="5" w:space="0" w:color="000000"/>
              <w:left w:val="single" w:sz="5" w:space="0" w:color="000000"/>
              <w:bottom w:val="single" w:sz="5" w:space="0" w:color="000000"/>
              <w:right w:val="single" w:sz="5" w:space="0" w:color="000000"/>
            </w:tcBorders>
          </w:tcPr>
          <w:p w14:paraId="68347909" w14:textId="34EA0505" w:rsidR="00DD6C36" w:rsidRPr="007F52C1" w:rsidRDefault="003928CB" w:rsidP="00DD6C36">
            <w:pPr>
              <w:rPr>
                <w:rFonts w:ascii="Arial" w:hAnsi="Arial" w:cs="Arial"/>
              </w:rPr>
            </w:pPr>
            <w:r w:rsidRPr="007F52C1">
              <w:rPr>
                <w:rFonts w:ascii="Arial" w:hAnsi="Arial" w:cs="Arial"/>
              </w:rPr>
              <w:t>The references are adequate</w:t>
            </w:r>
          </w:p>
        </w:tc>
      </w:tr>
      <w:tr w:rsidR="00DD6C36" w:rsidRPr="007F52C1" w14:paraId="77F86765" w14:textId="77777777" w:rsidTr="00DD6C36">
        <w:trPr>
          <w:trHeight w:hRule="exact" w:val="929"/>
        </w:trPr>
        <w:tc>
          <w:tcPr>
            <w:tcW w:w="5351" w:type="dxa"/>
            <w:tcBorders>
              <w:top w:val="single" w:sz="5" w:space="0" w:color="000000"/>
              <w:left w:val="single" w:sz="5" w:space="0" w:color="000000"/>
              <w:bottom w:val="single" w:sz="5" w:space="0" w:color="000000"/>
              <w:right w:val="single" w:sz="5" w:space="0" w:color="000000"/>
            </w:tcBorders>
          </w:tcPr>
          <w:p w14:paraId="61FA18D5" w14:textId="77777777" w:rsidR="00DD6C36" w:rsidRPr="007F52C1" w:rsidRDefault="00DD6C36" w:rsidP="00DD6C36">
            <w:pPr>
              <w:spacing w:line="220" w:lineRule="exact"/>
              <w:ind w:left="460"/>
              <w:rPr>
                <w:rFonts w:ascii="Arial" w:hAnsi="Arial" w:cs="Arial"/>
              </w:rPr>
            </w:pPr>
            <w:r w:rsidRPr="007F52C1">
              <w:rPr>
                <w:rFonts w:ascii="Arial" w:hAnsi="Arial" w:cs="Arial"/>
                <w:b/>
                <w:spacing w:val="-1"/>
              </w:rPr>
              <w:t>I</w:t>
            </w:r>
            <w:r w:rsidRPr="007F52C1">
              <w:rPr>
                <w:rFonts w:ascii="Arial" w:hAnsi="Arial" w:cs="Arial"/>
                <w:b/>
              </w:rPr>
              <w:t>s</w:t>
            </w:r>
            <w:r w:rsidRPr="007F52C1">
              <w:rPr>
                <w:rFonts w:ascii="Arial" w:hAnsi="Arial" w:cs="Arial"/>
                <w:b/>
                <w:spacing w:val="-2"/>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2"/>
              </w:rPr>
              <w:t xml:space="preserve"> </w:t>
            </w:r>
            <w:r w:rsidRPr="007F52C1">
              <w:rPr>
                <w:rFonts w:ascii="Arial" w:hAnsi="Arial" w:cs="Arial"/>
                <w:b/>
              </w:rPr>
              <w:t>l</w:t>
            </w:r>
            <w:r w:rsidRPr="007F52C1">
              <w:rPr>
                <w:rFonts w:ascii="Arial" w:hAnsi="Arial" w:cs="Arial"/>
                <w:b/>
                <w:spacing w:val="1"/>
              </w:rPr>
              <w:t>a</w:t>
            </w:r>
            <w:r w:rsidRPr="007F52C1">
              <w:rPr>
                <w:rFonts w:ascii="Arial" w:hAnsi="Arial" w:cs="Arial"/>
                <w:b/>
              </w:rPr>
              <w:t>n</w:t>
            </w:r>
            <w:r w:rsidRPr="007F52C1">
              <w:rPr>
                <w:rFonts w:ascii="Arial" w:hAnsi="Arial" w:cs="Arial"/>
                <w:b/>
                <w:spacing w:val="1"/>
              </w:rPr>
              <w:t>g</w:t>
            </w:r>
            <w:r w:rsidRPr="007F52C1">
              <w:rPr>
                <w:rFonts w:ascii="Arial" w:hAnsi="Arial" w:cs="Arial"/>
                <w:b/>
              </w:rPr>
              <w:t>u</w:t>
            </w:r>
            <w:r w:rsidRPr="007F52C1">
              <w:rPr>
                <w:rFonts w:ascii="Arial" w:hAnsi="Arial" w:cs="Arial"/>
                <w:b/>
                <w:spacing w:val="1"/>
              </w:rPr>
              <w:t>ag</w:t>
            </w:r>
            <w:r w:rsidRPr="007F52C1">
              <w:rPr>
                <w:rFonts w:ascii="Arial" w:hAnsi="Arial" w:cs="Arial"/>
                <w:b/>
              </w:rPr>
              <w:t>e/</w:t>
            </w:r>
            <w:r w:rsidRPr="007F52C1">
              <w:rPr>
                <w:rFonts w:ascii="Arial" w:hAnsi="Arial" w:cs="Arial"/>
                <w:b/>
                <w:spacing w:val="-1"/>
              </w:rPr>
              <w:t>E</w:t>
            </w:r>
            <w:r w:rsidRPr="007F52C1">
              <w:rPr>
                <w:rFonts w:ascii="Arial" w:hAnsi="Arial" w:cs="Arial"/>
                <w:b/>
              </w:rPr>
              <w:t>n</w:t>
            </w:r>
            <w:r w:rsidRPr="007F52C1">
              <w:rPr>
                <w:rFonts w:ascii="Arial" w:hAnsi="Arial" w:cs="Arial"/>
                <w:b/>
                <w:spacing w:val="1"/>
              </w:rPr>
              <w:t>g</w:t>
            </w:r>
            <w:r w:rsidRPr="007F52C1">
              <w:rPr>
                <w:rFonts w:ascii="Arial" w:hAnsi="Arial" w:cs="Arial"/>
                <w:b/>
              </w:rPr>
              <w:t>l</w:t>
            </w:r>
            <w:r w:rsidRPr="007F52C1">
              <w:rPr>
                <w:rFonts w:ascii="Arial" w:hAnsi="Arial" w:cs="Arial"/>
                <w:b/>
                <w:spacing w:val="2"/>
              </w:rPr>
              <w:t>i</w:t>
            </w:r>
            <w:r w:rsidRPr="007F52C1">
              <w:rPr>
                <w:rFonts w:ascii="Arial" w:hAnsi="Arial" w:cs="Arial"/>
                <w:b/>
                <w:spacing w:val="-1"/>
              </w:rPr>
              <w:t>s</w:t>
            </w:r>
            <w:r w:rsidRPr="007F52C1">
              <w:rPr>
                <w:rFonts w:ascii="Arial" w:hAnsi="Arial" w:cs="Arial"/>
                <w:b/>
              </w:rPr>
              <w:t>h</w:t>
            </w:r>
            <w:r w:rsidRPr="007F52C1">
              <w:rPr>
                <w:rFonts w:ascii="Arial" w:hAnsi="Arial" w:cs="Arial"/>
                <w:b/>
                <w:spacing w:val="-15"/>
              </w:rPr>
              <w:t xml:space="preserve"> </w:t>
            </w:r>
            <w:r w:rsidRPr="007F52C1">
              <w:rPr>
                <w:rFonts w:ascii="Arial" w:hAnsi="Arial" w:cs="Arial"/>
                <w:b/>
                <w:spacing w:val="2"/>
              </w:rPr>
              <w:t>q</w:t>
            </w:r>
            <w:r w:rsidRPr="007F52C1">
              <w:rPr>
                <w:rFonts w:ascii="Arial" w:hAnsi="Arial" w:cs="Arial"/>
                <w:b/>
              </w:rPr>
              <w:t>u</w:t>
            </w:r>
            <w:r w:rsidRPr="007F52C1">
              <w:rPr>
                <w:rFonts w:ascii="Arial" w:hAnsi="Arial" w:cs="Arial"/>
                <w:b/>
                <w:spacing w:val="1"/>
              </w:rPr>
              <w:t>a</w:t>
            </w:r>
            <w:r w:rsidRPr="007F52C1">
              <w:rPr>
                <w:rFonts w:ascii="Arial" w:hAnsi="Arial" w:cs="Arial"/>
                <w:b/>
              </w:rPr>
              <w:t>lity</w:t>
            </w:r>
            <w:r w:rsidRPr="007F52C1">
              <w:rPr>
                <w:rFonts w:ascii="Arial" w:hAnsi="Arial" w:cs="Arial"/>
                <w:b/>
                <w:spacing w:val="-4"/>
              </w:rPr>
              <w:t xml:space="preserve"> </w:t>
            </w:r>
            <w:r w:rsidRPr="007F52C1">
              <w:rPr>
                <w:rFonts w:ascii="Arial" w:hAnsi="Arial" w:cs="Arial"/>
                <w:b/>
                <w:spacing w:val="1"/>
              </w:rPr>
              <w:t>o</w:t>
            </w:r>
            <w:r w:rsidRPr="007F52C1">
              <w:rPr>
                <w:rFonts w:ascii="Arial" w:hAnsi="Arial" w:cs="Arial"/>
                <w:b/>
              </w:rPr>
              <w:t>f</w:t>
            </w:r>
            <w:r w:rsidRPr="007F52C1">
              <w:rPr>
                <w:rFonts w:ascii="Arial" w:hAnsi="Arial" w:cs="Arial"/>
                <w:b/>
                <w:spacing w:val="-3"/>
              </w:rPr>
              <w:t xml:space="preserve"> </w:t>
            </w:r>
            <w:r w:rsidRPr="007F52C1">
              <w:rPr>
                <w:rFonts w:ascii="Arial" w:hAnsi="Arial" w:cs="Arial"/>
                <w:b/>
                <w:spacing w:val="1"/>
              </w:rPr>
              <w:t>t</w:t>
            </w:r>
            <w:r w:rsidRPr="007F52C1">
              <w:rPr>
                <w:rFonts w:ascii="Arial" w:hAnsi="Arial" w:cs="Arial"/>
                <w:b/>
              </w:rPr>
              <w:t>he</w:t>
            </w:r>
            <w:r w:rsidRPr="007F52C1">
              <w:rPr>
                <w:rFonts w:ascii="Arial" w:hAnsi="Arial" w:cs="Arial"/>
                <w:b/>
                <w:spacing w:val="-3"/>
              </w:rPr>
              <w:t xml:space="preserve"> </w:t>
            </w:r>
            <w:r w:rsidRPr="007F52C1">
              <w:rPr>
                <w:rFonts w:ascii="Arial" w:hAnsi="Arial" w:cs="Arial"/>
                <w:b/>
                <w:spacing w:val="1"/>
              </w:rPr>
              <w:t>a</w:t>
            </w:r>
            <w:r w:rsidRPr="007F52C1">
              <w:rPr>
                <w:rFonts w:ascii="Arial" w:hAnsi="Arial" w:cs="Arial"/>
                <w:b/>
              </w:rPr>
              <w:t>r</w:t>
            </w:r>
            <w:r w:rsidRPr="007F52C1">
              <w:rPr>
                <w:rFonts w:ascii="Arial" w:hAnsi="Arial" w:cs="Arial"/>
                <w:b/>
                <w:spacing w:val="1"/>
              </w:rPr>
              <w:t>t</w:t>
            </w:r>
            <w:r w:rsidRPr="007F52C1">
              <w:rPr>
                <w:rFonts w:ascii="Arial" w:hAnsi="Arial" w:cs="Arial"/>
                <w:b/>
              </w:rPr>
              <w:t>icle</w:t>
            </w:r>
            <w:r w:rsidRPr="007F52C1">
              <w:rPr>
                <w:rFonts w:ascii="Arial" w:hAnsi="Arial" w:cs="Arial"/>
                <w:b/>
                <w:spacing w:val="-4"/>
              </w:rPr>
              <w:t xml:space="preserve"> </w:t>
            </w:r>
            <w:r w:rsidRPr="007F52C1">
              <w:rPr>
                <w:rFonts w:ascii="Arial" w:hAnsi="Arial" w:cs="Arial"/>
                <w:b/>
                <w:spacing w:val="-1"/>
              </w:rPr>
              <w:t>s</w:t>
            </w:r>
            <w:r w:rsidRPr="007F52C1">
              <w:rPr>
                <w:rFonts w:ascii="Arial" w:hAnsi="Arial" w:cs="Arial"/>
                <w:b/>
              </w:rPr>
              <w:t>uit</w:t>
            </w:r>
            <w:r w:rsidRPr="007F52C1">
              <w:rPr>
                <w:rFonts w:ascii="Arial" w:hAnsi="Arial" w:cs="Arial"/>
                <w:b/>
                <w:spacing w:val="1"/>
              </w:rPr>
              <w:t>a</w:t>
            </w:r>
            <w:r w:rsidRPr="007F52C1">
              <w:rPr>
                <w:rFonts w:ascii="Arial" w:hAnsi="Arial" w:cs="Arial"/>
                <w:b/>
              </w:rPr>
              <w:t>ble</w:t>
            </w:r>
          </w:p>
          <w:p w14:paraId="529784C9" w14:textId="77777777" w:rsidR="00DD6C36" w:rsidRPr="007F52C1" w:rsidRDefault="00DD6C36" w:rsidP="00DD6C36">
            <w:pPr>
              <w:ind w:left="460"/>
              <w:rPr>
                <w:rFonts w:ascii="Arial" w:hAnsi="Arial" w:cs="Arial"/>
              </w:rPr>
            </w:pPr>
            <w:r w:rsidRPr="007F52C1">
              <w:rPr>
                <w:rFonts w:ascii="Arial" w:hAnsi="Arial" w:cs="Arial"/>
                <w:b/>
                <w:spacing w:val="1"/>
              </w:rPr>
              <w:t>fo</w:t>
            </w:r>
            <w:r w:rsidRPr="007F52C1">
              <w:rPr>
                <w:rFonts w:ascii="Arial" w:hAnsi="Arial" w:cs="Arial"/>
                <w:b/>
              </w:rPr>
              <w:t>r</w:t>
            </w:r>
            <w:r w:rsidRPr="007F52C1">
              <w:rPr>
                <w:rFonts w:ascii="Arial" w:hAnsi="Arial" w:cs="Arial"/>
                <w:b/>
                <w:spacing w:val="-2"/>
              </w:rPr>
              <w:t xml:space="preserve"> </w:t>
            </w:r>
            <w:r w:rsidRPr="007F52C1">
              <w:rPr>
                <w:rFonts w:ascii="Arial" w:hAnsi="Arial" w:cs="Arial"/>
                <w:b/>
                <w:spacing w:val="-1"/>
              </w:rPr>
              <w:t>s</w:t>
            </w:r>
            <w:r w:rsidRPr="007F52C1">
              <w:rPr>
                <w:rFonts w:ascii="Arial" w:hAnsi="Arial" w:cs="Arial"/>
                <w:b/>
              </w:rPr>
              <w:t>ch</w:t>
            </w:r>
            <w:r w:rsidRPr="007F52C1">
              <w:rPr>
                <w:rFonts w:ascii="Arial" w:hAnsi="Arial" w:cs="Arial"/>
                <w:b/>
                <w:spacing w:val="1"/>
              </w:rPr>
              <w:t>o</w:t>
            </w:r>
            <w:r w:rsidRPr="007F52C1">
              <w:rPr>
                <w:rFonts w:ascii="Arial" w:hAnsi="Arial" w:cs="Arial"/>
                <w:b/>
              </w:rPr>
              <w:t>l</w:t>
            </w:r>
            <w:r w:rsidRPr="007F52C1">
              <w:rPr>
                <w:rFonts w:ascii="Arial" w:hAnsi="Arial" w:cs="Arial"/>
                <w:b/>
                <w:spacing w:val="1"/>
              </w:rPr>
              <w:t>a</w:t>
            </w:r>
            <w:r w:rsidRPr="007F52C1">
              <w:rPr>
                <w:rFonts w:ascii="Arial" w:hAnsi="Arial" w:cs="Arial"/>
                <w:b/>
              </w:rPr>
              <w:t>rly</w:t>
            </w:r>
            <w:r w:rsidRPr="007F52C1">
              <w:rPr>
                <w:rFonts w:ascii="Arial" w:hAnsi="Arial" w:cs="Arial"/>
                <w:b/>
                <w:spacing w:val="-7"/>
              </w:rPr>
              <w:t xml:space="preserve"> </w:t>
            </w:r>
            <w:r w:rsidRPr="007F52C1">
              <w:rPr>
                <w:rFonts w:ascii="Arial" w:hAnsi="Arial" w:cs="Arial"/>
                <w:b/>
              </w:rPr>
              <w:t>c</w:t>
            </w:r>
            <w:r w:rsidRPr="007F52C1">
              <w:rPr>
                <w:rFonts w:ascii="Arial" w:hAnsi="Arial" w:cs="Arial"/>
                <w:b/>
                <w:spacing w:val="1"/>
              </w:rPr>
              <w:t>o</w:t>
            </w:r>
            <w:r w:rsidRPr="007F52C1">
              <w:rPr>
                <w:rFonts w:ascii="Arial" w:hAnsi="Arial" w:cs="Arial"/>
                <w:b/>
              </w:rPr>
              <w:t>m</w:t>
            </w:r>
            <w:r w:rsidRPr="007F52C1">
              <w:rPr>
                <w:rFonts w:ascii="Arial" w:hAnsi="Arial" w:cs="Arial"/>
                <w:b/>
                <w:spacing w:val="-3"/>
              </w:rPr>
              <w:t>m</w:t>
            </w:r>
            <w:r w:rsidRPr="007F52C1">
              <w:rPr>
                <w:rFonts w:ascii="Arial" w:hAnsi="Arial" w:cs="Arial"/>
                <w:b/>
              </w:rPr>
              <w:t>u</w:t>
            </w:r>
            <w:r w:rsidRPr="007F52C1">
              <w:rPr>
                <w:rFonts w:ascii="Arial" w:hAnsi="Arial" w:cs="Arial"/>
                <w:b/>
                <w:spacing w:val="1"/>
              </w:rPr>
              <w:t>n</w:t>
            </w:r>
            <w:r w:rsidRPr="007F52C1">
              <w:rPr>
                <w:rFonts w:ascii="Arial" w:hAnsi="Arial" w:cs="Arial"/>
                <w:b/>
              </w:rPr>
              <w:t>ic</w:t>
            </w:r>
            <w:r w:rsidRPr="007F52C1">
              <w:rPr>
                <w:rFonts w:ascii="Arial" w:hAnsi="Arial" w:cs="Arial"/>
                <w:b/>
                <w:spacing w:val="1"/>
              </w:rPr>
              <w:t>at</w:t>
            </w:r>
            <w:r w:rsidRPr="007F52C1">
              <w:rPr>
                <w:rFonts w:ascii="Arial" w:hAnsi="Arial" w:cs="Arial"/>
                <w:b/>
              </w:rPr>
              <w:t>i</w:t>
            </w:r>
            <w:r w:rsidRPr="007F52C1">
              <w:rPr>
                <w:rFonts w:ascii="Arial" w:hAnsi="Arial" w:cs="Arial"/>
                <w:b/>
                <w:spacing w:val="1"/>
              </w:rPr>
              <w:t>o</w:t>
            </w:r>
            <w:r w:rsidRPr="007F52C1">
              <w:rPr>
                <w:rFonts w:ascii="Arial" w:hAnsi="Arial" w:cs="Arial"/>
                <w:b/>
              </w:rPr>
              <w:t>n</w:t>
            </w:r>
            <w:r w:rsidRPr="007F52C1">
              <w:rPr>
                <w:rFonts w:ascii="Arial" w:hAnsi="Arial" w:cs="Arial"/>
                <w:b/>
                <w:spacing w:val="-1"/>
              </w:rPr>
              <w:t>s</w:t>
            </w:r>
            <w:r w:rsidRPr="007F52C1">
              <w:rPr>
                <w:rFonts w:ascii="Arial" w:hAnsi="Arial" w:cs="Arial"/>
                <w:b/>
              </w:rPr>
              <w:t>?</w:t>
            </w:r>
          </w:p>
        </w:tc>
        <w:tc>
          <w:tcPr>
            <w:tcW w:w="9356" w:type="dxa"/>
            <w:tcBorders>
              <w:top w:val="single" w:sz="5" w:space="0" w:color="000000"/>
              <w:left w:val="single" w:sz="5" w:space="0" w:color="000000"/>
              <w:bottom w:val="single" w:sz="5" w:space="0" w:color="000000"/>
              <w:right w:val="single" w:sz="5" w:space="0" w:color="000000"/>
            </w:tcBorders>
          </w:tcPr>
          <w:p w14:paraId="19CDF1F5" w14:textId="77777777" w:rsidR="00DD6C36" w:rsidRPr="007F52C1" w:rsidRDefault="00DD6C36" w:rsidP="00DD6C36">
            <w:pPr>
              <w:spacing w:line="200" w:lineRule="exact"/>
              <w:rPr>
                <w:rFonts w:ascii="Arial" w:hAnsi="Arial" w:cs="Arial"/>
              </w:rPr>
            </w:pPr>
          </w:p>
          <w:p w14:paraId="0CC7FCCE" w14:textId="77777777" w:rsidR="00DD6C36" w:rsidRPr="007F52C1" w:rsidRDefault="00DD6C36" w:rsidP="00DD6C36">
            <w:pPr>
              <w:spacing w:before="15" w:line="240" w:lineRule="exact"/>
              <w:rPr>
                <w:rFonts w:ascii="Arial" w:hAnsi="Arial" w:cs="Arial"/>
              </w:rPr>
            </w:pPr>
          </w:p>
          <w:p w14:paraId="6F3A122C" w14:textId="77777777" w:rsidR="00DD6C36" w:rsidRPr="007F52C1" w:rsidRDefault="00DD6C36" w:rsidP="00DD6C36">
            <w:pPr>
              <w:ind w:left="102"/>
              <w:rPr>
                <w:rFonts w:ascii="Arial" w:eastAsia="Arial" w:hAnsi="Arial" w:cs="Arial"/>
              </w:rPr>
            </w:pPr>
            <w:r w:rsidRPr="007F52C1">
              <w:rPr>
                <w:rFonts w:ascii="Arial" w:eastAsia="Arial" w:hAnsi="Arial" w:cs="Arial"/>
                <w:spacing w:val="-1"/>
              </w:rPr>
              <w:t>Y</w:t>
            </w:r>
            <w:r w:rsidRPr="007F52C1">
              <w:rPr>
                <w:rFonts w:ascii="Arial" w:eastAsia="Arial" w:hAnsi="Arial" w:cs="Arial"/>
              </w:rPr>
              <w:t>es</w:t>
            </w:r>
          </w:p>
        </w:tc>
        <w:tc>
          <w:tcPr>
            <w:tcW w:w="6445" w:type="dxa"/>
            <w:tcBorders>
              <w:top w:val="single" w:sz="5" w:space="0" w:color="000000"/>
              <w:left w:val="single" w:sz="5" w:space="0" w:color="000000"/>
              <w:bottom w:val="single" w:sz="5" w:space="0" w:color="000000"/>
              <w:right w:val="single" w:sz="5" w:space="0" w:color="000000"/>
            </w:tcBorders>
          </w:tcPr>
          <w:p w14:paraId="21D809B0" w14:textId="1BE8428E" w:rsidR="00DD6C36" w:rsidRPr="007F52C1" w:rsidRDefault="003928CB" w:rsidP="00DD6C36">
            <w:pPr>
              <w:rPr>
                <w:rFonts w:ascii="Arial" w:hAnsi="Arial" w:cs="Arial"/>
              </w:rPr>
            </w:pPr>
            <w:r w:rsidRPr="007F52C1">
              <w:rPr>
                <w:rFonts w:ascii="Arial" w:hAnsi="Arial" w:cs="Arial"/>
              </w:rPr>
              <w:t>Yes</w:t>
            </w:r>
          </w:p>
        </w:tc>
      </w:tr>
      <w:tr w:rsidR="00DD6C36" w:rsidRPr="007F52C1" w14:paraId="3A1C38D1" w14:textId="77777777" w:rsidTr="00DD6C36">
        <w:trPr>
          <w:trHeight w:hRule="exact" w:val="1188"/>
        </w:trPr>
        <w:tc>
          <w:tcPr>
            <w:tcW w:w="5351" w:type="dxa"/>
            <w:tcBorders>
              <w:top w:val="single" w:sz="5" w:space="0" w:color="000000"/>
              <w:left w:val="single" w:sz="5" w:space="0" w:color="000000"/>
              <w:bottom w:val="single" w:sz="5" w:space="0" w:color="000000"/>
              <w:right w:val="single" w:sz="5" w:space="0" w:color="000000"/>
            </w:tcBorders>
          </w:tcPr>
          <w:p w14:paraId="0FA39251" w14:textId="77777777" w:rsidR="00DD6C36" w:rsidRPr="007F52C1" w:rsidRDefault="00DD6C36" w:rsidP="00DD6C36">
            <w:pPr>
              <w:spacing w:line="220" w:lineRule="exact"/>
              <w:ind w:left="100"/>
              <w:rPr>
                <w:rFonts w:ascii="Arial" w:hAnsi="Arial" w:cs="Arial"/>
              </w:rPr>
            </w:pPr>
            <w:r w:rsidRPr="007F52C1">
              <w:rPr>
                <w:rFonts w:ascii="Arial" w:hAnsi="Arial" w:cs="Arial"/>
                <w:b/>
                <w:spacing w:val="1"/>
                <w:u w:val="thick" w:color="000000"/>
              </w:rPr>
              <w:t>O</w:t>
            </w:r>
            <w:r w:rsidRPr="007F52C1">
              <w:rPr>
                <w:rFonts w:ascii="Arial" w:hAnsi="Arial" w:cs="Arial"/>
                <w:b/>
                <w:u w:val="thick" w:color="000000"/>
              </w:rPr>
              <w:t>pti</w:t>
            </w:r>
            <w:r w:rsidRPr="007F52C1">
              <w:rPr>
                <w:rFonts w:ascii="Arial" w:hAnsi="Arial" w:cs="Arial"/>
                <w:b/>
                <w:spacing w:val="1"/>
                <w:u w:val="thick" w:color="000000"/>
              </w:rPr>
              <w:t>o</w:t>
            </w:r>
            <w:r w:rsidRPr="007F52C1">
              <w:rPr>
                <w:rFonts w:ascii="Arial" w:hAnsi="Arial" w:cs="Arial"/>
                <w:b/>
                <w:u w:val="thick" w:color="000000"/>
              </w:rPr>
              <w:t>n</w:t>
            </w:r>
            <w:r w:rsidRPr="007F52C1">
              <w:rPr>
                <w:rFonts w:ascii="Arial" w:hAnsi="Arial" w:cs="Arial"/>
                <w:b/>
                <w:spacing w:val="1"/>
                <w:u w:val="thick" w:color="000000"/>
              </w:rPr>
              <w:t>a</w:t>
            </w:r>
            <w:r w:rsidRPr="007F52C1">
              <w:rPr>
                <w:rFonts w:ascii="Arial" w:hAnsi="Arial" w:cs="Arial"/>
                <w:b/>
                <w:u w:val="thick" w:color="000000"/>
              </w:rPr>
              <w:t>l/</w:t>
            </w:r>
            <w:r w:rsidRPr="007F52C1">
              <w:rPr>
                <w:rFonts w:ascii="Arial" w:hAnsi="Arial" w:cs="Arial"/>
                <w:b/>
                <w:spacing w:val="-2"/>
                <w:u w:val="thick" w:color="000000"/>
              </w:rPr>
              <w:t>G</w:t>
            </w:r>
            <w:r w:rsidRPr="007F52C1">
              <w:rPr>
                <w:rFonts w:ascii="Arial" w:hAnsi="Arial" w:cs="Arial"/>
                <w:b/>
                <w:u w:val="thick" w:color="000000"/>
              </w:rPr>
              <w:t>ene</w:t>
            </w:r>
            <w:r w:rsidRPr="007F52C1">
              <w:rPr>
                <w:rFonts w:ascii="Arial" w:hAnsi="Arial" w:cs="Arial"/>
                <w:b/>
                <w:spacing w:val="1"/>
                <w:u w:val="thick" w:color="000000"/>
              </w:rPr>
              <w:t>ra</w:t>
            </w:r>
            <w:r w:rsidRPr="007F52C1">
              <w:rPr>
                <w:rFonts w:ascii="Arial" w:hAnsi="Arial" w:cs="Arial"/>
                <w:b/>
                <w:u w:val="thick" w:color="000000"/>
              </w:rPr>
              <w:t>l</w:t>
            </w:r>
            <w:r w:rsidRPr="007F52C1">
              <w:rPr>
                <w:rFonts w:ascii="Arial" w:hAnsi="Arial" w:cs="Arial"/>
                <w:b/>
                <w:spacing w:val="-13"/>
              </w:rPr>
              <w:t xml:space="preserve"> </w:t>
            </w:r>
            <w:r w:rsidRPr="007F52C1">
              <w:rPr>
                <w:rFonts w:ascii="Arial" w:hAnsi="Arial" w:cs="Arial"/>
              </w:rPr>
              <w:t>c</w:t>
            </w:r>
            <w:r w:rsidRPr="007F52C1">
              <w:rPr>
                <w:rFonts w:ascii="Arial" w:hAnsi="Arial" w:cs="Arial"/>
                <w:spacing w:val="4"/>
              </w:rPr>
              <w:t>o</w:t>
            </w:r>
            <w:r w:rsidRPr="007F52C1">
              <w:rPr>
                <w:rFonts w:ascii="Arial" w:hAnsi="Arial" w:cs="Arial"/>
                <w:spacing w:val="-1"/>
              </w:rPr>
              <w:t>mm</w:t>
            </w:r>
            <w:r w:rsidRPr="007F52C1">
              <w:rPr>
                <w:rFonts w:ascii="Arial" w:hAnsi="Arial" w:cs="Arial"/>
                <w:spacing w:val="3"/>
              </w:rPr>
              <w:t>e</w:t>
            </w:r>
            <w:r w:rsidRPr="007F52C1">
              <w:rPr>
                <w:rFonts w:ascii="Arial" w:hAnsi="Arial" w:cs="Arial"/>
                <w:spacing w:val="-1"/>
              </w:rPr>
              <w:t>n</w:t>
            </w:r>
            <w:r w:rsidRPr="007F52C1">
              <w:rPr>
                <w:rFonts w:ascii="Arial" w:hAnsi="Arial" w:cs="Arial"/>
              </w:rPr>
              <w:t>ts</w:t>
            </w:r>
          </w:p>
        </w:tc>
        <w:tc>
          <w:tcPr>
            <w:tcW w:w="9356" w:type="dxa"/>
            <w:tcBorders>
              <w:top w:val="single" w:sz="5" w:space="0" w:color="000000"/>
              <w:left w:val="single" w:sz="5" w:space="0" w:color="000000"/>
              <w:bottom w:val="single" w:sz="5" w:space="0" w:color="000000"/>
              <w:right w:val="single" w:sz="5" w:space="0" w:color="000000"/>
            </w:tcBorders>
          </w:tcPr>
          <w:p w14:paraId="1130F463" w14:textId="77777777" w:rsidR="00DD6C36" w:rsidRPr="007F52C1" w:rsidRDefault="00DD6C36" w:rsidP="00DD6C36">
            <w:pPr>
              <w:spacing w:line="260" w:lineRule="exact"/>
              <w:ind w:left="102"/>
              <w:rPr>
                <w:rFonts w:ascii="Arial" w:hAnsi="Arial" w:cs="Arial"/>
              </w:rPr>
            </w:pPr>
            <w:r w:rsidRPr="007F52C1">
              <w:rPr>
                <w:rFonts w:ascii="Arial" w:hAnsi="Arial" w:cs="Arial"/>
              </w:rPr>
              <w:t>The</w:t>
            </w:r>
            <w:r w:rsidRPr="007F52C1">
              <w:rPr>
                <w:rFonts w:ascii="Arial" w:hAnsi="Arial" w:cs="Arial"/>
                <w:spacing w:val="-1"/>
              </w:rPr>
              <w:t xml:space="preserve"> </w:t>
            </w:r>
            <w:r w:rsidRPr="007F52C1">
              <w:rPr>
                <w:rFonts w:ascii="Arial" w:hAnsi="Arial" w:cs="Arial"/>
              </w:rPr>
              <w:t>s</w:t>
            </w:r>
            <w:r w:rsidRPr="007F52C1">
              <w:rPr>
                <w:rFonts w:ascii="Arial" w:hAnsi="Arial" w:cs="Arial"/>
                <w:spacing w:val="-1"/>
              </w:rPr>
              <w:t>c</w:t>
            </w:r>
            <w:r w:rsidRPr="007F52C1">
              <w:rPr>
                <w:rFonts w:ascii="Arial" w:hAnsi="Arial" w:cs="Arial"/>
              </w:rPr>
              <w:t>ientific</w:t>
            </w:r>
            <w:r w:rsidRPr="007F52C1">
              <w:rPr>
                <w:rFonts w:ascii="Arial" w:hAnsi="Arial" w:cs="Arial"/>
                <w:spacing w:val="-1"/>
              </w:rPr>
              <w:t xml:space="preserve"> c</w:t>
            </w:r>
            <w:r w:rsidRPr="007F52C1">
              <w:rPr>
                <w:rFonts w:ascii="Arial" w:hAnsi="Arial" w:cs="Arial"/>
              </w:rPr>
              <w:t>om</w:t>
            </w:r>
            <w:r w:rsidRPr="007F52C1">
              <w:rPr>
                <w:rFonts w:ascii="Arial" w:hAnsi="Arial" w:cs="Arial"/>
                <w:spacing w:val="1"/>
              </w:rPr>
              <w:t>m</w:t>
            </w:r>
            <w:r w:rsidRPr="007F52C1">
              <w:rPr>
                <w:rFonts w:ascii="Arial" w:hAnsi="Arial" w:cs="Arial"/>
              </w:rPr>
              <w:t>uni</w:t>
            </w:r>
            <w:r w:rsidRPr="007F52C1">
              <w:rPr>
                <w:rFonts w:ascii="Arial" w:hAnsi="Arial" w:cs="Arial"/>
                <w:spacing w:val="3"/>
              </w:rPr>
              <w:t>t</w:t>
            </w:r>
            <w:r w:rsidRPr="007F52C1">
              <w:rPr>
                <w:rFonts w:ascii="Arial" w:hAnsi="Arial" w:cs="Arial"/>
              </w:rPr>
              <w:t>y</w:t>
            </w:r>
            <w:r w:rsidRPr="007F52C1">
              <w:rPr>
                <w:rFonts w:ascii="Arial" w:hAnsi="Arial" w:cs="Arial"/>
                <w:spacing w:val="-3"/>
              </w:rPr>
              <w:t xml:space="preserve"> </w:t>
            </w:r>
            <w:r w:rsidRPr="007F52C1">
              <w:rPr>
                <w:rFonts w:ascii="Arial" w:hAnsi="Arial" w:cs="Arial"/>
              </w:rPr>
              <w:t>n</w:t>
            </w:r>
            <w:r w:rsidRPr="007F52C1">
              <w:rPr>
                <w:rFonts w:ascii="Arial" w:hAnsi="Arial" w:cs="Arial"/>
                <w:spacing w:val="1"/>
              </w:rPr>
              <w:t>e</w:t>
            </w:r>
            <w:r w:rsidRPr="007F52C1">
              <w:rPr>
                <w:rFonts w:ascii="Arial" w:hAnsi="Arial" w:cs="Arial"/>
                <w:spacing w:val="-1"/>
              </w:rPr>
              <w:t>e</w:t>
            </w:r>
            <w:r w:rsidRPr="007F52C1">
              <w:rPr>
                <w:rFonts w:ascii="Arial" w:hAnsi="Arial" w:cs="Arial"/>
              </w:rPr>
              <w:t>ds to be</w:t>
            </w:r>
            <w:r w:rsidRPr="007F52C1">
              <w:rPr>
                <w:rFonts w:ascii="Arial" w:hAnsi="Arial" w:cs="Arial"/>
                <w:spacing w:val="-1"/>
              </w:rPr>
              <w:t xml:space="preserve"> </w:t>
            </w:r>
            <w:r w:rsidRPr="007F52C1">
              <w:rPr>
                <w:rFonts w:ascii="Arial" w:hAnsi="Arial" w:cs="Arial"/>
                <w:spacing w:val="1"/>
              </w:rPr>
              <w:t>a</w:t>
            </w:r>
            <w:r w:rsidRPr="007F52C1">
              <w:rPr>
                <w:rFonts w:ascii="Arial" w:hAnsi="Arial" w:cs="Arial"/>
              </w:rPr>
              <w:t>w</w:t>
            </w:r>
            <w:r w:rsidRPr="007F52C1">
              <w:rPr>
                <w:rFonts w:ascii="Arial" w:hAnsi="Arial" w:cs="Arial"/>
                <w:spacing w:val="-1"/>
              </w:rPr>
              <w:t>a</w:t>
            </w:r>
            <w:r w:rsidRPr="007F52C1">
              <w:rPr>
                <w:rFonts w:ascii="Arial" w:hAnsi="Arial" w:cs="Arial"/>
                <w:spacing w:val="1"/>
              </w:rPr>
              <w:t>r</w:t>
            </w:r>
            <w:r w:rsidRPr="007F52C1">
              <w:rPr>
                <w:rFonts w:ascii="Arial" w:hAnsi="Arial" w:cs="Arial"/>
              </w:rPr>
              <w:t>e</w:t>
            </w:r>
            <w:r w:rsidRPr="007F52C1">
              <w:rPr>
                <w:rFonts w:ascii="Arial" w:hAnsi="Arial" w:cs="Arial"/>
                <w:spacing w:val="-1"/>
              </w:rPr>
              <w:t xml:space="preserve"> </w:t>
            </w:r>
            <w:r w:rsidRPr="007F52C1">
              <w:rPr>
                <w:rFonts w:ascii="Arial" w:hAnsi="Arial" w:cs="Arial"/>
              </w:rPr>
              <w:t>of u</w:t>
            </w:r>
            <w:r w:rsidRPr="007F52C1">
              <w:rPr>
                <w:rFonts w:ascii="Arial" w:hAnsi="Arial" w:cs="Arial"/>
                <w:spacing w:val="2"/>
              </w:rPr>
              <w:t>s</w:t>
            </w:r>
            <w:r w:rsidRPr="007F52C1">
              <w:rPr>
                <w:rFonts w:ascii="Arial" w:hAnsi="Arial" w:cs="Arial"/>
              </w:rPr>
              <w:t>ing</w:t>
            </w:r>
            <w:r w:rsidRPr="007F52C1">
              <w:rPr>
                <w:rFonts w:ascii="Arial" w:hAnsi="Arial" w:cs="Arial"/>
                <w:spacing w:val="1"/>
              </w:rPr>
              <w:t xml:space="preserve"> </w:t>
            </w:r>
            <w:r w:rsidRPr="007F52C1">
              <w:rPr>
                <w:rFonts w:ascii="Arial" w:hAnsi="Arial" w:cs="Arial"/>
              </w:rPr>
              <w:t>su</w:t>
            </w:r>
            <w:r w:rsidRPr="007F52C1">
              <w:rPr>
                <w:rFonts w:ascii="Arial" w:hAnsi="Arial" w:cs="Arial"/>
                <w:spacing w:val="-1"/>
              </w:rPr>
              <w:t>c</w:t>
            </w:r>
            <w:r w:rsidRPr="007F52C1">
              <w:rPr>
                <w:rFonts w:ascii="Arial" w:hAnsi="Arial" w:cs="Arial"/>
              </w:rPr>
              <w:t>h ind</w:t>
            </w:r>
            <w:r w:rsidRPr="007F52C1">
              <w:rPr>
                <w:rFonts w:ascii="Arial" w:hAnsi="Arial" w:cs="Arial"/>
                <w:spacing w:val="1"/>
              </w:rPr>
              <w:t>i</w:t>
            </w:r>
            <w:r w:rsidRPr="007F52C1">
              <w:rPr>
                <w:rFonts w:ascii="Arial" w:hAnsi="Arial" w:cs="Arial"/>
                <w:spacing w:val="-1"/>
              </w:rPr>
              <w:t>ce</w:t>
            </w:r>
            <w:r w:rsidRPr="007F52C1">
              <w:rPr>
                <w:rFonts w:ascii="Arial" w:hAnsi="Arial" w:cs="Arial"/>
              </w:rPr>
              <w:t>s.</w:t>
            </w:r>
          </w:p>
        </w:tc>
        <w:tc>
          <w:tcPr>
            <w:tcW w:w="6445" w:type="dxa"/>
            <w:tcBorders>
              <w:top w:val="single" w:sz="5" w:space="0" w:color="000000"/>
              <w:left w:val="single" w:sz="5" w:space="0" w:color="000000"/>
              <w:bottom w:val="single" w:sz="5" w:space="0" w:color="000000"/>
              <w:right w:val="single" w:sz="5" w:space="0" w:color="000000"/>
            </w:tcBorders>
          </w:tcPr>
          <w:p w14:paraId="305A3921" w14:textId="77777777" w:rsidR="00DD6C36" w:rsidRPr="007F52C1" w:rsidRDefault="003928CB" w:rsidP="00DD6C36">
            <w:pPr>
              <w:rPr>
                <w:rFonts w:ascii="Arial" w:hAnsi="Arial" w:cs="Arial"/>
              </w:rPr>
            </w:pPr>
            <w:r w:rsidRPr="007F52C1">
              <w:rPr>
                <w:rFonts w:ascii="Arial" w:hAnsi="Arial" w:cs="Arial"/>
              </w:rPr>
              <w:t>The review was conducted using a transparent, reproducible methodology as noted with PRISMA guidelines</w:t>
            </w:r>
          </w:p>
          <w:p w14:paraId="1E1C2DF8" w14:textId="21EDC1F8" w:rsidR="00530115" w:rsidRPr="007F52C1" w:rsidRDefault="00DF6290" w:rsidP="00DD6C36">
            <w:pPr>
              <w:rPr>
                <w:rFonts w:ascii="Arial" w:hAnsi="Arial" w:cs="Arial"/>
              </w:rPr>
            </w:pPr>
            <w:r w:rsidRPr="007F52C1">
              <w:rPr>
                <w:rFonts w:ascii="Arial" w:hAnsi="Arial" w:cs="Arial"/>
              </w:rPr>
              <w:t>We hope the supplementary materials information at the end of the paper will be put in a separate file.</w:t>
            </w:r>
          </w:p>
        </w:tc>
      </w:tr>
    </w:tbl>
    <w:p w14:paraId="67BC8CD4" w14:textId="77777777" w:rsidR="00426405" w:rsidRPr="007F52C1" w:rsidRDefault="00426405">
      <w:pPr>
        <w:spacing w:line="200" w:lineRule="exact"/>
        <w:rPr>
          <w:rFonts w:ascii="Arial" w:hAnsi="Arial" w:cs="Arial"/>
        </w:rPr>
      </w:pPr>
    </w:p>
    <w:p w14:paraId="4773983A" w14:textId="77777777" w:rsidR="00426405" w:rsidRPr="007F52C1" w:rsidRDefault="00426405">
      <w:pPr>
        <w:spacing w:line="200" w:lineRule="exact"/>
        <w:rPr>
          <w:rFonts w:ascii="Arial" w:hAnsi="Arial" w:cs="Arial"/>
        </w:rPr>
      </w:pPr>
    </w:p>
    <w:p w14:paraId="38A3C289" w14:textId="77777777" w:rsidR="00DD6C36" w:rsidRPr="007F52C1" w:rsidRDefault="00DD6C36" w:rsidP="00DD6C36">
      <w:pPr>
        <w:spacing w:before="3" w:line="280" w:lineRule="exact"/>
        <w:rPr>
          <w:rFonts w:ascii="Arial" w:hAnsi="Arial" w:cs="Arial"/>
        </w:rPr>
      </w:pPr>
    </w:p>
    <w:p w14:paraId="7D6AD6F6" w14:textId="77777777" w:rsidR="00DD6C36" w:rsidRPr="007F52C1" w:rsidRDefault="00DD6C36" w:rsidP="00DD6C36">
      <w:pPr>
        <w:spacing w:before="33" w:line="220" w:lineRule="exact"/>
        <w:ind w:left="220"/>
        <w:rPr>
          <w:rFonts w:ascii="Arial" w:hAnsi="Arial" w:cs="Arial"/>
        </w:rPr>
      </w:pPr>
      <w:r w:rsidRPr="007F52C1">
        <w:rPr>
          <w:rFonts w:ascii="Arial" w:hAnsi="Arial" w:cs="Arial"/>
          <w:noProof/>
        </w:rPr>
        <mc:AlternateContent>
          <mc:Choice Requires="wpg">
            <w:drawing>
              <wp:anchor distT="0" distB="0" distL="114300" distR="114300" simplePos="0" relativeHeight="251663360" behindDoc="1" locked="0" layoutInCell="1" allowOverlap="1" wp14:anchorId="7ABE48A0" wp14:editId="70F52B04">
                <wp:simplePos x="0" y="0"/>
                <wp:positionH relativeFrom="page">
                  <wp:posOffset>4306570</wp:posOffset>
                </wp:positionH>
                <wp:positionV relativeFrom="paragraph">
                  <wp:posOffset>461010</wp:posOffset>
                </wp:positionV>
                <wp:extent cx="5457190" cy="303530"/>
                <wp:effectExtent l="0" t="0" r="0" b="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57190" cy="303530"/>
                          <a:chOff x="6782" y="726"/>
                          <a:chExt cx="8594" cy="478"/>
                        </a:xfrm>
                      </wpg:grpSpPr>
                      <wps:wsp>
                        <wps:cNvPr id="5" name="Freeform 31"/>
                        <wps:cNvSpPr>
                          <a:spLocks/>
                        </wps:cNvSpPr>
                        <wps:spPr bwMode="auto">
                          <a:xfrm>
                            <a:off x="6792" y="736"/>
                            <a:ext cx="8574" cy="230"/>
                          </a:xfrm>
                          <a:custGeom>
                            <a:avLst/>
                            <a:gdLst>
                              <a:gd name="T0" fmla="+- 0 6792 6792"/>
                              <a:gd name="T1" fmla="*/ T0 w 8574"/>
                              <a:gd name="T2" fmla="+- 0 966 736"/>
                              <a:gd name="T3" fmla="*/ 966 h 230"/>
                              <a:gd name="T4" fmla="+- 0 15366 6792"/>
                              <a:gd name="T5" fmla="*/ T4 w 8574"/>
                              <a:gd name="T6" fmla="+- 0 966 736"/>
                              <a:gd name="T7" fmla="*/ 966 h 230"/>
                              <a:gd name="T8" fmla="+- 0 15366 6792"/>
                              <a:gd name="T9" fmla="*/ T8 w 8574"/>
                              <a:gd name="T10" fmla="+- 0 736 736"/>
                              <a:gd name="T11" fmla="*/ 736 h 230"/>
                              <a:gd name="T12" fmla="+- 0 6792 6792"/>
                              <a:gd name="T13" fmla="*/ T12 w 8574"/>
                              <a:gd name="T14" fmla="+- 0 736 736"/>
                              <a:gd name="T15" fmla="*/ 736 h 230"/>
                              <a:gd name="T16" fmla="+- 0 6792 6792"/>
                              <a:gd name="T17" fmla="*/ T16 w 8574"/>
                              <a:gd name="T18" fmla="+- 0 966 736"/>
                              <a:gd name="T19" fmla="*/ 966 h 230"/>
                            </a:gdLst>
                            <a:ahLst/>
                            <a:cxnLst>
                              <a:cxn ang="0">
                                <a:pos x="T1" y="T3"/>
                              </a:cxn>
                              <a:cxn ang="0">
                                <a:pos x="T5" y="T7"/>
                              </a:cxn>
                              <a:cxn ang="0">
                                <a:pos x="T9" y="T11"/>
                              </a:cxn>
                              <a:cxn ang="0">
                                <a:pos x="T13" y="T15"/>
                              </a:cxn>
                              <a:cxn ang="0">
                                <a:pos x="T17" y="T19"/>
                              </a:cxn>
                            </a:cxnLst>
                            <a:rect l="0" t="0" r="r" b="b"/>
                            <a:pathLst>
                              <a:path w="8574" h="230">
                                <a:moveTo>
                                  <a:pt x="0" y="230"/>
                                </a:moveTo>
                                <a:lnTo>
                                  <a:pt x="8574" y="230"/>
                                </a:lnTo>
                                <a:lnTo>
                                  <a:pt x="8574" y="0"/>
                                </a:lnTo>
                                <a:lnTo>
                                  <a:pt x="0" y="0"/>
                                </a:lnTo>
                                <a:lnTo>
                                  <a:pt x="0" y="23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32"/>
                        <wps:cNvSpPr>
                          <a:spLocks/>
                        </wps:cNvSpPr>
                        <wps:spPr bwMode="auto">
                          <a:xfrm>
                            <a:off x="6792" y="966"/>
                            <a:ext cx="619" cy="228"/>
                          </a:xfrm>
                          <a:custGeom>
                            <a:avLst/>
                            <a:gdLst>
                              <a:gd name="T0" fmla="+- 0 6792 6792"/>
                              <a:gd name="T1" fmla="*/ T0 w 619"/>
                              <a:gd name="T2" fmla="+- 0 1194 966"/>
                              <a:gd name="T3" fmla="*/ 1194 h 228"/>
                              <a:gd name="T4" fmla="+- 0 7412 6792"/>
                              <a:gd name="T5" fmla="*/ T4 w 619"/>
                              <a:gd name="T6" fmla="+- 0 1194 966"/>
                              <a:gd name="T7" fmla="*/ 1194 h 228"/>
                              <a:gd name="T8" fmla="+- 0 7412 6792"/>
                              <a:gd name="T9" fmla="*/ T8 w 619"/>
                              <a:gd name="T10" fmla="+- 0 966 966"/>
                              <a:gd name="T11" fmla="*/ 966 h 228"/>
                              <a:gd name="T12" fmla="+- 0 6792 6792"/>
                              <a:gd name="T13" fmla="*/ T12 w 619"/>
                              <a:gd name="T14" fmla="+- 0 966 966"/>
                              <a:gd name="T15" fmla="*/ 966 h 228"/>
                              <a:gd name="T16" fmla="+- 0 6792 6792"/>
                              <a:gd name="T17" fmla="*/ T16 w 619"/>
                              <a:gd name="T18" fmla="+- 0 1194 966"/>
                              <a:gd name="T19" fmla="*/ 1194 h 228"/>
                            </a:gdLst>
                            <a:ahLst/>
                            <a:cxnLst>
                              <a:cxn ang="0">
                                <a:pos x="T1" y="T3"/>
                              </a:cxn>
                              <a:cxn ang="0">
                                <a:pos x="T5" y="T7"/>
                              </a:cxn>
                              <a:cxn ang="0">
                                <a:pos x="T9" y="T11"/>
                              </a:cxn>
                              <a:cxn ang="0">
                                <a:pos x="T13" y="T15"/>
                              </a:cxn>
                              <a:cxn ang="0">
                                <a:pos x="T17" y="T19"/>
                              </a:cxn>
                            </a:cxnLst>
                            <a:rect l="0" t="0" r="r" b="b"/>
                            <a:pathLst>
                              <a:path w="619" h="228">
                                <a:moveTo>
                                  <a:pt x="0" y="228"/>
                                </a:moveTo>
                                <a:lnTo>
                                  <a:pt x="620" y="228"/>
                                </a:lnTo>
                                <a:lnTo>
                                  <a:pt x="620" y="0"/>
                                </a:lnTo>
                                <a:lnTo>
                                  <a:pt x="0" y="0"/>
                                </a:lnTo>
                                <a:lnTo>
                                  <a:pt x="0" y="228"/>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FDA8684" id="Group 4" o:spid="_x0000_s1026" style="position:absolute;margin-left:339.1pt;margin-top:36.3pt;width:429.7pt;height:23.9pt;z-index:-251653120;mso-position-horizontal-relative:page" coordorigin="6782,726" coordsize="8594,4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">
                <v:shape id="Freeform 31" o:spid="_x0000_s1027" style="position:absolute;left:6792;top:736;width:8574;height:230;visibility:visible;mso-wrap-style:square;v-text-anchor:top" coordsize="8574,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" path="m,230r8574,l8574,,,,,230xe" fillcolor="yellow" stroked="f">
                  <v:path arrowok="t" o:connecttype="custom" o:connectlocs="0,966;8574,966;8574,736;0,736;0,966" o:connectangles="0,0,0,0,0"/>
                </v:shape>
                <v:shape id="Freeform 32" o:spid="_x0000_s1028" style="position:absolute;left:6792;top:966;width:619;height:228;visibility:visible;mso-wrap-style:square;v-text-anchor:top" coordsize="619,2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" path="m,228r620,l620,,,,,228xe" fillcolor="yellow" stroked="f">
                  <v:path arrowok="t" o:connecttype="custom" o:connectlocs="0,1194;620,1194;620,966;0,966;0,1194" o:connectangles="0,0,0,0,0"/>
                </v:shape>
                <w10:wrap anchorx="page"/>
              </v:group>
            </w:pict>
          </mc:Fallback>
        </mc:AlternateContent>
      </w:r>
      <w:r w:rsidRPr="007F52C1">
        <w:rPr>
          <w:rFonts w:ascii="Arial" w:hAnsi="Arial" w:cs="Arial"/>
          <w:b/>
          <w:position w:val="-1"/>
          <w:highlight w:val="yellow"/>
        </w:rPr>
        <w:t>PART</w:t>
      </w:r>
      <w:r w:rsidRPr="007F52C1">
        <w:rPr>
          <w:rFonts w:ascii="Arial" w:hAnsi="Arial" w:cs="Arial"/>
          <w:b/>
          <w:spacing w:val="44"/>
          <w:position w:val="-1"/>
          <w:highlight w:val="yellow"/>
        </w:rPr>
        <w:t xml:space="preserve"> </w:t>
      </w:r>
      <w:r w:rsidRPr="007F52C1">
        <w:rPr>
          <w:rFonts w:ascii="Arial" w:hAnsi="Arial" w:cs="Arial"/>
          <w:b/>
          <w:spacing w:val="1"/>
          <w:position w:val="-1"/>
          <w:highlight w:val="yellow"/>
        </w:rPr>
        <w:t>1</w:t>
      </w:r>
      <w:r w:rsidRPr="007F52C1">
        <w:rPr>
          <w:rFonts w:ascii="Arial" w:hAnsi="Arial" w:cs="Arial"/>
          <w:b/>
          <w:position w:val="-1"/>
          <w:highlight w:val="yellow"/>
        </w:rPr>
        <w:t>:</w:t>
      </w:r>
      <w:r w:rsidRPr="007F52C1">
        <w:rPr>
          <w:rFonts w:ascii="Arial" w:hAnsi="Arial" w:cs="Arial"/>
          <w:b/>
          <w:position w:val="-1"/>
        </w:rPr>
        <w:t xml:space="preserve"> C</w:t>
      </w:r>
      <w:r w:rsidRPr="007F52C1">
        <w:rPr>
          <w:rFonts w:ascii="Arial" w:hAnsi="Arial" w:cs="Arial"/>
          <w:b/>
          <w:spacing w:val="4"/>
          <w:position w:val="-1"/>
        </w:rPr>
        <w:t>o</w:t>
      </w:r>
      <w:r w:rsidRPr="007F52C1">
        <w:rPr>
          <w:rFonts w:ascii="Arial" w:hAnsi="Arial" w:cs="Arial"/>
          <w:b/>
          <w:spacing w:val="-3"/>
          <w:position w:val="-1"/>
        </w:rPr>
        <w:t>mm</w:t>
      </w:r>
      <w:r w:rsidRPr="007F52C1">
        <w:rPr>
          <w:rFonts w:ascii="Arial" w:hAnsi="Arial" w:cs="Arial"/>
          <w:b/>
          <w:spacing w:val="3"/>
          <w:position w:val="-1"/>
        </w:rPr>
        <w:t>e</w:t>
      </w:r>
      <w:r w:rsidRPr="007F52C1">
        <w:rPr>
          <w:rFonts w:ascii="Arial" w:hAnsi="Arial" w:cs="Arial"/>
          <w:b/>
          <w:position w:val="-1"/>
        </w:rPr>
        <w:t>nts</w:t>
      </w:r>
    </w:p>
    <w:p w14:paraId="06C5895E" w14:textId="77777777" w:rsidR="00DD6C36" w:rsidRPr="007F52C1" w:rsidRDefault="00DD6C36" w:rsidP="00DD6C36">
      <w:pPr>
        <w:spacing w:before="11" w:line="220" w:lineRule="exact"/>
        <w:rPr>
          <w:rFonts w:ascii="Arial" w:hAnsi="Arial" w:cs="Arial"/>
        </w:rPr>
      </w:pPr>
    </w:p>
    <w:p w14:paraId="63338123" w14:textId="77777777" w:rsidR="00426405" w:rsidRPr="007F52C1" w:rsidRDefault="00426405">
      <w:pPr>
        <w:spacing w:before="38" w:line="220" w:lineRule="exact"/>
        <w:ind w:left="120" w:right="12406"/>
        <w:rPr>
          <w:rFonts w:ascii="Arial" w:hAnsi="Arial" w:cs="Arial"/>
        </w:rPr>
        <w:sectPr w:rsidR="00426405" w:rsidRPr="007F52C1">
          <w:headerReference w:type="default" r:id="rId8"/>
          <w:footerReference w:type="default" r:id="rId9"/>
          <w:pgSz w:w="23820" w:h="16840" w:orient="landscape"/>
          <w:pgMar w:top="1540" w:right="1220" w:bottom="280" w:left="1320" w:header="1303" w:footer="685" w:gutter="0"/>
          <w:cols w:space="720"/>
        </w:sectPr>
      </w:pPr>
    </w:p>
    <w:p w14:paraId="49EDF913" w14:textId="77777777" w:rsidR="00426405" w:rsidRPr="007F52C1" w:rsidRDefault="00426405">
      <w:pPr>
        <w:spacing w:line="200" w:lineRule="exact"/>
        <w:rPr>
          <w:rFonts w:ascii="Arial" w:hAnsi="Arial" w:cs="Arial"/>
        </w:rPr>
      </w:pPr>
    </w:p>
    <w:p w14:paraId="001AA720" w14:textId="12763523" w:rsidR="00DD6C36" w:rsidRPr="007F52C1" w:rsidRDefault="00DD6C36" w:rsidP="00DD6C36">
      <w:pPr>
        <w:spacing w:after="160" w:line="256" w:lineRule="auto"/>
        <w:rPr>
          <w:rFonts w:ascii="Arial" w:eastAsia="Calibri" w:hAnsi="Arial" w:cs="Arial"/>
          <w:kern w:val="2"/>
          <w:lang w:val="en-IN"/>
          <w14:ligatures w14:val="standardContextu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905"/>
        <w:gridCol w:w="7244"/>
        <w:gridCol w:w="7231"/>
      </w:tblGrid>
      <w:tr w:rsidR="008652B8" w:rsidRPr="007F52C1" w14:paraId="30C1091A" w14:textId="77777777" w:rsidTr="00473033">
        <w:tc>
          <w:tcPr>
            <w:tcW w:w="5000" w:type="pct"/>
            <w:gridSpan w:val="3"/>
            <w:tcBorders>
              <w:top w:val="nil"/>
              <w:left w:val="nil"/>
              <w:right w:val="nil"/>
            </w:tcBorders>
            <w:noWrap/>
            <w:tcMar>
              <w:top w:w="0" w:type="dxa"/>
              <w:left w:w="108" w:type="dxa"/>
              <w:bottom w:w="0" w:type="dxa"/>
              <w:right w:w="108" w:type="dxa"/>
            </w:tcMar>
            <w:vAlign w:val="center"/>
          </w:tcPr>
          <w:p w14:paraId="198A174C" w14:textId="77777777" w:rsidR="008652B8" w:rsidRPr="007F52C1" w:rsidRDefault="008652B8" w:rsidP="008652B8">
            <w:pPr>
              <w:rPr>
                <w:rFonts w:ascii="Arial" w:eastAsia="Arial Unicode MS" w:hAnsi="Arial" w:cs="Arial"/>
                <w:b/>
                <w:u w:val="single"/>
                <w:lang w:val="en-GB"/>
              </w:rPr>
            </w:pPr>
            <w:bookmarkStart w:id="1" w:name="_Hlk156057883"/>
            <w:bookmarkStart w:id="2" w:name="_Hlk156057704"/>
            <w:r w:rsidRPr="007F52C1">
              <w:rPr>
                <w:rFonts w:ascii="Arial" w:eastAsia="Arial Unicode MS" w:hAnsi="Arial" w:cs="Arial"/>
                <w:b/>
                <w:highlight w:val="yellow"/>
                <w:u w:val="single"/>
                <w:lang w:val="en-GB"/>
              </w:rPr>
              <w:t>PART  2:</w:t>
            </w:r>
            <w:r w:rsidRPr="007F52C1">
              <w:rPr>
                <w:rFonts w:ascii="Arial" w:eastAsia="Arial Unicode MS" w:hAnsi="Arial" w:cs="Arial"/>
                <w:b/>
                <w:u w:val="single"/>
                <w:lang w:val="en-GB"/>
              </w:rPr>
              <w:t xml:space="preserve"> </w:t>
            </w:r>
          </w:p>
          <w:p w14:paraId="61AC7994" w14:textId="77777777" w:rsidR="008652B8" w:rsidRPr="007F52C1" w:rsidRDefault="008652B8" w:rsidP="008652B8">
            <w:pPr>
              <w:rPr>
                <w:rFonts w:ascii="Arial" w:eastAsia="Arial Unicode MS" w:hAnsi="Arial" w:cs="Arial"/>
                <w:b/>
                <w:u w:val="single"/>
                <w:lang w:val="en-GB"/>
              </w:rPr>
            </w:pPr>
          </w:p>
        </w:tc>
      </w:tr>
      <w:tr w:rsidR="008652B8" w:rsidRPr="007F52C1" w14:paraId="2E7F2305" w14:textId="77777777" w:rsidTr="00473033">
        <w:tc>
          <w:tcPr>
            <w:tcW w:w="1615" w:type="pct"/>
            <w:noWrap/>
            <w:tcMar>
              <w:top w:w="0" w:type="dxa"/>
              <w:left w:w="108" w:type="dxa"/>
              <w:bottom w:w="0" w:type="dxa"/>
              <w:right w:w="108" w:type="dxa"/>
            </w:tcMar>
            <w:vAlign w:val="center"/>
          </w:tcPr>
          <w:p w14:paraId="7886EA6E" w14:textId="77777777" w:rsidR="008652B8" w:rsidRPr="007F52C1" w:rsidRDefault="008652B8" w:rsidP="008652B8">
            <w:pPr>
              <w:rPr>
                <w:rFonts w:ascii="Arial" w:eastAsia="Arial Unicode MS" w:hAnsi="Arial" w:cs="Arial"/>
                <w:lang w:val="en-GB"/>
              </w:rPr>
            </w:pPr>
          </w:p>
        </w:tc>
        <w:tc>
          <w:tcPr>
            <w:tcW w:w="1694" w:type="pct"/>
            <w:tcMar>
              <w:top w:w="0" w:type="dxa"/>
              <w:left w:w="108" w:type="dxa"/>
              <w:bottom w:w="0" w:type="dxa"/>
              <w:right w:w="108" w:type="dxa"/>
            </w:tcMar>
          </w:tcPr>
          <w:p w14:paraId="6ADC82CE" w14:textId="77777777" w:rsidR="008652B8" w:rsidRPr="007F52C1" w:rsidRDefault="008652B8" w:rsidP="008652B8">
            <w:pPr>
              <w:keepNext/>
              <w:outlineLvl w:val="1"/>
              <w:rPr>
                <w:rFonts w:ascii="Arial" w:eastAsia="MS Mincho" w:hAnsi="Arial" w:cs="Arial"/>
                <w:b/>
                <w:bCs/>
                <w:lang w:val="en-GB"/>
              </w:rPr>
            </w:pPr>
            <w:r w:rsidRPr="007F52C1">
              <w:rPr>
                <w:rFonts w:ascii="Arial" w:eastAsia="MS Mincho" w:hAnsi="Arial" w:cs="Arial"/>
                <w:b/>
                <w:bCs/>
                <w:lang w:val="en-GB"/>
              </w:rPr>
              <w:t>Reviewer’s comment</w:t>
            </w:r>
          </w:p>
        </w:tc>
        <w:tc>
          <w:tcPr>
            <w:tcW w:w="1691" w:type="pct"/>
          </w:tcPr>
          <w:p w14:paraId="28931AFD" w14:textId="77777777" w:rsidR="008652B8" w:rsidRPr="007F52C1" w:rsidRDefault="008652B8" w:rsidP="008652B8">
            <w:pPr>
              <w:keepNext/>
              <w:outlineLvl w:val="1"/>
              <w:rPr>
                <w:rFonts w:ascii="Arial" w:eastAsia="MS Mincho" w:hAnsi="Arial" w:cs="Arial"/>
                <w:bCs/>
                <w:lang w:val="en-GB"/>
              </w:rPr>
            </w:pPr>
            <w:r w:rsidRPr="007F52C1">
              <w:rPr>
                <w:rFonts w:ascii="Arial" w:eastAsia="MS Mincho" w:hAnsi="Arial" w:cs="Arial"/>
                <w:b/>
                <w:bCs/>
                <w:lang w:val="en-GB"/>
              </w:rPr>
              <w:t>Author’s comment</w:t>
            </w:r>
            <w:r w:rsidRPr="007F52C1">
              <w:rPr>
                <w:rFonts w:ascii="Arial" w:eastAsia="MS Mincho" w:hAnsi="Arial" w:cs="Arial"/>
                <w:bCs/>
                <w:lang w:val="en-GB"/>
              </w:rPr>
              <w:t xml:space="preserve"> </w:t>
            </w:r>
            <w:r w:rsidRPr="007F52C1">
              <w:rPr>
                <w:rFonts w:ascii="Arial" w:eastAsia="MS Mincho" w:hAnsi="Arial" w:cs="Arial"/>
                <w:bCs/>
                <w:i/>
                <w:lang w:val="en-GB"/>
              </w:rPr>
              <w:t>(if agreed with reviewer, correct the manuscript and highlight that part in the manuscript. It is mandatory that authors should write his/her feedback here)</w:t>
            </w:r>
          </w:p>
        </w:tc>
      </w:tr>
      <w:tr w:rsidR="008652B8" w:rsidRPr="007F52C1" w14:paraId="558C6A63" w14:textId="77777777" w:rsidTr="00473033">
        <w:trPr>
          <w:trHeight w:val="890"/>
        </w:trPr>
        <w:tc>
          <w:tcPr>
            <w:tcW w:w="1615" w:type="pct"/>
            <w:noWrap/>
            <w:tcMar>
              <w:top w:w="0" w:type="dxa"/>
              <w:left w:w="108" w:type="dxa"/>
              <w:bottom w:w="0" w:type="dxa"/>
              <w:right w:w="108" w:type="dxa"/>
            </w:tcMar>
            <w:vAlign w:val="center"/>
          </w:tcPr>
          <w:p w14:paraId="5E6F38C0" w14:textId="77777777" w:rsidR="008652B8" w:rsidRPr="007F52C1" w:rsidRDefault="008652B8" w:rsidP="008652B8">
            <w:pPr>
              <w:rPr>
                <w:rFonts w:ascii="Arial" w:eastAsia="Arial Unicode MS" w:hAnsi="Arial" w:cs="Arial"/>
                <w:b/>
                <w:lang w:val="en-GB"/>
              </w:rPr>
            </w:pPr>
            <w:r w:rsidRPr="007F52C1">
              <w:rPr>
                <w:rFonts w:ascii="Arial" w:eastAsia="Arial Unicode MS" w:hAnsi="Arial" w:cs="Arial"/>
                <w:b/>
                <w:lang w:val="en-GB"/>
              </w:rPr>
              <w:t xml:space="preserve">Are there ethical issues in this manuscript? </w:t>
            </w:r>
          </w:p>
          <w:p w14:paraId="6BE117F5" w14:textId="77777777" w:rsidR="008652B8" w:rsidRPr="007F52C1" w:rsidRDefault="008652B8" w:rsidP="008652B8">
            <w:pPr>
              <w:rPr>
                <w:rFonts w:ascii="Arial" w:eastAsia="Arial Unicode MS" w:hAnsi="Arial" w:cs="Arial"/>
                <w:lang w:val="en-GB"/>
              </w:rPr>
            </w:pPr>
          </w:p>
        </w:tc>
        <w:tc>
          <w:tcPr>
            <w:tcW w:w="1694" w:type="pct"/>
            <w:tcMar>
              <w:top w:w="0" w:type="dxa"/>
              <w:left w:w="108" w:type="dxa"/>
              <w:bottom w:w="0" w:type="dxa"/>
              <w:right w:w="108" w:type="dxa"/>
            </w:tcMar>
            <w:vAlign w:val="center"/>
          </w:tcPr>
          <w:p w14:paraId="3560F5A9" w14:textId="77777777" w:rsidR="008652B8" w:rsidRPr="007F52C1" w:rsidRDefault="008652B8" w:rsidP="008652B8">
            <w:pPr>
              <w:rPr>
                <w:rFonts w:ascii="Arial" w:eastAsia="Arial Unicode MS" w:hAnsi="Arial" w:cs="Arial"/>
                <w:i/>
                <w:iCs/>
                <w:u w:val="single"/>
                <w:lang w:val="en-GB"/>
              </w:rPr>
            </w:pPr>
            <w:r w:rsidRPr="007F52C1">
              <w:rPr>
                <w:rFonts w:ascii="Arial" w:eastAsia="Arial Unicode MS" w:hAnsi="Arial" w:cs="Arial"/>
                <w:i/>
                <w:iCs/>
                <w:u w:val="single"/>
                <w:lang w:val="en-GB"/>
              </w:rPr>
              <w:t>(If yes, Kindly please write down the ethical issues here in details)</w:t>
            </w:r>
          </w:p>
          <w:p w14:paraId="63BD1E59" w14:textId="77777777" w:rsidR="008652B8" w:rsidRPr="007F52C1" w:rsidRDefault="008652B8" w:rsidP="008652B8">
            <w:pPr>
              <w:rPr>
                <w:rFonts w:ascii="Arial" w:eastAsia="Arial Unicode MS" w:hAnsi="Arial" w:cs="Arial"/>
                <w:lang w:val="en-GB"/>
              </w:rPr>
            </w:pPr>
          </w:p>
          <w:p w14:paraId="694220E2" w14:textId="77777777" w:rsidR="008652B8" w:rsidRPr="007F52C1" w:rsidRDefault="008652B8" w:rsidP="008652B8">
            <w:pPr>
              <w:rPr>
                <w:rFonts w:ascii="Arial" w:eastAsia="Arial Unicode MS" w:hAnsi="Arial" w:cs="Arial"/>
                <w:lang w:val="en-GB"/>
              </w:rPr>
            </w:pPr>
          </w:p>
        </w:tc>
        <w:tc>
          <w:tcPr>
            <w:tcW w:w="1691" w:type="pct"/>
            <w:vAlign w:val="center"/>
          </w:tcPr>
          <w:p w14:paraId="28F4752A" w14:textId="77777777" w:rsidR="008652B8" w:rsidRPr="007F52C1" w:rsidRDefault="008652B8" w:rsidP="008652B8">
            <w:pPr>
              <w:rPr>
                <w:rFonts w:ascii="Arial" w:eastAsia="Arial Unicode MS" w:hAnsi="Arial" w:cs="Arial"/>
                <w:lang w:val="en-GB"/>
              </w:rPr>
            </w:pPr>
          </w:p>
          <w:p w14:paraId="453F97C9" w14:textId="7123B545" w:rsidR="008652B8" w:rsidRPr="007F52C1" w:rsidRDefault="00800649" w:rsidP="008652B8">
            <w:pPr>
              <w:rPr>
                <w:rFonts w:ascii="Arial" w:eastAsia="Arial Unicode MS" w:hAnsi="Arial" w:cs="Arial"/>
                <w:lang w:val="en-GB"/>
              </w:rPr>
            </w:pPr>
            <w:r w:rsidRPr="007F52C1">
              <w:rPr>
                <w:rFonts w:ascii="Arial" w:eastAsia="Arial Unicode MS" w:hAnsi="Arial" w:cs="Arial"/>
                <w:lang w:val="en-GB"/>
              </w:rPr>
              <w:t>None</w:t>
            </w:r>
          </w:p>
          <w:p w14:paraId="33AED775" w14:textId="77777777" w:rsidR="008652B8" w:rsidRPr="007F52C1" w:rsidRDefault="008652B8" w:rsidP="008652B8">
            <w:pPr>
              <w:rPr>
                <w:rFonts w:ascii="Arial" w:eastAsia="Arial Unicode MS" w:hAnsi="Arial" w:cs="Arial"/>
                <w:lang w:val="en-GB"/>
              </w:rPr>
            </w:pPr>
          </w:p>
        </w:tc>
      </w:tr>
      <w:bookmarkEnd w:id="1"/>
      <w:bookmarkEnd w:id="2"/>
    </w:tbl>
    <w:p w14:paraId="06DA2B5D" w14:textId="77777777" w:rsidR="00426405" w:rsidRPr="007F52C1" w:rsidRDefault="00426405">
      <w:pPr>
        <w:spacing w:line="200" w:lineRule="exact"/>
        <w:rPr>
          <w:rFonts w:ascii="Arial" w:hAnsi="Arial" w:cs="Arial"/>
        </w:rPr>
      </w:pPr>
    </w:p>
    <w:sectPr w:rsidR="00426405" w:rsidRPr="007F52C1" w:rsidSect="00DD6C36">
      <w:pgSz w:w="23820" w:h="16840" w:orient="landscape"/>
      <w:pgMar w:top="1540" w:right="1220" w:bottom="280" w:left="1220" w:header="1303" w:footer="6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D278F0" w14:textId="77777777" w:rsidR="00A87137" w:rsidRDefault="00A87137">
      <w:r>
        <w:separator/>
      </w:r>
    </w:p>
  </w:endnote>
  <w:endnote w:type="continuationSeparator" w:id="0">
    <w:p w14:paraId="57469EA1" w14:textId="77777777" w:rsidR="00A87137" w:rsidRDefault="00A87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C5B8B3" w14:textId="77777777" w:rsidR="00426405" w:rsidRDefault="00000000">
    <w:pPr>
      <w:spacing w:line="200" w:lineRule="exact"/>
    </w:pPr>
    <w:r>
      <w:pict w14:anchorId="27EFB8A8">
        <v:shapetype id="_x0000_t202" coordsize="21600,21600" o:spt="202" path="m,l,21600r21600,l21600,xe">
          <v:stroke joinstyle="miter"/>
          <v:path gradientshapeok="t" o:connecttype="rect"/>
        </v:shapetype>
        <v:shape id="_x0000_s1028" type="#_x0000_t202" style="position:absolute;margin-left:71pt;margin-top:796.65pt;width:52.1pt;height:10.05pt;z-index:-251659776;mso-position-horizontal-relative:page;mso-position-vertical-relative:page" filled="f" stroked="f">
          <v:textbox inset="0,0,0,0">
            <w:txbxContent>
              <w:p w14:paraId="0B27B0AF" w14:textId="77777777" w:rsidR="00426405" w:rsidRDefault="00D45B5F">
                <w:pPr>
                  <w:ind w:left="20" w:right="-24"/>
                  <w:rPr>
                    <w:sz w:val="16"/>
                    <w:szCs w:val="16"/>
                  </w:rPr>
                </w:pPr>
                <w:r>
                  <w:rPr>
                    <w:spacing w:val="1"/>
                    <w:sz w:val="16"/>
                    <w:szCs w:val="16"/>
                  </w:rPr>
                  <w:t>C</w:t>
                </w:r>
                <w:r>
                  <w:rPr>
                    <w:spacing w:val="-1"/>
                    <w:sz w:val="16"/>
                    <w:szCs w:val="16"/>
                  </w:rPr>
                  <w:t>r</w:t>
                </w:r>
                <w:r>
                  <w:rPr>
                    <w:spacing w:val="-2"/>
                    <w:sz w:val="16"/>
                    <w:szCs w:val="16"/>
                  </w:rPr>
                  <w:t>e</w:t>
                </w:r>
                <w:r>
                  <w:rPr>
                    <w:sz w:val="16"/>
                    <w:szCs w:val="16"/>
                  </w:rPr>
                  <w:t>a</w:t>
                </w:r>
                <w:r>
                  <w:rPr>
                    <w:spacing w:val="1"/>
                    <w:sz w:val="16"/>
                    <w:szCs w:val="16"/>
                  </w:rPr>
                  <w:t>t</w:t>
                </w:r>
                <w:r>
                  <w:rPr>
                    <w:spacing w:val="-2"/>
                    <w:sz w:val="16"/>
                    <w:szCs w:val="16"/>
                  </w:rPr>
                  <w:t>e</w:t>
                </w:r>
                <w:r>
                  <w:rPr>
                    <w:sz w:val="16"/>
                    <w:szCs w:val="16"/>
                  </w:rPr>
                  <w:t>d</w:t>
                </w:r>
                <w:r>
                  <w:rPr>
                    <w:spacing w:val="-1"/>
                    <w:sz w:val="16"/>
                    <w:szCs w:val="16"/>
                  </w:rPr>
                  <w:t xml:space="preserve"> </w:t>
                </w:r>
                <w:r>
                  <w:rPr>
                    <w:spacing w:val="1"/>
                    <w:sz w:val="16"/>
                    <w:szCs w:val="16"/>
                  </w:rPr>
                  <w:t>b</w:t>
                </w:r>
                <w:r>
                  <w:rPr>
                    <w:spacing w:val="-4"/>
                    <w:sz w:val="16"/>
                    <w:szCs w:val="16"/>
                  </w:rPr>
                  <w:t>y</w:t>
                </w:r>
                <w:r>
                  <w:rPr>
                    <w:sz w:val="16"/>
                    <w:szCs w:val="16"/>
                  </w:rPr>
                  <w:t>:</w:t>
                </w:r>
                <w:r>
                  <w:rPr>
                    <w:spacing w:val="-1"/>
                    <w:sz w:val="16"/>
                    <w:szCs w:val="16"/>
                  </w:rPr>
                  <w:t xml:space="preserve"> D</w:t>
                </w:r>
                <w:r>
                  <w:rPr>
                    <w:sz w:val="16"/>
                    <w:szCs w:val="16"/>
                  </w:rPr>
                  <w:t>R</w:t>
                </w:r>
              </w:p>
            </w:txbxContent>
          </v:textbox>
          <w10:wrap anchorx="page" anchory="page"/>
        </v:shape>
      </w:pict>
    </w:r>
    <w:r>
      <w:pict w14:anchorId="328BD5E1">
        <v:shape id="_x0000_s1027" type="#_x0000_t202" style="position:absolute;margin-left:207.95pt;margin-top:796.65pt;width:55.65pt;height:10.05pt;z-index:-251658752;mso-position-horizontal-relative:page;mso-position-vertical-relative:page" filled="f" stroked="f">
          <v:textbox inset="0,0,0,0">
            <w:txbxContent>
              <w:p w14:paraId="205737EE" w14:textId="77777777" w:rsidR="00426405" w:rsidRDefault="00D45B5F">
                <w:pPr>
                  <w:ind w:left="20" w:right="-24"/>
                  <w:rPr>
                    <w:sz w:val="16"/>
                    <w:szCs w:val="16"/>
                  </w:rPr>
                </w:pPr>
                <w:r>
                  <w:rPr>
                    <w:spacing w:val="-2"/>
                    <w:sz w:val="16"/>
                    <w:szCs w:val="16"/>
                  </w:rPr>
                  <w:t>C</w:t>
                </w:r>
                <w:r>
                  <w:rPr>
                    <w:spacing w:val="1"/>
                    <w:sz w:val="16"/>
                    <w:szCs w:val="16"/>
                  </w:rPr>
                  <w:t>h</w:t>
                </w:r>
                <w:r>
                  <w:rPr>
                    <w:spacing w:val="-2"/>
                    <w:sz w:val="16"/>
                    <w:szCs w:val="16"/>
                  </w:rPr>
                  <w:t>e</w:t>
                </w:r>
                <w:r>
                  <w:rPr>
                    <w:sz w:val="16"/>
                    <w:szCs w:val="16"/>
                  </w:rPr>
                  <w:t>c</w:t>
                </w:r>
                <w:r>
                  <w:rPr>
                    <w:spacing w:val="1"/>
                    <w:sz w:val="16"/>
                    <w:szCs w:val="16"/>
                  </w:rPr>
                  <w:t>k</w:t>
                </w:r>
                <w:r>
                  <w:rPr>
                    <w:spacing w:val="-2"/>
                    <w:sz w:val="16"/>
                    <w:szCs w:val="16"/>
                  </w:rPr>
                  <w:t>e</w:t>
                </w:r>
                <w:r>
                  <w:rPr>
                    <w:sz w:val="16"/>
                    <w:szCs w:val="16"/>
                  </w:rPr>
                  <w:t xml:space="preserve">d </w:t>
                </w:r>
                <w:r>
                  <w:rPr>
                    <w:spacing w:val="1"/>
                    <w:sz w:val="16"/>
                    <w:szCs w:val="16"/>
                  </w:rPr>
                  <w:t>b</w:t>
                </w:r>
                <w:r>
                  <w:rPr>
                    <w:spacing w:val="-4"/>
                    <w:sz w:val="16"/>
                    <w:szCs w:val="16"/>
                  </w:rPr>
                  <w:t>y</w:t>
                </w:r>
                <w:r>
                  <w:rPr>
                    <w:sz w:val="16"/>
                    <w:szCs w:val="16"/>
                  </w:rPr>
                  <w:t>:</w:t>
                </w:r>
                <w:r>
                  <w:rPr>
                    <w:spacing w:val="-1"/>
                    <w:sz w:val="16"/>
                    <w:szCs w:val="16"/>
                  </w:rPr>
                  <w:t xml:space="preserve"> P</w:t>
                </w:r>
                <w:r>
                  <w:rPr>
                    <w:sz w:val="16"/>
                    <w:szCs w:val="16"/>
                  </w:rPr>
                  <w:t>M</w:t>
                </w:r>
              </w:p>
            </w:txbxContent>
          </v:textbox>
          <w10:wrap anchorx="page" anchory="page"/>
        </v:shape>
      </w:pict>
    </w:r>
    <w:r>
      <w:pict w14:anchorId="3998F234">
        <v:shape id="_x0000_s1026" type="#_x0000_t202" style="position:absolute;margin-left:347.75pt;margin-top:796.65pt;width:67.75pt;height:10.05pt;z-index:-251657728;mso-position-horizontal-relative:page;mso-position-vertical-relative:page" filled="f" stroked="f">
          <v:textbox inset="0,0,0,0">
            <w:txbxContent>
              <w:p w14:paraId="7B8BB683" w14:textId="77777777" w:rsidR="00426405" w:rsidRDefault="00D45B5F">
                <w:pPr>
                  <w:ind w:left="20" w:right="-24"/>
                  <w:rPr>
                    <w:sz w:val="16"/>
                    <w:szCs w:val="16"/>
                  </w:rPr>
                </w:pPr>
                <w:r>
                  <w:rPr>
                    <w:spacing w:val="-3"/>
                    <w:sz w:val="16"/>
                    <w:szCs w:val="16"/>
                  </w:rPr>
                  <w:t>A</w:t>
                </w:r>
                <w:r>
                  <w:rPr>
                    <w:spacing w:val="1"/>
                    <w:sz w:val="16"/>
                    <w:szCs w:val="16"/>
                  </w:rPr>
                  <w:t>pp</w:t>
                </w:r>
                <w:r>
                  <w:rPr>
                    <w:spacing w:val="-1"/>
                    <w:sz w:val="16"/>
                    <w:szCs w:val="16"/>
                  </w:rPr>
                  <w:t>rov</w:t>
                </w:r>
                <w:r>
                  <w:rPr>
                    <w:spacing w:val="-2"/>
                    <w:sz w:val="16"/>
                    <w:szCs w:val="16"/>
                  </w:rPr>
                  <w:t>e</w:t>
                </w:r>
                <w:r>
                  <w:rPr>
                    <w:sz w:val="16"/>
                    <w:szCs w:val="16"/>
                  </w:rPr>
                  <w:t>d</w:t>
                </w:r>
                <w:r>
                  <w:rPr>
                    <w:spacing w:val="2"/>
                    <w:sz w:val="16"/>
                    <w:szCs w:val="16"/>
                  </w:rPr>
                  <w:t xml:space="preserve"> </w:t>
                </w:r>
                <w:r>
                  <w:rPr>
                    <w:spacing w:val="1"/>
                    <w:sz w:val="16"/>
                    <w:szCs w:val="16"/>
                  </w:rPr>
                  <w:t>b</w:t>
                </w:r>
                <w:r>
                  <w:rPr>
                    <w:spacing w:val="-4"/>
                    <w:sz w:val="16"/>
                    <w:szCs w:val="16"/>
                  </w:rPr>
                  <w:t>y</w:t>
                </w:r>
                <w:r>
                  <w:rPr>
                    <w:sz w:val="16"/>
                    <w:szCs w:val="16"/>
                  </w:rPr>
                  <w:t>:</w:t>
                </w:r>
                <w:r>
                  <w:rPr>
                    <w:spacing w:val="-1"/>
                    <w:sz w:val="16"/>
                    <w:szCs w:val="16"/>
                  </w:rPr>
                  <w:t xml:space="preserve"> </w:t>
                </w:r>
                <w:r>
                  <w:rPr>
                    <w:spacing w:val="1"/>
                    <w:sz w:val="16"/>
                    <w:szCs w:val="16"/>
                  </w:rPr>
                  <w:t>MB</w:t>
                </w:r>
                <w:r>
                  <w:rPr>
                    <w:sz w:val="16"/>
                    <w:szCs w:val="16"/>
                  </w:rPr>
                  <w:t>M</w:t>
                </w:r>
              </w:p>
            </w:txbxContent>
          </v:textbox>
          <w10:wrap anchorx="page" anchory="page"/>
        </v:shape>
      </w:pict>
    </w:r>
    <w:r>
      <w:pict w14:anchorId="3B908A16">
        <v:shape id="_x0000_s1025" type="#_x0000_t202" style="position:absolute;margin-left:539.05pt;margin-top:796.65pt;width:80.4pt;height:10.05pt;z-index:-251656704;mso-position-horizontal-relative:page;mso-position-vertical-relative:page" filled="f" stroked="f">
          <v:textbox inset="0,0,0,0">
            <w:txbxContent>
              <w:p w14:paraId="3A808896" w14:textId="77777777" w:rsidR="00426405" w:rsidRDefault="00D45B5F">
                <w:pPr>
                  <w:ind w:left="20" w:right="-24"/>
                  <w:rPr>
                    <w:sz w:val="16"/>
                    <w:szCs w:val="16"/>
                  </w:rPr>
                </w:pPr>
                <w:r>
                  <w:rPr>
                    <w:spacing w:val="-1"/>
                    <w:sz w:val="16"/>
                    <w:szCs w:val="16"/>
                  </w:rPr>
                  <w:t>V</w:t>
                </w:r>
                <w:r>
                  <w:rPr>
                    <w:spacing w:val="-2"/>
                    <w:sz w:val="16"/>
                    <w:szCs w:val="16"/>
                  </w:rPr>
                  <w:t>e</w:t>
                </w:r>
                <w:r>
                  <w:rPr>
                    <w:spacing w:val="-1"/>
                    <w:sz w:val="16"/>
                    <w:szCs w:val="16"/>
                  </w:rPr>
                  <w:t>r</w:t>
                </w:r>
                <w:r>
                  <w:rPr>
                    <w:sz w:val="16"/>
                    <w:szCs w:val="16"/>
                  </w:rPr>
                  <w:t>s</w:t>
                </w:r>
                <w:r>
                  <w:rPr>
                    <w:spacing w:val="1"/>
                    <w:sz w:val="16"/>
                    <w:szCs w:val="16"/>
                  </w:rPr>
                  <w:t>i</w:t>
                </w:r>
                <w:r>
                  <w:rPr>
                    <w:spacing w:val="-1"/>
                    <w:sz w:val="16"/>
                    <w:szCs w:val="16"/>
                  </w:rPr>
                  <w:t>o</w:t>
                </w:r>
                <w:r>
                  <w:rPr>
                    <w:spacing w:val="1"/>
                    <w:sz w:val="16"/>
                    <w:szCs w:val="16"/>
                  </w:rPr>
                  <w:t>n</w:t>
                </w:r>
                <w:r>
                  <w:rPr>
                    <w:sz w:val="16"/>
                    <w:szCs w:val="16"/>
                  </w:rPr>
                  <w:t>: 3</w:t>
                </w:r>
                <w:r>
                  <w:rPr>
                    <w:spacing w:val="2"/>
                    <w:sz w:val="16"/>
                    <w:szCs w:val="16"/>
                  </w:rPr>
                  <w:t xml:space="preserve"> </w:t>
                </w:r>
                <w:r>
                  <w:rPr>
                    <w:spacing w:val="-1"/>
                    <w:sz w:val="16"/>
                    <w:szCs w:val="16"/>
                  </w:rPr>
                  <w:t>(0</w:t>
                </w:r>
                <w:r>
                  <w:rPr>
                    <w:spacing w:val="1"/>
                    <w:sz w:val="16"/>
                    <w:szCs w:val="16"/>
                  </w:rPr>
                  <w:t>7</w:t>
                </w:r>
                <w:r>
                  <w:rPr>
                    <w:spacing w:val="-1"/>
                    <w:sz w:val="16"/>
                    <w:szCs w:val="16"/>
                  </w:rPr>
                  <w:t>-0</w:t>
                </w:r>
                <w:r>
                  <w:rPr>
                    <w:spacing w:val="1"/>
                    <w:sz w:val="16"/>
                    <w:szCs w:val="16"/>
                  </w:rPr>
                  <w:t>7</w:t>
                </w:r>
                <w:r>
                  <w:rPr>
                    <w:spacing w:val="-1"/>
                    <w:sz w:val="16"/>
                    <w:szCs w:val="16"/>
                  </w:rPr>
                  <w:t>-20</w:t>
                </w:r>
                <w:r>
                  <w:rPr>
                    <w:spacing w:val="1"/>
                    <w:sz w:val="16"/>
                    <w:szCs w:val="16"/>
                  </w:rPr>
                  <w:t>24</w:t>
                </w:r>
                <w:r>
                  <w:rPr>
                    <w:sz w:val="16"/>
                    <w:szCs w:val="16"/>
                  </w:rPr>
                  <w:t>)</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ACB5E5" w14:textId="77777777" w:rsidR="00A87137" w:rsidRDefault="00A87137">
      <w:r>
        <w:separator/>
      </w:r>
    </w:p>
  </w:footnote>
  <w:footnote w:type="continuationSeparator" w:id="0">
    <w:p w14:paraId="4218D43C" w14:textId="77777777" w:rsidR="00A87137" w:rsidRDefault="00A87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D727A" w14:textId="77777777" w:rsidR="00426405" w:rsidRDefault="00000000">
    <w:pPr>
      <w:spacing w:line="200" w:lineRule="exact"/>
    </w:pPr>
    <w:r>
      <w:pict w14:anchorId="455D50C0">
        <v:shapetype id="_x0000_t202" coordsize="21600,21600" o:spt="202" path="m,l,21600r21600,l21600,xe">
          <v:stroke joinstyle="miter"/>
          <v:path gradientshapeok="t" o:connecttype="rect"/>
        </v:shapetype>
        <v:shape id="_x0000_s1029" type="#_x0000_t202" style="position:absolute;margin-left:71pt;margin-top:64.15pt;width:86.8pt;height:14pt;z-index:-251660800;mso-position-horizontal-relative:page;mso-position-vertical-relative:page" filled="f" stroked="f">
          <v:textbox inset="0,0,0,0">
            <w:txbxContent>
              <w:p w14:paraId="330E35A0" w14:textId="77777777" w:rsidR="00426405" w:rsidRDefault="00D45B5F">
                <w:pPr>
                  <w:spacing w:line="260" w:lineRule="exact"/>
                  <w:ind w:left="20" w:right="-36"/>
                  <w:rPr>
                    <w:rFonts w:ascii="Arial" w:eastAsia="Arial" w:hAnsi="Arial" w:cs="Arial"/>
                    <w:sz w:val="24"/>
                    <w:szCs w:val="24"/>
                  </w:rPr>
                </w:pPr>
                <w:r>
                  <w:rPr>
                    <w:rFonts w:ascii="Arial" w:eastAsia="Arial" w:hAnsi="Arial" w:cs="Arial"/>
                    <w:b/>
                    <w:color w:val="003399"/>
                    <w:sz w:val="24"/>
                    <w:szCs w:val="24"/>
                    <w:u w:val="thick" w:color="003399"/>
                  </w:rPr>
                  <w:t>Re</w:t>
                </w:r>
                <w:r>
                  <w:rPr>
                    <w:rFonts w:ascii="Arial" w:eastAsia="Arial" w:hAnsi="Arial" w:cs="Arial"/>
                    <w:b/>
                    <w:color w:val="003399"/>
                    <w:spacing w:val="-3"/>
                    <w:sz w:val="24"/>
                    <w:szCs w:val="24"/>
                    <w:u w:val="thick" w:color="003399"/>
                  </w:rPr>
                  <w:t>v</w:t>
                </w:r>
                <w:r>
                  <w:rPr>
                    <w:rFonts w:ascii="Arial" w:eastAsia="Arial" w:hAnsi="Arial" w:cs="Arial"/>
                    <w:b/>
                    <w:color w:val="003399"/>
                    <w:sz w:val="24"/>
                    <w:szCs w:val="24"/>
                    <w:u w:val="thick" w:color="003399"/>
                  </w:rPr>
                  <w:t>i</w:t>
                </w:r>
                <w:r>
                  <w:rPr>
                    <w:rFonts w:ascii="Arial" w:eastAsia="Arial" w:hAnsi="Arial" w:cs="Arial"/>
                    <w:b/>
                    <w:color w:val="003399"/>
                    <w:spacing w:val="1"/>
                    <w:sz w:val="24"/>
                    <w:szCs w:val="24"/>
                    <w:u w:val="thick" w:color="003399"/>
                  </w:rPr>
                  <w:t>e</w:t>
                </w:r>
                <w:r>
                  <w:rPr>
                    <w:rFonts w:ascii="Arial" w:eastAsia="Arial" w:hAnsi="Arial" w:cs="Arial"/>
                    <w:b/>
                    <w:color w:val="003399"/>
                    <w:sz w:val="24"/>
                    <w:szCs w:val="24"/>
                    <w:u w:val="thick" w:color="003399"/>
                  </w:rPr>
                  <w:t>w</w:t>
                </w:r>
                <w:r>
                  <w:rPr>
                    <w:rFonts w:ascii="Arial" w:eastAsia="Arial" w:hAnsi="Arial" w:cs="Arial"/>
                    <w:b/>
                    <w:color w:val="003399"/>
                    <w:spacing w:val="3"/>
                    <w:sz w:val="24"/>
                    <w:szCs w:val="24"/>
                    <w:u w:val="thick" w:color="003399"/>
                  </w:rPr>
                  <w:t xml:space="preserve"> </w:t>
                </w:r>
                <w:r>
                  <w:rPr>
                    <w:rFonts w:ascii="Arial" w:eastAsia="Arial" w:hAnsi="Arial" w:cs="Arial"/>
                    <w:b/>
                    <w:color w:val="003399"/>
                    <w:sz w:val="24"/>
                    <w:szCs w:val="24"/>
                    <w:u w:val="thick" w:color="003399"/>
                  </w:rPr>
                  <w:t>Form</w:t>
                </w:r>
                <w:r>
                  <w:rPr>
                    <w:rFonts w:ascii="Arial" w:eastAsia="Arial" w:hAnsi="Arial" w:cs="Arial"/>
                    <w:b/>
                    <w:color w:val="003399"/>
                    <w:spacing w:val="2"/>
                    <w:sz w:val="24"/>
                    <w:szCs w:val="24"/>
                    <w:u w:val="thick" w:color="003399"/>
                  </w:rPr>
                  <w:t xml:space="preserve"> </w:t>
                </w:r>
                <w:r>
                  <w:rPr>
                    <w:rFonts w:ascii="Arial" w:eastAsia="Arial" w:hAnsi="Arial" w:cs="Arial"/>
                    <w:b/>
                    <w:color w:val="003399"/>
                    <w:sz w:val="24"/>
                    <w:szCs w:val="24"/>
                    <w:u w:val="thick" w:color="003399"/>
                  </w:rPr>
                  <w:t>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3B3273"/>
    <w:multiLevelType w:val="multilevel"/>
    <w:tmpl w:val="4928DAFA"/>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num w:numId="1" w16cid:durableId="134658866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6405"/>
    <w:rsid w:val="000B6BDF"/>
    <w:rsid w:val="000F79B8"/>
    <w:rsid w:val="0010774F"/>
    <w:rsid w:val="002A01A8"/>
    <w:rsid w:val="003928CB"/>
    <w:rsid w:val="00426405"/>
    <w:rsid w:val="00530115"/>
    <w:rsid w:val="006927E3"/>
    <w:rsid w:val="0072608B"/>
    <w:rsid w:val="007A5DF6"/>
    <w:rsid w:val="007F52C1"/>
    <w:rsid w:val="00800649"/>
    <w:rsid w:val="0085786A"/>
    <w:rsid w:val="008652B8"/>
    <w:rsid w:val="008D6EF9"/>
    <w:rsid w:val="00924008"/>
    <w:rsid w:val="009B155E"/>
    <w:rsid w:val="00A87137"/>
    <w:rsid w:val="00AE29D6"/>
    <w:rsid w:val="00C77CB5"/>
    <w:rsid w:val="00CB2F7E"/>
    <w:rsid w:val="00D45B5F"/>
    <w:rsid w:val="00DD6C36"/>
    <w:rsid w:val="00DF6290"/>
    <w:rsid w:val="00EC677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B04A41"/>
  <w15:docId w15:val="{5838B67D-7379-401F-9BEC-07ABB9063B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3490"/>
  </w:style>
  <w:style w:type="paragraph" w:styleId="Heading1">
    <w:name w:val="heading 1"/>
    <w:basedOn w:val="Normal"/>
    <w:next w:val="Normal"/>
    <w:link w:val="Heading1Char"/>
    <w:uiPriority w:val="9"/>
    <w:qFormat/>
    <w:rsid w:val="001B3490"/>
    <w:pPr>
      <w:keepNext/>
      <w:numPr>
        <w:numId w:val="1"/>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1B3490"/>
    <w:pPr>
      <w:keepNext/>
      <w:numPr>
        <w:ilvl w:val="1"/>
        <w:numId w:val="1"/>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1B3490"/>
    <w:pPr>
      <w:keepNext/>
      <w:numPr>
        <w:ilvl w:val="2"/>
        <w:numId w:val="1"/>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B3490"/>
    <w:pPr>
      <w:keepNext/>
      <w:numPr>
        <w:ilvl w:val="3"/>
        <w:numId w:val="1"/>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1B3490"/>
    <w:pPr>
      <w:numPr>
        <w:ilvl w:val="4"/>
        <w:numId w:val="1"/>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1B3490"/>
    <w:pPr>
      <w:numPr>
        <w:ilvl w:val="5"/>
        <w:numId w:val="1"/>
      </w:numPr>
      <w:spacing w:before="240" w:after="60"/>
      <w:outlineLvl w:val="5"/>
    </w:pPr>
    <w:rPr>
      <w:b/>
      <w:bCs/>
      <w:sz w:val="22"/>
      <w:szCs w:val="22"/>
    </w:rPr>
  </w:style>
  <w:style w:type="paragraph" w:styleId="Heading7">
    <w:name w:val="heading 7"/>
    <w:basedOn w:val="Normal"/>
    <w:next w:val="Normal"/>
    <w:link w:val="Heading7Char"/>
    <w:uiPriority w:val="9"/>
    <w:semiHidden/>
    <w:unhideWhenUsed/>
    <w:qFormat/>
    <w:rsid w:val="001B3490"/>
    <w:pPr>
      <w:numPr>
        <w:ilvl w:val="6"/>
        <w:numId w:val="1"/>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1B3490"/>
    <w:pPr>
      <w:numPr>
        <w:ilvl w:val="7"/>
        <w:numId w:val="1"/>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1B3490"/>
    <w:pPr>
      <w:numPr>
        <w:ilvl w:val="8"/>
        <w:numId w:val="1"/>
      </w:num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349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1B349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1B349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B3490"/>
    <w:rPr>
      <w:rFonts w:asciiTheme="minorHAnsi" w:eastAsiaTheme="minorEastAsia" w:hAnsiTheme="minorHAnsi" w:cstheme="minorBidi"/>
      <w:b/>
      <w:bCs/>
      <w:sz w:val="28"/>
      <w:szCs w:val="28"/>
    </w:rPr>
  </w:style>
  <w:style w:type="character" w:customStyle="1" w:styleId="Heading5Char">
    <w:name w:val="Heading 5 Char"/>
    <w:basedOn w:val="DefaultParagraphFont"/>
    <w:link w:val="Heading5"/>
    <w:uiPriority w:val="9"/>
    <w:semiHidden/>
    <w:rsid w:val="001B3490"/>
    <w:rPr>
      <w:rFonts w:asciiTheme="minorHAnsi" w:eastAsiaTheme="minorEastAsia" w:hAnsiTheme="minorHAnsi" w:cstheme="minorBidi"/>
      <w:b/>
      <w:bCs/>
      <w:i/>
      <w:iCs/>
      <w:sz w:val="26"/>
      <w:szCs w:val="26"/>
    </w:rPr>
  </w:style>
  <w:style w:type="character" w:customStyle="1" w:styleId="Heading6Char">
    <w:name w:val="Heading 6 Char"/>
    <w:basedOn w:val="DefaultParagraphFont"/>
    <w:link w:val="Heading6"/>
    <w:rsid w:val="001B3490"/>
    <w:rPr>
      <w:b/>
      <w:bCs/>
      <w:sz w:val="22"/>
      <w:szCs w:val="22"/>
    </w:rPr>
  </w:style>
  <w:style w:type="character" w:customStyle="1" w:styleId="Heading7Char">
    <w:name w:val="Heading 7 Char"/>
    <w:basedOn w:val="DefaultParagraphFont"/>
    <w:link w:val="Heading7"/>
    <w:uiPriority w:val="9"/>
    <w:semiHidden/>
    <w:rsid w:val="001B3490"/>
    <w:rPr>
      <w:rFonts w:asciiTheme="minorHAnsi" w:eastAsiaTheme="minorEastAsia" w:hAnsiTheme="minorHAnsi" w:cstheme="minorBidi"/>
      <w:sz w:val="24"/>
      <w:szCs w:val="24"/>
    </w:rPr>
  </w:style>
  <w:style w:type="character" w:customStyle="1" w:styleId="Heading8Char">
    <w:name w:val="Heading 8 Char"/>
    <w:basedOn w:val="DefaultParagraphFont"/>
    <w:link w:val="Heading8"/>
    <w:uiPriority w:val="9"/>
    <w:semiHidden/>
    <w:rsid w:val="001B3490"/>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uiPriority w:val="9"/>
    <w:semiHidden/>
    <w:rsid w:val="001B3490"/>
    <w:rPr>
      <w:rFonts w:asciiTheme="majorHAnsi" w:eastAsiaTheme="majorEastAsia" w:hAnsiTheme="majorHAnsi" w:cstheme="maj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193214">
      <w:bodyDiv w:val="1"/>
      <w:marLeft w:val="0"/>
      <w:marRight w:val="0"/>
      <w:marTop w:val="0"/>
      <w:marBottom w:val="0"/>
      <w:divBdr>
        <w:top w:val="none" w:sz="0" w:space="0" w:color="auto"/>
        <w:left w:val="none" w:sz="0" w:space="0" w:color="auto"/>
        <w:bottom w:val="none" w:sz="0" w:space="0" w:color="auto"/>
        <w:right w:val="none" w:sz="0" w:space="0" w:color="auto"/>
      </w:divBdr>
    </w:div>
    <w:div w:id="713971394">
      <w:bodyDiv w:val="1"/>
      <w:marLeft w:val="0"/>
      <w:marRight w:val="0"/>
      <w:marTop w:val="0"/>
      <w:marBottom w:val="0"/>
      <w:divBdr>
        <w:top w:val="none" w:sz="0" w:space="0" w:color="auto"/>
        <w:left w:val="none" w:sz="0" w:space="0" w:color="auto"/>
        <w:bottom w:val="none" w:sz="0" w:space="0" w:color="auto"/>
        <w:right w:val="none" w:sz="0" w:space="0" w:color="auto"/>
      </w:divBdr>
    </w:div>
    <w:div w:id="1064834694">
      <w:bodyDiv w:val="1"/>
      <w:marLeft w:val="0"/>
      <w:marRight w:val="0"/>
      <w:marTop w:val="0"/>
      <w:marBottom w:val="0"/>
      <w:divBdr>
        <w:top w:val="none" w:sz="0" w:space="0" w:color="auto"/>
        <w:left w:val="none" w:sz="0" w:space="0" w:color="auto"/>
        <w:bottom w:val="none" w:sz="0" w:space="0" w:color="auto"/>
        <w:right w:val="none" w:sz="0" w:space="0" w:color="auto"/>
      </w:divBdr>
    </w:div>
    <w:div w:id="1378159085">
      <w:bodyDiv w:val="1"/>
      <w:marLeft w:val="0"/>
      <w:marRight w:val="0"/>
      <w:marTop w:val="0"/>
      <w:marBottom w:val="0"/>
      <w:divBdr>
        <w:top w:val="none" w:sz="0" w:space="0" w:color="auto"/>
        <w:left w:val="none" w:sz="0" w:space="0" w:color="auto"/>
        <w:bottom w:val="none" w:sz="0" w:space="0" w:color="auto"/>
        <w:right w:val="none" w:sz="0" w:space="0" w:color="auto"/>
      </w:divBdr>
    </w:div>
    <w:div w:id="195875491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ijpss.com/index.php/IJPS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Editor-90</cp:lastModifiedBy>
  <cp:revision>19</cp:revision>
  <dcterms:created xsi:type="dcterms:W3CDTF">2025-07-14T06:23:00Z</dcterms:created>
  <dcterms:modified xsi:type="dcterms:W3CDTF">2025-07-16T07:06:00Z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c07cb5c2-aca5-45a1-8a2e-f49048dcd291</vt:lpwstr>
  </property>
</Properties>
</file>