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33674" w14:textId="77777777" w:rsidR="00223F2A" w:rsidRDefault="00223F2A">
      <w:pPr>
        <w:spacing w:before="9" w:line="180" w:lineRule="exact"/>
        <w:rPr>
          <w:sz w:val="19"/>
          <w:szCs w:val="19"/>
        </w:rPr>
      </w:pPr>
    </w:p>
    <w:p w14:paraId="700CC512" w14:textId="77777777" w:rsidR="00223F2A" w:rsidRDefault="00223F2A">
      <w:pPr>
        <w:spacing w:line="200" w:lineRule="exact"/>
      </w:pPr>
    </w:p>
    <w:p w14:paraId="34F147F0" w14:textId="77777777" w:rsidR="00223F2A" w:rsidRDefault="00223F2A">
      <w:pPr>
        <w:spacing w:line="200" w:lineRule="exact"/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223F2A" w14:paraId="4061F38F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19A88" w14:textId="77777777" w:rsidR="00223F2A" w:rsidRDefault="0000000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20CCD" w14:textId="77777777" w:rsidR="00223F2A" w:rsidRDefault="00223F2A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P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lant</w:t>
              </w:r>
              <w:r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oil</w:t>
              </w:r>
              <w:r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223F2A" w14:paraId="2D13515C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97BAF" w14:textId="77777777" w:rsidR="00223F2A" w:rsidRDefault="0000000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scr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AE09" w14:textId="77777777" w:rsidR="00223F2A" w:rsidRDefault="00000000">
            <w:pPr>
              <w:spacing w:before="30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_</w:t>
            </w:r>
            <w:r>
              <w:rPr>
                <w:rFonts w:ascii="Arial" w:eastAsia="Arial" w:hAnsi="Arial" w:cs="Arial"/>
                <w:b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</w:rPr>
              <w:t>_</w:t>
            </w:r>
            <w:r>
              <w:rPr>
                <w:rFonts w:ascii="Arial" w:eastAsia="Arial" w:hAnsi="Arial" w:cs="Arial"/>
                <w:b/>
                <w:spacing w:val="-1"/>
              </w:rPr>
              <w:t>1</w:t>
            </w:r>
            <w:r>
              <w:rPr>
                <w:rFonts w:ascii="Arial" w:eastAsia="Arial" w:hAnsi="Arial" w:cs="Arial"/>
                <w:b/>
                <w:spacing w:val="2"/>
              </w:rPr>
              <w:t>2</w:t>
            </w:r>
            <w:r>
              <w:rPr>
                <w:rFonts w:ascii="Arial" w:eastAsia="Arial" w:hAnsi="Arial" w:cs="Arial"/>
                <w:b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</w:rPr>
              <w:t>1</w:t>
            </w:r>
            <w:r>
              <w:rPr>
                <w:rFonts w:ascii="Arial" w:eastAsia="Arial" w:hAnsi="Arial" w:cs="Arial"/>
                <w:b/>
                <w:spacing w:val="2"/>
              </w:rPr>
              <w:t>1</w:t>
            </w:r>
            <w:r>
              <w:rPr>
                <w:rFonts w:ascii="Arial" w:eastAsia="Arial" w:hAnsi="Arial" w:cs="Arial"/>
                <w:b/>
              </w:rPr>
              <w:t>3</w:t>
            </w:r>
          </w:p>
        </w:tc>
      </w:tr>
      <w:tr w:rsidR="00223F2A" w14:paraId="58CCB2A9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4F1D7" w14:textId="77777777" w:rsidR="00223F2A" w:rsidRDefault="0000000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scr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EA084" w14:textId="77777777" w:rsidR="00223F2A" w:rsidRDefault="00223F2A">
            <w:pPr>
              <w:spacing w:before="10" w:line="200" w:lineRule="exact"/>
            </w:pPr>
          </w:p>
          <w:p w14:paraId="3E40D8DF" w14:textId="77777777" w:rsidR="00223F2A" w:rsidRDefault="00000000">
            <w:pPr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</w:rPr>
              <w:t>oil</w:t>
            </w:r>
            <w:r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ility</w:t>
            </w:r>
            <w:r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</w:rPr>
              <w:t>at</w:t>
            </w:r>
            <w:r>
              <w:rPr>
                <w:rFonts w:ascii="Arial" w:eastAsia="Arial" w:hAnsi="Arial" w:cs="Arial"/>
                <w:b/>
                <w:spacing w:val="1"/>
              </w:rPr>
              <w:t>u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di</w:t>
            </w:r>
            <w:r>
              <w:rPr>
                <w:rFonts w:ascii="Arial" w:eastAsia="Arial" w:hAnsi="Arial" w:cs="Arial"/>
                <w:b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ent</w:t>
            </w:r>
            <w:r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spacing w:val="2"/>
              </w:rPr>
              <w:t>r</w:t>
            </w:r>
            <w:r>
              <w:rPr>
                <w:rFonts w:ascii="Arial" w:eastAsia="Arial" w:hAnsi="Arial" w:cs="Arial"/>
                <w:b/>
              </w:rPr>
              <w:t>ape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</w:rPr>
              <w:t>v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spacing w:val="2"/>
              </w:rPr>
              <w:t>i</w:t>
            </w:r>
            <w:r>
              <w:rPr>
                <w:rFonts w:ascii="Arial" w:eastAsia="Arial" w:hAnsi="Arial" w:cs="Arial"/>
                <w:b/>
              </w:rPr>
              <w:t>eties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in</w:t>
            </w:r>
            <w:r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</w:rPr>
              <w:t>an</w:t>
            </w:r>
            <w:r>
              <w:rPr>
                <w:rFonts w:ascii="Arial" w:eastAsia="Arial" w:hAnsi="Arial" w:cs="Arial"/>
                <w:b/>
                <w:spacing w:val="1"/>
              </w:rPr>
              <w:t>d</w:t>
            </w:r>
            <w:r>
              <w:rPr>
                <w:rFonts w:ascii="Arial" w:eastAsia="Arial" w:hAnsi="Arial" w:cs="Arial"/>
                <w:b/>
              </w:rPr>
              <w:t>i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</w:rPr>
              <w:t>al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y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Ka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</w:rPr>
              <w:t>ata</w:t>
            </w:r>
            <w:r>
              <w:rPr>
                <w:rFonts w:ascii="Arial" w:eastAsia="Arial" w:hAnsi="Arial" w:cs="Arial"/>
                <w:b/>
                <w:spacing w:val="2"/>
              </w:rPr>
              <w:t>k</w:t>
            </w:r>
            <w:r>
              <w:rPr>
                <w:rFonts w:ascii="Arial" w:eastAsia="Arial" w:hAnsi="Arial" w:cs="Arial"/>
                <w:b/>
              </w:rPr>
              <w:t>a</w:t>
            </w:r>
          </w:p>
        </w:tc>
      </w:tr>
      <w:tr w:rsidR="00223F2A" w14:paraId="24DAA049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EDA75" w14:textId="77777777" w:rsidR="00223F2A" w:rsidRDefault="0000000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F84E8" w14:textId="77777777" w:rsidR="00223F2A" w:rsidRDefault="00223F2A"/>
        </w:tc>
      </w:tr>
    </w:tbl>
    <w:p w14:paraId="7243C87D" w14:textId="77777777" w:rsidR="00223F2A" w:rsidRDefault="00223F2A">
      <w:pPr>
        <w:spacing w:line="200" w:lineRule="exact"/>
      </w:pPr>
    </w:p>
    <w:p w14:paraId="2D6F578D" w14:textId="77777777" w:rsidR="00223F2A" w:rsidRDefault="00223F2A">
      <w:pPr>
        <w:spacing w:line="200" w:lineRule="exact"/>
      </w:pPr>
    </w:p>
    <w:p w14:paraId="237E84AE" w14:textId="77777777" w:rsidR="00223F2A" w:rsidRDefault="00223F2A">
      <w:pPr>
        <w:spacing w:before="10" w:line="240" w:lineRule="exact"/>
        <w:rPr>
          <w:sz w:val="24"/>
          <w:szCs w:val="24"/>
        </w:rPr>
      </w:pPr>
    </w:p>
    <w:p w14:paraId="2ADD020F" w14:textId="77777777" w:rsidR="00223F2A" w:rsidRDefault="00223F2A">
      <w:pPr>
        <w:spacing w:line="200" w:lineRule="exact"/>
      </w:pPr>
    </w:p>
    <w:p w14:paraId="7BA4C2CD" w14:textId="77777777" w:rsidR="00223F2A" w:rsidRDefault="00223F2A">
      <w:pPr>
        <w:spacing w:before="1" w:line="280" w:lineRule="exact"/>
        <w:rPr>
          <w:sz w:val="28"/>
          <w:szCs w:val="28"/>
        </w:rPr>
      </w:pPr>
    </w:p>
    <w:p w14:paraId="7AD22C01" w14:textId="77777777" w:rsidR="00223F2A" w:rsidRDefault="00000000">
      <w:pPr>
        <w:spacing w:before="33"/>
        <w:ind w:left="220"/>
      </w:pPr>
      <w:r>
        <w:rPr>
          <w:b/>
          <w:highlight w:val="yellow"/>
        </w:rPr>
        <w:t>PART</w:t>
      </w:r>
      <w:r>
        <w:rPr>
          <w:b/>
          <w:spacing w:val="44"/>
          <w:highlight w:val="yellow"/>
        </w:rPr>
        <w:t xml:space="preserve"> </w:t>
      </w:r>
      <w:r>
        <w:rPr>
          <w:b/>
          <w:spacing w:val="1"/>
          <w:highlight w:val="yellow"/>
        </w:rPr>
        <w:t>1</w:t>
      </w:r>
      <w:r>
        <w:rPr>
          <w:b/>
          <w:highlight w:val="yellow"/>
        </w:rPr>
        <w:t>:</w:t>
      </w:r>
      <w:r>
        <w:rPr>
          <w:b/>
        </w:rPr>
        <w:t xml:space="preserve"> C</w:t>
      </w:r>
      <w:r>
        <w:rPr>
          <w:b/>
          <w:spacing w:val="1"/>
        </w:rPr>
        <w:t>o</w:t>
      </w:r>
      <w:r>
        <w:rPr>
          <w:b/>
        </w:rPr>
        <w:t>m</w:t>
      </w:r>
      <w:r>
        <w:rPr>
          <w:b/>
          <w:spacing w:val="2"/>
        </w:rPr>
        <w:t>m</w:t>
      </w:r>
      <w:r>
        <w:rPr>
          <w:b/>
        </w:rPr>
        <w:t>en</w:t>
      </w:r>
      <w:r>
        <w:rPr>
          <w:b/>
          <w:spacing w:val="1"/>
        </w:rPr>
        <w:t>t</w:t>
      </w:r>
      <w:r>
        <w:rPr>
          <w:b/>
        </w:rPr>
        <w:t>s</w:t>
      </w:r>
    </w:p>
    <w:p w14:paraId="6BEF142D" w14:textId="77777777" w:rsidR="00223F2A" w:rsidRDefault="00223F2A">
      <w:pPr>
        <w:spacing w:before="5" w:line="220" w:lineRule="exact"/>
        <w:rPr>
          <w:sz w:val="22"/>
          <w:szCs w:val="2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223F2A" w14:paraId="73EA6AC6" w14:textId="77777777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5FF41" w14:textId="77777777" w:rsidR="00223F2A" w:rsidRDefault="00223F2A"/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E32AA" w14:textId="77777777" w:rsidR="00223F2A" w:rsidRDefault="00000000">
            <w:pPr>
              <w:spacing w:line="220" w:lineRule="exact"/>
              <w:ind w:left="102"/>
            </w:pPr>
            <w:r>
              <w:rPr>
                <w:b/>
              </w:rPr>
              <w:t>Re</w:t>
            </w:r>
            <w:r>
              <w:rPr>
                <w:b/>
                <w:spacing w:val="2"/>
              </w:rPr>
              <w:t>v</w:t>
            </w:r>
            <w:r>
              <w:rPr>
                <w:b/>
              </w:rPr>
              <w:t>iew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mm</w:t>
            </w:r>
            <w:r>
              <w:rPr>
                <w:b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A5344" w14:textId="77777777" w:rsidR="00223F2A" w:rsidRDefault="00000000">
            <w:pPr>
              <w:spacing w:line="220" w:lineRule="exact"/>
              <w:ind w:left="102"/>
            </w:pPr>
            <w:r>
              <w:rPr>
                <w:b/>
              </w:rPr>
              <w:t>Auth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’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Fe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i/>
                <w:spacing w:val="1"/>
              </w:rPr>
              <w:t>(</w:t>
            </w:r>
            <w:r>
              <w:rPr>
                <w:i/>
              </w:rPr>
              <w:t>Ple</w:t>
            </w:r>
            <w:r>
              <w:rPr>
                <w:i/>
                <w:spacing w:val="1"/>
              </w:rPr>
              <w:t>a</w:t>
            </w:r>
            <w:r>
              <w:rPr>
                <w:i/>
                <w:spacing w:val="-1"/>
              </w:rPr>
              <w:t>s</w:t>
            </w:r>
            <w:r>
              <w:rPr>
                <w:i/>
              </w:rPr>
              <w:t>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c</w:t>
            </w:r>
            <w:r>
              <w:rPr>
                <w:i/>
                <w:spacing w:val="1"/>
              </w:rPr>
              <w:t>o</w:t>
            </w:r>
            <w:r>
              <w:rPr>
                <w:i/>
                <w:spacing w:val="-1"/>
              </w:rPr>
              <w:t>rr</w:t>
            </w:r>
            <w:r>
              <w:rPr>
                <w:i/>
              </w:rPr>
              <w:t>e</w:t>
            </w:r>
            <w:r>
              <w:rPr>
                <w:i/>
                <w:spacing w:val="1"/>
              </w:rPr>
              <w:t>c</w:t>
            </w:r>
            <w:r>
              <w:rPr>
                <w:i/>
              </w:rPr>
              <w:t>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t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</w:t>
            </w:r>
            <w:r>
              <w:rPr>
                <w:i/>
                <w:spacing w:val="1"/>
              </w:rPr>
              <w:t>anu</w:t>
            </w:r>
            <w:r>
              <w:rPr>
                <w:i/>
                <w:spacing w:val="-1"/>
              </w:rPr>
              <w:t>s</w:t>
            </w:r>
            <w:r>
              <w:rPr>
                <w:i/>
              </w:rPr>
              <w:t>cript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1"/>
              </w:rPr>
              <w:t>an</w:t>
            </w:r>
            <w:r>
              <w:rPr>
                <w:i/>
              </w:rPr>
              <w:t>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1"/>
              </w:rPr>
              <w:t>h</w:t>
            </w:r>
            <w:r>
              <w:rPr>
                <w:i/>
                <w:spacing w:val="-3"/>
              </w:rPr>
              <w:t>i</w:t>
            </w:r>
            <w:r>
              <w:rPr>
                <w:i/>
                <w:spacing w:val="-1"/>
              </w:rPr>
              <w:t>g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li</w:t>
            </w:r>
            <w:r>
              <w:rPr>
                <w:i/>
                <w:spacing w:val="1"/>
              </w:rPr>
              <w:t>gh</w:t>
            </w:r>
            <w:r>
              <w:rPr>
                <w:i/>
              </w:rPr>
              <w:t>t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t</w:t>
            </w:r>
            <w:r>
              <w:rPr>
                <w:i/>
                <w:spacing w:val="1"/>
              </w:rPr>
              <w:t>ha</w:t>
            </w:r>
            <w:r>
              <w:rPr>
                <w:i/>
              </w:rPr>
              <w:t>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1"/>
              </w:rPr>
              <w:t>pa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t</w:t>
            </w:r>
          </w:p>
          <w:p w14:paraId="21091153" w14:textId="77777777" w:rsidR="00223F2A" w:rsidRDefault="00000000">
            <w:pPr>
              <w:spacing w:before="4" w:line="220" w:lineRule="exact"/>
              <w:ind w:left="102" w:right="148"/>
            </w:pP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</w:t>
            </w:r>
            <w:r>
              <w:rPr>
                <w:i/>
                <w:spacing w:val="1"/>
              </w:rPr>
              <w:t>anu</w:t>
            </w:r>
            <w:r>
              <w:rPr>
                <w:i/>
                <w:spacing w:val="-1"/>
              </w:rPr>
              <w:t>s</w:t>
            </w:r>
            <w:r>
              <w:rPr>
                <w:i/>
              </w:rPr>
              <w:t>cript.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1"/>
              </w:rPr>
              <w:t>I</w:t>
            </w:r>
            <w:r>
              <w:rPr>
                <w:i/>
              </w:rPr>
              <w:t>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</w:t>
            </w:r>
            <w:r>
              <w:rPr>
                <w:i/>
                <w:spacing w:val="1"/>
              </w:rPr>
              <w:t>a</w:t>
            </w:r>
            <w:r>
              <w:rPr>
                <w:i/>
                <w:spacing w:val="-1"/>
              </w:rPr>
              <w:t>n</w:t>
            </w:r>
            <w:r>
              <w:rPr>
                <w:i/>
                <w:spacing w:val="1"/>
              </w:rPr>
              <w:t>da</w:t>
            </w:r>
            <w:r>
              <w:rPr>
                <w:i/>
                <w:spacing w:val="-3"/>
              </w:rPr>
              <w:t>t</w:t>
            </w:r>
            <w:r>
              <w:rPr>
                <w:i/>
                <w:spacing w:val="1"/>
              </w:rPr>
              <w:t>o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y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t</w:t>
            </w:r>
            <w:r>
              <w:rPr>
                <w:i/>
                <w:spacing w:val="1"/>
              </w:rPr>
              <w:t>ha</w:t>
            </w:r>
            <w:r>
              <w:rPr>
                <w:i/>
              </w:rPr>
              <w:t>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1"/>
              </w:rPr>
              <w:t>au</w:t>
            </w:r>
            <w:r>
              <w:rPr>
                <w:i/>
              </w:rPr>
              <w:t>t</w:t>
            </w:r>
            <w:r>
              <w:rPr>
                <w:i/>
                <w:spacing w:val="-1"/>
              </w:rPr>
              <w:t>h</w:t>
            </w:r>
            <w:r>
              <w:rPr>
                <w:i/>
                <w:spacing w:val="1"/>
              </w:rPr>
              <w:t>o</w:t>
            </w:r>
            <w:r>
              <w:rPr>
                <w:i/>
                <w:spacing w:val="-1"/>
              </w:rPr>
              <w:t>r</w:t>
            </w:r>
            <w:r>
              <w:rPr>
                <w:i/>
              </w:rPr>
              <w:t>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</w:rPr>
              <w:t>s</w:t>
            </w:r>
            <w:r>
              <w:rPr>
                <w:i/>
                <w:spacing w:val="1"/>
              </w:rPr>
              <w:t>hou</w:t>
            </w:r>
            <w:r>
              <w:rPr>
                <w:i/>
              </w:rPr>
              <w:t>ld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"/>
              </w:rPr>
              <w:t>wr</w:t>
            </w:r>
            <w:r>
              <w:rPr>
                <w:i/>
              </w:rPr>
              <w:t>ite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i</w:t>
            </w:r>
            <w:r>
              <w:rPr>
                <w:i/>
                <w:spacing w:val="-1"/>
              </w:rPr>
              <w:t>s</w:t>
            </w:r>
            <w:r>
              <w:rPr>
                <w:i/>
              </w:rPr>
              <w:t>/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er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fe</w:t>
            </w:r>
            <w:r>
              <w:rPr>
                <w:i/>
                <w:spacing w:val="1"/>
              </w:rPr>
              <w:t>edba</w:t>
            </w:r>
            <w:r>
              <w:rPr>
                <w:i/>
              </w:rPr>
              <w:t xml:space="preserve">ck </w:t>
            </w:r>
            <w:r>
              <w:rPr>
                <w:i/>
                <w:spacing w:val="1"/>
              </w:rPr>
              <w:t>h</w:t>
            </w:r>
            <w:r>
              <w:rPr>
                <w:i/>
              </w:rPr>
              <w:t>ere)</w:t>
            </w:r>
          </w:p>
        </w:tc>
      </w:tr>
      <w:tr w:rsidR="00223F2A" w14:paraId="7D3D05E2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F3508" w14:textId="77777777" w:rsidR="00223F2A" w:rsidRDefault="00000000">
            <w:pPr>
              <w:spacing w:before="2" w:line="220" w:lineRule="exact"/>
              <w:ind w:left="460" w:right="230"/>
            </w:pP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"/>
              </w:rPr>
              <w:t xml:space="preserve"> f</w:t>
            </w:r>
            <w:r>
              <w:rPr>
                <w:b/>
              </w:rPr>
              <w:t>ew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ega</w:t>
            </w:r>
            <w:r>
              <w:rPr>
                <w:b/>
              </w:rPr>
              <w:t>rding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ta</w:t>
            </w:r>
            <w:r>
              <w:rPr>
                <w:b/>
              </w:rPr>
              <w:t xml:space="preserve">nce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us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 xml:space="preserve">r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cien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ific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m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it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A 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>i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um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3</w:t>
            </w:r>
            <w:r>
              <w:rPr>
                <w:b/>
                <w:spacing w:val="-2"/>
              </w:rPr>
              <w:t>-</w:t>
            </w:r>
            <w:r>
              <w:rPr>
                <w:b/>
              </w:rPr>
              <w:t>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q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ired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his 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21432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DCD63" w14:textId="77777777" w:rsidR="00223F2A" w:rsidRDefault="00223F2A"/>
        </w:tc>
      </w:tr>
      <w:tr w:rsidR="00223F2A" w14:paraId="78D03950" w14:textId="7777777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B4C6" w14:textId="77777777" w:rsidR="00223F2A" w:rsidRDefault="00000000">
            <w:pPr>
              <w:spacing w:line="220" w:lineRule="exact"/>
              <w:ind w:left="460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-1"/>
              </w:rPr>
              <w:t>a</w:t>
            </w:r>
            <w:r>
              <w:rPr>
                <w:b/>
              </w:rPr>
              <w:t>ble?</w:t>
            </w:r>
          </w:p>
          <w:p w14:paraId="0D7EEB92" w14:textId="77777777" w:rsidR="00223F2A" w:rsidRDefault="00000000">
            <w:pPr>
              <w:ind w:left="460"/>
            </w:pPr>
            <w:r>
              <w:rPr>
                <w:b/>
                <w:spacing w:val="1"/>
              </w:rPr>
              <w:t>(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lt</w:t>
            </w:r>
            <w:r>
              <w:rPr>
                <w:b/>
                <w:spacing w:val="-2"/>
              </w:rPr>
              <w:t>e</w:t>
            </w:r>
            <w:r>
              <w:rPr>
                <w:b/>
              </w:rPr>
              <w:t>rn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FF922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576ED" w14:textId="77777777" w:rsidR="00223F2A" w:rsidRDefault="00223F2A"/>
        </w:tc>
      </w:tr>
      <w:tr w:rsidR="00223F2A" w14:paraId="06BBC59D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39C62" w14:textId="77777777" w:rsidR="00223F2A" w:rsidRDefault="00000000">
            <w:pPr>
              <w:spacing w:before="2" w:line="220" w:lineRule="exact"/>
              <w:ind w:left="460" w:right="197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prehen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e?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 xml:space="preserve">u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</w:rPr>
              <w:t>(o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dele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so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ints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 xml:space="preserve">his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n?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35237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5D011" w14:textId="77777777" w:rsidR="00223F2A" w:rsidRDefault="00223F2A"/>
        </w:tc>
      </w:tr>
      <w:tr w:rsidR="00223F2A" w14:paraId="28672B77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8DCAB" w14:textId="77777777" w:rsidR="00223F2A" w:rsidRDefault="00000000">
            <w:pPr>
              <w:spacing w:before="2" w:line="220" w:lineRule="exact"/>
              <w:ind w:left="460" w:right="343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-1"/>
              </w:rPr>
              <w:t>us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ipt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3"/>
              </w:rPr>
              <w:t>c</w:t>
            </w:r>
            <w:r>
              <w:rPr>
                <w:b/>
              </w:rPr>
              <w:t>ientific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ll</w:t>
            </w:r>
            <w:r>
              <w:rPr>
                <w:b/>
                <w:spacing w:val="1"/>
              </w:rPr>
              <w:t>y</w:t>
            </w:r>
            <w:r>
              <w:rPr>
                <w:b/>
              </w:rPr>
              <w:t>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ct</w:t>
            </w:r>
            <w:r>
              <w:rPr>
                <w:b/>
              </w:rPr>
              <w:t>?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wri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 her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674A5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5C6C3" w14:textId="77777777" w:rsidR="00223F2A" w:rsidRDefault="00223F2A"/>
        </w:tc>
      </w:tr>
      <w:tr w:rsidR="00223F2A" w14:paraId="19CADEEF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B3B31" w14:textId="77777777" w:rsidR="00223F2A" w:rsidRDefault="00000000">
            <w:pPr>
              <w:ind w:left="460" w:right="380"/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uf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icient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nt?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I</w:t>
            </w:r>
            <w:r>
              <w:rPr>
                <w:b/>
              </w:rPr>
              <w:t xml:space="preserve">f </w:t>
            </w:r>
            <w:r>
              <w:rPr>
                <w:b/>
                <w:spacing w:val="1"/>
              </w:rPr>
              <w:t>yo</w:t>
            </w:r>
            <w:r>
              <w:rPr>
                <w:b/>
              </w:rPr>
              <w:t>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av</w:t>
            </w:r>
            <w:r>
              <w:rPr>
                <w:b/>
              </w:rPr>
              <w:t xml:space="preserve">e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gg</w:t>
            </w:r>
            <w:r>
              <w:rPr>
                <w:b/>
              </w:rPr>
              <w:t>esti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d</w:t>
            </w:r>
            <w:r>
              <w:rPr>
                <w:b/>
                <w:spacing w:val="-1"/>
              </w:rPr>
              <w:t>d</w:t>
            </w:r>
            <w:r>
              <w:rPr>
                <w:b/>
              </w:rPr>
              <w:t>iti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f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</w:rPr>
              <w:t>enc</w:t>
            </w:r>
            <w:r>
              <w:rPr>
                <w:b/>
                <w:spacing w:val="1"/>
              </w:rPr>
              <w:t>e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ple</w:t>
            </w:r>
            <w:r>
              <w:rPr>
                <w:b/>
                <w:spacing w:val="1"/>
              </w:rPr>
              <w:t>a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en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ev</w:t>
            </w:r>
            <w:r>
              <w:rPr>
                <w:b/>
              </w:rPr>
              <w:t>iew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1"/>
              </w:rPr>
              <w:t>fo</w:t>
            </w:r>
            <w:r>
              <w:rPr>
                <w:b/>
                <w:spacing w:val="-2"/>
              </w:rPr>
              <w:t>r</w:t>
            </w:r>
            <w:r>
              <w:rPr>
                <w:b/>
                <w:spacing w:val="2"/>
              </w:rPr>
              <w:t>m</w:t>
            </w:r>
            <w:r>
              <w:rPr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A7ACC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5E690" w14:textId="77777777" w:rsidR="00223F2A" w:rsidRDefault="00223F2A"/>
        </w:tc>
      </w:tr>
      <w:tr w:rsidR="00223F2A" w14:paraId="01D7C1A2" w14:textId="77777777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72848" w14:textId="77777777" w:rsidR="00223F2A" w:rsidRDefault="00000000">
            <w:pPr>
              <w:spacing w:before="2" w:line="220" w:lineRule="exact"/>
              <w:ind w:left="460" w:right="364"/>
            </w:pPr>
            <w:r>
              <w:rPr>
                <w:b/>
                <w:spacing w:val="-1"/>
              </w:rPr>
              <w:t>I</w:t>
            </w:r>
            <w:r>
              <w:rPr>
                <w:b/>
              </w:rPr>
              <w:t>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ag</w:t>
            </w:r>
            <w:r>
              <w:rPr>
                <w:b/>
              </w:rPr>
              <w:t>e/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g</w:t>
            </w:r>
            <w:r>
              <w:rPr>
                <w:b/>
              </w:rPr>
              <w:t>l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h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2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uit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 xml:space="preserve">ble </w:t>
            </w:r>
            <w:r>
              <w:rPr>
                <w:b/>
                <w:spacing w:val="1"/>
              </w:rPr>
              <w:t>fo</w:t>
            </w:r>
            <w:r>
              <w:rPr>
                <w:b/>
              </w:rPr>
              <w:t>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ch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l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</w:t>
            </w:r>
            <w:r>
              <w:rPr>
                <w:b/>
                <w:spacing w:val="-1"/>
              </w:rPr>
              <w:t>o</w:t>
            </w:r>
            <w:r>
              <w:rPr>
                <w:b/>
                <w:spacing w:val="2"/>
              </w:rPr>
              <w:t>mm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ic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  <w:spacing w:val="-3"/>
              </w:rPr>
              <w:t>n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10123" w14:textId="77777777" w:rsidR="00223F2A" w:rsidRDefault="00223F2A"/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57149" w14:textId="77777777" w:rsidR="00223F2A" w:rsidRDefault="00223F2A"/>
        </w:tc>
      </w:tr>
      <w:tr w:rsidR="00223F2A" w14:paraId="70E0C043" w14:textId="77777777">
        <w:trPr>
          <w:trHeight w:hRule="exact" w:val="300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C1B99" w14:textId="77777777" w:rsidR="00223F2A" w:rsidRDefault="00000000">
            <w:pPr>
              <w:spacing w:line="220" w:lineRule="exact"/>
              <w:ind w:left="100"/>
            </w:pP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pti</w:t>
            </w:r>
            <w:r>
              <w:rPr>
                <w:b/>
                <w:spacing w:val="1"/>
                <w:u w:val="thick" w:color="000000"/>
              </w:rPr>
              <w:t>o</w:t>
            </w:r>
            <w:r>
              <w:rPr>
                <w:b/>
                <w:u w:val="thick" w:color="000000"/>
              </w:rPr>
              <w:t>n</w:t>
            </w:r>
            <w:r>
              <w:rPr>
                <w:b/>
                <w:spacing w:val="1"/>
                <w:u w:val="thick" w:color="000000"/>
              </w:rPr>
              <w:t>a</w:t>
            </w:r>
            <w:r>
              <w:rPr>
                <w:b/>
                <w:u w:val="thick" w:color="000000"/>
              </w:rPr>
              <w:t>l/Gene</w:t>
            </w:r>
            <w:r>
              <w:rPr>
                <w:b/>
                <w:spacing w:val="1"/>
                <w:u w:val="thick" w:color="000000"/>
              </w:rPr>
              <w:t>ra</w:t>
            </w:r>
            <w:r>
              <w:rPr>
                <w:b/>
                <w:u w:val="thick" w:color="000000"/>
              </w:rPr>
              <w:t>l</w:t>
            </w:r>
            <w:r>
              <w:rPr>
                <w:b/>
                <w:spacing w:val="-1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omm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B9BD2" w14:textId="77777777" w:rsidR="00223F2A" w:rsidRDefault="00000000">
            <w:pPr>
              <w:spacing w:before="2" w:line="220" w:lineRule="exact"/>
              <w:ind w:left="102" w:right="231"/>
            </w:pPr>
            <w:r>
              <w:t>I c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d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nv</w:t>
            </w:r>
            <w:r>
              <w:t>e</w:t>
            </w:r>
            <w:r>
              <w:rPr>
                <w:spacing w:val="1"/>
              </w:rPr>
              <w:t>n</w:t>
            </w:r>
            <w:r>
              <w:t>ie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ou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i</w:t>
            </w:r>
            <w:r>
              <w:rPr>
                <w:spacing w:val="1"/>
              </w:rPr>
              <w:t>n</w:t>
            </w:r>
            <w:r>
              <w:t>te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n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1"/>
              </w:rPr>
              <w:t>ffor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</w:t>
            </w:r>
            <w:r>
              <w:rPr>
                <w:spacing w:val="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u</w:t>
            </w:r>
            <w:r>
              <w:rPr>
                <w:spacing w:val="-3"/>
              </w:rPr>
              <w:t>t</w:t>
            </w:r>
            <w:r>
              <w:rPr>
                <w:spacing w:val="1"/>
              </w:rPr>
              <w:t>hor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wa</w:t>
            </w:r>
            <w:r>
              <w:rPr>
                <w:spacing w:val="2"/>
              </w:rPr>
              <w:t>n</w:t>
            </w:r>
            <w:r>
              <w:t>ti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1"/>
              </w:rPr>
              <w:t>k</w:t>
            </w:r>
            <w:r>
              <w:t>e 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1"/>
              </w:rPr>
              <w:t>nu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b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xp</w:t>
            </w:r>
            <w:r>
              <w:t>e</w:t>
            </w:r>
            <w:r>
              <w:rPr>
                <w:spacing w:val="1"/>
              </w:rPr>
              <w:t>r</w:t>
            </w:r>
            <w:r>
              <w:t>ie</w:t>
            </w:r>
            <w:r>
              <w:rPr>
                <w:spacing w:val="1"/>
              </w:rPr>
              <w:t>n</w:t>
            </w:r>
            <w:r>
              <w:t>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 xml:space="preserve">a </w:t>
            </w:r>
            <w:r>
              <w:rPr>
                <w:spacing w:val="1"/>
              </w:rPr>
              <w:t>r</w:t>
            </w:r>
            <w:r>
              <w:t>esea</w:t>
            </w:r>
            <w:r>
              <w:rPr>
                <w:spacing w:val="1"/>
              </w:rPr>
              <w:t>r</w:t>
            </w:r>
            <w:r>
              <w:t>ch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du</w:t>
            </w:r>
            <w:r>
              <w:rPr>
                <w:spacing w:val="-2"/>
              </w:rPr>
              <w:t>c</w:t>
            </w:r>
            <w:r>
              <w:t>t,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er</w:t>
            </w:r>
            <w:r>
              <w:t>tai</w:t>
            </w:r>
            <w:r>
              <w:rPr>
                <w:spacing w:val="1"/>
              </w:rPr>
              <w:t>n</w:t>
            </w:r>
            <w:r>
              <w:t>ly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v</w:t>
            </w:r>
            <w:r>
              <w:t>al</w:t>
            </w:r>
            <w:r>
              <w:rPr>
                <w:spacing w:val="1"/>
              </w:rPr>
              <w:t>u</w:t>
            </w:r>
            <w:r>
              <w:t>a</w:t>
            </w:r>
            <w:r>
              <w:rPr>
                <w:spacing w:val="1"/>
              </w:rPr>
              <w:t>b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n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cogn</w:t>
            </w:r>
            <w:r>
              <w:t>iz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d</w:t>
            </w:r>
            <w:r>
              <w:t>.</w:t>
            </w:r>
            <w:r>
              <w:rPr>
                <w:spacing w:val="-8"/>
              </w:rPr>
              <w:t xml:space="preserve"> </w:t>
            </w:r>
            <w:r>
              <w:t xml:space="preserve">I </w:t>
            </w:r>
            <w:r>
              <w:rPr>
                <w:spacing w:val="-3"/>
              </w:rPr>
              <w:t>t</w:t>
            </w:r>
            <w:r>
              <w:rPr>
                <w:spacing w:val="1"/>
              </w:rPr>
              <w:t>h</w:t>
            </w:r>
            <w:r>
              <w:t>i</w:t>
            </w:r>
            <w:r>
              <w:rPr>
                <w:spacing w:val="1"/>
              </w:rPr>
              <w:t>n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t>it w</w:t>
            </w:r>
            <w:r>
              <w:rPr>
                <w:spacing w:val="1"/>
              </w:rPr>
              <w:t>ou</w:t>
            </w:r>
            <w:r>
              <w:t>ld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od</w:t>
            </w:r>
            <w:r>
              <w:t>el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>mpr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v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2"/>
              </w:rPr>
              <w:t xml:space="preserve"> </w:t>
            </w:r>
            <w:r>
              <w:t>cle</w:t>
            </w:r>
            <w:r>
              <w:rPr>
                <w:spacing w:val="1"/>
              </w:rPr>
              <w:t>ar</w:t>
            </w:r>
            <w:r>
              <w:t>ly</w:t>
            </w:r>
            <w:r>
              <w:rPr>
                <w:spacing w:val="-4"/>
              </w:rPr>
              <w:t xml:space="preserve"> </w:t>
            </w:r>
            <w:r>
              <w:t>esta</w:t>
            </w:r>
            <w:r>
              <w:rPr>
                <w:spacing w:val="1"/>
              </w:rPr>
              <w:t>b</w:t>
            </w:r>
            <w:r>
              <w:t>l</w:t>
            </w:r>
            <w:r>
              <w:rPr>
                <w:spacing w:val="-3"/>
              </w:rPr>
              <w:t>i</w:t>
            </w:r>
            <w:r>
              <w:rPr>
                <w:spacing w:val="-1"/>
              </w:rPr>
              <w:t>s</w:t>
            </w:r>
            <w:r>
              <w:t>h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or</w:t>
            </w:r>
            <w:r>
              <w:t>i</w:t>
            </w:r>
            <w:r>
              <w:rPr>
                <w:spacing w:val="1"/>
              </w:rPr>
              <w:t>g</w:t>
            </w:r>
            <w:r>
              <w:t>i</w:t>
            </w:r>
            <w:r>
              <w:rPr>
                <w:spacing w:val="1"/>
              </w:rPr>
              <w:t>n</w:t>
            </w:r>
            <w:r>
              <w:t>alit</w:t>
            </w:r>
            <w:r>
              <w:rPr>
                <w:spacing w:val="1"/>
              </w:rPr>
              <w:t>y</w:t>
            </w:r>
            <w:r>
              <w:t>.</w:t>
            </w:r>
          </w:p>
          <w:p w14:paraId="14058C9A" w14:textId="77777777" w:rsidR="00223F2A" w:rsidRDefault="00000000">
            <w:pPr>
              <w:spacing w:line="220" w:lineRule="exact"/>
              <w:ind w:left="102" w:right="335"/>
            </w:pPr>
            <w:r>
              <w:t>Y</w:t>
            </w:r>
            <w:r>
              <w:rPr>
                <w:spacing w:val="1"/>
              </w:rPr>
              <w:t>ou</w:t>
            </w:r>
            <w:r>
              <w:t>r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1"/>
              </w:rPr>
              <w:t>o</w:t>
            </w:r>
            <w:r>
              <w:rPr>
                <w:spacing w:val="-2"/>
              </w:rPr>
              <w:t>r</w:t>
            </w:r>
            <w:r>
              <w:t>k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1"/>
              </w:rPr>
              <w:t>n</w:t>
            </w:r>
            <w:r>
              <w:t>te</w:t>
            </w:r>
            <w:r>
              <w:rPr>
                <w:spacing w:val="1"/>
              </w:rPr>
              <w:t>r</w:t>
            </w:r>
            <w:r>
              <w:t>este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1"/>
              </w:rPr>
              <w:t>r</w:t>
            </w:r>
            <w:r>
              <w:t>itten</w:t>
            </w:r>
            <w:r>
              <w:rPr>
                <w:spacing w:val="-5"/>
              </w:rPr>
              <w:t xml:space="preserve"> </w:t>
            </w:r>
            <w:r>
              <w:t>well,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1"/>
              </w:rPr>
              <w:t>n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org</w:t>
            </w:r>
            <w:r>
              <w:t>a</w:t>
            </w:r>
            <w:r>
              <w:rPr>
                <w:spacing w:val="1"/>
              </w:rPr>
              <w:t>n</w:t>
            </w:r>
            <w:r>
              <w:t>iz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d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t>H</w:t>
            </w:r>
            <w:r>
              <w:rPr>
                <w:spacing w:val="1"/>
              </w:rPr>
              <w:t>o</w:t>
            </w:r>
            <w:r>
              <w:t>we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1"/>
              </w:rPr>
              <w:t>r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om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ts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hou</w:t>
            </w:r>
            <w:r>
              <w:t>ld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1"/>
              </w:rPr>
              <w:t>r</w:t>
            </w:r>
            <w:r>
              <w:t xml:space="preserve">ed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for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pub</w:t>
            </w:r>
            <w:r>
              <w:t>li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h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wa</w:t>
            </w:r>
            <w:r>
              <w:rPr>
                <w:spacing w:val="2"/>
              </w:rPr>
              <w:t>y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t>cie</w:t>
            </w:r>
            <w:r>
              <w:rPr>
                <w:spacing w:val="2"/>
              </w:rPr>
              <w:t>n</w:t>
            </w:r>
            <w:r>
              <w:t>tific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qu</w:t>
            </w:r>
            <w:r>
              <w:t>ality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m</w:t>
            </w:r>
            <w:r>
              <w:t>a</w:t>
            </w:r>
            <w:r>
              <w:rPr>
                <w:spacing w:val="1"/>
              </w:rPr>
              <w:t>nu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1"/>
              </w:rPr>
              <w:t>ou</w:t>
            </w:r>
            <w:r>
              <w:t>ld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>m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rov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  <w:p w14:paraId="33EFA419" w14:textId="77777777" w:rsidR="00223F2A" w:rsidRDefault="00000000">
            <w:pPr>
              <w:spacing w:line="220" w:lineRule="exact"/>
              <w:ind w:left="102"/>
            </w:pPr>
            <w:r>
              <w:t xml:space="preserve">I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ugg</w:t>
            </w:r>
            <w:r>
              <w:t>est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>u</w:t>
            </w:r>
            <w:r>
              <w:t>t</w:t>
            </w:r>
            <w:r>
              <w:rPr>
                <w:spacing w:val="-1"/>
              </w:rPr>
              <w:t>h</w:t>
            </w:r>
            <w:r>
              <w:rPr>
                <w:spacing w:val="1"/>
              </w:rPr>
              <w:t>or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d</w:t>
            </w:r>
            <w:r>
              <w:t>ate</w:t>
            </w:r>
            <w:r>
              <w:rPr>
                <w:spacing w:val="-4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ogr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phy</w:t>
            </w:r>
            <w:r>
              <w:t>,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1"/>
              </w:rPr>
              <w:t>n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i</w:t>
            </w:r>
            <w:r>
              <w:t>tati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mor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1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y</w:t>
            </w:r>
            <w:r>
              <w:t>e</w:t>
            </w:r>
            <w:r>
              <w:rPr>
                <w:spacing w:val="1"/>
              </w:rPr>
              <w:t>ar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l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for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</w:t>
            </w:r>
          </w:p>
          <w:p w14:paraId="0B7716BF" w14:textId="77777777" w:rsidR="00223F2A" w:rsidRDefault="00000000">
            <w:pPr>
              <w:spacing w:line="220" w:lineRule="exact"/>
              <w:ind w:left="102" w:right="832"/>
            </w:pPr>
            <w:r>
              <w:rPr>
                <w:spacing w:val="-1"/>
              </w:rPr>
              <w:t>s</w:t>
            </w:r>
            <w:r>
              <w:rPr>
                <w:spacing w:val="1"/>
              </w:rPr>
              <w:t>ugg</w:t>
            </w:r>
            <w:r>
              <w:t>est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dd</w:t>
            </w:r>
            <w: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c</w:t>
            </w:r>
            <w:r>
              <w:t>e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n</w:t>
            </w:r>
            <w:r>
              <w:rPr>
                <w:spacing w:val="-2"/>
              </w:rPr>
              <w:t>c</w:t>
            </w:r>
            <w:r>
              <w:t>es</w:t>
            </w:r>
            <w:r>
              <w:rPr>
                <w:spacing w:val="-8"/>
              </w:rPr>
              <w:t xml:space="preserve"> </w:t>
            </w:r>
            <w:r>
              <w:t>w</w:t>
            </w:r>
            <w:r>
              <w:rPr>
                <w:spacing w:val="1"/>
              </w:rPr>
              <w:t>h</w:t>
            </w:r>
            <w:r>
              <w:t>ich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1"/>
              </w:rPr>
              <w:t>ddr</w:t>
            </w:r>
            <w:r>
              <w:t>ess</w:t>
            </w:r>
            <w:r>
              <w:rPr>
                <w:spacing w:val="-7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ss</w:t>
            </w:r>
            <w:r>
              <w:rPr>
                <w:spacing w:val="1"/>
              </w:rPr>
              <w:t>u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q</w:t>
            </w:r>
            <w:r>
              <w:rPr>
                <w:spacing w:val="1"/>
              </w:rPr>
              <w:t>u</w:t>
            </w:r>
            <w:r>
              <w:t>est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on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S</w:t>
            </w:r>
            <w:r>
              <w:rPr>
                <w:spacing w:val="1"/>
              </w:rPr>
              <w:t>ugg</w:t>
            </w:r>
            <w:r>
              <w:t>ested</w:t>
            </w:r>
            <w:r>
              <w:rPr>
                <w:spacing w:val="-7"/>
              </w:rPr>
              <w:t xml:space="preserve"> </w:t>
            </w:r>
            <w:r>
              <w:t>citati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fo</w:t>
            </w:r>
            <w:r>
              <w:t>r</w:t>
            </w:r>
            <w:r>
              <w:rPr>
                <w:spacing w:val="-1"/>
              </w:rPr>
              <w:t xml:space="preserve"> g</w:t>
            </w:r>
            <w:r>
              <w:t>e</w:t>
            </w:r>
            <w:r>
              <w:rPr>
                <w:spacing w:val="1"/>
              </w:rPr>
              <w:t>nu</w:t>
            </w:r>
            <w:r>
              <w:t>i</w:t>
            </w:r>
            <w:r>
              <w:rPr>
                <w:spacing w:val="1"/>
              </w:rPr>
              <w:t>n</w:t>
            </w:r>
            <w:r>
              <w:t xml:space="preserve">e </w:t>
            </w:r>
            <w:r>
              <w:rPr>
                <w:spacing w:val="-1"/>
              </w:rPr>
              <w:t>s</w:t>
            </w:r>
            <w:r>
              <w:t>cie</w:t>
            </w:r>
            <w:r>
              <w:rPr>
                <w:spacing w:val="2"/>
              </w:rPr>
              <w:t>n</w:t>
            </w:r>
            <w:r>
              <w:t>tific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>mph</w:t>
            </w:r>
            <w:r>
              <w:t>asize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1"/>
              </w:rPr>
              <w:t>urr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n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op</w:t>
            </w:r>
            <w:r>
              <w:t>ic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1"/>
              </w:rPr>
              <w:t xml:space="preserve"> s</w:t>
            </w:r>
            <w:r>
              <w:t>t</w:t>
            </w:r>
            <w:r>
              <w:rPr>
                <w:spacing w:val="1"/>
              </w:rPr>
              <w:t>ud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on</w:t>
            </w:r>
            <w:r>
              <w:t>te</w:t>
            </w:r>
            <w:r>
              <w:rPr>
                <w:spacing w:val="1"/>
              </w:rPr>
              <w:t>x</w:t>
            </w:r>
            <w:r>
              <w:t>t.</w:t>
            </w:r>
          </w:p>
          <w:p w14:paraId="72B051AF" w14:textId="77777777" w:rsidR="00223F2A" w:rsidRDefault="00000000">
            <w:pPr>
              <w:spacing w:line="220" w:lineRule="exact"/>
              <w:ind w:left="102" w:right="177"/>
            </w:pPr>
            <w:r>
              <w:t>A</w:t>
            </w:r>
            <w:r>
              <w:rPr>
                <w:spacing w:val="1"/>
              </w:rPr>
              <w:t>u</w:t>
            </w:r>
            <w:r>
              <w:t>t</w:t>
            </w:r>
            <w:r>
              <w:rPr>
                <w:spacing w:val="1"/>
              </w:rPr>
              <w:t>hor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hou</w:t>
            </w:r>
            <w:r>
              <w:t>ld</w:t>
            </w:r>
            <w:r>
              <w:rPr>
                <w:spacing w:val="-6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on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d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orr</w:t>
            </w:r>
            <w:r>
              <w:t>e</w:t>
            </w:r>
            <w:r>
              <w:rPr>
                <w:spacing w:val="1"/>
              </w:rPr>
              <w:t>c</w:t>
            </w:r>
            <w:r>
              <w:t>ti</w:t>
            </w:r>
            <w:r>
              <w:rPr>
                <w:spacing w:val="1"/>
              </w:rPr>
              <w:t>on</w:t>
            </w:r>
            <w:r>
              <w:t>s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ugg</w:t>
            </w:r>
            <w:r>
              <w:t>ested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b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rPr>
                <w:spacing w:val="1"/>
              </w:rPr>
              <w:t>v</w:t>
            </w:r>
            <w:r>
              <w:t>iew</w:t>
            </w:r>
            <w:r>
              <w:rPr>
                <w:spacing w:val="1"/>
              </w:rPr>
              <w:t>er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way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h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po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1"/>
              </w:rPr>
              <w:t>u</w:t>
            </w:r>
            <w:r>
              <w:rPr>
                <w:spacing w:val="-3"/>
              </w:rPr>
              <w:t>l</w:t>
            </w:r>
            <w:r>
              <w:t>ated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1"/>
              </w:rPr>
              <w:t>nu</w:t>
            </w:r>
            <w:r>
              <w:rPr>
                <w:spacing w:val="-1"/>
              </w:rPr>
              <w:t>s</w:t>
            </w:r>
            <w:r>
              <w:t>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p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t>w</w:t>
            </w:r>
            <w:r>
              <w:rPr>
                <w:spacing w:val="-1"/>
              </w:rPr>
              <w:t>o</w:t>
            </w:r>
            <w:r>
              <w:rPr>
                <w:spacing w:val="1"/>
              </w:rPr>
              <w:t>u</w:t>
            </w:r>
            <w:r>
              <w:t xml:space="preserve">ld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on</w:t>
            </w:r>
            <w:r>
              <w:t>a</w:t>
            </w:r>
            <w:r>
              <w:rPr>
                <w:spacing w:val="1"/>
              </w:rPr>
              <w:t>b</w:t>
            </w:r>
            <w:r>
              <w:rPr>
                <w:spacing w:val="-3"/>
              </w:rPr>
              <w:t>l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ese</w:t>
            </w:r>
            <w:r>
              <w:rPr>
                <w:spacing w:val="1"/>
              </w:rPr>
              <w:t>n</w:t>
            </w:r>
            <w:r>
              <w:t>te</w:t>
            </w:r>
            <w:r>
              <w:rPr>
                <w:spacing w:val="-1"/>
              </w:rPr>
              <w:t>d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f</w:t>
            </w:r>
            <w:r>
              <w:t>l</w:t>
            </w:r>
            <w:r>
              <w:rPr>
                <w:spacing w:val="1"/>
              </w:rPr>
              <w:t>u</w:t>
            </w:r>
            <w: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ad</w:t>
            </w:r>
            <w:r>
              <w:t>i</w:t>
            </w:r>
            <w:r>
              <w:rPr>
                <w:spacing w:val="1"/>
              </w:rPr>
              <w:t>ng</w:t>
            </w:r>
            <w: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A9E88" w14:textId="58735674" w:rsidR="00223F2A" w:rsidRDefault="00767F8B">
            <w:r>
              <w:t xml:space="preserve">Thank you so much for your appreciating words. </w:t>
            </w:r>
          </w:p>
        </w:tc>
      </w:tr>
    </w:tbl>
    <w:p w14:paraId="793CCA17" w14:textId="77777777" w:rsidR="00223F2A" w:rsidRDefault="00223F2A">
      <w:pPr>
        <w:sectPr w:rsidR="00223F2A">
          <w:headerReference w:type="default" r:id="rId8"/>
          <w:footerReference w:type="default" r:id="rId9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14:paraId="1B115C3E" w14:textId="77777777" w:rsidR="00575AA5" w:rsidRDefault="00575AA5" w:rsidP="00C43FA4">
      <w:pPr>
        <w:spacing w:before="11" w:line="240" w:lineRule="exact"/>
      </w:pPr>
    </w:p>
    <w:p w14:paraId="686BAF24" w14:textId="77777777" w:rsidR="00C43FA4" w:rsidRDefault="00C43FA4" w:rsidP="00C43FA4">
      <w:pPr>
        <w:spacing w:before="11" w:line="24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C43FA4" w:rsidRPr="00C43FA4" w14:paraId="7AF8EC47" w14:textId="77777777" w:rsidTr="00826B7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91F4" w14:textId="77777777" w:rsidR="00C43FA4" w:rsidRPr="00C43FA4" w:rsidRDefault="00C43FA4" w:rsidP="00C43FA4">
            <w:pPr>
              <w:ind w:left="720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43FA4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43FA4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28532C0" w14:textId="77777777" w:rsidR="00C43FA4" w:rsidRPr="00C43FA4" w:rsidRDefault="00C43FA4" w:rsidP="00C43FA4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C43FA4" w:rsidRPr="00C43FA4" w14:paraId="36B1321E" w14:textId="77777777" w:rsidTr="00826B7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D5BCD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92A0" w14:textId="77777777" w:rsidR="00C43FA4" w:rsidRPr="00C43FA4" w:rsidRDefault="00C43FA4" w:rsidP="00C43FA4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C43FA4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990E515" w14:textId="77777777" w:rsidR="00C43FA4" w:rsidRPr="00C43FA4" w:rsidRDefault="00C43FA4" w:rsidP="00C43FA4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C43FA4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C43FA4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C43FA4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43FA4" w:rsidRPr="00C43FA4" w14:paraId="5375D1CD" w14:textId="77777777" w:rsidTr="00826B7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C7A6C" w14:textId="77777777" w:rsidR="00C43FA4" w:rsidRPr="00C43FA4" w:rsidRDefault="00C43FA4" w:rsidP="00C43FA4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C43FA4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13514CB1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D268" w14:textId="77777777" w:rsidR="00C43FA4" w:rsidRPr="00C43FA4" w:rsidRDefault="00C43FA4" w:rsidP="00C43FA4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C43FA4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C43FA4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C43FA4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2E4FAAC9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  <w:p w14:paraId="4157B40A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CA2C75C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  <w:p w14:paraId="6BC70B8E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  <w:p w14:paraId="4E133F72" w14:textId="77777777" w:rsidR="00C43FA4" w:rsidRPr="00C43FA4" w:rsidRDefault="00C43FA4" w:rsidP="00C43FA4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69FE9A0F" w14:textId="77777777" w:rsidR="00C43FA4" w:rsidRPr="00C43FA4" w:rsidRDefault="00C43FA4" w:rsidP="00C43FA4">
      <w:pPr>
        <w:rPr>
          <w:sz w:val="24"/>
          <w:szCs w:val="24"/>
        </w:rPr>
      </w:pPr>
    </w:p>
    <w:bookmarkEnd w:id="1"/>
    <w:p w14:paraId="37F9E58C" w14:textId="77777777" w:rsidR="00C43FA4" w:rsidRDefault="00C43FA4" w:rsidP="00C43FA4">
      <w:pPr>
        <w:spacing w:before="11" w:line="240" w:lineRule="exact"/>
      </w:pPr>
    </w:p>
    <w:sectPr w:rsidR="00C43FA4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F754C" w14:textId="77777777" w:rsidR="004A6CB6" w:rsidRDefault="004A6CB6">
      <w:r>
        <w:separator/>
      </w:r>
    </w:p>
  </w:endnote>
  <w:endnote w:type="continuationSeparator" w:id="0">
    <w:p w14:paraId="648E59EA" w14:textId="77777777" w:rsidR="004A6CB6" w:rsidRDefault="004A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3CF0" w14:textId="77777777" w:rsidR="00223F2A" w:rsidRDefault="00000000">
    <w:pPr>
      <w:spacing w:line="200" w:lineRule="exact"/>
    </w:pPr>
    <w:r>
      <w:pict w14:anchorId="49522C07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14:paraId="75155AAB" w14:textId="77777777" w:rsidR="00223F2A" w:rsidRDefault="0000000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706FE441">
        <v:shape id="_x0000_s1027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14:paraId="082E8D53" w14:textId="77777777" w:rsidR="00223F2A" w:rsidRDefault="0000000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0F94780B">
        <v:shape id="_x0000_s1026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14:paraId="2B078AB5" w14:textId="77777777" w:rsidR="00223F2A" w:rsidRDefault="0000000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DCDFD29">
        <v:shape id="_x0000_s1025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14:paraId="34084EF3" w14:textId="77777777" w:rsidR="00223F2A" w:rsidRDefault="0000000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82C31" w14:textId="77777777" w:rsidR="004A6CB6" w:rsidRDefault="004A6CB6">
      <w:r>
        <w:separator/>
      </w:r>
    </w:p>
  </w:footnote>
  <w:footnote w:type="continuationSeparator" w:id="0">
    <w:p w14:paraId="2A88708B" w14:textId="77777777" w:rsidR="004A6CB6" w:rsidRDefault="004A6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A8DAB" w14:textId="77777777" w:rsidR="00223F2A" w:rsidRDefault="00000000">
    <w:pPr>
      <w:spacing w:line="200" w:lineRule="exact"/>
    </w:pPr>
    <w:r>
      <w:pict w14:anchorId="546F3507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14:paraId="7275EC74" w14:textId="77777777" w:rsidR="00223F2A" w:rsidRDefault="00000000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A36D42"/>
    <w:multiLevelType w:val="multilevel"/>
    <w:tmpl w:val="80D26A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607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zAzNjW0NLUwsTCzMDFQ0lEKTi0uzszPAykwrAUACM9UzywAAAA="/>
  </w:docVars>
  <w:rsids>
    <w:rsidRoot w:val="00223F2A"/>
    <w:rsid w:val="00060939"/>
    <w:rsid w:val="00223F2A"/>
    <w:rsid w:val="00262990"/>
    <w:rsid w:val="00401B04"/>
    <w:rsid w:val="004A6CB6"/>
    <w:rsid w:val="00525F3B"/>
    <w:rsid w:val="00575AA5"/>
    <w:rsid w:val="005C2F86"/>
    <w:rsid w:val="00767F8B"/>
    <w:rsid w:val="009766A4"/>
    <w:rsid w:val="009B2BA0"/>
    <w:rsid w:val="00A15508"/>
    <w:rsid w:val="00A31CD3"/>
    <w:rsid w:val="00C43FA4"/>
    <w:rsid w:val="00D2458D"/>
    <w:rsid w:val="00F1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3330E"/>
  <w15:docId w15:val="{49A3C02E-153D-4E25-9AB2-F5D74E46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0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Editor-20</cp:lastModifiedBy>
  <cp:revision>6</cp:revision>
  <dcterms:created xsi:type="dcterms:W3CDTF">2024-12-04T07:44:00Z</dcterms:created>
  <dcterms:modified xsi:type="dcterms:W3CDTF">2025-07-21T13:04:00Z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f364801c125b6883dc0d35070d828e8aaf387622757c7a2646f8e1b008a06dfd</vt:lpwstr>
  </property>
</Properties>
</file>