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698B9" w14:textId="77777777" w:rsidR="001726DC" w:rsidRPr="000D2918" w:rsidRDefault="001726DC">
      <w:pPr>
        <w:spacing w:line="200" w:lineRule="exact"/>
        <w:rPr>
          <w:rFonts w:ascii="Arial" w:hAnsi="Arial" w:cs="Arial"/>
        </w:rPr>
      </w:pPr>
    </w:p>
    <w:p w14:paraId="709DAF78" w14:textId="77777777" w:rsidR="001726DC" w:rsidRPr="000D2918" w:rsidRDefault="001726DC">
      <w:pPr>
        <w:spacing w:line="200" w:lineRule="exact"/>
        <w:rPr>
          <w:rFonts w:ascii="Arial" w:hAnsi="Arial" w:cs="Arial"/>
        </w:rPr>
      </w:pPr>
    </w:p>
    <w:p w14:paraId="6C618C9F" w14:textId="77777777" w:rsidR="001726DC" w:rsidRPr="000D2918" w:rsidRDefault="001726DC">
      <w:pPr>
        <w:spacing w:before="1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6063"/>
      </w:tblGrid>
      <w:tr w:rsidR="001726DC" w:rsidRPr="000D2918" w14:paraId="6AB3036E" w14:textId="77777777" w:rsidTr="000D2918">
        <w:trPr>
          <w:trHeight w:hRule="exact" w:val="298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5C9DAE" w14:textId="77777777" w:rsidR="001726DC" w:rsidRPr="000D2918" w:rsidRDefault="00EB2D6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0D2918">
              <w:rPr>
                <w:rFonts w:ascii="Arial" w:eastAsia="Arial" w:hAnsi="Arial" w:cs="Arial"/>
              </w:rPr>
              <w:t>J</w:t>
            </w:r>
            <w:r w:rsidRPr="000D2918">
              <w:rPr>
                <w:rFonts w:ascii="Arial" w:eastAsia="Arial" w:hAnsi="Arial" w:cs="Arial"/>
                <w:spacing w:val="-2"/>
              </w:rPr>
              <w:t>ou</w:t>
            </w:r>
            <w:r w:rsidRPr="000D2918">
              <w:rPr>
                <w:rFonts w:ascii="Arial" w:eastAsia="Arial" w:hAnsi="Arial" w:cs="Arial"/>
              </w:rPr>
              <w:t>r</w:t>
            </w:r>
            <w:r w:rsidRPr="000D2918">
              <w:rPr>
                <w:rFonts w:ascii="Arial" w:eastAsia="Arial" w:hAnsi="Arial" w:cs="Arial"/>
                <w:spacing w:val="-2"/>
              </w:rPr>
              <w:t>na</w:t>
            </w:r>
            <w:r w:rsidRPr="000D2918">
              <w:rPr>
                <w:rFonts w:ascii="Arial" w:eastAsia="Arial" w:hAnsi="Arial" w:cs="Arial"/>
              </w:rPr>
              <w:t xml:space="preserve">l </w:t>
            </w:r>
            <w:r w:rsidRPr="000D2918">
              <w:rPr>
                <w:rFonts w:ascii="Arial" w:eastAsia="Arial" w:hAnsi="Arial" w:cs="Arial"/>
                <w:spacing w:val="-2"/>
              </w:rPr>
              <w:t>Na</w:t>
            </w:r>
            <w:r w:rsidRPr="000D2918">
              <w:rPr>
                <w:rFonts w:ascii="Arial" w:eastAsia="Arial" w:hAnsi="Arial" w:cs="Arial"/>
              </w:rPr>
              <w:t>m</w:t>
            </w:r>
            <w:r w:rsidRPr="000D2918">
              <w:rPr>
                <w:rFonts w:ascii="Arial" w:eastAsia="Arial" w:hAnsi="Arial" w:cs="Arial"/>
                <w:spacing w:val="-2"/>
              </w:rPr>
              <w:t>e</w:t>
            </w:r>
            <w:r w:rsidRPr="000D2918">
              <w:rPr>
                <w:rFonts w:ascii="Arial" w:eastAsia="Arial" w:hAnsi="Arial" w:cs="Arial"/>
                <w:w w:val="101"/>
              </w:rPr>
              <w:t>:</w:t>
            </w:r>
          </w:p>
        </w:tc>
        <w:tc>
          <w:tcPr>
            <w:tcW w:w="16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A0808" w14:textId="77777777" w:rsidR="001726DC" w:rsidRPr="000D2918" w:rsidRDefault="00EB2D64">
            <w:pPr>
              <w:spacing w:before="28"/>
              <w:ind w:left="105"/>
              <w:rPr>
                <w:rFonts w:ascii="Arial" w:eastAsia="Arial" w:hAnsi="Arial" w:cs="Arial"/>
              </w:rPr>
            </w:pPr>
            <w:hyperlink r:id="rId7">
              <w:r w:rsidRPr="000D291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In</w:t>
              </w:r>
              <w:r w:rsidRPr="000D291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t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er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>t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i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o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Pr="000D291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5"/>
                  <w:u w:val="thick" w:color="0000FF"/>
                </w:rPr>
                <w:t xml:space="preserve"> 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>J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ou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>r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Pr="000D291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Pr="000D291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0D291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P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Pr="000D291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t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h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og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>e</w:t>
              </w:r>
              <w:r w:rsidRPr="000D291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 xml:space="preserve"> </w:t>
              </w:r>
              <w:r w:rsidRPr="000D2918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Researc</w:t>
              </w:r>
              <w:r w:rsidRPr="000D291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h</w:t>
              </w:r>
            </w:hyperlink>
          </w:p>
        </w:tc>
      </w:tr>
      <w:tr w:rsidR="001726DC" w:rsidRPr="000D2918" w14:paraId="5D020D1D" w14:textId="77777777" w:rsidTr="000D2918">
        <w:trPr>
          <w:trHeight w:hRule="exact" w:val="302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77BC8" w14:textId="77777777" w:rsidR="001726DC" w:rsidRPr="000D2918" w:rsidRDefault="00EB2D6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0D2918">
              <w:rPr>
                <w:rFonts w:ascii="Arial" w:eastAsia="Arial" w:hAnsi="Arial" w:cs="Arial"/>
              </w:rPr>
              <w:t>M</w:t>
            </w:r>
            <w:r w:rsidRPr="000D2918">
              <w:rPr>
                <w:rFonts w:ascii="Arial" w:eastAsia="Arial" w:hAnsi="Arial" w:cs="Arial"/>
                <w:spacing w:val="-2"/>
              </w:rPr>
              <w:t>anu</w:t>
            </w:r>
            <w:r w:rsidRPr="000D2918">
              <w:rPr>
                <w:rFonts w:ascii="Arial" w:eastAsia="Arial" w:hAnsi="Arial" w:cs="Arial"/>
              </w:rPr>
              <w:t>scr</w:t>
            </w:r>
            <w:r w:rsidRPr="000D2918">
              <w:rPr>
                <w:rFonts w:ascii="Arial" w:eastAsia="Arial" w:hAnsi="Arial" w:cs="Arial"/>
                <w:spacing w:val="-1"/>
              </w:rPr>
              <w:t>i</w:t>
            </w:r>
            <w:r w:rsidRPr="000D2918">
              <w:rPr>
                <w:rFonts w:ascii="Arial" w:eastAsia="Arial" w:hAnsi="Arial" w:cs="Arial"/>
                <w:spacing w:val="-2"/>
              </w:rPr>
              <w:t>p</w:t>
            </w:r>
            <w:r w:rsidRPr="000D2918">
              <w:rPr>
                <w:rFonts w:ascii="Arial" w:eastAsia="Arial" w:hAnsi="Arial" w:cs="Arial"/>
              </w:rPr>
              <w:t>t</w:t>
            </w:r>
            <w:r w:rsidRPr="000D2918">
              <w:rPr>
                <w:rFonts w:ascii="Arial" w:eastAsia="Arial" w:hAnsi="Arial" w:cs="Arial"/>
                <w:spacing w:val="5"/>
              </w:rPr>
              <w:t xml:space="preserve"> </w:t>
            </w:r>
            <w:r w:rsidRPr="000D2918">
              <w:rPr>
                <w:rFonts w:ascii="Arial" w:eastAsia="Arial" w:hAnsi="Arial" w:cs="Arial"/>
                <w:spacing w:val="-2"/>
              </w:rPr>
              <w:t>Nu</w:t>
            </w:r>
            <w:r w:rsidRPr="000D2918">
              <w:rPr>
                <w:rFonts w:ascii="Arial" w:eastAsia="Arial" w:hAnsi="Arial" w:cs="Arial"/>
              </w:rPr>
              <w:t>m</w:t>
            </w:r>
            <w:r w:rsidRPr="000D2918">
              <w:rPr>
                <w:rFonts w:ascii="Arial" w:eastAsia="Arial" w:hAnsi="Arial" w:cs="Arial"/>
                <w:spacing w:val="-2"/>
              </w:rPr>
              <w:t>be</w:t>
            </w:r>
            <w:r w:rsidRPr="000D2918">
              <w:rPr>
                <w:rFonts w:ascii="Arial" w:eastAsia="Arial" w:hAnsi="Arial" w:cs="Arial"/>
              </w:rPr>
              <w:t>r:</w:t>
            </w:r>
          </w:p>
        </w:tc>
        <w:tc>
          <w:tcPr>
            <w:tcW w:w="16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4AC47" w14:textId="77777777" w:rsidR="001726DC" w:rsidRPr="000D2918" w:rsidRDefault="00EB2D64">
            <w:pPr>
              <w:spacing w:before="27"/>
              <w:ind w:left="105"/>
              <w:rPr>
                <w:rFonts w:ascii="Arial" w:eastAsia="Arial" w:hAnsi="Arial" w:cs="Arial"/>
              </w:rPr>
            </w:pPr>
            <w:r w:rsidRPr="000D2918">
              <w:rPr>
                <w:rFonts w:ascii="Arial" w:eastAsia="Arial" w:hAnsi="Arial" w:cs="Arial"/>
                <w:b/>
              </w:rPr>
              <w:t>M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>s_</w:t>
            </w:r>
            <w:r w:rsidRPr="000D2918">
              <w:rPr>
                <w:rFonts w:ascii="Arial" w:eastAsia="Arial" w:hAnsi="Arial" w:cs="Arial"/>
                <w:b/>
                <w:spacing w:val="1"/>
                <w:w w:val="101"/>
              </w:rPr>
              <w:t>I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>J</w:t>
            </w:r>
            <w:r w:rsidRPr="000D2918">
              <w:rPr>
                <w:rFonts w:ascii="Arial" w:eastAsia="Arial" w:hAnsi="Arial" w:cs="Arial"/>
                <w:b/>
              </w:rPr>
              <w:t>P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>R_13986</w:t>
            </w:r>
            <w:r w:rsidRPr="000D2918">
              <w:rPr>
                <w:rFonts w:ascii="Arial" w:eastAsia="Arial" w:hAnsi="Arial" w:cs="Arial"/>
                <w:b/>
              </w:rPr>
              <w:t>8</w:t>
            </w:r>
          </w:p>
        </w:tc>
      </w:tr>
      <w:tr w:rsidR="001726DC" w:rsidRPr="000D2918" w14:paraId="4E485619" w14:textId="77777777" w:rsidTr="000D2918">
        <w:trPr>
          <w:trHeight w:hRule="exact" w:val="658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BDEBFA" w14:textId="77777777" w:rsidR="001726DC" w:rsidRPr="000D2918" w:rsidRDefault="00EB2D6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0D2918">
              <w:rPr>
                <w:rFonts w:ascii="Arial" w:eastAsia="Arial" w:hAnsi="Arial" w:cs="Arial"/>
                <w:spacing w:val="1"/>
              </w:rPr>
              <w:t>T</w:t>
            </w:r>
            <w:r w:rsidRPr="000D2918">
              <w:rPr>
                <w:rFonts w:ascii="Arial" w:eastAsia="Arial" w:hAnsi="Arial" w:cs="Arial"/>
                <w:spacing w:val="-2"/>
              </w:rPr>
              <w:t>i</w:t>
            </w:r>
            <w:r w:rsidRPr="000D2918">
              <w:rPr>
                <w:rFonts w:ascii="Arial" w:eastAsia="Arial" w:hAnsi="Arial" w:cs="Arial"/>
                <w:spacing w:val="1"/>
              </w:rPr>
              <w:t>t</w:t>
            </w:r>
            <w:r w:rsidRPr="000D2918">
              <w:rPr>
                <w:rFonts w:ascii="Arial" w:eastAsia="Arial" w:hAnsi="Arial" w:cs="Arial"/>
                <w:spacing w:val="-2"/>
              </w:rPr>
              <w:t>l</w:t>
            </w:r>
            <w:r w:rsidRPr="000D2918">
              <w:rPr>
                <w:rFonts w:ascii="Arial" w:eastAsia="Arial" w:hAnsi="Arial" w:cs="Arial"/>
              </w:rPr>
              <w:t>e</w:t>
            </w:r>
            <w:r w:rsidRPr="000D2918">
              <w:rPr>
                <w:rFonts w:ascii="Arial" w:eastAsia="Arial" w:hAnsi="Arial" w:cs="Arial"/>
                <w:spacing w:val="1"/>
              </w:rPr>
              <w:t xml:space="preserve"> </w:t>
            </w:r>
            <w:r w:rsidRPr="000D2918">
              <w:rPr>
                <w:rFonts w:ascii="Arial" w:eastAsia="Arial" w:hAnsi="Arial" w:cs="Arial"/>
                <w:spacing w:val="-2"/>
              </w:rPr>
              <w:t>o</w:t>
            </w:r>
            <w:r w:rsidRPr="000D2918">
              <w:rPr>
                <w:rFonts w:ascii="Arial" w:eastAsia="Arial" w:hAnsi="Arial" w:cs="Arial"/>
              </w:rPr>
              <w:t xml:space="preserve">f </w:t>
            </w:r>
            <w:r w:rsidRPr="000D2918">
              <w:rPr>
                <w:rFonts w:ascii="Arial" w:eastAsia="Arial" w:hAnsi="Arial" w:cs="Arial"/>
                <w:spacing w:val="1"/>
              </w:rPr>
              <w:t>t</w:t>
            </w:r>
            <w:r w:rsidRPr="000D2918">
              <w:rPr>
                <w:rFonts w:ascii="Arial" w:eastAsia="Arial" w:hAnsi="Arial" w:cs="Arial"/>
                <w:spacing w:val="-2"/>
              </w:rPr>
              <w:t>h</w:t>
            </w:r>
            <w:r w:rsidRPr="000D2918">
              <w:rPr>
                <w:rFonts w:ascii="Arial" w:eastAsia="Arial" w:hAnsi="Arial" w:cs="Arial"/>
              </w:rPr>
              <w:t>e</w:t>
            </w:r>
            <w:r w:rsidRPr="000D2918">
              <w:rPr>
                <w:rFonts w:ascii="Arial" w:eastAsia="Arial" w:hAnsi="Arial" w:cs="Arial"/>
                <w:spacing w:val="1"/>
              </w:rPr>
              <w:t xml:space="preserve"> </w:t>
            </w:r>
            <w:r w:rsidRPr="000D2918">
              <w:rPr>
                <w:rFonts w:ascii="Arial" w:eastAsia="Arial" w:hAnsi="Arial" w:cs="Arial"/>
              </w:rPr>
              <w:t>M</w:t>
            </w:r>
            <w:r w:rsidRPr="000D2918">
              <w:rPr>
                <w:rFonts w:ascii="Arial" w:eastAsia="Arial" w:hAnsi="Arial" w:cs="Arial"/>
                <w:spacing w:val="-2"/>
              </w:rPr>
              <w:t>anu</w:t>
            </w:r>
            <w:r w:rsidRPr="000D2918">
              <w:rPr>
                <w:rFonts w:ascii="Arial" w:eastAsia="Arial" w:hAnsi="Arial" w:cs="Arial"/>
              </w:rPr>
              <w:t>scr</w:t>
            </w:r>
            <w:r w:rsidRPr="000D2918">
              <w:rPr>
                <w:rFonts w:ascii="Arial" w:eastAsia="Arial" w:hAnsi="Arial" w:cs="Arial"/>
                <w:spacing w:val="-1"/>
              </w:rPr>
              <w:t>i</w:t>
            </w:r>
            <w:r w:rsidRPr="000D2918">
              <w:rPr>
                <w:rFonts w:ascii="Arial" w:eastAsia="Arial" w:hAnsi="Arial" w:cs="Arial"/>
                <w:spacing w:val="-2"/>
              </w:rPr>
              <w:t>p</w:t>
            </w:r>
            <w:r w:rsidRPr="000D2918">
              <w:rPr>
                <w:rFonts w:ascii="Arial" w:eastAsia="Arial" w:hAnsi="Arial" w:cs="Arial"/>
                <w:spacing w:val="-3"/>
                <w:w w:val="101"/>
              </w:rPr>
              <w:t>t</w:t>
            </w:r>
            <w:r w:rsidRPr="000D2918">
              <w:rPr>
                <w:rFonts w:ascii="Arial" w:eastAsia="Arial" w:hAnsi="Arial" w:cs="Arial"/>
                <w:w w:val="101"/>
              </w:rPr>
              <w:t>:</w:t>
            </w:r>
          </w:p>
        </w:tc>
        <w:tc>
          <w:tcPr>
            <w:tcW w:w="16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29283" w14:textId="77777777" w:rsidR="001726DC" w:rsidRPr="000D2918" w:rsidRDefault="001726DC">
            <w:pPr>
              <w:spacing w:before="5" w:line="200" w:lineRule="exact"/>
              <w:rPr>
                <w:rFonts w:ascii="Arial" w:hAnsi="Arial" w:cs="Arial"/>
              </w:rPr>
            </w:pPr>
          </w:p>
          <w:p w14:paraId="528B8A60" w14:textId="77777777" w:rsidR="001726DC" w:rsidRPr="000D2918" w:rsidRDefault="00EB2D64">
            <w:pPr>
              <w:ind w:left="105"/>
              <w:rPr>
                <w:rFonts w:ascii="Arial" w:eastAsia="Arial" w:hAnsi="Arial" w:cs="Arial"/>
              </w:rPr>
            </w:pPr>
            <w:r w:rsidRPr="000D2918">
              <w:rPr>
                <w:rFonts w:ascii="Arial" w:eastAsia="Arial" w:hAnsi="Arial" w:cs="Arial"/>
                <w:b/>
                <w:spacing w:val="-2"/>
              </w:rPr>
              <w:t>U</w:t>
            </w:r>
            <w:r w:rsidRPr="000D2918">
              <w:rPr>
                <w:rFonts w:ascii="Arial" w:eastAsia="Arial" w:hAnsi="Arial" w:cs="Arial"/>
                <w:b/>
                <w:spacing w:val="1"/>
              </w:rPr>
              <w:t>n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>mask</w:t>
            </w:r>
            <w:r w:rsidRPr="000D2918">
              <w:rPr>
                <w:rFonts w:ascii="Arial" w:eastAsia="Arial" w:hAnsi="Arial" w:cs="Arial"/>
                <w:b/>
                <w:spacing w:val="1"/>
              </w:rPr>
              <w:t>in</w:t>
            </w:r>
            <w:r w:rsidRPr="000D2918">
              <w:rPr>
                <w:rFonts w:ascii="Arial" w:eastAsia="Arial" w:hAnsi="Arial" w:cs="Arial"/>
                <w:b/>
              </w:rPr>
              <w:t xml:space="preserve">g </w:t>
            </w:r>
            <w:r w:rsidRPr="000D2918">
              <w:rPr>
                <w:rFonts w:ascii="Arial" w:eastAsia="Arial" w:hAnsi="Arial" w:cs="Arial"/>
                <w:b/>
                <w:spacing w:val="-5"/>
              </w:rPr>
              <w:t>t</w:t>
            </w:r>
            <w:r w:rsidRPr="000D2918">
              <w:rPr>
                <w:rFonts w:ascii="Arial" w:eastAsia="Arial" w:hAnsi="Arial" w:cs="Arial"/>
                <w:b/>
                <w:spacing w:val="1"/>
              </w:rPr>
              <w:t>h</w:t>
            </w:r>
            <w:r w:rsidRPr="000D2918">
              <w:rPr>
                <w:rFonts w:ascii="Arial" w:eastAsia="Arial" w:hAnsi="Arial" w:cs="Arial"/>
                <w:b/>
              </w:rPr>
              <w:t xml:space="preserve">e 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>H</w:t>
            </w:r>
            <w:r w:rsidRPr="000D2918">
              <w:rPr>
                <w:rFonts w:ascii="Arial" w:eastAsia="Arial" w:hAnsi="Arial" w:cs="Arial"/>
                <w:b/>
                <w:spacing w:val="-3"/>
              </w:rPr>
              <w:t>i</w:t>
            </w:r>
            <w:r w:rsidRPr="000D2918">
              <w:rPr>
                <w:rFonts w:ascii="Arial" w:eastAsia="Arial" w:hAnsi="Arial" w:cs="Arial"/>
                <w:b/>
                <w:spacing w:val="1"/>
              </w:rPr>
              <w:t>dd</w:t>
            </w:r>
            <w:r w:rsidRPr="000D2918">
              <w:rPr>
                <w:rFonts w:ascii="Arial" w:eastAsia="Arial" w:hAnsi="Arial" w:cs="Arial"/>
                <w:b/>
                <w:spacing w:val="-6"/>
              </w:rPr>
              <w:t>e</w:t>
            </w:r>
            <w:r w:rsidRPr="000D2918">
              <w:rPr>
                <w:rFonts w:ascii="Arial" w:eastAsia="Arial" w:hAnsi="Arial" w:cs="Arial"/>
                <w:b/>
              </w:rPr>
              <w:t>n</w:t>
            </w:r>
            <w:r w:rsidRPr="000D2918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0D2918">
              <w:rPr>
                <w:rFonts w:ascii="Arial" w:eastAsia="Arial" w:hAnsi="Arial" w:cs="Arial"/>
                <w:b/>
              </w:rPr>
              <w:t>P</w:t>
            </w:r>
            <w:r w:rsidRPr="000D2918">
              <w:rPr>
                <w:rFonts w:ascii="Arial" w:eastAsia="Arial" w:hAnsi="Arial" w:cs="Arial"/>
                <w:b/>
                <w:spacing w:val="-7"/>
              </w:rPr>
              <w:t>a</w:t>
            </w:r>
            <w:r w:rsidRPr="000D2918">
              <w:rPr>
                <w:rFonts w:ascii="Arial" w:eastAsia="Arial" w:hAnsi="Arial" w:cs="Arial"/>
                <w:b/>
                <w:spacing w:val="1"/>
              </w:rPr>
              <w:t>nd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>em</w:t>
            </w:r>
            <w:r w:rsidRPr="000D2918">
              <w:rPr>
                <w:rFonts w:ascii="Arial" w:eastAsia="Arial" w:hAnsi="Arial" w:cs="Arial"/>
                <w:b/>
                <w:spacing w:val="1"/>
              </w:rPr>
              <w:t>i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>c</w:t>
            </w:r>
            <w:r w:rsidRPr="000D2918">
              <w:rPr>
                <w:rFonts w:ascii="Arial" w:eastAsia="Arial" w:hAnsi="Arial" w:cs="Arial"/>
                <w:b/>
              </w:rPr>
              <w:t>: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0D2918">
              <w:rPr>
                <w:rFonts w:ascii="Arial" w:eastAsia="Arial" w:hAnsi="Arial" w:cs="Arial"/>
                <w:b/>
              </w:rPr>
              <w:t xml:space="preserve">A </w:t>
            </w:r>
            <w:r w:rsidRPr="000D2918">
              <w:rPr>
                <w:rFonts w:ascii="Arial" w:eastAsia="Arial" w:hAnsi="Arial" w:cs="Arial"/>
                <w:b/>
                <w:spacing w:val="-6"/>
              </w:rPr>
              <w:t>C</w:t>
            </w:r>
            <w:r w:rsidRPr="000D2918">
              <w:rPr>
                <w:rFonts w:ascii="Arial" w:eastAsia="Arial" w:hAnsi="Arial" w:cs="Arial"/>
                <w:b/>
                <w:spacing w:val="1"/>
              </w:rPr>
              <w:t>o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>m</w:t>
            </w:r>
            <w:r w:rsidRPr="000D2918">
              <w:rPr>
                <w:rFonts w:ascii="Arial" w:eastAsia="Arial" w:hAnsi="Arial" w:cs="Arial"/>
                <w:b/>
                <w:spacing w:val="1"/>
              </w:rPr>
              <w:t>p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>re</w:t>
            </w:r>
            <w:r w:rsidRPr="000D2918">
              <w:rPr>
                <w:rFonts w:ascii="Arial" w:eastAsia="Arial" w:hAnsi="Arial" w:cs="Arial"/>
                <w:b/>
                <w:spacing w:val="1"/>
              </w:rPr>
              <w:t>h</w:t>
            </w:r>
            <w:r w:rsidRPr="000D2918">
              <w:rPr>
                <w:rFonts w:ascii="Arial" w:eastAsia="Arial" w:hAnsi="Arial" w:cs="Arial"/>
                <w:b/>
                <w:spacing w:val="-6"/>
              </w:rPr>
              <w:t>e</w:t>
            </w:r>
            <w:r w:rsidRPr="000D2918">
              <w:rPr>
                <w:rFonts w:ascii="Arial" w:eastAsia="Arial" w:hAnsi="Arial" w:cs="Arial"/>
                <w:b/>
                <w:spacing w:val="1"/>
              </w:rPr>
              <w:t>n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>s</w:t>
            </w:r>
            <w:r w:rsidRPr="000D2918">
              <w:rPr>
                <w:rFonts w:ascii="Arial" w:eastAsia="Arial" w:hAnsi="Arial" w:cs="Arial"/>
                <w:b/>
                <w:spacing w:val="-3"/>
              </w:rPr>
              <w:t>i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>v</w:t>
            </w:r>
            <w:r w:rsidRPr="000D2918">
              <w:rPr>
                <w:rFonts w:ascii="Arial" w:eastAsia="Arial" w:hAnsi="Arial" w:cs="Arial"/>
                <w:b/>
              </w:rPr>
              <w:t>e</w:t>
            </w:r>
            <w:r w:rsidRPr="000D2918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>Re</w:t>
            </w:r>
            <w:r w:rsidRPr="000D2918">
              <w:rPr>
                <w:rFonts w:ascii="Arial" w:eastAsia="Arial" w:hAnsi="Arial" w:cs="Arial"/>
                <w:b/>
                <w:spacing w:val="3"/>
              </w:rPr>
              <w:t>v</w:t>
            </w:r>
            <w:r w:rsidRPr="000D2918">
              <w:rPr>
                <w:rFonts w:ascii="Arial" w:eastAsia="Arial" w:hAnsi="Arial" w:cs="Arial"/>
                <w:b/>
                <w:spacing w:val="1"/>
              </w:rPr>
              <w:t>i</w:t>
            </w:r>
            <w:r w:rsidRPr="000D2918">
              <w:rPr>
                <w:rFonts w:ascii="Arial" w:eastAsia="Arial" w:hAnsi="Arial" w:cs="Arial"/>
                <w:b/>
                <w:spacing w:val="-6"/>
              </w:rPr>
              <w:t>e</w:t>
            </w:r>
            <w:r w:rsidRPr="000D2918">
              <w:rPr>
                <w:rFonts w:ascii="Arial" w:eastAsia="Arial" w:hAnsi="Arial" w:cs="Arial"/>
                <w:b/>
              </w:rPr>
              <w:t xml:space="preserve">w </w:t>
            </w:r>
            <w:r w:rsidRPr="000D2918">
              <w:rPr>
                <w:rFonts w:ascii="Arial" w:eastAsia="Arial" w:hAnsi="Arial" w:cs="Arial"/>
                <w:b/>
                <w:spacing w:val="1"/>
              </w:rPr>
              <w:t>o</w:t>
            </w:r>
            <w:r w:rsidRPr="000D2918">
              <w:rPr>
                <w:rFonts w:ascii="Arial" w:eastAsia="Arial" w:hAnsi="Arial" w:cs="Arial"/>
                <w:b/>
              </w:rPr>
              <w:t>f</w:t>
            </w:r>
            <w:r w:rsidRPr="000D2918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0D2918">
              <w:rPr>
                <w:rFonts w:ascii="Arial" w:eastAsia="Arial" w:hAnsi="Arial" w:cs="Arial"/>
                <w:b/>
                <w:spacing w:val="-2"/>
              </w:rPr>
              <w:t>A</w:t>
            </w:r>
            <w:r w:rsidRPr="000D2918">
              <w:rPr>
                <w:rFonts w:ascii="Arial" w:eastAsia="Arial" w:hAnsi="Arial" w:cs="Arial"/>
                <w:b/>
              </w:rPr>
              <w:t>MR</w:t>
            </w:r>
          </w:p>
        </w:tc>
      </w:tr>
      <w:tr w:rsidR="001726DC" w:rsidRPr="000D2918" w14:paraId="112305DC" w14:textId="77777777" w:rsidTr="000D2918">
        <w:trPr>
          <w:trHeight w:hRule="exact" w:val="346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BD306" w14:textId="77777777" w:rsidR="001726DC" w:rsidRPr="000D2918" w:rsidRDefault="00EB2D6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0D2918">
              <w:rPr>
                <w:rFonts w:ascii="Arial" w:eastAsia="Arial" w:hAnsi="Arial" w:cs="Arial"/>
                <w:spacing w:val="1"/>
              </w:rPr>
              <w:t>T</w:t>
            </w:r>
            <w:r w:rsidRPr="000D2918">
              <w:rPr>
                <w:rFonts w:ascii="Arial" w:eastAsia="Arial" w:hAnsi="Arial" w:cs="Arial"/>
              </w:rPr>
              <w:t>y</w:t>
            </w:r>
            <w:r w:rsidRPr="000D2918">
              <w:rPr>
                <w:rFonts w:ascii="Arial" w:eastAsia="Arial" w:hAnsi="Arial" w:cs="Arial"/>
                <w:spacing w:val="-2"/>
              </w:rPr>
              <w:t>p</w:t>
            </w:r>
            <w:r w:rsidRPr="000D2918">
              <w:rPr>
                <w:rFonts w:ascii="Arial" w:eastAsia="Arial" w:hAnsi="Arial" w:cs="Arial"/>
              </w:rPr>
              <w:t xml:space="preserve">e </w:t>
            </w:r>
            <w:r w:rsidRPr="000D2918">
              <w:rPr>
                <w:rFonts w:ascii="Arial" w:eastAsia="Arial" w:hAnsi="Arial" w:cs="Arial"/>
                <w:spacing w:val="-2"/>
              </w:rPr>
              <w:t>o</w:t>
            </w:r>
            <w:r w:rsidRPr="000D2918">
              <w:rPr>
                <w:rFonts w:ascii="Arial" w:eastAsia="Arial" w:hAnsi="Arial" w:cs="Arial"/>
              </w:rPr>
              <w:t xml:space="preserve">f </w:t>
            </w:r>
            <w:r w:rsidRPr="000D2918">
              <w:rPr>
                <w:rFonts w:ascii="Arial" w:eastAsia="Arial" w:hAnsi="Arial" w:cs="Arial"/>
                <w:spacing w:val="1"/>
              </w:rPr>
              <w:t>t</w:t>
            </w:r>
            <w:r w:rsidRPr="000D2918">
              <w:rPr>
                <w:rFonts w:ascii="Arial" w:eastAsia="Arial" w:hAnsi="Arial" w:cs="Arial"/>
                <w:spacing w:val="-2"/>
              </w:rPr>
              <w:t>h</w:t>
            </w:r>
            <w:r w:rsidRPr="000D2918">
              <w:rPr>
                <w:rFonts w:ascii="Arial" w:eastAsia="Arial" w:hAnsi="Arial" w:cs="Arial"/>
              </w:rPr>
              <w:t>e</w:t>
            </w:r>
            <w:r w:rsidRPr="000D2918">
              <w:rPr>
                <w:rFonts w:ascii="Arial" w:eastAsia="Arial" w:hAnsi="Arial" w:cs="Arial"/>
                <w:spacing w:val="1"/>
              </w:rPr>
              <w:t xml:space="preserve"> </w:t>
            </w:r>
            <w:r w:rsidRPr="000D2918">
              <w:rPr>
                <w:rFonts w:ascii="Arial" w:eastAsia="Arial" w:hAnsi="Arial" w:cs="Arial"/>
              </w:rPr>
              <w:t>A</w:t>
            </w:r>
            <w:r w:rsidRPr="000D2918">
              <w:rPr>
                <w:rFonts w:ascii="Arial" w:eastAsia="Arial" w:hAnsi="Arial" w:cs="Arial"/>
                <w:spacing w:val="-5"/>
              </w:rPr>
              <w:t>r</w:t>
            </w:r>
            <w:r w:rsidRPr="000D2918">
              <w:rPr>
                <w:rFonts w:ascii="Arial" w:eastAsia="Arial" w:hAnsi="Arial" w:cs="Arial"/>
                <w:spacing w:val="1"/>
                <w:w w:val="101"/>
              </w:rPr>
              <w:t>t</w:t>
            </w:r>
            <w:r w:rsidRPr="000D2918">
              <w:rPr>
                <w:rFonts w:ascii="Arial" w:eastAsia="Arial" w:hAnsi="Arial" w:cs="Arial"/>
                <w:spacing w:val="-2"/>
              </w:rPr>
              <w:t>i</w:t>
            </w:r>
            <w:r w:rsidRPr="000D2918">
              <w:rPr>
                <w:rFonts w:ascii="Arial" w:eastAsia="Arial" w:hAnsi="Arial" w:cs="Arial"/>
              </w:rPr>
              <w:t>c</w:t>
            </w:r>
            <w:r w:rsidRPr="000D2918">
              <w:rPr>
                <w:rFonts w:ascii="Arial" w:eastAsia="Arial" w:hAnsi="Arial" w:cs="Arial"/>
                <w:spacing w:val="-2"/>
              </w:rPr>
              <w:t>l</w:t>
            </w:r>
            <w:r w:rsidRPr="000D2918">
              <w:rPr>
                <w:rFonts w:ascii="Arial" w:eastAsia="Arial" w:hAnsi="Arial" w:cs="Arial"/>
              </w:rPr>
              <w:t>e</w:t>
            </w:r>
          </w:p>
        </w:tc>
        <w:tc>
          <w:tcPr>
            <w:tcW w:w="16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B7421" w14:textId="77777777" w:rsidR="001726DC" w:rsidRPr="000D2918" w:rsidRDefault="001726DC">
            <w:pPr>
              <w:rPr>
                <w:rFonts w:ascii="Arial" w:hAnsi="Arial" w:cs="Arial"/>
              </w:rPr>
            </w:pPr>
          </w:p>
        </w:tc>
      </w:tr>
    </w:tbl>
    <w:p w14:paraId="07A483BF" w14:textId="77777777" w:rsidR="001726DC" w:rsidRPr="000D2918" w:rsidRDefault="001726DC">
      <w:pPr>
        <w:spacing w:line="200" w:lineRule="exact"/>
        <w:rPr>
          <w:rFonts w:ascii="Arial" w:hAnsi="Arial" w:cs="Arial"/>
        </w:rPr>
      </w:pPr>
    </w:p>
    <w:p w14:paraId="4D5EDA0D" w14:textId="77777777" w:rsidR="001726DC" w:rsidRPr="000D2918" w:rsidRDefault="00000000">
      <w:pPr>
        <w:spacing w:before="35"/>
        <w:ind w:left="220"/>
        <w:rPr>
          <w:rFonts w:ascii="Arial" w:hAnsi="Arial" w:cs="Arial"/>
        </w:rPr>
      </w:pPr>
      <w:r>
        <w:rPr>
          <w:rFonts w:ascii="Arial" w:hAnsi="Arial" w:cs="Arial"/>
        </w:rPr>
        <w:pict w14:anchorId="5162B1D6">
          <v:group id="_x0000_s2067" style="position:absolute;left:0;text-align:left;margin-left:339.15pt;margin-top:36.3pt;width:429.95pt;height:24.05pt;z-index:-251658240;mso-position-horizontal-relative:page" coordorigin="6783,726" coordsize="8599,481">
            <v:shape id="_x0000_s2069" style="position:absolute;left:6793;top:736;width:8579;height:230" coordorigin="6793,736" coordsize="8579,230" path="m6793,966r8579,l15372,736r-8579,l6793,966xe" fillcolor="yellow" stroked="f">
              <v:path arrowok="t"/>
            </v:shape>
            <v:shape id="_x0000_s2068" style="position:absolute;left:6793;top:966;width:614;height:230" coordorigin="6793,966" coordsize="614,230" path="m6793,1197r615,l7408,966r-615,l6793,1197xe" fillcolor="yellow" stroked="f">
              <v:path arrowok="t"/>
            </v:shape>
            <w10:wrap anchorx="page"/>
          </v:group>
        </w:pict>
      </w:r>
      <w:r w:rsidR="00EB2D64" w:rsidRPr="000D2918">
        <w:rPr>
          <w:rFonts w:ascii="Arial" w:hAnsi="Arial" w:cs="Arial"/>
          <w:b/>
          <w:spacing w:val="1"/>
          <w:highlight w:val="yellow"/>
        </w:rPr>
        <w:t>P</w:t>
      </w:r>
      <w:r w:rsidR="00EB2D64" w:rsidRPr="000D2918">
        <w:rPr>
          <w:rFonts w:ascii="Arial" w:hAnsi="Arial" w:cs="Arial"/>
          <w:b/>
          <w:spacing w:val="-2"/>
          <w:highlight w:val="yellow"/>
        </w:rPr>
        <w:t>AR</w:t>
      </w:r>
      <w:r w:rsidR="00EB2D64" w:rsidRPr="000D2918">
        <w:rPr>
          <w:rFonts w:ascii="Arial" w:hAnsi="Arial" w:cs="Arial"/>
          <w:b/>
          <w:highlight w:val="yellow"/>
        </w:rPr>
        <w:t>T  1:</w:t>
      </w:r>
      <w:r w:rsidR="00EB2D64" w:rsidRPr="000D2918">
        <w:rPr>
          <w:rFonts w:ascii="Arial" w:hAnsi="Arial" w:cs="Arial"/>
          <w:b/>
          <w:spacing w:val="-2"/>
        </w:rPr>
        <w:t xml:space="preserve"> C</w:t>
      </w:r>
      <w:r w:rsidR="00EB2D64" w:rsidRPr="000D2918">
        <w:rPr>
          <w:rFonts w:ascii="Arial" w:hAnsi="Arial" w:cs="Arial"/>
          <w:b/>
        </w:rPr>
        <w:t>om</w:t>
      </w:r>
      <w:r w:rsidR="00EB2D64" w:rsidRPr="000D2918">
        <w:rPr>
          <w:rFonts w:ascii="Arial" w:hAnsi="Arial" w:cs="Arial"/>
          <w:b/>
          <w:spacing w:val="-5"/>
        </w:rPr>
        <w:t>m</w:t>
      </w:r>
      <w:r w:rsidR="00EB2D64" w:rsidRPr="000D2918">
        <w:rPr>
          <w:rFonts w:ascii="Arial" w:hAnsi="Arial" w:cs="Arial"/>
          <w:b/>
          <w:spacing w:val="1"/>
        </w:rPr>
        <w:t>e</w:t>
      </w:r>
      <w:r w:rsidR="00EB2D64" w:rsidRPr="000D2918">
        <w:rPr>
          <w:rFonts w:ascii="Arial" w:hAnsi="Arial" w:cs="Arial"/>
          <w:b/>
          <w:spacing w:val="-2"/>
        </w:rPr>
        <w:t>n</w:t>
      </w:r>
      <w:r w:rsidR="00EB2D64" w:rsidRPr="000D2918">
        <w:rPr>
          <w:rFonts w:ascii="Arial" w:hAnsi="Arial" w:cs="Arial"/>
          <w:b/>
        </w:rPr>
        <w:t>ts</w:t>
      </w:r>
    </w:p>
    <w:p w14:paraId="4AE0103F" w14:textId="77777777" w:rsidR="001726DC" w:rsidRPr="000D2918" w:rsidRDefault="001726DC">
      <w:pPr>
        <w:spacing w:before="5" w:line="220" w:lineRule="exact"/>
        <w:rPr>
          <w:rFonts w:ascii="Arial" w:hAnsi="Arial" w:cs="Arial"/>
        </w:rPr>
      </w:pPr>
    </w:p>
    <w:tbl>
      <w:tblPr>
        <w:tblW w:w="21240" w:type="dxa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1426"/>
        <w:gridCol w:w="7317"/>
        <w:gridCol w:w="619"/>
        <w:gridCol w:w="6443"/>
        <w:gridCol w:w="84"/>
      </w:tblGrid>
      <w:tr w:rsidR="001726DC" w:rsidRPr="000D2918" w14:paraId="727908C2" w14:textId="77777777" w:rsidTr="000D2918">
        <w:trPr>
          <w:gridAfter w:val="1"/>
          <w:wAfter w:w="84" w:type="dxa"/>
          <w:trHeight w:hRule="exact" w:val="97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DC0D77" w14:textId="77777777" w:rsidR="001726DC" w:rsidRPr="000D2918" w:rsidRDefault="001726DC">
            <w:pPr>
              <w:rPr>
                <w:rFonts w:ascii="Arial" w:hAnsi="Arial" w:cs="Arial"/>
              </w:rPr>
            </w:pPr>
          </w:p>
        </w:tc>
        <w:tc>
          <w:tcPr>
            <w:tcW w:w="9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FD5A22" w14:textId="77777777" w:rsidR="001726DC" w:rsidRPr="000D2918" w:rsidRDefault="00EB2D64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b/>
                <w:spacing w:val="-2"/>
              </w:rPr>
              <w:t>R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v</w:t>
            </w:r>
            <w:r w:rsidRPr="000D2918">
              <w:rPr>
                <w:rFonts w:ascii="Arial" w:hAnsi="Arial" w:cs="Arial"/>
                <w:b/>
                <w:spacing w:val="-3"/>
              </w:rPr>
              <w:t>i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w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3"/>
              </w:rPr>
              <w:t>r</w:t>
            </w:r>
            <w:r w:rsidRPr="000D2918">
              <w:rPr>
                <w:rFonts w:ascii="Arial" w:hAnsi="Arial" w:cs="Arial"/>
                <w:b/>
              </w:rPr>
              <w:t>’s</w:t>
            </w:r>
            <w:r w:rsidRPr="000D2918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3"/>
                <w:w w:val="101"/>
              </w:rPr>
              <w:t>c</w:t>
            </w:r>
            <w:r w:rsidRPr="000D2918">
              <w:rPr>
                <w:rFonts w:ascii="Arial" w:hAnsi="Arial" w:cs="Arial"/>
                <w:b/>
              </w:rPr>
              <w:t>om</w:t>
            </w:r>
            <w:r w:rsidRPr="000D2918">
              <w:rPr>
                <w:rFonts w:ascii="Arial" w:hAnsi="Arial" w:cs="Arial"/>
                <w:b/>
                <w:spacing w:val="-5"/>
              </w:rPr>
              <w:t>m</w:t>
            </w:r>
            <w:r w:rsidRPr="000D2918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t</w:t>
            </w:r>
          </w:p>
          <w:p w14:paraId="6677A443" w14:textId="77777777" w:rsidR="001726DC" w:rsidRPr="000D2918" w:rsidRDefault="00EB2D64">
            <w:pPr>
              <w:ind w:left="105" w:right="641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b/>
                <w:spacing w:val="-2"/>
              </w:rPr>
              <w:t>A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5"/>
              </w:rPr>
              <w:t>f</w:t>
            </w:r>
            <w:r w:rsidRPr="000D2918">
              <w:rPr>
                <w:rFonts w:ascii="Arial" w:hAnsi="Arial" w:cs="Arial"/>
                <w:b/>
                <w:spacing w:val="1"/>
              </w:rPr>
              <w:t>ic</w:t>
            </w:r>
            <w:r w:rsidRPr="000D2918">
              <w:rPr>
                <w:rFonts w:ascii="Arial" w:hAnsi="Arial" w:cs="Arial"/>
                <w:b/>
                <w:spacing w:val="-3"/>
              </w:rPr>
              <w:t>i</w:t>
            </w:r>
            <w:r w:rsidRPr="000D2918">
              <w:rPr>
                <w:rFonts w:ascii="Arial" w:hAnsi="Arial" w:cs="Arial"/>
                <w:b/>
              </w:rPr>
              <w:t xml:space="preserve">al </w:t>
            </w:r>
            <w:r w:rsidRPr="000D2918">
              <w:rPr>
                <w:rFonts w:ascii="Arial" w:hAnsi="Arial" w:cs="Arial"/>
                <w:b/>
                <w:spacing w:val="-2"/>
              </w:rPr>
              <w:t>In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2"/>
              </w:rPr>
              <w:t>e</w:t>
            </w:r>
            <w:r w:rsidRPr="000D2918">
              <w:rPr>
                <w:rFonts w:ascii="Arial" w:hAnsi="Arial" w:cs="Arial"/>
                <w:b/>
                <w:spacing w:val="-3"/>
              </w:rPr>
              <w:t>l</w:t>
            </w:r>
            <w:r w:rsidRPr="000D2918">
              <w:rPr>
                <w:rFonts w:ascii="Arial" w:hAnsi="Arial" w:cs="Arial"/>
                <w:b/>
                <w:spacing w:val="1"/>
              </w:rPr>
              <w:t>li</w:t>
            </w:r>
            <w:r w:rsidRPr="000D2918">
              <w:rPr>
                <w:rFonts w:ascii="Arial" w:hAnsi="Arial" w:cs="Arial"/>
                <w:b/>
                <w:spacing w:val="-5"/>
              </w:rPr>
              <w:t>g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  <w:spacing w:val="-3"/>
              </w:rPr>
              <w:t>c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(</w:t>
            </w:r>
            <w:r w:rsidRPr="000D2918">
              <w:rPr>
                <w:rFonts w:ascii="Arial" w:hAnsi="Arial" w:cs="Arial"/>
                <w:b/>
                <w:spacing w:val="-1"/>
              </w:rPr>
              <w:t>A</w:t>
            </w:r>
            <w:r w:rsidRPr="000D2918">
              <w:rPr>
                <w:rFonts w:ascii="Arial" w:hAnsi="Arial" w:cs="Arial"/>
                <w:b/>
                <w:spacing w:val="-2"/>
              </w:rPr>
              <w:t>I</w:t>
            </w:r>
            <w:r w:rsidRPr="000D2918">
              <w:rPr>
                <w:rFonts w:ascii="Arial" w:hAnsi="Arial" w:cs="Arial"/>
                <w:b/>
              </w:rPr>
              <w:t>)</w:t>
            </w:r>
            <w:r w:rsidRPr="000D291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5"/>
              </w:rPr>
              <w:t>g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3"/>
              </w:rPr>
              <w:t>r</w:t>
            </w:r>
            <w:r w:rsidRPr="000D2918">
              <w:rPr>
                <w:rFonts w:ascii="Arial" w:hAnsi="Arial" w:cs="Arial"/>
                <w:b/>
              </w:rPr>
              <w:t>at</w:t>
            </w:r>
            <w:r w:rsidRPr="000D2918">
              <w:rPr>
                <w:rFonts w:ascii="Arial" w:hAnsi="Arial" w:cs="Arial"/>
                <w:b/>
                <w:spacing w:val="2"/>
              </w:rPr>
              <w:t>e</w:t>
            </w:r>
            <w:r w:rsidRPr="000D2918">
              <w:rPr>
                <w:rFonts w:ascii="Arial" w:hAnsi="Arial" w:cs="Arial"/>
                <w:b/>
              </w:rPr>
              <w:t>d</w:t>
            </w:r>
            <w:r w:rsidRPr="000D291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or a</w:t>
            </w:r>
            <w:r w:rsidRPr="000D2918">
              <w:rPr>
                <w:rFonts w:ascii="Arial" w:hAnsi="Arial" w:cs="Arial"/>
                <w:b/>
                <w:spacing w:val="-2"/>
              </w:rPr>
              <w:t>ss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2"/>
              </w:rPr>
              <w:t>e</w:t>
            </w:r>
            <w:r w:rsidRPr="000D2918">
              <w:rPr>
                <w:rFonts w:ascii="Arial" w:hAnsi="Arial" w:cs="Arial"/>
                <w:b/>
              </w:rPr>
              <w:t>d</w:t>
            </w:r>
            <w:r w:rsidRPr="000D2918">
              <w:rPr>
                <w:rFonts w:ascii="Arial" w:hAnsi="Arial" w:cs="Arial"/>
                <w:b/>
                <w:spacing w:val="-3"/>
              </w:rPr>
              <w:t xml:space="preserve"> r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v</w:t>
            </w:r>
            <w:r w:rsidRPr="000D2918">
              <w:rPr>
                <w:rFonts w:ascii="Arial" w:hAnsi="Arial" w:cs="Arial"/>
                <w:b/>
                <w:spacing w:val="-3"/>
              </w:rPr>
              <w:t>i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w</w:t>
            </w:r>
            <w:r w:rsidRPr="000D291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3"/>
              </w:rPr>
              <w:t>c</w:t>
            </w:r>
            <w:r w:rsidRPr="000D2918">
              <w:rPr>
                <w:rFonts w:ascii="Arial" w:hAnsi="Arial" w:cs="Arial"/>
                <w:b/>
              </w:rPr>
              <w:t>omm</w:t>
            </w:r>
            <w:r w:rsidRPr="000D2918">
              <w:rPr>
                <w:rFonts w:ascii="Arial" w:hAnsi="Arial" w:cs="Arial"/>
                <w:b/>
                <w:spacing w:val="2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ts</w:t>
            </w:r>
            <w:r w:rsidRPr="000D291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3"/>
              </w:rPr>
              <w:t>r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  <w:spacing w:val="-3"/>
              </w:rPr>
              <w:t>i</w:t>
            </w:r>
            <w:r w:rsidRPr="000D2918">
              <w:rPr>
                <w:rFonts w:ascii="Arial" w:hAnsi="Arial" w:cs="Arial"/>
                <w:b/>
                <w:spacing w:val="1"/>
              </w:rPr>
              <w:t>c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l</w:t>
            </w:r>
            <w:r w:rsidRPr="000D2918">
              <w:rPr>
                <w:rFonts w:ascii="Arial" w:hAnsi="Arial" w:cs="Arial"/>
                <w:b/>
              </w:rPr>
              <w:t>y</w:t>
            </w:r>
            <w:r w:rsidRPr="000D291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p</w:t>
            </w:r>
            <w:r w:rsidRPr="000D2918">
              <w:rPr>
                <w:rFonts w:ascii="Arial" w:hAnsi="Arial" w:cs="Arial"/>
                <w:b/>
                <w:spacing w:val="-3"/>
              </w:rPr>
              <w:t>r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2"/>
              </w:rPr>
              <w:t>b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d</w:t>
            </w:r>
            <w:r w:rsidRPr="000D2918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du</w:t>
            </w:r>
            <w:r w:rsidRPr="000D2918">
              <w:rPr>
                <w:rFonts w:ascii="Arial" w:hAnsi="Arial" w:cs="Arial"/>
                <w:b/>
                <w:spacing w:val="-3"/>
              </w:rPr>
              <w:t>r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g</w:t>
            </w:r>
            <w:r w:rsidRPr="000D2918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6"/>
              </w:rPr>
              <w:t>p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3"/>
              </w:rPr>
              <w:t>e</w:t>
            </w:r>
            <w:r w:rsidRPr="000D2918">
              <w:rPr>
                <w:rFonts w:ascii="Arial" w:hAnsi="Arial" w:cs="Arial"/>
                <w:b/>
              </w:rPr>
              <w:t xml:space="preserve">r </w:t>
            </w:r>
            <w:r w:rsidRPr="000D2918">
              <w:rPr>
                <w:rFonts w:ascii="Arial" w:hAnsi="Arial" w:cs="Arial"/>
                <w:b/>
                <w:spacing w:val="1"/>
              </w:rPr>
              <w:t>re</w:t>
            </w:r>
            <w:r w:rsidRPr="000D2918">
              <w:rPr>
                <w:rFonts w:ascii="Arial" w:hAnsi="Arial" w:cs="Arial"/>
                <w:b/>
                <w:spacing w:val="-5"/>
              </w:rPr>
              <w:t>v</w:t>
            </w:r>
            <w:r w:rsidRPr="000D2918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6"/>
              </w:rPr>
              <w:t>w</w:t>
            </w:r>
            <w:r w:rsidRPr="000D291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59D59" w14:textId="77777777" w:rsidR="001726DC" w:rsidRPr="000D2918" w:rsidRDefault="00EB2D64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b/>
                <w:spacing w:val="-2"/>
              </w:rPr>
              <w:t>Au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6"/>
              </w:rPr>
              <w:t>r</w:t>
            </w:r>
            <w:r w:rsidRPr="000D2918">
              <w:rPr>
                <w:rFonts w:ascii="Arial" w:hAnsi="Arial" w:cs="Arial"/>
                <w:b/>
                <w:spacing w:val="-9"/>
              </w:rPr>
              <w:t>’</w:t>
            </w:r>
            <w:r w:rsidRPr="000D2918">
              <w:rPr>
                <w:rFonts w:ascii="Arial" w:hAnsi="Arial" w:cs="Arial"/>
                <w:b/>
              </w:rPr>
              <w:t>s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3"/>
              </w:rPr>
              <w:t>F</w:t>
            </w:r>
            <w:r w:rsidRPr="000D2918">
              <w:rPr>
                <w:rFonts w:ascii="Arial" w:hAnsi="Arial" w:cs="Arial"/>
                <w:b/>
                <w:spacing w:val="1"/>
              </w:rPr>
              <w:t>ee</w:t>
            </w:r>
            <w:r w:rsidRPr="000D2918">
              <w:rPr>
                <w:rFonts w:ascii="Arial" w:hAnsi="Arial" w:cs="Arial"/>
                <w:b/>
                <w:spacing w:val="-2"/>
              </w:rPr>
              <w:t>db</w:t>
            </w:r>
            <w:r w:rsidRPr="000D2918">
              <w:rPr>
                <w:rFonts w:ascii="Arial" w:hAnsi="Arial" w:cs="Arial"/>
                <w:b/>
                <w:spacing w:val="-5"/>
              </w:rPr>
              <w:t>a</w:t>
            </w:r>
            <w:r w:rsidRPr="000D2918">
              <w:rPr>
                <w:rFonts w:ascii="Arial" w:hAnsi="Arial" w:cs="Arial"/>
                <w:b/>
                <w:spacing w:val="1"/>
              </w:rPr>
              <w:t>c</w:t>
            </w:r>
            <w:r w:rsidRPr="000D2918">
              <w:rPr>
                <w:rFonts w:ascii="Arial" w:hAnsi="Arial" w:cs="Arial"/>
                <w:b/>
              </w:rPr>
              <w:t>k</w:t>
            </w:r>
            <w:r w:rsidRPr="000D2918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0D2918">
              <w:rPr>
                <w:rFonts w:ascii="Arial" w:hAnsi="Arial" w:cs="Arial"/>
              </w:rPr>
              <w:t>(</w:t>
            </w:r>
            <w:r w:rsidRPr="000D2918">
              <w:rPr>
                <w:rFonts w:ascii="Arial" w:hAnsi="Arial" w:cs="Arial"/>
                <w:spacing w:val="-5"/>
              </w:rPr>
              <w:t>I</w:t>
            </w:r>
            <w:r w:rsidRPr="000D2918">
              <w:rPr>
                <w:rFonts w:ascii="Arial" w:hAnsi="Arial" w:cs="Arial"/>
              </w:rPr>
              <w:t xml:space="preserve">t 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-3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ma</w:t>
            </w:r>
            <w:r w:rsidRPr="000D2918">
              <w:rPr>
                <w:rFonts w:ascii="Arial" w:hAnsi="Arial" w:cs="Arial"/>
                <w:spacing w:val="-5"/>
              </w:rPr>
              <w:t>n</w:t>
            </w:r>
            <w:r w:rsidRPr="000D2918">
              <w:rPr>
                <w:rFonts w:ascii="Arial" w:hAnsi="Arial" w:cs="Arial"/>
              </w:rPr>
              <w:t>d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</w:rPr>
              <w:t>ory</w:t>
            </w:r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  <w:spacing w:val="-5"/>
              </w:rPr>
              <w:t>h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</w:rPr>
              <w:t xml:space="preserve">t 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  <w:spacing w:val="-5"/>
              </w:rPr>
              <w:t>u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>hors</w:t>
            </w:r>
            <w:r w:rsidRPr="000D2918">
              <w:rPr>
                <w:rFonts w:ascii="Arial" w:hAnsi="Arial" w:cs="Arial"/>
                <w:spacing w:val="-3"/>
              </w:rPr>
              <w:t xml:space="preserve"> 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</w:rPr>
              <w:t>hou</w:t>
            </w:r>
            <w:r w:rsidRPr="000D2918">
              <w:rPr>
                <w:rFonts w:ascii="Arial" w:hAnsi="Arial" w:cs="Arial"/>
                <w:spacing w:val="1"/>
              </w:rPr>
              <w:t>l</w:t>
            </w:r>
            <w:r w:rsidRPr="000D2918">
              <w:rPr>
                <w:rFonts w:ascii="Arial" w:hAnsi="Arial" w:cs="Arial"/>
              </w:rPr>
              <w:t>d</w:t>
            </w:r>
            <w:r w:rsidRPr="000D2918">
              <w:rPr>
                <w:rFonts w:ascii="Arial" w:hAnsi="Arial" w:cs="Arial"/>
                <w:spacing w:val="-2"/>
              </w:rPr>
              <w:t xml:space="preserve"> w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-3"/>
              </w:rPr>
              <w:t>it</w:t>
            </w:r>
            <w:r w:rsidRPr="000D2918">
              <w:rPr>
                <w:rFonts w:ascii="Arial" w:hAnsi="Arial" w:cs="Arial"/>
              </w:rPr>
              <w:t>e</w:t>
            </w:r>
            <w:r w:rsidRPr="000D2918">
              <w:rPr>
                <w:rFonts w:ascii="Arial" w:hAnsi="Arial" w:cs="Arial"/>
                <w:spacing w:val="5"/>
              </w:rPr>
              <w:t xml:space="preserve"> </w:t>
            </w:r>
            <w:r w:rsidRPr="000D2918">
              <w:rPr>
                <w:rFonts w:ascii="Arial" w:hAnsi="Arial" w:cs="Arial"/>
                <w:spacing w:val="-5"/>
              </w:rPr>
              <w:t>h</w:t>
            </w:r>
            <w:r w:rsidRPr="000D2918">
              <w:rPr>
                <w:rFonts w:ascii="Arial" w:hAnsi="Arial" w:cs="Arial"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  <w:spacing w:val="1"/>
                <w:w w:val="101"/>
              </w:rPr>
              <w:t>/</w:t>
            </w:r>
            <w:r w:rsidRPr="000D2918">
              <w:rPr>
                <w:rFonts w:ascii="Arial" w:hAnsi="Arial" w:cs="Arial"/>
                <w:spacing w:val="-5"/>
              </w:rPr>
              <w:t>h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r</w:t>
            </w:r>
          </w:p>
          <w:p w14:paraId="01D20E3E" w14:textId="77777777" w:rsidR="001726DC" w:rsidRPr="000D2918" w:rsidRDefault="00EB2D64">
            <w:pPr>
              <w:spacing w:before="15"/>
              <w:ind w:left="100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</w:rPr>
              <w:t>f</w:t>
            </w:r>
            <w:r w:rsidRPr="000D2918">
              <w:rPr>
                <w:rFonts w:ascii="Arial" w:hAnsi="Arial" w:cs="Arial"/>
                <w:spacing w:val="2"/>
              </w:rPr>
              <w:t>e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d</w:t>
            </w:r>
            <w:r w:rsidRPr="000D2918">
              <w:rPr>
                <w:rFonts w:ascii="Arial" w:hAnsi="Arial" w:cs="Arial"/>
                <w:spacing w:val="-5"/>
              </w:rPr>
              <w:t>b</w:t>
            </w:r>
            <w:r w:rsidRPr="000D2918">
              <w:rPr>
                <w:rFonts w:ascii="Arial" w:hAnsi="Arial" w:cs="Arial"/>
                <w:spacing w:val="-3"/>
              </w:rPr>
              <w:t>a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</w:rPr>
              <w:t>k</w:t>
            </w:r>
            <w:r w:rsidRPr="000D2918">
              <w:rPr>
                <w:rFonts w:ascii="Arial" w:hAnsi="Arial" w:cs="Arial"/>
                <w:spacing w:val="3"/>
              </w:rPr>
              <w:t xml:space="preserve"> </w:t>
            </w:r>
            <w:r w:rsidRPr="000D2918">
              <w:rPr>
                <w:rFonts w:ascii="Arial" w:hAnsi="Arial" w:cs="Arial"/>
                <w:spacing w:val="-5"/>
              </w:rPr>
              <w:t>h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  <w:spacing w:val="-5"/>
              </w:rPr>
              <w:t>r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)</w:t>
            </w:r>
          </w:p>
        </w:tc>
      </w:tr>
      <w:tr w:rsidR="001726DC" w:rsidRPr="000D2918" w14:paraId="16B2D7AD" w14:textId="77777777" w:rsidTr="000D2918">
        <w:trPr>
          <w:gridAfter w:val="1"/>
          <w:wAfter w:w="84" w:type="dxa"/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51E913" w14:textId="77777777" w:rsidR="001726DC" w:rsidRPr="000D2918" w:rsidRDefault="00EB2D64">
            <w:pPr>
              <w:ind w:left="463" w:right="229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b/>
                <w:spacing w:val="1"/>
              </w:rPr>
              <w:t>Pl</w:t>
            </w:r>
            <w:r w:rsidRPr="000D2918">
              <w:rPr>
                <w:rFonts w:ascii="Arial" w:hAnsi="Arial" w:cs="Arial"/>
                <w:b/>
                <w:spacing w:val="-3"/>
              </w:rPr>
              <w:t>e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w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  <w:spacing w:val="-3"/>
              </w:rPr>
              <w:t>i</w:t>
            </w:r>
            <w:r w:rsidRPr="000D2918">
              <w:rPr>
                <w:rFonts w:ascii="Arial" w:hAnsi="Arial" w:cs="Arial"/>
                <w:b/>
              </w:rPr>
              <w:t>te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5"/>
              </w:rPr>
              <w:t>f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w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6"/>
              </w:rPr>
              <w:t>s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2"/>
              </w:rPr>
              <w:t>e</w:t>
            </w:r>
            <w:r w:rsidRPr="000D2918">
              <w:rPr>
                <w:rFonts w:ascii="Arial" w:hAnsi="Arial" w:cs="Arial"/>
                <w:b/>
                <w:spacing w:val="-6"/>
              </w:rPr>
              <w:t>n</w:t>
            </w:r>
            <w:r w:rsidRPr="000D2918">
              <w:rPr>
                <w:rFonts w:ascii="Arial" w:hAnsi="Arial" w:cs="Arial"/>
                <w:b/>
                <w:spacing w:val="1"/>
              </w:rPr>
              <w:t>ce</w:t>
            </w:r>
            <w:r w:rsidRPr="000D2918">
              <w:rPr>
                <w:rFonts w:ascii="Arial" w:hAnsi="Arial" w:cs="Arial"/>
                <w:b/>
              </w:rPr>
              <w:t>s</w:t>
            </w:r>
            <w:r w:rsidRPr="000D291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3"/>
              </w:rPr>
              <w:t>r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ga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  <w:spacing w:val="-6"/>
              </w:rPr>
              <w:t>d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g</w:t>
            </w:r>
            <w:r w:rsidRPr="000D2918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6"/>
              </w:rPr>
              <w:t>h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  <w:b/>
              </w:rPr>
              <w:t>m</w:t>
            </w:r>
            <w:r w:rsidRPr="000D2918">
              <w:rPr>
                <w:rFonts w:ascii="Arial" w:hAnsi="Arial" w:cs="Arial"/>
                <w:b/>
                <w:spacing w:val="-2"/>
              </w:rPr>
              <w:t>p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-3"/>
              </w:rPr>
              <w:t>r</w:t>
            </w:r>
            <w:r w:rsidRPr="000D2918">
              <w:rPr>
                <w:rFonts w:ascii="Arial" w:hAnsi="Arial" w:cs="Arial"/>
                <w:b/>
              </w:rPr>
              <w:t>ta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  <w:spacing w:val="-3"/>
              </w:rPr>
              <w:t>c</w:t>
            </w:r>
            <w:r w:rsidRPr="000D2918">
              <w:rPr>
                <w:rFonts w:ascii="Arial" w:hAnsi="Arial" w:cs="Arial"/>
                <w:b/>
              </w:rPr>
              <w:t>e of</w:t>
            </w:r>
            <w:r w:rsidRPr="000D2918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s</w:t>
            </w:r>
            <w:r w:rsidRPr="000D291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ma</w:t>
            </w:r>
            <w:r w:rsidRPr="000D2918">
              <w:rPr>
                <w:rFonts w:ascii="Arial" w:hAnsi="Arial" w:cs="Arial"/>
                <w:b/>
                <w:spacing w:val="-2"/>
              </w:rPr>
              <w:t>nus</w:t>
            </w:r>
            <w:r w:rsidRPr="000D2918">
              <w:rPr>
                <w:rFonts w:ascii="Arial" w:hAnsi="Arial" w:cs="Arial"/>
                <w:b/>
                <w:spacing w:val="-3"/>
              </w:rPr>
              <w:t>c</w:t>
            </w:r>
            <w:r w:rsidRPr="000D2918">
              <w:rPr>
                <w:rFonts w:ascii="Arial" w:hAnsi="Arial" w:cs="Arial"/>
                <w:b/>
                <w:spacing w:val="1"/>
              </w:rPr>
              <w:t>ri</w:t>
            </w:r>
            <w:r w:rsidRPr="000D2918">
              <w:rPr>
                <w:rFonts w:ascii="Arial" w:hAnsi="Arial" w:cs="Arial"/>
                <w:b/>
                <w:spacing w:val="-2"/>
              </w:rPr>
              <w:t>p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for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</w:rPr>
              <w:t xml:space="preserve">e 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  <w:spacing w:val="-3"/>
              </w:rPr>
              <w:t>c</w:t>
            </w:r>
            <w:r w:rsidRPr="000D2918">
              <w:rPr>
                <w:rFonts w:ascii="Arial" w:hAnsi="Arial" w:cs="Arial"/>
                <w:b/>
                <w:spacing w:val="1"/>
              </w:rPr>
              <w:t>ie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f</w:t>
            </w:r>
            <w:r w:rsidRPr="000D2918">
              <w:rPr>
                <w:rFonts w:ascii="Arial" w:hAnsi="Arial" w:cs="Arial"/>
                <w:b/>
                <w:spacing w:val="-3"/>
              </w:rPr>
              <w:t>i</w:t>
            </w:r>
            <w:r w:rsidRPr="000D2918">
              <w:rPr>
                <w:rFonts w:ascii="Arial" w:hAnsi="Arial" w:cs="Arial"/>
                <w:b/>
              </w:rPr>
              <w:t xml:space="preserve">c </w:t>
            </w:r>
            <w:r w:rsidRPr="000D2918">
              <w:rPr>
                <w:rFonts w:ascii="Arial" w:hAnsi="Arial" w:cs="Arial"/>
                <w:b/>
                <w:spacing w:val="1"/>
              </w:rPr>
              <w:t>c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-5"/>
              </w:rPr>
              <w:t>m</w:t>
            </w:r>
            <w:r w:rsidRPr="000D2918">
              <w:rPr>
                <w:rFonts w:ascii="Arial" w:hAnsi="Arial" w:cs="Arial"/>
                <w:b/>
              </w:rPr>
              <w:t>m</w:t>
            </w:r>
            <w:r w:rsidRPr="000D2918">
              <w:rPr>
                <w:rFonts w:ascii="Arial" w:hAnsi="Arial" w:cs="Arial"/>
                <w:b/>
                <w:spacing w:val="-2"/>
              </w:rPr>
              <w:t>un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ty.</w:t>
            </w:r>
            <w:r w:rsidRPr="000D2918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A m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m</w:t>
            </w:r>
            <w:r w:rsidRPr="000D2918">
              <w:rPr>
                <w:rFonts w:ascii="Arial" w:hAnsi="Arial" w:cs="Arial"/>
                <w:b/>
                <w:spacing w:val="-2"/>
              </w:rPr>
              <w:t>u</w:t>
            </w:r>
            <w:r w:rsidRPr="000D2918">
              <w:rPr>
                <w:rFonts w:ascii="Arial" w:hAnsi="Arial" w:cs="Arial"/>
                <w:b/>
              </w:rPr>
              <w:t>m</w:t>
            </w:r>
            <w:r w:rsidRPr="000D291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of</w:t>
            </w:r>
            <w:r w:rsidRPr="000D291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3-4</w:t>
            </w:r>
            <w:r w:rsidRPr="000D2918">
              <w:rPr>
                <w:rFonts w:ascii="Arial" w:hAnsi="Arial" w:cs="Arial"/>
                <w:b/>
                <w:spacing w:val="-2"/>
              </w:rPr>
              <w:t xml:space="preserve"> s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  <w:spacing w:val="-3"/>
              </w:rPr>
              <w:t>c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s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m</w:t>
            </w:r>
            <w:r w:rsidRPr="000D2918">
              <w:rPr>
                <w:rFonts w:ascii="Arial" w:hAnsi="Arial" w:cs="Arial"/>
                <w:b/>
                <w:spacing w:val="-5"/>
              </w:rPr>
              <w:t>a</w:t>
            </w:r>
            <w:r w:rsidRPr="000D2918">
              <w:rPr>
                <w:rFonts w:ascii="Arial" w:hAnsi="Arial" w:cs="Arial"/>
                <w:b/>
              </w:rPr>
              <w:t>y</w:t>
            </w:r>
            <w:r w:rsidRPr="000D2918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b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1"/>
              </w:rPr>
              <w:t>re</w:t>
            </w:r>
            <w:r w:rsidRPr="000D2918">
              <w:rPr>
                <w:rFonts w:ascii="Arial" w:hAnsi="Arial" w:cs="Arial"/>
                <w:b/>
                <w:spacing w:val="-2"/>
              </w:rPr>
              <w:t>qu</w:t>
            </w:r>
            <w:r w:rsidRPr="000D2918">
              <w:rPr>
                <w:rFonts w:ascii="Arial" w:hAnsi="Arial" w:cs="Arial"/>
                <w:b/>
                <w:spacing w:val="-3"/>
              </w:rPr>
              <w:t>i</w:t>
            </w:r>
            <w:r w:rsidRPr="000D2918">
              <w:rPr>
                <w:rFonts w:ascii="Arial" w:hAnsi="Arial" w:cs="Arial"/>
                <w:b/>
                <w:spacing w:val="1"/>
              </w:rPr>
              <w:t>re</w:t>
            </w:r>
            <w:r w:rsidRPr="000D2918">
              <w:rPr>
                <w:rFonts w:ascii="Arial" w:hAnsi="Arial" w:cs="Arial"/>
                <w:b/>
              </w:rPr>
              <w:t>d</w:t>
            </w:r>
            <w:r w:rsidRPr="000D291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for t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  <w:b/>
              </w:rPr>
              <w:t xml:space="preserve">s </w:t>
            </w:r>
            <w:r w:rsidRPr="000D2918">
              <w:rPr>
                <w:rFonts w:ascii="Arial" w:hAnsi="Arial" w:cs="Arial"/>
                <w:b/>
                <w:spacing w:val="-2"/>
              </w:rPr>
              <w:t>p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</w:rPr>
              <w:t>t.</w:t>
            </w:r>
          </w:p>
        </w:tc>
        <w:tc>
          <w:tcPr>
            <w:tcW w:w="9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74C5A" w14:textId="77777777" w:rsidR="001726DC" w:rsidRPr="000D2918" w:rsidRDefault="00EB2D64">
            <w:pPr>
              <w:spacing w:before="2" w:line="220" w:lineRule="exact"/>
              <w:ind w:left="105" w:right="428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>h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-4"/>
              </w:rPr>
              <w:t xml:space="preserve"> 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2"/>
              </w:rPr>
              <w:t>e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  <w:spacing w:val="-5"/>
              </w:rPr>
              <w:t>r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</w:rPr>
              <w:t>h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-3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im</w:t>
            </w:r>
            <w:r w:rsidRPr="000D2918">
              <w:rPr>
                <w:rFonts w:ascii="Arial" w:hAnsi="Arial" w:cs="Arial"/>
                <w:spacing w:val="-5"/>
              </w:rPr>
              <w:t>p</w:t>
            </w:r>
            <w:r w:rsidRPr="000D2918">
              <w:rPr>
                <w:rFonts w:ascii="Arial" w:hAnsi="Arial" w:cs="Arial"/>
              </w:rPr>
              <w:t>or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</w:rPr>
              <w:t>nt for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  <w:spacing w:val="-5"/>
              </w:rPr>
              <w:t>h</w:t>
            </w:r>
            <w:r w:rsidRPr="000D2918">
              <w:rPr>
                <w:rFonts w:ascii="Arial" w:hAnsi="Arial" w:cs="Arial"/>
              </w:rPr>
              <w:t>e</w:t>
            </w:r>
            <w:r w:rsidRPr="000D2918">
              <w:rPr>
                <w:rFonts w:ascii="Arial" w:hAnsi="Arial" w:cs="Arial"/>
                <w:spacing w:val="5"/>
              </w:rPr>
              <w:t xml:space="preserve"> </w:t>
            </w:r>
            <w:r w:rsidRPr="000D2918">
              <w:rPr>
                <w:rFonts w:ascii="Arial" w:hAnsi="Arial" w:cs="Arial"/>
                <w:spacing w:val="-6"/>
              </w:rPr>
              <w:t>s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  <w:spacing w:val="-3"/>
              </w:rPr>
              <w:t>i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-3"/>
              </w:rPr>
              <w:t>c</w:t>
            </w:r>
            <w:r w:rsidRPr="000D2918">
              <w:rPr>
                <w:rFonts w:ascii="Arial" w:hAnsi="Arial" w:cs="Arial"/>
              </w:rPr>
              <w:t xml:space="preserve">e 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  <w:spacing w:val="-5"/>
              </w:rPr>
              <w:t>o</w:t>
            </w:r>
            <w:r w:rsidRPr="000D2918">
              <w:rPr>
                <w:rFonts w:ascii="Arial" w:hAnsi="Arial" w:cs="Arial"/>
                <w:spacing w:val="1"/>
              </w:rPr>
              <w:t>mm</w:t>
            </w:r>
            <w:r w:rsidRPr="000D2918">
              <w:rPr>
                <w:rFonts w:ascii="Arial" w:hAnsi="Arial" w:cs="Arial"/>
                <w:spacing w:val="-5"/>
              </w:rPr>
              <w:t>u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-3"/>
              </w:rPr>
              <w:t>i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>y.</w:t>
            </w:r>
            <w:r w:rsidRPr="000D2918">
              <w:rPr>
                <w:rFonts w:ascii="Arial" w:hAnsi="Arial" w:cs="Arial"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spacing w:val="-2"/>
              </w:rPr>
              <w:t>A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  <w:spacing w:val="-3"/>
              </w:rPr>
              <w:t>m</w:t>
            </w:r>
            <w:r w:rsidRPr="000D2918">
              <w:rPr>
                <w:rFonts w:ascii="Arial" w:hAnsi="Arial" w:cs="Arial"/>
                <w:spacing w:val="1"/>
              </w:rPr>
              <w:t>ic</w:t>
            </w:r>
            <w:r w:rsidRPr="000D2918">
              <w:rPr>
                <w:rFonts w:ascii="Arial" w:hAnsi="Arial" w:cs="Arial"/>
              </w:rPr>
              <w:t>ro</w:t>
            </w:r>
            <w:r w:rsidRPr="000D2918">
              <w:rPr>
                <w:rFonts w:ascii="Arial" w:hAnsi="Arial" w:cs="Arial"/>
                <w:spacing w:val="-5"/>
              </w:rPr>
              <w:t>b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  <w:spacing w:val="-3"/>
              </w:rPr>
              <w:t>a</w:t>
            </w:r>
            <w:r w:rsidRPr="000D2918">
              <w:rPr>
                <w:rFonts w:ascii="Arial" w:hAnsi="Arial" w:cs="Arial"/>
              </w:rPr>
              <w:t>l</w:t>
            </w:r>
            <w:r w:rsidRPr="000D2918">
              <w:rPr>
                <w:rFonts w:ascii="Arial" w:hAnsi="Arial" w:cs="Arial"/>
                <w:spacing w:val="6"/>
              </w:rPr>
              <w:t xml:space="preserve"> </w:t>
            </w:r>
            <w:r w:rsidRPr="000D2918">
              <w:rPr>
                <w:rFonts w:ascii="Arial" w:hAnsi="Arial" w:cs="Arial"/>
                <w:spacing w:val="-5"/>
              </w:rPr>
              <w:t>r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  <w:spacing w:val="-5"/>
              </w:rPr>
              <w:t>n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</w:rPr>
              <w:t>e</w:t>
            </w:r>
            <w:r w:rsidRPr="000D2918">
              <w:rPr>
                <w:rFonts w:ascii="Arial" w:hAnsi="Arial" w:cs="Arial"/>
                <w:spacing w:val="1"/>
              </w:rPr>
              <w:t xml:space="preserve"> i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-3"/>
              </w:rPr>
              <w:t xml:space="preserve"> </w:t>
            </w:r>
            <w:r w:rsidRPr="000D2918">
              <w:rPr>
                <w:rFonts w:ascii="Arial" w:hAnsi="Arial" w:cs="Arial"/>
              </w:rPr>
              <w:t>one of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  <w:spacing w:val="-5"/>
              </w:rPr>
              <w:t>h</w:t>
            </w:r>
            <w:r w:rsidRPr="000D2918">
              <w:rPr>
                <w:rFonts w:ascii="Arial" w:hAnsi="Arial" w:cs="Arial"/>
              </w:rPr>
              <w:t>e r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</w:rPr>
              <w:t xml:space="preserve">l 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>h</w:t>
            </w:r>
            <w:r w:rsidRPr="000D2918">
              <w:rPr>
                <w:rFonts w:ascii="Arial" w:hAnsi="Arial" w:cs="Arial"/>
                <w:spacing w:val="-5"/>
              </w:rPr>
              <w:t>r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  <w:spacing w:val="-3"/>
              </w:rPr>
              <w:t>a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-3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  <w:w w:val="101"/>
              </w:rPr>
              <w:t>t</w:t>
            </w:r>
            <w:r w:rsidRPr="000D2918">
              <w:rPr>
                <w:rFonts w:ascii="Arial" w:hAnsi="Arial" w:cs="Arial"/>
              </w:rPr>
              <w:t>he fu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>u</w:t>
            </w:r>
            <w:r w:rsidRPr="000D2918">
              <w:rPr>
                <w:rFonts w:ascii="Arial" w:hAnsi="Arial" w:cs="Arial"/>
                <w:spacing w:val="-5"/>
              </w:rPr>
              <w:t>r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. It</w:t>
            </w:r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-3"/>
              </w:rPr>
              <w:t xml:space="preserve"> 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  <w:spacing w:val="1"/>
              </w:rPr>
              <w:t>ce</w:t>
            </w:r>
            <w:r w:rsidRPr="000D2918">
              <w:rPr>
                <w:rFonts w:ascii="Arial" w:hAnsi="Arial" w:cs="Arial"/>
                <w:spacing w:val="-2"/>
              </w:rPr>
              <w:t>ss</w:t>
            </w:r>
            <w:r w:rsidRPr="000D2918">
              <w:rPr>
                <w:rFonts w:ascii="Arial" w:hAnsi="Arial" w:cs="Arial"/>
                <w:spacing w:val="-3"/>
              </w:rPr>
              <w:t>a</w:t>
            </w:r>
            <w:r w:rsidRPr="000D2918">
              <w:rPr>
                <w:rFonts w:ascii="Arial" w:hAnsi="Arial" w:cs="Arial"/>
              </w:rPr>
              <w:t>ry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>o</w:t>
            </w:r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spacing w:val="-3"/>
              </w:rPr>
              <w:t>m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</w:rPr>
              <w:t xml:space="preserve">ke 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  <w:spacing w:val="-5"/>
              </w:rPr>
              <w:t>h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  <w:spacing w:val="-2"/>
              </w:rPr>
              <w:t>AM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</w:rPr>
              <w:t>op</w:t>
            </w:r>
            <w:r w:rsidRPr="000D2918">
              <w:rPr>
                <w:rFonts w:ascii="Arial" w:hAnsi="Arial" w:cs="Arial"/>
                <w:spacing w:val="-3"/>
              </w:rPr>
              <w:t>i</w:t>
            </w:r>
            <w:r w:rsidRPr="000D2918">
              <w:rPr>
                <w:rFonts w:ascii="Arial" w:hAnsi="Arial" w:cs="Arial"/>
              </w:rPr>
              <w:t>c a</w:t>
            </w:r>
            <w:r w:rsidRPr="000D2918">
              <w:rPr>
                <w:rFonts w:ascii="Arial" w:hAnsi="Arial" w:cs="Arial"/>
                <w:spacing w:val="4"/>
              </w:rPr>
              <w:t xml:space="preserve"> </w:t>
            </w:r>
            <w:r w:rsidRPr="000D2918">
              <w:rPr>
                <w:rFonts w:ascii="Arial" w:hAnsi="Arial" w:cs="Arial"/>
                <w:spacing w:val="-6"/>
              </w:rPr>
              <w:t>s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ous</w:t>
            </w:r>
            <w:r w:rsidRPr="000D2918">
              <w:rPr>
                <w:rFonts w:ascii="Arial" w:hAnsi="Arial" w:cs="Arial"/>
                <w:spacing w:val="-4"/>
              </w:rPr>
              <w:t xml:space="preserve"> </w:t>
            </w:r>
            <w:r w:rsidRPr="000D2918">
              <w:rPr>
                <w:rFonts w:ascii="Arial" w:hAnsi="Arial" w:cs="Arial"/>
                <w:spacing w:val="-3"/>
              </w:rPr>
              <w:t>c</w:t>
            </w:r>
            <w:r w:rsidRPr="000D2918">
              <w:rPr>
                <w:rFonts w:ascii="Arial" w:hAnsi="Arial" w:cs="Arial"/>
              </w:rPr>
              <w:t>on</w:t>
            </w:r>
            <w:r w:rsidRPr="000D2918">
              <w:rPr>
                <w:rFonts w:ascii="Arial" w:hAnsi="Arial" w:cs="Arial"/>
                <w:spacing w:val="-3"/>
              </w:rPr>
              <w:t>c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rn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</w:rPr>
              <w:t>for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</w:rPr>
              <w:t>fur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  <w:spacing w:val="-5"/>
              </w:rPr>
              <w:t>h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2"/>
              </w:rPr>
              <w:t>e</w:t>
            </w:r>
            <w:r w:rsidRPr="000D2918">
              <w:rPr>
                <w:rFonts w:ascii="Arial" w:hAnsi="Arial" w:cs="Arial"/>
                <w:spacing w:val="-6"/>
              </w:rPr>
              <w:t>s</w:t>
            </w:r>
            <w:r w:rsidRPr="000D2918">
              <w:rPr>
                <w:rFonts w:ascii="Arial" w:hAnsi="Arial" w:cs="Arial"/>
                <w:spacing w:val="1"/>
              </w:rPr>
              <w:t>ea</w:t>
            </w:r>
            <w:r w:rsidRPr="000D2918">
              <w:rPr>
                <w:rFonts w:ascii="Arial" w:hAnsi="Arial" w:cs="Arial"/>
                <w:spacing w:val="-5"/>
              </w:rPr>
              <w:t>r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</w:rPr>
              <w:t>h.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8F95A" w14:textId="77777777" w:rsidR="001726DC" w:rsidRPr="000D2918" w:rsidRDefault="00D43372">
            <w:pPr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</w:rPr>
              <w:t>edited</w:t>
            </w:r>
          </w:p>
        </w:tc>
      </w:tr>
      <w:tr w:rsidR="001726DC" w:rsidRPr="000D2918" w14:paraId="1F35156C" w14:textId="77777777" w:rsidTr="000D2918">
        <w:trPr>
          <w:gridAfter w:val="1"/>
          <w:wAfter w:w="84" w:type="dxa"/>
          <w:trHeight w:hRule="exact" w:val="42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8C37D" w14:textId="77777777" w:rsidR="001726DC" w:rsidRPr="000D2918" w:rsidRDefault="00EB2D64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b/>
                <w:spacing w:val="-2"/>
              </w:rPr>
              <w:t>I</w:t>
            </w:r>
            <w:r w:rsidRPr="000D2918">
              <w:rPr>
                <w:rFonts w:ascii="Arial" w:hAnsi="Arial" w:cs="Arial"/>
                <w:b/>
              </w:rPr>
              <w:t>s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3"/>
              </w:rPr>
              <w:t>l</w:t>
            </w:r>
            <w:r w:rsidRPr="000D2918">
              <w:rPr>
                <w:rFonts w:ascii="Arial" w:hAnsi="Arial" w:cs="Arial"/>
                <w:b/>
              </w:rPr>
              <w:t>e of</w:t>
            </w:r>
            <w:r w:rsidRPr="000D2918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6"/>
              </w:rPr>
              <w:t>h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3"/>
              </w:rPr>
              <w:t>c</w:t>
            </w:r>
            <w:r w:rsidRPr="000D2918">
              <w:rPr>
                <w:rFonts w:ascii="Arial" w:hAnsi="Arial" w:cs="Arial"/>
                <w:b/>
                <w:spacing w:val="1"/>
              </w:rPr>
              <w:t>l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su</w:t>
            </w:r>
            <w:r w:rsidRPr="000D2918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  <w:b/>
              </w:rPr>
              <w:t>ta</w:t>
            </w:r>
            <w:r w:rsidRPr="000D2918">
              <w:rPr>
                <w:rFonts w:ascii="Arial" w:hAnsi="Arial" w:cs="Arial"/>
                <w:b/>
                <w:spacing w:val="-2"/>
              </w:rPr>
              <w:t>b</w:t>
            </w:r>
            <w:r w:rsidRPr="000D2918">
              <w:rPr>
                <w:rFonts w:ascii="Arial" w:hAnsi="Arial" w:cs="Arial"/>
                <w:b/>
                <w:spacing w:val="-3"/>
                <w:w w:val="101"/>
              </w:rPr>
              <w:t>l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?</w:t>
            </w:r>
          </w:p>
          <w:p w14:paraId="794082B9" w14:textId="77777777" w:rsidR="001726DC" w:rsidRPr="000D2918" w:rsidRDefault="00EB2D64">
            <w:pPr>
              <w:ind w:left="463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b/>
              </w:rPr>
              <w:t>(</w:t>
            </w:r>
            <w:r w:rsidRPr="000D2918">
              <w:rPr>
                <w:rFonts w:ascii="Arial" w:hAnsi="Arial" w:cs="Arial"/>
                <w:b/>
                <w:spacing w:val="-2"/>
              </w:rPr>
              <w:t>I</w:t>
            </w:r>
            <w:r w:rsidRPr="000D2918">
              <w:rPr>
                <w:rFonts w:ascii="Arial" w:hAnsi="Arial" w:cs="Arial"/>
                <w:b/>
              </w:rPr>
              <w:t>f</w:t>
            </w:r>
            <w:r w:rsidRPr="000D2918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ot</w:t>
            </w:r>
            <w:r w:rsidRPr="000D2918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6"/>
              </w:rPr>
              <w:t>p</w:t>
            </w:r>
            <w:r w:rsidRPr="000D2918">
              <w:rPr>
                <w:rFonts w:ascii="Arial" w:hAnsi="Arial" w:cs="Arial"/>
                <w:b/>
                <w:spacing w:val="1"/>
              </w:rPr>
              <w:t>le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6"/>
              </w:rPr>
              <w:t>s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su</w:t>
            </w:r>
            <w:r w:rsidRPr="000D2918">
              <w:rPr>
                <w:rFonts w:ascii="Arial" w:hAnsi="Arial" w:cs="Arial"/>
                <w:b/>
              </w:rPr>
              <w:t>g</w:t>
            </w:r>
            <w:r w:rsidRPr="000D2918">
              <w:rPr>
                <w:rFonts w:ascii="Arial" w:hAnsi="Arial" w:cs="Arial"/>
                <w:b/>
                <w:spacing w:val="-5"/>
              </w:rPr>
              <w:t>g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an</w:t>
            </w:r>
            <w:r w:rsidRPr="000D291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1"/>
              </w:rPr>
              <w:t>l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er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  <w:spacing w:val="-5"/>
              </w:rPr>
              <w:t>a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5"/>
              </w:rPr>
              <w:t>v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3"/>
              </w:rPr>
              <w:t>l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3FE20" w14:textId="77777777" w:rsidR="001726DC" w:rsidRPr="000D2918" w:rsidRDefault="00EB2D64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 xml:space="preserve">he 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  <w:spacing w:val="1"/>
              </w:rPr>
              <w:t>l</w:t>
            </w:r>
            <w:r w:rsidRPr="000D2918">
              <w:rPr>
                <w:rFonts w:ascii="Arial" w:hAnsi="Arial" w:cs="Arial"/>
              </w:rPr>
              <w:t>e</w:t>
            </w:r>
            <w:r w:rsidRPr="000D2918">
              <w:rPr>
                <w:rFonts w:ascii="Arial" w:hAnsi="Arial" w:cs="Arial"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  <w:spacing w:val="-5"/>
              </w:rPr>
              <w:t>u</w:t>
            </w:r>
            <w:r w:rsidRPr="000D2918">
              <w:rPr>
                <w:rFonts w:ascii="Arial" w:hAnsi="Arial" w:cs="Arial"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  <w:spacing w:val="-3"/>
                <w:w w:val="101"/>
              </w:rPr>
              <w:t>t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</w:rPr>
              <w:t>b</w:t>
            </w:r>
            <w:r w:rsidRPr="000D2918">
              <w:rPr>
                <w:rFonts w:ascii="Arial" w:hAnsi="Arial" w:cs="Arial"/>
                <w:spacing w:val="-3"/>
              </w:rPr>
              <w:t>l</w:t>
            </w:r>
            <w:r w:rsidRPr="000D2918">
              <w:rPr>
                <w:rFonts w:ascii="Arial" w:hAnsi="Arial" w:cs="Arial"/>
              </w:rPr>
              <w:t>e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8E279" w14:textId="77777777" w:rsidR="001726DC" w:rsidRPr="000D2918" w:rsidRDefault="00D43372">
            <w:pPr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</w:rPr>
              <w:t>thanks</w:t>
            </w:r>
          </w:p>
        </w:tc>
      </w:tr>
      <w:tr w:rsidR="001726DC" w:rsidRPr="000D2918" w14:paraId="14CBF967" w14:textId="77777777" w:rsidTr="000D2918">
        <w:trPr>
          <w:gridAfter w:val="1"/>
          <w:wAfter w:w="84" w:type="dxa"/>
          <w:trHeight w:hRule="exact" w:val="26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83A56D" w14:textId="77777777" w:rsidR="001726DC" w:rsidRPr="000D2918" w:rsidRDefault="00EB2D64">
            <w:pPr>
              <w:spacing w:before="2" w:line="220" w:lineRule="exact"/>
              <w:ind w:left="463" w:right="191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b/>
                <w:spacing w:val="-2"/>
              </w:rPr>
              <w:t>I</w:t>
            </w:r>
            <w:r w:rsidRPr="000D2918">
              <w:rPr>
                <w:rFonts w:ascii="Arial" w:hAnsi="Arial" w:cs="Arial"/>
                <w:b/>
              </w:rPr>
              <w:t>s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2"/>
              </w:rPr>
              <w:t>bs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1"/>
              </w:rPr>
              <w:t>c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of</w:t>
            </w:r>
            <w:r w:rsidRPr="000D291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</w:rPr>
              <w:t xml:space="preserve">e </w:t>
            </w:r>
            <w:r w:rsidRPr="000D2918">
              <w:rPr>
                <w:rFonts w:ascii="Arial" w:hAnsi="Arial" w:cs="Arial"/>
                <w:b/>
                <w:spacing w:val="-5"/>
              </w:rPr>
              <w:t>a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3"/>
              </w:rPr>
              <w:t>i</w:t>
            </w:r>
            <w:r w:rsidRPr="000D2918">
              <w:rPr>
                <w:rFonts w:ascii="Arial" w:hAnsi="Arial" w:cs="Arial"/>
                <w:b/>
                <w:spacing w:val="1"/>
              </w:rPr>
              <w:t>c</w:t>
            </w:r>
            <w:r w:rsidRPr="000D2918">
              <w:rPr>
                <w:rFonts w:ascii="Arial" w:hAnsi="Arial" w:cs="Arial"/>
                <w:b/>
                <w:spacing w:val="-3"/>
              </w:rPr>
              <w:t>l</w:t>
            </w:r>
            <w:r w:rsidRPr="000D2918">
              <w:rPr>
                <w:rFonts w:ascii="Arial" w:hAnsi="Arial" w:cs="Arial"/>
                <w:b/>
              </w:rPr>
              <w:t xml:space="preserve">e </w:t>
            </w:r>
            <w:r w:rsidRPr="000D2918">
              <w:rPr>
                <w:rFonts w:ascii="Arial" w:hAnsi="Arial" w:cs="Arial"/>
                <w:b/>
                <w:spacing w:val="1"/>
              </w:rPr>
              <w:t>c</w:t>
            </w:r>
            <w:r w:rsidRPr="000D2918">
              <w:rPr>
                <w:rFonts w:ascii="Arial" w:hAnsi="Arial" w:cs="Arial"/>
                <w:b/>
              </w:rPr>
              <w:t>om</w:t>
            </w:r>
            <w:r w:rsidRPr="000D2918">
              <w:rPr>
                <w:rFonts w:ascii="Arial" w:hAnsi="Arial" w:cs="Arial"/>
                <w:b/>
                <w:spacing w:val="-6"/>
              </w:rPr>
              <w:t>p</w:t>
            </w:r>
            <w:r w:rsidRPr="000D2918">
              <w:rPr>
                <w:rFonts w:ascii="Arial" w:hAnsi="Arial" w:cs="Arial"/>
                <w:b/>
                <w:spacing w:val="1"/>
              </w:rPr>
              <w:t>re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ns</w:t>
            </w:r>
            <w:r w:rsidRPr="000D2918">
              <w:rPr>
                <w:rFonts w:ascii="Arial" w:hAnsi="Arial" w:cs="Arial"/>
                <w:b/>
                <w:spacing w:val="-3"/>
              </w:rPr>
              <w:t>i</w:t>
            </w:r>
            <w:r w:rsidRPr="000D2918">
              <w:rPr>
                <w:rFonts w:ascii="Arial" w:hAnsi="Arial" w:cs="Arial"/>
                <w:b/>
              </w:rPr>
              <w:t>v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?</w:t>
            </w:r>
            <w:r w:rsidRPr="000D291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D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 xml:space="preserve">you </w:t>
            </w:r>
            <w:r w:rsidRPr="000D2918">
              <w:rPr>
                <w:rFonts w:ascii="Arial" w:hAnsi="Arial" w:cs="Arial"/>
                <w:b/>
                <w:spacing w:val="-2"/>
              </w:rPr>
              <w:t>su</w:t>
            </w:r>
            <w:r w:rsidRPr="000D2918">
              <w:rPr>
                <w:rFonts w:ascii="Arial" w:hAnsi="Arial" w:cs="Arial"/>
                <w:b/>
              </w:rPr>
              <w:t>gg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</w:rPr>
              <w:t>e a</w:t>
            </w:r>
            <w:r w:rsidRPr="000D2918">
              <w:rPr>
                <w:rFonts w:ascii="Arial" w:hAnsi="Arial" w:cs="Arial"/>
                <w:b/>
                <w:spacing w:val="-2"/>
              </w:rPr>
              <w:t>dd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on</w:t>
            </w:r>
            <w:r w:rsidRPr="000D291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 xml:space="preserve">(or </w:t>
            </w:r>
            <w:r w:rsidRPr="000D2918">
              <w:rPr>
                <w:rFonts w:ascii="Arial" w:hAnsi="Arial" w:cs="Arial"/>
                <w:b/>
                <w:spacing w:val="-2"/>
              </w:rPr>
              <w:t>d</w:t>
            </w:r>
            <w:r w:rsidRPr="000D2918">
              <w:rPr>
                <w:rFonts w:ascii="Arial" w:hAnsi="Arial" w:cs="Arial"/>
                <w:b/>
                <w:spacing w:val="-3"/>
              </w:rPr>
              <w:t>e</w:t>
            </w:r>
            <w:r w:rsidRPr="000D2918">
              <w:rPr>
                <w:rFonts w:ascii="Arial" w:hAnsi="Arial" w:cs="Arial"/>
                <w:b/>
                <w:spacing w:val="1"/>
              </w:rPr>
              <w:t>le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)</w:t>
            </w:r>
            <w:r w:rsidRPr="000D291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of</w:t>
            </w:r>
            <w:r w:rsidRPr="000D2918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-5"/>
              </w:rPr>
              <w:t>m</w:t>
            </w:r>
            <w:r w:rsidRPr="000D2918">
              <w:rPr>
                <w:rFonts w:ascii="Arial" w:hAnsi="Arial" w:cs="Arial"/>
                <w:b/>
              </w:rPr>
              <w:t xml:space="preserve">e </w:t>
            </w:r>
            <w:r w:rsidRPr="000D2918">
              <w:rPr>
                <w:rFonts w:ascii="Arial" w:hAnsi="Arial" w:cs="Arial"/>
                <w:b/>
                <w:spacing w:val="-2"/>
              </w:rPr>
              <w:t>p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ts</w:t>
            </w:r>
            <w:r w:rsidRPr="000D291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n</w:t>
            </w:r>
            <w:r w:rsidRPr="000D2918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6"/>
              </w:rPr>
              <w:t>h</w:t>
            </w:r>
            <w:r w:rsidRPr="000D2918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  <w:b/>
              </w:rPr>
              <w:t xml:space="preserve">s 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  <w:spacing w:val="1"/>
              </w:rPr>
              <w:t>ec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3"/>
              </w:rPr>
              <w:t>i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?</w:t>
            </w:r>
            <w:r w:rsidRPr="000D291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1"/>
              </w:rPr>
              <w:t>P</w:t>
            </w:r>
            <w:r w:rsidRPr="000D2918">
              <w:rPr>
                <w:rFonts w:ascii="Arial" w:hAnsi="Arial" w:cs="Arial"/>
                <w:b/>
                <w:spacing w:val="-3"/>
              </w:rPr>
              <w:t>l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w</w:t>
            </w:r>
            <w:r w:rsidRPr="000D2918">
              <w:rPr>
                <w:rFonts w:ascii="Arial" w:hAnsi="Arial" w:cs="Arial"/>
                <w:b/>
                <w:spacing w:val="-3"/>
              </w:rPr>
              <w:t>r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te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yo</w:t>
            </w:r>
            <w:r w:rsidRPr="000D2918">
              <w:rPr>
                <w:rFonts w:ascii="Arial" w:hAnsi="Arial" w:cs="Arial"/>
                <w:b/>
                <w:spacing w:val="-2"/>
              </w:rPr>
              <w:t>u</w:t>
            </w:r>
            <w:r w:rsidRPr="000D2918">
              <w:rPr>
                <w:rFonts w:ascii="Arial" w:hAnsi="Arial" w:cs="Arial"/>
                <w:b/>
              </w:rPr>
              <w:t xml:space="preserve">r </w:t>
            </w:r>
            <w:r w:rsidRPr="000D2918">
              <w:rPr>
                <w:rFonts w:ascii="Arial" w:hAnsi="Arial" w:cs="Arial"/>
                <w:b/>
                <w:spacing w:val="-2"/>
              </w:rPr>
              <w:t>su</w:t>
            </w:r>
            <w:r w:rsidRPr="000D2918">
              <w:rPr>
                <w:rFonts w:ascii="Arial" w:hAnsi="Arial" w:cs="Arial"/>
                <w:b/>
              </w:rPr>
              <w:t>gg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s</w:t>
            </w:r>
            <w:r w:rsidRPr="000D2918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6"/>
              </w:rPr>
              <w:t>h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3"/>
              </w:rPr>
              <w:t>r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E3498" w14:textId="77777777" w:rsidR="001726DC" w:rsidRPr="000D2918" w:rsidRDefault="00EB2D64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 xml:space="preserve">he 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</w:rPr>
              <w:t>b</w:t>
            </w:r>
            <w:r w:rsidRPr="000D2918">
              <w:rPr>
                <w:rFonts w:ascii="Arial" w:hAnsi="Arial" w:cs="Arial"/>
                <w:spacing w:val="-6"/>
              </w:rPr>
              <w:t>s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-3"/>
              </w:rPr>
              <w:t>a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</w:rPr>
              <w:t xml:space="preserve">t 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-3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  <w:spacing w:val="-5"/>
              </w:rPr>
              <w:t>o</w:t>
            </w:r>
            <w:r w:rsidRPr="000D2918">
              <w:rPr>
                <w:rFonts w:ascii="Arial" w:hAnsi="Arial" w:cs="Arial"/>
                <w:spacing w:val="1"/>
              </w:rPr>
              <w:t>m</w:t>
            </w:r>
            <w:r w:rsidRPr="000D2918">
              <w:rPr>
                <w:rFonts w:ascii="Arial" w:hAnsi="Arial" w:cs="Arial"/>
              </w:rPr>
              <w:t>p</w:t>
            </w:r>
            <w:r w:rsidRPr="000D2918">
              <w:rPr>
                <w:rFonts w:ascii="Arial" w:hAnsi="Arial" w:cs="Arial"/>
                <w:spacing w:val="-5"/>
              </w:rPr>
              <w:t>r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h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</w:rPr>
              <w:t>ve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47792" w14:textId="77777777" w:rsidR="001726DC" w:rsidRPr="000D2918" w:rsidRDefault="00D43372">
            <w:pPr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</w:rPr>
              <w:t>thanks</w:t>
            </w:r>
          </w:p>
        </w:tc>
      </w:tr>
      <w:tr w:rsidR="001726DC" w:rsidRPr="000D2918" w14:paraId="26ED1CBC" w14:textId="77777777" w:rsidTr="000D2918">
        <w:trPr>
          <w:gridAfter w:val="1"/>
          <w:wAfter w:w="84" w:type="dxa"/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BA454" w14:textId="77777777" w:rsidR="001726DC" w:rsidRPr="000D2918" w:rsidRDefault="00EB2D64">
            <w:pPr>
              <w:spacing w:before="2" w:line="220" w:lineRule="exact"/>
              <w:ind w:left="463" w:right="340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b/>
                <w:spacing w:val="-2"/>
              </w:rPr>
              <w:t>I</w:t>
            </w:r>
            <w:r w:rsidRPr="000D2918">
              <w:rPr>
                <w:rFonts w:ascii="Arial" w:hAnsi="Arial" w:cs="Arial"/>
                <w:b/>
              </w:rPr>
              <w:t>s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</w:rPr>
              <w:t>e ma</w:t>
            </w:r>
            <w:r w:rsidRPr="000D2918">
              <w:rPr>
                <w:rFonts w:ascii="Arial" w:hAnsi="Arial" w:cs="Arial"/>
                <w:b/>
                <w:spacing w:val="-2"/>
              </w:rPr>
              <w:t>nus</w:t>
            </w:r>
            <w:r w:rsidRPr="000D2918">
              <w:rPr>
                <w:rFonts w:ascii="Arial" w:hAnsi="Arial" w:cs="Arial"/>
                <w:b/>
                <w:spacing w:val="1"/>
              </w:rPr>
              <w:t>c</w:t>
            </w:r>
            <w:r w:rsidRPr="000D2918">
              <w:rPr>
                <w:rFonts w:ascii="Arial" w:hAnsi="Arial" w:cs="Arial"/>
                <w:b/>
                <w:spacing w:val="-3"/>
              </w:rPr>
              <w:t>r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2"/>
              </w:rPr>
              <w:t>p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  <w:spacing w:val="-3"/>
              </w:rPr>
              <w:t>c</w:t>
            </w:r>
            <w:r w:rsidRPr="000D2918">
              <w:rPr>
                <w:rFonts w:ascii="Arial" w:hAnsi="Arial" w:cs="Arial"/>
                <w:b/>
                <w:spacing w:val="1"/>
              </w:rPr>
              <w:t>ie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f</w:t>
            </w:r>
            <w:r w:rsidRPr="000D2918">
              <w:rPr>
                <w:rFonts w:ascii="Arial" w:hAnsi="Arial" w:cs="Arial"/>
                <w:b/>
                <w:spacing w:val="-3"/>
              </w:rPr>
              <w:t>i</w:t>
            </w:r>
            <w:r w:rsidRPr="000D2918">
              <w:rPr>
                <w:rFonts w:ascii="Arial" w:hAnsi="Arial" w:cs="Arial"/>
                <w:b/>
                <w:spacing w:val="1"/>
              </w:rPr>
              <w:t>c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3"/>
              </w:rPr>
              <w:t>l</w:t>
            </w:r>
            <w:r w:rsidRPr="000D2918">
              <w:rPr>
                <w:rFonts w:ascii="Arial" w:hAnsi="Arial" w:cs="Arial"/>
                <w:b/>
                <w:spacing w:val="1"/>
              </w:rPr>
              <w:t>l</w:t>
            </w:r>
            <w:r w:rsidRPr="000D2918">
              <w:rPr>
                <w:rFonts w:ascii="Arial" w:hAnsi="Arial" w:cs="Arial"/>
                <w:b/>
                <w:spacing w:val="-5"/>
              </w:rPr>
              <w:t>y</w:t>
            </w:r>
            <w:r w:rsidRPr="000D2918">
              <w:rPr>
                <w:rFonts w:ascii="Arial" w:hAnsi="Arial" w:cs="Arial"/>
                <w:b/>
              </w:rPr>
              <w:t>,</w:t>
            </w:r>
            <w:r w:rsidRPr="000D2918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1"/>
              </w:rPr>
              <w:t>c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-3"/>
              </w:rPr>
              <w:t>r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  <w:spacing w:val="-3"/>
              </w:rPr>
              <w:t>e</w:t>
            </w:r>
            <w:r w:rsidRPr="000D2918">
              <w:rPr>
                <w:rFonts w:ascii="Arial" w:hAnsi="Arial" w:cs="Arial"/>
                <w:b/>
                <w:spacing w:val="1"/>
              </w:rPr>
              <w:t>c</w:t>
            </w:r>
            <w:r w:rsidRPr="000D2918">
              <w:rPr>
                <w:rFonts w:ascii="Arial" w:hAnsi="Arial" w:cs="Arial"/>
                <w:b/>
              </w:rPr>
              <w:t>t?</w:t>
            </w:r>
            <w:r w:rsidRPr="000D291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3"/>
              </w:rPr>
              <w:t>P</w:t>
            </w:r>
            <w:r w:rsidRPr="000D2918">
              <w:rPr>
                <w:rFonts w:ascii="Arial" w:hAnsi="Arial" w:cs="Arial"/>
                <w:b/>
                <w:spacing w:val="1"/>
              </w:rPr>
              <w:t>le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6"/>
              </w:rPr>
              <w:t>s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6"/>
              </w:rPr>
              <w:t>w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</w:rPr>
              <w:t xml:space="preserve">e 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  <w:spacing w:val="1"/>
              </w:rPr>
              <w:t>er</w:t>
            </w:r>
            <w:r w:rsidRPr="000D2918">
              <w:rPr>
                <w:rFonts w:ascii="Arial" w:hAnsi="Arial" w:cs="Arial"/>
                <w:b/>
                <w:spacing w:val="-3"/>
              </w:rPr>
              <w:t>e</w:t>
            </w:r>
            <w:r w:rsidRPr="000D291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C2865" w14:textId="77777777" w:rsidR="001726DC" w:rsidRPr="000D2918" w:rsidRDefault="00EB2D64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 xml:space="preserve">he </w:t>
            </w:r>
            <w:r w:rsidRPr="000D2918">
              <w:rPr>
                <w:rFonts w:ascii="Arial" w:hAnsi="Arial" w:cs="Arial"/>
                <w:spacing w:val="-3"/>
              </w:rPr>
              <w:t>m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</w:rPr>
              <w:t>nu</w:t>
            </w:r>
            <w:r w:rsidRPr="000D2918">
              <w:rPr>
                <w:rFonts w:ascii="Arial" w:hAnsi="Arial" w:cs="Arial"/>
                <w:spacing w:val="-6"/>
              </w:rPr>
              <w:t>s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  <w:spacing w:val="-5"/>
              </w:rPr>
              <w:t>p</w:t>
            </w:r>
            <w:r w:rsidRPr="000D2918">
              <w:rPr>
                <w:rFonts w:ascii="Arial" w:hAnsi="Arial" w:cs="Arial"/>
              </w:rPr>
              <w:t xml:space="preserve">t 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-5"/>
              </w:rPr>
              <w:t>o</w:t>
            </w:r>
            <w:r w:rsidRPr="000D2918">
              <w:rPr>
                <w:rFonts w:ascii="Arial" w:hAnsi="Arial" w:cs="Arial"/>
              </w:rPr>
              <w:t>t</w:t>
            </w:r>
            <w:r w:rsidRPr="000D2918">
              <w:rPr>
                <w:rFonts w:ascii="Arial" w:hAnsi="Arial" w:cs="Arial"/>
                <w:spacing w:val="5"/>
              </w:rPr>
              <w:t xml:space="preserve"> </w:t>
            </w:r>
            <w:r w:rsidRPr="000D2918">
              <w:rPr>
                <w:rFonts w:ascii="Arial" w:hAnsi="Arial" w:cs="Arial"/>
                <w:spacing w:val="-6"/>
              </w:rPr>
              <w:t>s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  <w:spacing w:val="-3"/>
              </w:rPr>
              <w:t>i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f</w:t>
            </w:r>
            <w:r w:rsidRPr="000D2918">
              <w:rPr>
                <w:rFonts w:ascii="Arial" w:hAnsi="Arial" w:cs="Arial"/>
                <w:spacing w:val="-3"/>
              </w:rPr>
              <w:t>i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  <w:spacing w:val="-3"/>
              </w:rPr>
              <w:t>a</w:t>
            </w:r>
            <w:r w:rsidRPr="000D2918">
              <w:rPr>
                <w:rFonts w:ascii="Arial" w:hAnsi="Arial" w:cs="Arial"/>
                <w:spacing w:val="1"/>
              </w:rPr>
              <w:t>ll</w:t>
            </w:r>
            <w:r w:rsidRPr="000D2918">
              <w:rPr>
                <w:rFonts w:ascii="Arial" w:hAnsi="Arial" w:cs="Arial"/>
              </w:rPr>
              <w:t xml:space="preserve">y </w:t>
            </w:r>
            <w:r w:rsidRPr="000D2918">
              <w:rPr>
                <w:rFonts w:ascii="Arial" w:hAnsi="Arial" w:cs="Arial"/>
                <w:spacing w:val="-5"/>
              </w:rPr>
              <w:t>v</w:t>
            </w:r>
            <w:r w:rsidRPr="000D2918">
              <w:rPr>
                <w:rFonts w:ascii="Arial" w:hAnsi="Arial" w:cs="Arial"/>
                <w:spacing w:val="1"/>
              </w:rPr>
              <w:t>al</w:t>
            </w:r>
            <w:r w:rsidRPr="000D2918">
              <w:rPr>
                <w:rFonts w:ascii="Arial" w:hAnsi="Arial" w:cs="Arial"/>
                <w:spacing w:val="-3"/>
              </w:rPr>
              <w:t>i</w:t>
            </w:r>
            <w:r w:rsidRPr="000D2918">
              <w:rPr>
                <w:rFonts w:ascii="Arial" w:hAnsi="Arial" w:cs="Arial"/>
              </w:rPr>
              <w:t>d,</w:t>
            </w:r>
            <w:r w:rsidRPr="000D2918">
              <w:rPr>
                <w:rFonts w:ascii="Arial" w:hAnsi="Arial" w:cs="Arial"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</w:rPr>
              <w:t>b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  <w:spacing w:val="-3"/>
              </w:rPr>
              <w:t>a</w:t>
            </w:r>
            <w:r w:rsidRPr="000D2918">
              <w:rPr>
                <w:rFonts w:ascii="Arial" w:hAnsi="Arial" w:cs="Arial"/>
              </w:rPr>
              <w:t>u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</w:rPr>
              <w:t>e</w:t>
            </w:r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  <w:spacing w:val="-5"/>
              </w:rPr>
              <w:t>h</w:t>
            </w:r>
            <w:r w:rsidRPr="000D2918">
              <w:rPr>
                <w:rFonts w:ascii="Arial" w:hAnsi="Arial" w:cs="Arial"/>
              </w:rPr>
              <w:t xml:space="preserve">e </w:t>
            </w:r>
            <w:r w:rsidRPr="000D2918">
              <w:rPr>
                <w:rFonts w:ascii="Arial" w:hAnsi="Arial" w:cs="Arial"/>
                <w:spacing w:val="1"/>
              </w:rPr>
              <w:t>ma</w:t>
            </w:r>
            <w:r w:rsidRPr="000D2918">
              <w:rPr>
                <w:rFonts w:ascii="Arial" w:hAnsi="Arial" w:cs="Arial"/>
                <w:spacing w:val="-5"/>
              </w:rPr>
              <w:t>n</w:t>
            </w:r>
            <w:r w:rsidRPr="000D2918">
              <w:rPr>
                <w:rFonts w:ascii="Arial" w:hAnsi="Arial" w:cs="Arial"/>
              </w:rPr>
              <w:t>u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  <w:spacing w:val="-5"/>
              </w:rPr>
              <w:t>p</w:t>
            </w:r>
            <w:r w:rsidRPr="000D2918">
              <w:rPr>
                <w:rFonts w:ascii="Arial" w:hAnsi="Arial" w:cs="Arial"/>
              </w:rPr>
              <w:t>t</w:t>
            </w:r>
            <w:r w:rsidRPr="000D2918">
              <w:rPr>
                <w:rFonts w:ascii="Arial" w:hAnsi="Arial" w:cs="Arial"/>
                <w:spacing w:val="5"/>
              </w:rPr>
              <w:t xml:space="preserve"> </w:t>
            </w:r>
            <w:r w:rsidRPr="000D2918">
              <w:rPr>
                <w:rFonts w:ascii="Arial" w:hAnsi="Arial" w:cs="Arial"/>
                <w:spacing w:val="-5"/>
              </w:rPr>
              <w:t>d</w:t>
            </w:r>
            <w:r w:rsidRPr="000D2918">
              <w:rPr>
                <w:rFonts w:ascii="Arial" w:hAnsi="Arial" w:cs="Arial"/>
              </w:rPr>
              <w:t>o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-4"/>
              </w:rPr>
              <w:t xml:space="preserve"> </w:t>
            </w:r>
            <w:r w:rsidRPr="000D2918">
              <w:rPr>
                <w:rFonts w:ascii="Arial" w:hAnsi="Arial" w:cs="Arial"/>
              </w:rPr>
              <w:t>not</w:t>
            </w:r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</w:rPr>
              <w:t>pro</w:t>
            </w:r>
            <w:r w:rsidRPr="000D2918">
              <w:rPr>
                <w:rFonts w:ascii="Arial" w:hAnsi="Arial" w:cs="Arial"/>
                <w:spacing w:val="-5"/>
              </w:rPr>
              <w:t>v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  <w:spacing w:val="-5"/>
              </w:rPr>
              <w:t>d</w:t>
            </w:r>
            <w:r w:rsidRPr="000D2918">
              <w:rPr>
                <w:rFonts w:ascii="Arial" w:hAnsi="Arial" w:cs="Arial"/>
              </w:rPr>
              <w:t xml:space="preserve">e 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  <w:spacing w:val="-3"/>
                <w:w w:val="101"/>
              </w:rPr>
              <w:t>i</w:t>
            </w:r>
            <w:r w:rsidRPr="000D2918">
              <w:rPr>
                <w:rFonts w:ascii="Arial" w:hAnsi="Arial" w:cs="Arial"/>
                <w:spacing w:val="1"/>
                <w:w w:val="101"/>
              </w:rPr>
              <w:t>t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  <w:spacing w:val="-3"/>
                <w:w w:val="101"/>
              </w:rPr>
              <w:t>t</w:t>
            </w:r>
            <w:r w:rsidRPr="000D2918">
              <w:rPr>
                <w:rFonts w:ascii="Arial" w:hAnsi="Arial" w:cs="Arial"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</w:rPr>
              <w:t>on</w:t>
            </w:r>
            <w:r w:rsidRPr="000D2918">
              <w:rPr>
                <w:rFonts w:ascii="Arial" w:hAnsi="Arial" w:cs="Arial"/>
                <w:spacing w:val="-6"/>
              </w:rPr>
              <w:t>s</w:t>
            </w:r>
            <w:r w:rsidRPr="000D2918">
              <w:rPr>
                <w:rFonts w:ascii="Arial" w:hAnsi="Arial" w:cs="Arial"/>
              </w:rPr>
              <w:t>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68A86" w14:textId="77777777" w:rsidR="001726DC" w:rsidRPr="000D2918" w:rsidRDefault="00094B8D">
            <w:pPr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</w:rPr>
              <w:t>edited</w:t>
            </w:r>
          </w:p>
        </w:tc>
      </w:tr>
      <w:tr w:rsidR="001726DC" w:rsidRPr="000D2918" w14:paraId="4D0D6F6D" w14:textId="77777777" w:rsidTr="000D2918">
        <w:trPr>
          <w:gridAfter w:val="1"/>
          <w:wAfter w:w="84" w:type="dxa"/>
          <w:trHeight w:hRule="exact" w:val="71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41AE8" w14:textId="77777777" w:rsidR="001726DC" w:rsidRPr="000D2918" w:rsidRDefault="00EB2D64">
            <w:pPr>
              <w:spacing w:before="2" w:line="220" w:lineRule="exact"/>
              <w:ind w:left="463" w:right="378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b/>
                <w:spacing w:val="-2"/>
              </w:rPr>
              <w:t>A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</w:rPr>
              <w:t>e t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</w:rPr>
              <w:t xml:space="preserve">e </w:t>
            </w:r>
            <w:r w:rsidRPr="000D2918">
              <w:rPr>
                <w:rFonts w:ascii="Arial" w:hAnsi="Arial" w:cs="Arial"/>
                <w:b/>
                <w:spacing w:val="-3"/>
              </w:rPr>
              <w:t>r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f</w:t>
            </w:r>
            <w:r w:rsidRPr="000D2918">
              <w:rPr>
                <w:rFonts w:ascii="Arial" w:hAnsi="Arial" w:cs="Arial"/>
                <w:b/>
                <w:spacing w:val="-3"/>
              </w:rPr>
              <w:t>e</w:t>
            </w:r>
            <w:r w:rsidRPr="000D2918">
              <w:rPr>
                <w:rFonts w:ascii="Arial" w:hAnsi="Arial" w:cs="Arial"/>
                <w:b/>
                <w:spacing w:val="1"/>
              </w:rPr>
              <w:t>re</w:t>
            </w:r>
            <w:r w:rsidRPr="000D2918">
              <w:rPr>
                <w:rFonts w:ascii="Arial" w:hAnsi="Arial" w:cs="Arial"/>
                <w:b/>
                <w:spacing w:val="-6"/>
              </w:rPr>
              <w:t>n</w:t>
            </w:r>
            <w:r w:rsidRPr="000D2918">
              <w:rPr>
                <w:rFonts w:ascii="Arial" w:hAnsi="Arial" w:cs="Arial"/>
                <w:b/>
                <w:spacing w:val="1"/>
              </w:rPr>
              <w:t>ce</w:t>
            </w:r>
            <w:r w:rsidRPr="000D2918">
              <w:rPr>
                <w:rFonts w:ascii="Arial" w:hAnsi="Arial" w:cs="Arial"/>
                <w:b/>
              </w:rPr>
              <w:t>s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su</w:t>
            </w:r>
            <w:r w:rsidRPr="000D2918">
              <w:rPr>
                <w:rFonts w:ascii="Arial" w:hAnsi="Arial" w:cs="Arial"/>
                <w:b/>
              </w:rPr>
              <w:t>f</w:t>
            </w:r>
            <w:r w:rsidRPr="000D2918">
              <w:rPr>
                <w:rFonts w:ascii="Arial" w:hAnsi="Arial" w:cs="Arial"/>
                <w:b/>
                <w:spacing w:val="-5"/>
              </w:rPr>
              <w:t>f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3"/>
              </w:rPr>
              <w:t>c</w:t>
            </w:r>
            <w:r w:rsidRPr="000D2918">
              <w:rPr>
                <w:rFonts w:ascii="Arial" w:hAnsi="Arial" w:cs="Arial"/>
                <w:b/>
                <w:spacing w:val="1"/>
              </w:rPr>
              <w:t>ie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d</w:t>
            </w:r>
            <w:r w:rsidRPr="000D291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  <w:spacing w:val="-3"/>
              </w:rPr>
              <w:t>e</w:t>
            </w:r>
            <w:r w:rsidRPr="000D2918">
              <w:rPr>
                <w:rFonts w:ascii="Arial" w:hAnsi="Arial" w:cs="Arial"/>
                <w:b/>
                <w:spacing w:val="1"/>
              </w:rPr>
              <w:t>ce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t?</w:t>
            </w:r>
            <w:r w:rsidRPr="000D2918">
              <w:rPr>
                <w:rFonts w:ascii="Arial" w:hAnsi="Arial" w:cs="Arial"/>
                <w:b/>
                <w:spacing w:val="-2"/>
              </w:rPr>
              <w:t xml:space="preserve"> I</w:t>
            </w:r>
            <w:r w:rsidRPr="000D2918">
              <w:rPr>
                <w:rFonts w:ascii="Arial" w:hAnsi="Arial" w:cs="Arial"/>
                <w:b/>
              </w:rPr>
              <w:t>f</w:t>
            </w:r>
            <w:r w:rsidRPr="000D291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you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5"/>
              </w:rPr>
              <w:t>v</w:t>
            </w:r>
            <w:r w:rsidRPr="000D2918">
              <w:rPr>
                <w:rFonts w:ascii="Arial" w:hAnsi="Arial" w:cs="Arial"/>
                <w:b/>
              </w:rPr>
              <w:t xml:space="preserve">e </w:t>
            </w:r>
            <w:r w:rsidRPr="000D2918">
              <w:rPr>
                <w:rFonts w:ascii="Arial" w:hAnsi="Arial" w:cs="Arial"/>
                <w:b/>
                <w:spacing w:val="-2"/>
              </w:rPr>
              <w:t>su</w:t>
            </w:r>
            <w:r w:rsidRPr="000D2918">
              <w:rPr>
                <w:rFonts w:ascii="Arial" w:hAnsi="Arial" w:cs="Arial"/>
                <w:b/>
              </w:rPr>
              <w:t>gg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s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of</w:t>
            </w:r>
            <w:r w:rsidRPr="000D291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2"/>
              </w:rPr>
              <w:t>dd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al</w:t>
            </w:r>
            <w:r w:rsidRPr="000D291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1"/>
              </w:rPr>
              <w:t>re</w:t>
            </w:r>
            <w:r w:rsidRPr="000D2918">
              <w:rPr>
                <w:rFonts w:ascii="Arial" w:hAnsi="Arial" w:cs="Arial"/>
                <w:b/>
                <w:spacing w:val="-5"/>
              </w:rPr>
              <w:t>f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3"/>
              </w:rPr>
              <w:t>r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  <w:spacing w:val="-3"/>
              </w:rPr>
              <w:t>c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</w:rPr>
              <w:t xml:space="preserve">, </w:t>
            </w:r>
            <w:r w:rsidRPr="000D2918">
              <w:rPr>
                <w:rFonts w:ascii="Arial" w:hAnsi="Arial" w:cs="Arial"/>
                <w:b/>
                <w:spacing w:val="-2"/>
              </w:rPr>
              <w:t>p</w:t>
            </w:r>
            <w:r w:rsidRPr="000D2918">
              <w:rPr>
                <w:rFonts w:ascii="Arial" w:hAnsi="Arial" w:cs="Arial"/>
                <w:b/>
                <w:spacing w:val="1"/>
              </w:rPr>
              <w:t>le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6"/>
              </w:rPr>
              <w:t>s</w:t>
            </w:r>
            <w:r w:rsidRPr="000D2918">
              <w:rPr>
                <w:rFonts w:ascii="Arial" w:hAnsi="Arial" w:cs="Arial"/>
                <w:b/>
              </w:rPr>
              <w:t>e m</w:t>
            </w:r>
            <w:r w:rsidRPr="000D2918">
              <w:rPr>
                <w:rFonts w:ascii="Arial" w:hAnsi="Arial" w:cs="Arial"/>
                <w:b/>
                <w:spacing w:val="2"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  <w:b/>
              </w:rPr>
              <w:t>on t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  <w:spacing w:val="1"/>
              </w:rPr>
              <w:t>e</w:t>
            </w:r>
            <w:r w:rsidRPr="000D2918">
              <w:rPr>
                <w:rFonts w:ascii="Arial" w:hAnsi="Arial" w:cs="Arial"/>
                <w:b/>
              </w:rPr>
              <w:t>m</w:t>
            </w:r>
            <w:r w:rsidRPr="000D291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n</w:t>
            </w:r>
            <w:r w:rsidRPr="000D2918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6"/>
              </w:rPr>
              <w:t>h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1"/>
              </w:rPr>
              <w:t>re</w:t>
            </w:r>
            <w:r w:rsidRPr="000D2918">
              <w:rPr>
                <w:rFonts w:ascii="Arial" w:hAnsi="Arial" w:cs="Arial"/>
                <w:b/>
                <w:spacing w:val="-5"/>
              </w:rPr>
              <w:t>v</w:t>
            </w:r>
            <w:r w:rsidRPr="000D2918">
              <w:rPr>
                <w:rFonts w:ascii="Arial" w:hAnsi="Arial" w:cs="Arial"/>
                <w:b/>
                <w:spacing w:val="1"/>
              </w:rPr>
              <w:t>ie</w:t>
            </w:r>
            <w:r w:rsidRPr="000D2918">
              <w:rPr>
                <w:rFonts w:ascii="Arial" w:hAnsi="Arial" w:cs="Arial"/>
                <w:b/>
              </w:rPr>
              <w:t>w</w:t>
            </w:r>
            <w:r w:rsidRPr="000D291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f</w:t>
            </w:r>
            <w:r w:rsidRPr="000D2918">
              <w:rPr>
                <w:rFonts w:ascii="Arial" w:hAnsi="Arial" w:cs="Arial"/>
                <w:b/>
                <w:spacing w:val="-5"/>
              </w:rPr>
              <w:t>o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  <w:spacing w:val="-5"/>
              </w:rPr>
              <w:t>m</w:t>
            </w:r>
            <w:r w:rsidRPr="000D291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9227B" w14:textId="77777777" w:rsidR="001726DC" w:rsidRPr="000D2918" w:rsidRDefault="00EB2D64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>he r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</w:rPr>
              <w:t>f</w:t>
            </w:r>
            <w:r w:rsidRPr="000D2918">
              <w:rPr>
                <w:rFonts w:ascii="Arial" w:hAnsi="Arial" w:cs="Arial"/>
                <w:spacing w:val="2"/>
              </w:rPr>
              <w:t>e</w:t>
            </w:r>
            <w:r w:rsidRPr="000D2918">
              <w:rPr>
                <w:rFonts w:ascii="Arial" w:hAnsi="Arial" w:cs="Arial"/>
                <w:spacing w:val="-5"/>
              </w:rPr>
              <w:t>r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-3"/>
              </w:rPr>
              <w:t>c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-4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</w:rPr>
              <w:t xml:space="preserve">re 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</w:rPr>
              <w:t>uf</w:t>
            </w:r>
            <w:r w:rsidRPr="000D2918">
              <w:rPr>
                <w:rFonts w:ascii="Arial" w:hAnsi="Arial" w:cs="Arial"/>
                <w:spacing w:val="-5"/>
              </w:rPr>
              <w:t>f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  <w:spacing w:val="-3"/>
              </w:rPr>
              <w:t>c</w:t>
            </w:r>
            <w:r w:rsidRPr="000D2918">
              <w:rPr>
                <w:rFonts w:ascii="Arial" w:hAnsi="Arial" w:cs="Arial"/>
                <w:spacing w:val="1"/>
              </w:rPr>
              <w:t>ie</w:t>
            </w:r>
            <w:r w:rsidRPr="000D2918">
              <w:rPr>
                <w:rFonts w:ascii="Arial" w:hAnsi="Arial" w:cs="Arial"/>
                <w:spacing w:val="-5"/>
              </w:rPr>
              <w:t>n</w:t>
            </w:r>
            <w:r w:rsidRPr="000D2918">
              <w:rPr>
                <w:rFonts w:ascii="Arial" w:hAnsi="Arial" w:cs="Arial"/>
              </w:rPr>
              <w:t>t</w:t>
            </w:r>
            <w:r w:rsidRPr="000D2918">
              <w:rPr>
                <w:rFonts w:ascii="Arial" w:hAnsi="Arial" w:cs="Arial"/>
                <w:spacing w:val="1"/>
              </w:rPr>
              <w:t xml:space="preserve"> a</w:t>
            </w:r>
            <w:r w:rsidRPr="000D2918">
              <w:rPr>
                <w:rFonts w:ascii="Arial" w:hAnsi="Arial" w:cs="Arial"/>
              </w:rPr>
              <w:t>nd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</w:rPr>
              <w:t>nt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C8740" w14:textId="77777777" w:rsidR="001726DC" w:rsidRPr="000D2918" w:rsidRDefault="00094B8D">
            <w:pPr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</w:rPr>
              <w:t>edited</w:t>
            </w:r>
          </w:p>
        </w:tc>
      </w:tr>
      <w:tr w:rsidR="001726DC" w:rsidRPr="000D2918" w14:paraId="4B75B11D" w14:textId="77777777" w:rsidTr="000D2918">
        <w:trPr>
          <w:gridAfter w:val="1"/>
          <w:wAfter w:w="84" w:type="dxa"/>
          <w:trHeight w:hRule="exact" w:val="70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885E3" w14:textId="77777777" w:rsidR="001726DC" w:rsidRPr="000D2918" w:rsidRDefault="00EB2D64">
            <w:pPr>
              <w:ind w:left="463" w:right="357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b/>
                <w:spacing w:val="-2"/>
              </w:rPr>
              <w:t>I</w:t>
            </w:r>
            <w:r w:rsidRPr="000D2918">
              <w:rPr>
                <w:rFonts w:ascii="Arial" w:hAnsi="Arial" w:cs="Arial"/>
                <w:b/>
              </w:rPr>
              <w:t>s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</w:rPr>
              <w:t xml:space="preserve">e </w:t>
            </w:r>
            <w:r w:rsidRPr="000D2918">
              <w:rPr>
                <w:rFonts w:ascii="Arial" w:hAnsi="Arial" w:cs="Arial"/>
                <w:b/>
                <w:spacing w:val="1"/>
              </w:rPr>
              <w:t>l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</w:rPr>
              <w:t>g</w:t>
            </w:r>
            <w:r w:rsidRPr="000D2918">
              <w:rPr>
                <w:rFonts w:ascii="Arial" w:hAnsi="Arial" w:cs="Arial"/>
                <w:b/>
                <w:spacing w:val="-2"/>
              </w:rPr>
              <w:t>u</w:t>
            </w:r>
            <w:r w:rsidRPr="000D2918">
              <w:rPr>
                <w:rFonts w:ascii="Arial" w:hAnsi="Arial" w:cs="Arial"/>
                <w:b/>
              </w:rPr>
              <w:t>ag</w:t>
            </w:r>
            <w:r w:rsidRPr="000D2918">
              <w:rPr>
                <w:rFonts w:ascii="Arial" w:hAnsi="Arial" w:cs="Arial"/>
                <w:b/>
                <w:spacing w:val="-3"/>
              </w:rPr>
              <w:t>e</w:t>
            </w:r>
            <w:r w:rsidRPr="000D2918">
              <w:rPr>
                <w:rFonts w:ascii="Arial" w:hAnsi="Arial" w:cs="Arial"/>
                <w:b/>
                <w:spacing w:val="1"/>
              </w:rPr>
              <w:t>/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-2"/>
              </w:rPr>
              <w:t>n</w:t>
            </w:r>
            <w:r w:rsidRPr="000D2918">
              <w:rPr>
                <w:rFonts w:ascii="Arial" w:hAnsi="Arial" w:cs="Arial"/>
                <w:b/>
                <w:spacing w:val="-5"/>
              </w:rPr>
              <w:t>g</w:t>
            </w:r>
            <w:r w:rsidRPr="000D2918">
              <w:rPr>
                <w:rFonts w:ascii="Arial" w:hAnsi="Arial" w:cs="Arial"/>
                <w:b/>
                <w:spacing w:val="1"/>
              </w:rPr>
              <w:t>li</w:t>
            </w:r>
            <w:r w:rsidRPr="000D2918">
              <w:rPr>
                <w:rFonts w:ascii="Arial" w:hAnsi="Arial" w:cs="Arial"/>
                <w:b/>
                <w:spacing w:val="-2"/>
              </w:rPr>
              <w:t>s</w:t>
            </w:r>
            <w:r w:rsidRPr="000D2918">
              <w:rPr>
                <w:rFonts w:ascii="Arial" w:hAnsi="Arial" w:cs="Arial"/>
                <w:b/>
              </w:rPr>
              <w:t>h</w:t>
            </w:r>
            <w:r w:rsidRPr="000D2918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qu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3"/>
              </w:rPr>
              <w:t>l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</w:rPr>
              <w:t>ty</w:t>
            </w:r>
            <w:r w:rsidRPr="000D291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of</w:t>
            </w:r>
            <w:r w:rsidRPr="000D291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b/>
              </w:rPr>
              <w:t>t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</w:rPr>
              <w:t>e a</w:t>
            </w:r>
            <w:r w:rsidRPr="000D2918">
              <w:rPr>
                <w:rFonts w:ascii="Arial" w:hAnsi="Arial" w:cs="Arial"/>
                <w:b/>
                <w:spacing w:val="1"/>
              </w:rPr>
              <w:t>r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</w:rPr>
              <w:t>i</w:t>
            </w:r>
            <w:r w:rsidRPr="000D2918">
              <w:rPr>
                <w:rFonts w:ascii="Arial" w:hAnsi="Arial" w:cs="Arial"/>
                <w:b/>
                <w:spacing w:val="-3"/>
              </w:rPr>
              <w:t>c</w:t>
            </w:r>
            <w:r w:rsidRPr="000D2918">
              <w:rPr>
                <w:rFonts w:ascii="Arial" w:hAnsi="Arial" w:cs="Arial"/>
                <w:b/>
                <w:spacing w:val="1"/>
              </w:rPr>
              <w:t>l</w:t>
            </w:r>
            <w:r w:rsidRPr="000D2918">
              <w:rPr>
                <w:rFonts w:ascii="Arial" w:hAnsi="Arial" w:cs="Arial"/>
                <w:b/>
              </w:rPr>
              <w:t>e</w:t>
            </w:r>
            <w:r w:rsidRPr="000D291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2"/>
              </w:rPr>
              <w:t>su</w:t>
            </w:r>
            <w:r w:rsidRPr="000D2918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  <w:b/>
              </w:rPr>
              <w:t>ta</w:t>
            </w:r>
            <w:r w:rsidRPr="000D2918">
              <w:rPr>
                <w:rFonts w:ascii="Arial" w:hAnsi="Arial" w:cs="Arial"/>
                <w:b/>
                <w:spacing w:val="-6"/>
              </w:rPr>
              <w:t>b</w:t>
            </w:r>
            <w:r w:rsidRPr="000D2918">
              <w:rPr>
                <w:rFonts w:ascii="Arial" w:hAnsi="Arial" w:cs="Arial"/>
                <w:b/>
                <w:spacing w:val="1"/>
                <w:w w:val="101"/>
              </w:rPr>
              <w:t>l</w:t>
            </w:r>
            <w:r w:rsidRPr="000D2918">
              <w:rPr>
                <w:rFonts w:ascii="Arial" w:hAnsi="Arial" w:cs="Arial"/>
                <w:b/>
              </w:rPr>
              <w:t>e for</w:t>
            </w:r>
            <w:r w:rsidRPr="000D2918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6"/>
              </w:rPr>
              <w:t>s</w:t>
            </w:r>
            <w:r w:rsidRPr="000D2918">
              <w:rPr>
                <w:rFonts w:ascii="Arial" w:hAnsi="Arial" w:cs="Arial"/>
                <w:b/>
                <w:spacing w:val="1"/>
              </w:rPr>
              <w:t>c</w:t>
            </w:r>
            <w:r w:rsidRPr="000D2918">
              <w:rPr>
                <w:rFonts w:ascii="Arial" w:hAnsi="Arial" w:cs="Arial"/>
                <w:b/>
                <w:spacing w:val="-2"/>
              </w:rPr>
              <w:t>h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1"/>
              </w:rPr>
              <w:t>l</w:t>
            </w:r>
            <w:r w:rsidRPr="000D2918">
              <w:rPr>
                <w:rFonts w:ascii="Arial" w:hAnsi="Arial" w:cs="Arial"/>
                <w:b/>
                <w:spacing w:val="-5"/>
              </w:rPr>
              <w:t>a</w:t>
            </w:r>
            <w:r w:rsidRPr="000D2918">
              <w:rPr>
                <w:rFonts w:ascii="Arial" w:hAnsi="Arial" w:cs="Arial"/>
                <w:b/>
                <w:spacing w:val="1"/>
              </w:rPr>
              <w:t>rl</w:t>
            </w:r>
            <w:r w:rsidRPr="000D2918">
              <w:rPr>
                <w:rFonts w:ascii="Arial" w:hAnsi="Arial" w:cs="Arial"/>
                <w:b/>
              </w:rPr>
              <w:t>y</w:t>
            </w:r>
            <w:r w:rsidRPr="000D291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b/>
                <w:spacing w:val="-3"/>
              </w:rPr>
              <w:t>c</w:t>
            </w:r>
            <w:r w:rsidRPr="000D2918">
              <w:rPr>
                <w:rFonts w:ascii="Arial" w:hAnsi="Arial" w:cs="Arial"/>
                <w:b/>
              </w:rPr>
              <w:t>omm</w:t>
            </w:r>
            <w:r w:rsidRPr="000D2918">
              <w:rPr>
                <w:rFonts w:ascii="Arial" w:hAnsi="Arial" w:cs="Arial"/>
                <w:b/>
                <w:spacing w:val="-2"/>
              </w:rPr>
              <w:t>un</w:t>
            </w:r>
            <w:r w:rsidRPr="000D2918">
              <w:rPr>
                <w:rFonts w:ascii="Arial" w:hAnsi="Arial" w:cs="Arial"/>
                <w:b/>
                <w:spacing w:val="-3"/>
                <w:w w:val="101"/>
              </w:rPr>
              <w:t>i</w:t>
            </w:r>
            <w:r w:rsidRPr="000D2918">
              <w:rPr>
                <w:rFonts w:ascii="Arial" w:hAnsi="Arial" w:cs="Arial"/>
                <w:b/>
                <w:spacing w:val="1"/>
              </w:rPr>
              <w:t>c</w:t>
            </w:r>
            <w:r w:rsidRPr="000D2918">
              <w:rPr>
                <w:rFonts w:ascii="Arial" w:hAnsi="Arial" w:cs="Arial"/>
                <w:b/>
              </w:rPr>
              <w:t>a</w:t>
            </w:r>
            <w:r w:rsidRPr="000D2918">
              <w:rPr>
                <w:rFonts w:ascii="Arial" w:hAnsi="Arial" w:cs="Arial"/>
                <w:b/>
                <w:spacing w:val="-5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  <w:b/>
              </w:rPr>
              <w:t>o</w:t>
            </w:r>
            <w:r w:rsidRPr="000D2918">
              <w:rPr>
                <w:rFonts w:ascii="Arial" w:hAnsi="Arial" w:cs="Arial"/>
                <w:b/>
                <w:spacing w:val="-2"/>
              </w:rPr>
              <w:t>ns</w:t>
            </w:r>
            <w:r w:rsidRPr="000D2918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50E6A" w14:textId="77777777" w:rsidR="001726DC" w:rsidRPr="000D2918" w:rsidRDefault="00EB2D64">
            <w:pPr>
              <w:ind w:left="105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 xml:space="preserve">he </w:t>
            </w:r>
            <w:r w:rsidRPr="000D2918">
              <w:rPr>
                <w:rFonts w:ascii="Arial" w:hAnsi="Arial" w:cs="Arial"/>
                <w:spacing w:val="-3"/>
              </w:rPr>
              <w:t>l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</w:rPr>
              <w:t>ng</w:t>
            </w:r>
            <w:r w:rsidRPr="000D2918">
              <w:rPr>
                <w:rFonts w:ascii="Arial" w:hAnsi="Arial" w:cs="Arial"/>
                <w:spacing w:val="-5"/>
              </w:rPr>
              <w:t>u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</w:rPr>
              <w:t>ge</w:t>
            </w:r>
            <w:r w:rsidRPr="000D2918">
              <w:rPr>
                <w:rFonts w:ascii="Arial" w:hAnsi="Arial" w:cs="Arial"/>
                <w:spacing w:val="1"/>
              </w:rPr>
              <w:t xml:space="preserve"> i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-3"/>
              </w:rPr>
              <w:t xml:space="preserve"> 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</w:rPr>
              <w:t>u</w:t>
            </w:r>
            <w:r w:rsidRPr="000D2918">
              <w:rPr>
                <w:rFonts w:ascii="Arial" w:hAnsi="Arial" w:cs="Arial"/>
                <w:spacing w:val="-3"/>
              </w:rPr>
              <w:t>i</w:t>
            </w:r>
            <w:r w:rsidRPr="000D2918">
              <w:rPr>
                <w:rFonts w:ascii="Arial" w:hAnsi="Arial" w:cs="Arial"/>
                <w:spacing w:val="1"/>
              </w:rPr>
              <w:t>ta</w:t>
            </w:r>
            <w:r w:rsidRPr="000D2918">
              <w:rPr>
                <w:rFonts w:ascii="Arial" w:hAnsi="Arial" w:cs="Arial"/>
                <w:spacing w:val="-5"/>
              </w:rPr>
              <w:t>b</w:t>
            </w:r>
            <w:r w:rsidRPr="000D2918">
              <w:rPr>
                <w:rFonts w:ascii="Arial" w:hAnsi="Arial" w:cs="Arial"/>
                <w:spacing w:val="1"/>
              </w:rPr>
              <w:t>l</w:t>
            </w:r>
            <w:r w:rsidRPr="000D2918">
              <w:rPr>
                <w:rFonts w:ascii="Arial" w:hAnsi="Arial" w:cs="Arial"/>
              </w:rPr>
              <w:t>e</w:t>
            </w:r>
            <w:r w:rsidRPr="000D2918">
              <w:rPr>
                <w:rFonts w:ascii="Arial" w:hAnsi="Arial" w:cs="Arial"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</w:rPr>
              <w:t>for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</w:rPr>
              <w:t>h</w:t>
            </w:r>
            <w:r w:rsidRPr="000D2918">
              <w:rPr>
                <w:rFonts w:ascii="Arial" w:hAnsi="Arial" w:cs="Arial"/>
                <w:spacing w:val="-5"/>
              </w:rPr>
              <w:t>o</w:t>
            </w:r>
            <w:r w:rsidRPr="000D2918">
              <w:rPr>
                <w:rFonts w:ascii="Arial" w:hAnsi="Arial" w:cs="Arial"/>
                <w:spacing w:val="1"/>
              </w:rPr>
              <w:t>l</w:t>
            </w:r>
            <w:r w:rsidRPr="000D2918">
              <w:rPr>
                <w:rFonts w:ascii="Arial" w:hAnsi="Arial" w:cs="Arial"/>
                <w:spacing w:val="-3"/>
              </w:rPr>
              <w:t>a</w:t>
            </w:r>
            <w:r w:rsidRPr="000D2918">
              <w:rPr>
                <w:rFonts w:ascii="Arial" w:hAnsi="Arial" w:cs="Arial"/>
              </w:rPr>
              <w:t>ry</w:t>
            </w:r>
            <w:proofErr w:type="spellEnd"/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  <w:spacing w:val="-5"/>
              </w:rPr>
              <w:t>o</w:t>
            </w:r>
            <w:r w:rsidRPr="000D2918">
              <w:rPr>
                <w:rFonts w:ascii="Arial" w:hAnsi="Arial" w:cs="Arial"/>
                <w:spacing w:val="1"/>
              </w:rPr>
              <w:t>mm</w:t>
            </w:r>
            <w:r w:rsidRPr="000D2918">
              <w:rPr>
                <w:rFonts w:ascii="Arial" w:hAnsi="Arial" w:cs="Arial"/>
                <w:spacing w:val="-5"/>
              </w:rPr>
              <w:t>u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  <w:spacing w:val="-3"/>
              </w:rPr>
              <w:t>c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  <w:spacing w:val="-3"/>
                <w:w w:val="101"/>
              </w:rPr>
              <w:t>t</w:t>
            </w:r>
            <w:r w:rsidRPr="000D2918">
              <w:rPr>
                <w:rFonts w:ascii="Arial" w:hAnsi="Arial" w:cs="Arial"/>
                <w:spacing w:val="1"/>
                <w:w w:val="101"/>
              </w:rPr>
              <w:t>i</w:t>
            </w:r>
            <w:r w:rsidRPr="000D2918">
              <w:rPr>
                <w:rFonts w:ascii="Arial" w:hAnsi="Arial" w:cs="Arial"/>
              </w:rPr>
              <w:t>ons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6ADC9" w14:textId="26849E56" w:rsidR="001726DC" w:rsidRPr="000D2918" w:rsidRDefault="00ED55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 </w:t>
            </w:r>
          </w:p>
        </w:tc>
      </w:tr>
      <w:tr w:rsidR="001726DC" w:rsidRPr="000D2918" w14:paraId="0D8E1692" w14:textId="77777777" w:rsidTr="000D2918">
        <w:trPr>
          <w:gridAfter w:val="1"/>
          <w:wAfter w:w="84" w:type="dxa"/>
          <w:trHeight w:hRule="exact" w:val="139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88F1B" w14:textId="77777777" w:rsidR="001726DC" w:rsidRPr="000D2918" w:rsidRDefault="00EB2D64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0D2918">
              <w:rPr>
                <w:rFonts w:ascii="Arial" w:hAnsi="Arial" w:cs="Arial"/>
                <w:b/>
                <w:spacing w:val="-2"/>
                <w:u w:val="thick" w:color="000000"/>
              </w:rPr>
              <w:t>p</w:t>
            </w:r>
            <w:r w:rsidRPr="000D2918">
              <w:rPr>
                <w:rFonts w:ascii="Arial" w:hAnsi="Arial" w:cs="Arial"/>
                <w:b/>
                <w:u w:val="thick" w:color="000000"/>
              </w:rPr>
              <w:t>t</w:t>
            </w:r>
            <w:r w:rsidRPr="000D2918">
              <w:rPr>
                <w:rFonts w:ascii="Arial" w:hAnsi="Arial" w:cs="Arial"/>
                <w:b/>
                <w:spacing w:val="1"/>
                <w:u w:val="thick" w:color="000000"/>
              </w:rPr>
              <w:t>i</w:t>
            </w:r>
            <w:r w:rsidRPr="000D2918">
              <w:rPr>
                <w:rFonts w:ascii="Arial" w:hAnsi="Arial" w:cs="Arial"/>
                <w:b/>
                <w:u w:val="thick" w:color="000000"/>
              </w:rPr>
              <w:t>o</w:t>
            </w:r>
            <w:r w:rsidRPr="000D2918">
              <w:rPr>
                <w:rFonts w:ascii="Arial" w:hAnsi="Arial" w:cs="Arial"/>
                <w:b/>
                <w:spacing w:val="-2"/>
                <w:u w:val="thick" w:color="000000"/>
              </w:rPr>
              <w:t>n</w:t>
            </w:r>
            <w:r w:rsidRPr="000D2918">
              <w:rPr>
                <w:rFonts w:ascii="Arial" w:hAnsi="Arial" w:cs="Arial"/>
                <w:b/>
                <w:spacing w:val="-5"/>
                <w:u w:val="thick" w:color="000000"/>
              </w:rPr>
              <w:t>a</w:t>
            </w:r>
            <w:r w:rsidRPr="000D2918">
              <w:rPr>
                <w:rFonts w:ascii="Arial" w:hAnsi="Arial" w:cs="Arial"/>
                <w:b/>
                <w:spacing w:val="1"/>
                <w:u w:val="thick" w:color="000000"/>
              </w:rPr>
              <w:t>l</w:t>
            </w:r>
            <w:r w:rsidRPr="000D2918">
              <w:rPr>
                <w:rFonts w:ascii="Arial" w:hAnsi="Arial" w:cs="Arial"/>
                <w:b/>
                <w:spacing w:val="-3"/>
                <w:u w:val="thick" w:color="000000"/>
              </w:rPr>
              <w:t>/</w:t>
            </w:r>
            <w:r w:rsidRPr="000D2918">
              <w:rPr>
                <w:rFonts w:ascii="Arial" w:hAnsi="Arial" w:cs="Arial"/>
                <w:b/>
                <w:spacing w:val="1"/>
                <w:u w:val="thick" w:color="000000"/>
              </w:rPr>
              <w:t>Ge</w:t>
            </w:r>
            <w:r w:rsidRPr="000D2918">
              <w:rPr>
                <w:rFonts w:ascii="Arial" w:hAnsi="Arial" w:cs="Arial"/>
                <w:b/>
                <w:spacing w:val="-2"/>
                <w:u w:val="thick" w:color="000000"/>
              </w:rPr>
              <w:t>n</w:t>
            </w:r>
            <w:r w:rsidRPr="000D2918">
              <w:rPr>
                <w:rFonts w:ascii="Arial" w:hAnsi="Arial" w:cs="Arial"/>
                <w:b/>
                <w:spacing w:val="-3"/>
                <w:u w:val="thick" w:color="000000"/>
              </w:rPr>
              <w:t>e</w:t>
            </w:r>
            <w:r w:rsidRPr="000D2918">
              <w:rPr>
                <w:rFonts w:ascii="Arial" w:hAnsi="Arial" w:cs="Arial"/>
                <w:b/>
                <w:spacing w:val="1"/>
                <w:u w:val="thick" w:color="000000"/>
              </w:rPr>
              <w:t>r</w:t>
            </w:r>
            <w:r w:rsidRPr="000D2918">
              <w:rPr>
                <w:rFonts w:ascii="Arial" w:hAnsi="Arial" w:cs="Arial"/>
                <w:b/>
                <w:spacing w:val="-5"/>
                <w:u w:val="thick" w:color="000000"/>
              </w:rPr>
              <w:t>a</w:t>
            </w:r>
            <w:r w:rsidRPr="000D2918">
              <w:rPr>
                <w:rFonts w:ascii="Arial" w:hAnsi="Arial" w:cs="Arial"/>
                <w:b/>
                <w:u w:val="thick" w:color="000000"/>
              </w:rPr>
              <w:t>l</w:t>
            </w:r>
            <w:r w:rsidRPr="000D2918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</w:rPr>
              <w:t>o</w:t>
            </w:r>
            <w:r w:rsidRPr="000D2918">
              <w:rPr>
                <w:rFonts w:ascii="Arial" w:hAnsi="Arial" w:cs="Arial"/>
                <w:spacing w:val="-3"/>
              </w:rPr>
              <w:t>mm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>s</w:t>
            </w:r>
          </w:p>
        </w:tc>
        <w:tc>
          <w:tcPr>
            <w:tcW w:w="9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6FC64" w14:textId="77777777" w:rsidR="001726DC" w:rsidRPr="000D2918" w:rsidRDefault="00EB2D64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</w:rPr>
              <w:t xml:space="preserve">1.   </w:t>
            </w:r>
            <w:r w:rsidRPr="000D2918">
              <w:rPr>
                <w:rFonts w:ascii="Arial" w:hAnsi="Arial" w:cs="Arial"/>
                <w:spacing w:val="9"/>
              </w:rPr>
              <w:t xml:space="preserve"> </w:t>
            </w:r>
            <w:r w:rsidRPr="000D2918">
              <w:rPr>
                <w:rFonts w:ascii="Arial" w:hAnsi="Arial" w:cs="Arial"/>
              </w:rPr>
              <w:t>I</w:t>
            </w:r>
            <w:r w:rsidRPr="000D2918">
              <w:rPr>
                <w:rFonts w:ascii="Arial" w:hAnsi="Arial" w:cs="Arial"/>
                <w:spacing w:val="1"/>
              </w:rPr>
              <w:t>m</w:t>
            </w:r>
            <w:r w:rsidRPr="000D2918">
              <w:rPr>
                <w:rFonts w:ascii="Arial" w:hAnsi="Arial" w:cs="Arial"/>
              </w:rPr>
              <w:t>pro</w:t>
            </w:r>
            <w:r w:rsidRPr="000D2918">
              <w:rPr>
                <w:rFonts w:ascii="Arial" w:hAnsi="Arial" w:cs="Arial"/>
                <w:spacing w:val="-5"/>
              </w:rPr>
              <w:t>v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  <w:spacing w:val="-3"/>
              </w:rPr>
              <w:t>m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  <w:spacing w:val="-5"/>
              </w:rPr>
              <w:t>n</w:t>
            </w:r>
            <w:r w:rsidRPr="000D2918">
              <w:rPr>
                <w:rFonts w:ascii="Arial" w:hAnsi="Arial" w:cs="Arial"/>
              </w:rPr>
              <w:t>t</w:t>
            </w:r>
            <w:r w:rsidRPr="000D2918">
              <w:rPr>
                <w:rFonts w:ascii="Arial" w:hAnsi="Arial" w:cs="Arial"/>
                <w:spacing w:val="5"/>
              </w:rPr>
              <w:t xml:space="preserve"> </w:t>
            </w:r>
            <w:r w:rsidRPr="000D2918">
              <w:rPr>
                <w:rFonts w:ascii="Arial" w:hAnsi="Arial" w:cs="Arial"/>
              </w:rPr>
              <w:t>of</w:t>
            </w:r>
            <w:r w:rsidRPr="000D2918">
              <w:rPr>
                <w:rFonts w:ascii="Arial" w:hAnsi="Arial" w:cs="Arial"/>
                <w:spacing w:val="-7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</w:rPr>
              <w:t>orr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</w:rPr>
              <w:t xml:space="preserve">t 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  <w:spacing w:val="-3"/>
              </w:rPr>
              <w:t>c</w:t>
            </w:r>
            <w:r w:rsidRPr="000D2918">
              <w:rPr>
                <w:rFonts w:ascii="Arial" w:hAnsi="Arial" w:cs="Arial"/>
                <w:spacing w:val="1"/>
              </w:rPr>
              <w:t>ie</w:t>
            </w:r>
            <w:r w:rsidRPr="000D2918">
              <w:rPr>
                <w:rFonts w:ascii="Arial" w:hAnsi="Arial" w:cs="Arial"/>
                <w:spacing w:val="-5"/>
              </w:rPr>
              <w:t>n</w:t>
            </w:r>
            <w:r w:rsidRPr="000D2918">
              <w:rPr>
                <w:rFonts w:ascii="Arial" w:hAnsi="Arial" w:cs="Arial"/>
                <w:spacing w:val="1"/>
              </w:rPr>
              <w:t>ti</w:t>
            </w:r>
            <w:r w:rsidRPr="000D2918">
              <w:rPr>
                <w:rFonts w:ascii="Arial" w:hAnsi="Arial" w:cs="Arial"/>
                <w:spacing w:val="-5"/>
              </w:rPr>
              <w:t>f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c</w:t>
            </w:r>
            <w:r w:rsidRPr="000D2918">
              <w:rPr>
                <w:rFonts w:ascii="Arial" w:hAnsi="Arial" w:cs="Arial"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  <w:spacing w:val="-2"/>
              </w:rPr>
              <w:t>w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-3"/>
              </w:rPr>
              <w:t>i</w:t>
            </w:r>
            <w:r w:rsidRPr="000D2918">
              <w:rPr>
                <w:rFonts w:ascii="Arial" w:hAnsi="Arial" w:cs="Arial"/>
                <w:spacing w:val="1"/>
                <w:w w:val="101"/>
              </w:rPr>
              <w:t>ti</w:t>
            </w:r>
            <w:r w:rsidRPr="000D2918">
              <w:rPr>
                <w:rFonts w:ascii="Arial" w:hAnsi="Arial" w:cs="Arial"/>
                <w:spacing w:val="-5"/>
              </w:rPr>
              <w:t>n</w:t>
            </w:r>
            <w:r w:rsidRPr="000D2918">
              <w:rPr>
                <w:rFonts w:ascii="Arial" w:hAnsi="Arial" w:cs="Arial"/>
              </w:rPr>
              <w:t>g</w:t>
            </w:r>
          </w:p>
          <w:p w14:paraId="027D4C4B" w14:textId="77777777" w:rsidR="001726DC" w:rsidRPr="000D2918" w:rsidRDefault="00EB2D64">
            <w:pPr>
              <w:ind w:left="465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</w:rPr>
              <w:t xml:space="preserve">2.   </w:t>
            </w:r>
            <w:r w:rsidRPr="000D2918">
              <w:rPr>
                <w:rFonts w:ascii="Arial" w:hAnsi="Arial" w:cs="Arial"/>
                <w:spacing w:val="9"/>
              </w:rPr>
              <w:t xml:space="preserve"> </w:t>
            </w:r>
            <w:r w:rsidRPr="000D2918">
              <w:rPr>
                <w:rFonts w:ascii="Arial" w:hAnsi="Arial" w:cs="Arial"/>
              </w:rPr>
              <w:t>prov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  <w:spacing w:val="-5"/>
              </w:rPr>
              <w:t>d</w:t>
            </w:r>
            <w:r w:rsidRPr="000D2918">
              <w:rPr>
                <w:rFonts w:ascii="Arial" w:hAnsi="Arial" w:cs="Arial"/>
              </w:rPr>
              <w:t>e</w:t>
            </w:r>
            <w:r w:rsidRPr="000D2918">
              <w:rPr>
                <w:rFonts w:ascii="Arial" w:hAnsi="Arial" w:cs="Arial"/>
                <w:spacing w:val="4"/>
              </w:rPr>
              <w:t xml:space="preserve"> </w:t>
            </w:r>
            <w:r w:rsidRPr="000D2918">
              <w:rPr>
                <w:rFonts w:ascii="Arial" w:hAnsi="Arial" w:cs="Arial"/>
                <w:spacing w:val="-5"/>
              </w:rPr>
              <w:t>v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  <w:spacing w:val="-3"/>
              </w:rPr>
              <w:t>l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d</w:t>
            </w:r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spacing w:val="-3"/>
              </w:rPr>
              <w:t>c</w:t>
            </w:r>
            <w:r w:rsidRPr="000D2918">
              <w:rPr>
                <w:rFonts w:ascii="Arial" w:hAnsi="Arial" w:cs="Arial"/>
                <w:spacing w:val="1"/>
              </w:rPr>
              <w:t>it</w:t>
            </w:r>
            <w:r w:rsidRPr="000D2918">
              <w:rPr>
                <w:rFonts w:ascii="Arial" w:hAnsi="Arial" w:cs="Arial"/>
                <w:spacing w:val="-3"/>
              </w:rPr>
              <w:t>a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  <w:spacing w:val="-3"/>
              </w:rPr>
              <w:t>i</w:t>
            </w:r>
            <w:r w:rsidRPr="000D2918">
              <w:rPr>
                <w:rFonts w:ascii="Arial" w:hAnsi="Arial" w:cs="Arial"/>
              </w:rPr>
              <w:t>on</w:t>
            </w:r>
            <w:r w:rsidRPr="000D2918">
              <w:rPr>
                <w:rFonts w:ascii="Arial" w:hAnsi="Arial" w:cs="Arial"/>
                <w:spacing w:val="5"/>
              </w:rPr>
              <w:t xml:space="preserve"> 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</w:rPr>
              <w:t>o</w:t>
            </w:r>
            <w:r w:rsidRPr="000D2918">
              <w:rPr>
                <w:rFonts w:ascii="Arial" w:hAnsi="Arial" w:cs="Arial"/>
                <w:spacing w:val="-5"/>
              </w:rPr>
              <w:t>u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-3"/>
              </w:rPr>
              <w:t>c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s</w:t>
            </w:r>
          </w:p>
          <w:p w14:paraId="1BE4830F" w14:textId="77777777" w:rsidR="001726DC" w:rsidRPr="000D2918" w:rsidRDefault="00EB2D64">
            <w:pPr>
              <w:tabs>
                <w:tab w:val="left" w:pos="820"/>
              </w:tabs>
              <w:ind w:left="825" w:right="206" w:hanging="360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</w:rPr>
              <w:t>3.</w:t>
            </w:r>
            <w:r w:rsidRPr="000D2918">
              <w:rPr>
                <w:rFonts w:ascii="Arial" w:hAnsi="Arial" w:cs="Arial"/>
              </w:rPr>
              <w:tab/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 xml:space="preserve">he </w:t>
            </w:r>
            <w:r w:rsidRPr="000D2918">
              <w:rPr>
                <w:rFonts w:ascii="Arial" w:hAnsi="Arial" w:cs="Arial"/>
                <w:spacing w:val="-3"/>
              </w:rPr>
              <w:t>m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</w:rPr>
              <w:t>hod</w:t>
            </w:r>
            <w:r w:rsidRPr="000D2918">
              <w:rPr>
                <w:rFonts w:ascii="Arial" w:hAnsi="Arial" w:cs="Arial"/>
                <w:spacing w:val="1"/>
              </w:rPr>
              <w:t>/</w:t>
            </w:r>
            <w:r w:rsidRPr="000D2918">
              <w:rPr>
                <w:rFonts w:ascii="Arial" w:hAnsi="Arial" w:cs="Arial"/>
                <w:spacing w:val="-5"/>
              </w:rPr>
              <w:t>p</w:t>
            </w:r>
            <w:r w:rsidRPr="000D2918">
              <w:rPr>
                <w:rFonts w:ascii="Arial" w:hAnsi="Arial" w:cs="Arial"/>
              </w:rPr>
              <w:t>ro</w:t>
            </w:r>
            <w:r w:rsidRPr="000D2918">
              <w:rPr>
                <w:rFonts w:ascii="Arial" w:hAnsi="Arial" w:cs="Arial"/>
                <w:spacing w:val="-3"/>
              </w:rPr>
              <w:t>c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du</w:t>
            </w:r>
            <w:r w:rsidRPr="000D2918">
              <w:rPr>
                <w:rFonts w:ascii="Arial" w:hAnsi="Arial" w:cs="Arial"/>
                <w:spacing w:val="-5"/>
              </w:rPr>
              <w:t>r</w:t>
            </w:r>
            <w:r w:rsidRPr="000D2918">
              <w:rPr>
                <w:rFonts w:ascii="Arial" w:hAnsi="Arial" w:cs="Arial"/>
              </w:rPr>
              <w:t>e</w:t>
            </w:r>
            <w:r w:rsidRPr="000D2918">
              <w:rPr>
                <w:rFonts w:ascii="Arial" w:hAnsi="Arial" w:cs="Arial"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</w:rPr>
              <w:t>nd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2"/>
              </w:rPr>
              <w:t>e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  <w:spacing w:val="-5"/>
              </w:rPr>
              <w:t>u</w:t>
            </w:r>
            <w:r w:rsidRPr="000D2918">
              <w:rPr>
                <w:rFonts w:ascii="Arial" w:hAnsi="Arial" w:cs="Arial"/>
                <w:spacing w:val="1"/>
              </w:rPr>
              <w:t>lt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s</w:t>
            </w:r>
            <w:r w:rsidRPr="000D2918">
              <w:rPr>
                <w:rFonts w:ascii="Arial" w:hAnsi="Arial" w:cs="Arial"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</w:rPr>
              <w:t>u</w:t>
            </w:r>
            <w:r w:rsidRPr="000D2918">
              <w:rPr>
                <w:rFonts w:ascii="Arial" w:hAnsi="Arial" w:cs="Arial"/>
                <w:spacing w:val="-5"/>
              </w:rPr>
              <w:t>f</w:t>
            </w:r>
            <w:r w:rsidRPr="000D2918">
              <w:rPr>
                <w:rFonts w:ascii="Arial" w:hAnsi="Arial" w:cs="Arial"/>
              </w:rPr>
              <w:t>f</w:t>
            </w:r>
            <w:r w:rsidRPr="000D2918">
              <w:rPr>
                <w:rFonts w:ascii="Arial" w:hAnsi="Arial" w:cs="Arial"/>
                <w:spacing w:val="-3"/>
              </w:rPr>
              <w:t>i</w:t>
            </w:r>
            <w:r w:rsidRPr="000D2918">
              <w:rPr>
                <w:rFonts w:ascii="Arial" w:hAnsi="Arial" w:cs="Arial"/>
                <w:spacing w:val="1"/>
              </w:rPr>
              <w:t>ci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</w:rPr>
              <w:t>,</w:t>
            </w:r>
            <w:r w:rsidRPr="000D2918">
              <w:rPr>
                <w:rFonts w:ascii="Arial" w:hAnsi="Arial" w:cs="Arial"/>
                <w:spacing w:val="6"/>
              </w:rPr>
              <w:t xml:space="preserve"> </w:t>
            </w:r>
            <w:r w:rsidRPr="000D2918">
              <w:rPr>
                <w:rFonts w:ascii="Arial" w:hAnsi="Arial" w:cs="Arial"/>
                <w:spacing w:val="-5"/>
              </w:rPr>
              <w:t>b</w:t>
            </w:r>
            <w:r w:rsidRPr="000D2918">
              <w:rPr>
                <w:rFonts w:ascii="Arial" w:hAnsi="Arial" w:cs="Arial"/>
              </w:rPr>
              <w:t>ut</w:t>
            </w:r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</w:rPr>
              <w:t>d</w:t>
            </w:r>
            <w:r w:rsidRPr="000D2918">
              <w:rPr>
                <w:rFonts w:ascii="Arial" w:hAnsi="Arial" w:cs="Arial"/>
                <w:spacing w:val="-5"/>
              </w:rPr>
              <w:t>d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o</w:t>
            </w:r>
            <w:r w:rsidRPr="000D2918">
              <w:rPr>
                <w:rFonts w:ascii="Arial" w:hAnsi="Arial" w:cs="Arial"/>
                <w:spacing w:val="-5"/>
              </w:rPr>
              <w:t>n</w:t>
            </w:r>
            <w:r w:rsidRPr="000D2918">
              <w:rPr>
                <w:rFonts w:ascii="Arial" w:hAnsi="Arial" w:cs="Arial"/>
                <w:spacing w:val="-3"/>
              </w:rPr>
              <w:t>a</w:t>
            </w:r>
            <w:r w:rsidRPr="000D2918">
              <w:rPr>
                <w:rFonts w:ascii="Arial" w:hAnsi="Arial" w:cs="Arial"/>
              </w:rPr>
              <w:t>l</w:t>
            </w:r>
            <w:r w:rsidRPr="000D2918">
              <w:rPr>
                <w:rFonts w:ascii="Arial" w:hAnsi="Arial" w:cs="Arial"/>
                <w:spacing w:val="1"/>
              </w:rPr>
              <w:t xml:space="preserve"> ci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ons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  <w:spacing w:val="1"/>
              </w:rPr>
              <w:t>la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d</w:t>
            </w:r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>o</w:t>
            </w:r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  <w:spacing w:val="-5"/>
              </w:rPr>
              <w:t>h</w:t>
            </w:r>
            <w:r w:rsidRPr="000D2918">
              <w:rPr>
                <w:rFonts w:ascii="Arial" w:hAnsi="Arial" w:cs="Arial"/>
              </w:rPr>
              <w:t>e</w:t>
            </w:r>
            <w:r w:rsidRPr="000D2918">
              <w:rPr>
                <w:rFonts w:ascii="Arial" w:hAnsi="Arial" w:cs="Arial"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2"/>
              </w:rPr>
              <w:t>e</w:t>
            </w:r>
            <w:r w:rsidRPr="000D2918">
              <w:rPr>
                <w:rFonts w:ascii="Arial" w:hAnsi="Arial" w:cs="Arial"/>
                <w:spacing w:val="-5"/>
              </w:rPr>
              <w:t>f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-3"/>
              </w:rPr>
              <w:t>c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d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  <w:spacing w:val="-3"/>
              </w:rPr>
              <w:t>m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  <w:spacing w:val="1"/>
                <w:w w:val="101"/>
              </w:rPr>
              <w:t>t</w:t>
            </w:r>
            <w:r w:rsidRPr="000D2918">
              <w:rPr>
                <w:rFonts w:ascii="Arial" w:hAnsi="Arial" w:cs="Arial"/>
              </w:rPr>
              <w:t xml:space="preserve">hod </w:t>
            </w:r>
            <w:r w:rsidRPr="000D2918">
              <w:rPr>
                <w:rFonts w:ascii="Arial" w:hAnsi="Arial" w:cs="Arial"/>
                <w:spacing w:val="1"/>
              </w:rPr>
              <w:t>a</w:t>
            </w:r>
            <w:r w:rsidRPr="000D2918">
              <w:rPr>
                <w:rFonts w:ascii="Arial" w:hAnsi="Arial" w:cs="Arial"/>
              </w:rPr>
              <w:t>re n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  <w:spacing w:val="-5"/>
              </w:rPr>
              <w:t>d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</w:rPr>
              <w:t>d</w:t>
            </w:r>
          </w:p>
          <w:p w14:paraId="28849791" w14:textId="77777777" w:rsidR="001726DC" w:rsidRPr="000D2918" w:rsidRDefault="00EB2D64">
            <w:pPr>
              <w:ind w:left="465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</w:rPr>
              <w:t xml:space="preserve">4.   </w:t>
            </w:r>
            <w:r w:rsidRPr="000D2918">
              <w:rPr>
                <w:rFonts w:ascii="Arial" w:hAnsi="Arial" w:cs="Arial"/>
                <w:spacing w:val="9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>he</w:t>
            </w:r>
            <w:r w:rsidRPr="000D2918">
              <w:rPr>
                <w:rFonts w:ascii="Arial" w:hAnsi="Arial" w:cs="Arial"/>
                <w:spacing w:val="1"/>
              </w:rPr>
              <w:t xml:space="preserve"> c</w:t>
            </w:r>
            <w:r w:rsidRPr="000D2918">
              <w:rPr>
                <w:rFonts w:ascii="Arial" w:hAnsi="Arial" w:cs="Arial"/>
                <w:spacing w:val="-5"/>
              </w:rPr>
              <w:t>o</w:t>
            </w:r>
            <w:r w:rsidRPr="000D2918">
              <w:rPr>
                <w:rFonts w:ascii="Arial" w:hAnsi="Arial" w:cs="Arial"/>
              </w:rPr>
              <w:t>n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  <w:spacing w:val="-3"/>
              </w:rPr>
              <w:t>l</w:t>
            </w:r>
            <w:r w:rsidRPr="000D2918">
              <w:rPr>
                <w:rFonts w:ascii="Arial" w:hAnsi="Arial" w:cs="Arial"/>
              </w:rPr>
              <w:t>u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on</w:t>
            </w:r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</w:rPr>
              <w:t>ho</w:t>
            </w:r>
            <w:r w:rsidRPr="000D2918">
              <w:rPr>
                <w:rFonts w:ascii="Arial" w:hAnsi="Arial" w:cs="Arial"/>
                <w:spacing w:val="-5"/>
              </w:rPr>
              <w:t>u</w:t>
            </w:r>
            <w:r w:rsidRPr="000D2918">
              <w:rPr>
                <w:rFonts w:ascii="Arial" w:hAnsi="Arial" w:cs="Arial"/>
                <w:spacing w:val="1"/>
              </w:rPr>
              <w:t>l</w:t>
            </w:r>
            <w:r w:rsidRPr="000D2918">
              <w:rPr>
                <w:rFonts w:ascii="Arial" w:hAnsi="Arial" w:cs="Arial"/>
              </w:rPr>
              <w:t>d</w:t>
            </w:r>
            <w:r w:rsidRPr="000D2918">
              <w:rPr>
                <w:rFonts w:ascii="Arial" w:hAnsi="Arial" w:cs="Arial"/>
                <w:spacing w:val="4"/>
              </w:rPr>
              <w:t xml:space="preserve"> </w:t>
            </w:r>
            <w:r w:rsidRPr="000D2918">
              <w:rPr>
                <w:rFonts w:ascii="Arial" w:hAnsi="Arial" w:cs="Arial"/>
                <w:spacing w:val="-5"/>
              </w:rPr>
              <w:t>b</w:t>
            </w:r>
            <w:r w:rsidRPr="000D2918">
              <w:rPr>
                <w:rFonts w:ascii="Arial" w:hAnsi="Arial" w:cs="Arial"/>
              </w:rPr>
              <w:t>e r</w:t>
            </w:r>
            <w:r w:rsidRPr="000D2918">
              <w:rPr>
                <w:rFonts w:ascii="Arial" w:hAnsi="Arial" w:cs="Arial"/>
                <w:spacing w:val="-3"/>
              </w:rPr>
              <w:t>e</w:t>
            </w:r>
            <w:r w:rsidRPr="000D2918">
              <w:rPr>
                <w:rFonts w:ascii="Arial" w:hAnsi="Arial" w:cs="Arial"/>
                <w:spacing w:val="1"/>
              </w:rPr>
              <w:t>l</w:t>
            </w:r>
            <w:r w:rsidRPr="000D2918">
              <w:rPr>
                <w:rFonts w:ascii="Arial" w:hAnsi="Arial" w:cs="Arial"/>
                <w:spacing w:val="-3"/>
              </w:rPr>
              <w:t>a</w:t>
            </w:r>
            <w:r w:rsidRPr="000D2918">
              <w:rPr>
                <w:rFonts w:ascii="Arial" w:hAnsi="Arial" w:cs="Arial"/>
                <w:spacing w:val="1"/>
              </w:rPr>
              <w:t>te</w:t>
            </w:r>
            <w:r w:rsidRPr="000D2918">
              <w:rPr>
                <w:rFonts w:ascii="Arial" w:hAnsi="Arial" w:cs="Arial"/>
              </w:rPr>
              <w:t>d</w:t>
            </w:r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</w:rPr>
              <w:t>o</w:t>
            </w:r>
            <w:r w:rsidRPr="000D2918">
              <w:rPr>
                <w:rFonts w:ascii="Arial" w:hAnsi="Arial" w:cs="Arial"/>
                <w:spacing w:val="-1"/>
              </w:rPr>
              <w:t xml:space="preserve"> </w:t>
            </w:r>
            <w:r w:rsidRPr="000D2918">
              <w:rPr>
                <w:rFonts w:ascii="Arial" w:hAnsi="Arial" w:cs="Arial"/>
                <w:spacing w:val="-3"/>
              </w:rPr>
              <w:t>t</w:t>
            </w:r>
            <w:r w:rsidRPr="000D2918">
              <w:rPr>
                <w:rFonts w:ascii="Arial" w:hAnsi="Arial" w:cs="Arial"/>
              </w:rPr>
              <w:t>he</w:t>
            </w:r>
            <w:r w:rsidRPr="000D2918">
              <w:rPr>
                <w:rFonts w:ascii="Arial" w:hAnsi="Arial" w:cs="Arial"/>
                <w:spacing w:val="1"/>
              </w:rPr>
              <w:t xml:space="preserve"> </w:t>
            </w:r>
            <w:r w:rsidRPr="000D2918">
              <w:rPr>
                <w:rFonts w:ascii="Arial" w:hAnsi="Arial" w:cs="Arial"/>
                <w:spacing w:val="-3"/>
              </w:rPr>
              <w:t>a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</w:rPr>
              <w:t>m of</w:t>
            </w:r>
            <w:r w:rsidRPr="000D2918">
              <w:rPr>
                <w:rFonts w:ascii="Arial" w:hAnsi="Arial" w:cs="Arial"/>
                <w:spacing w:val="-2"/>
              </w:rPr>
              <w:t xml:space="preserve"> 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2"/>
              </w:rPr>
              <w:t>e</w:t>
            </w:r>
            <w:r w:rsidRPr="000D2918">
              <w:rPr>
                <w:rFonts w:ascii="Arial" w:hAnsi="Arial" w:cs="Arial"/>
                <w:spacing w:val="-6"/>
              </w:rPr>
              <w:t>s</w:t>
            </w:r>
            <w:r w:rsidRPr="000D2918">
              <w:rPr>
                <w:rFonts w:ascii="Arial" w:hAnsi="Arial" w:cs="Arial"/>
                <w:spacing w:val="1"/>
              </w:rPr>
              <w:t>ea</w:t>
            </w:r>
            <w:r w:rsidRPr="000D2918">
              <w:rPr>
                <w:rFonts w:ascii="Arial" w:hAnsi="Arial" w:cs="Arial"/>
                <w:spacing w:val="-5"/>
              </w:rPr>
              <w:t>r</w:t>
            </w:r>
            <w:r w:rsidRPr="000D2918">
              <w:rPr>
                <w:rFonts w:ascii="Arial" w:hAnsi="Arial" w:cs="Arial"/>
                <w:spacing w:val="1"/>
              </w:rPr>
              <w:t>c</w:t>
            </w:r>
            <w:r w:rsidRPr="000D2918">
              <w:rPr>
                <w:rFonts w:ascii="Arial" w:hAnsi="Arial" w:cs="Arial"/>
              </w:rPr>
              <w:t>h</w:t>
            </w:r>
          </w:p>
          <w:p w14:paraId="01B75A3D" w14:textId="77777777" w:rsidR="001726DC" w:rsidRPr="000D2918" w:rsidRDefault="00EB2D64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0D2918">
              <w:rPr>
                <w:rFonts w:ascii="Arial" w:hAnsi="Arial" w:cs="Arial"/>
              </w:rPr>
              <w:t xml:space="preserve">5.   </w:t>
            </w:r>
            <w:r w:rsidRPr="000D2918">
              <w:rPr>
                <w:rFonts w:ascii="Arial" w:hAnsi="Arial" w:cs="Arial"/>
                <w:spacing w:val="9"/>
              </w:rPr>
              <w:t xml:space="preserve"> </w:t>
            </w:r>
            <w:r w:rsidRPr="000D2918">
              <w:rPr>
                <w:rFonts w:ascii="Arial" w:hAnsi="Arial" w:cs="Arial"/>
              </w:rPr>
              <w:t>r</w:t>
            </w:r>
            <w:r w:rsidRPr="000D2918">
              <w:rPr>
                <w:rFonts w:ascii="Arial" w:hAnsi="Arial" w:cs="Arial"/>
                <w:spacing w:val="2"/>
              </w:rPr>
              <w:t>e</w:t>
            </w:r>
            <w:r w:rsidRPr="000D2918">
              <w:rPr>
                <w:rFonts w:ascii="Arial" w:hAnsi="Arial" w:cs="Arial"/>
              </w:rPr>
              <w:t>f</w:t>
            </w:r>
            <w:r w:rsidRPr="000D2918">
              <w:rPr>
                <w:rFonts w:ascii="Arial" w:hAnsi="Arial" w:cs="Arial"/>
                <w:spacing w:val="2"/>
              </w:rPr>
              <w:t>e</w:t>
            </w:r>
            <w:r w:rsidRPr="000D2918">
              <w:rPr>
                <w:rFonts w:ascii="Arial" w:hAnsi="Arial" w:cs="Arial"/>
                <w:spacing w:val="-5"/>
              </w:rPr>
              <w:t>r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  <w:spacing w:val="-5"/>
              </w:rPr>
              <w:t>n</w:t>
            </w:r>
            <w:r w:rsidRPr="000D2918">
              <w:rPr>
                <w:rFonts w:ascii="Arial" w:hAnsi="Arial" w:cs="Arial"/>
                <w:spacing w:val="1"/>
              </w:rPr>
              <w:t>ce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</w:rPr>
              <w:t>,</w:t>
            </w:r>
            <w:r w:rsidRPr="000D2918">
              <w:rPr>
                <w:rFonts w:ascii="Arial" w:hAnsi="Arial" w:cs="Arial"/>
                <w:spacing w:val="2"/>
              </w:rPr>
              <w:t xml:space="preserve"> 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</w:rPr>
              <w:t>ug</w:t>
            </w:r>
            <w:r w:rsidRPr="000D2918">
              <w:rPr>
                <w:rFonts w:ascii="Arial" w:hAnsi="Arial" w:cs="Arial"/>
                <w:spacing w:val="-5"/>
              </w:rPr>
              <w:t>g</w:t>
            </w:r>
            <w:r w:rsidRPr="000D2918">
              <w:rPr>
                <w:rFonts w:ascii="Arial" w:hAnsi="Arial" w:cs="Arial"/>
                <w:spacing w:val="1"/>
              </w:rPr>
              <w:t>e</w:t>
            </w:r>
            <w:r w:rsidRPr="000D2918">
              <w:rPr>
                <w:rFonts w:ascii="Arial" w:hAnsi="Arial" w:cs="Arial"/>
                <w:spacing w:val="-2"/>
              </w:rPr>
              <w:t>s</w:t>
            </w:r>
            <w:r w:rsidRPr="000D2918">
              <w:rPr>
                <w:rFonts w:ascii="Arial" w:hAnsi="Arial" w:cs="Arial"/>
                <w:spacing w:val="1"/>
              </w:rPr>
              <w:t>t</w:t>
            </w:r>
            <w:r w:rsidRPr="000D2918">
              <w:rPr>
                <w:rFonts w:ascii="Arial" w:hAnsi="Arial" w:cs="Arial"/>
                <w:spacing w:val="-3"/>
              </w:rPr>
              <w:t>i</w:t>
            </w:r>
            <w:r w:rsidRPr="000D2918">
              <w:rPr>
                <w:rFonts w:ascii="Arial" w:hAnsi="Arial" w:cs="Arial"/>
              </w:rPr>
              <w:t>on: pro</w:t>
            </w:r>
            <w:r w:rsidRPr="000D2918">
              <w:rPr>
                <w:rFonts w:ascii="Arial" w:hAnsi="Arial" w:cs="Arial"/>
                <w:spacing w:val="-5"/>
              </w:rPr>
              <w:t>v</w:t>
            </w:r>
            <w:r w:rsidRPr="000D2918">
              <w:rPr>
                <w:rFonts w:ascii="Arial" w:hAnsi="Arial" w:cs="Arial"/>
                <w:spacing w:val="1"/>
              </w:rPr>
              <w:t>i</w:t>
            </w:r>
            <w:r w:rsidRPr="000D2918">
              <w:rPr>
                <w:rFonts w:ascii="Arial" w:hAnsi="Arial" w:cs="Arial"/>
                <w:spacing w:val="-5"/>
              </w:rPr>
              <w:t>d</w:t>
            </w:r>
            <w:r w:rsidRPr="000D2918">
              <w:rPr>
                <w:rFonts w:ascii="Arial" w:hAnsi="Arial" w:cs="Arial"/>
              </w:rPr>
              <w:t>e</w:t>
            </w:r>
            <w:r w:rsidRPr="000D2918">
              <w:rPr>
                <w:rFonts w:ascii="Arial" w:hAnsi="Arial" w:cs="Arial"/>
                <w:spacing w:val="5"/>
              </w:rPr>
              <w:t xml:space="preserve"> </w:t>
            </w:r>
            <w:r w:rsidRPr="000D2918">
              <w:rPr>
                <w:rFonts w:ascii="Arial" w:hAnsi="Arial" w:cs="Arial"/>
                <w:spacing w:val="-2"/>
              </w:rPr>
              <w:t>DO</w:t>
            </w:r>
            <w:r w:rsidRPr="000D2918">
              <w:rPr>
                <w:rFonts w:ascii="Arial" w:hAnsi="Arial" w:cs="Arial"/>
              </w:rPr>
              <w:t>I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B87CD" w14:textId="77777777" w:rsidR="001726DC" w:rsidRDefault="009661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Revised </w:t>
            </w:r>
          </w:p>
          <w:p w14:paraId="49F07C76" w14:textId="77777777" w:rsidR="0096612D" w:rsidRDefault="0096612D">
            <w:pPr>
              <w:rPr>
                <w:rFonts w:ascii="Arial" w:hAnsi="Arial" w:cs="Arial"/>
              </w:rPr>
            </w:pPr>
          </w:p>
          <w:p w14:paraId="1DA6D494" w14:textId="77777777" w:rsidR="0096612D" w:rsidRDefault="0096612D">
            <w:pPr>
              <w:rPr>
                <w:rFonts w:ascii="Arial" w:hAnsi="Arial" w:cs="Arial"/>
              </w:rPr>
            </w:pPr>
          </w:p>
          <w:p w14:paraId="720D915A" w14:textId="0F2549D0" w:rsidR="0096612D" w:rsidRPr="000D2918" w:rsidRDefault="009661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Noted </w:t>
            </w:r>
          </w:p>
        </w:tc>
      </w:tr>
      <w:tr w:rsidR="00870151" w:rsidRPr="000D2918" w14:paraId="6A6B2E84" w14:textId="77777777" w:rsidTr="000D2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c>
          <w:tcPr>
            <w:tcW w:w="212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4A699" w14:textId="77777777" w:rsidR="000D2918" w:rsidRPr="000D2918" w:rsidRDefault="000D2918" w:rsidP="00870151">
            <w:pPr>
              <w:spacing w:line="276" w:lineRule="auto"/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</w:pPr>
            <w:bookmarkStart w:id="0" w:name="_Hlk156057883"/>
            <w:bookmarkStart w:id="1" w:name="_Hlk156057704"/>
          </w:p>
          <w:p w14:paraId="107800F8" w14:textId="77777777" w:rsidR="00870151" w:rsidRPr="000D2918" w:rsidRDefault="00870151" w:rsidP="00870151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r w:rsidRPr="000D2918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0D2918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66C9E536" w14:textId="77777777" w:rsidR="00870151" w:rsidRPr="000D2918" w:rsidRDefault="00870151" w:rsidP="00870151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870151" w:rsidRPr="000D2918" w14:paraId="48EFF5A0" w14:textId="77777777" w:rsidTr="000D2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c>
          <w:tcPr>
            <w:tcW w:w="6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47F5B" w14:textId="77777777" w:rsidR="00870151" w:rsidRPr="000D2918" w:rsidRDefault="00870151" w:rsidP="0087015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69422" w14:textId="77777777" w:rsidR="00870151" w:rsidRPr="000D2918" w:rsidRDefault="00870151" w:rsidP="0087015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0D2918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7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C089" w14:textId="77777777" w:rsidR="00870151" w:rsidRPr="000D2918" w:rsidRDefault="00870151" w:rsidP="0087015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0D2918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0D2918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0D2918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70151" w:rsidRPr="000D2918" w14:paraId="090C62A8" w14:textId="77777777" w:rsidTr="000D2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trHeight w:val="890"/>
        </w:trPr>
        <w:tc>
          <w:tcPr>
            <w:tcW w:w="6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EDB42" w14:textId="77777777" w:rsidR="00870151" w:rsidRPr="000D2918" w:rsidRDefault="00870151" w:rsidP="00870151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0D2918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271E4E8A" w14:textId="77777777" w:rsidR="00870151" w:rsidRPr="000D2918" w:rsidRDefault="00870151" w:rsidP="0087015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7DC9F" w14:textId="77777777" w:rsidR="00870151" w:rsidRPr="000D2918" w:rsidRDefault="00870151" w:rsidP="00870151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0D291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14:paraId="3897AD75" w14:textId="77777777" w:rsidR="00870151" w:rsidRPr="000D2918" w:rsidRDefault="00870151" w:rsidP="0087015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2DE63859" w14:textId="77777777" w:rsidR="00870151" w:rsidRPr="000D2918" w:rsidRDefault="00870151" w:rsidP="0087015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7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75D0" w14:textId="77777777" w:rsidR="00870151" w:rsidRPr="000D2918" w:rsidRDefault="00870151" w:rsidP="0087015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1D109158" w14:textId="77777777" w:rsidR="00870151" w:rsidRPr="000D2918" w:rsidRDefault="00870151" w:rsidP="0087015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1FA49C49" w14:textId="77777777" w:rsidR="00870151" w:rsidRPr="000D2918" w:rsidRDefault="00870151" w:rsidP="00870151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</w:tbl>
    <w:p w14:paraId="3B317B1B" w14:textId="77777777" w:rsidR="00870151" w:rsidRPr="000D2918" w:rsidRDefault="00870151" w:rsidP="00870151">
      <w:pPr>
        <w:rPr>
          <w:rFonts w:ascii="Arial" w:hAnsi="Arial" w:cs="Arial"/>
        </w:rPr>
      </w:pPr>
    </w:p>
    <w:bookmarkEnd w:id="1"/>
    <w:p w14:paraId="744C9DDC" w14:textId="77777777" w:rsidR="00870151" w:rsidRPr="000D2918" w:rsidRDefault="00870151" w:rsidP="00870151">
      <w:pPr>
        <w:rPr>
          <w:rFonts w:ascii="Arial" w:hAnsi="Arial" w:cs="Arial"/>
        </w:rPr>
      </w:pPr>
    </w:p>
    <w:p w14:paraId="3A510612" w14:textId="77777777" w:rsidR="001726DC" w:rsidRPr="000D2918" w:rsidRDefault="001726DC">
      <w:pPr>
        <w:spacing w:before="11" w:line="240" w:lineRule="exact"/>
        <w:rPr>
          <w:rFonts w:ascii="Arial" w:hAnsi="Arial" w:cs="Arial"/>
        </w:rPr>
      </w:pPr>
    </w:p>
    <w:sectPr w:rsidR="001726DC" w:rsidRPr="000D2918" w:rsidSect="000543E0">
      <w:headerReference w:type="default" r:id="rId8"/>
      <w:footerReference w:type="default" r:id="rId9"/>
      <w:pgSz w:w="23820" w:h="16840" w:orient="landscape"/>
      <w:pgMar w:top="1540" w:right="1220" w:bottom="280" w:left="1220" w:header="1308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1033F" w14:textId="77777777" w:rsidR="004341B1" w:rsidRDefault="004341B1">
      <w:r>
        <w:separator/>
      </w:r>
    </w:p>
  </w:endnote>
  <w:endnote w:type="continuationSeparator" w:id="0">
    <w:p w14:paraId="7080ED26" w14:textId="77777777" w:rsidR="004341B1" w:rsidRDefault="0043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751CD" w14:textId="77777777" w:rsidR="001726DC" w:rsidRDefault="00000000">
    <w:pPr>
      <w:spacing w:line="200" w:lineRule="exact"/>
    </w:pPr>
    <w:r>
      <w:pict w14:anchorId="55AC994E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1pt;margin-top:797.1pt;width:52.1pt;height:9.9pt;z-index:-251659776;mso-position-horizontal-relative:page;mso-position-vertical-relative:page" filled="f" stroked="f">
          <v:textbox inset="0,0,0,0">
            <w:txbxContent>
              <w:p w14:paraId="57F44D40" w14:textId="77777777" w:rsidR="001726DC" w:rsidRDefault="00EB2D64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Cr</w:t>
                </w:r>
                <w:r>
                  <w:rPr>
                    <w:spacing w:val="2"/>
                    <w:sz w:val="16"/>
                    <w:szCs w:val="16"/>
                  </w:rPr>
                  <w:t>ea</w:t>
                </w:r>
                <w:r>
                  <w:rPr>
                    <w:spacing w:val="-1"/>
                    <w:sz w:val="16"/>
                    <w:szCs w:val="16"/>
                  </w:rPr>
                  <w:t>t</w:t>
                </w:r>
                <w:r>
                  <w:rPr>
                    <w:spacing w:val="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spacing w:val="2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5982229F">
        <v:shape id="_x0000_s1027" type="#_x0000_t202" style="position:absolute;margin-left:207.85pt;margin-top:797.1pt;width:55.8pt;height:9.9pt;z-index:-251658752;mso-position-horizontal-relative:page;mso-position-vertical-relative:page" filled="f" stroked="f">
          <v:textbox inset="0,0,0,0">
            <w:txbxContent>
              <w:p w14:paraId="283068CD" w14:textId="77777777" w:rsidR="001726DC" w:rsidRDefault="00EB2D64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2"/>
                    <w:sz w:val="16"/>
                    <w:szCs w:val="16"/>
                  </w:rPr>
                  <w:t>hecke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spacing w:val="2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spacing w:val="-2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70770D11">
        <v:shape id="_x0000_s1026" type="#_x0000_t202" style="position:absolute;margin-left:347.55pt;margin-top:797.1pt;width:67.75pt;height:9.9pt;z-index:-251657728;mso-position-horizontal-relative:page;mso-position-vertical-relative:page" filled="f" stroked="f">
          <v:textbox inset="0,0,0,0">
            <w:txbxContent>
              <w:p w14:paraId="52B913E0" w14:textId="77777777" w:rsidR="001726DC" w:rsidRDefault="00EB2D64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A</w:t>
                </w:r>
                <w:r>
                  <w:rPr>
                    <w:spacing w:val="2"/>
                    <w:sz w:val="16"/>
                    <w:szCs w:val="16"/>
                  </w:rPr>
                  <w:t>pp</w:t>
                </w:r>
                <w:r>
                  <w:rPr>
                    <w:sz w:val="16"/>
                    <w:szCs w:val="16"/>
                  </w:rPr>
                  <w:t>r</w:t>
                </w:r>
                <w:r>
                  <w:rPr>
                    <w:spacing w:val="2"/>
                    <w:sz w:val="16"/>
                    <w:szCs w:val="16"/>
                  </w:rPr>
                  <w:t>ove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spacing w:val="2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spacing w:val="-2"/>
                    <w:sz w:val="16"/>
                    <w:szCs w:val="16"/>
                  </w:rPr>
                  <w:t>M</w:t>
                </w:r>
                <w:r>
                  <w:rPr>
                    <w:sz w:val="16"/>
                    <w:szCs w:val="16"/>
                  </w:rPr>
                  <w:t>BM</w:t>
                </w:r>
              </w:p>
            </w:txbxContent>
          </v:textbox>
          <w10:wrap anchorx="page" anchory="page"/>
        </v:shape>
      </w:pict>
    </w:r>
    <w:r>
      <w:pict w14:anchorId="223D472E">
        <v:shape id="_x0000_s1025" type="#_x0000_t202" style="position:absolute;margin-left:539.1pt;margin-top:797.1pt;width:80.45pt;height:9.9pt;z-index:-251656704;mso-position-horizontal-relative:page;mso-position-vertical-relative:page" filled="f" stroked="f">
          <v:textbox inset="0,0,0,0">
            <w:txbxContent>
              <w:p w14:paraId="21842128" w14:textId="77777777" w:rsidR="001726DC" w:rsidRDefault="00EB2D64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r</w:t>
                </w:r>
                <w:r>
                  <w:rPr>
                    <w:spacing w:val="1"/>
                    <w:sz w:val="16"/>
                    <w:szCs w:val="16"/>
                  </w:rPr>
                  <w:t>s</w:t>
                </w:r>
                <w:r>
                  <w:rPr>
                    <w:spacing w:val="-1"/>
                    <w:sz w:val="16"/>
                    <w:szCs w:val="16"/>
                  </w:rPr>
                  <w:t>i</w:t>
                </w:r>
                <w:r>
                  <w:rPr>
                    <w:spacing w:val="2"/>
                    <w:sz w:val="16"/>
                    <w:szCs w:val="16"/>
                  </w:rPr>
                  <w:t>on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7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3 (</w:t>
                </w:r>
                <w:r>
                  <w:rPr>
                    <w:spacing w:val="2"/>
                    <w:sz w:val="16"/>
                    <w:szCs w:val="16"/>
                  </w:rPr>
                  <w:t>07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2"/>
                    <w:sz w:val="16"/>
                    <w:szCs w:val="16"/>
                  </w:rPr>
                  <w:t>07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2"/>
                    <w:sz w:val="16"/>
                    <w:szCs w:val="16"/>
                  </w:rPr>
                  <w:t>2</w:t>
                </w:r>
                <w:r>
                  <w:rPr>
                    <w:spacing w:val="2"/>
                    <w:sz w:val="16"/>
                    <w:szCs w:val="16"/>
                  </w:rPr>
                  <w:t>024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7813B" w14:textId="77777777" w:rsidR="004341B1" w:rsidRDefault="004341B1">
      <w:r>
        <w:separator/>
      </w:r>
    </w:p>
  </w:footnote>
  <w:footnote w:type="continuationSeparator" w:id="0">
    <w:p w14:paraId="5C0F1C1B" w14:textId="77777777" w:rsidR="004341B1" w:rsidRDefault="0043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15BF9" w14:textId="77777777" w:rsidR="001726DC" w:rsidRDefault="00000000">
    <w:pPr>
      <w:spacing w:line="200" w:lineRule="exact"/>
    </w:pPr>
    <w:r>
      <w:pict w14:anchorId="2A27D895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71pt;margin-top:64.4pt;width:86.65pt;height:14pt;z-index:-251660800;mso-position-horizontal-relative:page;mso-position-vertical-relative:page" filled="f" stroked="f">
          <v:textbox inset="0,0,0,0">
            <w:txbxContent>
              <w:p w14:paraId="23E068E2" w14:textId="77777777" w:rsidR="001726DC" w:rsidRDefault="00EB2D64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F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>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64365"/>
    <w:multiLevelType w:val="multilevel"/>
    <w:tmpl w:val="5720D74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775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hdrShapeDefaults>
    <o:shapedefaults v:ext="edit" spidmax="20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LM0tbA0MDW3NDO1NDJT0lEKTi0uzszPAykwrAUAaiXp4SwAAAA="/>
  </w:docVars>
  <w:rsids>
    <w:rsidRoot w:val="001726DC"/>
    <w:rsid w:val="000543E0"/>
    <w:rsid w:val="00094B8D"/>
    <w:rsid w:val="000D2918"/>
    <w:rsid w:val="000E778D"/>
    <w:rsid w:val="001726DC"/>
    <w:rsid w:val="004341B1"/>
    <w:rsid w:val="007768A8"/>
    <w:rsid w:val="00870151"/>
    <w:rsid w:val="008B4599"/>
    <w:rsid w:val="00944124"/>
    <w:rsid w:val="0096612D"/>
    <w:rsid w:val="00A30260"/>
    <w:rsid w:val="00C6358A"/>
    <w:rsid w:val="00D43372"/>
    <w:rsid w:val="00E55304"/>
    <w:rsid w:val="00EB2D64"/>
    <w:rsid w:val="00EB457C"/>
    <w:rsid w:val="00ED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/>
    <o:shapelayout v:ext="edit">
      <o:idmap v:ext="edit" data="2"/>
    </o:shapelayout>
  </w:shapeDefaults>
  <w:decimalSymbol w:val="."/>
  <w:listSeparator w:val=","/>
  <w14:docId w14:val="5FCB4D59"/>
  <w15:docId w15:val="{D1415CB3-FD53-47A5-85AC-DBB2ABE18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E553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pr.com/index.php/IJ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349</Words>
  <Characters>2005</Characters>
  <Application>Microsoft Office Word</Application>
  <DocSecurity>0</DocSecurity>
  <Lines>83</Lines>
  <Paragraphs>51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Editor-26</cp:lastModifiedBy>
  <cp:revision>11</cp:revision>
  <dcterms:created xsi:type="dcterms:W3CDTF">2025-07-04T06:13:00Z</dcterms:created>
  <dcterms:modified xsi:type="dcterms:W3CDTF">2025-07-14T09:29:00Z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a43cee2b-ba4d-4d56-9ef0-62d69a4bdb3d</vt:lpwstr>
  </property>
</Properties>
</file>