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F09" w:rsidRPr="00FA1A16" w:rsidRDefault="00F65F09">
      <w:pPr>
        <w:spacing w:before="9" w:line="180" w:lineRule="exact"/>
        <w:rPr>
          <w:rFonts w:ascii="Arial" w:hAnsi="Arial" w:cs="Arial"/>
        </w:rPr>
      </w:pPr>
    </w:p>
    <w:p w:rsidR="00F65F09" w:rsidRPr="00FA1A16" w:rsidRDefault="00F65F09">
      <w:pPr>
        <w:spacing w:line="200" w:lineRule="exact"/>
        <w:rPr>
          <w:rFonts w:ascii="Arial" w:hAnsi="Arial" w:cs="Arial"/>
        </w:rPr>
      </w:pPr>
    </w:p>
    <w:p w:rsidR="00F65F09" w:rsidRPr="00FA1A16" w:rsidRDefault="00F65F09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F65F09" w:rsidRPr="00FA1A16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  <w:spacing w:val="1"/>
              </w:rPr>
              <w:t>J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</w:rPr>
              <w:t>l</w:t>
            </w:r>
            <w:r w:rsidRPr="00FA1A16">
              <w:rPr>
                <w:rFonts w:ascii="Arial" w:eastAsia="Arial" w:hAnsi="Arial" w:cs="Arial"/>
                <w:spacing w:val="-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Na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627828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E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nvi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onme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limate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h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C354EA" w:rsidRPr="00FA1A1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</w:hyperlink>
          </w:p>
        </w:tc>
      </w:tr>
      <w:tr w:rsidR="00F65F09" w:rsidRPr="00FA1A16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scr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10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>u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b</w:t>
            </w:r>
            <w:r w:rsidRPr="00FA1A16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  <w:b/>
              </w:rPr>
              <w:t>M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A1A16">
              <w:rPr>
                <w:rFonts w:ascii="Arial" w:eastAsia="Arial" w:hAnsi="Arial" w:cs="Arial"/>
                <w:b/>
              </w:rPr>
              <w:t>_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I</w:t>
            </w:r>
            <w:r w:rsidRPr="00FA1A16">
              <w:rPr>
                <w:rFonts w:ascii="Arial" w:eastAsia="Arial" w:hAnsi="Arial" w:cs="Arial"/>
                <w:b/>
              </w:rPr>
              <w:t>J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C</w:t>
            </w:r>
            <w:r w:rsidRPr="00FA1A16">
              <w:rPr>
                <w:rFonts w:ascii="Arial" w:eastAsia="Arial" w:hAnsi="Arial" w:cs="Arial"/>
                <w:b/>
              </w:rPr>
              <w:t>C_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1</w:t>
            </w:r>
            <w:r w:rsidRPr="00FA1A16">
              <w:rPr>
                <w:rFonts w:ascii="Arial" w:eastAsia="Arial" w:hAnsi="Arial" w:cs="Arial"/>
                <w:b/>
              </w:rPr>
              <w:t>4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>0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7</w:t>
            </w:r>
            <w:r w:rsidRPr="00FA1A16">
              <w:rPr>
                <w:rFonts w:ascii="Arial" w:eastAsia="Arial" w:hAnsi="Arial" w:cs="Arial"/>
                <w:b/>
              </w:rPr>
              <w:t>82</w:t>
            </w:r>
          </w:p>
        </w:tc>
      </w:tr>
      <w:tr w:rsidR="00F65F09" w:rsidRPr="00FA1A16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of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he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scr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spacing w:before="10" w:line="200" w:lineRule="exact"/>
              <w:rPr>
                <w:rFonts w:ascii="Arial" w:hAnsi="Arial" w:cs="Arial"/>
              </w:rPr>
            </w:pPr>
          </w:p>
          <w:p w:rsidR="00F65F09" w:rsidRPr="00FA1A16" w:rsidRDefault="00C354EA">
            <w:pPr>
              <w:ind w:left="102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  <w:b/>
              </w:rPr>
              <w:t>Rain</w:t>
            </w:r>
            <w:r w:rsidRPr="00FA1A16">
              <w:rPr>
                <w:rFonts w:ascii="Arial" w:eastAsia="Arial" w:hAnsi="Arial" w:cs="Arial"/>
                <w:b/>
                <w:spacing w:val="1"/>
              </w:rPr>
              <w:t>f</w:t>
            </w:r>
            <w:r w:rsidRPr="00FA1A16">
              <w:rPr>
                <w:rFonts w:ascii="Arial" w:eastAsia="Arial" w:hAnsi="Arial" w:cs="Arial"/>
                <w:b/>
              </w:rPr>
              <w:t>all</w:t>
            </w:r>
            <w:r w:rsidRPr="00FA1A16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and</w:t>
            </w:r>
            <w:r w:rsidRPr="00FA1A1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c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b/>
              </w:rPr>
              <w:t>i</w:t>
            </w:r>
            <w:r w:rsidRPr="00FA1A16">
              <w:rPr>
                <w:rFonts w:ascii="Arial" w:eastAsia="Arial" w:hAnsi="Arial" w:cs="Arial"/>
                <w:b/>
                <w:spacing w:val="3"/>
              </w:rPr>
              <w:t>m</w:t>
            </w:r>
            <w:r w:rsidRPr="00FA1A16">
              <w:rPr>
                <w:rFonts w:ascii="Arial" w:eastAsia="Arial" w:hAnsi="Arial" w:cs="Arial"/>
                <w:b/>
              </w:rPr>
              <w:t>ate</w:t>
            </w:r>
            <w:r w:rsidRPr="00FA1A1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cha</w:t>
            </w:r>
            <w:r w:rsidRPr="00FA1A16">
              <w:rPr>
                <w:rFonts w:ascii="Arial" w:eastAsia="Arial" w:hAnsi="Arial" w:cs="Arial"/>
                <w:b/>
                <w:spacing w:val="3"/>
              </w:rPr>
              <w:t>n</w:t>
            </w:r>
            <w:r w:rsidRPr="00FA1A16">
              <w:rPr>
                <w:rFonts w:ascii="Arial" w:eastAsia="Arial" w:hAnsi="Arial" w:cs="Arial"/>
                <w:b/>
              </w:rPr>
              <w:t>ge</w:t>
            </w:r>
            <w:r w:rsidRPr="00FA1A1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b/>
              </w:rPr>
              <w:t>nomal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i</w:t>
            </w:r>
            <w:r w:rsidRPr="00FA1A16">
              <w:rPr>
                <w:rFonts w:ascii="Arial" w:eastAsia="Arial" w:hAnsi="Arial" w:cs="Arial"/>
                <w:b/>
              </w:rPr>
              <w:t>es</w:t>
            </w:r>
            <w:r w:rsidRPr="00FA1A16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in B</w:t>
            </w:r>
            <w:r w:rsidRPr="00FA1A16">
              <w:rPr>
                <w:rFonts w:ascii="Arial" w:eastAsia="Arial" w:hAnsi="Arial" w:cs="Arial"/>
                <w:b/>
                <w:spacing w:val="1"/>
              </w:rPr>
              <w:t>h</w:t>
            </w:r>
            <w:r w:rsidRPr="00FA1A16">
              <w:rPr>
                <w:rFonts w:ascii="Arial" w:eastAsia="Arial" w:hAnsi="Arial" w:cs="Arial"/>
                <w:b/>
              </w:rPr>
              <w:t>uban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e</w:t>
            </w:r>
            <w:r w:rsidRPr="00FA1A16">
              <w:rPr>
                <w:rFonts w:ascii="Arial" w:eastAsia="Arial" w:hAnsi="Arial" w:cs="Arial"/>
                <w:b/>
              </w:rPr>
              <w:t>swar</w:t>
            </w:r>
            <w:r w:rsidRPr="00FA1A16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Ci</w:t>
            </w:r>
            <w:r w:rsidRPr="00FA1A16">
              <w:rPr>
                <w:rFonts w:ascii="Arial" w:eastAsia="Arial" w:hAnsi="Arial" w:cs="Arial"/>
                <w:b/>
                <w:spacing w:val="3"/>
              </w:rPr>
              <w:t>t</w:t>
            </w:r>
            <w:r w:rsidRPr="00FA1A16">
              <w:rPr>
                <w:rFonts w:ascii="Arial" w:eastAsia="Arial" w:hAnsi="Arial" w:cs="Arial"/>
                <w:b/>
              </w:rPr>
              <w:t>y</w:t>
            </w:r>
            <w:r w:rsidRPr="00FA1A1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U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A1A16">
              <w:rPr>
                <w:rFonts w:ascii="Arial" w:eastAsia="Arial" w:hAnsi="Arial" w:cs="Arial"/>
                <w:b/>
              </w:rPr>
              <w:t>ing</w:t>
            </w:r>
            <w:r w:rsidRPr="00FA1A16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  <w:spacing w:val="1"/>
              </w:rPr>
              <w:t>G</w:t>
            </w:r>
            <w:r w:rsidRPr="00FA1A16">
              <w:rPr>
                <w:rFonts w:ascii="Arial" w:eastAsia="Arial" w:hAnsi="Arial" w:cs="Arial"/>
                <w:b/>
                <w:spacing w:val="2"/>
              </w:rPr>
              <w:t>I</w:t>
            </w:r>
            <w:r w:rsidRPr="00FA1A16">
              <w:rPr>
                <w:rFonts w:ascii="Arial" w:eastAsia="Arial" w:hAnsi="Arial" w:cs="Arial"/>
                <w:b/>
              </w:rPr>
              <w:t>S</w:t>
            </w:r>
            <w:r w:rsidRPr="00FA1A1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b/>
              </w:rPr>
              <w:t>and</w:t>
            </w:r>
            <w:r w:rsidRPr="00FA1A16">
              <w:rPr>
                <w:rFonts w:ascii="Arial" w:eastAsia="Arial" w:hAnsi="Arial" w:cs="Arial"/>
                <w:b/>
                <w:spacing w:val="-1"/>
              </w:rPr>
              <w:t xml:space="preserve"> P</w:t>
            </w:r>
            <w:r w:rsidRPr="00FA1A16">
              <w:rPr>
                <w:rFonts w:ascii="Arial" w:eastAsia="Arial" w:hAnsi="Arial" w:cs="Arial"/>
                <w:b/>
              </w:rPr>
              <w:t>yt</w:t>
            </w:r>
            <w:r w:rsidRPr="00FA1A16">
              <w:rPr>
                <w:rFonts w:ascii="Arial" w:eastAsia="Arial" w:hAnsi="Arial" w:cs="Arial"/>
                <w:b/>
                <w:spacing w:val="1"/>
              </w:rPr>
              <w:t>h</w:t>
            </w:r>
            <w:r w:rsidRPr="00FA1A16">
              <w:rPr>
                <w:rFonts w:ascii="Arial" w:eastAsia="Arial" w:hAnsi="Arial" w:cs="Arial"/>
                <w:b/>
              </w:rPr>
              <w:t>on</w:t>
            </w:r>
          </w:p>
        </w:tc>
      </w:tr>
      <w:tr w:rsidR="00F65F09" w:rsidRPr="00FA1A16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</w:rPr>
              <w:t>pe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of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he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cl</w:t>
            </w:r>
            <w:r w:rsidRPr="00FA1A16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rPr>
                <w:rFonts w:ascii="Arial" w:hAnsi="Arial" w:cs="Arial"/>
              </w:rPr>
            </w:pPr>
          </w:p>
        </w:tc>
      </w:tr>
    </w:tbl>
    <w:p w:rsidR="00F65F09" w:rsidRPr="00FA1A16" w:rsidRDefault="00F65F09">
      <w:pPr>
        <w:spacing w:before="1" w:line="280" w:lineRule="exact"/>
        <w:rPr>
          <w:rFonts w:ascii="Arial" w:hAnsi="Arial" w:cs="Arial"/>
        </w:rPr>
      </w:pPr>
    </w:p>
    <w:p w:rsidR="00F65F09" w:rsidRPr="00FA1A16" w:rsidRDefault="00627828">
      <w:pPr>
        <w:spacing w:before="33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44" style="position:absolute;left:0;text-align:left;margin-left:339.1pt;margin-top:36.15pt;width:429.7pt;height:23.9pt;z-index:-251658240;mso-position-horizontal-relative:page" coordorigin="6782,723" coordsize="8594,478">
            <v:shape id="_x0000_s1046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45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C354EA" w:rsidRPr="00FA1A16">
        <w:rPr>
          <w:rFonts w:ascii="Arial" w:hAnsi="Arial" w:cs="Arial"/>
          <w:b/>
          <w:highlight w:val="yellow"/>
        </w:rPr>
        <w:t>PART</w:t>
      </w:r>
      <w:r w:rsidR="00C354EA" w:rsidRPr="00FA1A16">
        <w:rPr>
          <w:rFonts w:ascii="Arial" w:hAnsi="Arial" w:cs="Arial"/>
          <w:b/>
          <w:spacing w:val="44"/>
          <w:highlight w:val="yellow"/>
        </w:rPr>
        <w:t xml:space="preserve"> </w:t>
      </w:r>
      <w:r w:rsidR="00C354EA" w:rsidRPr="00FA1A16">
        <w:rPr>
          <w:rFonts w:ascii="Arial" w:hAnsi="Arial" w:cs="Arial"/>
          <w:b/>
          <w:spacing w:val="1"/>
          <w:highlight w:val="yellow"/>
        </w:rPr>
        <w:t>1</w:t>
      </w:r>
      <w:r w:rsidR="00C354EA" w:rsidRPr="00FA1A16">
        <w:rPr>
          <w:rFonts w:ascii="Arial" w:hAnsi="Arial" w:cs="Arial"/>
          <w:b/>
          <w:highlight w:val="yellow"/>
        </w:rPr>
        <w:t>:</w:t>
      </w:r>
      <w:r w:rsidR="00C354EA" w:rsidRPr="00FA1A16">
        <w:rPr>
          <w:rFonts w:ascii="Arial" w:hAnsi="Arial" w:cs="Arial"/>
          <w:b/>
        </w:rPr>
        <w:t xml:space="preserve"> C</w:t>
      </w:r>
      <w:r w:rsidR="00C354EA" w:rsidRPr="00FA1A16">
        <w:rPr>
          <w:rFonts w:ascii="Arial" w:hAnsi="Arial" w:cs="Arial"/>
          <w:b/>
          <w:spacing w:val="1"/>
        </w:rPr>
        <w:t>o</w:t>
      </w:r>
      <w:r w:rsidR="00C354EA" w:rsidRPr="00FA1A16">
        <w:rPr>
          <w:rFonts w:ascii="Arial" w:hAnsi="Arial" w:cs="Arial"/>
          <w:b/>
        </w:rPr>
        <w:t>m</w:t>
      </w:r>
      <w:r w:rsidR="00C354EA" w:rsidRPr="00FA1A16">
        <w:rPr>
          <w:rFonts w:ascii="Arial" w:hAnsi="Arial" w:cs="Arial"/>
          <w:b/>
          <w:spacing w:val="2"/>
        </w:rPr>
        <w:t>m</w:t>
      </w:r>
      <w:r w:rsidR="00C354EA" w:rsidRPr="00FA1A16">
        <w:rPr>
          <w:rFonts w:ascii="Arial" w:hAnsi="Arial" w:cs="Arial"/>
          <w:b/>
        </w:rPr>
        <w:t>en</w:t>
      </w:r>
      <w:r w:rsidR="00C354EA" w:rsidRPr="00FA1A16">
        <w:rPr>
          <w:rFonts w:ascii="Arial" w:hAnsi="Arial" w:cs="Arial"/>
          <w:b/>
          <w:spacing w:val="1"/>
        </w:rPr>
        <w:t>t</w:t>
      </w:r>
      <w:r w:rsidR="00C354EA" w:rsidRPr="00FA1A16">
        <w:rPr>
          <w:rFonts w:ascii="Arial" w:hAnsi="Arial" w:cs="Arial"/>
          <w:b/>
        </w:rPr>
        <w:t>s</w:t>
      </w:r>
    </w:p>
    <w:p w:rsidR="00F65F09" w:rsidRPr="00FA1A16" w:rsidRDefault="00F65F09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307"/>
      </w:tblGrid>
      <w:tr w:rsidR="00F65F09" w:rsidRPr="00FA1A16" w:rsidTr="00FA1A16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</w:rPr>
              <w:t>Re</w:t>
            </w:r>
            <w:r w:rsidRPr="00FA1A16">
              <w:rPr>
                <w:rFonts w:ascii="Arial" w:hAnsi="Arial" w:cs="Arial"/>
                <w:b/>
                <w:spacing w:val="2"/>
              </w:rPr>
              <w:t>v</w:t>
            </w:r>
            <w:r w:rsidRPr="00FA1A16">
              <w:rPr>
                <w:rFonts w:ascii="Arial" w:hAnsi="Arial" w:cs="Arial"/>
                <w:b/>
              </w:rPr>
              <w:t>iew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’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  <w:spacing w:val="2"/>
              </w:rPr>
              <w:t>mm</w:t>
            </w:r>
            <w:r w:rsidRPr="00FA1A16">
              <w:rPr>
                <w:rFonts w:ascii="Arial" w:hAnsi="Arial" w:cs="Arial"/>
                <w:b/>
              </w:rPr>
              <w:t>ent</w:t>
            </w:r>
          </w:p>
          <w:p w:rsidR="00F65F09" w:rsidRPr="00FA1A16" w:rsidRDefault="00C354EA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</w:rPr>
              <w:t>Ar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ifici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-1"/>
              </w:rPr>
              <w:t>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elli</w:t>
            </w:r>
            <w:r w:rsidRPr="00FA1A16">
              <w:rPr>
                <w:rFonts w:ascii="Arial" w:hAnsi="Arial" w:cs="Arial"/>
                <w:b/>
                <w:spacing w:val="1"/>
              </w:rPr>
              <w:t>g</w:t>
            </w:r>
            <w:r w:rsidRPr="00FA1A16">
              <w:rPr>
                <w:rFonts w:ascii="Arial" w:hAnsi="Arial" w:cs="Arial"/>
                <w:b/>
              </w:rPr>
              <w:t>ence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(</w:t>
            </w:r>
            <w:r w:rsidRPr="00FA1A16">
              <w:rPr>
                <w:rFonts w:ascii="Arial" w:hAnsi="Arial" w:cs="Arial"/>
                <w:b/>
              </w:rPr>
              <w:t>AI)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g</w:t>
            </w:r>
            <w:r w:rsidRPr="00FA1A16">
              <w:rPr>
                <w:rFonts w:ascii="Arial" w:hAnsi="Arial" w:cs="Arial"/>
                <w:b/>
              </w:rPr>
              <w:t>ene</w:t>
            </w:r>
            <w:r w:rsidRPr="00FA1A16">
              <w:rPr>
                <w:rFonts w:ascii="Arial" w:hAnsi="Arial" w:cs="Arial"/>
                <w:b/>
                <w:spacing w:val="1"/>
              </w:rPr>
              <w:t>rat</w:t>
            </w:r>
            <w:r w:rsidRPr="00FA1A16">
              <w:rPr>
                <w:rFonts w:ascii="Arial" w:hAnsi="Arial" w:cs="Arial"/>
                <w:b/>
              </w:rPr>
              <w:t>ed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1"/>
              </w:rPr>
              <w:t>ss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ed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ev</w:t>
            </w:r>
            <w:r w:rsidRPr="00FA1A16">
              <w:rPr>
                <w:rFonts w:ascii="Arial" w:hAnsi="Arial" w:cs="Arial"/>
                <w:b/>
              </w:rPr>
              <w:t>iew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  <w:spacing w:val="2"/>
              </w:rPr>
              <w:t>mm</w:t>
            </w:r>
            <w:r w:rsidRPr="00FA1A16">
              <w:rPr>
                <w:rFonts w:ascii="Arial" w:hAnsi="Arial" w:cs="Arial"/>
                <w:b/>
              </w:rPr>
              <w:t>en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ric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ly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pr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hi</w:t>
            </w:r>
            <w:r w:rsidRPr="00FA1A16">
              <w:rPr>
                <w:rFonts w:ascii="Arial" w:hAnsi="Arial" w:cs="Arial"/>
                <w:b/>
                <w:spacing w:val="-1"/>
              </w:rPr>
              <w:t>b</w:t>
            </w:r>
            <w:r w:rsidRPr="00FA1A16">
              <w:rPr>
                <w:rFonts w:ascii="Arial" w:hAnsi="Arial" w:cs="Arial"/>
                <w:b/>
              </w:rPr>
              <w:t>ited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d</w:t>
            </w:r>
            <w:r w:rsidRPr="00FA1A16">
              <w:rPr>
                <w:rFonts w:ascii="Arial" w:hAnsi="Arial" w:cs="Arial"/>
                <w:b/>
                <w:spacing w:val="-1"/>
              </w:rPr>
              <w:t>u</w:t>
            </w:r>
            <w:r w:rsidRPr="00FA1A16">
              <w:rPr>
                <w:rFonts w:ascii="Arial" w:hAnsi="Arial" w:cs="Arial"/>
                <w:b/>
              </w:rPr>
              <w:t>ring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peer r</w:t>
            </w:r>
            <w:r w:rsidRPr="00FA1A16">
              <w:rPr>
                <w:rFonts w:ascii="Arial" w:hAnsi="Arial" w:cs="Arial"/>
                <w:b/>
                <w:spacing w:val="1"/>
              </w:rPr>
              <w:t>ev</w:t>
            </w:r>
            <w:r w:rsidRPr="00FA1A16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</w:rPr>
              <w:t>Auth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  <w:spacing w:val="5"/>
              </w:rPr>
              <w:t>r</w:t>
            </w:r>
            <w:r w:rsidRPr="00FA1A16">
              <w:rPr>
                <w:rFonts w:ascii="Arial" w:hAnsi="Arial" w:cs="Arial"/>
                <w:b/>
                <w:spacing w:val="-6"/>
              </w:rPr>
              <w:t>’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Fe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d</w:t>
            </w:r>
            <w:r w:rsidRPr="00FA1A16">
              <w:rPr>
                <w:rFonts w:ascii="Arial" w:hAnsi="Arial" w:cs="Arial"/>
                <w:b/>
                <w:spacing w:val="-1"/>
              </w:rPr>
              <w:t>b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ck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(I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is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</w:t>
            </w:r>
            <w:r w:rsidRPr="00FA1A16">
              <w:rPr>
                <w:rFonts w:ascii="Arial" w:hAnsi="Arial" w:cs="Arial"/>
                <w:spacing w:val="1"/>
              </w:rPr>
              <w:t>or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at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hou</w:t>
            </w:r>
            <w:r w:rsidRPr="00FA1A16">
              <w:rPr>
                <w:rFonts w:ascii="Arial" w:hAnsi="Arial" w:cs="Arial"/>
              </w:rPr>
              <w:t>ld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w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/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er</w:t>
            </w:r>
          </w:p>
          <w:p w:rsidR="00F65F09" w:rsidRPr="00FA1A16" w:rsidRDefault="00C354EA">
            <w:pPr>
              <w:spacing w:before="12"/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edb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k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e)</w:t>
            </w:r>
          </w:p>
        </w:tc>
      </w:tr>
      <w:tr w:rsidR="00F65F09" w:rsidRPr="00FA1A16" w:rsidTr="00FA1A16">
        <w:trPr>
          <w:trHeight w:hRule="exact" w:val="244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</w:rPr>
              <w:t>Ple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wri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a</w:t>
            </w:r>
            <w:r w:rsidRPr="00FA1A16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FA1A16">
              <w:rPr>
                <w:rFonts w:ascii="Arial" w:hAnsi="Arial" w:cs="Arial"/>
                <w:b/>
              </w:rPr>
              <w:t>ew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enc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ega</w:t>
            </w:r>
            <w:r w:rsidRPr="00FA1A16">
              <w:rPr>
                <w:rFonts w:ascii="Arial" w:hAnsi="Arial" w:cs="Arial"/>
                <w:b/>
              </w:rPr>
              <w:t>rding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p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ta</w:t>
            </w:r>
            <w:r w:rsidRPr="00FA1A16">
              <w:rPr>
                <w:rFonts w:ascii="Arial" w:hAnsi="Arial" w:cs="Arial"/>
                <w:b/>
              </w:rPr>
              <w:t xml:space="preserve">nce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his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-1"/>
              </w:rPr>
              <w:t>us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ipt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fo</w:t>
            </w:r>
            <w:r w:rsidRPr="00FA1A16">
              <w:rPr>
                <w:rFonts w:ascii="Arial" w:hAnsi="Arial" w:cs="Arial"/>
                <w:b/>
              </w:rPr>
              <w:t xml:space="preserve">r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cien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ific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m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-1"/>
              </w:rPr>
              <w:t>n</w:t>
            </w:r>
            <w:r w:rsidRPr="00FA1A16">
              <w:rPr>
                <w:rFonts w:ascii="Arial" w:hAnsi="Arial" w:cs="Arial"/>
                <w:b/>
              </w:rPr>
              <w:t>it</w:t>
            </w:r>
            <w:r w:rsidRPr="00FA1A16">
              <w:rPr>
                <w:rFonts w:ascii="Arial" w:hAnsi="Arial" w:cs="Arial"/>
                <w:b/>
                <w:spacing w:val="1"/>
              </w:rPr>
              <w:t>y</w:t>
            </w:r>
            <w:r w:rsidRPr="00FA1A16">
              <w:rPr>
                <w:rFonts w:ascii="Arial" w:hAnsi="Arial" w:cs="Arial"/>
                <w:b/>
              </w:rPr>
              <w:t>.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 xml:space="preserve">A 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in</w:t>
            </w: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um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3</w:t>
            </w:r>
            <w:r w:rsidRPr="00FA1A16">
              <w:rPr>
                <w:rFonts w:ascii="Arial" w:hAnsi="Arial" w:cs="Arial"/>
                <w:b/>
                <w:spacing w:val="-2"/>
              </w:rPr>
              <w:t>-</w:t>
            </w:r>
            <w:r w:rsidRPr="00FA1A16">
              <w:rPr>
                <w:rFonts w:ascii="Arial" w:hAnsi="Arial" w:cs="Arial"/>
                <w:b/>
              </w:rPr>
              <w:t>4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enc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y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be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q</w:t>
            </w:r>
            <w:r w:rsidRPr="00FA1A16">
              <w:rPr>
                <w:rFonts w:ascii="Arial" w:hAnsi="Arial" w:cs="Arial"/>
                <w:b/>
                <w:spacing w:val="-1"/>
              </w:rPr>
              <w:t>u</w:t>
            </w:r>
            <w:r w:rsidRPr="00FA1A16">
              <w:rPr>
                <w:rFonts w:ascii="Arial" w:hAnsi="Arial" w:cs="Arial"/>
                <w:b/>
              </w:rPr>
              <w:t>ired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fo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his p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spacing w:before="17" w:line="260" w:lineRule="exact"/>
              <w:rPr>
                <w:rFonts w:ascii="Arial" w:hAnsi="Arial" w:cs="Arial"/>
              </w:rPr>
            </w:pPr>
          </w:p>
          <w:p w:rsidR="00F65F09" w:rsidRPr="00FA1A16" w:rsidRDefault="00C354EA">
            <w:pPr>
              <w:ind w:left="102" w:right="59"/>
              <w:jc w:val="both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This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manus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ript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provid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ritic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ins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ghts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in</w:t>
            </w:r>
            <w:r w:rsidRPr="00FA1A16">
              <w:rPr>
                <w:rFonts w:ascii="Arial" w:hAnsi="Arial" w:cs="Arial"/>
                <w:spacing w:val="1"/>
              </w:rPr>
              <w:t>t</w:t>
            </w:r>
            <w:r w:rsidRPr="00FA1A16">
              <w:rPr>
                <w:rFonts w:ascii="Arial" w:hAnsi="Arial" w:cs="Arial"/>
              </w:rPr>
              <w:t xml:space="preserve">o the </w:t>
            </w:r>
            <w:proofErr w:type="spellStart"/>
            <w:r w:rsidRPr="00FA1A16">
              <w:rPr>
                <w:rFonts w:ascii="Arial" w:hAnsi="Arial" w:cs="Arial"/>
              </w:rPr>
              <w:t>sp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  <w:spacing w:val="4"/>
              </w:rPr>
              <w:t>o</w:t>
            </w:r>
            <w:proofErr w:type="spellEnd"/>
            <w:r w:rsidRPr="00FA1A16">
              <w:rPr>
                <w:rFonts w:ascii="Arial" w:hAnsi="Arial" w:cs="Arial"/>
                <w:spacing w:val="-1"/>
              </w:rPr>
              <w:t>-</w:t>
            </w:r>
            <w:r w:rsidRPr="00FA1A16">
              <w:rPr>
                <w:rFonts w:ascii="Arial" w:hAnsi="Arial" w:cs="Arial"/>
              </w:rPr>
              <w:t>tempo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v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2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</w:rPr>
              <w:t>bi</w:t>
            </w:r>
            <w:r w:rsidRPr="00FA1A16">
              <w:rPr>
                <w:rFonts w:ascii="Arial" w:hAnsi="Arial" w:cs="Arial"/>
                <w:spacing w:val="1"/>
              </w:rPr>
              <w:t>l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t</w:t>
            </w:r>
            <w:r w:rsidRPr="00FA1A16">
              <w:rPr>
                <w:rFonts w:ascii="Arial" w:hAnsi="Arial" w:cs="Arial"/>
              </w:rPr>
              <w:t>y of r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</w:rPr>
              <w:t>inf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ll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in Bhub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sw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3"/>
              </w:rPr>
              <w:t xml:space="preserve"> </w:t>
            </w:r>
            <w:r w:rsidRPr="00FA1A16">
              <w:rPr>
                <w:rFonts w:ascii="Arial" w:hAnsi="Arial" w:cs="Arial"/>
              </w:rPr>
              <w:t>Ci</w:t>
            </w:r>
            <w:r w:rsidRPr="00FA1A16">
              <w:rPr>
                <w:rFonts w:ascii="Arial" w:hAnsi="Arial" w:cs="Arial"/>
                <w:spacing w:val="1"/>
              </w:rPr>
              <w:t>t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ov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3"/>
              </w:rPr>
              <w:t xml:space="preserve"> </w:t>
            </w:r>
            <w:r w:rsidRPr="00FA1A16">
              <w:rPr>
                <w:rFonts w:ascii="Arial" w:hAnsi="Arial" w:cs="Arial"/>
              </w:rPr>
              <w:t>a 2</w:t>
            </w:r>
            <w:r w:rsidRPr="00FA1A16">
              <w:rPr>
                <w:rFonts w:ascii="Arial" w:hAnsi="Arial" w:cs="Arial"/>
                <w:spacing w:val="3"/>
              </w:rPr>
              <w:t>4</w:t>
            </w:r>
            <w:r w:rsidRPr="00FA1A16">
              <w:rPr>
                <w:rFonts w:ascii="Arial" w:hAnsi="Arial" w:cs="Arial"/>
                <w:spacing w:val="-1"/>
              </w:rPr>
              <w:t>-</w:t>
            </w:r>
            <w:r w:rsidRPr="00FA1A16">
              <w:rPr>
                <w:rFonts w:ascii="Arial" w:hAnsi="Arial" w:cs="Arial"/>
                <w:spacing w:val="2"/>
              </w:rPr>
              <w:t>y</w:t>
            </w:r>
            <w:r w:rsidRPr="00FA1A16">
              <w:rPr>
                <w:rFonts w:ascii="Arial" w:hAnsi="Arial" w:cs="Arial"/>
                <w:spacing w:val="-1"/>
              </w:rPr>
              <w:t>ea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2"/>
              </w:rPr>
              <w:t>p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riod,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hi</w:t>
            </w:r>
            <w:r w:rsidRPr="00FA1A16">
              <w:rPr>
                <w:rFonts w:ascii="Arial" w:hAnsi="Arial" w:cs="Arial"/>
                <w:spacing w:val="3"/>
              </w:rPr>
              <w:t>g</w:t>
            </w:r>
            <w:r w:rsidRPr="00FA1A16">
              <w:rPr>
                <w:rFonts w:ascii="Arial" w:hAnsi="Arial" w:cs="Arial"/>
              </w:rPr>
              <w:t>hl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ght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ng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the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gro</w:t>
            </w:r>
            <w:r w:rsidRPr="00FA1A16">
              <w:rPr>
                <w:rFonts w:ascii="Arial" w:hAnsi="Arial" w:cs="Arial"/>
                <w:spacing w:val="-1"/>
              </w:rPr>
              <w:t>w</w:t>
            </w:r>
            <w:r w:rsidRPr="00FA1A16">
              <w:rPr>
                <w:rFonts w:ascii="Arial" w:hAnsi="Arial" w:cs="Arial"/>
              </w:rPr>
              <w:t>ing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p</w:t>
            </w:r>
            <w:r w:rsidRPr="00FA1A16">
              <w:rPr>
                <w:rFonts w:ascii="Arial" w:hAnsi="Arial" w:cs="Arial"/>
                <w:spacing w:val="-1"/>
              </w:rPr>
              <w:t>ac</w:t>
            </w:r>
            <w:r w:rsidRPr="00FA1A16">
              <w:rPr>
                <w:rFonts w:ascii="Arial" w:hAnsi="Arial" w:cs="Arial"/>
              </w:rPr>
              <w:t>ts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>of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 xml:space="preserve">mate 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 xml:space="preserve">nomalies on </w:t>
            </w:r>
            <w:r w:rsidRPr="00FA1A16">
              <w:rPr>
                <w:rFonts w:ascii="Arial" w:hAnsi="Arial" w:cs="Arial"/>
                <w:spacing w:val="2"/>
              </w:rPr>
              <w:t>u</w:t>
            </w:r>
            <w:r w:rsidRPr="00FA1A16">
              <w:rPr>
                <w:rFonts w:ascii="Arial" w:hAnsi="Arial" w:cs="Arial"/>
              </w:rPr>
              <w:t>rb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>inf</w:t>
            </w:r>
            <w:r w:rsidRPr="00FA1A16">
              <w:rPr>
                <w:rFonts w:ascii="Arial" w:hAnsi="Arial" w:cs="Arial"/>
                <w:spacing w:val="-1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</w:rPr>
              <w:t>stru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tur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 xml:space="preserve">, </w:t>
            </w:r>
            <w:r w:rsidRPr="00FA1A16">
              <w:rPr>
                <w:rFonts w:ascii="Arial" w:hAnsi="Arial" w:cs="Arial"/>
                <w:spacing w:val="2"/>
              </w:rPr>
              <w:t>h</w:t>
            </w:r>
            <w:r w:rsidRPr="00FA1A16">
              <w:rPr>
                <w:rFonts w:ascii="Arial" w:hAnsi="Arial" w:cs="Arial"/>
                <w:spacing w:val="-1"/>
              </w:rPr>
              <w:t>ea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t</w:t>
            </w:r>
            <w:r w:rsidRPr="00FA1A16">
              <w:rPr>
                <w:rFonts w:ascii="Arial" w:hAnsi="Arial" w:cs="Arial"/>
              </w:rPr>
              <w:t>h,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 xml:space="preserve">nd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  <w:spacing w:val="2"/>
              </w:rPr>
              <w:t>s</w:t>
            </w:r>
            <w:r w:rsidRPr="00FA1A16">
              <w:rPr>
                <w:rFonts w:ascii="Arial" w:hAnsi="Arial" w:cs="Arial"/>
              </w:rPr>
              <w:t>our</w:t>
            </w:r>
            <w:r w:rsidRPr="00FA1A16">
              <w:rPr>
                <w:rFonts w:ascii="Arial" w:hAnsi="Arial" w:cs="Arial"/>
                <w:spacing w:val="-2"/>
              </w:rPr>
              <w:t>c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man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  <w:spacing w:val="2"/>
              </w:rPr>
              <w:t>g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 xml:space="preserve">ment. By </w:t>
            </w:r>
            <w:r w:rsidRPr="00FA1A16">
              <w:rPr>
                <w:rFonts w:ascii="Arial" w:hAnsi="Arial" w:cs="Arial"/>
                <w:spacing w:val="3"/>
              </w:rPr>
              <w:t>i</w:t>
            </w:r>
            <w:r w:rsidRPr="00FA1A16">
              <w:rPr>
                <w:rFonts w:ascii="Arial" w:hAnsi="Arial" w:cs="Arial"/>
              </w:rPr>
              <w:t>nteg</w:t>
            </w:r>
            <w:r w:rsidRPr="00FA1A16">
              <w:rPr>
                <w:rFonts w:ascii="Arial" w:hAnsi="Arial" w:cs="Arial"/>
                <w:spacing w:val="-1"/>
              </w:rPr>
              <w:t>ra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 xml:space="preserve">ng </w:t>
            </w:r>
            <w:r w:rsidRPr="00FA1A16">
              <w:rPr>
                <w:rFonts w:ascii="Arial" w:hAnsi="Arial" w:cs="Arial"/>
                <w:spacing w:val="2"/>
              </w:rPr>
              <w:t>G</w:t>
            </w:r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 xml:space="preserve">nd 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ytho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>-</w:t>
            </w:r>
            <w:r w:rsidRPr="00FA1A16">
              <w:rPr>
                <w:rFonts w:ascii="Arial" w:hAnsi="Arial" w:cs="Arial"/>
              </w:rPr>
              <w:t>b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d d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ta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lys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s, the study pr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  <w:spacing w:val="2"/>
              </w:rPr>
              <w:t>s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nts a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>repl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ca</w:t>
            </w:r>
            <w:r w:rsidRPr="00FA1A16">
              <w:rPr>
                <w:rFonts w:ascii="Arial" w:hAnsi="Arial" w:cs="Arial"/>
              </w:rPr>
              <w:t>ble mod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3"/>
              </w:rPr>
              <w:t xml:space="preserve"> </w:t>
            </w:r>
            <w:r w:rsidRPr="00FA1A16">
              <w:rPr>
                <w:rFonts w:ascii="Arial" w:hAnsi="Arial" w:cs="Arial"/>
              </w:rPr>
              <w:t>for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mat</w:t>
            </w:r>
            <w:r w:rsidRPr="00FA1A16">
              <w:rPr>
                <w:rFonts w:ascii="Arial" w:hAnsi="Arial" w:cs="Arial"/>
                <w:spacing w:val="2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-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si</w:t>
            </w:r>
            <w:r w:rsidRPr="00FA1A16">
              <w:rPr>
                <w:rFonts w:ascii="Arial" w:hAnsi="Arial" w:cs="Arial"/>
                <w:spacing w:val="1"/>
              </w:rPr>
              <w:t>l</w:t>
            </w:r>
            <w:r w:rsidRPr="00FA1A16">
              <w:rPr>
                <w:rFonts w:ascii="Arial" w:hAnsi="Arial" w:cs="Arial"/>
              </w:rPr>
              <w:t>ient planni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</w:rPr>
              <w:t xml:space="preserve">g </w:t>
            </w:r>
            <w:proofErr w:type="gramStart"/>
            <w:r w:rsidRPr="00FA1A16">
              <w:rPr>
                <w:rFonts w:ascii="Arial" w:hAnsi="Arial" w:cs="Arial"/>
              </w:rPr>
              <w:t xml:space="preserve">in 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</w:rPr>
              <w:t>pid</w:t>
            </w:r>
            <w:r w:rsidRPr="00FA1A16">
              <w:rPr>
                <w:rFonts w:ascii="Arial" w:hAnsi="Arial" w:cs="Arial"/>
                <w:spacing w:val="1"/>
              </w:rPr>
              <w:t>l</w:t>
            </w:r>
            <w:r w:rsidRPr="00FA1A16">
              <w:rPr>
                <w:rFonts w:ascii="Arial" w:hAnsi="Arial" w:cs="Arial"/>
              </w:rPr>
              <w:t>y</w:t>
            </w:r>
            <w:proofErr w:type="gramEnd"/>
            <w:r w:rsidRPr="00FA1A16">
              <w:rPr>
                <w:rFonts w:ascii="Arial" w:hAnsi="Arial" w:cs="Arial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urb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</w:rPr>
              <w:t xml:space="preserve">nizing </w:t>
            </w:r>
            <w:r w:rsidRPr="00FA1A16">
              <w:rPr>
                <w:rFonts w:ascii="Arial" w:hAnsi="Arial" w:cs="Arial"/>
                <w:spacing w:val="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 xml:space="preserve">gions. </w:t>
            </w:r>
            <w:r w:rsidRPr="00FA1A16">
              <w:rPr>
                <w:rFonts w:ascii="Arial" w:hAnsi="Arial" w:cs="Arial"/>
                <w:spacing w:val="4"/>
              </w:rPr>
              <w:t xml:space="preserve"> </w:t>
            </w:r>
            <w:proofErr w:type="gramStart"/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</w:rPr>
              <w:t xml:space="preserve">ts 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>findings</w:t>
            </w:r>
            <w:proofErr w:type="gramEnd"/>
            <w:r w:rsidRPr="00FA1A16">
              <w:rPr>
                <w:rFonts w:ascii="Arial" w:hAnsi="Arial" w:cs="Arial"/>
              </w:rPr>
              <w:t xml:space="preserve"> 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  <w:spacing w:val="2"/>
              </w:rPr>
              <w:t>o</w:t>
            </w:r>
            <w:r w:rsidRPr="00FA1A16">
              <w:rPr>
                <w:rFonts w:ascii="Arial" w:hAnsi="Arial" w:cs="Arial"/>
              </w:rPr>
              <w:t xml:space="preserve">ntribute  to </w:t>
            </w:r>
            <w:r w:rsidRPr="00FA1A16">
              <w:rPr>
                <w:rFonts w:ascii="Arial" w:hAnsi="Arial" w:cs="Arial"/>
                <w:spacing w:val="2"/>
              </w:rPr>
              <w:t xml:space="preserve"> </w:t>
            </w:r>
            <w:r w:rsidRPr="00FA1A16">
              <w:rPr>
                <w:rFonts w:ascii="Arial" w:hAnsi="Arial" w:cs="Arial"/>
              </w:rPr>
              <w:t xml:space="preserve">the 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ientif</w:t>
            </w:r>
            <w:r w:rsidRPr="00FA1A16">
              <w:rPr>
                <w:rFonts w:ascii="Arial" w:hAnsi="Arial" w:cs="Arial"/>
                <w:spacing w:val="2"/>
              </w:rPr>
              <w:t>i</w:t>
            </w:r>
            <w:r w:rsidRPr="00FA1A16">
              <w:rPr>
                <w:rFonts w:ascii="Arial" w:hAnsi="Arial" w:cs="Arial"/>
              </w:rPr>
              <w:t>c  und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rst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 xml:space="preserve">nding </w:t>
            </w:r>
            <w:r w:rsidRPr="00FA1A16">
              <w:rPr>
                <w:rFonts w:ascii="Arial" w:hAnsi="Arial" w:cs="Arial"/>
                <w:spacing w:val="2"/>
              </w:rPr>
              <w:t xml:space="preserve"> o</w:t>
            </w:r>
            <w:r w:rsidRPr="00FA1A16">
              <w:rPr>
                <w:rFonts w:ascii="Arial" w:hAnsi="Arial" w:cs="Arial"/>
              </w:rPr>
              <w:t>f loc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ze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 xml:space="preserve">mate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h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</w:rPr>
              <w:t xml:space="preserve">ge 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>f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ts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nd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support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pol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in</w:t>
            </w:r>
            <w:r w:rsidRPr="00FA1A16">
              <w:rPr>
                <w:rFonts w:ascii="Arial" w:hAnsi="Arial" w:cs="Arial"/>
                <w:spacing w:val="1"/>
              </w:rPr>
              <w:t>t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rv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nt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ons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a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gn</w:t>
            </w:r>
            <w:r w:rsidRPr="00FA1A16">
              <w:rPr>
                <w:rFonts w:ascii="Arial" w:hAnsi="Arial" w:cs="Arial"/>
                <w:spacing w:val="-1"/>
              </w:rPr>
              <w:t>e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with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</w:rPr>
              <w:t>global sus</w:t>
            </w:r>
            <w:r w:rsidRPr="00FA1A16">
              <w:rPr>
                <w:rFonts w:ascii="Arial" w:hAnsi="Arial" w:cs="Arial"/>
                <w:spacing w:val="1"/>
              </w:rPr>
              <w:t>t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inabil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ty goals, p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rti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ula</w:t>
            </w:r>
            <w:r w:rsidRPr="00FA1A16">
              <w:rPr>
                <w:rFonts w:ascii="Arial" w:hAnsi="Arial" w:cs="Arial"/>
                <w:spacing w:val="-1"/>
              </w:rPr>
              <w:t>r</w:t>
            </w:r>
            <w:r w:rsidRPr="00FA1A16">
              <w:rPr>
                <w:rFonts w:ascii="Arial" w:hAnsi="Arial" w:cs="Arial"/>
              </w:rPr>
              <w:t xml:space="preserve">ly </w:t>
            </w:r>
            <w:r w:rsidRPr="00FA1A16">
              <w:rPr>
                <w:rFonts w:ascii="Arial" w:hAnsi="Arial" w:cs="Arial"/>
                <w:spacing w:val="1"/>
              </w:rPr>
              <w:t>S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1"/>
              </w:rPr>
              <w:t>G</w:t>
            </w:r>
            <w:r w:rsidRPr="00FA1A16">
              <w:rPr>
                <w:rFonts w:ascii="Arial" w:hAnsi="Arial" w:cs="Arial"/>
              </w:rPr>
              <w:t xml:space="preserve">s 11 </w:t>
            </w:r>
            <w:r w:rsidRPr="00FA1A16">
              <w:rPr>
                <w:rFonts w:ascii="Arial" w:hAnsi="Arial" w:cs="Arial"/>
                <w:spacing w:val="-1"/>
              </w:rPr>
              <w:t>a</w:t>
            </w:r>
            <w:r w:rsidRPr="00FA1A16">
              <w:rPr>
                <w:rFonts w:ascii="Arial" w:hAnsi="Arial" w:cs="Arial"/>
              </w:rPr>
              <w:t>nd 13.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5F0B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Noted</w:t>
            </w:r>
          </w:p>
        </w:tc>
      </w:tr>
      <w:tr w:rsidR="00F65F09" w:rsidRPr="00FA1A16" w:rsidTr="00FA1A16">
        <w:trPr>
          <w:trHeight w:hRule="exact" w:val="162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itle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icle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uit</w:t>
            </w:r>
            <w:r w:rsidRPr="00FA1A16">
              <w:rPr>
                <w:rFonts w:ascii="Arial" w:hAnsi="Arial" w:cs="Arial"/>
                <w:b/>
                <w:spacing w:val="-1"/>
              </w:rPr>
              <w:t>a</w:t>
            </w:r>
            <w:r w:rsidRPr="00FA1A16">
              <w:rPr>
                <w:rFonts w:ascii="Arial" w:hAnsi="Arial" w:cs="Arial"/>
                <w:b/>
              </w:rPr>
              <w:t>ble?</w:t>
            </w:r>
          </w:p>
          <w:p w:rsidR="00F65F09" w:rsidRPr="00FA1A16" w:rsidRDefault="00C354EA">
            <w:pPr>
              <w:ind w:left="460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1"/>
              </w:rPr>
              <w:t>(</w:t>
            </w: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t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ple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1"/>
              </w:rPr>
              <w:t>gg</w:t>
            </w:r>
            <w:r w:rsidRPr="00FA1A16">
              <w:rPr>
                <w:rFonts w:ascii="Arial" w:hAnsi="Arial" w:cs="Arial"/>
                <w:b/>
              </w:rPr>
              <w:t>est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lt</w:t>
            </w:r>
            <w:r w:rsidRPr="00FA1A16">
              <w:rPr>
                <w:rFonts w:ascii="Arial" w:hAnsi="Arial" w:cs="Arial"/>
                <w:b/>
                <w:spacing w:val="-2"/>
              </w:rPr>
              <w:t>e</w:t>
            </w:r>
            <w:r w:rsidRPr="00FA1A16">
              <w:rPr>
                <w:rFonts w:ascii="Arial" w:hAnsi="Arial" w:cs="Arial"/>
                <w:b/>
              </w:rPr>
              <w:t>rn</w:t>
            </w:r>
            <w:r w:rsidRPr="00FA1A16">
              <w:rPr>
                <w:rFonts w:ascii="Arial" w:hAnsi="Arial" w:cs="Arial"/>
                <w:b/>
                <w:spacing w:val="1"/>
              </w:rPr>
              <w:t>at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v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spacing w:before="10" w:line="220" w:lineRule="exact"/>
              <w:rPr>
                <w:rFonts w:ascii="Arial" w:hAnsi="Arial" w:cs="Arial"/>
              </w:rPr>
            </w:pPr>
          </w:p>
          <w:p w:rsidR="00F65F09" w:rsidRPr="00FA1A16" w:rsidRDefault="00C354EA">
            <w:pPr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urr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title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—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"Rai</w:t>
            </w:r>
            <w:r w:rsidRPr="00FA1A16">
              <w:rPr>
                <w:rFonts w:ascii="Arial" w:hAnsi="Arial" w:cs="Arial"/>
                <w:spacing w:val="1"/>
              </w:rPr>
              <w:t>nf</w:t>
            </w:r>
            <w:r w:rsidRPr="00FA1A16">
              <w:rPr>
                <w:rFonts w:ascii="Arial" w:hAnsi="Arial" w:cs="Arial"/>
              </w:rPr>
              <w:t>all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limate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ng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nom</w:t>
            </w:r>
            <w:r w:rsidRPr="00FA1A16">
              <w:rPr>
                <w:rFonts w:ascii="Arial" w:hAnsi="Arial" w:cs="Arial"/>
              </w:rPr>
              <w:t>ali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</w:rPr>
              <w:t>in</w:t>
            </w:r>
            <w:r w:rsidRPr="00FA1A16">
              <w:rPr>
                <w:rFonts w:ascii="Arial" w:hAnsi="Arial" w:cs="Arial"/>
                <w:spacing w:val="-1"/>
              </w:rPr>
              <w:t xml:space="preserve"> B</w:t>
            </w:r>
            <w:r w:rsidRPr="00FA1A16">
              <w:rPr>
                <w:rFonts w:ascii="Arial" w:hAnsi="Arial" w:cs="Arial"/>
                <w:spacing w:val="1"/>
              </w:rPr>
              <w:t>hub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eswar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ity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Us</w:t>
            </w:r>
            <w:r w:rsidRPr="00FA1A16">
              <w:rPr>
                <w:rFonts w:ascii="Arial" w:hAnsi="Arial" w:cs="Arial"/>
                <w:spacing w:val="-1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P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"</w:t>
            </w:r>
          </w:p>
          <w:p w:rsidR="00F65F09" w:rsidRPr="00FA1A16" w:rsidRDefault="00C354EA">
            <w:pPr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—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is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ally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nf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rm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bu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an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  <w:spacing w:val="-1"/>
              </w:rPr>
              <w:t>p</w:t>
            </w:r>
            <w:r w:rsidRPr="00FA1A16">
              <w:rPr>
                <w:rFonts w:ascii="Arial" w:hAnsi="Arial" w:cs="Arial"/>
                <w:spacing w:val="1"/>
              </w:rPr>
              <w:t>rov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cla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cie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</w:rPr>
              <w:t>tific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pr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2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2"/>
              </w:rPr>
              <w:t>c</w:t>
            </w:r>
            <w:r w:rsidRPr="00FA1A16">
              <w:rPr>
                <w:rFonts w:ascii="Arial" w:hAnsi="Arial" w:cs="Arial"/>
              </w:rPr>
              <w:t>t.</w:t>
            </w:r>
          </w:p>
          <w:p w:rsidR="00F65F09" w:rsidRPr="00FA1A16" w:rsidRDefault="00F65F09">
            <w:pPr>
              <w:spacing w:before="11" w:line="220" w:lineRule="exact"/>
              <w:rPr>
                <w:rFonts w:ascii="Arial" w:hAnsi="Arial" w:cs="Arial"/>
              </w:rPr>
            </w:pPr>
          </w:p>
          <w:p w:rsidR="00F65F09" w:rsidRPr="00FA1A16" w:rsidRDefault="00C354EA">
            <w:pPr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ugg</w:t>
            </w:r>
            <w:r w:rsidRPr="00FA1A16">
              <w:rPr>
                <w:rFonts w:ascii="Arial" w:hAnsi="Arial" w:cs="Arial"/>
              </w:rPr>
              <w:t>ested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Alte</w:t>
            </w:r>
            <w:r w:rsidRPr="00FA1A16">
              <w:rPr>
                <w:rFonts w:ascii="Arial" w:hAnsi="Arial" w:cs="Arial"/>
                <w:spacing w:val="1"/>
              </w:rPr>
              <w:t>rn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Titles</w:t>
            </w:r>
          </w:p>
          <w:p w:rsidR="00F65F09" w:rsidRPr="00FA1A16" w:rsidRDefault="00C354EA">
            <w:pPr>
              <w:spacing w:line="220" w:lineRule="exact"/>
              <w:ind w:left="463"/>
              <w:rPr>
                <w:rFonts w:ascii="Arial" w:hAnsi="Arial" w:cs="Arial"/>
              </w:rPr>
            </w:pPr>
            <w:proofErr w:type="spellStart"/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1"/>
              </w:rPr>
              <w:t>p</w:t>
            </w:r>
            <w:r w:rsidRPr="00FA1A16">
              <w:rPr>
                <w:rFonts w:ascii="Arial" w:hAnsi="Arial" w:cs="Arial"/>
                <w:b/>
                <w:spacing w:val="1"/>
              </w:rPr>
              <w:t>at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2"/>
              </w:rPr>
              <w:t>o</w:t>
            </w:r>
            <w:proofErr w:type="spellEnd"/>
            <w:r w:rsidRPr="00FA1A16">
              <w:rPr>
                <w:rFonts w:ascii="Arial" w:hAnsi="Arial" w:cs="Arial"/>
                <w:b/>
                <w:spacing w:val="1"/>
              </w:rPr>
              <w:t>-</w:t>
            </w:r>
            <w:r w:rsidRPr="00FA1A16">
              <w:rPr>
                <w:rFonts w:ascii="Arial" w:hAnsi="Arial" w:cs="Arial"/>
                <w:b/>
                <w:spacing w:val="-1"/>
              </w:rPr>
              <w:t>T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p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An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1"/>
              </w:rPr>
              <w:t>y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is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inf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ll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V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ri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bi</w:t>
            </w:r>
            <w:r w:rsidRPr="00FA1A16">
              <w:rPr>
                <w:rFonts w:ascii="Arial" w:hAnsi="Arial" w:cs="Arial"/>
                <w:b/>
                <w:spacing w:val="-1"/>
              </w:rPr>
              <w:t>l</w:t>
            </w:r>
            <w:r w:rsidRPr="00FA1A16">
              <w:rPr>
                <w:rFonts w:ascii="Arial" w:hAnsi="Arial" w:cs="Arial"/>
                <w:b/>
              </w:rPr>
              <w:t>ity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nd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Cli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  <w:spacing w:val="1"/>
              </w:rPr>
              <w:t>at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An</w:t>
            </w:r>
            <w:r w:rsidRPr="00FA1A16">
              <w:rPr>
                <w:rFonts w:ascii="Arial" w:hAnsi="Arial" w:cs="Arial"/>
                <w:b/>
                <w:spacing w:val="-1"/>
              </w:rPr>
              <w:t>o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lies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in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B</w:t>
            </w:r>
            <w:r w:rsidRPr="00FA1A16">
              <w:rPr>
                <w:rFonts w:ascii="Arial" w:hAnsi="Arial" w:cs="Arial"/>
                <w:b/>
              </w:rPr>
              <w:t>h</w:t>
            </w:r>
            <w:r w:rsidRPr="00FA1A16">
              <w:rPr>
                <w:rFonts w:ascii="Arial" w:hAnsi="Arial" w:cs="Arial"/>
                <w:b/>
                <w:spacing w:val="1"/>
              </w:rPr>
              <w:t>u</w:t>
            </w:r>
            <w:r w:rsidRPr="00FA1A16">
              <w:rPr>
                <w:rFonts w:ascii="Arial" w:hAnsi="Arial" w:cs="Arial"/>
                <w:b/>
              </w:rPr>
              <w:t>b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2"/>
              </w:rPr>
              <w:t>e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w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Ci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y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(2</w:t>
            </w:r>
            <w:r w:rsidRPr="00FA1A16">
              <w:rPr>
                <w:rFonts w:ascii="Arial" w:hAnsi="Arial" w:cs="Arial"/>
                <w:b/>
                <w:spacing w:val="-1"/>
              </w:rPr>
              <w:t>0</w:t>
            </w:r>
            <w:r w:rsidRPr="00FA1A16">
              <w:rPr>
                <w:rFonts w:ascii="Arial" w:hAnsi="Arial" w:cs="Arial"/>
                <w:b/>
                <w:spacing w:val="1"/>
              </w:rPr>
              <w:t>0</w:t>
            </w:r>
            <w:r w:rsidRPr="00FA1A16">
              <w:rPr>
                <w:rFonts w:ascii="Arial" w:hAnsi="Arial" w:cs="Arial"/>
                <w:b/>
                <w:spacing w:val="9"/>
              </w:rPr>
              <w:t>0</w:t>
            </w:r>
            <w:r w:rsidRPr="00FA1A16">
              <w:rPr>
                <w:rFonts w:ascii="Arial" w:hAnsi="Arial" w:cs="Arial"/>
                <w:b/>
              </w:rPr>
              <w:t>–</w:t>
            </w:r>
          </w:p>
          <w:p w:rsidR="00F65F09" w:rsidRPr="00FA1A16" w:rsidRDefault="00C354EA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1"/>
              </w:rPr>
              <w:t>202</w:t>
            </w:r>
            <w:r w:rsidRPr="00FA1A16">
              <w:rPr>
                <w:rFonts w:ascii="Arial" w:hAnsi="Arial" w:cs="Arial"/>
                <w:b/>
                <w:spacing w:val="-1"/>
              </w:rPr>
              <w:t>4</w:t>
            </w:r>
            <w:r w:rsidRPr="00FA1A16">
              <w:rPr>
                <w:rFonts w:ascii="Arial" w:hAnsi="Arial" w:cs="Arial"/>
                <w:b/>
              </w:rPr>
              <w:t>)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Us</w:t>
            </w: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ng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G</w:t>
            </w: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nd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</w:t>
            </w:r>
            <w:r w:rsidRPr="00FA1A16">
              <w:rPr>
                <w:rFonts w:ascii="Arial" w:hAnsi="Arial" w:cs="Arial"/>
                <w:b/>
                <w:spacing w:val="1"/>
              </w:rPr>
              <w:t>yt</w:t>
            </w:r>
            <w:r w:rsidRPr="00FA1A16">
              <w:rPr>
                <w:rFonts w:ascii="Arial" w:hAnsi="Arial" w:cs="Arial"/>
                <w:b/>
              </w:rPr>
              <w:t>h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Default="00F65F09">
            <w:pPr>
              <w:rPr>
                <w:rFonts w:ascii="Arial" w:hAnsi="Arial" w:cs="Arial"/>
              </w:rPr>
            </w:pPr>
          </w:p>
          <w:p w:rsidR="00BB5B88" w:rsidRDefault="00BB5B88">
            <w:pPr>
              <w:rPr>
                <w:rFonts w:ascii="Arial" w:hAnsi="Arial" w:cs="Arial"/>
              </w:rPr>
            </w:pPr>
          </w:p>
          <w:p w:rsidR="00BB5B88" w:rsidRPr="00FA1A16" w:rsidRDefault="00BB5B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Revision made</w:t>
            </w:r>
          </w:p>
        </w:tc>
      </w:tr>
      <w:tr w:rsidR="00F65F09" w:rsidRPr="00FA1A16" w:rsidTr="00FA1A16">
        <w:trPr>
          <w:trHeight w:hRule="exact" w:val="584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b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ct</w:t>
            </w:r>
            <w:r w:rsidRPr="00FA1A1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icle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prehen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v</w:t>
            </w:r>
            <w:r w:rsidRPr="00FA1A16">
              <w:rPr>
                <w:rFonts w:ascii="Arial" w:hAnsi="Arial" w:cs="Arial"/>
                <w:b/>
              </w:rPr>
              <w:t>e?</w:t>
            </w:r>
            <w:r w:rsidRPr="00FA1A1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Do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yo</w:t>
            </w:r>
            <w:r w:rsidRPr="00FA1A16">
              <w:rPr>
                <w:rFonts w:ascii="Arial" w:hAnsi="Arial" w:cs="Arial"/>
                <w:b/>
              </w:rPr>
              <w:t xml:space="preserve">u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1"/>
              </w:rPr>
              <w:t>gg</w:t>
            </w:r>
            <w:r w:rsidRPr="00FA1A16">
              <w:rPr>
                <w:rFonts w:ascii="Arial" w:hAnsi="Arial" w:cs="Arial"/>
                <w:b/>
              </w:rPr>
              <w:t>est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d</w:t>
            </w:r>
            <w:r w:rsidRPr="00FA1A16">
              <w:rPr>
                <w:rFonts w:ascii="Arial" w:hAnsi="Arial" w:cs="Arial"/>
                <w:b/>
                <w:spacing w:val="-1"/>
              </w:rPr>
              <w:t>d</w:t>
            </w:r>
            <w:r w:rsidRPr="00FA1A16">
              <w:rPr>
                <w:rFonts w:ascii="Arial" w:hAnsi="Arial" w:cs="Arial"/>
                <w:b/>
              </w:rPr>
              <w:t>iti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(o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dele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n)</w:t>
            </w:r>
            <w:r w:rsidRPr="00FA1A1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ints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in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 xml:space="preserve">his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ct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n?</w:t>
            </w:r>
            <w:r w:rsidRPr="00FA1A1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Ple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wri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yo</w:t>
            </w:r>
            <w:r w:rsidRPr="00FA1A16">
              <w:rPr>
                <w:rFonts w:ascii="Arial" w:hAnsi="Arial" w:cs="Arial"/>
                <w:b/>
              </w:rPr>
              <w:t>ur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1"/>
              </w:rPr>
              <w:t>gg</w:t>
            </w:r>
            <w:r w:rsidRPr="00FA1A16">
              <w:rPr>
                <w:rFonts w:ascii="Arial" w:hAnsi="Arial" w:cs="Arial"/>
                <w:b/>
              </w:rPr>
              <w:t>esti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ns</w:t>
            </w:r>
            <w:r w:rsidRPr="00FA1A1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her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463" w:right="147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is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ally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om</w:t>
            </w:r>
            <w:r w:rsidRPr="00FA1A16">
              <w:rPr>
                <w:rFonts w:ascii="Arial" w:hAnsi="Arial" w:cs="Arial"/>
                <w:spacing w:val="-1"/>
              </w:rPr>
              <w:t>p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ap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ur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k</w:t>
            </w:r>
            <w:r w:rsidRPr="00FA1A16">
              <w:rPr>
                <w:rFonts w:ascii="Arial" w:hAnsi="Arial" w:cs="Arial"/>
              </w:rPr>
              <w:t>ey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omp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ts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ud</w:t>
            </w:r>
            <w:r w:rsidRPr="00FA1A16">
              <w:rPr>
                <w:rFonts w:ascii="Arial" w:hAnsi="Arial" w:cs="Arial"/>
                <w:spacing w:val="9"/>
              </w:rPr>
              <w:t>y</w:t>
            </w:r>
            <w:r w:rsidRPr="00FA1A16">
              <w:rPr>
                <w:rFonts w:ascii="Arial" w:hAnsi="Arial" w:cs="Arial"/>
              </w:rPr>
              <w:t>—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  <w:spacing w:val="-1"/>
              </w:rPr>
              <w:t>b</w:t>
            </w:r>
            <w:r w:rsidRPr="00FA1A16">
              <w:rPr>
                <w:rFonts w:ascii="Arial" w:hAnsi="Arial" w:cs="Arial"/>
              </w:rPr>
              <w:t>jecti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es,</w:t>
            </w:r>
            <w:r w:rsidRPr="00FA1A16">
              <w:rPr>
                <w:rFonts w:ascii="Arial" w:hAnsi="Arial" w:cs="Arial"/>
                <w:spacing w:val="-1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 xml:space="preserve">ata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our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et</w:t>
            </w:r>
            <w:r w:rsidRPr="00FA1A16">
              <w:rPr>
                <w:rFonts w:ascii="Arial" w:hAnsi="Arial" w:cs="Arial"/>
                <w:spacing w:val="1"/>
              </w:rPr>
              <w:t>hod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mp</w:t>
            </w:r>
            <w:r w:rsidRPr="00FA1A16">
              <w:rPr>
                <w:rFonts w:ascii="Arial" w:hAnsi="Arial" w:cs="Arial"/>
              </w:rPr>
              <w:t>licati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.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</w:rPr>
              <w:t>H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we</w:t>
            </w:r>
            <w:r w:rsidRPr="00FA1A16">
              <w:rPr>
                <w:rFonts w:ascii="Arial" w:hAnsi="Arial" w:cs="Arial"/>
                <w:spacing w:val="2"/>
              </w:rPr>
              <w:t>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r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ld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fro</w:t>
            </w:r>
            <w:r w:rsidRPr="00FA1A16">
              <w:rPr>
                <w:rFonts w:ascii="Arial" w:hAnsi="Arial" w:cs="Arial"/>
              </w:rPr>
              <w:t>m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mp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ov</w:t>
            </w:r>
            <w:r w:rsidRPr="00FA1A16">
              <w:rPr>
                <w:rFonts w:ascii="Arial" w:hAnsi="Arial" w:cs="Arial"/>
              </w:rPr>
              <w:t>ed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ct</w:t>
            </w:r>
            <w:r w:rsidRPr="00FA1A16">
              <w:rPr>
                <w:rFonts w:ascii="Arial" w:hAnsi="Arial" w:cs="Arial"/>
                <w:spacing w:val="1"/>
              </w:rPr>
              <w:t>ur</w:t>
            </w:r>
            <w:r w:rsidRPr="00FA1A16">
              <w:rPr>
                <w:rFonts w:ascii="Arial" w:hAnsi="Arial" w:cs="Arial"/>
              </w:rPr>
              <w:t>e,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cla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 xml:space="preserve">d </w:t>
            </w:r>
            <w:r w:rsidRPr="00FA1A16">
              <w:rPr>
                <w:rFonts w:ascii="Arial" w:hAnsi="Arial" w:cs="Arial"/>
                <w:spacing w:val="1"/>
              </w:rPr>
              <w:t>fo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.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B</w:t>
            </w:r>
            <w:r w:rsidRPr="00FA1A16">
              <w:rPr>
                <w:rFonts w:ascii="Arial" w:hAnsi="Arial" w:cs="Arial"/>
              </w:rPr>
              <w:t>el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w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ific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ug</w:t>
            </w:r>
            <w:r w:rsidRPr="00FA1A16">
              <w:rPr>
                <w:rFonts w:ascii="Arial" w:hAnsi="Arial" w:cs="Arial"/>
                <w:spacing w:val="-1"/>
              </w:rPr>
              <w:t>g</w:t>
            </w:r>
            <w:r w:rsidRPr="00FA1A16">
              <w:rPr>
                <w:rFonts w:ascii="Arial" w:hAnsi="Arial" w:cs="Arial"/>
              </w:rPr>
              <w:t>est</w:t>
            </w:r>
            <w:r w:rsidRPr="00FA1A16">
              <w:rPr>
                <w:rFonts w:ascii="Arial" w:hAnsi="Arial" w:cs="Arial"/>
                <w:spacing w:val="-1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nh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em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t:</w:t>
            </w:r>
          </w:p>
          <w:p w:rsidR="00F65F09" w:rsidRPr="00FA1A16" w:rsidRDefault="00C354EA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Stre</w:t>
            </w:r>
            <w:r w:rsidRPr="00FA1A16">
              <w:rPr>
                <w:rFonts w:ascii="Arial" w:hAnsi="Arial" w:cs="Arial"/>
                <w:spacing w:val="1"/>
              </w:rPr>
              <w:t>ng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t:</w:t>
            </w:r>
          </w:p>
          <w:p w:rsidR="00F65F09" w:rsidRPr="00FA1A16" w:rsidRDefault="00C354EA">
            <w:pPr>
              <w:spacing w:before="15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w w:val="130"/>
              </w:rPr>
              <w:t xml:space="preserve">•   </w:t>
            </w:r>
            <w:r w:rsidRPr="00FA1A16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lea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ly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tifies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  <w:spacing w:val="-1"/>
              </w:rPr>
              <w:t>g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p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ic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fo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(</w:t>
            </w:r>
            <w:r w:rsidRPr="00FA1A16">
              <w:rPr>
                <w:rFonts w:ascii="Arial" w:hAnsi="Arial" w:cs="Arial"/>
                <w:spacing w:val="-1"/>
              </w:rPr>
              <w:t>B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  <w:spacing w:val="-1"/>
              </w:rPr>
              <w:t>u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eswa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3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a)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time</w:t>
            </w:r>
            <w:r w:rsidRPr="00FA1A16">
              <w:rPr>
                <w:rFonts w:ascii="Arial" w:hAnsi="Arial" w:cs="Arial"/>
                <w:spacing w:val="1"/>
              </w:rPr>
              <w:t>fr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(2</w:t>
            </w:r>
            <w:r w:rsidRPr="00FA1A16">
              <w:rPr>
                <w:rFonts w:ascii="Arial" w:hAnsi="Arial" w:cs="Arial"/>
                <w:spacing w:val="-1"/>
              </w:rPr>
              <w:t>0</w:t>
            </w:r>
            <w:r w:rsidRPr="00FA1A16">
              <w:rPr>
                <w:rFonts w:ascii="Arial" w:hAnsi="Arial" w:cs="Arial"/>
                <w:spacing w:val="1"/>
              </w:rPr>
              <w:t>0</w:t>
            </w:r>
            <w:r w:rsidRPr="00FA1A16">
              <w:rPr>
                <w:rFonts w:ascii="Arial" w:hAnsi="Arial" w:cs="Arial"/>
                <w:spacing w:val="9"/>
              </w:rPr>
              <w:t>0</w:t>
            </w:r>
            <w:r w:rsidRPr="00FA1A16">
              <w:rPr>
                <w:rFonts w:ascii="Arial" w:hAnsi="Arial" w:cs="Arial"/>
                <w:spacing w:val="-1"/>
              </w:rPr>
              <w:t>–</w:t>
            </w:r>
            <w:r w:rsidRPr="00FA1A16">
              <w:rPr>
                <w:rFonts w:ascii="Arial" w:hAnsi="Arial" w:cs="Arial"/>
                <w:spacing w:val="1"/>
              </w:rPr>
              <w:t>20</w:t>
            </w:r>
            <w:r w:rsidRPr="00FA1A16">
              <w:rPr>
                <w:rFonts w:ascii="Arial" w:hAnsi="Arial" w:cs="Arial"/>
                <w:spacing w:val="-1"/>
              </w:rPr>
              <w:t>2</w:t>
            </w:r>
            <w:r w:rsidRPr="00FA1A16">
              <w:rPr>
                <w:rFonts w:ascii="Arial" w:hAnsi="Arial" w:cs="Arial"/>
                <w:spacing w:val="1"/>
              </w:rPr>
              <w:t>4)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C354EA">
            <w:pPr>
              <w:spacing w:before="13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w w:val="130"/>
              </w:rPr>
              <w:t xml:space="preserve">•   </w:t>
            </w:r>
            <w:r w:rsidRPr="00FA1A16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FA1A16">
              <w:rPr>
                <w:rFonts w:ascii="Arial" w:hAnsi="Arial" w:cs="Arial"/>
              </w:rPr>
              <w:t>States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et</w:t>
            </w:r>
            <w:r w:rsidRPr="00FA1A16">
              <w:rPr>
                <w:rFonts w:ascii="Arial" w:hAnsi="Arial" w:cs="Arial"/>
                <w:spacing w:val="1"/>
              </w:rPr>
              <w:t>hodo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  <w:spacing w:val="-1"/>
              </w:rPr>
              <w:t>g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(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P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5"/>
              </w:rPr>
              <w:t>n</w:t>
            </w:r>
            <w:r w:rsidRPr="00FA1A16">
              <w:rPr>
                <w:rFonts w:ascii="Arial" w:hAnsi="Arial" w:cs="Arial"/>
                <w:spacing w:val="1"/>
              </w:rPr>
              <w:t>-b</w:t>
            </w:r>
            <w:r w:rsidRPr="00FA1A16">
              <w:rPr>
                <w:rFonts w:ascii="Arial" w:hAnsi="Arial" w:cs="Arial"/>
              </w:rPr>
              <w:t>ased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al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)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C354EA">
            <w:pPr>
              <w:spacing w:before="15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w w:val="130"/>
              </w:rPr>
              <w:t xml:space="preserve">•   </w:t>
            </w:r>
            <w:r w:rsidRPr="00FA1A16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FA1A16">
              <w:rPr>
                <w:rFonts w:ascii="Arial" w:hAnsi="Arial" w:cs="Arial"/>
              </w:rPr>
              <w:t>Hi</w:t>
            </w:r>
            <w:r w:rsidRPr="00FA1A16">
              <w:rPr>
                <w:rFonts w:ascii="Arial" w:hAnsi="Arial" w:cs="Arial"/>
                <w:spacing w:val="1"/>
              </w:rPr>
              <w:t>gh</w:t>
            </w:r>
            <w:r w:rsidRPr="00FA1A16">
              <w:rPr>
                <w:rFonts w:ascii="Arial" w:hAnsi="Arial" w:cs="Arial"/>
              </w:rPr>
              <w:t>li</w:t>
            </w:r>
            <w:r w:rsidRPr="00FA1A16">
              <w:rPr>
                <w:rFonts w:ascii="Arial" w:hAnsi="Arial" w:cs="Arial"/>
                <w:spacing w:val="1"/>
              </w:rPr>
              <w:t>gh</w:t>
            </w:r>
            <w:r w:rsidRPr="00FA1A16">
              <w:rPr>
                <w:rFonts w:ascii="Arial" w:hAnsi="Arial" w:cs="Arial"/>
              </w:rPr>
              <w:t>ts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al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ai</w:t>
            </w:r>
            <w:r w:rsidRPr="00FA1A16">
              <w:rPr>
                <w:rFonts w:ascii="Arial" w:hAnsi="Arial" w:cs="Arial"/>
                <w:spacing w:val="1"/>
              </w:rPr>
              <w:t>nf</w:t>
            </w:r>
            <w:r w:rsidRPr="00FA1A16">
              <w:rPr>
                <w:rFonts w:ascii="Arial" w:hAnsi="Arial" w:cs="Arial"/>
              </w:rPr>
              <w:t>all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e</w:t>
            </w:r>
            <w:r w:rsidRPr="00FA1A16">
              <w:rPr>
                <w:rFonts w:ascii="Arial" w:hAnsi="Arial" w:cs="Arial"/>
                <w:spacing w:val="1"/>
              </w:rPr>
              <w:t>x</w:t>
            </w:r>
            <w:r w:rsidRPr="00FA1A16">
              <w:rPr>
                <w:rFonts w:ascii="Arial" w:hAnsi="Arial" w:cs="Arial"/>
              </w:rPr>
              <w:t>tre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C354EA">
            <w:pPr>
              <w:spacing w:before="15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w w:val="130"/>
              </w:rPr>
              <w:t xml:space="preserve">•   </w:t>
            </w:r>
            <w:r w:rsidRPr="00FA1A16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FA1A16">
              <w:rPr>
                <w:rFonts w:ascii="Arial" w:hAnsi="Arial" w:cs="Arial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en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mp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</w:rPr>
              <w:t>lt</w:t>
            </w:r>
            <w:r w:rsidRPr="00FA1A16">
              <w:rPr>
                <w:rFonts w:ascii="Arial" w:hAnsi="Arial" w:cs="Arial"/>
                <w:spacing w:val="-2"/>
              </w:rPr>
              <w:t>h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nfr</w:t>
            </w:r>
            <w:r w:rsidRPr="00FA1A16">
              <w:rPr>
                <w:rFonts w:ascii="Arial" w:hAnsi="Arial" w:cs="Arial"/>
              </w:rPr>
              <w:t>astr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ct</w:t>
            </w:r>
            <w:r w:rsidRPr="00FA1A16">
              <w:rPr>
                <w:rFonts w:ascii="Arial" w:hAnsi="Arial" w:cs="Arial"/>
                <w:spacing w:val="1"/>
              </w:rPr>
              <w:t>ur</w:t>
            </w:r>
            <w:r w:rsidRPr="00FA1A16">
              <w:rPr>
                <w:rFonts w:ascii="Arial" w:hAnsi="Arial" w:cs="Arial"/>
              </w:rPr>
              <w:t>e,</w:t>
            </w:r>
            <w:r w:rsidRPr="00FA1A16">
              <w:rPr>
                <w:rFonts w:ascii="Arial" w:hAnsi="Arial" w:cs="Arial"/>
                <w:spacing w:val="-12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gr</w:t>
            </w:r>
            <w:r w:rsidRPr="00FA1A16">
              <w:rPr>
                <w:rFonts w:ascii="Arial" w:hAnsi="Arial" w:cs="Arial"/>
              </w:rPr>
              <w:t>ic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lt</w:t>
            </w:r>
            <w:r w:rsidRPr="00FA1A16">
              <w:rPr>
                <w:rFonts w:ascii="Arial" w:hAnsi="Arial" w:cs="Arial"/>
                <w:spacing w:val="-2"/>
              </w:rPr>
              <w:t>u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e,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wat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te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C354EA">
            <w:pPr>
              <w:spacing w:before="15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w w:val="130"/>
              </w:rPr>
              <w:t xml:space="preserve">•   </w:t>
            </w:r>
            <w:r w:rsidRPr="00FA1A16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In</w:t>
            </w:r>
            <w:r w:rsidRPr="00FA1A16">
              <w:rPr>
                <w:rFonts w:ascii="Arial" w:hAnsi="Arial" w:cs="Arial"/>
              </w:rPr>
              <w:t>cl</w:t>
            </w:r>
            <w:r w:rsidRPr="00FA1A16">
              <w:rPr>
                <w:rFonts w:ascii="Arial" w:hAnsi="Arial" w:cs="Arial"/>
                <w:spacing w:val="1"/>
              </w:rPr>
              <w:t>ud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aliz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ital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</w:rPr>
              <w:t>le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ata.</w:t>
            </w:r>
          </w:p>
          <w:p w:rsidR="00F65F09" w:rsidRPr="00FA1A16" w:rsidRDefault="00C354EA">
            <w:pPr>
              <w:spacing w:before="15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w w:val="130"/>
              </w:rPr>
              <w:t xml:space="preserve">•   </w:t>
            </w:r>
            <w:r w:rsidRPr="00FA1A16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cl</w:t>
            </w:r>
            <w:r w:rsidRPr="00FA1A16">
              <w:rPr>
                <w:rFonts w:ascii="Arial" w:hAnsi="Arial" w:cs="Arial"/>
                <w:spacing w:val="1"/>
              </w:rPr>
              <w:t>ud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with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pr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tical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mm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14"/>
              </w:rPr>
              <w:t xml:space="preserve"> </w:t>
            </w:r>
            <w:r w:rsidRPr="00FA1A16">
              <w:rPr>
                <w:rFonts w:ascii="Arial" w:hAnsi="Arial" w:cs="Arial"/>
              </w:rPr>
              <w:t>li</w:t>
            </w:r>
            <w:r w:rsidRPr="00FA1A16">
              <w:rPr>
                <w:rFonts w:ascii="Arial" w:hAnsi="Arial" w:cs="Arial"/>
                <w:spacing w:val="1"/>
              </w:rPr>
              <w:t>nk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SDGs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1</w:t>
            </w:r>
            <w:r w:rsidRPr="00FA1A16">
              <w:rPr>
                <w:rFonts w:ascii="Arial" w:hAnsi="Arial" w:cs="Arial"/>
              </w:rPr>
              <w:t>1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13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F65F09">
            <w:pPr>
              <w:spacing w:before="8" w:line="220" w:lineRule="exact"/>
              <w:rPr>
                <w:rFonts w:ascii="Arial" w:hAnsi="Arial" w:cs="Arial"/>
              </w:rPr>
            </w:pPr>
          </w:p>
          <w:p w:rsidR="00F65F09" w:rsidRPr="00FA1A16" w:rsidRDefault="00C354EA">
            <w:pPr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ugg</w:t>
            </w:r>
            <w:r w:rsidRPr="00FA1A16">
              <w:rPr>
                <w:rFonts w:ascii="Arial" w:hAnsi="Arial" w:cs="Arial"/>
              </w:rPr>
              <w:t>est</w:t>
            </w:r>
            <w:r w:rsidRPr="00FA1A16">
              <w:rPr>
                <w:rFonts w:ascii="Arial" w:hAnsi="Arial" w:cs="Arial"/>
                <w:spacing w:val="-1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Imp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ov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t:</w:t>
            </w:r>
          </w:p>
          <w:p w:rsidR="00F65F09" w:rsidRPr="00FA1A16" w:rsidRDefault="00C354EA">
            <w:pPr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1"/>
              </w:rPr>
              <w:t>1</w:t>
            </w:r>
            <w:r w:rsidRPr="00FA1A16">
              <w:rPr>
                <w:rFonts w:ascii="Arial" w:hAnsi="Arial" w:cs="Arial"/>
              </w:rPr>
              <w:t xml:space="preserve">.   </w:t>
            </w:r>
            <w:r w:rsidRPr="00FA1A16">
              <w:rPr>
                <w:rFonts w:ascii="Arial" w:hAnsi="Arial" w:cs="Arial"/>
                <w:spacing w:val="7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ify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ata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timeli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:</w:t>
            </w:r>
          </w:p>
          <w:p w:rsidR="00F65F09" w:rsidRPr="00FA1A16" w:rsidRDefault="00C354EA">
            <w:pPr>
              <w:ind w:left="102" w:right="531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u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-2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ata</w:t>
            </w:r>
            <w:r w:rsidRPr="00FA1A16">
              <w:rPr>
                <w:rFonts w:ascii="Arial" w:hAnsi="Arial" w:cs="Arial"/>
                <w:spacing w:val="-2"/>
              </w:rPr>
              <w:t xml:space="preserve"> f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2000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20</w:t>
            </w:r>
            <w:r w:rsidRPr="00FA1A16">
              <w:rPr>
                <w:rFonts w:ascii="Arial" w:hAnsi="Arial" w:cs="Arial"/>
                <w:spacing w:val="-1"/>
              </w:rPr>
              <w:t>0</w:t>
            </w:r>
            <w:r w:rsidRPr="00FA1A16">
              <w:rPr>
                <w:rFonts w:ascii="Arial" w:hAnsi="Arial" w:cs="Arial"/>
                <w:spacing w:val="1"/>
              </w:rPr>
              <w:t>5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2</w:t>
            </w:r>
            <w:r w:rsidRPr="00FA1A16">
              <w:rPr>
                <w:rFonts w:ascii="Arial" w:hAnsi="Arial" w:cs="Arial"/>
                <w:spacing w:val="1"/>
              </w:rPr>
              <w:t>01</w:t>
            </w:r>
            <w:r w:rsidRPr="00FA1A16">
              <w:rPr>
                <w:rFonts w:ascii="Arial" w:hAnsi="Arial" w:cs="Arial"/>
                <w:spacing w:val="-1"/>
              </w:rPr>
              <w:t>0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etc</w:t>
            </w:r>
            <w:r w:rsidRPr="00FA1A16">
              <w:rPr>
                <w:rFonts w:ascii="Arial" w:hAnsi="Arial" w:cs="Arial"/>
                <w:spacing w:val="1"/>
              </w:rPr>
              <w:t>.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b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er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1"/>
              </w:rPr>
              <w:t xml:space="preserve"> m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ly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tr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.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</w:rPr>
              <w:t>la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ify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w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er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y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u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 xml:space="preserve">ed </w:t>
            </w:r>
            <w:r w:rsidRPr="00FA1A16">
              <w:rPr>
                <w:rFonts w:ascii="Arial" w:hAnsi="Arial" w:cs="Arial"/>
                <w:spacing w:val="1"/>
              </w:rPr>
              <w:t>mon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ly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ata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m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ele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ted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fu</w:t>
            </w:r>
            <w:r w:rsidRPr="00FA1A16">
              <w:rPr>
                <w:rFonts w:ascii="Arial" w:hAnsi="Arial" w:cs="Arial"/>
              </w:rPr>
              <w:t>ll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ly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atasets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nn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20</w:t>
            </w:r>
            <w:r w:rsidRPr="00FA1A16">
              <w:rPr>
                <w:rFonts w:ascii="Arial" w:hAnsi="Arial" w:cs="Arial"/>
                <w:spacing w:val="-1"/>
              </w:rPr>
              <w:t>0</w:t>
            </w:r>
            <w:r w:rsidRPr="00FA1A16">
              <w:rPr>
                <w:rFonts w:ascii="Arial" w:hAnsi="Arial" w:cs="Arial"/>
                <w:spacing w:val="9"/>
              </w:rPr>
              <w:t>0</w:t>
            </w:r>
            <w:r w:rsidRPr="00FA1A16">
              <w:rPr>
                <w:rFonts w:ascii="Arial" w:hAnsi="Arial" w:cs="Arial"/>
                <w:spacing w:val="1"/>
              </w:rPr>
              <w:t>–</w:t>
            </w:r>
            <w:r w:rsidRPr="00FA1A16">
              <w:rPr>
                <w:rFonts w:ascii="Arial" w:hAnsi="Arial" w:cs="Arial"/>
                <w:spacing w:val="-1"/>
              </w:rPr>
              <w:t>2</w:t>
            </w:r>
            <w:r w:rsidRPr="00FA1A16">
              <w:rPr>
                <w:rFonts w:ascii="Arial" w:hAnsi="Arial" w:cs="Arial"/>
                <w:spacing w:val="1"/>
              </w:rPr>
              <w:t>024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C354EA">
            <w:pPr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1"/>
              </w:rPr>
              <w:t>2</w:t>
            </w:r>
            <w:r w:rsidRPr="00FA1A16">
              <w:rPr>
                <w:rFonts w:ascii="Arial" w:hAnsi="Arial" w:cs="Arial"/>
              </w:rPr>
              <w:t xml:space="preserve">.   </w:t>
            </w:r>
            <w:r w:rsidRPr="00FA1A16">
              <w:rPr>
                <w:rFonts w:ascii="Arial" w:hAnsi="Arial" w:cs="Arial"/>
                <w:spacing w:val="7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vo</w:t>
            </w:r>
            <w:r w:rsidRPr="00FA1A16">
              <w:rPr>
                <w:rFonts w:ascii="Arial" w:hAnsi="Arial" w:cs="Arial"/>
              </w:rPr>
              <w:t>id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ov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</w:rPr>
              <w:t>tec</w:t>
            </w:r>
            <w:r w:rsidRPr="00FA1A16">
              <w:rPr>
                <w:rFonts w:ascii="Arial" w:hAnsi="Arial" w:cs="Arial"/>
                <w:spacing w:val="2"/>
              </w:rPr>
              <w:t>h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ical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rm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:</w:t>
            </w:r>
          </w:p>
          <w:p w:rsidR="00F65F09" w:rsidRPr="00FA1A16" w:rsidRDefault="00C354EA">
            <w:pPr>
              <w:spacing w:line="220" w:lineRule="exact"/>
              <w:ind w:left="102" w:right="44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o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aliz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1"/>
              </w:rPr>
              <w:t>y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li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te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;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tea</w:t>
            </w:r>
            <w:r w:rsidRPr="00FA1A16">
              <w:rPr>
                <w:rFonts w:ascii="Arial" w:hAnsi="Arial" w:cs="Arial"/>
                <w:spacing w:val="2"/>
              </w:rPr>
              <w:t>d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umm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ize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eir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fun</w:t>
            </w:r>
            <w:r w:rsidRPr="00FA1A16">
              <w:rPr>
                <w:rFonts w:ascii="Arial" w:hAnsi="Arial" w:cs="Arial"/>
              </w:rPr>
              <w:t>cti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(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.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.,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“V</w:t>
            </w:r>
            <w:r w:rsidRPr="00FA1A16">
              <w:rPr>
                <w:rFonts w:ascii="Arial" w:hAnsi="Arial" w:cs="Arial"/>
                <w:spacing w:val="1"/>
              </w:rPr>
              <w:t>ar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ts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s we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2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ze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ai</w:t>
            </w:r>
            <w:r w:rsidRPr="00FA1A16">
              <w:rPr>
                <w:rFonts w:ascii="Arial" w:hAnsi="Arial" w:cs="Arial"/>
                <w:spacing w:val="1"/>
              </w:rPr>
              <w:t>nf</w:t>
            </w:r>
            <w:r w:rsidRPr="00FA1A16">
              <w:rPr>
                <w:rFonts w:ascii="Arial" w:hAnsi="Arial" w:cs="Arial"/>
              </w:rPr>
              <w:t>all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tri</w:t>
            </w:r>
            <w:r w:rsidRPr="00FA1A16">
              <w:rPr>
                <w:rFonts w:ascii="Arial" w:hAnsi="Arial" w:cs="Arial"/>
                <w:spacing w:val="1"/>
              </w:rPr>
              <w:t>bu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”</w:t>
            </w:r>
            <w:r w:rsidRPr="00FA1A16">
              <w:rPr>
                <w:rFonts w:ascii="Arial" w:hAnsi="Arial" w:cs="Arial"/>
                <w:spacing w:val="1"/>
              </w:rPr>
              <w:t>)</w:t>
            </w:r>
            <w:r w:rsidRPr="00FA1A16">
              <w:rPr>
                <w:rFonts w:ascii="Arial" w:hAnsi="Arial" w:cs="Arial"/>
              </w:rPr>
              <w:t>.</w:t>
            </w:r>
          </w:p>
          <w:p w:rsidR="00F65F09" w:rsidRPr="00FA1A16" w:rsidRDefault="00C354EA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1"/>
              </w:rPr>
              <w:t>3</w:t>
            </w:r>
            <w:r w:rsidRPr="00FA1A16">
              <w:rPr>
                <w:rFonts w:ascii="Arial" w:hAnsi="Arial" w:cs="Arial"/>
              </w:rPr>
              <w:t xml:space="preserve">.   </w:t>
            </w:r>
            <w:r w:rsidRPr="00FA1A16">
              <w:rPr>
                <w:rFonts w:ascii="Arial" w:hAnsi="Arial" w:cs="Arial"/>
                <w:spacing w:val="7"/>
              </w:rPr>
              <w:t xml:space="preserve"> </w:t>
            </w:r>
            <w:r w:rsidRPr="00FA1A16">
              <w:rPr>
                <w:rFonts w:ascii="Arial" w:hAnsi="Arial" w:cs="Arial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en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k</w:t>
            </w:r>
            <w:r w:rsidRPr="00FA1A16">
              <w:rPr>
                <w:rFonts w:ascii="Arial" w:hAnsi="Arial" w:cs="Arial"/>
              </w:rPr>
              <w:t>ey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ng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cise</w:t>
            </w:r>
            <w:r w:rsidRPr="00FA1A16">
              <w:rPr>
                <w:rFonts w:ascii="Arial" w:hAnsi="Arial" w:cs="Arial"/>
                <w:spacing w:val="-3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:</w:t>
            </w:r>
          </w:p>
          <w:p w:rsidR="00F65F09" w:rsidRPr="00FA1A16" w:rsidRDefault="00C354EA">
            <w:pPr>
              <w:ind w:left="102" w:right="86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Hi</w:t>
            </w:r>
            <w:r w:rsidRPr="00FA1A16">
              <w:rPr>
                <w:rFonts w:ascii="Arial" w:hAnsi="Arial" w:cs="Arial"/>
                <w:spacing w:val="1"/>
              </w:rPr>
              <w:t>gh</w:t>
            </w:r>
            <w:r w:rsidRPr="00FA1A16">
              <w:rPr>
                <w:rFonts w:ascii="Arial" w:hAnsi="Arial" w:cs="Arial"/>
              </w:rPr>
              <w:t>li</w:t>
            </w:r>
            <w:r w:rsidRPr="00FA1A16">
              <w:rPr>
                <w:rFonts w:ascii="Arial" w:hAnsi="Arial" w:cs="Arial"/>
                <w:spacing w:val="1"/>
              </w:rPr>
              <w:t>gh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two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i/>
                <w:spacing w:val="-2"/>
              </w:rPr>
              <w:t>m</w:t>
            </w:r>
            <w:r w:rsidRPr="00FA1A16">
              <w:rPr>
                <w:rFonts w:ascii="Arial" w:hAnsi="Arial" w:cs="Arial"/>
                <w:i/>
                <w:spacing w:val="1"/>
              </w:rPr>
              <w:t>a</w:t>
            </w:r>
            <w:r w:rsidRPr="00FA1A16">
              <w:rPr>
                <w:rFonts w:ascii="Arial" w:hAnsi="Arial" w:cs="Arial"/>
                <w:i/>
              </w:rPr>
              <w:t>j</w:t>
            </w:r>
            <w:r w:rsidRPr="00FA1A16">
              <w:rPr>
                <w:rFonts w:ascii="Arial" w:hAnsi="Arial" w:cs="Arial"/>
                <w:i/>
                <w:spacing w:val="1"/>
              </w:rPr>
              <w:t>o</w:t>
            </w:r>
            <w:r w:rsidRPr="00FA1A16">
              <w:rPr>
                <w:rFonts w:ascii="Arial" w:hAnsi="Arial" w:cs="Arial"/>
                <w:i/>
              </w:rPr>
              <w:t>r</w:t>
            </w:r>
            <w:r w:rsidRPr="00FA1A1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i/>
              </w:rPr>
              <w:t>i</w:t>
            </w:r>
            <w:r w:rsidRPr="00FA1A16">
              <w:rPr>
                <w:rFonts w:ascii="Arial" w:hAnsi="Arial" w:cs="Arial"/>
                <w:i/>
                <w:spacing w:val="-1"/>
              </w:rPr>
              <w:t>ns</w:t>
            </w:r>
            <w:r w:rsidRPr="00FA1A16">
              <w:rPr>
                <w:rFonts w:ascii="Arial" w:hAnsi="Arial" w:cs="Arial"/>
                <w:i/>
              </w:rPr>
              <w:t>i</w:t>
            </w:r>
            <w:r w:rsidRPr="00FA1A16">
              <w:rPr>
                <w:rFonts w:ascii="Arial" w:hAnsi="Arial" w:cs="Arial"/>
                <w:i/>
                <w:spacing w:val="1"/>
              </w:rPr>
              <w:t>gh</w:t>
            </w:r>
            <w:r w:rsidRPr="00FA1A16">
              <w:rPr>
                <w:rFonts w:ascii="Arial" w:hAnsi="Arial" w:cs="Arial"/>
                <w:i/>
              </w:rPr>
              <w:t>ts</w:t>
            </w:r>
            <w:r w:rsidRPr="00FA1A1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(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.g</w:t>
            </w:r>
            <w:r w:rsidRPr="00FA1A16">
              <w:rPr>
                <w:rFonts w:ascii="Arial" w:hAnsi="Arial" w:cs="Arial"/>
              </w:rPr>
              <w:t>.,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J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ly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2</w:t>
            </w:r>
            <w:r w:rsidRPr="00FA1A16">
              <w:rPr>
                <w:rFonts w:ascii="Arial" w:hAnsi="Arial" w:cs="Arial"/>
                <w:spacing w:val="1"/>
              </w:rPr>
              <w:t>02</w:t>
            </w:r>
            <w:r w:rsidRPr="00FA1A16">
              <w:rPr>
                <w:rFonts w:ascii="Arial" w:hAnsi="Arial" w:cs="Arial"/>
              </w:rPr>
              <w:t>4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ai</w:t>
            </w:r>
            <w:r w:rsidRPr="00FA1A16">
              <w:rPr>
                <w:rFonts w:ascii="Arial" w:hAnsi="Arial" w:cs="Arial"/>
                <w:spacing w:val="1"/>
              </w:rPr>
              <w:t>nf</w:t>
            </w:r>
            <w:r w:rsidRPr="00FA1A16">
              <w:rPr>
                <w:rFonts w:ascii="Arial" w:hAnsi="Arial" w:cs="Arial"/>
              </w:rPr>
              <w:t>all,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proofErr w:type="spellStart"/>
            <w:r w:rsidRPr="00FA1A16">
              <w:rPr>
                <w:rFonts w:ascii="Arial" w:hAnsi="Arial" w:cs="Arial"/>
                <w:spacing w:val="-1"/>
              </w:rPr>
              <w:t>B</w:t>
            </w:r>
            <w:r w:rsidRPr="00FA1A16">
              <w:rPr>
                <w:rFonts w:ascii="Arial" w:hAnsi="Arial" w:cs="Arial"/>
                <w:spacing w:val="1"/>
              </w:rPr>
              <w:t>om</w:t>
            </w:r>
            <w:r w:rsidRPr="00FA1A16">
              <w:rPr>
                <w:rFonts w:ascii="Arial" w:hAnsi="Arial" w:cs="Arial"/>
              </w:rPr>
              <w:t>i</w:t>
            </w:r>
            <w:proofErr w:type="spellEnd"/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K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al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vu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ili</w:t>
            </w:r>
            <w:r w:rsidRPr="00FA1A16">
              <w:rPr>
                <w:rFonts w:ascii="Arial" w:hAnsi="Arial" w:cs="Arial"/>
                <w:spacing w:val="-1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)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</w:rPr>
              <w:t>with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qu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tifi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mp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t,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bu</w:t>
            </w:r>
            <w:r w:rsidRPr="00FA1A16">
              <w:rPr>
                <w:rFonts w:ascii="Arial" w:hAnsi="Arial" w:cs="Arial"/>
              </w:rPr>
              <w:t>t a</w:t>
            </w:r>
            <w:r w:rsidRPr="00FA1A16">
              <w:rPr>
                <w:rFonts w:ascii="Arial" w:hAnsi="Arial" w:cs="Arial"/>
                <w:spacing w:val="1"/>
              </w:rPr>
              <w:t>vo</w:t>
            </w:r>
            <w:r w:rsidRPr="00FA1A16">
              <w:rPr>
                <w:rFonts w:ascii="Arial" w:hAnsi="Arial" w:cs="Arial"/>
              </w:rPr>
              <w:t>id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</w:rPr>
              <w:t>o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ific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  <w:spacing w:val="-1"/>
              </w:rPr>
              <w:t>u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in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tra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t.</w:t>
            </w:r>
          </w:p>
          <w:p w:rsidR="00F65F09" w:rsidRPr="00FA1A16" w:rsidRDefault="00C354EA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1"/>
              </w:rPr>
              <w:t>4</w:t>
            </w:r>
            <w:r w:rsidRPr="00FA1A16">
              <w:rPr>
                <w:rFonts w:ascii="Arial" w:hAnsi="Arial" w:cs="Arial"/>
              </w:rPr>
              <w:t xml:space="preserve">.   </w:t>
            </w:r>
            <w:r w:rsidRPr="00FA1A16">
              <w:rPr>
                <w:rFonts w:ascii="Arial" w:hAnsi="Arial" w:cs="Arial"/>
                <w:spacing w:val="7"/>
              </w:rPr>
              <w:t xml:space="preserve"> </w:t>
            </w:r>
            <w:r w:rsidRPr="00FA1A16">
              <w:rPr>
                <w:rFonts w:ascii="Arial" w:hAnsi="Arial" w:cs="Arial"/>
              </w:rPr>
              <w:t>Strea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li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:</w:t>
            </w:r>
          </w:p>
          <w:p w:rsidR="00F65F09" w:rsidRPr="00FA1A16" w:rsidRDefault="00C354EA">
            <w:pPr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-1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omb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co</w:t>
            </w:r>
            <w:r w:rsidRPr="00FA1A16">
              <w:rPr>
                <w:rFonts w:ascii="Arial" w:hAnsi="Arial" w:cs="Arial"/>
                <w:spacing w:val="-1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14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SDG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ali</w:t>
            </w:r>
            <w:r w:rsidRPr="00FA1A16">
              <w:rPr>
                <w:rFonts w:ascii="Arial" w:hAnsi="Arial" w:cs="Arial"/>
                <w:spacing w:val="1"/>
              </w:rPr>
              <w:t>gnm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moo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ly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</w:rPr>
              <w:t>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Default="00F65F09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</w:t>
            </w: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</w:p>
          <w:p w:rsidR="000379D2" w:rsidRDefault="000379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Revision made</w:t>
            </w:r>
          </w:p>
          <w:p w:rsidR="005218C3" w:rsidRDefault="005218C3">
            <w:pPr>
              <w:rPr>
                <w:rFonts w:ascii="Arial" w:hAnsi="Arial" w:cs="Arial"/>
              </w:rPr>
            </w:pPr>
          </w:p>
          <w:p w:rsidR="005218C3" w:rsidRDefault="005218C3">
            <w:pPr>
              <w:rPr>
                <w:rFonts w:ascii="Arial" w:hAnsi="Arial" w:cs="Arial"/>
              </w:rPr>
            </w:pPr>
          </w:p>
          <w:p w:rsidR="005218C3" w:rsidRDefault="005218C3">
            <w:pPr>
              <w:rPr>
                <w:rFonts w:ascii="Arial" w:hAnsi="Arial" w:cs="Arial"/>
              </w:rPr>
            </w:pPr>
          </w:p>
          <w:p w:rsidR="005218C3" w:rsidRDefault="005218C3">
            <w:pPr>
              <w:rPr>
                <w:rFonts w:ascii="Arial" w:hAnsi="Arial" w:cs="Arial"/>
              </w:rPr>
            </w:pPr>
          </w:p>
          <w:p w:rsidR="005218C3" w:rsidRDefault="005218C3">
            <w:pPr>
              <w:rPr>
                <w:rFonts w:ascii="Arial" w:hAnsi="Arial" w:cs="Arial"/>
              </w:rPr>
            </w:pPr>
          </w:p>
          <w:p w:rsidR="005218C3" w:rsidRPr="00FA1A16" w:rsidRDefault="00521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Corrected </w:t>
            </w:r>
          </w:p>
        </w:tc>
      </w:tr>
      <w:tr w:rsidR="00F65F09" w:rsidRPr="00FA1A16" w:rsidTr="00FA1A16">
        <w:trPr>
          <w:trHeight w:hRule="exact" w:val="92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-1"/>
              </w:rPr>
              <w:t>us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ipt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  <w:spacing w:val="3"/>
              </w:rPr>
              <w:t>c</w:t>
            </w:r>
            <w:r w:rsidRPr="00FA1A16">
              <w:rPr>
                <w:rFonts w:ascii="Arial" w:hAnsi="Arial" w:cs="Arial"/>
                <w:b/>
              </w:rPr>
              <w:t>ientific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ll</w:t>
            </w:r>
            <w:r w:rsidRPr="00FA1A16">
              <w:rPr>
                <w:rFonts w:ascii="Arial" w:hAnsi="Arial" w:cs="Arial"/>
                <w:b/>
                <w:spacing w:val="1"/>
              </w:rPr>
              <w:t>y</w:t>
            </w:r>
            <w:r w:rsidRPr="00FA1A16">
              <w:rPr>
                <w:rFonts w:ascii="Arial" w:hAnsi="Arial" w:cs="Arial"/>
                <w:b/>
              </w:rPr>
              <w:t>,</w:t>
            </w:r>
            <w:r w:rsidRPr="00FA1A1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ct</w:t>
            </w:r>
            <w:r w:rsidRPr="00FA1A16">
              <w:rPr>
                <w:rFonts w:ascii="Arial" w:hAnsi="Arial" w:cs="Arial"/>
                <w:b/>
              </w:rPr>
              <w:t>?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Ple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wri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e her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102" w:right="185"/>
              <w:jc w:val="both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as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 xml:space="preserve">a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f</w:t>
            </w:r>
            <w:r w:rsidRPr="00FA1A16">
              <w:rPr>
                <w:rFonts w:ascii="Arial" w:hAnsi="Arial" w:cs="Arial"/>
                <w:spacing w:val="1"/>
              </w:rPr>
              <w:t>ound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is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ally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-2"/>
              </w:rPr>
              <w:t>i</w:t>
            </w:r>
            <w:r w:rsidRPr="00FA1A16">
              <w:rPr>
                <w:rFonts w:ascii="Arial" w:hAnsi="Arial" w:cs="Arial"/>
                <w:b/>
              </w:rPr>
              <w:t>en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ific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lly</w:t>
            </w:r>
            <w:r w:rsidRPr="00FA1A1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c</w:t>
            </w:r>
            <w:r w:rsidRPr="00FA1A16">
              <w:rPr>
                <w:rFonts w:ascii="Arial" w:hAnsi="Arial" w:cs="Arial"/>
                <w:b/>
                <w:spacing w:val="3"/>
              </w:rPr>
              <w:t>t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bu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qu</w:t>
            </w:r>
            <w:r w:rsidRPr="00FA1A16">
              <w:rPr>
                <w:rFonts w:ascii="Arial" w:hAnsi="Arial" w:cs="Arial"/>
              </w:rPr>
              <w:t>ires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cla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 xml:space="preserve">ify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ata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et</w:t>
            </w:r>
            <w:r w:rsidRPr="00FA1A16">
              <w:rPr>
                <w:rFonts w:ascii="Arial" w:hAnsi="Arial" w:cs="Arial"/>
                <w:spacing w:val="1"/>
              </w:rPr>
              <w:t>ho</w:t>
            </w:r>
            <w:r w:rsidRPr="00FA1A16">
              <w:rPr>
                <w:rFonts w:ascii="Arial" w:hAnsi="Arial" w:cs="Arial"/>
                <w:spacing w:val="-1"/>
              </w:rPr>
              <w:t>d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  <w:spacing w:val="-1"/>
              </w:rPr>
              <w:t>g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mp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ov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</w:rPr>
              <w:t>ati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tical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gor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tre</w:t>
            </w:r>
            <w:r w:rsidRPr="00FA1A16">
              <w:rPr>
                <w:rFonts w:ascii="Arial" w:hAnsi="Arial" w:cs="Arial"/>
                <w:spacing w:val="1"/>
              </w:rPr>
              <w:t>ng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en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al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tical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fr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>w</w:t>
            </w:r>
            <w:r w:rsidRPr="00FA1A16">
              <w:rPr>
                <w:rFonts w:ascii="Arial" w:hAnsi="Arial" w:cs="Arial"/>
                <w:spacing w:val="1"/>
              </w:rPr>
              <w:t>ork</w:t>
            </w:r>
            <w:r w:rsidRPr="00FA1A16">
              <w:rPr>
                <w:rFonts w:ascii="Arial" w:hAnsi="Arial" w:cs="Arial"/>
              </w:rPr>
              <w:t>.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nh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ci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ese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will 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its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ili</w:t>
            </w:r>
            <w:r w:rsidRPr="00FA1A16">
              <w:rPr>
                <w:rFonts w:ascii="Arial" w:hAnsi="Arial" w:cs="Arial"/>
                <w:spacing w:val="-1"/>
              </w:rPr>
              <w:t>t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-1"/>
              </w:rPr>
              <w:t>on</w:t>
            </w:r>
            <w:r w:rsidRPr="00FA1A16">
              <w:rPr>
                <w:rFonts w:ascii="Arial" w:hAnsi="Arial" w:cs="Arial"/>
              </w:rPr>
              <w:t>tri</w:t>
            </w:r>
            <w:r w:rsidRPr="00FA1A16">
              <w:rPr>
                <w:rFonts w:ascii="Arial" w:hAnsi="Arial" w:cs="Arial"/>
                <w:spacing w:val="1"/>
              </w:rPr>
              <w:t>bu</w:t>
            </w:r>
            <w:r w:rsidRPr="00FA1A16">
              <w:rPr>
                <w:rFonts w:ascii="Arial" w:hAnsi="Arial" w:cs="Arial"/>
              </w:rPr>
              <w:t>ti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n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</w:rPr>
              <w:t>cie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</w:rPr>
              <w:t>tific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  <w:spacing w:val="-1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mun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1D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F65F09" w:rsidRPr="00FA1A16" w:rsidTr="00FA1A16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</w:rPr>
              <w:lastRenderedPageBreak/>
              <w:t>Are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ef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enc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uf</w:t>
            </w:r>
            <w:r w:rsidRPr="00FA1A16">
              <w:rPr>
                <w:rFonts w:ascii="Arial" w:hAnsi="Arial" w:cs="Arial"/>
                <w:b/>
                <w:spacing w:val="1"/>
              </w:rPr>
              <w:t>f</w:t>
            </w:r>
            <w:r w:rsidRPr="00FA1A16">
              <w:rPr>
                <w:rFonts w:ascii="Arial" w:hAnsi="Arial" w:cs="Arial"/>
                <w:b/>
              </w:rPr>
              <w:t>icient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nd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nt?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 xml:space="preserve">f </w:t>
            </w:r>
            <w:r w:rsidRPr="00FA1A16">
              <w:rPr>
                <w:rFonts w:ascii="Arial" w:hAnsi="Arial" w:cs="Arial"/>
                <w:b/>
                <w:spacing w:val="1"/>
              </w:rPr>
              <w:t>yo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h</w:t>
            </w:r>
            <w:r w:rsidRPr="00FA1A16">
              <w:rPr>
                <w:rFonts w:ascii="Arial" w:hAnsi="Arial" w:cs="Arial"/>
                <w:b/>
                <w:spacing w:val="1"/>
              </w:rPr>
              <w:t>av</w:t>
            </w:r>
            <w:r w:rsidRPr="00FA1A16">
              <w:rPr>
                <w:rFonts w:ascii="Arial" w:hAnsi="Arial" w:cs="Arial"/>
                <w:b/>
              </w:rPr>
              <w:t xml:space="preserve">e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1"/>
              </w:rPr>
              <w:t>gg</w:t>
            </w:r>
            <w:r w:rsidRPr="00FA1A16">
              <w:rPr>
                <w:rFonts w:ascii="Arial" w:hAnsi="Arial" w:cs="Arial"/>
                <w:b/>
              </w:rPr>
              <w:t>esti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ns</w:t>
            </w:r>
            <w:r w:rsidRPr="00FA1A1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d</w:t>
            </w:r>
            <w:r w:rsidRPr="00FA1A16">
              <w:rPr>
                <w:rFonts w:ascii="Arial" w:hAnsi="Arial" w:cs="Arial"/>
                <w:b/>
                <w:spacing w:val="-1"/>
              </w:rPr>
              <w:t>d</w:t>
            </w:r>
            <w:r w:rsidRPr="00FA1A16">
              <w:rPr>
                <w:rFonts w:ascii="Arial" w:hAnsi="Arial" w:cs="Arial"/>
                <w:b/>
              </w:rPr>
              <w:t>iti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f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enc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,</w:t>
            </w:r>
            <w:r w:rsidRPr="00FA1A1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ple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en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 xml:space="preserve">n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hem</w:t>
            </w:r>
            <w:r w:rsidRPr="00FA1A1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in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ev</w:t>
            </w:r>
            <w:r w:rsidRPr="00FA1A16">
              <w:rPr>
                <w:rFonts w:ascii="Arial" w:hAnsi="Arial" w:cs="Arial"/>
                <w:b/>
              </w:rPr>
              <w:t>iew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fo</w:t>
            </w:r>
            <w:r w:rsidRPr="00FA1A16">
              <w:rPr>
                <w:rFonts w:ascii="Arial" w:hAnsi="Arial" w:cs="Arial"/>
                <w:b/>
                <w:spacing w:val="-2"/>
              </w:rPr>
              <w:t>r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102" w:right="91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cited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in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ar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3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li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ited</w:t>
            </w:r>
            <w:r w:rsidRPr="00FA1A1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in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-1"/>
              </w:rPr>
              <w:t>u</w:t>
            </w:r>
            <w:r w:rsidRPr="00FA1A16">
              <w:rPr>
                <w:rFonts w:ascii="Arial" w:hAnsi="Arial" w:cs="Arial"/>
                <w:b/>
                <w:spacing w:val="2"/>
              </w:rPr>
              <w:t>m</w:t>
            </w:r>
            <w:r w:rsidRPr="00FA1A16">
              <w:rPr>
                <w:rFonts w:ascii="Arial" w:hAnsi="Arial" w:cs="Arial"/>
                <w:b/>
              </w:rPr>
              <w:t>ber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  <w:spacing w:val="-2"/>
              </w:rPr>
              <w:t>c</w:t>
            </w:r>
            <w:r w:rsidRPr="00FA1A16">
              <w:rPr>
                <w:rFonts w:ascii="Arial" w:hAnsi="Arial" w:cs="Arial"/>
                <w:b/>
              </w:rPr>
              <w:t>k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nt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pee</w:t>
            </w:r>
            <w:r w:rsidRPr="00FA1A16">
              <w:rPr>
                <w:rFonts w:ascii="Arial" w:hAnsi="Arial" w:cs="Arial"/>
                <w:b/>
                <w:spacing w:val="2"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-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ev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-2"/>
              </w:rPr>
              <w:t>e</w:t>
            </w:r>
            <w:r w:rsidRPr="00FA1A16">
              <w:rPr>
                <w:rFonts w:ascii="Arial" w:hAnsi="Arial" w:cs="Arial"/>
                <w:b/>
              </w:rPr>
              <w:t>wed</w:t>
            </w:r>
            <w:r w:rsidRPr="00FA1A1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urc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</w:t>
            </w:r>
            <w:r w:rsidRPr="00FA1A16">
              <w:rPr>
                <w:rFonts w:ascii="Arial" w:hAnsi="Arial" w:cs="Arial"/>
              </w:rPr>
              <w:t>ially c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</w:rPr>
              <w:t>cie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</w:rPr>
              <w:t>tific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3"/>
              </w:rPr>
              <w:t>t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chn</w:t>
            </w:r>
            <w:r w:rsidRPr="00FA1A16">
              <w:rPr>
                <w:rFonts w:ascii="Arial" w:hAnsi="Arial" w:cs="Arial"/>
              </w:rPr>
              <w:t>ical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at</w:t>
            </w:r>
            <w:r w:rsidRPr="00FA1A16">
              <w:rPr>
                <w:rFonts w:ascii="Arial" w:hAnsi="Arial" w:cs="Arial"/>
                <w:spacing w:val="1"/>
              </w:rPr>
              <w:t>ur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w</w:t>
            </w:r>
            <w:r w:rsidRPr="00FA1A16">
              <w:rPr>
                <w:rFonts w:ascii="Arial" w:hAnsi="Arial" w:cs="Arial"/>
                <w:spacing w:val="1"/>
              </w:rPr>
              <w:t>ork</w:t>
            </w:r>
            <w:r w:rsidRPr="00FA1A16">
              <w:rPr>
                <w:rFonts w:ascii="Arial" w:hAnsi="Arial" w:cs="Arial"/>
              </w:rPr>
              <w:t>.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 xml:space="preserve">a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ud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ddr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</w:rPr>
              <w:t>cli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ate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v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ia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ili</w:t>
            </w:r>
            <w:r w:rsidRPr="00FA1A16">
              <w:rPr>
                <w:rFonts w:ascii="Arial" w:hAnsi="Arial" w:cs="Arial"/>
                <w:spacing w:val="-1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 xml:space="preserve">an 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ood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1"/>
              </w:rPr>
              <w:t>I</w:t>
            </w:r>
            <w:r w:rsidRPr="00FA1A16">
              <w:rPr>
                <w:rFonts w:ascii="Arial" w:hAnsi="Arial" w:cs="Arial"/>
                <w:spacing w:val="2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-b</w:t>
            </w:r>
            <w:r w:rsidRPr="00FA1A16">
              <w:rPr>
                <w:rFonts w:ascii="Arial" w:hAnsi="Arial" w:cs="Arial"/>
              </w:rPr>
              <w:t>ased</w:t>
            </w:r>
            <w:r w:rsidRPr="00FA1A16">
              <w:rPr>
                <w:rFonts w:ascii="Arial" w:hAnsi="Arial" w:cs="Arial"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al</w:t>
            </w:r>
            <w:r w:rsidRPr="00FA1A16">
              <w:rPr>
                <w:rFonts w:ascii="Arial" w:hAnsi="Arial" w:cs="Arial"/>
                <w:spacing w:val="1"/>
              </w:rPr>
              <w:t>y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tai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ili</w:t>
            </w:r>
            <w:r w:rsidRPr="00FA1A16">
              <w:rPr>
                <w:rFonts w:ascii="Arial" w:hAnsi="Arial" w:cs="Arial"/>
                <w:spacing w:val="-1"/>
              </w:rPr>
              <w:t>t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p</w:t>
            </w:r>
            <w:r w:rsidRPr="00FA1A16">
              <w:rPr>
                <w:rFonts w:ascii="Arial" w:hAnsi="Arial" w:cs="Arial"/>
              </w:rPr>
              <w:t>la</w:t>
            </w:r>
            <w:r w:rsidRPr="00FA1A16">
              <w:rPr>
                <w:rFonts w:ascii="Arial" w:hAnsi="Arial" w:cs="Arial"/>
                <w:spacing w:val="1"/>
              </w:rPr>
              <w:t>nn</w:t>
            </w:r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ng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</w:t>
            </w:r>
            <w:r w:rsidRPr="00FA1A16">
              <w:rPr>
                <w:rFonts w:ascii="Arial" w:hAnsi="Arial" w:cs="Arial"/>
                <w:spacing w:val="1"/>
              </w:rPr>
              <w:t>ong</w:t>
            </w:r>
            <w:r w:rsidRPr="00FA1A16">
              <w:rPr>
                <w:rFonts w:ascii="Arial" w:hAnsi="Arial" w:cs="Arial"/>
              </w:rPr>
              <w:t>er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  <w:spacing w:val="-2"/>
              </w:rPr>
              <w:t>r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f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ce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ase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is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es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tial.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rPr>
                <w:rFonts w:ascii="Arial" w:hAnsi="Arial" w:cs="Arial"/>
              </w:rPr>
            </w:pPr>
          </w:p>
        </w:tc>
      </w:tr>
    </w:tbl>
    <w:p w:rsidR="00F65F09" w:rsidRPr="00FA1A16" w:rsidRDefault="00F65F09">
      <w:pPr>
        <w:spacing w:before="18" w:line="26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F65F09" w:rsidRPr="00FA1A16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462" w:right="364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-1"/>
              </w:rPr>
              <w:t>I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1"/>
              </w:rPr>
              <w:t>g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1"/>
              </w:rPr>
              <w:t>ag</w:t>
            </w:r>
            <w:r w:rsidRPr="00FA1A16">
              <w:rPr>
                <w:rFonts w:ascii="Arial" w:hAnsi="Arial" w:cs="Arial"/>
                <w:b/>
              </w:rPr>
              <w:t>e/</w:t>
            </w:r>
            <w:r w:rsidRPr="00FA1A16">
              <w:rPr>
                <w:rFonts w:ascii="Arial" w:hAnsi="Arial" w:cs="Arial"/>
                <w:b/>
                <w:spacing w:val="-1"/>
              </w:rPr>
              <w:t>E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1"/>
              </w:rPr>
              <w:t>g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2"/>
              </w:rPr>
              <w:t>i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h</w:t>
            </w:r>
            <w:r w:rsidRPr="00FA1A16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2"/>
              </w:rPr>
              <w:t>q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lity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f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he</w:t>
            </w:r>
            <w:r w:rsidRPr="00FA1A1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t</w:t>
            </w:r>
            <w:r w:rsidRPr="00FA1A16">
              <w:rPr>
                <w:rFonts w:ascii="Arial" w:hAnsi="Arial" w:cs="Arial"/>
                <w:b/>
              </w:rPr>
              <w:t>icle</w:t>
            </w:r>
            <w:r w:rsidRPr="00FA1A1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uit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 xml:space="preserve">ble </w:t>
            </w:r>
            <w:r w:rsidRPr="00FA1A16">
              <w:rPr>
                <w:rFonts w:ascii="Arial" w:hAnsi="Arial" w:cs="Arial"/>
                <w:b/>
                <w:spacing w:val="1"/>
              </w:rPr>
              <w:t>fo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ch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rly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c</w:t>
            </w:r>
            <w:r w:rsidRPr="00FA1A16">
              <w:rPr>
                <w:rFonts w:ascii="Arial" w:hAnsi="Arial" w:cs="Arial"/>
                <w:b/>
                <w:spacing w:val="-1"/>
              </w:rPr>
              <w:t>o</w:t>
            </w:r>
            <w:r w:rsidRPr="00FA1A16">
              <w:rPr>
                <w:rFonts w:ascii="Arial" w:hAnsi="Arial" w:cs="Arial"/>
                <w:b/>
                <w:spacing w:val="2"/>
              </w:rPr>
              <w:t>mm</w:t>
            </w:r>
            <w:r w:rsidRPr="00FA1A16">
              <w:rPr>
                <w:rFonts w:ascii="Arial" w:hAnsi="Arial" w:cs="Arial"/>
                <w:b/>
              </w:rPr>
              <w:t>u</w:t>
            </w:r>
            <w:r w:rsidRPr="00FA1A16">
              <w:rPr>
                <w:rFonts w:ascii="Arial" w:hAnsi="Arial" w:cs="Arial"/>
                <w:b/>
                <w:spacing w:val="-1"/>
              </w:rPr>
              <w:t>n</w:t>
            </w:r>
            <w:r w:rsidRPr="00FA1A16">
              <w:rPr>
                <w:rFonts w:ascii="Arial" w:hAnsi="Arial" w:cs="Arial"/>
                <w:b/>
              </w:rPr>
              <w:t>ic</w:t>
            </w:r>
            <w:r w:rsidRPr="00FA1A16">
              <w:rPr>
                <w:rFonts w:ascii="Arial" w:hAnsi="Arial" w:cs="Arial"/>
                <w:b/>
                <w:spacing w:val="1"/>
              </w:rPr>
              <w:t>at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  <w:spacing w:val="-3"/>
              </w:rPr>
              <w:t>n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</w:rPr>
              <w:t>la</w:t>
            </w:r>
            <w:r w:rsidRPr="00FA1A16">
              <w:rPr>
                <w:rFonts w:ascii="Arial" w:hAnsi="Arial" w:cs="Arial"/>
                <w:spacing w:val="1"/>
              </w:rPr>
              <w:t>ngu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g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ticle</w:t>
            </w:r>
            <w:r w:rsidRPr="00FA1A16">
              <w:rPr>
                <w:rFonts w:ascii="Arial" w:hAnsi="Arial" w:cs="Arial"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mon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trates</w:t>
            </w:r>
            <w:r w:rsidRPr="00FA1A16">
              <w:rPr>
                <w:rFonts w:ascii="Arial" w:hAnsi="Arial" w:cs="Arial"/>
                <w:spacing w:val="-11"/>
              </w:rPr>
              <w:t xml:space="preserve"> </w:t>
            </w:r>
            <w:r w:rsidRPr="00FA1A16">
              <w:rPr>
                <w:rFonts w:ascii="Arial" w:hAnsi="Arial" w:cs="Arial"/>
              </w:rPr>
              <w:t xml:space="preserve">a 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  <w:spacing w:val="1"/>
              </w:rPr>
              <w:t>on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b</w:t>
            </w:r>
            <w:r w:rsidRPr="00FA1A16">
              <w:rPr>
                <w:rFonts w:ascii="Arial" w:hAnsi="Arial" w:cs="Arial"/>
              </w:rPr>
              <w:t>le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u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>rs</w:t>
            </w:r>
            <w:r w:rsidRPr="00FA1A16">
              <w:rPr>
                <w:rFonts w:ascii="Arial" w:hAnsi="Arial" w:cs="Arial"/>
              </w:rPr>
              <w:t>ta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g</w:t>
            </w:r>
            <w:r w:rsidRPr="00FA1A16">
              <w:rPr>
                <w:rFonts w:ascii="Arial" w:hAnsi="Arial" w:cs="Arial"/>
                <w:spacing w:val="-10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</w:rPr>
              <w:t>cie</w:t>
            </w:r>
            <w:r w:rsidRPr="00FA1A16">
              <w:rPr>
                <w:rFonts w:ascii="Arial" w:hAnsi="Arial" w:cs="Arial"/>
                <w:spacing w:val="2"/>
              </w:rPr>
              <w:t>n</w:t>
            </w:r>
            <w:r w:rsidRPr="00FA1A16">
              <w:rPr>
                <w:rFonts w:ascii="Arial" w:hAnsi="Arial" w:cs="Arial"/>
              </w:rPr>
              <w:t>tific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te</w:t>
            </w:r>
            <w:r w:rsidRPr="00FA1A16">
              <w:rPr>
                <w:rFonts w:ascii="Arial" w:hAnsi="Arial" w:cs="Arial"/>
                <w:spacing w:val="1"/>
              </w:rPr>
              <w:t>rm</w:t>
            </w:r>
            <w:r w:rsidRPr="00FA1A16">
              <w:rPr>
                <w:rFonts w:ascii="Arial" w:hAnsi="Arial" w:cs="Arial"/>
                <w:spacing w:val="-3"/>
              </w:rPr>
              <w:t>i</w:t>
            </w:r>
            <w:r w:rsidRPr="00FA1A16">
              <w:rPr>
                <w:rFonts w:ascii="Arial" w:hAnsi="Arial" w:cs="Arial"/>
                <w:spacing w:val="1"/>
              </w:rPr>
              <w:t>no</w:t>
            </w:r>
            <w:r w:rsidRPr="00FA1A16">
              <w:rPr>
                <w:rFonts w:ascii="Arial" w:hAnsi="Arial" w:cs="Arial"/>
                <w:spacing w:val="-3"/>
              </w:rPr>
              <w:t>l</w:t>
            </w:r>
            <w:r w:rsidRPr="00FA1A16">
              <w:rPr>
                <w:rFonts w:ascii="Arial" w:hAnsi="Arial" w:cs="Arial"/>
                <w:spacing w:val="1"/>
              </w:rPr>
              <w:t>og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</w:rPr>
              <w:t>a</w:t>
            </w:r>
            <w:r w:rsidRPr="00FA1A16">
              <w:rPr>
                <w:rFonts w:ascii="Arial" w:hAnsi="Arial" w:cs="Arial"/>
                <w:spacing w:val="-1"/>
              </w:rPr>
              <w:t>n</w:t>
            </w:r>
            <w:r w:rsidRPr="00FA1A16">
              <w:rPr>
                <w:rFonts w:ascii="Arial" w:hAnsi="Arial" w:cs="Arial"/>
              </w:rPr>
              <w:t>d</w:t>
            </w:r>
            <w:r w:rsidRPr="00FA1A16">
              <w:rPr>
                <w:rFonts w:ascii="Arial" w:hAnsi="Arial" w:cs="Arial"/>
                <w:spacing w:val="-2"/>
              </w:rPr>
              <w:t xml:space="preserve"> </w:t>
            </w:r>
            <w:r w:rsidRPr="00FA1A16">
              <w:rPr>
                <w:rFonts w:ascii="Arial" w:hAnsi="Arial" w:cs="Arial"/>
                <w:spacing w:val="-1"/>
              </w:rPr>
              <w:t>s</w:t>
            </w:r>
            <w:r w:rsidRPr="00FA1A16">
              <w:rPr>
                <w:rFonts w:ascii="Arial" w:hAnsi="Arial" w:cs="Arial"/>
              </w:rPr>
              <w:t>tr</w:t>
            </w:r>
            <w:r w:rsidRPr="00FA1A16">
              <w:rPr>
                <w:rFonts w:ascii="Arial" w:hAnsi="Arial" w:cs="Arial"/>
                <w:spacing w:val="1"/>
              </w:rPr>
              <w:t>u</w:t>
            </w:r>
            <w:r w:rsidRPr="00FA1A16">
              <w:rPr>
                <w:rFonts w:ascii="Arial" w:hAnsi="Arial" w:cs="Arial"/>
              </w:rPr>
              <w:t>ct</w:t>
            </w:r>
            <w:r w:rsidRPr="00FA1A16">
              <w:rPr>
                <w:rFonts w:ascii="Arial" w:hAnsi="Arial" w:cs="Arial"/>
                <w:spacing w:val="1"/>
              </w:rPr>
              <w:t>ur</w:t>
            </w:r>
            <w:r w:rsidRPr="00FA1A16">
              <w:rPr>
                <w:rFonts w:ascii="Arial" w:hAnsi="Arial" w:cs="Arial"/>
              </w:rPr>
              <w:t>e;</w:t>
            </w:r>
          </w:p>
          <w:p w:rsidR="00F65F09" w:rsidRPr="00FA1A16" w:rsidRDefault="00C354EA">
            <w:pPr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spacing w:val="1"/>
              </w:rPr>
              <w:t>ho</w:t>
            </w:r>
            <w:r w:rsidRPr="00FA1A16">
              <w:rPr>
                <w:rFonts w:ascii="Arial" w:hAnsi="Arial" w:cs="Arial"/>
              </w:rPr>
              <w:t>we</w:t>
            </w:r>
            <w:r w:rsidRPr="00FA1A16">
              <w:rPr>
                <w:rFonts w:ascii="Arial" w:hAnsi="Arial" w:cs="Arial"/>
                <w:spacing w:val="2"/>
              </w:rPr>
              <w:t>v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</w:rPr>
              <w:t>,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it</w:t>
            </w:r>
            <w:r w:rsidRPr="00FA1A16">
              <w:rPr>
                <w:rFonts w:ascii="Arial" w:hAnsi="Arial" w:cs="Arial"/>
                <w:spacing w:val="1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r</w:t>
            </w:r>
            <w:r w:rsidRPr="00FA1A16">
              <w:rPr>
                <w:rFonts w:ascii="Arial" w:hAnsi="Arial" w:cs="Arial"/>
                <w:b/>
                <w:spacing w:val="1"/>
              </w:rPr>
              <w:t>e</w:t>
            </w:r>
            <w:r w:rsidRPr="00FA1A16">
              <w:rPr>
                <w:rFonts w:ascii="Arial" w:hAnsi="Arial" w:cs="Arial"/>
                <w:b/>
              </w:rPr>
              <w:t>q</w:t>
            </w:r>
            <w:r w:rsidRPr="00FA1A16">
              <w:rPr>
                <w:rFonts w:ascii="Arial" w:hAnsi="Arial" w:cs="Arial"/>
                <w:b/>
                <w:spacing w:val="-1"/>
              </w:rPr>
              <w:t>u</w:t>
            </w:r>
            <w:r w:rsidRPr="00FA1A16">
              <w:rPr>
                <w:rFonts w:ascii="Arial" w:hAnsi="Arial" w:cs="Arial"/>
                <w:b/>
              </w:rPr>
              <w:t>ires</w:t>
            </w:r>
            <w:r w:rsidRPr="00FA1A1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A1A16">
              <w:rPr>
                <w:rFonts w:ascii="Arial" w:hAnsi="Arial" w:cs="Arial"/>
                <w:b/>
              </w:rPr>
              <w:t>s</w:t>
            </w:r>
            <w:r w:rsidRPr="00FA1A16">
              <w:rPr>
                <w:rFonts w:ascii="Arial" w:hAnsi="Arial" w:cs="Arial"/>
                <w:b/>
                <w:spacing w:val="-1"/>
              </w:rPr>
              <w:t>u</w:t>
            </w:r>
            <w:r w:rsidRPr="00FA1A16">
              <w:rPr>
                <w:rFonts w:ascii="Arial" w:hAnsi="Arial" w:cs="Arial"/>
                <w:b/>
              </w:rPr>
              <w:t>b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  <w:spacing w:val="1"/>
              </w:rPr>
              <w:t>ta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3"/>
              </w:rPr>
              <w:t>t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a</w:t>
            </w:r>
            <w:r w:rsidRPr="00FA1A16">
              <w:rPr>
                <w:rFonts w:ascii="Arial" w:hAnsi="Arial" w:cs="Arial"/>
                <w:b/>
              </w:rPr>
              <w:t>l</w:t>
            </w:r>
            <w:r w:rsidRPr="00FA1A1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A1A16">
              <w:rPr>
                <w:rFonts w:ascii="Arial" w:hAnsi="Arial" w:cs="Arial"/>
                <w:b/>
                <w:spacing w:val="1"/>
              </w:rPr>
              <w:t>r</w:t>
            </w:r>
            <w:r w:rsidRPr="00FA1A16">
              <w:rPr>
                <w:rFonts w:ascii="Arial" w:hAnsi="Arial" w:cs="Arial"/>
                <w:b/>
              </w:rPr>
              <w:t>e</w:t>
            </w:r>
            <w:r w:rsidRPr="00FA1A16">
              <w:rPr>
                <w:rFonts w:ascii="Arial" w:hAnsi="Arial" w:cs="Arial"/>
                <w:b/>
                <w:spacing w:val="1"/>
              </w:rPr>
              <w:t>v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-1"/>
              </w:rPr>
              <w:t>s</w:t>
            </w:r>
            <w:r w:rsidRPr="00FA1A16">
              <w:rPr>
                <w:rFonts w:ascii="Arial" w:hAnsi="Arial" w:cs="Arial"/>
                <w:b/>
              </w:rPr>
              <w:t>i</w:t>
            </w:r>
            <w:r w:rsidRPr="00FA1A16">
              <w:rPr>
                <w:rFonts w:ascii="Arial" w:hAnsi="Arial" w:cs="Arial"/>
                <w:b/>
                <w:spacing w:val="1"/>
              </w:rPr>
              <w:t>o</w:t>
            </w:r>
            <w:r w:rsidRPr="00FA1A16">
              <w:rPr>
                <w:rFonts w:ascii="Arial" w:hAnsi="Arial" w:cs="Arial"/>
                <w:b/>
              </w:rPr>
              <w:t>n</w:t>
            </w:r>
            <w:r w:rsidRPr="00FA1A1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A1A16">
              <w:rPr>
                <w:rFonts w:ascii="Arial" w:hAnsi="Arial" w:cs="Arial"/>
              </w:rPr>
              <w:t>to</w:t>
            </w:r>
            <w:r w:rsidRPr="00FA1A16">
              <w:rPr>
                <w:rFonts w:ascii="Arial" w:hAnsi="Arial" w:cs="Arial"/>
                <w:spacing w:val="-1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e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-4"/>
              </w:rPr>
              <w:t xml:space="preserve"> </w:t>
            </w:r>
            <w:r w:rsidRPr="00FA1A16">
              <w:rPr>
                <w:rFonts w:ascii="Arial" w:hAnsi="Arial" w:cs="Arial"/>
              </w:rPr>
              <w:t>t</w:t>
            </w:r>
            <w:r w:rsidRPr="00FA1A16">
              <w:rPr>
                <w:rFonts w:ascii="Arial" w:hAnsi="Arial" w:cs="Arial"/>
                <w:spacing w:val="1"/>
              </w:rPr>
              <w:t>h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</w:rPr>
              <w:t>ta</w:t>
            </w:r>
            <w:r w:rsidRPr="00FA1A16">
              <w:rPr>
                <w:rFonts w:ascii="Arial" w:hAnsi="Arial" w:cs="Arial"/>
                <w:spacing w:val="1"/>
              </w:rPr>
              <w:t>nd</w:t>
            </w:r>
            <w:r w:rsidRPr="00FA1A16">
              <w:rPr>
                <w:rFonts w:ascii="Arial" w:hAnsi="Arial" w:cs="Arial"/>
                <w:spacing w:val="-2"/>
              </w:rPr>
              <w:t>a</w:t>
            </w:r>
            <w:r w:rsidRPr="00FA1A16">
              <w:rPr>
                <w:rFonts w:ascii="Arial" w:hAnsi="Arial" w:cs="Arial"/>
                <w:spacing w:val="1"/>
              </w:rPr>
              <w:t>rd</w:t>
            </w:r>
            <w:r w:rsidRPr="00FA1A16">
              <w:rPr>
                <w:rFonts w:ascii="Arial" w:hAnsi="Arial" w:cs="Arial"/>
              </w:rPr>
              <w:t>s</w:t>
            </w:r>
            <w:r w:rsidRPr="00FA1A16">
              <w:rPr>
                <w:rFonts w:ascii="Arial" w:hAnsi="Arial" w:cs="Arial"/>
                <w:spacing w:val="-8"/>
              </w:rPr>
              <w:t xml:space="preserve"> </w:t>
            </w:r>
            <w:r w:rsidRPr="00FA1A16">
              <w:rPr>
                <w:rFonts w:ascii="Arial" w:hAnsi="Arial" w:cs="Arial"/>
                <w:spacing w:val="1"/>
              </w:rPr>
              <w:t>o</w:t>
            </w:r>
            <w:r w:rsidRPr="00FA1A16">
              <w:rPr>
                <w:rFonts w:ascii="Arial" w:hAnsi="Arial" w:cs="Arial"/>
              </w:rPr>
              <w:t>f</w:t>
            </w:r>
            <w:r w:rsidRPr="00FA1A16">
              <w:rPr>
                <w:rFonts w:ascii="Arial" w:hAnsi="Arial" w:cs="Arial"/>
                <w:spacing w:val="-1"/>
              </w:rPr>
              <w:t xml:space="preserve"> s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ho</w:t>
            </w:r>
            <w:r w:rsidRPr="00FA1A16">
              <w:rPr>
                <w:rFonts w:ascii="Arial" w:hAnsi="Arial" w:cs="Arial"/>
              </w:rPr>
              <w:t>la</w:t>
            </w:r>
            <w:r w:rsidRPr="00FA1A16">
              <w:rPr>
                <w:rFonts w:ascii="Arial" w:hAnsi="Arial" w:cs="Arial"/>
                <w:spacing w:val="1"/>
              </w:rPr>
              <w:t>r</w:t>
            </w:r>
            <w:r w:rsidRPr="00FA1A16">
              <w:rPr>
                <w:rFonts w:ascii="Arial" w:hAnsi="Arial" w:cs="Arial"/>
                <w:spacing w:val="-3"/>
              </w:rPr>
              <w:t>l</w:t>
            </w:r>
            <w:r w:rsidRPr="00FA1A16">
              <w:rPr>
                <w:rFonts w:ascii="Arial" w:hAnsi="Arial" w:cs="Arial"/>
              </w:rPr>
              <w:t>y</w:t>
            </w:r>
            <w:r w:rsidRPr="00FA1A16">
              <w:rPr>
                <w:rFonts w:ascii="Arial" w:hAnsi="Arial" w:cs="Arial"/>
                <w:spacing w:val="-6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om</w:t>
            </w:r>
            <w:r w:rsidRPr="00FA1A16">
              <w:rPr>
                <w:rFonts w:ascii="Arial" w:hAnsi="Arial" w:cs="Arial"/>
                <w:spacing w:val="-1"/>
              </w:rPr>
              <w:t>m</w:t>
            </w:r>
            <w:r w:rsidRPr="00FA1A16">
              <w:rPr>
                <w:rFonts w:ascii="Arial" w:hAnsi="Arial" w:cs="Arial"/>
                <w:spacing w:val="1"/>
              </w:rPr>
              <w:t>un</w:t>
            </w:r>
            <w:r w:rsidRPr="00FA1A16">
              <w:rPr>
                <w:rFonts w:ascii="Arial" w:hAnsi="Arial" w:cs="Arial"/>
              </w:rPr>
              <w:t>icati</w:t>
            </w:r>
            <w:r w:rsidRPr="00FA1A16">
              <w:rPr>
                <w:rFonts w:ascii="Arial" w:hAnsi="Arial" w:cs="Arial"/>
                <w:spacing w:val="-1"/>
              </w:rPr>
              <w:t>o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F65F09">
            <w:pPr>
              <w:rPr>
                <w:rFonts w:ascii="Arial" w:hAnsi="Arial" w:cs="Arial"/>
              </w:rPr>
            </w:pPr>
          </w:p>
        </w:tc>
      </w:tr>
      <w:tr w:rsidR="00F65F09" w:rsidRPr="00FA1A16">
        <w:trPr>
          <w:trHeight w:hRule="exact" w:val="4150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A1A1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A1A16">
              <w:rPr>
                <w:rFonts w:ascii="Arial" w:hAnsi="Arial" w:cs="Arial"/>
                <w:b/>
                <w:u w:val="thick" w:color="000000"/>
              </w:rPr>
              <w:t>pti</w:t>
            </w:r>
            <w:r w:rsidRPr="00FA1A1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A1A16">
              <w:rPr>
                <w:rFonts w:ascii="Arial" w:hAnsi="Arial" w:cs="Arial"/>
                <w:b/>
                <w:u w:val="thick" w:color="000000"/>
              </w:rPr>
              <w:t>n</w:t>
            </w:r>
            <w:r w:rsidRPr="00FA1A16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FA1A16">
              <w:rPr>
                <w:rFonts w:ascii="Arial" w:hAnsi="Arial" w:cs="Arial"/>
                <w:b/>
                <w:u w:val="thick" w:color="000000"/>
              </w:rPr>
              <w:t>l/Gene</w:t>
            </w:r>
            <w:r w:rsidRPr="00FA1A16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FA1A16">
              <w:rPr>
                <w:rFonts w:ascii="Arial" w:hAnsi="Arial" w:cs="Arial"/>
                <w:b/>
                <w:u w:val="thick" w:color="000000"/>
              </w:rPr>
              <w:t>l</w:t>
            </w:r>
            <w:r w:rsidRPr="00FA1A1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FA1A16">
              <w:rPr>
                <w:rFonts w:ascii="Arial" w:hAnsi="Arial" w:cs="Arial"/>
              </w:rPr>
              <w:t>c</w:t>
            </w:r>
            <w:r w:rsidRPr="00FA1A16">
              <w:rPr>
                <w:rFonts w:ascii="Arial" w:hAnsi="Arial" w:cs="Arial"/>
                <w:spacing w:val="1"/>
              </w:rPr>
              <w:t>omm</w:t>
            </w:r>
            <w:r w:rsidRPr="00FA1A16">
              <w:rPr>
                <w:rFonts w:ascii="Arial" w:hAnsi="Arial" w:cs="Arial"/>
              </w:rPr>
              <w:t>e</w:t>
            </w:r>
            <w:r w:rsidRPr="00FA1A16">
              <w:rPr>
                <w:rFonts w:ascii="Arial" w:hAnsi="Arial" w:cs="Arial"/>
                <w:spacing w:val="1"/>
              </w:rPr>
              <w:t>n</w:t>
            </w:r>
            <w:r w:rsidRPr="00FA1A16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Pr="00FA1A16" w:rsidRDefault="00C354EA">
            <w:pPr>
              <w:spacing w:before="2" w:line="220" w:lineRule="exact"/>
              <w:ind w:left="102" w:right="71"/>
              <w:jc w:val="both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>Th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scr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t p</w:t>
            </w:r>
            <w:r w:rsidRPr="00FA1A16">
              <w:rPr>
                <w:rFonts w:ascii="Arial" w:eastAsia="Arial" w:hAnsi="Arial" w:cs="Arial"/>
                <w:spacing w:val="3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ts</w:t>
            </w:r>
            <w:r w:rsidRPr="00FA1A16">
              <w:rPr>
                <w:rFonts w:ascii="Arial" w:eastAsia="Arial" w:hAnsi="Arial" w:cs="Arial"/>
                <w:spacing w:val="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an</w:t>
            </w:r>
            <w:r w:rsidRPr="00FA1A16">
              <w:rPr>
                <w:rFonts w:ascii="Arial" w:eastAsia="Arial" w:hAnsi="Arial" w:cs="Arial"/>
                <w:spacing w:val="9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p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ta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nd</w:t>
            </w:r>
            <w:r w:rsidRPr="00FA1A16">
              <w:rPr>
                <w:rFonts w:ascii="Arial" w:eastAsia="Arial" w:hAnsi="Arial" w:cs="Arial"/>
                <w:spacing w:val="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y</w:t>
            </w:r>
            <w:r w:rsidRPr="00FA1A16">
              <w:rPr>
                <w:rFonts w:ascii="Arial" w:eastAsia="Arial" w:hAnsi="Arial" w:cs="Arial"/>
                <w:spacing w:val="6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al</w:t>
            </w:r>
            <w:r w:rsidRPr="00FA1A16">
              <w:rPr>
                <w:rFonts w:ascii="Arial" w:eastAsia="Arial" w:hAnsi="Arial" w:cs="Arial"/>
                <w:spacing w:val="1"/>
              </w:rPr>
              <w:t>ys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of</w:t>
            </w:r>
            <w:r w:rsidRPr="00FA1A16">
              <w:rPr>
                <w:rFonts w:ascii="Arial" w:eastAsia="Arial" w:hAnsi="Arial" w:cs="Arial"/>
                <w:spacing w:val="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l</w:t>
            </w:r>
            <w:r w:rsidRPr="00FA1A16">
              <w:rPr>
                <w:rFonts w:ascii="Arial" w:eastAsia="Arial" w:hAnsi="Arial" w:cs="Arial"/>
                <w:spacing w:val="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3"/>
              </w:rPr>
              <w:t>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b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y</w:t>
            </w:r>
            <w:r w:rsidRPr="00FA1A16">
              <w:rPr>
                <w:rFonts w:ascii="Arial" w:eastAsia="Arial" w:hAnsi="Arial" w:cs="Arial"/>
                <w:spacing w:val="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>g</w:t>
            </w:r>
            <w:r w:rsidRPr="00FA1A16">
              <w:rPr>
                <w:rFonts w:ascii="Arial" w:eastAsia="Arial" w:hAnsi="Arial" w:cs="Arial"/>
              </w:rPr>
              <w:t xml:space="preserve">e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ts</w:t>
            </w:r>
            <w:r w:rsidRPr="00FA1A16">
              <w:rPr>
                <w:rFonts w:ascii="Arial" w:eastAsia="Arial" w:hAnsi="Arial" w:cs="Arial"/>
                <w:spacing w:val="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B</w:t>
            </w:r>
            <w:r w:rsidRPr="00FA1A16">
              <w:rPr>
                <w:rFonts w:ascii="Arial" w:eastAsia="Arial" w:hAnsi="Arial" w:cs="Arial"/>
              </w:rPr>
              <w:t>h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2"/>
              </w:rPr>
              <w:t>b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w</w:t>
            </w:r>
            <w:r w:rsidRPr="00FA1A16">
              <w:rPr>
                <w:rFonts w:ascii="Arial" w:eastAsia="Arial" w:hAnsi="Arial" w:cs="Arial"/>
              </w:rPr>
              <w:t>ar,</w:t>
            </w:r>
            <w:r w:rsidRPr="00FA1A16">
              <w:rPr>
                <w:rFonts w:ascii="Arial" w:eastAsia="Arial" w:hAnsi="Arial" w:cs="Arial"/>
                <w:spacing w:val="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</w:rPr>
              <w:t>erag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G</w:t>
            </w:r>
            <w:r w:rsidRPr="00FA1A16">
              <w:rPr>
                <w:rFonts w:ascii="Arial" w:eastAsia="Arial" w:hAnsi="Arial" w:cs="Arial"/>
                <w:spacing w:val="2"/>
              </w:rPr>
              <w:t>I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1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P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h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8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-</w:t>
            </w:r>
            <w:r w:rsidRPr="00FA1A16">
              <w:rPr>
                <w:rFonts w:ascii="Arial" w:eastAsia="Arial" w:hAnsi="Arial" w:cs="Arial"/>
              </w:rPr>
              <w:t>b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ed</w:t>
            </w:r>
            <w:r w:rsidRPr="00FA1A16">
              <w:rPr>
                <w:rFonts w:ascii="Arial" w:eastAsia="Arial" w:hAnsi="Arial" w:cs="Arial"/>
                <w:spacing w:val="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d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g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. T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0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nt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</w:rPr>
              <w:t>g</w:t>
            </w:r>
            <w:r w:rsidRPr="00FA1A16">
              <w:rPr>
                <w:rFonts w:ascii="Arial" w:eastAsia="Arial" w:hAnsi="Arial" w:cs="Arial"/>
                <w:spacing w:val="3"/>
              </w:rPr>
              <w:t>r</w:t>
            </w:r>
            <w:r w:rsidRPr="00FA1A16">
              <w:rPr>
                <w:rFonts w:ascii="Arial" w:eastAsia="Arial" w:hAnsi="Arial" w:cs="Arial"/>
              </w:rPr>
              <w:t>at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on</w:t>
            </w:r>
            <w:r w:rsidRPr="00FA1A16">
              <w:rPr>
                <w:rFonts w:ascii="Arial" w:eastAsia="Arial" w:hAnsi="Arial" w:cs="Arial"/>
                <w:spacing w:val="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of</w:t>
            </w:r>
            <w:r w:rsidRPr="00FA1A16">
              <w:rPr>
                <w:rFonts w:ascii="Arial" w:eastAsia="Arial" w:hAnsi="Arial" w:cs="Arial"/>
                <w:spacing w:val="1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at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al d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</w:rPr>
              <w:t xml:space="preserve">ta 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nd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ur</w:t>
            </w:r>
            <w:r w:rsidRPr="00FA1A16">
              <w:rPr>
                <w:rFonts w:ascii="Arial" w:eastAsia="Arial" w:hAnsi="Arial" w:cs="Arial"/>
                <w:spacing w:val="2"/>
              </w:rPr>
              <w:t>b</w:t>
            </w:r>
            <w:r w:rsidRPr="00FA1A16">
              <w:rPr>
                <w:rFonts w:ascii="Arial" w:eastAsia="Arial" w:hAnsi="Arial" w:cs="Arial"/>
              </w:rPr>
              <w:t>an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erns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of</w:t>
            </w:r>
            <w:r w:rsidRPr="00FA1A16">
              <w:rPr>
                <w:rFonts w:ascii="Arial" w:eastAsia="Arial" w:hAnsi="Arial" w:cs="Arial"/>
                <w:spacing w:val="-1"/>
              </w:rPr>
              <w:t>f</w:t>
            </w:r>
            <w:r w:rsidRPr="00FA1A16">
              <w:rPr>
                <w:rFonts w:ascii="Arial" w:eastAsia="Arial" w:hAnsi="Arial" w:cs="Arial"/>
              </w:rPr>
              <w:t>ers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v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u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b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g</w:t>
            </w:r>
            <w:r w:rsidRPr="00FA1A16">
              <w:rPr>
                <w:rFonts w:ascii="Arial" w:eastAsia="Arial" w:hAnsi="Arial" w:cs="Arial"/>
              </w:rPr>
              <w:t>hts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for</w:t>
            </w:r>
            <w:r w:rsidRPr="00FA1A16">
              <w:rPr>
                <w:rFonts w:ascii="Arial" w:eastAsia="Arial" w:hAnsi="Arial" w:cs="Arial"/>
                <w:spacing w:val="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p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cy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k</w:t>
            </w:r>
            <w:r w:rsidRPr="00FA1A16">
              <w:rPr>
                <w:rFonts w:ascii="Arial" w:eastAsia="Arial" w:hAnsi="Arial" w:cs="Arial"/>
              </w:rPr>
              <w:t>er</w:t>
            </w:r>
            <w:r w:rsidRPr="00FA1A16">
              <w:rPr>
                <w:rFonts w:ascii="Arial" w:eastAsia="Arial" w:hAnsi="Arial" w:cs="Arial"/>
                <w:spacing w:val="2"/>
              </w:rPr>
              <w:t>s</w:t>
            </w:r>
            <w:r w:rsidRPr="00FA1A16">
              <w:rPr>
                <w:rFonts w:ascii="Arial" w:eastAsia="Arial" w:hAnsi="Arial" w:cs="Arial"/>
              </w:rPr>
              <w:t>,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p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spacing w:val="3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y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 xml:space="preserve"> t</w:t>
            </w:r>
            <w:r w:rsidRPr="00FA1A16">
              <w:rPr>
                <w:rFonts w:ascii="Arial" w:eastAsia="Arial" w:hAnsi="Arial" w:cs="Arial"/>
              </w:rPr>
              <w:t>he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c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x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of</w:t>
            </w:r>
          </w:p>
          <w:p w:rsidR="00F65F09" w:rsidRPr="00FA1A16" w:rsidRDefault="00C354EA">
            <w:pPr>
              <w:spacing w:line="220" w:lineRule="exact"/>
              <w:ind w:left="102" w:right="5023"/>
              <w:jc w:val="both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>In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a's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ty m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ss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a</w:t>
            </w:r>
            <w:r w:rsidRPr="00FA1A16">
              <w:rPr>
                <w:rFonts w:ascii="Arial" w:eastAsia="Arial" w:hAnsi="Arial" w:cs="Arial"/>
              </w:rPr>
              <w:t>nd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G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11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nd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1</w:t>
            </w:r>
            <w:r w:rsidRPr="00FA1A16">
              <w:rPr>
                <w:rFonts w:ascii="Arial" w:eastAsia="Arial" w:hAnsi="Arial" w:cs="Arial"/>
                <w:spacing w:val="-1"/>
              </w:rPr>
              <w:t>3</w:t>
            </w:r>
            <w:r w:rsidRPr="00FA1A16">
              <w:rPr>
                <w:rFonts w:ascii="Arial" w:eastAsia="Arial" w:hAnsi="Arial" w:cs="Arial"/>
              </w:rPr>
              <w:t>.</w:t>
            </w:r>
          </w:p>
          <w:p w:rsidR="00F65F09" w:rsidRPr="00FA1A16" w:rsidRDefault="00C354EA">
            <w:pPr>
              <w:ind w:left="102" w:right="80"/>
              <w:jc w:val="both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>Howe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</w:rPr>
              <w:t>er,</w:t>
            </w:r>
            <w:r w:rsidRPr="00FA1A16">
              <w:rPr>
                <w:rFonts w:ascii="Arial" w:eastAsia="Arial" w:hAnsi="Arial" w:cs="Arial"/>
                <w:spacing w:val="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to</w:t>
            </w:r>
            <w:r w:rsidRPr="00FA1A16">
              <w:rPr>
                <w:rFonts w:ascii="Arial" w:eastAsia="Arial" w:hAnsi="Arial" w:cs="Arial"/>
                <w:spacing w:val="1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h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scr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t's</w:t>
            </w:r>
            <w:r w:rsidRPr="00FA1A16">
              <w:rPr>
                <w:rFonts w:ascii="Arial" w:eastAsia="Arial" w:hAnsi="Arial" w:cs="Arial"/>
                <w:spacing w:val="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sc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c</w:t>
            </w:r>
            <w:r w:rsidRPr="00FA1A16">
              <w:rPr>
                <w:rFonts w:ascii="Arial" w:eastAsia="Arial" w:hAnsi="Arial" w:cs="Arial"/>
                <w:spacing w:val="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u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6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nd</w:t>
            </w:r>
            <w:r w:rsidRPr="00FA1A16">
              <w:rPr>
                <w:rFonts w:ascii="Arial" w:eastAsia="Arial" w:hAnsi="Arial" w:cs="Arial"/>
                <w:spacing w:val="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d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b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</w:rPr>
              <w:t>,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w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p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</w:rPr>
              <w:t>ts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 xml:space="preserve">are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tro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g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y</w:t>
            </w:r>
            <w:r w:rsidRPr="00FA1A16">
              <w:rPr>
                <w:rFonts w:ascii="Arial" w:eastAsia="Arial" w:hAnsi="Arial" w:cs="Arial"/>
                <w:spacing w:val="-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re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m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d:</w:t>
            </w:r>
          </w:p>
          <w:p w:rsidR="00F65F09" w:rsidRPr="00FA1A16" w:rsidRDefault="00C354EA">
            <w:pPr>
              <w:ind w:left="463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 xml:space="preserve">1.  </w:t>
            </w:r>
            <w:r w:rsidRPr="00FA1A16">
              <w:rPr>
                <w:rFonts w:ascii="Arial" w:eastAsia="Arial" w:hAnsi="Arial" w:cs="Arial"/>
                <w:spacing w:val="2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Ref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ne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he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g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ge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ture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to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gn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w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h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e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c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ta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.</w:t>
            </w:r>
          </w:p>
          <w:p w:rsidR="00F65F09" w:rsidRPr="00FA1A16" w:rsidRDefault="00C354EA">
            <w:pPr>
              <w:ind w:left="823" w:right="73" w:hanging="360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 xml:space="preserve">2.  </w:t>
            </w:r>
            <w:r w:rsidRPr="00FA1A16">
              <w:rPr>
                <w:rFonts w:ascii="Arial" w:eastAsia="Arial" w:hAnsi="Arial" w:cs="Arial"/>
                <w:spacing w:val="27"/>
              </w:rPr>
              <w:t xml:space="preserve"> </w:t>
            </w:r>
            <w:proofErr w:type="gramStart"/>
            <w:r w:rsidRPr="00FA1A16">
              <w:rPr>
                <w:rFonts w:ascii="Arial" w:eastAsia="Arial" w:hAnsi="Arial" w:cs="Arial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ari</w:t>
            </w:r>
            <w:r w:rsidRPr="00FA1A16">
              <w:rPr>
                <w:rFonts w:ascii="Arial" w:eastAsia="Arial" w:hAnsi="Arial" w:cs="Arial"/>
                <w:spacing w:val="-1"/>
              </w:rPr>
              <w:t>f</w:t>
            </w:r>
            <w:r w:rsidRPr="00FA1A16">
              <w:rPr>
                <w:rFonts w:ascii="Arial" w:eastAsia="Arial" w:hAnsi="Arial" w:cs="Arial"/>
              </w:rPr>
              <w:t xml:space="preserve">y </w:t>
            </w:r>
            <w:r w:rsidRPr="00FA1A16">
              <w:rPr>
                <w:rFonts w:ascii="Arial" w:eastAsia="Arial" w:hAnsi="Arial" w:cs="Arial"/>
                <w:spacing w:val="1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</w:rPr>
              <w:t>r</w:t>
            </w:r>
            <w:proofErr w:type="gramEnd"/>
            <w:r w:rsidRPr="00FA1A16">
              <w:rPr>
                <w:rFonts w:ascii="Arial" w:eastAsia="Arial" w:hAnsi="Arial" w:cs="Arial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et</w:t>
            </w:r>
            <w:r w:rsidRPr="00FA1A16">
              <w:rPr>
                <w:rFonts w:ascii="Arial" w:eastAsia="Arial" w:hAnsi="Arial" w:cs="Arial"/>
                <w:spacing w:val="1"/>
              </w:rPr>
              <w:t>h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 xml:space="preserve">gy </w:t>
            </w:r>
            <w:r w:rsidRPr="00FA1A16">
              <w:rPr>
                <w:rFonts w:ascii="Arial" w:eastAsia="Arial" w:hAnsi="Arial" w:cs="Arial"/>
                <w:spacing w:val="1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 xml:space="preserve">— </w:t>
            </w:r>
            <w:r w:rsidRPr="00FA1A16">
              <w:rPr>
                <w:rFonts w:ascii="Arial" w:eastAsia="Arial" w:hAnsi="Arial" w:cs="Arial"/>
                <w:spacing w:val="2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u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 xml:space="preserve">ng </w:t>
            </w:r>
            <w:r w:rsidRPr="00FA1A16">
              <w:rPr>
                <w:rFonts w:ascii="Arial" w:eastAsia="Arial" w:hAnsi="Arial" w:cs="Arial"/>
                <w:spacing w:val="1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 xml:space="preserve">a </w:t>
            </w:r>
            <w:r w:rsidRPr="00FA1A16">
              <w:rPr>
                <w:rFonts w:ascii="Arial" w:eastAsia="Arial" w:hAnsi="Arial" w:cs="Arial"/>
                <w:spacing w:val="1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  <w:spacing w:val="3"/>
              </w:rPr>
              <w:t>c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 xml:space="preserve">, </w:t>
            </w:r>
            <w:r w:rsidRPr="00FA1A16">
              <w:rPr>
                <w:rFonts w:ascii="Arial" w:eastAsia="Arial" w:hAnsi="Arial" w:cs="Arial"/>
                <w:spacing w:val="1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te</w:t>
            </w:r>
            <w:r w:rsidRPr="00FA1A16">
              <w:rPr>
                <w:rFonts w:ascii="Arial" w:eastAsia="Arial" w:hAnsi="Arial" w:cs="Arial"/>
                <w:spacing w:val="1"/>
              </w:rPr>
              <w:t>m</w:t>
            </w:r>
            <w:r w:rsidRPr="00FA1A16">
              <w:rPr>
                <w:rFonts w:ascii="Arial" w:eastAsia="Arial" w:hAnsi="Arial" w:cs="Arial"/>
              </w:rPr>
              <w:t>p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 xml:space="preserve">l </w:t>
            </w:r>
            <w:r w:rsidRPr="00FA1A16">
              <w:rPr>
                <w:rFonts w:ascii="Arial" w:eastAsia="Arial" w:hAnsi="Arial" w:cs="Arial"/>
                <w:spacing w:val="1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 xml:space="preserve">, </w:t>
            </w:r>
            <w:r w:rsidRPr="00FA1A16">
              <w:rPr>
                <w:rFonts w:ascii="Arial" w:eastAsia="Arial" w:hAnsi="Arial" w:cs="Arial"/>
                <w:spacing w:val="14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 xml:space="preserve">d </w:t>
            </w:r>
            <w:r w:rsidRPr="00FA1A16">
              <w:rPr>
                <w:rFonts w:ascii="Arial" w:eastAsia="Arial" w:hAnsi="Arial" w:cs="Arial"/>
                <w:spacing w:val="1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at</w:t>
            </w:r>
            <w:r w:rsidRPr="00FA1A16">
              <w:rPr>
                <w:rFonts w:ascii="Arial" w:eastAsia="Arial" w:hAnsi="Arial" w:cs="Arial"/>
                <w:spacing w:val="-2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al thre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h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ds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—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</w:rPr>
              <w:t>or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be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ter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p</w:t>
            </w:r>
            <w:r w:rsidRPr="00FA1A16">
              <w:rPr>
                <w:rFonts w:ascii="Arial" w:eastAsia="Arial" w:hAnsi="Arial" w:cs="Arial"/>
                <w:spacing w:val="3"/>
              </w:rPr>
              <w:t>r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ci</w:t>
            </w:r>
            <w:r w:rsidRPr="00FA1A16">
              <w:rPr>
                <w:rFonts w:ascii="Arial" w:eastAsia="Arial" w:hAnsi="Arial" w:cs="Arial"/>
              </w:rPr>
              <w:t>b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  <w:spacing w:val="-1"/>
              </w:rPr>
              <w:t>li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</w:rPr>
              <w:t>.</w:t>
            </w:r>
          </w:p>
          <w:p w:rsidR="00F65F09" w:rsidRPr="00FA1A16" w:rsidRDefault="00C354EA">
            <w:pPr>
              <w:spacing w:before="1" w:line="220" w:lineRule="exact"/>
              <w:ind w:left="823" w:right="75" w:hanging="360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 xml:space="preserve">3.  </w:t>
            </w:r>
            <w:r w:rsidRPr="00FA1A16">
              <w:rPr>
                <w:rFonts w:ascii="Arial" w:eastAsia="Arial" w:hAnsi="Arial" w:cs="Arial"/>
                <w:spacing w:val="2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S</w:t>
            </w:r>
            <w:r w:rsidRPr="00FA1A16">
              <w:rPr>
                <w:rFonts w:ascii="Arial" w:eastAsia="Arial" w:hAnsi="Arial" w:cs="Arial"/>
              </w:rPr>
              <w:t>tre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gt</w:t>
            </w:r>
            <w:r w:rsidRPr="00FA1A16">
              <w:rPr>
                <w:rFonts w:ascii="Arial" w:eastAsia="Arial" w:hAnsi="Arial" w:cs="Arial"/>
                <w:spacing w:val="-1"/>
              </w:rPr>
              <w:t>h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on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b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</w:rPr>
              <w:t>tw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en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at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al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g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pro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ed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w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h m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e e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e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</w:rPr>
              <w:t>r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2"/>
              </w:rPr>
              <w:t>tp</w:t>
            </w:r>
            <w:r w:rsidRPr="00FA1A16">
              <w:rPr>
                <w:rFonts w:ascii="Arial" w:eastAsia="Arial" w:hAnsi="Arial" w:cs="Arial"/>
              </w:rPr>
              <w:t>uts.</w:t>
            </w:r>
          </w:p>
          <w:p w:rsidR="00F65F09" w:rsidRPr="00FA1A16" w:rsidRDefault="00C354EA">
            <w:pPr>
              <w:spacing w:before="1" w:line="220" w:lineRule="exact"/>
              <w:ind w:left="823" w:right="71" w:hanging="360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 xml:space="preserve">4.  </w:t>
            </w:r>
            <w:r w:rsidRPr="00FA1A16">
              <w:rPr>
                <w:rFonts w:ascii="Arial" w:eastAsia="Arial" w:hAnsi="Arial" w:cs="Arial"/>
                <w:spacing w:val="2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Im</w:t>
            </w:r>
            <w:r w:rsidRPr="00FA1A16">
              <w:rPr>
                <w:rFonts w:ascii="Arial" w:eastAsia="Arial" w:hAnsi="Arial" w:cs="Arial"/>
                <w:spacing w:val="-1"/>
              </w:rPr>
              <w:t>p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5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ta</w:t>
            </w:r>
            <w:r w:rsidRPr="00FA1A16">
              <w:rPr>
                <w:rFonts w:ascii="Arial" w:eastAsia="Arial" w:hAnsi="Arial" w:cs="Arial"/>
                <w:spacing w:val="1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50"/>
              </w:rPr>
              <w:t xml:space="preserve"> </w:t>
            </w:r>
            <w:proofErr w:type="gramStart"/>
            <w:r w:rsidRPr="00FA1A16">
              <w:rPr>
                <w:rFonts w:ascii="Arial" w:eastAsia="Arial" w:hAnsi="Arial" w:cs="Arial"/>
                <w:spacing w:val="2"/>
              </w:rPr>
              <w:t>q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li</w:t>
            </w:r>
            <w:r w:rsidRPr="00FA1A16">
              <w:rPr>
                <w:rFonts w:ascii="Arial" w:eastAsia="Arial" w:hAnsi="Arial" w:cs="Arial"/>
              </w:rPr>
              <w:t xml:space="preserve">ty </w:t>
            </w:r>
            <w:r w:rsidRPr="00FA1A16">
              <w:rPr>
                <w:rFonts w:ascii="Arial" w:eastAsia="Arial" w:hAnsi="Arial" w:cs="Arial"/>
                <w:spacing w:val="2"/>
              </w:rPr>
              <w:t xml:space="preserve"> b</w:t>
            </w:r>
            <w:r w:rsidRPr="00FA1A16">
              <w:rPr>
                <w:rFonts w:ascii="Arial" w:eastAsia="Arial" w:hAnsi="Arial" w:cs="Arial"/>
              </w:rPr>
              <w:t>y</w:t>
            </w:r>
            <w:proofErr w:type="gramEnd"/>
            <w:r w:rsidRPr="00FA1A16">
              <w:rPr>
                <w:rFonts w:ascii="Arial" w:eastAsia="Arial" w:hAnsi="Arial" w:cs="Arial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r</w:t>
            </w:r>
            <w:r w:rsidRPr="00FA1A16">
              <w:rPr>
                <w:rFonts w:ascii="Arial" w:eastAsia="Arial" w:hAnsi="Arial" w:cs="Arial"/>
              </w:rPr>
              <w:t>ef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4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5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spacing w:val="4"/>
              </w:rPr>
              <w:t>r</w:t>
            </w:r>
            <w:r w:rsidRPr="00FA1A16">
              <w:rPr>
                <w:rFonts w:ascii="Arial" w:eastAsia="Arial" w:hAnsi="Arial" w:cs="Arial"/>
                <w:spacing w:val="1"/>
              </w:rPr>
              <w:t>-r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ew</w:t>
            </w:r>
            <w:r w:rsidRPr="00FA1A16">
              <w:rPr>
                <w:rFonts w:ascii="Arial" w:eastAsia="Arial" w:hAnsi="Arial" w:cs="Arial"/>
                <w:spacing w:val="2"/>
              </w:rPr>
              <w:t>e</w:t>
            </w:r>
            <w:r w:rsidRPr="00FA1A16">
              <w:rPr>
                <w:rFonts w:ascii="Arial" w:eastAsia="Arial" w:hAnsi="Arial" w:cs="Arial"/>
              </w:rPr>
              <w:t>d,</w:t>
            </w:r>
            <w:r w:rsidRPr="00FA1A16">
              <w:rPr>
                <w:rFonts w:ascii="Arial" w:eastAsia="Arial" w:hAnsi="Arial" w:cs="Arial"/>
                <w:spacing w:val="4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3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5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rc</w:t>
            </w:r>
            <w:r w:rsidRPr="00FA1A16">
              <w:rPr>
                <w:rFonts w:ascii="Arial" w:eastAsia="Arial" w:hAnsi="Arial" w:cs="Arial"/>
              </w:rPr>
              <w:t>es</w:t>
            </w:r>
            <w:r w:rsidRPr="00FA1A16">
              <w:rPr>
                <w:rFonts w:ascii="Arial" w:eastAsia="Arial" w:hAnsi="Arial" w:cs="Arial"/>
                <w:spacing w:val="53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 xml:space="preserve">d </w:t>
            </w:r>
            <w:r w:rsidRPr="00FA1A16">
              <w:rPr>
                <w:rFonts w:ascii="Arial" w:eastAsia="Arial" w:hAnsi="Arial" w:cs="Arial"/>
                <w:spacing w:val="1"/>
              </w:rPr>
              <w:t xml:space="preserve"> 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3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 xml:space="preserve">ng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li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o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on</w:t>
            </w:r>
            <w:r w:rsidRPr="00FA1A16">
              <w:rPr>
                <w:rFonts w:ascii="Arial" w:eastAsia="Arial" w:hAnsi="Arial" w:cs="Arial"/>
                <w:spacing w:val="1"/>
              </w:rPr>
              <w:t>-sc</w:t>
            </w:r>
            <w:r w:rsidRPr="00FA1A16">
              <w:rPr>
                <w:rFonts w:ascii="Arial" w:eastAsia="Arial" w:hAnsi="Arial" w:cs="Arial"/>
              </w:rPr>
              <w:t>h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arly</w:t>
            </w:r>
            <w:r w:rsidRPr="00FA1A16">
              <w:rPr>
                <w:rFonts w:ascii="Arial" w:eastAsia="Arial" w:hAnsi="Arial" w:cs="Arial"/>
                <w:spacing w:val="-1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d</w:t>
            </w:r>
            <w:r w:rsidRPr="00FA1A16">
              <w:rPr>
                <w:rFonts w:ascii="Arial" w:eastAsia="Arial" w:hAnsi="Arial" w:cs="Arial"/>
              </w:rPr>
              <w:t>ata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(e</w:t>
            </w:r>
            <w:r w:rsidRPr="00FA1A16">
              <w:rPr>
                <w:rFonts w:ascii="Arial" w:eastAsia="Arial" w:hAnsi="Arial" w:cs="Arial"/>
                <w:spacing w:val="2"/>
              </w:rPr>
              <w:t>.</w:t>
            </w:r>
            <w:r w:rsidRPr="00FA1A16">
              <w:rPr>
                <w:rFonts w:ascii="Arial" w:eastAsia="Arial" w:hAnsi="Arial" w:cs="Arial"/>
              </w:rPr>
              <w:t>g.,</w:t>
            </w:r>
            <w:r w:rsidRPr="00FA1A16">
              <w:rPr>
                <w:rFonts w:ascii="Arial" w:eastAsia="Arial" w:hAnsi="Arial" w:cs="Arial"/>
                <w:spacing w:val="-6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ci</w:t>
            </w:r>
            <w:r w:rsidRPr="00FA1A16">
              <w:rPr>
                <w:rFonts w:ascii="Arial" w:eastAsia="Arial" w:hAnsi="Arial" w:cs="Arial"/>
              </w:rPr>
              <w:t>al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  <w:spacing w:val="2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a).</w:t>
            </w:r>
          </w:p>
          <w:p w:rsidR="00F65F09" w:rsidRPr="00FA1A16" w:rsidRDefault="00C354EA">
            <w:pPr>
              <w:spacing w:line="220" w:lineRule="exact"/>
              <w:ind w:left="823" w:right="74" w:hanging="360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</w:rPr>
              <w:t xml:space="preserve">5.  </w:t>
            </w:r>
            <w:r w:rsidRPr="00FA1A16">
              <w:rPr>
                <w:rFonts w:ascii="Arial" w:eastAsia="Arial" w:hAnsi="Arial" w:cs="Arial"/>
                <w:spacing w:val="2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Cons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d</w:t>
            </w:r>
            <w:r w:rsidRPr="00FA1A16">
              <w:rPr>
                <w:rFonts w:ascii="Arial" w:eastAsia="Arial" w:hAnsi="Arial" w:cs="Arial"/>
              </w:rPr>
              <w:t>er</w:t>
            </w:r>
            <w:r w:rsidRPr="00FA1A16">
              <w:rPr>
                <w:rFonts w:ascii="Arial" w:eastAsia="Arial" w:hAnsi="Arial" w:cs="Arial"/>
                <w:spacing w:val="4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cl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4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5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at</w:t>
            </w:r>
            <w:r w:rsidRPr="00FA1A16">
              <w:rPr>
                <w:rFonts w:ascii="Arial" w:eastAsia="Arial" w:hAnsi="Arial" w:cs="Arial"/>
                <w:spacing w:val="-2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ns</w:t>
            </w:r>
            <w:r w:rsidRPr="00FA1A16">
              <w:rPr>
                <w:rFonts w:ascii="Arial" w:eastAsia="Arial" w:hAnsi="Arial" w:cs="Arial"/>
                <w:spacing w:val="4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,</w:t>
            </w:r>
            <w:r w:rsidRPr="00FA1A16">
              <w:rPr>
                <w:rFonts w:ascii="Arial" w:eastAsia="Arial" w:hAnsi="Arial" w:cs="Arial"/>
                <w:spacing w:val="4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ng</w:t>
            </w:r>
            <w:r w:rsidRPr="00FA1A16">
              <w:rPr>
                <w:rFonts w:ascii="Arial" w:eastAsia="Arial" w:hAnsi="Arial" w:cs="Arial"/>
                <w:spacing w:val="4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on</w:t>
            </w:r>
            <w:r w:rsidRPr="00FA1A16">
              <w:rPr>
                <w:rFonts w:ascii="Arial" w:eastAsia="Arial" w:hAnsi="Arial" w:cs="Arial"/>
                <w:spacing w:val="5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51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q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li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</w:rPr>
              <w:t>,</w:t>
            </w:r>
            <w:r w:rsidRPr="00FA1A16">
              <w:rPr>
                <w:rFonts w:ascii="Arial" w:eastAsia="Arial" w:hAnsi="Arial" w:cs="Arial"/>
                <w:spacing w:val="4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m</w:t>
            </w:r>
            <w:r w:rsidRPr="00FA1A16">
              <w:rPr>
                <w:rFonts w:ascii="Arial" w:eastAsia="Arial" w:hAnsi="Arial" w:cs="Arial"/>
                <w:spacing w:val="2"/>
              </w:rPr>
              <w:t>p</w:t>
            </w:r>
            <w:r w:rsidRPr="00FA1A16">
              <w:rPr>
                <w:rFonts w:ascii="Arial" w:eastAsia="Arial" w:hAnsi="Arial" w:cs="Arial"/>
              </w:rPr>
              <w:t>oral</w:t>
            </w:r>
            <w:r w:rsidRPr="00FA1A16">
              <w:rPr>
                <w:rFonts w:ascii="Arial" w:eastAsia="Arial" w:hAnsi="Arial" w:cs="Arial"/>
                <w:spacing w:val="49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>ut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,</w:t>
            </w:r>
            <w:r w:rsidRPr="00FA1A16">
              <w:rPr>
                <w:rFonts w:ascii="Arial" w:eastAsia="Arial" w:hAnsi="Arial" w:cs="Arial"/>
                <w:spacing w:val="4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or a</w:t>
            </w:r>
            <w:r w:rsidRPr="00FA1A16">
              <w:rPr>
                <w:rFonts w:ascii="Arial" w:eastAsia="Arial" w:hAnsi="Arial" w:cs="Arial"/>
                <w:spacing w:val="1"/>
              </w:rPr>
              <w:t>ss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-1"/>
              </w:rPr>
              <w:t>m</w:t>
            </w:r>
            <w:r w:rsidRPr="00FA1A16">
              <w:rPr>
                <w:rFonts w:ascii="Arial" w:eastAsia="Arial" w:hAnsi="Arial" w:cs="Arial"/>
              </w:rPr>
              <w:t>pt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s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t</w:t>
            </w:r>
            <w:r w:rsidRPr="00FA1A16">
              <w:rPr>
                <w:rFonts w:ascii="Arial" w:eastAsia="Arial" w:hAnsi="Arial" w:cs="Arial"/>
              </w:rPr>
              <w:t>he</w:t>
            </w:r>
            <w:r w:rsidRPr="00FA1A16">
              <w:rPr>
                <w:rFonts w:ascii="Arial" w:eastAsia="Arial" w:hAnsi="Arial" w:cs="Arial"/>
                <w:spacing w:val="-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p</w:t>
            </w:r>
            <w:r w:rsidRPr="00FA1A16">
              <w:rPr>
                <w:rFonts w:ascii="Arial" w:eastAsia="Arial" w:hAnsi="Arial" w:cs="Arial"/>
                <w:spacing w:val="1"/>
              </w:rPr>
              <w:t>a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l</w:t>
            </w:r>
            <w:r w:rsidRPr="00FA1A16">
              <w:rPr>
                <w:rFonts w:ascii="Arial" w:eastAsia="Arial" w:hAnsi="Arial" w:cs="Arial"/>
                <w:spacing w:val="-5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o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1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.</w:t>
            </w:r>
          </w:p>
          <w:p w:rsidR="00F65F09" w:rsidRPr="00FA1A16" w:rsidRDefault="00C354EA">
            <w:pPr>
              <w:spacing w:line="220" w:lineRule="exact"/>
              <w:ind w:left="102" w:right="81"/>
              <w:jc w:val="both"/>
              <w:rPr>
                <w:rFonts w:ascii="Arial" w:eastAsia="Arial" w:hAnsi="Arial" w:cs="Arial"/>
              </w:rPr>
            </w:pPr>
            <w:proofErr w:type="gramStart"/>
            <w:r w:rsidRPr="00FA1A16">
              <w:rPr>
                <w:rFonts w:ascii="Arial" w:eastAsia="Arial" w:hAnsi="Arial" w:cs="Arial"/>
                <w:spacing w:val="-1"/>
              </w:rPr>
              <w:t>Wi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 xml:space="preserve">h </w:t>
            </w:r>
            <w:r w:rsidRPr="00FA1A16">
              <w:rPr>
                <w:rFonts w:ascii="Arial" w:eastAsia="Arial" w:hAnsi="Arial" w:cs="Arial"/>
                <w:spacing w:val="14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are</w:t>
            </w:r>
            <w:r w:rsidRPr="00FA1A16">
              <w:rPr>
                <w:rFonts w:ascii="Arial" w:eastAsia="Arial" w:hAnsi="Arial" w:cs="Arial"/>
                <w:spacing w:val="2"/>
              </w:rPr>
              <w:t>f</w:t>
            </w:r>
            <w:r w:rsidRPr="00FA1A16">
              <w:rPr>
                <w:rFonts w:ascii="Arial" w:eastAsia="Arial" w:hAnsi="Arial" w:cs="Arial"/>
              </w:rPr>
              <w:t>ul</w:t>
            </w:r>
            <w:proofErr w:type="gramEnd"/>
            <w:r w:rsidRPr="00FA1A16">
              <w:rPr>
                <w:rFonts w:ascii="Arial" w:eastAsia="Arial" w:hAnsi="Arial" w:cs="Arial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3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v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o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 xml:space="preserve">, </w:t>
            </w:r>
            <w:r w:rsidRPr="00FA1A16">
              <w:rPr>
                <w:rFonts w:ascii="Arial" w:eastAsia="Arial" w:hAnsi="Arial" w:cs="Arial"/>
                <w:spacing w:val="10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t</w:t>
            </w:r>
            <w:r w:rsidRPr="00FA1A16">
              <w:rPr>
                <w:rFonts w:ascii="Arial" w:eastAsia="Arial" w:hAnsi="Arial" w:cs="Arial"/>
                <w:spacing w:val="2"/>
              </w:rPr>
              <w:t>h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 xml:space="preserve">s </w:t>
            </w:r>
            <w:r w:rsidRPr="00FA1A16">
              <w:rPr>
                <w:rFonts w:ascii="Arial" w:eastAsia="Arial" w:hAnsi="Arial" w:cs="Arial"/>
                <w:spacing w:val="1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tu</w:t>
            </w:r>
            <w:r w:rsidRPr="00FA1A16">
              <w:rPr>
                <w:rFonts w:ascii="Arial" w:eastAsia="Arial" w:hAnsi="Arial" w:cs="Arial"/>
                <w:spacing w:val="-1"/>
              </w:rPr>
              <w:t>d</w:t>
            </w:r>
            <w:r w:rsidRPr="00FA1A16">
              <w:rPr>
                <w:rFonts w:ascii="Arial" w:eastAsia="Arial" w:hAnsi="Arial" w:cs="Arial"/>
              </w:rPr>
              <w:t xml:space="preserve">y </w:t>
            </w:r>
            <w:r w:rsidRPr="00FA1A16">
              <w:rPr>
                <w:rFonts w:ascii="Arial" w:eastAsia="Arial" w:hAnsi="Arial" w:cs="Arial"/>
                <w:spacing w:val="15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 xml:space="preserve">d </w:t>
            </w:r>
            <w:r w:rsidRPr="00FA1A16">
              <w:rPr>
                <w:rFonts w:ascii="Arial" w:eastAsia="Arial" w:hAnsi="Arial" w:cs="Arial"/>
                <w:spacing w:val="1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k</w:t>
            </w:r>
            <w:r w:rsidRPr="00FA1A16">
              <w:rPr>
                <w:rFonts w:ascii="Arial" w:eastAsia="Arial" w:hAnsi="Arial" w:cs="Arial"/>
              </w:rPr>
              <w:t xml:space="preserve">e </w:t>
            </w:r>
            <w:r w:rsidRPr="00FA1A16">
              <w:rPr>
                <w:rFonts w:ascii="Arial" w:eastAsia="Arial" w:hAnsi="Arial" w:cs="Arial"/>
                <w:spacing w:val="1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 xml:space="preserve">a </w:t>
            </w:r>
            <w:r w:rsidRPr="00FA1A16">
              <w:rPr>
                <w:rFonts w:ascii="Arial" w:eastAsia="Arial" w:hAnsi="Arial" w:cs="Arial"/>
                <w:spacing w:val="20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e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</w:rPr>
              <w:t>gf</w:t>
            </w:r>
            <w:r w:rsidRPr="00FA1A16">
              <w:rPr>
                <w:rFonts w:ascii="Arial" w:eastAsia="Arial" w:hAnsi="Arial" w:cs="Arial"/>
                <w:spacing w:val="1"/>
              </w:rPr>
              <w:t>u</w:t>
            </w:r>
            <w:r w:rsidRPr="00FA1A16">
              <w:rPr>
                <w:rFonts w:ascii="Arial" w:eastAsia="Arial" w:hAnsi="Arial" w:cs="Arial"/>
              </w:rPr>
              <w:t xml:space="preserve">l </w:t>
            </w:r>
            <w:r w:rsidRPr="00FA1A16">
              <w:rPr>
                <w:rFonts w:ascii="Arial" w:eastAsia="Arial" w:hAnsi="Arial" w:cs="Arial"/>
                <w:spacing w:val="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1"/>
              </w:rPr>
              <w:t>n</w:t>
            </w:r>
            <w:r w:rsidRPr="00FA1A16">
              <w:rPr>
                <w:rFonts w:ascii="Arial" w:eastAsia="Arial" w:hAnsi="Arial" w:cs="Arial"/>
              </w:rPr>
              <w:t>tr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b</w:t>
            </w:r>
            <w:r w:rsidRPr="00FA1A16">
              <w:rPr>
                <w:rFonts w:ascii="Arial" w:eastAsia="Arial" w:hAnsi="Arial" w:cs="Arial"/>
              </w:rPr>
              <w:t>ut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 xml:space="preserve">on </w:t>
            </w:r>
            <w:r w:rsidRPr="00FA1A16">
              <w:rPr>
                <w:rFonts w:ascii="Arial" w:eastAsia="Arial" w:hAnsi="Arial" w:cs="Arial"/>
                <w:spacing w:val="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</w:rPr>
              <w:t xml:space="preserve">o </w:t>
            </w:r>
            <w:r w:rsidRPr="00FA1A16">
              <w:rPr>
                <w:rFonts w:ascii="Arial" w:eastAsia="Arial" w:hAnsi="Arial" w:cs="Arial"/>
                <w:spacing w:val="1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 xml:space="preserve">the </w:t>
            </w:r>
            <w:r w:rsidRPr="00FA1A16">
              <w:rPr>
                <w:rFonts w:ascii="Arial" w:eastAsia="Arial" w:hAnsi="Arial" w:cs="Arial"/>
                <w:spacing w:val="1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f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</w:rPr>
              <w:t xml:space="preserve">ds </w:t>
            </w:r>
            <w:r w:rsidRPr="00FA1A16">
              <w:rPr>
                <w:rFonts w:ascii="Arial" w:eastAsia="Arial" w:hAnsi="Arial" w:cs="Arial"/>
                <w:spacing w:val="17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 xml:space="preserve">of </w:t>
            </w:r>
            <w:r w:rsidRPr="00FA1A16">
              <w:rPr>
                <w:rFonts w:ascii="Arial" w:eastAsia="Arial" w:hAnsi="Arial" w:cs="Arial"/>
                <w:spacing w:val="18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urban</w:t>
            </w:r>
          </w:p>
          <w:p w:rsidR="00F65F09" w:rsidRPr="00FA1A16" w:rsidRDefault="00C354EA">
            <w:pPr>
              <w:ind w:left="102" w:right="832"/>
              <w:jc w:val="both"/>
              <w:rPr>
                <w:rFonts w:ascii="Arial" w:eastAsia="Arial" w:hAnsi="Arial" w:cs="Arial"/>
              </w:rPr>
            </w:pPr>
            <w:r w:rsidRPr="00FA1A16">
              <w:rPr>
                <w:rFonts w:ascii="Arial" w:eastAsia="Arial" w:hAnsi="Arial" w:cs="Arial"/>
                <w:spacing w:val="1"/>
              </w:rPr>
              <w:t>c</w:t>
            </w:r>
            <w:r w:rsidRPr="00FA1A16">
              <w:rPr>
                <w:rFonts w:ascii="Arial" w:eastAsia="Arial" w:hAnsi="Arial" w:cs="Arial"/>
                <w:spacing w:val="-1"/>
              </w:rPr>
              <w:t>li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2"/>
              </w:rPr>
              <w:t>a</w:t>
            </w:r>
            <w:r w:rsidRPr="00FA1A16">
              <w:rPr>
                <w:rFonts w:ascii="Arial" w:eastAsia="Arial" w:hAnsi="Arial" w:cs="Arial"/>
              </w:rPr>
              <w:t>to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g</w:t>
            </w:r>
            <w:r w:rsidRPr="00FA1A16">
              <w:rPr>
                <w:rFonts w:ascii="Arial" w:eastAsia="Arial" w:hAnsi="Arial" w:cs="Arial"/>
                <w:spacing w:val="1"/>
              </w:rPr>
              <w:t>y</w:t>
            </w:r>
            <w:r w:rsidRPr="00FA1A16">
              <w:rPr>
                <w:rFonts w:ascii="Arial" w:eastAsia="Arial" w:hAnsi="Arial" w:cs="Arial"/>
              </w:rPr>
              <w:t>,</w:t>
            </w:r>
            <w:r w:rsidRPr="00FA1A16">
              <w:rPr>
                <w:rFonts w:ascii="Arial" w:eastAsia="Arial" w:hAnsi="Arial" w:cs="Arial"/>
                <w:spacing w:val="-9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ter</w:t>
            </w:r>
            <w:r w:rsidRPr="00FA1A16">
              <w:rPr>
                <w:rFonts w:ascii="Arial" w:eastAsia="Arial" w:hAnsi="Arial" w:cs="Arial"/>
                <w:spacing w:val="-7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r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k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1"/>
              </w:rPr>
              <w:t>g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2"/>
              </w:rPr>
              <w:t>m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t,</w:t>
            </w:r>
            <w:r w:rsidRPr="00FA1A16">
              <w:rPr>
                <w:rFonts w:ascii="Arial" w:eastAsia="Arial" w:hAnsi="Arial" w:cs="Arial"/>
                <w:spacing w:val="-10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</w:rPr>
              <w:t>d</w:t>
            </w:r>
            <w:r w:rsidRPr="00FA1A16">
              <w:rPr>
                <w:rFonts w:ascii="Arial" w:eastAsia="Arial" w:hAnsi="Arial" w:cs="Arial"/>
                <w:spacing w:val="-1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ta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2"/>
              </w:rPr>
              <w:t>b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0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-1"/>
              </w:rPr>
              <w:t>p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</w:rPr>
              <w:t>g</w:t>
            </w:r>
            <w:r w:rsidRPr="00FA1A16">
              <w:rPr>
                <w:rFonts w:ascii="Arial" w:eastAsia="Arial" w:hAnsi="Arial" w:cs="Arial"/>
                <w:spacing w:val="-8"/>
              </w:rPr>
              <w:t xml:space="preserve"> </w:t>
            </w:r>
            <w:r w:rsidRPr="00FA1A16">
              <w:rPr>
                <w:rFonts w:ascii="Arial" w:eastAsia="Arial" w:hAnsi="Arial" w:cs="Arial"/>
                <w:spacing w:val="1"/>
              </w:rPr>
              <w:t>i</w:t>
            </w:r>
            <w:r w:rsidRPr="00FA1A16">
              <w:rPr>
                <w:rFonts w:ascii="Arial" w:eastAsia="Arial" w:hAnsi="Arial" w:cs="Arial"/>
              </w:rPr>
              <w:t>n</w:t>
            </w:r>
            <w:r w:rsidRPr="00FA1A16">
              <w:rPr>
                <w:rFonts w:ascii="Arial" w:eastAsia="Arial" w:hAnsi="Arial" w:cs="Arial"/>
                <w:spacing w:val="-2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c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m</w:t>
            </w:r>
            <w:r w:rsidRPr="00FA1A16">
              <w:rPr>
                <w:rFonts w:ascii="Arial" w:eastAsia="Arial" w:hAnsi="Arial" w:cs="Arial"/>
                <w:spacing w:val="-1"/>
              </w:rPr>
              <w:t>a</w:t>
            </w:r>
            <w:r w:rsidRPr="00FA1A16">
              <w:rPr>
                <w:rFonts w:ascii="Arial" w:eastAsia="Arial" w:hAnsi="Arial" w:cs="Arial"/>
                <w:spacing w:val="2"/>
              </w:rPr>
              <w:t>t</w:t>
            </w:r>
            <w:r w:rsidRPr="00FA1A16">
              <w:rPr>
                <w:rFonts w:ascii="Arial" w:eastAsia="Arial" w:hAnsi="Arial" w:cs="Arial"/>
                <w:spacing w:val="7"/>
              </w:rPr>
              <w:t>e</w:t>
            </w:r>
            <w:r w:rsidRPr="00FA1A16">
              <w:rPr>
                <w:rFonts w:ascii="Arial" w:eastAsia="Arial" w:hAnsi="Arial" w:cs="Arial"/>
                <w:spacing w:val="1"/>
              </w:rPr>
              <w:t>-v</w:t>
            </w:r>
            <w:r w:rsidRPr="00FA1A16">
              <w:rPr>
                <w:rFonts w:ascii="Arial" w:eastAsia="Arial" w:hAnsi="Arial" w:cs="Arial"/>
              </w:rPr>
              <w:t>u</w:t>
            </w:r>
            <w:r w:rsidRPr="00FA1A16">
              <w:rPr>
                <w:rFonts w:ascii="Arial" w:eastAsia="Arial" w:hAnsi="Arial" w:cs="Arial"/>
                <w:spacing w:val="-1"/>
              </w:rPr>
              <w:t>l</w:t>
            </w:r>
            <w:r w:rsidRPr="00FA1A16">
              <w:rPr>
                <w:rFonts w:ascii="Arial" w:eastAsia="Arial" w:hAnsi="Arial" w:cs="Arial"/>
                <w:spacing w:val="2"/>
              </w:rPr>
              <w:t>n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3"/>
              </w:rPr>
              <w:t>r</w:t>
            </w:r>
            <w:r w:rsidRPr="00FA1A16">
              <w:rPr>
                <w:rFonts w:ascii="Arial" w:eastAsia="Arial" w:hAnsi="Arial" w:cs="Arial"/>
              </w:rPr>
              <w:t>a</w:t>
            </w:r>
            <w:r w:rsidRPr="00FA1A16">
              <w:rPr>
                <w:rFonts w:ascii="Arial" w:eastAsia="Arial" w:hAnsi="Arial" w:cs="Arial"/>
                <w:spacing w:val="-1"/>
              </w:rPr>
              <w:t>b</w:t>
            </w:r>
            <w:r w:rsidRPr="00FA1A16">
              <w:rPr>
                <w:rFonts w:ascii="Arial" w:eastAsia="Arial" w:hAnsi="Arial" w:cs="Arial"/>
                <w:spacing w:val="1"/>
              </w:rPr>
              <w:t>l</w:t>
            </w:r>
            <w:r w:rsidRPr="00FA1A16">
              <w:rPr>
                <w:rFonts w:ascii="Arial" w:eastAsia="Arial" w:hAnsi="Arial" w:cs="Arial"/>
              </w:rPr>
              <w:t>e</w:t>
            </w:r>
            <w:r w:rsidRPr="00FA1A16">
              <w:rPr>
                <w:rFonts w:ascii="Arial" w:eastAsia="Arial" w:hAnsi="Arial" w:cs="Arial"/>
                <w:spacing w:val="-16"/>
              </w:rPr>
              <w:t xml:space="preserve"> </w:t>
            </w:r>
            <w:r w:rsidRPr="00FA1A16">
              <w:rPr>
                <w:rFonts w:ascii="Arial" w:eastAsia="Arial" w:hAnsi="Arial" w:cs="Arial"/>
              </w:rPr>
              <w:t>re</w:t>
            </w:r>
            <w:r w:rsidRPr="00FA1A16">
              <w:rPr>
                <w:rFonts w:ascii="Arial" w:eastAsia="Arial" w:hAnsi="Arial" w:cs="Arial"/>
                <w:spacing w:val="2"/>
              </w:rPr>
              <w:t>g</w:t>
            </w:r>
            <w:r w:rsidRPr="00FA1A16">
              <w:rPr>
                <w:rFonts w:ascii="Arial" w:eastAsia="Arial" w:hAnsi="Arial" w:cs="Arial"/>
                <w:spacing w:val="-1"/>
              </w:rPr>
              <w:t>i</w:t>
            </w:r>
            <w:r w:rsidRPr="00FA1A16">
              <w:rPr>
                <w:rFonts w:ascii="Arial" w:eastAsia="Arial" w:hAnsi="Arial" w:cs="Arial"/>
              </w:rPr>
              <w:t>o</w:t>
            </w:r>
            <w:r w:rsidRPr="00FA1A16">
              <w:rPr>
                <w:rFonts w:ascii="Arial" w:eastAsia="Arial" w:hAnsi="Arial" w:cs="Arial"/>
                <w:spacing w:val="-1"/>
              </w:rPr>
              <w:t>n</w:t>
            </w:r>
            <w:r w:rsidRPr="00FA1A16">
              <w:rPr>
                <w:rFonts w:ascii="Arial" w:eastAsia="Arial" w:hAnsi="Arial" w:cs="Arial"/>
                <w:spacing w:val="1"/>
              </w:rPr>
              <w:t>s</w:t>
            </w:r>
            <w:r w:rsidRPr="00FA1A16">
              <w:rPr>
                <w:rFonts w:ascii="Arial" w:eastAsia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F09" w:rsidRDefault="00F65F09">
            <w:pPr>
              <w:rPr>
                <w:rFonts w:ascii="Arial" w:hAnsi="Arial" w:cs="Arial"/>
              </w:rPr>
            </w:pPr>
          </w:p>
          <w:p w:rsidR="00F34670" w:rsidRDefault="00F34670">
            <w:pPr>
              <w:rPr>
                <w:rFonts w:ascii="Arial" w:hAnsi="Arial" w:cs="Arial"/>
              </w:rPr>
            </w:pPr>
          </w:p>
          <w:p w:rsidR="00F34670" w:rsidRDefault="00F346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and effected </w:t>
            </w:r>
          </w:p>
          <w:p w:rsidR="006C35B4" w:rsidRDefault="006C35B4">
            <w:pPr>
              <w:rPr>
                <w:rFonts w:ascii="Arial" w:hAnsi="Arial" w:cs="Arial"/>
              </w:rPr>
            </w:pPr>
          </w:p>
          <w:p w:rsidR="006C35B4" w:rsidRDefault="006C35B4">
            <w:pPr>
              <w:rPr>
                <w:rFonts w:ascii="Arial" w:hAnsi="Arial" w:cs="Arial"/>
              </w:rPr>
            </w:pPr>
          </w:p>
          <w:p w:rsidR="006C35B4" w:rsidRDefault="006C35B4">
            <w:pPr>
              <w:rPr>
                <w:rFonts w:ascii="Arial" w:hAnsi="Arial" w:cs="Arial"/>
              </w:rPr>
            </w:pPr>
          </w:p>
          <w:p w:rsidR="006C35B4" w:rsidRDefault="006C35B4">
            <w:pPr>
              <w:rPr>
                <w:rFonts w:ascii="Arial" w:hAnsi="Arial" w:cs="Arial"/>
              </w:rPr>
            </w:pPr>
          </w:p>
          <w:p w:rsidR="006C35B4" w:rsidRDefault="006C35B4">
            <w:pPr>
              <w:rPr>
                <w:rFonts w:ascii="Arial" w:hAnsi="Arial" w:cs="Arial"/>
              </w:rPr>
            </w:pPr>
          </w:p>
          <w:p w:rsidR="006C35B4" w:rsidRPr="00FA1A16" w:rsidRDefault="006C35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Revised</w:t>
            </w:r>
            <w:bookmarkStart w:id="0" w:name="_GoBack"/>
            <w:bookmarkEnd w:id="0"/>
          </w:p>
        </w:tc>
      </w:tr>
    </w:tbl>
    <w:p w:rsidR="00F65F09" w:rsidRPr="00FA1A16" w:rsidRDefault="00F65F09">
      <w:pPr>
        <w:spacing w:before="2" w:line="140" w:lineRule="exact"/>
        <w:rPr>
          <w:rFonts w:ascii="Arial" w:hAnsi="Arial" w:cs="Arial"/>
        </w:rPr>
      </w:pPr>
    </w:p>
    <w:p w:rsidR="00F65F09" w:rsidRPr="00FA1A16" w:rsidRDefault="00F65F09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8D4C31" w:rsidRPr="00FA1A16" w:rsidTr="008D4C3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FA1A16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FA1A16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8D4C31" w:rsidRPr="00FA1A16" w:rsidTr="008D4C3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C31" w:rsidRPr="00FA1A16" w:rsidRDefault="008D4C31" w:rsidP="008D4C3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FA1A16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C31" w:rsidRPr="00FA1A16" w:rsidRDefault="008D4C31" w:rsidP="008D4C3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FA1A16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FA1A16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FA1A16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D4C31" w:rsidRPr="00FA1A16" w:rsidTr="008D4C3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FA1A16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FA1A1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FA1A1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FA1A1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8D4C31" w:rsidRPr="00FA1A16" w:rsidRDefault="008D4C31" w:rsidP="008D4C3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:rsidR="008D4C31" w:rsidRPr="00FA1A16" w:rsidRDefault="008D4C31" w:rsidP="008D4C31">
      <w:pPr>
        <w:rPr>
          <w:rFonts w:ascii="Arial" w:hAnsi="Arial" w:cs="Arial"/>
        </w:rPr>
      </w:pPr>
    </w:p>
    <w:bookmarkEnd w:id="2"/>
    <w:p w:rsidR="008D4C31" w:rsidRPr="00FA1A16" w:rsidRDefault="008D4C31" w:rsidP="008D4C31">
      <w:pPr>
        <w:rPr>
          <w:rFonts w:ascii="Arial" w:hAnsi="Arial" w:cs="Arial"/>
        </w:rPr>
      </w:pPr>
    </w:p>
    <w:p w:rsidR="00F65F09" w:rsidRPr="00FA1A16" w:rsidRDefault="00C354EA">
      <w:pPr>
        <w:spacing w:before="40"/>
        <w:ind w:left="220"/>
        <w:rPr>
          <w:rFonts w:ascii="Arial" w:hAnsi="Arial" w:cs="Arial"/>
        </w:rPr>
      </w:pPr>
      <w:r w:rsidRPr="00FA1A16">
        <w:rPr>
          <w:rFonts w:ascii="Arial" w:hAnsi="Arial" w:cs="Arial"/>
        </w:rPr>
        <w:t xml:space="preserve">                       </w:t>
      </w:r>
      <w:r w:rsidRPr="00FA1A16">
        <w:rPr>
          <w:rFonts w:ascii="Arial" w:hAnsi="Arial" w:cs="Arial"/>
          <w:spacing w:val="31"/>
        </w:rPr>
        <w:t xml:space="preserve"> </w:t>
      </w:r>
    </w:p>
    <w:sectPr w:rsidR="00F65F09" w:rsidRPr="00FA1A16">
      <w:headerReference w:type="default" r:id="rId8"/>
      <w:footerReference w:type="default" r:id="rId9"/>
      <w:pgSz w:w="23820" w:h="16840" w:orient="landscape"/>
      <w:pgMar w:top="1540" w:right="1220" w:bottom="280" w:left="1220" w:header="13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828" w:rsidRDefault="00627828">
      <w:r>
        <w:separator/>
      </w:r>
    </w:p>
  </w:endnote>
  <w:endnote w:type="continuationSeparator" w:id="0">
    <w:p w:rsidR="00627828" w:rsidRDefault="0062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F09" w:rsidRDefault="00F65F09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828" w:rsidRDefault="00627828">
      <w:r>
        <w:separator/>
      </w:r>
    </w:p>
  </w:footnote>
  <w:footnote w:type="continuationSeparator" w:id="0">
    <w:p w:rsidR="00627828" w:rsidRDefault="00627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F09" w:rsidRDefault="0062782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64.4pt;width:86.8pt;height:14pt;z-index:-251658752;mso-position-horizontal-relative:page;mso-position-vertical-relative:page" filled="f" stroked="f">
          <v:textbox inset="0,0,0,0">
            <w:txbxContent>
              <w:p w:rsidR="00F65F09" w:rsidRDefault="00C354EA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73FD8"/>
    <w:multiLevelType w:val="multilevel"/>
    <w:tmpl w:val="EE025F3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1M7EwNDE2MTCxNDdX0lEKTi0uzszPAykwrAUAMGwFRCwAAAA="/>
  </w:docVars>
  <w:rsids>
    <w:rsidRoot w:val="00F65F09"/>
    <w:rsid w:val="000379D2"/>
    <w:rsid w:val="00077250"/>
    <w:rsid w:val="001D0C8A"/>
    <w:rsid w:val="00317E6A"/>
    <w:rsid w:val="005218C3"/>
    <w:rsid w:val="005F0B4E"/>
    <w:rsid w:val="00627828"/>
    <w:rsid w:val="006C35B4"/>
    <w:rsid w:val="008D4C31"/>
    <w:rsid w:val="00BB5B88"/>
    <w:rsid w:val="00C354EA"/>
    <w:rsid w:val="00C871F5"/>
    <w:rsid w:val="00CE59C2"/>
    <w:rsid w:val="00F34670"/>
    <w:rsid w:val="00F65F09"/>
    <w:rsid w:val="00FA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9497F0"/>
  <w15:docId w15:val="{CAC79921-897D-4387-ABBF-AFEFF4B6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077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ecc.com/index.php/IJE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945</Words>
  <Characters>5388</Characters>
  <Application>Microsoft Office Word</Application>
  <DocSecurity>0</DocSecurity>
  <Lines>44</Lines>
  <Paragraphs>12</Paragraphs>
  <ScaleCrop>false</ScaleCrop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14</cp:revision>
  <dcterms:created xsi:type="dcterms:W3CDTF">2025-07-18T05:45:00Z</dcterms:created>
  <dcterms:modified xsi:type="dcterms:W3CDTF">2025-07-21T09:47:00Z</dcterms:modified>
</cp:coreProperties>
</file>