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725225" w14:textId="77777777" w:rsidR="006C3CAA" w:rsidRPr="00C76064" w:rsidRDefault="006C3CAA">
      <w:pPr>
        <w:spacing w:line="200" w:lineRule="exact"/>
        <w:rPr>
          <w:rFonts w:ascii="Arial" w:hAnsi="Arial" w:cs="Arial"/>
        </w:rPr>
      </w:pPr>
    </w:p>
    <w:p w14:paraId="78C64D66" w14:textId="77777777" w:rsidR="006C3CAA" w:rsidRPr="00C76064" w:rsidRDefault="006C3CAA">
      <w:pPr>
        <w:spacing w:before="14" w:line="280" w:lineRule="exact"/>
        <w:rPr>
          <w:rFonts w:ascii="Arial" w:hAnsi="Arial" w:cs="Arial"/>
        </w:rPr>
      </w:pPr>
    </w:p>
    <w:tbl>
      <w:tblPr>
        <w:tblW w:w="0" w:type="auto"/>
        <w:tblInd w:w="95" w:type="dxa"/>
        <w:tblLayout w:type="fixed"/>
        <w:tblCellMar>
          <w:left w:w="0" w:type="dxa"/>
          <w:right w:w="0" w:type="dxa"/>
        </w:tblCellMar>
        <w:tblLook w:val="01E0" w:firstRow="1" w:lastRow="1" w:firstColumn="1" w:lastColumn="1" w:noHBand="0" w:noVBand="0"/>
      </w:tblPr>
      <w:tblGrid>
        <w:gridCol w:w="2654"/>
        <w:gridCol w:w="8105"/>
      </w:tblGrid>
      <w:tr w:rsidR="006C3CAA" w:rsidRPr="00C76064" w14:paraId="7B73A347" w14:textId="77777777">
        <w:trPr>
          <w:trHeight w:hRule="exact" w:val="154"/>
        </w:trPr>
        <w:tc>
          <w:tcPr>
            <w:tcW w:w="2654" w:type="dxa"/>
            <w:tcBorders>
              <w:top w:val="single" w:sz="4" w:space="0" w:color="000000"/>
              <w:left w:val="single" w:sz="4" w:space="0" w:color="000000"/>
              <w:bottom w:val="single" w:sz="4" w:space="0" w:color="000000"/>
              <w:right w:val="single" w:sz="4" w:space="0" w:color="000000"/>
            </w:tcBorders>
          </w:tcPr>
          <w:p w14:paraId="6A943AE9" w14:textId="77777777" w:rsidR="006C3CAA" w:rsidRPr="00C76064" w:rsidRDefault="00C21D73">
            <w:pPr>
              <w:spacing w:before="2"/>
              <w:ind w:left="44"/>
              <w:rPr>
                <w:rFonts w:ascii="Arial" w:eastAsia="Arial" w:hAnsi="Arial" w:cs="Arial"/>
              </w:rPr>
            </w:pPr>
            <w:r w:rsidRPr="00C76064">
              <w:rPr>
                <w:rFonts w:ascii="Arial" w:eastAsia="Arial" w:hAnsi="Arial" w:cs="Arial"/>
              </w:rPr>
              <w:t>Journal</w:t>
            </w:r>
            <w:r w:rsidRPr="00C76064">
              <w:rPr>
                <w:rFonts w:ascii="Arial" w:eastAsia="Arial" w:hAnsi="Arial" w:cs="Arial"/>
                <w:spacing w:val="8"/>
              </w:rPr>
              <w:t xml:space="preserve"> </w:t>
            </w:r>
            <w:r w:rsidRPr="00C76064">
              <w:rPr>
                <w:rFonts w:ascii="Arial" w:eastAsia="Arial" w:hAnsi="Arial" w:cs="Arial"/>
                <w:w w:val="102"/>
              </w:rPr>
              <w:t>Name</w:t>
            </w:r>
            <w:r w:rsidRPr="00C76064">
              <w:rPr>
                <w:rFonts w:ascii="Arial" w:eastAsia="Arial" w:hAnsi="Arial" w:cs="Arial"/>
                <w:w w:val="103"/>
              </w:rPr>
              <w:t>:</w:t>
            </w:r>
          </w:p>
        </w:tc>
        <w:tc>
          <w:tcPr>
            <w:tcW w:w="8105" w:type="dxa"/>
            <w:tcBorders>
              <w:top w:val="single" w:sz="4" w:space="0" w:color="000000"/>
              <w:left w:val="single" w:sz="4" w:space="0" w:color="000000"/>
              <w:bottom w:val="single" w:sz="4" w:space="0" w:color="000000"/>
              <w:right w:val="single" w:sz="4" w:space="0" w:color="000000"/>
            </w:tcBorders>
          </w:tcPr>
          <w:p w14:paraId="53A4FC65" w14:textId="77777777" w:rsidR="006C3CAA" w:rsidRPr="00C76064" w:rsidRDefault="00C21D73">
            <w:pPr>
              <w:spacing w:before="16"/>
              <w:ind w:left="41"/>
              <w:rPr>
                <w:rFonts w:ascii="Arial" w:eastAsia="Arial" w:hAnsi="Arial" w:cs="Arial"/>
              </w:rPr>
            </w:pPr>
            <w:r w:rsidRPr="00C76064">
              <w:rPr>
                <w:rFonts w:ascii="Arial" w:eastAsia="Arial" w:hAnsi="Arial" w:cs="Arial"/>
                <w:b/>
                <w:color w:val="0000FF"/>
                <w:spacing w:val="3"/>
                <w:w w:val="102"/>
                <w:u w:val="single" w:color="0000FF"/>
              </w:rPr>
              <w:t xml:space="preserve"> </w:t>
            </w:r>
            <w:proofErr w:type="gramStart"/>
            <w:r w:rsidRPr="00C76064">
              <w:rPr>
                <w:rFonts w:ascii="Arial" w:eastAsia="Arial" w:hAnsi="Arial" w:cs="Arial"/>
                <w:b/>
                <w:color w:val="0000FF"/>
                <w:w w:val="103"/>
                <w:u w:val="single" w:color="0000FF"/>
              </w:rPr>
              <w:t>I</w:t>
            </w:r>
            <w:r w:rsidRPr="00C76064">
              <w:rPr>
                <w:rFonts w:ascii="Arial" w:eastAsia="Arial" w:hAnsi="Arial" w:cs="Arial"/>
                <w:b/>
                <w:color w:val="0000FF"/>
                <w:w w:val="102"/>
                <w:u w:val="single" w:color="0000FF"/>
              </w:rPr>
              <w:t>nternat</w:t>
            </w:r>
            <w:r w:rsidRPr="00C76064">
              <w:rPr>
                <w:rFonts w:ascii="Arial" w:eastAsia="Arial" w:hAnsi="Arial" w:cs="Arial"/>
                <w:b/>
                <w:color w:val="0000FF"/>
                <w:w w:val="103"/>
                <w:u w:val="single" w:color="0000FF"/>
              </w:rPr>
              <w:t>i</w:t>
            </w:r>
            <w:r w:rsidRPr="00C76064">
              <w:rPr>
                <w:rFonts w:ascii="Arial" w:eastAsia="Arial" w:hAnsi="Arial" w:cs="Arial"/>
                <w:b/>
                <w:color w:val="0000FF"/>
                <w:w w:val="102"/>
                <w:u w:val="single" w:color="0000FF"/>
              </w:rPr>
              <w:t>ona</w:t>
            </w:r>
            <w:r w:rsidRPr="00C76064">
              <w:rPr>
                <w:rFonts w:ascii="Arial" w:eastAsia="Arial" w:hAnsi="Arial" w:cs="Arial"/>
                <w:b/>
                <w:color w:val="0000FF"/>
                <w:w w:val="103"/>
                <w:u w:val="single" w:color="0000FF"/>
              </w:rPr>
              <w:t>l</w:t>
            </w:r>
            <w:r w:rsidRPr="00C76064">
              <w:rPr>
                <w:rFonts w:ascii="Arial" w:eastAsia="Arial" w:hAnsi="Arial" w:cs="Arial"/>
                <w:b/>
                <w:color w:val="0000FF"/>
                <w:w w:val="102"/>
                <w:u w:val="single" w:color="0000FF"/>
              </w:rPr>
              <w:t xml:space="preserve"> </w:t>
            </w:r>
            <w:r w:rsidRPr="00C76064">
              <w:rPr>
                <w:rFonts w:ascii="Arial" w:eastAsia="Arial" w:hAnsi="Arial" w:cs="Arial"/>
                <w:b/>
                <w:color w:val="0000FF"/>
                <w:spacing w:val="1"/>
                <w:u w:val="single" w:color="0000FF"/>
              </w:rPr>
              <w:t xml:space="preserve"> </w:t>
            </w:r>
            <w:r w:rsidRPr="00C76064">
              <w:rPr>
                <w:rFonts w:ascii="Arial" w:eastAsia="Arial" w:hAnsi="Arial" w:cs="Arial"/>
                <w:b/>
                <w:color w:val="0000FF"/>
                <w:w w:val="102"/>
                <w:u w:val="single" w:color="0000FF"/>
              </w:rPr>
              <w:t>Journa</w:t>
            </w:r>
            <w:r w:rsidRPr="00C76064">
              <w:rPr>
                <w:rFonts w:ascii="Arial" w:eastAsia="Arial" w:hAnsi="Arial" w:cs="Arial"/>
                <w:b/>
                <w:color w:val="0000FF"/>
                <w:w w:val="103"/>
                <w:u w:val="single" w:color="0000FF"/>
              </w:rPr>
              <w:t>l</w:t>
            </w:r>
            <w:proofErr w:type="gramEnd"/>
            <w:r w:rsidRPr="00C76064">
              <w:rPr>
                <w:rFonts w:ascii="Arial" w:eastAsia="Arial" w:hAnsi="Arial" w:cs="Arial"/>
                <w:b/>
                <w:color w:val="0000FF"/>
                <w:w w:val="102"/>
                <w:u w:val="single" w:color="0000FF"/>
              </w:rPr>
              <w:t xml:space="preserve"> </w:t>
            </w:r>
            <w:r w:rsidRPr="00C76064">
              <w:rPr>
                <w:rFonts w:ascii="Arial" w:eastAsia="Arial" w:hAnsi="Arial" w:cs="Arial"/>
                <w:b/>
                <w:color w:val="0000FF"/>
                <w:spacing w:val="1"/>
                <w:u w:val="single" w:color="0000FF"/>
              </w:rPr>
              <w:t xml:space="preserve"> </w:t>
            </w:r>
            <w:r w:rsidRPr="00C76064">
              <w:rPr>
                <w:rFonts w:ascii="Arial" w:eastAsia="Arial" w:hAnsi="Arial" w:cs="Arial"/>
                <w:b/>
                <w:color w:val="0000FF"/>
                <w:w w:val="102"/>
                <w:u w:val="single" w:color="0000FF"/>
              </w:rPr>
              <w:t xml:space="preserve">of </w:t>
            </w:r>
            <w:r w:rsidRPr="00C76064">
              <w:rPr>
                <w:rFonts w:ascii="Arial" w:eastAsia="Arial" w:hAnsi="Arial" w:cs="Arial"/>
                <w:b/>
                <w:color w:val="0000FF"/>
                <w:spacing w:val="1"/>
                <w:u w:val="single" w:color="0000FF"/>
              </w:rPr>
              <w:t xml:space="preserve"> </w:t>
            </w:r>
            <w:r w:rsidRPr="00C76064">
              <w:rPr>
                <w:rFonts w:ascii="Arial" w:eastAsia="Arial" w:hAnsi="Arial" w:cs="Arial"/>
                <w:b/>
                <w:color w:val="0000FF"/>
                <w:w w:val="103"/>
                <w:u w:val="single" w:color="0000FF"/>
              </w:rPr>
              <w:t>E</w:t>
            </w:r>
            <w:r w:rsidRPr="00C76064">
              <w:rPr>
                <w:rFonts w:ascii="Arial" w:eastAsia="Arial" w:hAnsi="Arial" w:cs="Arial"/>
                <w:b/>
                <w:color w:val="0000FF"/>
                <w:w w:val="102"/>
                <w:u w:val="single" w:color="0000FF"/>
              </w:rPr>
              <w:t>nv</w:t>
            </w:r>
            <w:r w:rsidRPr="00C76064">
              <w:rPr>
                <w:rFonts w:ascii="Arial" w:eastAsia="Arial" w:hAnsi="Arial" w:cs="Arial"/>
                <w:b/>
                <w:color w:val="0000FF"/>
                <w:w w:val="103"/>
                <w:u w:val="single" w:color="0000FF"/>
              </w:rPr>
              <w:t>i</w:t>
            </w:r>
            <w:r w:rsidRPr="00C76064">
              <w:rPr>
                <w:rFonts w:ascii="Arial" w:eastAsia="Arial" w:hAnsi="Arial" w:cs="Arial"/>
                <w:b/>
                <w:color w:val="0000FF"/>
                <w:w w:val="102"/>
                <w:u w:val="single" w:color="0000FF"/>
              </w:rPr>
              <w:t xml:space="preserve">ronment </w:t>
            </w:r>
            <w:r w:rsidRPr="00C76064">
              <w:rPr>
                <w:rFonts w:ascii="Arial" w:eastAsia="Arial" w:hAnsi="Arial" w:cs="Arial"/>
                <w:b/>
                <w:color w:val="0000FF"/>
                <w:spacing w:val="1"/>
                <w:u w:val="single" w:color="0000FF"/>
              </w:rPr>
              <w:t xml:space="preserve"> </w:t>
            </w:r>
            <w:r w:rsidRPr="00C76064">
              <w:rPr>
                <w:rFonts w:ascii="Arial" w:eastAsia="Arial" w:hAnsi="Arial" w:cs="Arial"/>
                <w:b/>
                <w:color w:val="0000FF"/>
                <w:w w:val="102"/>
                <w:u w:val="single" w:color="0000FF"/>
              </w:rPr>
              <w:t xml:space="preserve">and </w:t>
            </w:r>
            <w:r w:rsidRPr="00C76064">
              <w:rPr>
                <w:rFonts w:ascii="Arial" w:eastAsia="Arial" w:hAnsi="Arial" w:cs="Arial"/>
                <w:b/>
                <w:color w:val="0000FF"/>
                <w:spacing w:val="1"/>
                <w:u w:val="single" w:color="0000FF"/>
              </w:rPr>
              <w:t xml:space="preserve"> </w:t>
            </w:r>
            <w:r w:rsidRPr="00C76064">
              <w:rPr>
                <w:rFonts w:ascii="Arial" w:eastAsia="Arial" w:hAnsi="Arial" w:cs="Arial"/>
                <w:b/>
                <w:color w:val="0000FF"/>
                <w:w w:val="102"/>
                <w:u w:val="single" w:color="0000FF"/>
              </w:rPr>
              <w:t>C</w:t>
            </w:r>
            <w:r w:rsidRPr="00C76064">
              <w:rPr>
                <w:rFonts w:ascii="Arial" w:eastAsia="Arial" w:hAnsi="Arial" w:cs="Arial"/>
                <w:b/>
                <w:color w:val="0000FF"/>
                <w:w w:val="103"/>
                <w:u w:val="single" w:color="0000FF"/>
              </w:rPr>
              <w:t>li</w:t>
            </w:r>
            <w:r w:rsidRPr="00C76064">
              <w:rPr>
                <w:rFonts w:ascii="Arial" w:eastAsia="Arial" w:hAnsi="Arial" w:cs="Arial"/>
                <w:b/>
                <w:color w:val="0000FF"/>
                <w:w w:val="102"/>
                <w:u w:val="single" w:color="0000FF"/>
              </w:rPr>
              <w:t xml:space="preserve">mate </w:t>
            </w:r>
            <w:r w:rsidRPr="00C76064">
              <w:rPr>
                <w:rFonts w:ascii="Arial" w:eastAsia="Arial" w:hAnsi="Arial" w:cs="Arial"/>
                <w:b/>
                <w:color w:val="0000FF"/>
                <w:spacing w:val="1"/>
                <w:u w:val="single" w:color="0000FF"/>
              </w:rPr>
              <w:t xml:space="preserve"> </w:t>
            </w:r>
            <w:r w:rsidRPr="00C76064">
              <w:rPr>
                <w:rFonts w:ascii="Arial" w:eastAsia="Arial" w:hAnsi="Arial" w:cs="Arial"/>
                <w:b/>
                <w:color w:val="0000FF"/>
                <w:w w:val="102"/>
                <w:u w:val="single" w:color="0000FF"/>
              </w:rPr>
              <w:t>Change</w:t>
            </w:r>
            <w:r w:rsidRPr="00C76064">
              <w:rPr>
                <w:rFonts w:ascii="Arial" w:eastAsia="Arial" w:hAnsi="Arial" w:cs="Arial"/>
                <w:b/>
                <w:color w:val="0000FF"/>
                <w:spacing w:val="-1"/>
                <w:w w:val="102"/>
                <w:u w:val="single" w:color="0000FF"/>
              </w:rPr>
              <w:t xml:space="preserve"> </w:t>
            </w:r>
          </w:p>
        </w:tc>
      </w:tr>
      <w:tr w:rsidR="006C3CAA" w:rsidRPr="00C76064" w14:paraId="039FDE85" w14:textId="77777777">
        <w:trPr>
          <w:trHeight w:hRule="exact" w:val="154"/>
        </w:trPr>
        <w:tc>
          <w:tcPr>
            <w:tcW w:w="2654" w:type="dxa"/>
            <w:tcBorders>
              <w:top w:val="single" w:sz="4" w:space="0" w:color="000000"/>
              <w:left w:val="single" w:sz="4" w:space="0" w:color="000000"/>
              <w:bottom w:val="single" w:sz="4" w:space="0" w:color="000000"/>
              <w:right w:val="single" w:sz="4" w:space="0" w:color="000000"/>
            </w:tcBorders>
          </w:tcPr>
          <w:p w14:paraId="1E4BCCE9" w14:textId="77777777" w:rsidR="006C3CAA" w:rsidRPr="00C76064" w:rsidRDefault="00C21D73">
            <w:pPr>
              <w:spacing w:before="2"/>
              <w:ind w:left="44"/>
              <w:rPr>
                <w:rFonts w:ascii="Arial" w:eastAsia="Arial" w:hAnsi="Arial" w:cs="Arial"/>
              </w:rPr>
            </w:pPr>
            <w:r w:rsidRPr="00C76064">
              <w:rPr>
                <w:rFonts w:ascii="Arial" w:eastAsia="Arial" w:hAnsi="Arial" w:cs="Arial"/>
              </w:rPr>
              <w:t>Manuscript</w:t>
            </w:r>
            <w:r w:rsidRPr="00C76064">
              <w:rPr>
                <w:rFonts w:ascii="Arial" w:eastAsia="Arial" w:hAnsi="Arial" w:cs="Arial"/>
                <w:spacing w:val="11"/>
              </w:rPr>
              <w:t xml:space="preserve"> </w:t>
            </w:r>
            <w:r w:rsidRPr="00C76064">
              <w:rPr>
                <w:rFonts w:ascii="Arial" w:eastAsia="Arial" w:hAnsi="Arial" w:cs="Arial"/>
                <w:w w:val="102"/>
              </w:rPr>
              <w:t>Number</w:t>
            </w:r>
            <w:r w:rsidRPr="00C76064">
              <w:rPr>
                <w:rFonts w:ascii="Arial" w:eastAsia="Arial" w:hAnsi="Arial" w:cs="Arial"/>
                <w:w w:val="103"/>
              </w:rPr>
              <w:t>:</w:t>
            </w:r>
          </w:p>
        </w:tc>
        <w:tc>
          <w:tcPr>
            <w:tcW w:w="8105" w:type="dxa"/>
            <w:tcBorders>
              <w:top w:val="single" w:sz="4" w:space="0" w:color="000000"/>
              <w:left w:val="single" w:sz="4" w:space="0" w:color="000000"/>
              <w:bottom w:val="single" w:sz="4" w:space="0" w:color="000000"/>
              <w:right w:val="single" w:sz="4" w:space="0" w:color="000000"/>
            </w:tcBorders>
          </w:tcPr>
          <w:p w14:paraId="5D00D2B2" w14:textId="77777777" w:rsidR="006C3CAA" w:rsidRPr="00C76064" w:rsidRDefault="00C21D73">
            <w:pPr>
              <w:spacing w:before="16"/>
              <w:ind w:left="44"/>
              <w:rPr>
                <w:rFonts w:ascii="Arial" w:eastAsia="Arial" w:hAnsi="Arial" w:cs="Arial"/>
              </w:rPr>
            </w:pPr>
            <w:r w:rsidRPr="00C76064">
              <w:rPr>
                <w:rFonts w:ascii="Arial" w:eastAsia="Arial" w:hAnsi="Arial" w:cs="Arial"/>
                <w:b/>
                <w:w w:val="102"/>
              </w:rPr>
              <w:t>Ms_</w:t>
            </w:r>
            <w:r w:rsidRPr="00C76064">
              <w:rPr>
                <w:rFonts w:ascii="Arial" w:eastAsia="Arial" w:hAnsi="Arial" w:cs="Arial"/>
                <w:b/>
                <w:w w:val="103"/>
              </w:rPr>
              <w:t>I</w:t>
            </w:r>
            <w:r w:rsidRPr="00C76064">
              <w:rPr>
                <w:rFonts w:ascii="Arial" w:eastAsia="Arial" w:hAnsi="Arial" w:cs="Arial"/>
                <w:b/>
                <w:w w:val="102"/>
              </w:rPr>
              <w:t>J</w:t>
            </w:r>
            <w:r w:rsidRPr="00C76064">
              <w:rPr>
                <w:rFonts w:ascii="Arial" w:eastAsia="Arial" w:hAnsi="Arial" w:cs="Arial"/>
                <w:b/>
                <w:w w:val="103"/>
              </w:rPr>
              <w:t>E</w:t>
            </w:r>
            <w:r w:rsidRPr="00C76064">
              <w:rPr>
                <w:rFonts w:ascii="Arial" w:eastAsia="Arial" w:hAnsi="Arial" w:cs="Arial"/>
                <w:b/>
                <w:w w:val="102"/>
              </w:rPr>
              <w:t>CC_140465</w:t>
            </w:r>
          </w:p>
        </w:tc>
      </w:tr>
      <w:tr w:rsidR="006C3CAA" w:rsidRPr="00C76064" w14:paraId="22CEC105" w14:textId="77777777">
        <w:trPr>
          <w:trHeight w:hRule="exact" w:val="339"/>
        </w:trPr>
        <w:tc>
          <w:tcPr>
            <w:tcW w:w="2654" w:type="dxa"/>
            <w:tcBorders>
              <w:top w:val="single" w:sz="4" w:space="0" w:color="000000"/>
              <w:left w:val="single" w:sz="4" w:space="0" w:color="000000"/>
              <w:bottom w:val="single" w:sz="4" w:space="0" w:color="000000"/>
              <w:right w:val="single" w:sz="4" w:space="0" w:color="000000"/>
            </w:tcBorders>
          </w:tcPr>
          <w:p w14:paraId="27283E5A" w14:textId="77777777" w:rsidR="006C3CAA" w:rsidRPr="00C76064" w:rsidRDefault="00C21D73">
            <w:pPr>
              <w:spacing w:before="2"/>
              <w:ind w:left="44"/>
              <w:rPr>
                <w:rFonts w:ascii="Arial" w:eastAsia="Arial" w:hAnsi="Arial" w:cs="Arial"/>
              </w:rPr>
            </w:pPr>
            <w:r w:rsidRPr="00C76064">
              <w:rPr>
                <w:rFonts w:ascii="Arial" w:eastAsia="Arial" w:hAnsi="Arial" w:cs="Arial"/>
                <w:spacing w:val="-4"/>
              </w:rPr>
              <w:t>T</w:t>
            </w:r>
            <w:r w:rsidRPr="00C76064">
              <w:rPr>
                <w:rFonts w:ascii="Arial" w:eastAsia="Arial" w:hAnsi="Arial" w:cs="Arial"/>
              </w:rPr>
              <w:t>itle</w:t>
            </w:r>
            <w:r w:rsidRPr="00C76064">
              <w:rPr>
                <w:rFonts w:ascii="Arial" w:eastAsia="Arial" w:hAnsi="Arial" w:cs="Arial"/>
                <w:spacing w:val="5"/>
              </w:rPr>
              <w:t xml:space="preserve"> </w:t>
            </w:r>
            <w:r w:rsidRPr="00C76064">
              <w:rPr>
                <w:rFonts w:ascii="Arial" w:eastAsia="Arial" w:hAnsi="Arial" w:cs="Arial"/>
              </w:rPr>
              <w:t>of</w:t>
            </w:r>
            <w:r w:rsidRPr="00C76064">
              <w:rPr>
                <w:rFonts w:ascii="Arial" w:eastAsia="Arial" w:hAnsi="Arial" w:cs="Arial"/>
                <w:spacing w:val="3"/>
              </w:rPr>
              <w:t xml:space="preserve"> </w:t>
            </w:r>
            <w:r w:rsidRPr="00C76064">
              <w:rPr>
                <w:rFonts w:ascii="Arial" w:eastAsia="Arial" w:hAnsi="Arial" w:cs="Arial"/>
              </w:rPr>
              <w:t>the</w:t>
            </w:r>
            <w:r w:rsidRPr="00C76064">
              <w:rPr>
                <w:rFonts w:ascii="Arial" w:eastAsia="Arial" w:hAnsi="Arial" w:cs="Arial"/>
                <w:spacing w:val="4"/>
              </w:rPr>
              <w:t xml:space="preserve"> </w:t>
            </w:r>
            <w:r w:rsidRPr="00C76064">
              <w:rPr>
                <w:rFonts w:ascii="Arial" w:eastAsia="Arial" w:hAnsi="Arial" w:cs="Arial"/>
                <w:w w:val="102"/>
              </w:rPr>
              <w:t>Manuscrip</w:t>
            </w:r>
            <w:r w:rsidRPr="00C76064">
              <w:rPr>
                <w:rFonts w:ascii="Arial" w:eastAsia="Arial" w:hAnsi="Arial" w:cs="Arial"/>
                <w:w w:val="103"/>
              </w:rPr>
              <w:t>t:</w:t>
            </w:r>
          </w:p>
        </w:tc>
        <w:tc>
          <w:tcPr>
            <w:tcW w:w="8105" w:type="dxa"/>
            <w:tcBorders>
              <w:top w:val="single" w:sz="4" w:space="0" w:color="000000"/>
              <w:left w:val="single" w:sz="4" w:space="0" w:color="000000"/>
              <w:bottom w:val="single" w:sz="4" w:space="0" w:color="000000"/>
              <w:right w:val="single" w:sz="4" w:space="0" w:color="000000"/>
            </w:tcBorders>
          </w:tcPr>
          <w:p w14:paraId="4DECD8B6" w14:textId="77777777" w:rsidR="006C3CAA" w:rsidRPr="00C76064" w:rsidRDefault="006C3CAA">
            <w:pPr>
              <w:spacing w:before="9" w:line="100" w:lineRule="exact"/>
              <w:rPr>
                <w:rFonts w:ascii="Arial" w:hAnsi="Arial" w:cs="Arial"/>
              </w:rPr>
            </w:pPr>
          </w:p>
          <w:p w14:paraId="1242AC0A" w14:textId="77777777" w:rsidR="006C3CAA" w:rsidRPr="00C76064" w:rsidRDefault="00C21D73">
            <w:pPr>
              <w:ind w:left="44"/>
              <w:rPr>
                <w:rFonts w:ascii="Arial" w:eastAsia="Arial" w:hAnsi="Arial" w:cs="Arial"/>
              </w:rPr>
            </w:pPr>
            <w:r w:rsidRPr="00C76064">
              <w:rPr>
                <w:rFonts w:ascii="Arial" w:eastAsia="Arial" w:hAnsi="Arial" w:cs="Arial"/>
                <w:b/>
              </w:rPr>
              <w:t>Greening</w:t>
            </w:r>
            <w:r w:rsidRPr="00C76064">
              <w:rPr>
                <w:rFonts w:ascii="Arial" w:eastAsia="Arial" w:hAnsi="Arial" w:cs="Arial"/>
                <w:b/>
                <w:spacing w:val="10"/>
              </w:rPr>
              <w:t xml:space="preserve"> </w:t>
            </w:r>
            <w:r w:rsidRPr="00C76064">
              <w:rPr>
                <w:rFonts w:ascii="Arial" w:eastAsia="Arial" w:hAnsi="Arial" w:cs="Arial"/>
                <w:b/>
              </w:rPr>
              <w:t>the</w:t>
            </w:r>
            <w:r w:rsidRPr="00C76064">
              <w:rPr>
                <w:rFonts w:ascii="Arial" w:eastAsia="Arial" w:hAnsi="Arial" w:cs="Arial"/>
                <w:b/>
                <w:spacing w:val="4"/>
              </w:rPr>
              <w:t xml:space="preserve"> </w:t>
            </w:r>
            <w:r w:rsidRPr="00C76064">
              <w:rPr>
                <w:rFonts w:ascii="Arial" w:eastAsia="Arial" w:hAnsi="Arial" w:cs="Arial"/>
                <w:b/>
              </w:rPr>
              <w:t>Future:</w:t>
            </w:r>
            <w:r w:rsidRPr="00C76064">
              <w:rPr>
                <w:rFonts w:ascii="Arial" w:eastAsia="Arial" w:hAnsi="Arial" w:cs="Arial"/>
                <w:b/>
                <w:spacing w:val="8"/>
              </w:rPr>
              <w:t xml:space="preserve"> </w:t>
            </w:r>
            <w:r w:rsidRPr="00C76064">
              <w:rPr>
                <w:rFonts w:ascii="Arial" w:eastAsia="Arial" w:hAnsi="Arial" w:cs="Arial"/>
                <w:b/>
              </w:rPr>
              <w:t>Regenerative</w:t>
            </w:r>
            <w:r w:rsidRPr="00C76064">
              <w:rPr>
                <w:rFonts w:ascii="Arial" w:eastAsia="Arial" w:hAnsi="Arial" w:cs="Arial"/>
                <w:b/>
                <w:spacing w:val="14"/>
              </w:rPr>
              <w:t xml:space="preserve"> </w:t>
            </w:r>
            <w:r w:rsidRPr="00C76064">
              <w:rPr>
                <w:rFonts w:ascii="Arial" w:eastAsia="Arial" w:hAnsi="Arial" w:cs="Arial"/>
                <w:b/>
              </w:rPr>
              <w:t>Agriculture</w:t>
            </w:r>
            <w:r w:rsidRPr="00C76064">
              <w:rPr>
                <w:rFonts w:ascii="Arial" w:eastAsia="Arial" w:hAnsi="Arial" w:cs="Arial"/>
                <w:b/>
                <w:spacing w:val="12"/>
              </w:rPr>
              <w:t xml:space="preserve"> </w:t>
            </w:r>
            <w:r w:rsidRPr="00C76064">
              <w:rPr>
                <w:rFonts w:ascii="Arial" w:eastAsia="Arial" w:hAnsi="Arial" w:cs="Arial"/>
                <w:b/>
              </w:rPr>
              <w:t>for</w:t>
            </w:r>
            <w:r w:rsidRPr="00C76064">
              <w:rPr>
                <w:rFonts w:ascii="Arial" w:eastAsia="Arial" w:hAnsi="Arial" w:cs="Arial"/>
                <w:b/>
                <w:spacing w:val="4"/>
              </w:rPr>
              <w:t xml:space="preserve"> </w:t>
            </w:r>
            <w:r w:rsidRPr="00C76064">
              <w:rPr>
                <w:rFonts w:ascii="Arial" w:eastAsia="Arial" w:hAnsi="Arial" w:cs="Arial"/>
                <w:b/>
              </w:rPr>
              <w:t>the</w:t>
            </w:r>
            <w:r w:rsidRPr="00C76064">
              <w:rPr>
                <w:rFonts w:ascii="Arial" w:eastAsia="Arial" w:hAnsi="Arial" w:cs="Arial"/>
                <w:b/>
                <w:spacing w:val="4"/>
              </w:rPr>
              <w:t xml:space="preserve"> </w:t>
            </w:r>
            <w:r w:rsidRPr="00C76064">
              <w:rPr>
                <w:rFonts w:ascii="Arial" w:eastAsia="Arial" w:hAnsi="Arial" w:cs="Arial"/>
                <w:b/>
              </w:rPr>
              <w:t>Climate</w:t>
            </w:r>
            <w:r w:rsidRPr="00C76064">
              <w:rPr>
                <w:rFonts w:ascii="Arial" w:eastAsia="Arial" w:hAnsi="Arial" w:cs="Arial"/>
                <w:b/>
                <w:spacing w:val="9"/>
              </w:rPr>
              <w:t xml:space="preserve"> </w:t>
            </w:r>
            <w:r w:rsidRPr="00C76064">
              <w:rPr>
                <w:rFonts w:ascii="Arial" w:eastAsia="Arial" w:hAnsi="Arial" w:cs="Arial"/>
                <w:b/>
                <w:w w:val="102"/>
              </w:rPr>
              <w:t>Cr</w:t>
            </w:r>
            <w:r w:rsidRPr="00C76064">
              <w:rPr>
                <w:rFonts w:ascii="Arial" w:eastAsia="Arial" w:hAnsi="Arial" w:cs="Arial"/>
                <w:b/>
                <w:w w:val="103"/>
              </w:rPr>
              <w:t>i</w:t>
            </w:r>
            <w:r w:rsidRPr="00C76064">
              <w:rPr>
                <w:rFonts w:ascii="Arial" w:eastAsia="Arial" w:hAnsi="Arial" w:cs="Arial"/>
                <w:b/>
                <w:w w:val="102"/>
              </w:rPr>
              <w:t>s</w:t>
            </w:r>
            <w:r w:rsidRPr="00C76064">
              <w:rPr>
                <w:rFonts w:ascii="Arial" w:eastAsia="Arial" w:hAnsi="Arial" w:cs="Arial"/>
                <w:b/>
                <w:w w:val="103"/>
              </w:rPr>
              <w:t>i</w:t>
            </w:r>
            <w:r w:rsidRPr="00C76064">
              <w:rPr>
                <w:rFonts w:ascii="Arial" w:eastAsia="Arial" w:hAnsi="Arial" w:cs="Arial"/>
                <w:b/>
                <w:w w:val="102"/>
              </w:rPr>
              <w:t>s</w:t>
            </w:r>
          </w:p>
        </w:tc>
      </w:tr>
      <w:tr w:rsidR="006C3CAA" w:rsidRPr="00C76064" w14:paraId="3557679C" w14:textId="77777777" w:rsidTr="00C241C5">
        <w:trPr>
          <w:trHeight w:hRule="exact" w:val="430"/>
        </w:trPr>
        <w:tc>
          <w:tcPr>
            <w:tcW w:w="2654" w:type="dxa"/>
            <w:tcBorders>
              <w:top w:val="single" w:sz="4" w:space="0" w:color="000000"/>
              <w:left w:val="single" w:sz="4" w:space="0" w:color="000000"/>
              <w:bottom w:val="single" w:sz="4" w:space="0" w:color="000000"/>
              <w:right w:val="single" w:sz="4" w:space="0" w:color="000000"/>
            </w:tcBorders>
          </w:tcPr>
          <w:p w14:paraId="70CF97EF" w14:textId="77777777" w:rsidR="006C3CAA" w:rsidRPr="00C76064" w:rsidRDefault="00C21D73">
            <w:pPr>
              <w:spacing w:before="2"/>
              <w:ind w:left="44"/>
              <w:rPr>
                <w:rFonts w:ascii="Arial" w:eastAsia="Arial" w:hAnsi="Arial" w:cs="Arial"/>
              </w:rPr>
            </w:pPr>
            <w:r w:rsidRPr="00C76064">
              <w:rPr>
                <w:rFonts w:ascii="Arial" w:eastAsia="Arial" w:hAnsi="Arial" w:cs="Arial"/>
                <w:spacing w:val="-6"/>
              </w:rPr>
              <w:t>T</w:t>
            </w:r>
            <w:r w:rsidRPr="00C76064">
              <w:rPr>
                <w:rFonts w:ascii="Arial" w:eastAsia="Arial" w:hAnsi="Arial" w:cs="Arial"/>
              </w:rPr>
              <w:t>ype</w:t>
            </w:r>
            <w:r w:rsidRPr="00C76064">
              <w:rPr>
                <w:rFonts w:ascii="Arial" w:eastAsia="Arial" w:hAnsi="Arial" w:cs="Arial"/>
                <w:spacing w:val="5"/>
              </w:rPr>
              <w:t xml:space="preserve"> </w:t>
            </w:r>
            <w:r w:rsidRPr="00C76064">
              <w:rPr>
                <w:rFonts w:ascii="Arial" w:eastAsia="Arial" w:hAnsi="Arial" w:cs="Arial"/>
              </w:rPr>
              <w:t>of</w:t>
            </w:r>
            <w:r w:rsidRPr="00C76064">
              <w:rPr>
                <w:rFonts w:ascii="Arial" w:eastAsia="Arial" w:hAnsi="Arial" w:cs="Arial"/>
                <w:spacing w:val="3"/>
              </w:rPr>
              <w:t xml:space="preserve"> </w:t>
            </w:r>
            <w:r w:rsidRPr="00C76064">
              <w:rPr>
                <w:rFonts w:ascii="Arial" w:eastAsia="Arial" w:hAnsi="Arial" w:cs="Arial"/>
              </w:rPr>
              <w:t>the</w:t>
            </w:r>
            <w:r w:rsidRPr="00C76064">
              <w:rPr>
                <w:rFonts w:ascii="Arial" w:eastAsia="Arial" w:hAnsi="Arial" w:cs="Arial"/>
                <w:spacing w:val="4"/>
              </w:rPr>
              <w:t xml:space="preserve"> </w:t>
            </w:r>
            <w:r w:rsidRPr="00C76064">
              <w:rPr>
                <w:rFonts w:ascii="Arial" w:eastAsia="Arial" w:hAnsi="Arial" w:cs="Arial"/>
                <w:w w:val="103"/>
              </w:rPr>
              <w:t>A</w:t>
            </w:r>
            <w:r w:rsidRPr="00C76064">
              <w:rPr>
                <w:rFonts w:ascii="Arial" w:eastAsia="Arial" w:hAnsi="Arial" w:cs="Arial"/>
                <w:w w:val="102"/>
              </w:rPr>
              <w:t>r</w:t>
            </w:r>
            <w:r w:rsidRPr="00C76064">
              <w:rPr>
                <w:rFonts w:ascii="Arial" w:eastAsia="Arial" w:hAnsi="Arial" w:cs="Arial"/>
                <w:w w:val="103"/>
              </w:rPr>
              <w:t>t</w:t>
            </w:r>
            <w:r w:rsidRPr="00C76064">
              <w:rPr>
                <w:rFonts w:ascii="Arial" w:eastAsia="Arial" w:hAnsi="Arial" w:cs="Arial"/>
                <w:w w:val="102"/>
              </w:rPr>
              <w:t>icle</w:t>
            </w:r>
          </w:p>
        </w:tc>
        <w:tc>
          <w:tcPr>
            <w:tcW w:w="8105" w:type="dxa"/>
            <w:tcBorders>
              <w:top w:val="single" w:sz="4" w:space="0" w:color="000000"/>
              <w:left w:val="single" w:sz="4" w:space="0" w:color="000000"/>
              <w:bottom w:val="single" w:sz="4" w:space="0" w:color="000000"/>
              <w:right w:val="single" w:sz="4" w:space="0" w:color="000000"/>
            </w:tcBorders>
          </w:tcPr>
          <w:p w14:paraId="670491BA" w14:textId="77777777" w:rsidR="006C3CAA" w:rsidRPr="00C76064" w:rsidRDefault="00C21D73">
            <w:pPr>
              <w:spacing w:before="28"/>
              <w:ind w:left="44"/>
              <w:rPr>
                <w:rFonts w:ascii="Arial" w:eastAsia="Arial" w:hAnsi="Arial" w:cs="Arial"/>
              </w:rPr>
            </w:pPr>
            <w:r w:rsidRPr="00C76064">
              <w:rPr>
                <w:rFonts w:ascii="Arial" w:eastAsia="Arial" w:hAnsi="Arial" w:cs="Arial"/>
                <w:b/>
              </w:rPr>
              <w:t>Review</w:t>
            </w:r>
            <w:r w:rsidRPr="00C76064">
              <w:rPr>
                <w:rFonts w:ascii="Arial" w:eastAsia="Arial" w:hAnsi="Arial" w:cs="Arial"/>
                <w:b/>
                <w:spacing w:val="8"/>
              </w:rPr>
              <w:t xml:space="preserve"> </w:t>
            </w:r>
            <w:r w:rsidRPr="00C76064">
              <w:rPr>
                <w:rFonts w:ascii="Arial" w:eastAsia="Arial" w:hAnsi="Arial" w:cs="Arial"/>
                <w:b/>
                <w:w w:val="102"/>
              </w:rPr>
              <w:t>Art</w:t>
            </w:r>
            <w:r w:rsidRPr="00C76064">
              <w:rPr>
                <w:rFonts w:ascii="Arial" w:eastAsia="Arial" w:hAnsi="Arial" w:cs="Arial"/>
                <w:b/>
                <w:w w:val="103"/>
              </w:rPr>
              <w:t>i</w:t>
            </w:r>
            <w:r w:rsidRPr="00C76064">
              <w:rPr>
                <w:rFonts w:ascii="Arial" w:eastAsia="Arial" w:hAnsi="Arial" w:cs="Arial"/>
                <w:b/>
                <w:w w:val="102"/>
              </w:rPr>
              <w:t>c</w:t>
            </w:r>
            <w:r w:rsidRPr="00C76064">
              <w:rPr>
                <w:rFonts w:ascii="Arial" w:eastAsia="Arial" w:hAnsi="Arial" w:cs="Arial"/>
                <w:b/>
                <w:w w:val="103"/>
              </w:rPr>
              <w:t>l</w:t>
            </w:r>
            <w:r w:rsidRPr="00C76064">
              <w:rPr>
                <w:rFonts w:ascii="Arial" w:eastAsia="Arial" w:hAnsi="Arial" w:cs="Arial"/>
                <w:b/>
                <w:w w:val="102"/>
              </w:rPr>
              <w:t>e</w:t>
            </w:r>
          </w:p>
        </w:tc>
      </w:tr>
    </w:tbl>
    <w:p w14:paraId="323446F9" w14:textId="77777777" w:rsidR="006C3CAA" w:rsidRPr="00C76064" w:rsidRDefault="006C3CAA">
      <w:pPr>
        <w:spacing w:line="200" w:lineRule="exact"/>
        <w:rPr>
          <w:rFonts w:ascii="Arial" w:hAnsi="Arial" w:cs="Arial"/>
        </w:rPr>
      </w:pPr>
    </w:p>
    <w:p w14:paraId="1A937F33" w14:textId="77777777" w:rsidR="00CD615E" w:rsidRPr="00C76064" w:rsidRDefault="00CD615E" w:rsidP="00CD615E">
      <w:pPr>
        <w:spacing w:line="100" w:lineRule="exact"/>
        <w:ind w:left="181"/>
        <w:rPr>
          <w:rFonts w:ascii="Arial" w:hAnsi="Arial" w:cs="Arial"/>
        </w:rPr>
      </w:pPr>
      <w:r w:rsidRPr="00C76064">
        <w:rPr>
          <w:rFonts w:ascii="Arial" w:hAnsi="Arial" w:cs="Arial"/>
          <w:b/>
          <w:spacing w:val="-8"/>
          <w:highlight w:val="yellow"/>
        </w:rPr>
        <w:t>P</w:t>
      </w:r>
      <w:r w:rsidRPr="00C76064">
        <w:rPr>
          <w:rFonts w:ascii="Arial" w:hAnsi="Arial" w:cs="Arial"/>
          <w:b/>
          <w:highlight w:val="yellow"/>
        </w:rPr>
        <w:t>A</w:t>
      </w:r>
      <w:r w:rsidRPr="00C76064">
        <w:rPr>
          <w:rFonts w:ascii="Arial" w:hAnsi="Arial" w:cs="Arial"/>
          <w:b/>
          <w:spacing w:val="-4"/>
          <w:highlight w:val="yellow"/>
        </w:rPr>
        <w:t>R</w:t>
      </w:r>
      <w:r w:rsidRPr="00C76064">
        <w:rPr>
          <w:rFonts w:ascii="Arial" w:hAnsi="Arial" w:cs="Arial"/>
          <w:b/>
          <w:highlight w:val="yellow"/>
        </w:rPr>
        <w:t xml:space="preserve">T  </w:t>
      </w:r>
      <w:r w:rsidRPr="00C76064">
        <w:rPr>
          <w:rFonts w:ascii="Arial" w:hAnsi="Arial" w:cs="Arial"/>
          <w:b/>
          <w:spacing w:val="8"/>
          <w:highlight w:val="yellow"/>
        </w:rPr>
        <w:t xml:space="preserve"> </w:t>
      </w:r>
      <w:r w:rsidRPr="00C76064">
        <w:rPr>
          <w:rFonts w:ascii="Arial" w:hAnsi="Arial" w:cs="Arial"/>
          <w:b/>
          <w:highlight w:val="yellow"/>
        </w:rPr>
        <w:t>1:</w:t>
      </w:r>
      <w:r w:rsidRPr="00C76064">
        <w:rPr>
          <w:rFonts w:ascii="Arial" w:hAnsi="Arial" w:cs="Arial"/>
          <w:b/>
          <w:spacing w:val="1"/>
          <w:highlight w:val="yellow"/>
        </w:rPr>
        <w:t xml:space="preserve"> </w:t>
      </w:r>
      <w:r w:rsidRPr="00C76064">
        <w:rPr>
          <w:rFonts w:ascii="Arial" w:hAnsi="Arial" w:cs="Arial"/>
          <w:b/>
          <w:spacing w:val="2"/>
        </w:rPr>
        <w:t xml:space="preserve"> </w:t>
      </w:r>
      <w:r w:rsidRPr="00C76064">
        <w:rPr>
          <w:rFonts w:ascii="Arial" w:hAnsi="Arial" w:cs="Arial"/>
          <w:b/>
          <w:w w:val="102"/>
        </w:rPr>
        <w:t>Comm</w:t>
      </w:r>
      <w:r w:rsidRPr="00C76064">
        <w:rPr>
          <w:rFonts w:ascii="Arial" w:hAnsi="Arial" w:cs="Arial"/>
          <w:b/>
          <w:w w:val="103"/>
        </w:rPr>
        <w:t>e</w:t>
      </w:r>
      <w:r w:rsidRPr="00C76064">
        <w:rPr>
          <w:rFonts w:ascii="Arial" w:hAnsi="Arial" w:cs="Arial"/>
          <w:b/>
          <w:w w:val="102"/>
        </w:rPr>
        <w:t>nts</w:t>
      </w:r>
    </w:p>
    <w:tbl>
      <w:tblPr>
        <w:tblpPr w:leftFromText="180" w:rightFromText="180" w:vertAnchor="text" w:horzAnchor="margin" w:tblpY="238"/>
        <w:tblW w:w="0" w:type="auto"/>
        <w:tblLayout w:type="fixed"/>
        <w:tblCellMar>
          <w:left w:w="0" w:type="dxa"/>
          <w:right w:w="0" w:type="dxa"/>
        </w:tblCellMar>
        <w:tblLook w:val="01E0" w:firstRow="1" w:lastRow="1" w:firstColumn="1" w:lastColumn="1" w:noHBand="0" w:noVBand="0"/>
      </w:tblPr>
      <w:tblGrid>
        <w:gridCol w:w="2762"/>
        <w:gridCol w:w="4814"/>
        <w:gridCol w:w="3312"/>
      </w:tblGrid>
      <w:tr w:rsidR="00C76064" w:rsidRPr="00C76064" w14:paraId="48C9A04C" w14:textId="77777777" w:rsidTr="00C76064">
        <w:trPr>
          <w:trHeight w:hRule="exact" w:val="504"/>
        </w:trPr>
        <w:tc>
          <w:tcPr>
            <w:tcW w:w="2762" w:type="dxa"/>
            <w:tcBorders>
              <w:top w:val="single" w:sz="4" w:space="0" w:color="000000"/>
              <w:left w:val="single" w:sz="4" w:space="0" w:color="000000"/>
              <w:bottom w:val="single" w:sz="4" w:space="0" w:color="000000"/>
              <w:right w:val="single" w:sz="4" w:space="0" w:color="000000"/>
            </w:tcBorders>
          </w:tcPr>
          <w:p w14:paraId="437779F0" w14:textId="77777777" w:rsidR="00C76064" w:rsidRPr="00C76064" w:rsidRDefault="00C76064" w:rsidP="00C76064">
            <w:pPr>
              <w:rPr>
                <w:rFonts w:ascii="Arial" w:hAnsi="Arial" w:cs="Arial"/>
              </w:rPr>
            </w:pPr>
          </w:p>
        </w:tc>
        <w:tc>
          <w:tcPr>
            <w:tcW w:w="4814" w:type="dxa"/>
            <w:tcBorders>
              <w:top w:val="single" w:sz="4" w:space="0" w:color="000000"/>
              <w:left w:val="single" w:sz="4" w:space="0" w:color="000000"/>
              <w:bottom w:val="single" w:sz="4" w:space="0" w:color="000000"/>
              <w:right w:val="single" w:sz="4" w:space="0" w:color="000000"/>
            </w:tcBorders>
          </w:tcPr>
          <w:p w14:paraId="598DBF95" w14:textId="77777777" w:rsidR="00C76064" w:rsidRPr="00C76064" w:rsidRDefault="00C76064" w:rsidP="00C76064">
            <w:pPr>
              <w:spacing w:before="6"/>
              <w:ind w:left="49"/>
              <w:rPr>
                <w:rFonts w:ascii="Arial" w:hAnsi="Arial" w:cs="Arial"/>
              </w:rPr>
            </w:pPr>
            <w:r w:rsidRPr="00C76064">
              <w:rPr>
                <w:rFonts w:ascii="Arial" w:hAnsi="Arial" w:cs="Arial"/>
                <w:b/>
              </w:rPr>
              <w:t>Reviewe</w:t>
            </w:r>
            <w:r w:rsidRPr="00C76064">
              <w:rPr>
                <w:rFonts w:ascii="Arial" w:hAnsi="Arial" w:cs="Arial"/>
                <w:b/>
                <w:spacing w:val="2"/>
              </w:rPr>
              <w:t>r</w:t>
            </w:r>
            <w:r w:rsidRPr="00C76064">
              <w:rPr>
                <w:rFonts w:ascii="Arial" w:hAnsi="Arial" w:cs="Arial"/>
                <w:b/>
                <w:spacing w:val="-4"/>
              </w:rPr>
              <w:t>’</w:t>
            </w:r>
            <w:r w:rsidRPr="00C76064">
              <w:rPr>
                <w:rFonts w:ascii="Arial" w:hAnsi="Arial" w:cs="Arial"/>
                <w:b/>
              </w:rPr>
              <w:t>s</w:t>
            </w:r>
            <w:r w:rsidRPr="00C76064">
              <w:rPr>
                <w:rFonts w:ascii="Arial" w:hAnsi="Arial" w:cs="Arial"/>
                <w:b/>
                <w:spacing w:val="12"/>
              </w:rPr>
              <w:t xml:space="preserve"> </w:t>
            </w:r>
            <w:r w:rsidRPr="00C76064">
              <w:rPr>
                <w:rFonts w:ascii="Arial" w:hAnsi="Arial" w:cs="Arial"/>
                <w:b/>
                <w:w w:val="103"/>
              </w:rPr>
              <w:t>c</w:t>
            </w:r>
            <w:r w:rsidRPr="00C76064">
              <w:rPr>
                <w:rFonts w:ascii="Arial" w:hAnsi="Arial" w:cs="Arial"/>
                <w:b/>
                <w:w w:val="102"/>
              </w:rPr>
              <w:t>omm</w:t>
            </w:r>
            <w:r w:rsidRPr="00C76064">
              <w:rPr>
                <w:rFonts w:ascii="Arial" w:hAnsi="Arial" w:cs="Arial"/>
                <w:b/>
                <w:w w:val="103"/>
              </w:rPr>
              <w:t>e</w:t>
            </w:r>
            <w:r w:rsidRPr="00C76064">
              <w:rPr>
                <w:rFonts w:ascii="Arial" w:hAnsi="Arial" w:cs="Arial"/>
                <w:b/>
                <w:w w:val="102"/>
              </w:rPr>
              <w:t>nt</w:t>
            </w:r>
          </w:p>
          <w:p w14:paraId="2DFB9757" w14:textId="77777777" w:rsidR="00C76064" w:rsidRPr="00C76064" w:rsidRDefault="00C76064" w:rsidP="00C76064">
            <w:pPr>
              <w:spacing w:before="3" w:line="246" w:lineRule="auto"/>
              <w:ind w:left="49" w:right="334"/>
              <w:rPr>
                <w:rFonts w:ascii="Arial" w:hAnsi="Arial" w:cs="Arial"/>
              </w:rPr>
            </w:pPr>
            <w:r w:rsidRPr="00C76064">
              <w:rPr>
                <w:rFonts w:ascii="Arial" w:hAnsi="Arial" w:cs="Arial"/>
                <w:b/>
              </w:rPr>
              <w:t>Artificial</w:t>
            </w:r>
            <w:r w:rsidRPr="00C76064">
              <w:rPr>
                <w:rFonts w:ascii="Arial" w:hAnsi="Arial" w:cs="Arial"/>
                <w:b/>
                <w:spacing w:val="11"/>
              </w:rPr>
              <w:t xml:space="preserve"> </w:t>
            </w:r>
            <w:r w:rsidRPr="00C76064">
              <w:rPr>
                <w:rFonts w:ascii="Arial" w:hAnsi="Arial" w:cs="Arial"/>
                <w:b/>
              </w:rPr>
              <w:t>Intell</w:t>
            </w:r>
            <w:bookmarkStart w:id="0" w:name="_GoBack"/>
            <w:bookmarkEnd w:id="0"/>
            <w:r w:rsidRPr="00C76064">
              <w:rPr>
                <w:rFonts w:ascii="Arial" w:hAnsi="Arial" w:cs="Arial"/>
                <w:b/>
              </w:rPr>
              <w:t>igence</w:t>
            </w:r>
            <w:r w:rsidRPr="00C76064">
              <w:rPr>
                <w:rFonts w:ascii="Arial" w:hAnsi="Arial" w:cs="Arial"/>
                <w:b/>
                <w:spacing w:val="13"/>
              </w:rPr>
              <w:t xml:space="preserve"> </w:t>
            </w:r>
            <w:r w:rsidRPr="00C76064">
              <w:rPr>
                <w:rFonts w:ascii="Arial" w:hAnsi="Arial" w:cs="Arial"/>
                <w:b/>
              </w:rPr>
              <w:t>(AI)</w:t>
            </w:r>
            <w:r w:rsidRPr="00C76064">
              <w:rPr>
                <w:rFonts w:ascii="Arial" w:hAnsi="Arial" w:cs="Arial"/>
                <w:b/>
                <w:spacing w:val="5"/>
              </w:rPr>
              <w:t xml:space="preserve"> </w:t>
            </w:r>
            <w:r w:rsidRPr="00C76064">
              <w:rPr>
                <w:rFonts w:ascii="Arial" w:hAnsi="Arial" w:cs="Arial"/>
                <w:b/>
              </w:rPr>
              <w:t>generated</w:t>
            </w:r>
            <w:r w:rsidRPr="00C76064">
              <w:rPr>
                <w:rFonts w:ascii="Arial" w:hAnsi="Arial" w:cs="Arial"/>
                <w:b/>
                <w:spacing w:val="11"/>
              </w:rPr>
              <w:t xml:space="preserve"> </w:t>
            </w:r>
            <w:r w:rsidRPr="00C76064">
              <w:rPr>
                <w:rFonts w:ascii="Arial" w:hAnsi="Arial" w:cs="Arial"/>
                <w:b/>
              </w:rPr>
              <w:t>or</w:t>
            </w:r>
            <w:r w:rsidRPr="00C76064">
              <w:rPr>
                <w:rFonts w:ascii="Arial" w:hAnsi="Arial" w:cs="Arial"/>
                <w:b/>
                <w:spacing w:val="3"/>
              </w:rPr>
              <w:t xml:space="preserve"> </w:t>
            </w:r>
            <w:r w:rsidRPr="00C76064">
              <w:rPr>
                <w:rFonts w:ascii="Arial" w:hAnsi="Arial" w:cs="Arial"/>
                <w:b/>
              </w:rPr>
              <w:t>assisted</w:t>
            </w:r>
            <w:r w:rsidRPr="00C76064">
              <w:rPr>
                <w:rFonts w:ascii="Arial" w:hAnsi="Arial" w:cs="Arial"/>
                <w:b/>
                <w:spacing w:val="8"/>
              </w:rPr>
              <w:t xml:space="preserve"> </w:t>
            </w:r>
            <w:r w:rsidRPr="00C76064">
              <w:rPr>
                <w:rFonts w:ascii="Arial" w:hAnsi="Arial" w:cs="Arial"/>
                <w:b/>
                <w:spacing w:val="-2"/>
              </w:rPr>
              <w:t>r</w:t>
            </w:r>
            <w:r w:rsidRPr="00C76064">
              <w:rPr>
                <w:rFonts w:ascii="Arial" w:hAnsi="Arial" w:cs="Arial"/>
                <w:b/>
              </w:rPr>
              <w:t>eview</w:t>
            </w:r>
            <w:r w:rsidRPr="00C76064">
              <w:rPr>
                <w:rFonts w:ascii="Arial" w:hAnsi="Arial" w:cs="Arial"/>
                <w:b/>
                <w:spacing w:val="8"/>
              </w:rPr>
              <w:t xml:space="preserve"> </w:t>
            </w:r>
            <w:r w:rsidRPr="00C76064">
              <w:rPr>
                <w:rFonts w:ascii="Arial" w:hAnsi="Arial" w:cs="Arial"/>
                <w:b/>
              </w:rPr>
              <w:t>comments</w:t>
            </w:r>
            <w:r w:rsidRPr="00C76064">
              <w:rPr>
                <w:rFonts w:ascii="Arial" w:hAnsi="Arial" w:cs="Arial"/>
                <w:b/>
                <w:spacing w:val="11"/>
              </w:rPr>
              <w:t xml:space="preserve"> </w:t>
            </w:r>
            <w:r w:rsidRPr="00C76064">
              <w:rPr>
                <w:rFonts w:ascii="Arial" w:hAnsi="Arial" w:cs="Arial"/>
                <w:b/>
              </w:rPr>
              <w:t>a</w:t>
            </w:r>
            <w:r w:rsidRPr="00C76064">
              <w:rPr>
                <w:rFonts w:ascii="Arial" w:hAnsi="Arial" w:cs="Arial"/>
                <w:b/>
                <w:spacing w:val="-2"/>
              </w:rPr>
              <w:t>r</w:t>
            </w:r>
            <w:r w:rsidRPr="00C76064">
              <w:rPr>
                <w:rFonts w:ascii="Arial" w:hAnsi="Arial" w:cs="Arial"/>
                <w:b/>
              </w:rPr>
              <w:t>e</w:t>
            </w:r>
            <w:r w:rsidRPr="00C76064">
              <w:rPr>
                <w:rFonts w:ascii="Arial" w:hAnsi="Arial" w:cs="Arial"/>
                <w:b/>
                <w:spacing w:val="5"/>
              </w:rPr>
              <w:t xml:space="preserve"> </w:t>
            </w:r>
            <w:r w:rsidRPr="00C76064">
              <w:rPr>
                <w:rFonts w:ascii="Arial" w:hAnsi="Arial" w:cs="Arial"/>
                <w:b/>
              </w:rPr>
              <w:t>strictly</w:t>
            </w:r>
            <w:r w:rsidRPr="00C76064">
              <w:rPr>
                <w:rFonts w:ascii="Arial" w:hAnsi="Arial" w:cs="Arial"/>
                <w:b/>
                <w:spacing w:val="8"/>
              </w:rPr>
              <w:t xml:space="preserve"> </w:t>
            </w:r>
            <w:r w:rsidRPr="00C76064">
              <w:rPr>
                <w:rFonts w:ascii="Arial" w:hAnsi="Arial" w:cs="Arial"/>
                <w:b/>
              </w:rPr>
              <w:t>p</w:t>
            </w:r>
            <w:r w:rsidRPr="00C76064">
              <w:rPr>
                <w:rFonts w:ascii="Arial" w:hAnsi="Arial" w:cs="Arial"/>
                <w:b/>
                <w:spacing w:val="-2"/>
              </w:rPr>
              <w:t>r</w:t>
            </w:r>
            <w:r w:rsidRPr="00C76064">
              <w:rPr>
                <w:rFonts w:ascii="Arial" w:hAnsi="Arial" w:cs="Arial"/>
                <w:b/>
              </w:rPr>
              <w:t>ohibited</w:t>
            </w:r>
            <w:r w:rsidRPr="00C76064">
              <w:rPr>
                <w:rFonts w:ascii="Arial" w:hAnsi="Arial" w:cs="Arial"/>
                <w:b/>
                <w:spacing w:val="11"/>
              </w:rPr>
              <w:t xml:space="preserve"> </w:t>
            </w:r>
            <w:r w:rsidRPr="00C76064">
              <w:rPr>
                <w:rFonts w:ascii="Arial" w:hAnsi="Arial" w:cs="Arial"/>
                <w:b/>
              </w:rPr>
              <w:t>during</w:t>
            </w:r>
            <w:r w:rsidRPr="00C76064">
              <w:rPr>
                <w:rFonts w:ascii="Arial" w:hAnsi="Arial" w:cs="Arial"/>
                <w:b/>
                <w:spacing w:val="7"/>
              </w:rPr>
              <w:t xml:space="preserve"> </w:t>
            </w:r>
            <w:r w:rsidRPr="00C76064">
              <w:rPr>
                <w:rFonts w:ascii="Arial" w:hAnsi="Arial" w:cs="Arial"/>
                <w:b/>
                <w:w w:val="102"/>
              </w:rPr>
              <w:t>p</w:t>
            </w:r>
            <w:r w:rsidRPr="00C76064">
              <w:rPr>
                <w:rFonts w:ascii="Arial" w:hAnsi="Arial" w:cs="Arial"/>
                <w:b/>
                <w:w w:val="103"/>
              </w:rPr>
              <w:t xml:space="preserve">eer </w:t>
            </w:r>
            <w:r w:rsidRPr="00C76064">
              <w:rPr>
                <w:rFonts w:ascii="Arial" w:hAnsi="Arial" w:cs="Arial"/>
                <w:b/>
                <w:spacing w:val="-2"/>
                <w:w w:val="103"/>
              </w:rPr>
              <w:t>r</w:t>
            </w:r>
            <w:r w:rsidRPr="00C76064">
              <w:rPr>
                <w:rFonts w:ascii="Arial" w:hAnsi="Arial" w:cs="Arial"/>
                <w:b/>
                <w:w w:val="103"/>
              </w:rPr>
              <w:t>e</w:t>
            </w:r>
            <w:r w:rsidRPr="00C76064">
              <w:rPr>
                <w:rFonts w:ascii="Arial" w:hAnsi="Arial" w:cs="Arial"/>
                <w:b/>
                <w:w w:val="102"/>
              </w:rPr>
              <w:t>v</w:t>
            </w:r>
            <w:r w:rsidRPr="00C76064">
              <w:rPr>
                <w:rFonts w:ascii="Arial" w:hAnsi="Arial" w:cs="Arial"/>
                <w:b/>
                <w:w w:val="103"/>
              </w:rPr>
              <w:t>ie</w:t>
            </w:r>
            <w:r w:rsidRPr="00C76064">
              <w:rPr>
                <w:rFonts w:ascii="Arial" w:hAnsi="Arial" w:cs="Arial"/>
                <w:b/>
                <w:spacing w:val="-6"/>
                <w:w w:val="102"/>
              </w:rPr>
              <w:t>w</w:t>
            </w:r>
            <w:r w:rsidRPr="00C76064">
              <w:rPr>
                <w:rFonts w:ascii="Arial" w:hAnsi="Arial" w:cs="Arial"/>
                <w:b/>
                <w:w w:val="102"/>
              </w:rPr>
              <w:t>.</w:t>
            </w:r>
          </w:p>
        </w:tc>
        <w:tc>
          <w:tcPr>
            <w:tcW w:w="3312" w:type="dxa"/>
            <w:tcBorders>
              <w:top w:val="single" w:sz="4" w:space="0" w:color="000000"/>
              <w:left w:val="single" w:sz="4" w:space="0" w:color="000000"/>
              <w:bottom w:val="single" w:sz="4" w:space="0" w:color="000000"/>
              <w:right w:val="single" w:sz="4" w:space="0" w:color="000000"/>
            </w:tcBorders>
          </w:tcPr>
          <w:p w14:paraId="27E9A0C6" w14:textId="77777777" w:rsidR="00C76064" w:rsidRPr="00C76064" w:rsidRDefault="00C76064" w:rsidP="00C76064">
            <w:pPr>
              <w:spacing w:before="6" w:line="261" w:lineRule="auto"/>
              <w:ind w:left="49" w:right="362"/>
              <w:rPr>
                <w:rFonts w:ascii="Arial" w:hAnsi="Arial" w:cs="Arial"/>
              </w:rPr>
            </w:pPr>
            <w:r w:rsidRPr="00C76064">
              <w:rPr>
                <w:rFonts w:ascii="Arial" w:hAnsi="Arial" w:cs="Arial"/>
                <w:b/>
              </w:rPr>
              <w:t>Autho</w:t>
            </w:r>
            <w:r w:rsidRPr="00C76064">
              <w:rPr>
                <w:rFonts w:ascii="Arial" w:hAnsi="Arial" w:cs="Arial"/>
                <w:b/>
                <w:spacing w:val="2"/>
              </w:rPr>
              <w:t>r</w:t>
            </w:r>
            <w:r w:rsidRPr="00C76064">
              <w:rPr>
                <w:rFonts w:ascii="Arial" w:hAnsi="Arial" w:cs="Arial"/>
                <w:b/>
                <w:spacing w:val="-4"/>
              </w:rPr>
              <w:t>’</w:t>
            </w:r>
            <w:r w:rsidRPr="00C76064">
              <w:rPr>
                <w:rFonts w:ascii="Arial" w:hAnsi="Arial" w:cs="Arial"/>
                <w:b/>
              </w:rPr>
              <w:t>s</w:t>
            </w:r>
            <w:r w:rsidRPr="00C76064">
              <w:rPr>
                <w:rFonts w:ascii="Arial" w:hAnsi="Arial" w:cs="Arial"/>
                <w:b/>
                <w:spacing w:val="9"/>
              </w:rPr>
              <w:t xml:space="preserve"> </w:t>
            </w:r>
            <w:r w:rsidRPr="00C76064">
              <w:rPr>
                <w:rFonts w:ascii="Arial" w:hAnsi="Arial" w:cs="Arial"/>
                <w:b/>
              </w:rPr>
              <w:t>Feedback</w:t>
            </w:r>
            <w:r w:rsidRPr="00C76064">
              <w:rPr>
                <w:rFonts w:ascii="Arial" w:hAnsi="Arial" w:cs="Arial"/>
                <w:b/>
                <w:spacing w:val="11"/>
              </w:rPr>
              <w:t xml:space="preserve"> </w:t>
            </w:r>
            <w:r w:rsidRPr="00C76064">
              <w:rPr>
                <w:rFonts w:ascii="Arial" w:hAnsi="Arial" w:cs="Arial"/>
              </w:rPr>
              <w:t>(It</w:t>
            </w:r>
            <w:r w:rsidRPr="00C76064">
              <w:rPr>
                <w:rFonts w:ascii="Arial" w:hAnsi="Arial" w:cs="Arial"/>
                <w:spacing w:val="3"/>
              </w:rPr>
              <w:t xml:space="preserve"> </w:t>
            </w:r>
            <w:r w:rsidRPr="00C76064">
              <w:rPr>
                <w:rFonts w:ascii="Arial" w:hAnsi="Arial" w:cs="Arial"/>
              </w:rPr>
              <w:t>is</w:t>
            </w:r>
            <w:r w:rsidRPr="00C76064">
              <w:rPr>
                <w:rFonts w:ascii="Arial" w:hAnsi="Arial" w:cs="Arial"/>
                <w:spacing w:val="3"/>
              </w:rPr>
              <w:t xml:space="preserve"> </w:t>
            </w:r>
            <w:r w:rsidRPr="00C76064">
              <w:rPr>
                <w:rFonts w:ascii="Arial" w:hAnsi="Arial" w:cs="Arial"/>
              </w:rPr>
              <w:t>mandatory</w:t>
            </w:r>
            <w:r w:rsidRPr="00C76064">
              <w:rPr>
                <w:rFonts w:ascii="Arial" w:hAnsi="Arial" w:cs="Arial"/>
                <w:spacing w:val="11"/>
              </w:rPr>
              <w:t xml:space="preserve"> </w:t>
            </w:r>
            <w:r w:rsidRPr="00C76064">
              <w:rPr>
                <w:rFonts w:ascii="Arial" w:hAnsi="Arial" w:cs="Arial"/>
              </w:rPr>
              <w:t>that</w:t>
            </w:r>
            <w:r w:rsidRPr="00C76064">
              <w:rPr>
                <w:rFonts w:ascii="Arial" w:hAnsi="Arial" w:cs="Arial"/>
                <w:spacing w:val="5"/>
              </w:rPr>
              <w:t xml:space="preserve"> </w:t>
            </w:r>
            <w:r w:rsidRPr="00C76064">
              <w:rPr>
                <w:rFonts w:ascii="Arial" w:hAnsi="Arial" w:cs="Arial"/>
              </w:rPr>
              <w:t>authors</w:t>
            </w:r>
            <w:r w:rsidRPr="00C76064">
              <w:rPr>
                <w:rFonts w:ascii="Arial" w:hAnsi="Arial" w:cs="Arial"/>
                <w:spacing w:val="8"/>
              </w:rPr>
              <w:t xml:space="preserve"> </w:t>
            </w:r>
            <w:r w:rsidRPr="00C76064">
              <w:rPr>
                <w:rFonts w:ascii="Arial" w:hAnsi="Arial" w:cs="Arial"/>
              </w:rPr>
              <w:t>should</w:t>
            </w:r>
            <w:r w:rsidRPr="00C76064">
              <w:rPr>
                <w:rFonts w:ascii="Arial" w:hAnsi="Arial" w:cs="Arial"/>
                <w:spacing w:val="7"/>
              </w:rPr>
              <w:t xml:space="preserve"> </w:t>
            </w:r>
            <w:r w:rsidRPr="00C76064">
              <w:rPr>
                <w:rFonts w:ascii="Arial" w:hAnsi="Arial" w:cs="Arial"/>
              </w:rPr>
              <w:t>write</w:t>
            </w:r>
            <w:r w:rsidRPr="00C76064">
              <w:rPr>
                <w:rFonts w:ascii="Arial" w:hAnsi="Arial" w:cs="Arial"/>
                <w:spacing w:val="6"/>
              </w:rPr>
              <w:t xml:space="preserve"> </w:t>
            </w:r>
            <w:r w:rsidRPr="00C76064">
              <w:rPr>
                <w:rFonts w:ascii="Arial" w:hAnsi="Arial" w:cs="Arial"/>
                <w:w w:val="102"/>
              </w:rPr>
              <w:t>h</w:t>
            </w:r>
            <w:r w:rsidRPr="00C76064">
              <w:rPr>
                <w:rFonts w:ascii="Arial" w:hAnsi="Arial" w:cs="Arial"/>
                <w:w w:val="103"/>
              </w:rPr>
              <w:t>i</w:t>
            </w:r>
            <w:r w:rsidRPr="00C76064">
              <w:rPr>
                <w:rFonts w:ascii="Arial" w:hAnsi="Arial" w:cs="Arial"/>
                <w:w w:val="102"/>
              </w:rPr>
              <w:t>s</w:t>
            </w:r>
            <w:r w:rsidRPr="00C76064">
              <w:rPr>
                <w:rFonts w:ascii="Arial" w:hAnsi="Arial" w:cs="Arial"/>
                <w:w w:val="103"/>
              </w:rPr>
              <w:t>/</w:t>
            </w:r>
            <w:r w:rsidRPr="00C76064">
              <w:rPr>
                <w:rFonts w:ascii="Arial" w:hAnsi="Arial" w:cs="Arial"/>
                <w:w w:val="102"/>
              </w:rPr>
              <w:t>h</w:t>
            </w:r>
            <w:r w:rsidRPr="00C76064">
              <w:rPr>
                <w:rFonts w:ascii="Arial" w:hAnsi="Arial" w:cs="Arial"/>
                <w:w w:val="103"/>
              </w:rPr>
              <w:t>e</w:t>
            </w:r>
            <w:r w:rsidRPr="00C76064">
              <w:rPr>
                <w:rFonts w:ascii="Arial" w:hAnsi="Arial" w:cs="Arial"/>
                <w:w w:val="102"/>
              </w:rPr>
              <w:t xml:space="preserve">r </w:t>
            </w:r>
            <w:r w:rsidRPr="00C76064">
              <w:rPr>
                <w:rFonts w:ascii="Arial" w:hAnsi="Arial" w:cs="Arial"/>
              </w:rPr>
              <w:t>feedback</w:t>
            </w:r>
            <w:r w:rsidRPr="00C76064">
              <w:rPr>
                <w:rFonts w:ascii="Arial" w:hAnsi="Arial" w:cs="Arial"/>
                <w:spacing w:val="10"/>
              </w:rPr>
              <w:t xml:space="preserve"> </w:t>
            </w:r>
            <w:r w:rsidRPr="00C76064">
              <w:rPr>
                <w:rFonts w:ascii="Arial" w:hAnsi="Arial" w:cs="Arial"/>
                <w:w w:val="102"/>
              </w:rPr>
              <w:t>h</w:t>
            </w:r>
            <w:r w:rsidRPr="00C76064">
              <w:rPr>
                <w:rFonts w:ascii="Arial" w:hAnsi="Arial" w:cs="Arial"/>
                <w:w w:val="103"/>
              </w:rPr>
              <w:t>e</w:t>
            </w:r>
            <w:r w:rsidRPr="00C76064">
              <w:rPr>
                <w:rFonts w:ascii="Arial" w:hAnsi="Arial" w:cs="Arial"/>
                <w:w w:val="102"/>
              </w:rPr>
              <w:t>r</w:t>
            </w:r>
            <w:r w:rsidRPr="00C76064">
              <w:rPr>
                <w:rFonts w:ascii="Arial" w:hAnsi="Arial" w:cs="Arial"/>
                <w:w w:val="103"/>
              </w:rPr>
              <w:t>e</w:t>
            </w:r>
            <w:r w:rsidRPr="00C76064">
              <w:rPr>
                <w:rFonts w:ascii="Arial" w:hAnsi="Arial" w:cs="Arial"/>
                <w:w w:val="102"/>
              </w:rPr>
              <w:t>)</w:t>
            </w:r>
          </w:p>
        </w:tc>
      </w:tr>
      <w:tr w:rsidR="00C76064" w:rsidRPr="00C76064" w14:paraId="0EE8E71A" w14:textId="77777777" w:rsidTr="00C76064">
        <w:trPr>
          <w:trHeight w:hRule="exact" w:val="4601"/>
        </w:trPr>
        <w:tc>
          <w:tcPr>
            <w:tcW w:w="2762" w:type="dxa"/>
            <w:tcBorders>
              <w:top w:val="single" w:sz="4" w:space="0" w:color="000000"/>
              <w:left w:val="single" w:sz="4" w:space="0" w:color="000000"/>
              <w:bottom w:val="single" w:sz="4" w:space="0" w:color="000000"/>
              <w:right w:val="single" w:sz="4" w:space="0" w:color="000000"/>
            </w:tcBorders>
          </w:tcPr>
          <w:p w14:paraId="7A1771AD" w14:textId="77777777" w:rsidR="00C76064" w:rsidRPr="00C76064" w:rsidRDefault="00C76064" w:rsidP="00C76064">
            <w:pPr>
              <w:spacing w:before="6" w:line="246" w:lineRule="auto"/>
              <w:ind w:left="237" w:right="122"/>
              <w:rPr>
                <w:rFonts w:ascii="Arial" w:hAnsi="Arial" w:cs="Arial"/>
              </w:rPr>
            </w:pPr>
            <w:r w:rsidRPr="00C76064">
              <w:rPr>
                <w:rFonts w:ascii="Arial" w:hAnsi="Arial" w:cs="Arial"/>
                <w:b/>
              </w:rPr>
              <w:t>Please</w:t>
            </w:r>
            <w:r w:rsidRPr="00C76064">
              <w:rPr>
                <w:rFonts w:ascii="Arial" w:hAnsi="Arial" w:cs="Arial"/>
                <w:b/>
                <w:spacing w:val="7"/>
              </w:rPr>
              <w:t xml:space="preserve"> </w:t>
            </w:r>
            <w:r w:rsidRPr="00C76064">
              <w:rPr>
                <w:rFonts w:ascii="Arial" w:hAnsi="Arial" w:cs="Arial"/>
                <w:b/>
              </w:rPr>
              <w:t>write</w:t>
            </w:r>
            <w:r w:rsidRPr="00C76064">
              <w:rPr>
                <w:rFonts w:ascii="Arial" w:hAnsi="Arial" w:cs="Arial"/>
                <w:b/>
                <w:spacing w:val="7"/>
              </w:rPr>
              <w:t xml:space="preserve"> </w:t>
            </w:r>
            <w:r w:rsidRPr="00C76064">
              <w:rPr>
                <w:rFonts w:ascii="Arial" w:hAnsi="Arial" w:cs="Arial"/>
                <w:b/>
              </w:rPr>
              <w:t>a</w:t>
            </w:r>
            <w:r w:rsidRPr="00C76064">
              <w:rPr>
                <w:rFonts w:ascii="Arial" w:hAnsi="Arial" w:cs="Arial"/>
                <w:b/>
                <w:spacing w:val="2"/>
              </w:rPr>
              <w:t xml:space="preserve"> </w:t>
            </w:r>
            <w:r w:rsidRPr="00C76064">
              <w:rPr>
                <w:rFonts w:ascii="Arial" w:hAnsi="Arial" w:cs="Arial"/>
                <w:b/>
              </w:rPr>
              <w:t>few</w:t>
            </w:r>
            <w:r w:rsidRPr="00C76064">
              <w:rPr>
                <w:rFonts w:ascii="Arial" w:hAnsi="Arial" w:cs="Arial"/>
                <w:b/>
                <w:spacing w:val="4"/>
              </w:rPr>
              <w:t xml:space="preserve"> </w:t>
            </w:r>
            <w:r w:rsidRPr="00C76064">
              <w:rPr>
                <w:rFonts w:ascii="Arial" w:hAnsi="Arial" w:cs="Arial"/>
                <w:b/>
              </w:rPr>
              <w:t>sentences</w:t>
            </w:r>
            <w:r w:rsidRPr="00C76064">
              <w:rPr>
                <w:rFonts w:ascii="Arial" w:hAnsi="Arial" w:cs="Arial"/>
                <w:b/>
                <w:spacing w:val="11"/>
              </w:rPr>
              <w:t xml:space="preserve"> </w:t>
            </w:r>
            <w:r w:rsidRPr="00C76064">
              <w:rPr>
                <w:rFonts w:ascii="Arial" w:hAnsi="Arial" w:cs="Arial"/>
                <w:b/>
                <w:spacing w:val="-2"/>
              </w:rPr>
              <w:t>r</w:t>
            </w:r>
            <w:r w:rsidRPr="00C76064">
              <w:rPr>
                <w:rFonts w:ascii="Arial" w:hAnsi="Arial" w:cs="Arial"/>
                <w:b/>
              </w:rPr>
              <w:t>egarding</w:t>
            </w:r>
            <w:r w:rsidRPr="00C76064">
              <w:rPr>
                <w:rFonts w:ascii="Arial" w:hAnsi="Arial" w:cs="Arial"/>
                <w:b/>
                <w:spacing w:val="11"/>
              </w:rPr>
              <w:t xml:space="preserve"> </w:t>
            </w:r>
            <w:r w:rsidRPr="00C76064">
              <w:rPr>
                <w:rFonts w:ascii="Arial" w:hAnsi="Arial" w:cs="Arial"/>
                <w:b/>
              </w:rPr>
              <w:t>the</w:t>
            </w:r>
            <w:r w:rsidRPr="00C76064">
              <w:rPr>
                <w:rFonts w:ascii="Arial" w:hAnsi="Arial" w:cs="Arial"/>
                <w:b/>
                <w:spacing w:val="4"/>
              </w:rPr>
              <w:t xml:space="preserve"> </w:t>
            </w:r>
            <w:r w:rsidRPr="00C76064">
              <w:rPr>
                <w:rFonts w:ascii="Arial" w:hAnsi="Arial" w:cs="Arial"/>
                <w:b/>
                <w:w w:val="103"/>
              </w:rPr>
              <w:t>i</w:t>
            </w:r>
            <w:r w:rsidRPr="00C76064">
              <w:rPr>
                <w:rFonts w:ascii="Arial" w:hAnsi="Arial" w:cs="Arial"/>
                <w:b/>
                <w:w w:val="102"/>
              </w:rPr>
              <w:t>mpo</w:t>
            </w:r>
            <w:r w:rsidRPr="00C76064">
              <w:rPr>
                <w:rFonts w:ascii="Arial" w:hAnsi="Arial" w:cs="Arial"/>
                <w:b/>
                <w:w w:val="103"/>
              </w:rPr>
              <w:t>r</w:t>
            </w:r>
            <w:r w:rsidRPr="00C76064">
              <w:rPr>
                <w:rFonts w:ascii="Arial" w:hAnsi="Arial" w:cs="Arial"/>
                <w:b/>
                <w:w w:val="102"/>
              </w:rPr>
              <w:t>tan</w:t>
            </w:r>
            <w:r w:rsidRPr="00C76064">
              <w:rPr>
                <w:rFonts w:ascii="Arial" w:hAnsi="Arial" w:cs="Arial"/>
                <w:b/>
                <w:w w:val="103"/>
              </w:rPr>
              <w:t xml:space="preserve">ce </w:t>
            </w:r>
            <w:r w:rsidRPr="00C76064">
              <w:rPr>
                <w:rFonts w:ascii="Arial" w:hAnsi="Arial" w:cs="Arial"/>
                <w:b/>
              </w:rPr>
              <w:t>of</w:t>
            </w:r>
            <w:r w:rsidRPr="00C76064">
              <w:rPr>
                <w:rFonts w:ascii="Arial" w:hAnsi="Arial" w:cs="Arial"/>
                <w:b/>
                <w:spacing w:val="3"/>
              </w:rPr>
              <w:t xml:space="preserve"> </w:t>
            </w:r>
            <w:r w:rsidRPr="00C76064">
              <w:rPr>
                <w:rFonts w:ascii="Arial" w:hAnsi="Arial" w:cs="Arial"/>
                <w:b/>
              </w:rPr>
              <w:t>this</w:t>
            </w:r>
            <w:r w:rsidRPr="00C76064">
              <w:rPr>
                <w:rFonts w:ascii="Arial" w:hAnsi="Arial" w:cs="Arial"/>
                <w:b/>
                <w:spacing w:val="4"/>
              </w:rPr>
              <w:t xml:space="preserve"> </w:t>
            </w:r>
            <w:r w:rsidRPr="00C76064">
              <w:rPr>
                <w:rFonts w:ascii="Arial" w:hAnsi="Arial" w:cs="Arial"/>
                <w:b/>
              </w:rPr>
              <w:t>manuscript</w:t>
            </w:r>
            <w:r w:rsidRPr="00C76064">
              <w:rPr>
                <w:rFonts w:ascii="Arial" w:hAnsi="Arial" w:cs="Arial"/>
                <w:b/>
                <w:spacing w:val="12"/>
              </w:rPr>
              <w:t xml:space="preserve"> </w:t>
            </w:r>
            <w:r w:rsidRPr="00C76064">
              <w:rPr>
                <w:rFonts w:ascii="Arial" w:hAnsi="Arial" w:cs="Arial"/>
                <w:b/>
              </w:rPr>
              <w:t>for</w:t>
            </w:r>
            <w:r w:rsidRPr="00C76064">
              <w:rPr>
                <w:rFonts w:ascii="Arial" w:hAnsi="Arial" w:cs="Arial"/>
                <w:b/>
                <w:spacing w:val="4"/>
              </w:rPr>
              <w:t xml:space="preserve"> </w:t>
            </w:r>
            <w:r w:rsidRPr="00C76064">
              <w:rPr>
                <w:rFonts w:ascii="Arial" w:hAnsi="Arial" w:cs="Arial"/>
                <w:b/>
              </w:rPr>
              <w:t>the</w:t>
            </w:r>
            <w:r w:rsidRPr="00C76064">
              <w:rPr>
                <w:rFonts w:ascii="Arial" w:hAnsi="Arial" w:cs="Arial"/>
                <w:b/>
                <w:spacing w:val="4"/>
              </w:rPr>
              <w:t xml:space="preserve"> </w:t>
            </w:r>
            <w:r w:rsidRPr="00C76064">
              <w:rPr>
                <w:rFonts w:ascii="Arial" w:hAnsi="Arial" w:cs="Arial"/>
                <w:b/>
              </w:rPr>
              <w:t>scientific</w:t>
            </w:r>
            <w:r w:rsidRPr="00C76064">
              <w:rPr>
                <w:rFonts w:ascii="Arial" w:hAnsi="Arial" w:cs="Arial"/>
                <w:b/>
                <w:spacing w:val="11"/>
              </w:rPr>
              <w:t xml:space="preserve"> </w:t>
            </w:r>
            <w:r w:rsidRPr="00C76064">
              <w:rPr>
                <w:rFonts w:ascii="Arial" w:hAnsi="Arial" w:cs="Arial"/>
                <w:b/>
              </w:rPr>
              <w:t>communit</w:t>
            </w:r>
            <w:r w:rsidRPr="00C76064">
              <w:rPr>
                <w:rFonts w:ascii="Arial" w:hAnsi="Arial" w:cs="Arial"/>
                <w:b/>
                <w:spacing w:val="-6"/>
              </w:rPr>
              <w:t>y</w:t>
            </w:r>
            <w:r w:rsidRPr="00C76064">
              <w:rPr>
                <w:rFonts w:ascii="Arial" w:hAnsi="Arial" w:cs="Arial"/>
                <w:b/>
              </w:rPr>
              <w:t>.</w:t>
            </w:r>
            <w:r w:rsidRPr="00C76064">
              <w:rPr>
                <w:rFonts w:ascii="Arial" w:hAnsi="Arial" w:cs="Arial"/>
                <w:b/>
                <w:spacing w:val="12"/>
              </w:rPr>
              <w:t xml:space="preserve"> </w:t>
            </w:r>
            <w:r w:rsidRPr="00C76064">
              <w:rPr>
                <w:rFonts w:ascii="Arial" w:hAnsi="Arial" w:cs="Arial"/>
                <w:b/>
                <w:w w:val="102"/>
              </w:rPr>
              <w:t xml:space="preserve">A </w:t>
            </w:r>
            <w:r w:rsidRPr="00C76064">
              <w:rPr>
                <w:rFonts w:ascii="Arial" w:hAnsi="Arial" w:cs="Arial"/>
                <w:b/>
              </w:rPr>
              <w:t>minimum</w:t>
            </w:r>
            <w:r w:rsidRPr="00C76064">
              <w:rPr>
                <w:rFonts w:ascii="Arial" w:hAnsi="Arial" w:cs="Arial"/>
                <w:b/>
                <w:spacing w:val="10"/>
              </w:rPr>
              <w:t xml:space="preserve"> </w:t>
            </w:r>
            <w:r w:rsidRPr="00C76064">
              <w:rPr>
                <w:rFonts w:ascii="Arial" w:hAnsi="Arial" w:cs="Arial"/>
                <w:b/>
              </w:rPr>
              <w:t>of</w:t>
            </w:r>
            <w:r w:rsidRPr="00C76064">
              <w:rPr>
                <w:rFonts w:ascii="Arial" w:hAnsi="Arial" w:cs="Arial"/>
                <w:b/>
                <w:spacing w:val="3"/>
              </w:rPr>
              <w:t xml:space="preserve"> </w:t>
            </w:r>
            <w:r w:rsidRPr="00C76064">
              <w:rPr>
                <w:rFonts w:ascii="Arial" w:hAnsi="Arial" w:cs="Arial"/>
                <w:b/>
              </w:rPr>
              <w:t>3-4</w:t>
            </w:r>
            <w:r w:rsidRPr="00C76064">
              <w:rPr>
                <w:rFonts w:ascii="Arial" w:hAnsi="Arial" w:cs="Arial"/>
                <w:b/>
                <w:spacing w:val="4"/>
              </w:rPr>
              <w:t xml:space="preserve"> </w:t>
            </w:r>
            <w:r w:rsidRPr="00C76064">
              <w:rPr>
                <w:rFonts w:ascii="Arial" w:hAnsi="Arial" w:cs="Arial"/>
                <w:b/>
              </w:rPr>
              <w:t>sentences</w:t>
            </w:r>
            <w:r w:rsidRPr="00C76064">
              <w:rPr>
                <w:rFonts w:ascii="Arial" w:hAnsi="Arial" w:cs="Arial"/>
                <w:b/>
                <w:spacing w:val="11"/>
              </w:rPr>
              <w:t xml:space="preserve"> </w:t>
            </w:r>
            <w:r w:rsidRPr="00C76064">
              <w:rPr>
                <w:rFonts w:ascii="Arial" w:hAnsi="Arial" w:cs="Arial"/>
                <w:b/>
              </w:rPr>
              <w:t>may</w:t>
            </w:r>
            <w:r w:rsidRPr="00C76064">
              <w:rPr>
                <w:rFonts w:ascii="Arial" w:hAnsi="Arial" w:cs="Arial"/>
                <w:b/>
                <w:spacing w:val="5"/>
              </w:rPr>
              <w:t xml:space="preserve"> </w:t>
            </w:r>
            <w:r w:rsidRPr="00C76064">
              <w:rPr>
                <w:rFonts w:ascii="Arial" w:hAnsi="Arial" w:cs="Arial"/>
                <w:b/>
              </w:rPr>
              <w:t>be</w:t>
            </w:r>
            <w:r w:rsidRPr="00C76064">
              <w:rPr>
                <w:rFonts w:ascii="Arial" w:hAnsi="Arial" w:cs="Arial"/>
                <w:b/>
                <w:spacing w:val="3"/>
              </w:rPr>
              <w:t xml:space="preserve"> </w:t>
            </w:r>
            <w:r w:rsidRPr="00C76064">
              <w:rPr>
                <w:rFonts w:ascii="Arial" w:hAnsi="Arial" w:cs="Arial"/>
                <w:b/>
                <w:spacing w:val="-2"/>
              </w:rPr>
              <w:t>r</w:t>
            </w:r>
            <w:r w:rsidRPr="00C76064">
              <w:rPr>
                <w:rFonts w:ascii="Arial" w:hAnsi="Arial" w:cs="Arial"/>
                <w:b/>
              </w:rPr>
              <w:t>equi</w:t>
            </w:r>
            <w:r w:rsidRPr="00C76064">
              <w:rPr>
                <w:rFonts w:ascii="Arial" w:hAnsi="Arial" w:cs="Arial"/>
                <w:b/>
                <w:spacing w:val="-2"/>
              </w:rPr>
              <w:t>r</w:t>
            </w:r>
            <w:r w:rsidRPr="00C76064">
              <w:rPr>
                <w:rFonts w:ascii="Arial" w:hAnsi="Arial" w:cs="Arial"/>
                <w:b/>
              </w:rPr>
              <w:t>ed</w:t>
            </w:r>
            <w:r w:rsidRPr="00C76064">
              <w:rPr>
                <w:rFonts w:ascii="Arial" w:hAnsi="Arial" w:cs="Arial"/>
                <w:b/>
                <w:spacing w:val="10"/>
              </w:rPr>
              <w:t xml:space="preserve"> </w:t>
            </w:r>
            <w:r w:rsidRPr="00C76064">
              <w:rPr>
                <w:rFonts w:ascii="Arial" w:hAnsi="Arial" w:cs="Arial"/>
                <w:b/>
              </w:rPr>
              <w:t>for</w:t>
            </w:r>
            <w:r w:rsidRPr="00C76064">
              <w:rPr>
                <w:rFonts w:ascii="Arial" w:hAnsi="Arial" w:cs="Arial"/>
                <w:b/>
                <w:spacing w:val="4"/>
              </w:rPr>
              <w:t xml:space="preserve"> </w:t>
            </w:r>
            <w:r w:rsidRPr="00C76064">
              <w:rPr>
                <w:rFonts w:ascii="Arial" w:hAnsi="Arial" w:cs="Arial"/>
                <w:b/>
                <w:w w:val="102"/>
              </w:rPr>
              <w:t>th</w:t>
            </w:r>
            <w:r w:rsidRPr="00C76064">
              <w:rPr>
                <w:rFonts w:ascii="Arial" w:hAnsi="Arial" w:cs="Arial"/>
                <w:b/>
                <w:w w:val="103"/>
              </w:rPr>
              <w:t>i</w:t>
            </w:r>
            <w:r w:rsidRPr="00C76064">
              <w:rPr>
                <w:rFonts w:ascii="Arial" w:hAnsi="Arial" w:cs="Arial"/>
                <w:b/>
                <w:w w:val="102"/>
              </w:rPr>
              <w:t>s pa</w:t>
            </w:r>
            <w:r w:rsidRPr="00C76064">
              <w:rPr>
                <w:rFonts w:ascii="Arial" w:hAnsi="Arial" w:cs="Arial"/>
                <w:b/>
                <w:w w:val="103"/>
              </w:rPr>
              <w:t>r</w:t>
            </w:r>
            <w:r w:rsidRPr="00C76064">
              <w:rPr>
                <w:rFonts w:ascii="Arial" w:hAnsi="Arial" w:cs="Arial"/>
                <w:b/>
                <w:w w:val="102"/>
              </w:rPr>
              <w:t>t.</w:t>
            </w:r>
          </w:p>
        </w:tc>
        <w:tc>
          <w:tcPr>
            <w:tcW w:w="4814" w:type="dxa"/>
            <w:tcBorders>
              <w:top w:val="single" w:sz="4" w:space="0" w:color="000000"/>
              <w:left w:val="single" w:sz="4" w:space="0" w:color="000000"/>
              <w:bottom w:val="single" w:sz="4" w:space="0" w:color="000000"/>
              <w:right w:val="single" w:sz="4" w:space="0" w:color="000000"/>
            </w:tcBorders>
          </w:tcPr>
          <w:p w14:paraId="7070F387" w14:textId="77777777" w:rsidR="00C76064" w:rsidRPr="00C76064" w:rsidRDefault="00C76064" w:rsidP="00C76064">
            <w:pPr>
              <w:spacing w:before="6" w:line="246" w:lineRule="auto"/>
              <w:ind w:left="49" w:right="58"/>
              <w:rPr>
                <w:rFonts w:ascii="Arial" w:hAnsi="Arial" w:cs="Arial"/>
                <w:w w:val="102"/>
              </w:rPr>
            </w:pPr>
            <w:r w:rsidRPr="00C76064">
              <w:rPr>
                <w:rFonts w:ascii="Arial" w:hAnsi="Arial" w:cs="Arial"/>
              </w:rPr>
              <w:t>The</w:t>
            </w:r>
            <w:r w:rsidRPr="00C76064">
              <w:rPr>
                <w:rFonts w:ascii="Arial" w:hAnsi="Arial" w:cs="Arial"/>
                <w:spacing w:val="5"/>
              </w:rPr>
              <w:t xml:space="preserve"> </w:t>
            </w:r>
            <w:r w:rsidRPr="00C76064">
              <w:rPr>
                <w:rFonts w:ascii="Arial" w:hAnsi="Arial" w:cs="Arial"/>
              </w:rPr>
              <w:t>manuscript</w:t>
            </w:r>
            <w:r w:rsidRPr="00C76064">
              <w:rPr>
                <w:rFonts w:ascii="Arial" w:hAnsi="Arial" w:cs="Arial"/>
                <w:spacing w:val="11"/>
              </w:rPr>
              <w:t xml:space="preserve"> </w:t>
            </w:r>
            <w:r w:rsidRPr="00C76064">
              <w:rPr>
                <w:rFonts w:ascii="Arial" w:hAnsi="Arial" w:cs="Arial"/>
              </w:rPr>
              <w:t>is</w:t>
            </w:r>
            <w:r w:rsidRPr="00C76064">
              <w:rPr>
                <w:rFonts w:ascii="Arial" w:hAnsi="Arial" w:cs="Arial"/>
                <w:spacing w:val="3"/>
              </w:rPr>
              <w:t xml:space="preserve"> </w:t>
            </w:r>
            <w:r w:rsidRPr="00C76064">
              <w:rPr>
                <w:rFonts w:ascii="Arial" w:hAnsi="Arial" w:cs="Arial"/>
              </w:rPr>
              <w:t>relevant</w:t>
            </w:r>
            <w:r w:rsidRPr="00C76064">
              <w:rPr>
                <w:rFonts w:ascii="Arial" w:hAnsi="Arial" w:cs="Arial"/>
                <w:spacing w:val="9"/>
              </w:rPr>
              <w:t xml:space="preserve"> </w:t>
            </w:r>
            <w:r w:rsidRPr="00C76064">
              <w:rPr>
                <w:rFonts w:ascii="Arial" w:hAnsi="Arial" w:cs="Arial"/>
              </w:rPr>
              <w:t>in</w:t>
            </w:r>
            <w:r w:rsidRPr="00C76064">
              <w:rPr>
                <w:rFonts w:ascii="Arial" w:hAnsi="Arial" w:cs="Arial"/>
                <w:spacing w:val="3"/>
              </w:rPr>
              <w:t xml:space="preserve"> </w:t>
            </w:r>
            <w:r w:rsidRPr="00C76064">
              <w:rPr>
                <w:rFonts w:ascii="Arial" w:hAnsi="Arial" w:cs="Arial"/>
              </w:rPr>
              <w:t>policy</w:t>
            </w:r>
            <w:r w:rsidRPr="00C76064">
              <w:rPr>
                <w:rFonts w:ascii="Arial" w:hAnsi="Arial" w:cs="Arial"/>
                <w:spacing w:val="7"/>
              </w:rPr>
              <w:t xml:space="preserve"> </w:t>
            </w:r>
            <w:r w:rsidRPr="00C76064">
              <w:rPr>
                <w:rFonts w:ascii="Arial" w:hAnsi="Arial" w:cs="Arial"/>
              </w:rPr>
              <w:t>Advocacy</w:t>
            </w:r>
            <w:r w:rsidRPr="00C76064">
              <w:rPr>
                <w:rFonts w:ascii="Arial" w:hAnsi="Arial" w:cs="Arial"/>
                <w:spacing w:val="10"/>
              </w:rPr>
              <w:t xml:space="preserve"> </w:t>
            </w:r>
            <w:r w:rsidRPr="00C76064">
              <w:rPr>
                <w:rFonts w:ascii="Arial" w:hAnsi="Arial" w:cs="Arial"/>
              </w:rPr>
              <w:t>but</w:t>
            </w:r>
            <w:r w:rsidRPr="00C76064">
              <w:rPr>
                <w:rFonts w:ascii="Arial" w:hAnsi="Arial" w:cs="Arial"/>
                <w:spacing w:val="4"/>
              </w:rPr>
              <w:t xml:space="preserve"> </w:t>
            </w:r>
            <w:r w:rsidRPr="00C76064">
              <w:rPr>
                <w:rFonts w:ascii="Arial" w:hAnsi="Arial" w:cs="Arial"/>
              </w:rPr>
              <w:t>not</w:t>
            </w:r>
            <w:r w:rsidRPr="00C76064">
              <w:rPr>
                <w:rFonts w:ascii="Arial" w:hAnsi="Arial" w:cs="Arial"/>
                <w:spacing w:val="4"/>
              </w:rPr>
              <w:t xml:space="preserve"> </w:t>
            </w:r>
            <w:proofErr w:type="spellStart"/>
            <w:r w:rsidRPr="00C76064">
              <w:rPr>
                <w:rFonts w:ascii="Arial" w:hAnsi="Arial" w:cs="Arial"/>
              </w:rPr>
              <w:t>not</w:t>
            </w:r>
            <w:proofErr w:type="spellEnd"/>
            <w:r w:rsidRPr="00C76064">
              <w:rPr>
                <w:rFonts w:ascii="Arial" w:hAnsi="Arial" w:cs="Arial"/>
                <w:spacing w:val="4"/>
              </w:rPr>
              <w:t xml:space="preserve"> </w:t>
            </w:r>
            <w:r w:rsidRPr="00C76064">
              <w:rPr>
                <w:rFonts w:ascii="Arial" w:hAnsi="Arial" w:cs="Arial"/>
              </w:rPr>
              <w:t>in</w:t>
            </w:r>
            <w:r w:rsidRPr="00C76064">
              <w:rPr>
                <w:rFonts w:ascii="Arial" w:hAnsi="Arial" w:cs="Arial"/>
                <w:spacing w:val="3"/>
              </w:rPr>
              <w:t xml:space="preserve"> </w:t>
            </w:r>
            <w:r w:rsidRPr="00C76064">
              <w:rPr>
                <w:rFonts w:ascii="Arial" w:hAnsi="Arial" w:cs="Arial"/>
              </w:rPr>
              <w:t>practice.</w:t>
            </w:r>
            <w:r w:rsidRPr="00C76064">
              <w:rPr>
                <w:rFonts w:ascii="Arial" w:hAnsi="Arial" w:cs="Arial"/>
                <w:spacing w:val="10"/>
              </w:rPr>
              <w:t xml:space="preserve"> </w:t>
            </w:r>
            <w:r w:rsidRPr="00C76064">
              <w:rPr>
                <w:rFonts w:ascii="Arial" w:hAnsi="Arial" w:cs="Arial"/>
              </w:rPr>
              <w:t>Regenerative</w:t>
            </w:r>
            <w:r w:rsidRPr="00C76064">
              <w:rPr>
                <w:rFonts w:ascii="Arial" w:hAnsi="Arial" w:cs="Arial"/>
                <w:spacing w:val="15"/>
              </w:rPr>
              <w:t xml:space="preserve"> </w:t>
            </w:r>
            <w:r w:rsidRPr="00C76064">
              <w:rPr>
                <w:rFonts w:ascii="Arial" w:hAnsi="Arial" w:cs="Arial"/>
              </w:rPr>
              <w:t>agriculture</w:t>
            </w:r>
            <w:r w:rsidRPr="00C76064">
              <w:rPr>
                <w:rFonts w:ascii="Arial" w:hAnsi="Arial" w:cs="Arial"/>
                <w:spacing w:val="12"/>
              </w:rPr>
              <w:t xml:space="preserve"> </w:t>
            </w:r>
            <w:r w:rsidRPr="00C76064">
              <w:rPr>
                <w:rFonts w:ascii="Arial" w:hAnsi="Arial" w:cs="Arial"/>
              </w:rPr>
              <w:t>and</w:t>
            </w:r>
            <w:r w:rsidRPr="00C76064">
              <w:rPr>
                <w:rFonts w:ascii="Arial" w:hAnsi="Arial" w:cs="Arial"/>
                <w:spacing w:val="4"/>
              </w:rPr>
              <w:t xml:space="preserve"> </w:t>
            </w:r>
            <w:r w:rsidRPr="00C76064">
              <w:rPr>
                <w:rFonts w:ascii="Arial" w:hAnsi="Arial" w:cs="Arial"/>
              </w:rPr>
              <w:t>greening</w:t>
            </w:r>
            <w:r w:rsidRPr="00C76064">
              <w:rPr>
                <w:rFonts w:ascii="Arial" w:hAnsi="Arial" w:cs="Arial"/>
                <w:spacing w:val="9"/>
              </w:rPr>
              <w:t xml:space="preserve"> </w:t>
            </w:r>
            <w:proofErr w:type="gramStart"/>
            <w:r w:rsidRPr="00C76064">
              <w:rPr>
                <w:rFonts w:ascii="Arial" w:hAnsi="Arial" w:cs="Arial"/>
                <w:w w:val="102"/>
              </w:rPr>
              <w:t>h</w:t>
            </w:r>
            <w:r w:rsidRPr="00C76064">
              <w:rPr>
                <w:rFonts w:ascii="Arial" w:hAnsi="Arial" w:cs="Arial"/>
                <w:w w:val="103"/>
              </w:rPr>
              <w:t>a</w:t>
            </w:r>
            <w:r w:rsidRPr="00C76064">
              <w:rPr>
                <w:rFonts w:ascii="Arial" w:hAnsi="Arial" w:cs="Arial"/>
                <w:w w:val="102"/>
              </w:rPr>
              <w:t>s</w:t>
            </w:r>
            <w:proofErr w:type="gramEnd"/>
            <w:r w:rsidRPr="00C76064">
              <w:rPr>
                <w:rFonts w:ascii="Arial" w:hAnsi="Arial" w:cs="Arial"/>
                <w:w w:val="102"/>
              </w:rPr>
              <w:t xml:space="preserve"> </w:t>
            </w:r>
            <w:r w:rsidRPr="00C76064">
              <w:rPr>
                <w:rFonts w:ascii="Arial" w:hAnsi="Arial" w:cs="Arial"/>
              </w:rPr>
              <w:t>got</w:t>
            </w:r>
            <w:r w:rsidRPr="00C76064">
              <w:rPr>
                <w:rFonts w:ascii="Arial" w:hAnsi="Arial" w:cs="Arial"/>
                <w:spacing w:val="4"/>
              </w:rPr>
              <w:t xml:space="preserve"> </w:t>
            </w:r>
            <w:r w:rsidRPr="00C76064">
              <w:rPr>
                <w:rFonts w:ascii="Arial" w:hAnsi="Arial" w:cs="Arial"/>
              </w:rPr>
              <w:t>more</w:t>
            </w:r>
            <w:r w:rsidRPr="00C76064">
              <w:rPr>
                <w:rFonts w:ascii="Arial" w:hAnsi="Arial" w:cs="Arial"/>
                <w:spacing w:val="6"/>
              </w:rPr>
              <w:t xml:space="preserve"> </w:t>
            </w:r>
            <w:r w:rsidRPr="00C76064">
              <w:rPr>
                <w:rFonts w:ascii="Arial" w:hAnsi="Arial" w:cs="Arial"/>
              </w:rPr>
              <w:t>to</w:t>
            </w:r>
            <w:r w:rsidRPr="00C76064">
              <w:rPr>
                <w:rFonts w:ascii="Arial" w:hAnsi="Arial" w:cs="Arial"/>
                <w:spacing w:val="3"/>
              </w:rPr>
              <w:t xml:space="preserve"> </w:t>
            </w:r>
            <w:r w:rsidRPr="00C76064">
              <w:rPr>
                <w:rFonts w:ascii="Arial" w:hAnsi="Arial" w:cs="Arial"/>
              </w:rPr>
              <w:t>do</w:t>
            </w:r>
            <w:r w:rsidRPr="00C76064">
              <w:rPr>
                <w:rFonts w:ascii="Arial" w:hAnsi="Arial" w:cs="Arial"/>
                <w:spacing w:val="3"/>
              </w:rPr>
              <w:t xml:space="preserve"> </w:t>
            </w:r>
            <w:r w:rsidRPr="00C76064">
              <w:rPr>
                <w:rFonts w:ascii="Arial" w:hAnsi="Arial" w:cs="Arial"/>
              </w:rPr>
              <w:t>with</w:t>
            </w:r>
            <w:r w:rsidRPr="00C76064">
              <w:rPr>
                <w:rFonts w:ascii="Arial" w:hAnsi="Arial" w:cs="Arial"/>
                <w:spacing w:val="5"/>
              </w:rPr>
              <w:t xml:space="preserve"> </w:t>
            </w:r>
            <w:r w:rsidRPr="00C76064">
              <w:rPr>
                <w:rFonts w:ascii="Arial" w:hAnsi="Arial" w:cs="Arial"/>
              </w:rPr>
              <w:t>carbon</w:t>
            </w:r>
            <w:r w:rsidRPr="00C76064">
              <w:rPr>
                <w:rFonts w:ascii="Arial" w:hAnsi="Arial" w:cs="Arial"/>
                <w:spacing w:val="7"/>
              </w:rPr>
              <w:t xml:space="preserve"> </w:t>
            </w:r>
            <w:r w:rsidRPr="00C76064">
              <w:rPr>
                <w:rFonts w:ascii="Arial" w:hAnsi="Arial" w:cs="Arial"/>
              </w:rPr>
              <w:t>capture</w:t>
            </w:r>
            <w:r w:rsidRPr="00C76064">
              <w:rPr>
                <w:rFonts w:ascii="Arial" w:hAnsi="Arial" w:cs="Arial"/>
                <w:spacing w:val="8"/>
              </w:rPr>
              <w:t xml:space="preserve"> </w:t>
            </w:r>
            <w:r w:rsidRPr="00C76064">
              <w:rPr>
                <w:rFonts w:ascii="Arial" w:hAnsi="Arial" w:cs="Arial"/>
              </w:rPr>
              <w:t>and</w:t>
            </w:r>
            <w:r w:rsidRPr="00C76064">
              <w:rPr>
                <w:rFonts w:ascii="Arial" w:hAnsi="Arial" w:cs="Arial"/>
                <w:spacing w:val="4"/>
              </w:rPr>
              <w:t xml:space="preserve"> </w:t>
            </w:r>
            <w:r w:rsidRPr="00C76064">
              <w:rPr>
                <w:rFonts w:ascii="Arial" w:hAnsi="Arial" w:cs="Arial"/>
              </w:rPr>
              <w:t>storage,</w:t>
            </w:r>
            <w:r w:rsidRPr="00C76064">
              <w:rPr>
                <w:rFonts w:ascii="Arial" w:hAnsi="Arial" w:cs="Arial"/>
                <w:spacing w:val="8"/>
              </w:rPr>
              <w:t xml:space="preserve"> </w:t>
            </w:r>
            <w:r w:rsidRPr="00C76064">
              <w:rPr>
                <w:rFonts w:ascii="Arial" w:hAnsi="Arial" w:cs="Arial"/>
              </w:rPr>
              <w:t>though</w:t>
            </w:r>
            <w:r w:rsidRPr="00C76064">
              <w:rPr>
                <w:rFonts w:ascii="Arial" w:hAnsi="Arial" w:cs="Arial"/>
                <w:spacing w:val="7"/>
              </w:rPr>
              <w:t xml:space="preserve"> </w:t>
            </w:r>
            <w:r w:rsidRPr="00C76064">
              <w:rPr>
                <w:rFonts w:ascii="Arial" w:hAnsi="Arial" w:cs="Arial"/>
              </w:rPr>
              <w:t>carbon</w:t>
            </w:r>
            <w:r w:rsidRPr="00C76064">
              <w:rPr>
                <w:rFonts w:ascii="Arial" w:hAnsi="Arial" w:cs="Arial"/>
                <w:spacing w:val="7"/>
              </w:rPr>
              <w:t xml:space="preserve"> </w:t>
            </w:r>
            <w:r w:rsidRPr="00C76064">
              <w:rPr>
                <w:rFonts w:ascii="Arial" w:hAnsi="Arial" w:cs="Arial"/>
              </w:rPr>
              <w:t>sequestration</w:t>
            </w:r>
            <w:r w:rsidRPr="00C76064">
              <w:rPr>
                <w:rFonts w:ascii="Arial" w:hAnsi="Arial" w:cs="Arial"/>
                <w:spacing w:val="14"/>
              </w:rPr>
              <w:t xml:space="preserve"> </w:t>
            </w:r>
            <w:r w:rsidRPr="00C76064">
              <w:rPr>
                <w:rFonts w:ascii="Arial" w:hAnsi="Arial" w:cs="Arial"/>
              </w:rPr>
              <w:t>was</w:t>
            </w:r>
            <w:r w:rsidRPr="00C76064">
              <w:rPr>
                <w:rFonts w:ascii="Arial" w:hAnsi="Arial" w:cs="Arial"/>
                <w:spacing w:val="5"/>
              </w:rPr>
              <w:t xml:space="preserve"> </w:t>
            </w:r>
            <w:r w:rsidRPr="00C76064">
              <w:rPr>
                <w:rFonts w:ascii="Arial" w:hAnsi="Arial" w:cs="Arial"/>
              </w:rPr>
              <w:t>mainstreamed</w:t>
            </w:r>
            <w:r w:rsidRPr="00C76064">
              <w:rPr>
                <w:rFonts w:ascii="Arial" w:hAnsi="Arial" w:cs="Arial"/>
                <w:spacing w:val="15"/>
              </w:rPr>
              <w:t xml:space="preserve"> </w:t>
            </w:r>
            <w:r w:rsidRPr="00C76064">
              <w:rPr>
                <w:rFonts w:ascii="Arial" w:hAnsi="Arial" w:cs="Arial"/>
              </w:rPr>
              <w:t>in</w:t>
            </w:r>
            <w:r w:rsidRPr="00C76064">
              <w:rPr>
                <w:rFonts w:ascii="Arial" w:hAnsi="Arial" w:cs="Arial"/>
                <w:spacing w:val="3"/>
              </w:rPr>
              <w:t xml:space="preserve"> </w:t>
            </w:r>
            <w:r w:rsidRPr="00C76064">
              <w:rPr>
                <w:rFonts w:ascii="Arial" w:hAnsi="Arial" w:cs="Arial"/>
              </w:rPr>
              <w:t>the</w:t>
            </w:r>
            <w:r w:rsidRPr="00C76064">
              <w:rPr>
                <w:rFonts w:ascii="Arial" w:hAnsi="Arial" w:cs="Arial"/>
                <w:spacing w:val="4"/>
              </w:rPr>
              <w:t xml:space="preserve"> </w:t>
            </w:r>
            <w:r w:rsidRPr="00C76064">
              <w:rPr>
                <w:rFonts w:ascii="Arial" w:hAnsi="Arial" w:cs="Arial"/>
                <w:w w:val="102"/>
              </w:rPr>
              <w:t>m</w:t>
            </w:r>
            <w:r w:rsidRPr="00C76064">
              <w:rPr>
                <w:rFonts w:ascii="Arial" w:hAnsi="Arial" w:cs="Arial"/>
                <w:w w:val="103"/>
              </w:rPr>
              <w:t>a</w:t>
            </w:r>
            <w:r w:rsidRPr="00C76064">
              <w:rPr>
                <w:rFonts w:ascii="Arial" w:hAnsi="Arial" w:cs="Arial"/>
                <w:w w:val="102"/>
              </w:rPr>
              <w:t>nus</w:t>
            </w:r>
            <w:r w:rsidRPr="00C76064">
              <w:rPr>
                <w:rFonts w:ascii="Arial" w:hAnsi="Arial" w:cs="Arial"/>
                <w:w w:val="103"/>
              </w:rPr>
              <w:t>c</w:t>
            </w:r>
            <w:r w:rsidRPr="00C76064">
              <w:rPr>
                <w:rFonts w:ascii="Arial" w:hAnsi="Arial" w:cs="Arial"/>
                <w:w w:val="102"/>
              </w:rPr>
              <w:t>r</w:t>
            </w:r>
            <w:r w:rsidRPr="00C76064">
              <w:rPr>
                <w:rFonts w:ascii="Arial" w:hAnsi="Arial" w:cs="Arial"/>
                <w:w w:val="103"/>
              </w:rPr>
              <w:t>i</w:t>
            </w:r>
            <w:r w:rsidRPr="00C76064">
              <w:rPr>
                <w:rFonts w:ascii="Arial" w:hAnsi="Arial" w:cs="Arial"/>
                <w:w w:val="102"/>
              </w:rPr>
              <w:t>p</w:t>
            </w:r>
            <w:r w:rsidRPr="00C76064">
              <w:rPr>
                <w:rFonts w:ascii="Arial" w:hAnsi="Arial" w:cs="Arial"/>
                <w:w w:val="103"/>
              </w:rPr>
              <w:t xml:space="preserve">t </w:t>
            </w:r>
            <w:r w:rsidRPr="00C76064">
              <w:rPr>
                <w:rFonts w:ascii="Arial" w:hAnsi="Arial" w:cs="Arial"/>
              </w:rPr>
              <w:t>but</w:t>
            </w:r>
            <w:r w:rsidRPr="00C76064">
              <w:rPr>
                <w:rFonts w:ascii="Arial" w:hAnsi="Arial" w:cs="Arial"/>
                <w:spacing w:val="4"/>
              </w:rPr>
              <w:t xml:space="preserve"> </w:t>
            </w:r>
            <w:r w:rsidRPr="00C76064">
              <w:rPr>
                <w:rFonts w:ascii="Arial" w:hAnsi="Arial" w:cs="Arial"/>
              </w:rPr>
              <w:t>only</w:t>
            </w:r>
            <w:r w:rsidRPr="00C76064">
              <w:rPr>
                <w:rFonts w:ascii="Arial" w:hAnsi="Arial" w:cs="Arial"/>
                <w:spacing w:val="5"/>
              </w:rPr>
              <w:t xml:space="preserve"> </w:t>
            </w:r>
            <w:r w:rsidRPr="00C76064">
              <w:rPr>
                <w:rFonts w:ascii="Arial" w:hAnsi="Arial" w:cs="Arial"/>
              </w:rPr>
              <w:t>covered</w:t>
            </w:r>
            <w:r w:rsidRPr="00C76064">
              <w:rPr>
                <w:rFonts w:ascii="Arial" w:hAnsi="Arial" w:cs="Arial"/>
                <w:spacing w:val="9"/>
              </w:rPr>
              <w:t xml:space="preserve"> </w:t>
            </w:r>
            <w:r w:rsidRPr="00C76064">
              <w:rPr>
                <w:rFonts w:ascii="Arial" w:hAnsi="Arial" w:cs="Arial"/>
              </w:rPr>
              <w:t>the</w:t>
            </w:r>
            <w:r w:rsidRPr="00C76064">
              <w:rPr>
                <w:rFonts w:ascii="Arial" w:hAnsi="Arial" w:cs="Arial"/>
                <w:spacing w:val="4"/>
              </w:rPr>
              <w:t xml:space="preserve"> </w:t>
            </w:r>
            <w:r w:rsidRPr="00C76064">
              <w:rPr>
                <w:rFonts w:ascii="Arial" w:hAnsi="Arial" w:cs="Arial"/>
              </w:rPr>
              <w:t>superficial</w:t>
            </w:r>
            <w:r w:rsidRPr="00C76064">
              <w:rPr>
                <w:rFonts w:ascii="Arial" w:hAnsi="Arial" w:cs="Arial"/>
                <w:spacing w:val="12"/>
              </w:rPr>
              <w:t xml:space="preserve"> </w:t>
            </w:r>
            <w:r w:rsidRPr="00C76064">
              <w:rPr>
                <w:rFonts w:ascii="Arial" w:hAnsi="Arial" w:cs="Arial"/>
              </w:rPr>
              <w:t>aspects.</w:t>
            </w:r>
            <w:r w:rsidRPr="00C76064">
              <w:rPr>
                <w:rFonts w:ascii="Arial" w:hAnsi="Arial" w:cs="Arial"/>
                <w:spacing w:val="9"/>
              </w:rPr>
              <w:t xml:space="preserve"> </w:t>
            </w:r>
            <w:r w:rsidRPr="00C76064">
              <w:rPr>
                <w:rFonts w:ascii="Arial" w:hAnsi="Arial" w:cs="Arial"/>
              </w:rPr>
              <w:t>Natural</w:t>
            </w:r>
            <w:r w:rsidRPr="00C76064">
              <w:rPr>
                <w:rFonts w:ascii="Arial" w:hAnsi="Arial" w:cs="Arial"/>
                <w:spacing w:val="8"/>
              </w:rPr>
              <w:t xml:space="preserve"> </w:t>
            </w:r>
            <w:r w:rsidRPr="00C76064">
              <w:rPr>
                <w:rFonts w:ascii="Arial" w:hAnsi="Arial" w:cs="Arial"/>
              </w:rPr>
              <w:t>fixers</w:t>
            </w:r>
            <w:r w:rsidRPr="00C76064">
              <w:rPr>
                <w:rFonts w:ascii="Arial" w:hAnsi="Arial" w:cs="Arial"/>
                <w:spacing w:val="6"/>
              </w:rPr>
              <w:t xml:space="preserve"> </w:t>
            </w:r>
            <w:r w:rsidRPr="00C76064">
              <w:rPr>
                <w:rFonts w:ascii="Arial" w:hAnsi="Arial" w:cs="Arial"/>
              </w:rPr>
              <w:t>and</w:t>
            </w:r>
            <w:r w:rsidRPr="00C76064">
              <w:rPr>
                <w:rFonts w:ascii="Arial" w:hAnsi="Arial" w:cs="Arial"/>
                <w:spacing w:val="4"/>
              </w:rPr>
              <w:t xml:space="preserve"> </w:t>
            </w:r>
            <w:r w:rsidRPr="00C76064">
              <w:rPr>
                <w:rFonts w:ascii="Arial" w:hAnsi="Arial" w:cs="Arial"/>
              </w:rPr>
              <w:t>binders</w:t>
            </w:r>
            <w:r w:rsidRPr="00C76064">
              <w:rPr>
                <w:rFonts w:ascii="Arial" w:hAnsi="Arial" w:cs="Arial"/>
                <w:spacing w:val="8"/>
              </w:rPr>
              <w:t xml:space="preserve"> </w:t>
            </w:r>
            <w:r w:rsidRPr="00C76064">
              <w:rPr>
                <w:rFonts w:ascii="Arial" w:hAnsi="Arial" w:cs="Arial"/>
              </w:rPr>
              <w:t>for</w:t>
            </w:r>
            <w:r w:rsidRPr="00C76064">
              <w:rPr>
                <w:rFonts w:ascii="Arial" w:hAnsi="Arial" w:cs="Arial"/>
                <w:spacing w:val="3"/>
              </w:rPr>
              <w:t xml:space="preserve"> </w:t>
            </w:r>
            <w:r w:rsidRPr="00C76064">
              <w:rPr>
                <w:rFonts w:ascii="Arial" w:hAnsi="Arial" w:cs="Arial"/>
              </w:rPr>
              <w:t>carbon</w:t>
            </w:r>
            <w:r w:rsidRPr="00C76064">
              <w:rPr>
                <w:rFonts w:ascii="Arial" w:hAnsi="Arial" w:cs="Arial"/>
                <w:spacing w:val="7"/>
              </w:rPr>
              <w:t xml:space="preserve"> </w:t>
            </w:r>
            <w:r w:rsidRPr="00C76064">
              <w:rPr>
                <w:rFonts w:ascii="Arial" w:hAnsi="Arial" w:cs="Arial"/>
              </w:rPr>
              <w:t>capture</w:t>
            </w:r>
            <w:r w:rsidRPr="00C76064">
              <w:rPr>
                <w:rFonts w:ascii="Arial" w:hAnsi="Arial" w:cs="Arial"/>
                <w:spacing w:val="8"/>
              </w:rPr>
              <w:t xml:space="preserve"> </w:t>
            </w:r>
            <w:r w:rsidRPr="00C76064">
              <w:rPr>
                <w:rFonts w:ascii="Arial" w:hAnsi="Arial" w:cs="Arial"/>
              </w:rPr>
              <w:t>and</w:t>
            </w:r>
            <w:r w:rsidRPr="00C76064">
              <w:rPr>
                <w:rFonts w:ascii="Arial" w:hAnsi="Arial" w:cs="Arial"/>
                <w:spacing w:val="4"/>
              </w:rPr>
              <w:t xml:space="preserve"> </w:t>
            </w:r>
            <w:r w:rsidRPr="00C76064">
              <w:rPr>
                <w:rFonts w:ascii="Arial" w:hAnsi="Arial" w:cs="Arial"/>
              </w:rPr>
              <w:t>storage</w:t>
            </w:r>
            <w:r w:rsidRPr="00C76064">
              <w:rPr>
                <w:rFonts w:ascii="Arial" w:hAnsi="Arial" w:cs="Arial"/>
                <w:spacing w:val="8"/>
              </w:rPr>
              <w:t xml:space="preserve"> </w:t>
            </w:r>
            <w:r w:rsidRPr="00C76064">
              <w:rPr>
                <w:rFonts w:ascii="Arial" w:hAnsi="Arial" w:cs="Arial"/>
              </w:rPr>
              <w:t>are</w:t>
            </w:r>
            <w:r w:rsidRPr="00C76064">
              <w:rPr>
                <w:rFonts w:ascii="Arial" w:hAnsi="Arial" w:cs="Arial"/>
                <w:spacing w:val="4"/>
              </w:rPr>
              <w:t xml:space="preserve"> </w:t>
            </w:r>
            <w:r w:rsidRPr="00C76064">
              <w:rPr>
                <w:rFonts w:ascii="Arial" w:hAnsi="Arial" w:cs="Arial"/>
              </w:rPr>
              <w:t>the</w:t>
            </w:r>
            <w:r w:rsidRPr="00C76064">
              <w:rPr>
                <w:rFonts w:ascii="Arial" w:hAnsi="Arial" w:cs="Arial"/>
                <w:spacing w:val="4"/>
              </w:rPr>
              <w:t xml:space="preserve"> </w:t>
            </w:r>
            <w:r w:rsidRPr="00C76064">
              <w:rPr>
                <w:rFonts w:ascii="Arial" w:hAnsi="Arial" w:cs="Arial"/>
                <w:w w:val="102"/>
              </w:rPr>
              <w:t>r</w:t>
            </w:r>
            <w:r w:rsidRPr="00C76064">
              <w:rPr>
                <w:rFonts w:ascii="Arial" w:hAnsi="Arial" w:cs="Arial"/>
                <w:w w:val="103"/>
              </w:rPr>
              <w:t xml:space="preserve">eal </w:t>
            </w:r>
            <w:r w:rsidRPr="00C76064">
              <w:rPr>
                <w:rFonts w:ascii="Arial" w:hAnsi="Arial" w:cs="Arial"/>
              </w:rPr>
              <w:t>strengths</w:t>
            </w:r>
            <w:r w:rsidRPr="00C76064">
              <w:rPr>
                <w:rFonts w:ascii="Arial" w:hAnsi="Arial" w:cs="Arial"/>
                <w:spacing w:val="9"/>
              </w:rPr>
              <w:t xml:space="preserve"> </w:t>
            </w:r>
            <w:r w:rsidRPr="00C76064">
              <w:rPr>
                <w:rFonts w:ascii="Arial" w:hAnsi="Arial" w:cs="Arial"/>
              </w:rPr>
              <w:t>for</w:t>
            </w:r>
            <w:r w:rsidRPr="00C76064">
              <w:rPr>
                <w:rFonts w:ascii="Arial" w:hAnsi="Arial" w:cs="Arial"/>
                <w:spacing w:val="3"/>
              </w:rPr>
              <w:t xml:space="preserve"> </w:t>
            </w:r>
            <w:r w:rsidRPr="00C76064">
              <w:rPr>
                <w:rFonts w:ascii="Arial" w:hAnsi="Arial" w:cs="Arial"/>
              </w:rPr>
              <w:t>greening</w:t>
            </w:r>
            <w:r w:rsidRPr="00C76064">
              <w:rPr>
                <w:rFonts w:ascii="Arial" w:hAnsi="Arial" w:cs="Arial"/>
                <w:spacing w:val="9"/>
              </w:rPr>
              <w:t xml:space="preserve"> </w:t>
            </w:r>
            <w:r w:rsidRPr="00C76064">
              <w:rPr>
                <w:rFonts w:ascii="Arial" w:hAnsi="Arial" w:cs="Arial"/>
              </w:rPr>
              <w:t>and</w:t>
            </w:r>
            <w:r w:rsidRPr="00C76064">
              <w:rPr>
                <w:rFonts w:ascii="Arial" w:hAnsi="Arial" w:cs="Arial"/>
                <w:spacing w:val="4"/>
              </w:rPr>
              <w:t xml:space="preserve"> </w:t>
            </w:r>
            <w:r w:rsidRPr="00C76064">
              <w:rPr>
                <w:rFonts w:ascii="Arial" w:hAnsi="Arial" w:cs="Arial"/>
              </w:rPr>
              <w:t>regeneration.</w:t>
            </w:r>
            <w:r w:rsidRPr="00C76064">
              <w:rPr>
                <w:rFonts w:ascii="Arial" w:hAnsi="Arial" w:cs="Arial"/>
                <w:spacing w:val="14"/>
              </w:rPr>
              <w:t xml:space="preserve"> </w:t>
            </w:r>
            <w:r w:rsidRPr="00C76064">
              <w:rPr>
                <w:rFonts w:ascii="Arial" w:hAnsi="Arial" w:cs="Arial"/>
              </w:rPr>
              <w:t>Regeneration</w:t>
            </w:r>
            <w:r w:rsidRPr="00C76064">
              <w:rPr>
                <w:rFonts w:ascii="Arial" w:hAnsi="Arial" w:cs="Arial"/>
                <w:spacing w:val="15"/>
              </w:rPr>
              <w:t xml:space="preserve"> </w:t>
            </w:r>
            <w:r w:rsidRPr="00C76064">
              <w:rPr>
                <w:rFonts w:ascii="Arial" w:hAnsi="Arial" w:cs="Arial"/>
              </w:rPr>
              <w:t>means</w:t>
            </w:r>
            <w:r w:rsidRPr="00C76064">
              <w:rPr>
                <w:rFonts w:ascii="Arial" w:hAnsi="Arial" w:cs="Arial"/>
                <w:spacing w:val="7"/>
              </w:rPr>
              <w:t xml:space="preserve"> </w:t>
            </w:r>
            <w:r w:rsidRPr="00C76064">
              <w:rPr>
                <w:rFonts w:ascii="Arial" w:hAnsi="Arial" w:cs="Arial"/>
              </w:rPr>
              <w:t>replenishing</w:t>
            </w:r>
            <w:r w:rsidRPr="00C76064">
              <w:rPr>
                <w:rFonts w:ascii="Arial" w:hAnsi="Arial" w:cs="Arial"/>
                <w:spacing w:val="13"/>
              </w:rPr>
              <w:t xml:space="preserve"> </w:t>
            </w:r>
            <w:r w:rsidRPr="00C76064">
              <w:rPr>
                <w:rFonts w:ascii="Arial" w:hAnsi="Arial" w:cs="Arial"/>
              </w:rPr>
              <w:t>what</w:t>
            </w:r>
            <w:r w:rsidRPr="00C76064">
              <w:rPr>
                <w:rFonts w:ascii="Arial" w:hAnsi="Arial" w:cs="Arial"/>
                <w:spacing w:val="6"/>
              </w:rPr>
              <w:t xml:space="preserve"> </w:t>
            </w:r>
            <w:r w:rsidRPr="00C76064">
              <w:rPr>
                <w:rFonts w:ascii="Arial" w:hAnsi="Arial" w:cs="Arial"/>
              </w:rPr>
              <w:t>is</w:t>
            </w:r>
            <w:r w:rsidRPr="00C76064">
              <w:rPr>
                <w:rFonts w:ascii="Arial" w:hAnsi="Arial" w:cs="Arial"/>
                <w:spacing w:val="3"/>
              </w:rPr>
              <w:t xml:space="preserve"> </w:t>
            </w:r>
            <w:r w:rsidRPr="00C76064">
              <w:rPr>
                <w:rFonts w:ascii="Arial" w:hAnsi="Arial" w:cs="Arial"/>
              </w:rPr>
              <w:t>lost</w:t>
            </w:r>
            <w:r w:rsidRPr="00C76064">
              <w:rPr>
                <w:rFonts w:ascii="Arial" w:hAnsi="Arial" w:cs="Arial"/>
                <w:spacing w:val="4"/>
              </w:rPr>
              <w:t xml:space="preserve"> </w:t>
            </w:r>
            <w:r w:rsidRPr="00C76064">
              <w:rPr>
                <w:rFonts w:ascii="Arial" w:hAnsi="Arial" w:cs="Arial"/>
              </w:rPr>
              <w:t>due</w:t>
            </w:r>
            <w:r w:rsidRPr="00C76064">
              <w:rPr>
                <w:rFonts w:ascii="Arial" w:hAnsi="Arial" w:cs="Arial"/>
                <w:spacing w:val="4"/>
              </w:rPr>
              <w:t xml:space="preserve"> </w:t>
            </w:r>
            <w:r w:rsidRPr="00C76064">
              <w:rPr>
                <w:rFonts w:ascii="Arial" w:hAnsi="Arial" w:cs="Arial"/>
              </w:rPr>
              <w:t>to</w:t>
            </w:r>
            <w:r w:rsidRPr="00C76064">
              <w:rPr>
                <w:rFonts w:ascii="Arial" w:hAnsi="Arial" w:cs="Arial"/>
                <w:spacing w:val="3"/>
              </w:rPr>
              <w:t xml:space="preserve"> </w:t>
            </w:r>
            <w:proofErr w:type="spellStart"/>
            <w:r w:rsidRPr="00C76064">
              <w:rPr>
                <w:rFonts w:ascii="Arial" w:hAnsi="Arial" w:cs="Arial"/>
              </w:rPr>
              <w:t>solil</w:t>
            </w:r>
            <w:proofErr w:type="spellEnd"/>
            <w:r w:rsidRPr="00C76064">
              <w:rPr>
                <w:rFonts w:ascii="Arial" w:hAnsi="Arial" w:cs="Arial"/>
                <w:spacing w:val="5"/>
              </w:rPr>
              <w:t xml:space="preserve"> </w:t>
            </w:r>
            <w:r w:rsidRPr="00C76064">
              <w:rPr>
                <w:rFonts w:ascii="Arial" w:hAnsi="Arial" w:cs="Arial"/>
              </w:rPr>
              <w:t>erosion</w:t>
            </w:r>
            <w:r w:rsidRPr="00C76064">
              <w:rPr>
                <w:rFonts w:ascii="Arial" w:hAnsi="Arial" w:cs="Arial"/>
                <w:spacing w:val="8"/>
              </w:rPr>
              <w:t xml:space="preserve"> </w:t>
            </w:r>
            <w:r w:rsidRPr="00C76064">
              <w:rPr>
                <w:rFonts w:ascii="Arial" w:hAnsi="Arial" w:cs="Arial"/>
                <w:w w:val="103"/>
              </w:rPr>
              <w:t>a</w:t>
            </w:r>
            <w:r w:rsidRPr="00C76064">
              <w:rPr>
                <w:rFonts w:ascii="Arial" w:hAnsi="Arial" w:cs="Arial"/>
                <w:w w:val="102"/>
              </w:rPr>
              <w:t xml:space="preserve">nd </w:t>
            </w:r>
            <w:r w:rsidRPr="00C76064">
              <w:rPr>
                <w:rFonts w:ascii="Arial" w:hAnsi="Arial" w:cs="Arial"/>
              </w:rPr>
              <w:t>mand</w:t>
            </w:r>
            <w:r w:rsidRPr="00C76064">
              <w:rPr>
                <w:rFonts w:ascii="Arial" w:hAnsi="Arial" w:cs="Arial"/>
                <w:spacing w:val="6"/>
              </w:rPr>
              <w:t xml:space="preserve"> </w:t>
            </w:r>
            <w:r w:rsidRPr="00C76064">
              <w:rPr>
                <w:rFonts w:ascii="Arial" w:hAnsi="Arial" w:cs="Arial"/>
              </w:rPr>
              <w:t>made</w:t>
            </w:r>
            <w:r w:rsidRPr="00C76064">
              <w:rPr>
                <w:rFonts w:ascii="Arial" w:hAnsi="Arial" w:cs="Arial"/>
                <w:spacing w:val="6"/>
              </w:rPr>
              <w:t xml:space="preserve"> </w:t>
            </w:r>
            <w:r w:rsidRPr="00C76064">
              <w:rPr>
                <w:rFonts w:ascii="Arial" w:hAnsi="Arial" w:cs="Arial"/>
              </w:rPr>
              <w:t>degradation</w:t>
            </w:r>
            <w:r w:rsidRPr="00C76064">
              <w:rPr>
                <w:rFonts w:ascii="Arial" w:hAnsi="Arial" w:cs="Arial"/>
                <w:spacing w:val="12"/>
              </w:rPr>
              <w:t xml:space="preserve"> </w:t>
            </w:r>
            <w:r w:rsidRPr="00C76064">
              <w:rPr>
                <w:rFonts w:ascii="Arial" w:hAnsi="Arial" w:cs="Arial"/>
              </w:rPr>
              <w:t>with</w:t>
            </w:r>
            <w:r w:rsidRPr="00C76064">
              <w:rPr>
                <w:rFonts w:ascii="Arial" w:hAnsi="Arial" w:cs="Arial"/>
                <w:spacing w:val="5"/>
              </w:rPr>
              <w:t xml:space="preserve"> </w:t>
            </w:r>
            <w:r w:rsidRPr="00C76064">
              <w:rPr>
                <w:rFonts w:ascii="Arial" w:hAnsi="Arial" w:cs="Arial"/>
              </w:rPr>
              <w:t>unsuitable</w:t>
            </w:r>
            <w:r w:rsidRPr="00C76064">
              <w:rPr>
                <w:rFonts w:ascii="Arial" w:hAnsi="Arial" w:cs="Arial"/>
                <w:spacing w:val="11"/>
              </w:rPr>
              <w:t xml:space="preserve"> </w:t>
            </w:r>
            <w:r w:rsidRPr="00C76064">
              <w:rPr>
                <w:rFonts w:ascii="Arial" w:hAnsi="Arial" w:cs="Arial"/>
              </w:rPr>
              <w:t>agriculture</w:t>
            </w:r>
            <w:r w:rsidRPr="00C76064">
              <w:rPr>
                <w:rFonts w:ascii="Arial" w:hAnsi="Arial" w:cs="Arial"/>
                <w:spacing w:val="12"/>
              </w:rPr>
              <w:t xml:space="preserve"> </w:t>
            </w:r>
            <w:r w:rsidRPr="00C76064">
              <w:rPr>
                <w:rFonts w:ascii="Arial" w:hAnsi="Arial" w:cs="Arial"/>
              </w:rPr>
              <w:t>practices</w:t>
            </w:r>
            <w:r w:rsidRPr="00C76064">
              <w:rPr>
                <w:rFonts w:ascii="Arial" w:hAnsi="Arial" w:cs="Arial"/>
                <w:spacing w:val="10"/>
              </w:rPr>
              <w:t xml:space="preserve"> </w:t>
            </w:r>
            <w:r w:rsidRPr="00C76064">
              <w:rPr>
                <w:rFonts w:ascii="Arial" w:hAnsi="Arial" w:cs="Arial"/>
              </w:rPr>
              <w:t>implemented</w:t>
            </w:r>
            <w:r w:rsidRPr="00C76064">
              <w:rPr>
                <w:rFonts w:ascii="Arial" w:hAnsi="Arial" w:cs="Arial"/>
                <w:spacing w:val="14"/>
              </w:rPr>
              <w:t xml:space="preserve"> </w:t>
            </w:r>
            <w:r w:rsidRPr="00C76064">
              <w:rPr>
                <w:rFonts w:ascii="Arial" w:hAnsi="Arial" w:cs="Arial"/>
              </w:rPr>
              <w:t>which</w:t>
            </w:r>
            <w:r w:rsidRPr="00C76064">
              <w:rPr>
                <w:rFonts w:ascii="Arial" w:hAnsi="Arial" w:cs="Arial"/>
                <w:spacing w:val="7"/>
              </w:rPr>
              <w:t xml:space="preserve"> </w:t>
            </w:r>
            <w:r w:rsidRPr="00C76064">
              <w:rPr>
                <w:rFonts w:ascii="Arial" w:hAnsi="Arial" w:cs="Arial"/>
              </w:rPr>
              <w:t>harm</w:t>
            </w:r>
            <w:r w:rsidRPr="00C76064">
              <w:rPr>
                <w:rFonts w:ascii="Arial" w:hAnsi="Arial" w:cs="Arial"/>
                <w:spacing w:val="6"/>
              </w:rPr>
              <w:t xml:space="preserve"> </w:t>
            </w:r>
            <w:r w:rsidRPr="00C76064">
              <w:rPr>
                <w:rFonts w:ascii="Arial" w:hAnsi="Arial" w:cs="Arial"/>
              </w:rPr>
              <w:t>the</w:t>
            </w:r>
            <w:r w:rsidRPr="00C76064">
              <w:rPr>
                <w:rFonts w:ascii="Arial" w:hAnsi="Arial" w:cs="Arial"/>
                <w:spacing w:val="4"/>
              </w:rPr>
              <w:t xml:space="preserve"> </w:t>
            </w:r>
            <w:r w:rsidRPr="00C76064">
              <w:rPr>
                <w:rFonts w:ascii="Arial" w:hAnsi="Arial" w:cs="Arial"/>
              </w:rPr>
              <w:t>vigor</w:t>
            </w:r>
            <w:r w:rsidRPr="00C76064">
              <w:rPr>
                <w:rFonts w:ascii="Arial" w:hAnsi="Arial" w:cs="Arial"/>
                <w:spacing w:val="5"/>
              </w:rPr>
              <w:t xml:space="preserve"> </w:t>
            </w:r>
            <w:r w:rsidRPr="00C76064">
              <w:rPr>
                <w:rFonts w:ascii="Arial" w:hAnsi="Arial" w:cs="Arial"/>
              </w:rPr>
              <w:t>and</w:t>
            </w:r>
            <w:r w:rsidRPr="00C76064">
              <w:rPr>
                <w:rFonts w:ascii="Arial" w:hAnsi="Arial" w:cs="Arial"/>
                <w:spacing w:val="4"/>
              </w:rPr>
              <w:t xml:space="preserve"> </w:t>
            </w:r>
            <w:r w:rsidRPr="00C76064">
              <w:rPr>
                <w:rFonts w:ascii="Arial" w:hAnsi="Arial" w:cs="Arial"/>
                <w:w w:val="103"/>
              </w:rPr>
              <w:t>c</w:t>
            </w:r>
            <w:r w:rsidRPr="00C76064">
              <w:rPr>
                <w:rFonts w:ascii="Arial" w:hAnsi="Arial" w:cs="Arial"/>
                <w:w w:val="102"/>
              </w:rPr>
              <w:t xml:space="preserve">rop </w:t>
            </w:r>
            <w:r w:rsidRPr="00C76064">
              <w:rPr>
                <w:rFonts w:ascii="Arial" w:hAnsi="Arial" w:cs="Arial"/>
              </w:rPr>
              <w:t>production</w:t>
            </w:r>
            <w:r w:rsidRPr="00C76064">
              <w:rPr>
                <w:rFonts w:ascii="Arial" w:hAnsi="Arial" w:cs="Arial"/>
                <w:spacing w:val="11"/>
              </w:rPr>
              <w:t xml:space="preserve"> </w:t>
            </w:r>
            <w:r w:rsidRPr="00C76064">
              <w:rPr>
                <w:rFonts w:ascii="Arial" w:hAnsi="Arial" w:cs="Arial"/>
              </w:rPr>
              <w:t>including</w:t>
            </w:r>
            <w:r w:rsidRPr="00C76064">
              <w:rPr>
                <w:rFonts w:ascii="Arial" w:hAnsi="Arial" w:cs="Arial"/>
                <w:spacing w:val="10"/>
              </w:rPr>
              <w:t xml:space="preserve"> </w:t>
            </w:r>
            <w:r w:rsidRPr="00C76064">
              <w:rPr>
                <w:rFonts w:ascii="Arial" w:hAnsi="Arial" w:cs="Arial"/>
              </w:rPr>
              <w:t>soil</w:t>
            </w:r>
            <w:r w:rsidRPr="00C76064">
              <w:rPr>
                <w:rFonts w:ascii="Arial" w:hAnsi="Arial" w:cs="Arial"/>
                <w:spacing w:val="4"/>
              </w:rPr>
              <w:t xml:space="preserve"> </w:t>
            </w:r>
            <w:r w:rsidRPr="00C76064">
              <w:rPr>
                <w:rFonts w:ascii="Arial" w:hAnsi="Arial" w:cs="Arial"/>
              </w:rPr>
              <w:t>erosion.</w:t>
            </w:r>
            <w:r w:rsidRPr="00C76064">
              <w:rPr>
                <w:rFonts w:ascii="Arial" w:hAnsi="Arial" w:cs="Arial"/>
                <w:spacing w:val="8"/>
              </w:rPr>
              <w:t xml:space="preserve"> </w:t>
            </w:r>
            <w:r w:rsidRPr="00C76064">
              <w:rPr>
                <w:rFonts w:ascii="Arial" w:hAnsi="Arial" w:cs="Arial"/>
              </w:rPr>
              <w:t>Through</w:t>
            </w:r>
            <w:r w:rsidRPr="00C76064">
              <w:rPr>
                <w:rFonts w:ascii="Arial" w:hAnsi="Arial" w:cs="Arial"/>
                <w:spacing w:val="8"/>
              </w:rPr>
              <w:t xml:space="preserve"> </w:t>
            </w:r>
            <w:r w:rsidRPr="00C76064">
              <w:rPr>
                <w:rFonts w:ascii="Arial" w:hAnsi="Arial" w:cs="Arial"/>
              </w:rPr>
              <w:t>scientific</w:t>
            </w:r>
            <w:r w:rsidRPr="00C76064">
              <w:rPr>
                <w:rFonts w:ascii="Arial" w:hAnsi="Arial" w:cs="Arial"/>
                <w:spacing w:val="11"/>
              </w:rPr>
              <w:t xml:space="preserve"> </w:t>
            </w:r>
            <w:r w:rsidRPr="00C76064">
              <w:rPr>
                <w:rFonts w:ascii="Arial" w:hAnsi="Arial" w:cs="Arial"/>
              </w:rPr>
              <w:t>innovation</w:t>
            </w:r>
            <w:r w:rsidRPr="00C76064">
              <w:rPr>
                <w:rFonts w:ascii="Arial" w:hAnsi="Arial" w:cs="Arial"/>
                <w:spacing w:val="11"/>
              </w:rPr>
              <w:t xml:space="preserve"> </w:t>
            </w:r>
            <w:r w:rsidRPr="00C76064">
              <w:rPr>
                <w:rFonts w:ascii="Arial" w:hAnsi="Arial" w:cs="Arial"/>
              </w:rPr>
              <w:t>if</w:t>
            </w:r>
            <w:r w:rsidRPr="00C76064">
              <w:rPr>
                <w:rFonts w:ascii="Arial" w:hAnsi="Arial" w:cs="Arial"/>
                <w:spacing w:val="2"/>
              </w:rPr>
              <w:t xml:space="preserve"> </w:t>
            </w:r>
            <w:r w:rsidRPr="00C76064">
              <w:rPr>
                <w:rFonts w:ascii="Arial" w:hAnsi="Arial" w:cs="Arial"/>
              </w:rPr>
              <w:t>enabling</w:t>
            </w:r>
            <w:r w:rsidRPr="00C76064">
              <w:rPr>
                <w:rFonts w:ascii="Arial" w:hAnsi="Arial" w:cs="Arial"/>
                <w:spacing w:val="9"/>
              </w:rPr>
              <w:t xml:space="preserve"> </w:t>
            </w:r>
            <w:r w:rsidRPr="00C76064">
              <w:rPr>
                <w:rFonts w:ascii="Arial" w:hAnsi="Arial" w:cs="Arial"/>
              </w:rPr>
              <w:t>best</w:t>
            </w:r>
            <w:r w:rsidRPr="00C76064">
              <w:rPr>
                <w:rFonts w:ascii="Arial" w:hAnsi="Arial" w:cs="Arial"/>
                <w:spacing w:val="5"/>
              </w:rPr>
              <w:t xml:space="preserve"> </w:t>
            </w:r>
            <w:r w:rsidRPr="00C76064">
              <w:rPr>
                <w:rFonts w:ascii="Arial" w:hAnsi="Arial" w:cs="Arial"/>
              </w:rPr>
              <w:t>practices</w:t>
            </w:r>
            <w:r w:rsidRPr="00C76064">
              <w:rPr>
                <w:rFonts w:ascii="Arial" w:hAnsi="Arial" w:cs="Arial"/>
                <w:spacing w:val="10"/>
              </w:rPr>
              <w:t xml:space="preserve"> </w:t>
            </w:r>
            <w:r w:rsidRPr="00C76064">
              <w:rPr>
                <w:rFonts w:ascii="Arial" w:hAnsi="Arial" w:cs="Arial"/>
              </w:rPr>
              <w:t>are</w:t>
            </w:r>
            <w:r w:rsidRPr="00C76064">
              <w:rPr>
                <w:rFonts w:ascii="Arial" w:hAnsi="Arial" w:cs="Arial"/>
                <w:spacing w:val="4"/>
              </w:rPr>
              <w:t xml:space="preserve"> </w:t>
            </w:r>
            <w:r w:rsidRPr="00C76064">
              <w:rPr>
                <w:rFonts w:ascii="Arial" w:hAnsi="Arial" w:cs="Arial"/>
              </w:rPr>
              <w:t>included</w:t>
            </w:r>
            <w:r w:rsidRPr="00C76064">
              <w:rPr>
                <w:rFonts w:ascii="Arial" w:hAnsi="Arial" w:cs="Arial"/>
                <w:spacing w:val="9"/>
              </w:rPr>
              <w:t xml:space="preserve"> </w:t>
            </w:r>
            <w:r w:rsidRPr="00C76064">
              <w:rPr>
                <w:rFonts w:ascii="Arial" w:hAnsi="Arial" w:cs="Arial"/>
                <w:w w:val="103"/>
              </w:rPr>
              <w:t>t</w:t>
            </w:r>
            <w:r w:rsidRPr="00C76064">
              <w:rPr>
                <w:rFonts w:ascii="Arial" w:hAnsi="Arial" w:cs="Arial"/>
                <w:w w:val="102"/>
              </w:rPr>
              <w:t>h</w:t>
            </w:r>
            <w:r w:rsidRPr="00C76064">
              <w:rPr>
                <w:rFonts w:ascii="Arial" w:hAnsi="Arial" w:cs="Arial"/>
                <w:w w:val="103"/>
              </w:rPr>
              <w:t>e</w:t>
            </w:r>
            <w:r w:rsidRPr="00C76064">
              <w:rPr>
                <w:rFonts w:ascii="Arial" w:hAnsi="Arial" w:cs="Arial"/>
                <w:w w:val="102"/>
              </w:rPr>
              <w:t xml:space="preserve">n </w:t>
            </w:r>
            <w:r w:rsidRPr="00C76064">
              <w:rPr>
                <w:rFonts w:ascii="Arial" w:hAnsi="Arial" w:cs="Arial"/>
              </w:rPr>
              <w:t>regeneration</w:t>
            </w:r>
            <w:r w:rsidRPr="00C76064">
              <w:rPr>
                <w:rFonts w:ascii="Arial" w:hAnsi="Arial" w:cs="Arial"/>
                <w:spacing w:val="13"/>
              </w:rPr>
              <w:t xml:space="preserve"> </w:t>
            </w:r>
            <w:r w:rsidRPr="00C76064">
              <w:rPr>
                <w:rFonts w:ascii="Arial" w:hAnsi="Arial" w:cs="Arial"/>
              </w:rPr>
              <w:t>will</w:t>
            </w:r>
            <w:r w:rsidRPr="00C76064">
              <w:rPr>
                <w:rFonts w:ascii="Arial" w:hAnsi="Arial" w:cs="Arial"/>
                <w:spacing w:val="5"/>
              </w:rPr>
              <w:t xml:space="preserve"> </w:t>
            </w:r>
            <w:r w:rsidRPr="00C76064">
              <w:rPr>
                <w:rFonts w:ascii="Arial" w:hAnsi="Arial" w:cs="Arial"/>
              </w:rPr>
              <w:t>be</w:t>
            </w:r>
            <w:r w:rsidRPr="00C76064">
              <w:rPr>
                <w:rFonts w:ascii="Arial" w:hAnsi="Arial" w:cs="Arial"/>
                <w:spacing w:val="3"/>
              </w:rPr>
              <w:t xml:space="preserve"> </w:t>
            </w:r>
            <w:r w:rsidRPr="00C76064">
              <w:rPr>
                <w:rFonts w:ascii="Arial" w:hAnsi="Arial" w:cs="Arial"/>
              </w:rPr>
              <w:t>feasible</w:t>
            </w:r>
            <w:r w:rsidRPr="00C76064">
              <w:rPr>
                <w:rFonts w:ascii="Arial" w:hAnsi="Arial" w:cs="Arial"/>
                <w:spacing w:val="9"/>
              </w:rPr>
              <w:t xml:space="preserve"> </w:t>
            </w:r>
            <w:r w:rsidRPr="00C76064">
              <w:rPr>
                <w:rFonts w:ascii="Arial" w:hAnsi="Arial" w:cs="Arial"/>
              </w:rPr>
              <w:t>and</w:t>
            </w:r>
            <w:r w:rsidRPr="00C76064">
              <w:rPr>
                <w:rFonts w:ascii="Arial" w:hAnsi="Arial" w:cs="Arial"/>
                <w:spacing w:val="4"/>
              </w:rPr>
              <w:t xml:space="preserve"> </w:t>
            </w:r>
            <w:r w:rsidRPr="00C76064">
              <w:rPr>
                <w:rFonts w:ascii="Arial" w:hAnsi="Arial" w:cs="Arial"/>
              </w:rPr>
              <w:t>the</w:t>
            </w:r>
            <w:r w:rsidRPr="00C76064">
              <w:rPr>
                <w:rFonts w:ascii="Arial" w:hAnsi="Arial" w:cs="Arial"/>
                <w:spacing w:val="4"/>
              </w:rPr>
              <w:t xml:space="preserve"> </w:t>
            </w:r>
            <w:r w:rsidRPr="00C76064">
              <w:rPr>
                <w:rFonts w:ascii="Arial" w:hAnsi="Arial" w:cs="Arial"/>
              </w:rPr>
              <w:t>paper</w:t>
            </w:r>
            <w:r w:rsidRPr="00C76064">
              <w:rPr>
                <w:rFonts w:ascii="Arial" w:hAnsi="Arial" w:cs="Arial"/>
                <w:spacing w:val="6"/>
              </w:rPr>
              <w:t xml:space="preserve"> </w:t>
            </w:r>
            <w:r w:rsidRPr="00C76064">
              <w:rPr>
                <w:rFonts w:ascii="Arial" w:hAnsi="Arial" w:cs="Arial"/>
              </w:rPr>
              <w:t>need</w:t>
            </w:r>
            <w:r w:rsidRPr="00C76064">
              <w:rPr>
                <w:rFonts w:ascii="Arial" w:hAnsi="Arial" w:cs="Arial"/>
                <w:spacing w:val="6"/>
              </w:rPr>
              <w:t xml:space="preserve"> </w:t>
            </w:r>
            <w:r w:rsidRPr="00C76064">
              <w:rPr>
                <w:rFonts w:ascii="Arial" w:hAnsi="Arial" w:cs="Arial"/>
              </w:rPr>
              <w:t>to</w:t>
            </w:r>
            <w:r w:rsidRPr="00C76064">
              <w:rPr>
                <w:rFonts w:ascii="Arial" w:hAnsi="Arial" w:cs="Arial"/>
                <w:spacing w:val="3"/>
              </w:rPr>
              <w:t xml:space="preserve"> </w:t>
            </w:r>
            <w:r w:rsidRPr="00C76064">
              <w:rPr>
                <w:rFonts w:ascii="Arial" w:hAnsi="Arial" w:cs="Arial"/>
              </w:rPr>
              <w:t>high</w:t>
            </w:r>
            <w:r w:rsidRPr="00C76064">
              <w:rPr>
                <w:rFonts w:ascii="Arial" w:hAnsi="Arial" w:cs="Arial"/>
                <w:spacing w:val="5"/>
              </w:rPr>
              <w:t xml:space="preserve"> </w:t>
            </w:r>
            <w:r w:rsidRPr="00C76064">
              <w:rPr>
                <w:rFonts w:ascii="Arial" w:hAnsi="Arial" w:cs="Arial"/>
              </w:rPr>
              <w:t>that</w:t>
            </w:r>
            <w:r w:rsidRPr="00C76064">
              <w:rPr>
                <w:rFonts w:ascii="Arial" w:hAnsi="Arial" w:cs="Arial"/>
                <w:spacing w:val="5"/>
              </w:rPr>
              <w:t xml:space="preserve"> </w:t>
            </w:r>
            <w:r w:rsidRPr="00C76064">
              <w:rPr>
                <w:rFonts w:ascii="Arial" w:hAnsi="Arial" w:cs="Arial"/>
              </w:rPr>
              <w:t>in</w:t>
            </w:r>
            <w:r w:rsidRPr="00C76064">
              <w:rPr>
                <w:rFonts w:ascii="Arial" w:hAnsi="Arial" w:cs="Arial"/>
                <w:spacing w:val="3"/>
              </w:rPr>
              <w:t xml:space="preserve"> </w:t>
            </w:r>
            <w:r w:rsidRPr="00C76064">
              <w:rPr>
                <w:rFonts w:ascii="Arial" w:hAnsi="Arial" w:cs="Arial"/>
              </w:rPr>
              <w:t>the</w:t>
            </w:r>
            <w:r w:rsidRPr="00C76064">
              <w:rPr>
                <w:rFonts w:ascii="Arial" w:hAnsi="Arial" w:cs="Arial"/>
                <w:spacing w:val="4"/>
              </w:rPr>
              <w:t xml:space="preserve"> </w:t>
            </w:r>
            <w:r w:rsidRPr="00C76064">
              <w:rPr>
                <w:rFonts w:ascii="Arial" w:hAnsi="Arial" w:cs="Arial"/>
              </w:rPr>
              <w:t>review</w:t>
            </w:r>
            <w:r w:rsidRPr="00C76064">
              <w:rPr>
                <w:rFonts w:ascii="Arial" w:hAnsi="Arial" w:cs="Arial"/>
                <w:spacing w:val="8"/>
              </w:rPr>
              <w:t xml:space="preserve"> </w:t>
            </w:r>
            <w:r w:rsidRPr="00C76064">
              <w:rPr>
                <w:rFonts w:ascii="Arial" w:hAnsi="Arial" w:cs="Arial"/>
              </w:rPr>
              <w:t>What</w:t>
            </w:r>
            <w:r w:rsidRPr="00C76064">
              <w:rPr>
                <w:rFonts w:ascii="Arial" w:hAnsi="Arial" w:cs="Arial"/>
                <w:spacing w:val="6"/>
              </w:rPr>
              <w:t xml:space="preserve"> </w:t>
            </w:r>
            <w:r w:rsidRPr="00C76064">
              <w:rPr>
                <w:rFonts w:ascii="Arial" w:hAnsi="Arial" w:cs="Arial"/>
              </w:rPr>
              <w:t>are</w:t>
            </w:r>
            <w:r w:rsidRPr="00C76064">
              <w:rPr>
                <w:rFonts w:ascii="Arial" w:hAnsi="Arial" w:cs="Arial"/>
                <w:spacing w:val="4"/>
              </w:rPr>
              <w:t xml:space="preserve"> </w:t>
            </w:r>
            <w:r w:rsidRPr="00C76064">
              <w:rPr>
                <w:rFonts w:ascii="Arial" w:hAnsi="Arial" w:cs="Arial"/>
              </w:rPr>
              <w:t>the</w:t>
            </w:r>
            <w:r w:rsidRPr="00C76064">
              <w:rPr>
                <w:rFonts w:ascii="Arial" w:hAnsi="Arial" w:cs="Arial"/>
                <w:spacing w:val="4"/>
              </w:rPr>
              <w:t xml:space="preserve"> </w:t>
            </w:r>
            <w:r w:rsidRPr="00C76064">
              <w:rPr>
                <w:rFonts w:ascii="Arial" w:hAnsi="Arial" w:cs="Arial"/>
              </w:rPr>
              <w:t>ways</w:t>
            </w:r>
            <w:r w:rsidRPr="00C76064">
              <w:rPr>
                <w:rFonts w:ascii="Arial" w:hAnsi="Arial" w:cs="Arial"/>
                <w:spacing w:val="6"/>
              </w:rPr>
              <w:t xml:space="preserve"> </w:t>
            </w:r>
            <w:r w:rsidRPr="00C76064">
              <w:rPr>
                <w:rFonts w:ascii="Arial" w:hAnsi="Arial" w:cs="Arial"/>
              </w:rPr>
              <w:t>and</w:t>
            </w:r>
            <w:r w:rsidRPr="00C76064">
              <w:rPr>
                <w:rFonts w:ascii="Arial" w:hAnsi="Arial" w:cs="Arial"/>
                <w:spacing w:val="4"/>
              </w:rPr>
              <w:t xml:space="preserve"> </w:t>
            </w:r>
            <w:r w:rsidRPr="00C76064">
              <w:rPr>
                <w:rFonts w:ascii="Arial" w:hAnsi="Arial" w:cs="Arial"/>
              </w:rPr>
              <w:t>means</w:t>
            </w:r>
            <w:r w:rsidRPr="00C76064">
              <w:rPr>
                <w:rFonts w:ascii="Arial" w:hAnsi="Arial" w:cs="Arial"/>
                <w:spacing w:val="7"/>
              </w:rPr>
              <w:t xml:space="preserve"> </w:t>
            </w:r>
            <w:r w:rsidRPr="00C76064">
              <w:rPr>
                <w:rFonts w:ascii="Arial" w:hAnsi="Arial" w:cs="Arial"/>
                <w:w w:val="103"/>
              </w:rPr>
              <w:t>a</w:t>
            </w:r>
            <w:r w:rsidRPr="00C76064">
              <w:rPr>
                <w:rFonts w:ascii="Arial" w:hAnsi="Arial" w:cs="Arial"/>
                <w:w w:val="102"/>
              </w:rPr>
              <w:t xml:space="preserve">nd </w:t>
            </w:r>
            <w:r w:rsidRPr="00C76064">
              <w:rPr>
                <w:rFonts w:ascii="Arial" w:hAnsi="Arial" w:cs="Arial"/>
              </w:rPr>
              <w:t>scientific</w:t>
            </w:r>
            <w:r w:rsidRPr="00C76064">
              <w:rPr>
                <w:rFonts w:ascii="Arial" w:hAnsi="Arial" w:cs="Arial"/>
                <w:spacing w:val="11"/>
              </w:rPr>
              <w:t xml:space="preserve"> </w:t>
            </w:r>
            <w:r w:rsidRPr="00C76064">
              <w:rPr>
                <w:rFonts w:ascii="Arial" w:hAnsi="Arial" w:cs="Arial"/>
              </w:rPr>
              <w:t>advances</w:t>
            </w:r>
            <w:r w:rsidRPr="00C76064">
              <w:rPr>
                <w:rFonts w:ascii="Arial" w:hAnsi="Arial" w:cs="Arial"/>
                <w:spacing w:val="10"/>
              </w:rPr>
              <w:t xml:space="preserve"> </w:t>
            </w:r>
            <w:r w:rsidRPr="00C76064">
              <w:rPr>
                <w:rFonts w:ascii="Arial" w:hAnsi="Arial" w:cs="Arial"/>
              </w:rPr>
              <w:t>being</w:t>
            </w:r>
            <w:r w:rsidRPr="00C76064">
              <w:rPr>
                <w:rFonts w:ascii="Arial" w:hAnsi="Arial" w:cs="Arial"/>
                <w:spacing w:val="6"/>
              </w:rPr>
              <w:t xml:space="preserve"> </w:t>
            </w:r>
            <w:r w:rsidRPr="00C76064">
              <w:rPr>
                <w:rFonts w:ascii="Arial" w:hAnsi="Arial" w:cs="Arial"/>
              </w:rPr>
              <w:t>currently</w:t>
            </w:r>
            <w:r w:rsidRPr="00C76064">
              <w:rPr>
                <w:rFonts w:ascii="Arial" w:hAnsi="Arial" w:cs="Arial"/>
                <w:spacing w:val="10"/>
              </w:rPr>
              <w:t xml:space="preserve"> </w:t>
            </w:r>
            <w:r w:rsidRPr="00C76064">
              <w:rPr>
                <w:rFonts w:ascii="Arial" w:hAnsi="Arial" w:cs="Arial"/>
              </w:rPr>
              <w:t>practiced</w:t>
            </w:r>
            <w:r w:rsidRPr="00C76064">
              <w:rPr>
                <w:rFonts w:ascii="Arial" w:hAnsi="Arial" w:cs="Arial"/>
                <w:spacing w:val="11"/>
              </w:rPr>
              <w:t xml:space="preserve"> </w:t>
            </w:r>
            <w:r w:rsidRPr="00C76064">
              <w:rPr>
                <w:rFonts w:ascii="Arial" w:hAnsi="Arial" w:cs="Arial"/>
              </w:rPr>
              <w:t>be</w:t>
            </w:r>
            <w:r w:rsidRPr="00C76064">
              <w:rPr>
                <w:rFonts w:ascii="Arial" w:hAnsi="Arial" w:cs="Arial"/>
                <w:spacing w:val="3"/>
              </w:rPr>
              <w:t xml:space="preserve"> </w:t>
            </w:r>
            <w:r w:rsidRPr="00C76064">
              <w:rPr>
                <w:rFonts w:ascii="Arial" w:hAnsi="Arial" w:cs="Arial"/>
                <w:w w:val="103"/>
              </w:rPr>
              <w:t>i</w:t>
            </w:r>
            <w:r w:rsidRPr="00C76064">
              <w:rPr>
                <w:rFonts w:ascii="Arial" w:hAnsi="Arial" w:cs="Arial"/>
                <w:w w:val="102"/>
              </w:rPr>
              <w:t>n</w:t>
            </w:r>
            <w:r w:rsidRPr="00C76064">
              <w:rPr>
                <w:rFonts w:ascii="Arial" w:hAnsi="Arial" w:cs="Arial"/>
                <w:w w:val="103"/>
              </w:rPr>
              <w:t>cl</w:t>
            </w:r>
            <w:r w:rsidRPr="00C76064">
              <w:rPr>
                <w:rFonts w:ascii="Arial" w:hAnsi="Arial" w:cs="Arial"/>
                <w:w w:val="102"/>
              </w:rPr>
              <w:t>ud</w:t>
            </w:r>
            <w:r w:rsidRPr="00C76064">
              <w:rPr>
                <w:rFonts w:ascii="Arial" w:hAnsi="Arial" w:cs="Arial"/>
                <w:w w:val="103"/>
              </w:rPr>
              <w:t>e</w:t>
            </w:r>
            <w:r w:rsidRPr="00C76064">
              <w:rPr>
                <w:rFonts w:ascii="Arial" w:hAnsi="Arial" w:cs="Arial"/>
                <w:w w:val="102"/>
              </w:rPr>
              <w:t>d.</w:t>
            </w:r>
          </w:p>
          <w:p w14:paraId="383B81A6" w14:textId="77777777" w:rsidR="00C76064" w:rsidRPr="00C76064" w:rsidRDefault="00C76064" w:rsidP="00C76064">
            <w:pPr>
              <w:spacing w:before="6" w:line="246" w:lineRule="auto"/>
              <w:ind w:left="49" w:right="58"/>
              <w:rPr>
                <w:rFonts w:ascii="Arial" w:hAnsi="Arial" w:cs="Arial"/>
                <w:w w:val="102"/>
              </w:rPr>
            </w:pPr>
          </w:p>
          <w:p w14:paraId="5DE97DAB" w14:textId="77777777" w:rsidR="00C76064" w:rsidRPr="00C76064" w:rsidRDefault="00C76064" w:rsidP="00C76064">
            <w:pPr>
              <w:spacing w:before="6" w:line="246" w:lineRule="auto"/>
              <w:ind w:left="49" w:right="58"/>
              <w:rPr>
                <w:rFonts w:ascii="Arial" w:hAnsi="Arial" w:cs="Arial"/>
              </w:rPr>
            </w:pPr>
          </w:p>
        </w:tc>
        <w:tc>
          <w:tcPr>
            <w:tcW w:w="3312" w:type="dxa"/>
            <w:tcBorders>
              <w:top w:val="single" w:sz="4" w:space="0" w:color="000000"/>
              <w:left w:val="single" w:sz="4" w:space="0" w:color="000000"/>
              <w:bottom w:val="single" w:sz="4" w:space="0" w:color="000000"/>
              <w:right w:val="single" w:sz="4" w:space="0" w:color="000000"/>
            </w:tcBorders>
          </w:tcPr>
          <w:p w14:paraId="6186E415" w14:textId="77777777" w:rsidR="00C76064" w:rsidRPr="00C76064" w:rsidRDefault="00C76064" w:rsidP="00C76064">
            <w:pPr>
              <w:spacing w:before="6" w:line="246" w:lineRule="auto"/>
              <w:ind w:left="49" w:right="178"/>
              <w:rPr>
                <w:rFonts w:ascii="Arial" w:hAnsi="Arial" w:cs="Arial"/>
              </w:rPr>
            </w:pPr>
            <w:r w:rsidRPr="00C76064">
              <w:rPr>
                <w:rFonts w:ascii="Arial" w:hAnsi="Arial" w:cs="Arial"/>
              </w:rPr>
              <w:t xml:space="preserve">Thank you for your insightful comments. The manuscript </w:t>
            </w:r>
            <w:proofErr w:type="gramStart"/>
            <w:r w:rsidRPr="00C76064">
              <w:rPr>
                <w:rFonts w:ascii="Arial" w:hAnsi="Arial" w:cs="Arial"/>
              </w:rPr>
              <w:t>have</w:t>
            </w:r>
            <w:proofErr w:type="gramEnd"/>
            <w:r w:rsidRPr="00C76064">
              <w:rPr>
                <w:rFonts w:ascii="Arial" w:hAnsi="Arial" w:cs="Arial"/>
              </w:rPr>
              <w:t xml:space="preserve"> been revised to include the discussions on carbon capture and storage, focusing the role of natural carbon fixers and binders in regenerative agriculture. Additionally, emerging scientific interventions that enable regeneration of soil health and biodiversity. These inclusions are done to highlight the strength and practical relevance of the paper alongside its policy perspective</w:t>
            </w:r>
          </w:p>
        </w:tc>
      </w:tr>
      <w:tr w:rsidR="00C76064" w:rsidRPr="00C76064" w14:paraId="726C5495" w14:textId="77777777" w:rsidTr="00C76064">
        <w:trPr>
          <w:trHeight w:hRule="exact" w:val="1008"/>
        </w:trPr>
        <w:tc>
          <w:tcPr>
            <w:tcW w:w="2762" w:type="dxa"/>
            <w:tcBorders>
              <w:top w:val="single" w:sz="4" w:space="0" w:color="000000"/>
              <w:left w:val="single" w:sz="4" w:space="0" w:color="000000"/>
              <w:bottom w:val="single" w:sz="4" w:space="0" w:color="000000"/>
              <w:right w:val="single" w:sz="4" w:space="0" w:color="000000"/>
            </w:tcBorders>
          </w:tcPr>
          <w:p w14:paraId="17F69263" w14:textId="77777777" w:rsidR="00C76064" w:rsidRPr="00C76064" w:rsidRDefault="00C76064" w:rsidP="00C76064">
            <w:pPr>
              <w:spacing w:before="4"/>
              <w:ind w:left="237"/>
              <w:rPr>
                <w:rFonts w:ascii="Arial" w:hAnsi="Arial" w:cs="Arial"/>
              </w:rPr>
            </w:pPr>
            <w:r w:rsidRPr="00C76064">
              <w:rPr>
                <w:rFonts w:ascii="Arial" w:hAnsi="Arial" w:cs="Arial"/>
                <w:b/>
              </w:rPr>
              <w:t>Is</w:t>
            </w:r>
            <w:r w:rsidRPr="00C76064">
              <w:rPr>
                <w:rFonts w:ascii="Arial" w:hAnsi="Arial" w:cs="Arial"/>
                <w:b/>
                <w:spacing w:val="3"/>
              </w:rPr>
              <w:t xml:space="preserve"> </w:t>
            </w:r>
            <w:r w:rsidRPr="00C76064">
              <w:rPr>
                <w:rFonts w:ascii="Arial" w:hAnsi="Arial" w:cs="Arial"/>
                <w:b/>
              </w:rPr>
              <w:t>the</w:t>
            </w:r>
            <w:r w:rsidRPr="00C76064">
              <w:rPr>
                <w:rFonts w:ascii="Arial" w:hAnsi="Arial" w:cs="Arial"/>
                <w:b/>
                <w:spacing w:val="4"/>
              </w:rPr>
              <w:t xml:space="preserve"> </w:t>
            </w:r>
            <w:r w:rsidRPr="00C76064">
              <w:rPr>
                <w:rFonts w:ascii="Arial" w:hAnsi="Arial" w:cs="Arial"/>
                <w:b/>
              </w:rPr>
              <w:t>title</w:t>
            </w:r>
            <w:r w:rsidRPr="00C76064">
              <w:rPr>
                <w:rFonts w:ascii="Arial" w:hAnsi="Arial" w:cs="Arial"/>
                <w:b/>
                <w:spacing w:val="5"/>
              </w:rPr>
              <w:t xml:space="preserve"> </w:t>
            </w:r>
            <w:r w:rsidRPr="00C76064">
              <w:rPr>
                <w:rFonts w:ascii="Arial" w:hAnsi="Arial" w:cs="Arial"/>
                <w:b/>
              </w:rPr>
              <w:t>of</w:t>
            </w:r>
            <w:r w:rsidRPr="00C76064">
              <w:rPr>
                <w:rFonts w:ascii="Arial" w:hAnsi="Arial" w:cs="Arial"/>
                <w:b/>
                <w:spacing w:val="3"/>
              </w:rPr>
              <w:t xml:space="preserve"> </w:t>
            </w:r>
            <w:r w:rsidRPr="00C76064">
              <w:rPr>
                <w:rFonts w:ascii="Arial" w:hAnsi="Arial" w:cs="Arial"/>
                <w:b/>
              </w:rPr>
              <w:t>the</w:t>
            </w:r>
            <w:r w:rsidRPr="00C76064">
              <w:rPr>
                <w:rFonts w:ascii="Arial" w:hAnsi="Arial" w:cs="Arial"/>
                <w:b/>
                <w:spacing w:val="4"/>
              </w:rPr>
              <w:t xml:space="preserve"> </w:t>
            </w:r>
            <w:r w:rsidRPr="00C76064">
              <w:rPr>
                <w:rFonts w:ascii="Arial" w:hAnsi="Arial" w:cs="Arial"/>
                <w:b/>
              </w:rPr>
              <w:t>article</w:t>
            </w:r>
            <w:r w:rsidRPr="00C76064">
              <w:rPr>
                <w:rFonts w:ascii="Arial" w:hAnsi="Arial" w:cs="Arial"/>
                <w:b/>
                <w:spacing w:val="8"/>
              </w:rPr>
              <w:t xml:space="preserve"> </w:t>
            </w:r>
            <w:r w:rsidRPr="00C76064">
              <w:rPr>
                <w:rFonts w:ascii="Arial" w:hAnsi="Arial" w:cs="Arial"/>
                <w:b/>
                <w:w w:val="102"/>
              </w:rPr>
              <w:t>su</w:t>
            </w:r>
            <w:r w:rsidRPr="00C76064">
              <w:rPr>
                <w:rFonts w:ascii="Arial" w:hAnsi="Arial" w:cs="Arial"/>
                <w:b/>
                <w:w w:val="103"/>
              </w:rPr>
              <w:t>i</w:t>
            </w:r>
            <w:r w:rsidRPr="00C76064">
              <w:rPr>
                <w:rFonts w:ascii="Arial" w:hAnsi="Arial" w:cs="Arial"/>
                <w:b/>
                <w:w w:val="102"/>
              </w:rPr>
              <w:t>tab</w:t>
            </w:r>
            <w:r w:rsidRPr="00C76064">
              <w:rPr>
                <w:rFonts w:ascii="Arial" w:hAnsi="Arial" w:cs="Arial"/>
                <w:b/>
                <w:w w:val="103"/>
              </w:rPr>
              <w:t>le</w:t>
            </w:r>
            <w:r w:rsidRPr="00C76064">
              <w:rPr>
                <w:rFonts w:ascii="Arial" w:hAnsi="Arial" w:cs="Arial"/>
                <w:b/>
                <w:w w:val="102"/>
              </w:rPr>
              <w:t>?</w:t>
            </w:r>
          </w:p>
          <w:p w14:paraId="695A8D72" w14:textId="77777777" w:rsidR="00C76064" w:rsidRPr="00C76064" w:rsidRDefault="00C76064" w:rsidP="00C76064">
            <w:pPr>
              <w:spacing w:before="3"/>
              <w:ind w:left="237"/>
              <w:rPr>
                <w:rFonts w:ascii="Arial" w:hAnsi="Arial" w:cs="Arial"/>
              </w:rPr>
            </w:pPr>
            <w:r w:rsidRPr="00C76064">
              <w:rPr>
                <w:rFonts w:ascii="Arial" w:hAnsi="Arial" w:cs="Arial"/>
                <w:b/>
              </w:rPr>
              <w:t>(If</w:t>
            </w:r>
            <w:r w:rsidRPr="00C76064">
              <w:rPr>
                <w:rFonts w:ascii="Arial" w:hAnsi="Arial" w:cs="Arial"/>
                <w:b/>
                <w:spacing w:val="3"/>
              </w:rPr>
              <w:t xml:space="preserve"> </w:t>
            </w:r>
            <w:r w:rsidRPr="00C76064">
              <w:rPr>
                <w:rFonts w:ascii="Arial" w:hAnsi="Arial" w:cs="Arial"/>
                <w:b/>
              </w:rPr>
              <w:t>not</w:t>
            </w:r>
            <w:r w:rsidRPr="00C76064">
              <w:rPr>
                <w:rFonts w:ascii="Arial" w:hAnsi="Arial" w:cs="Arial"/>
                <w:b/>
                <w:spacing w:val="4"/>
              </w:rPr>
              <w:t xml:space="preserve"> </w:t>
            </w:r>
            <w:r w:rsidRPr="00C76064">
              <w:rPr>
                <w:rFonts w:ascii="Arial" w:hAnsi="Arial" w:cs="Arial"/>
                <w:b/>
              </w:rPr>
              <w:t>please</w:t>
            </w:r>
            <w:r w:rsidRPr="00C76064">
              <w:rPr>
                <w:rFonts w:ascii="Arial" w:hAnsi="Arial" w:cs="Arial"/>
                <w:b/>
                <w:spacing w:val="7"/>
              </w:rPr>
              <w:t xml:space="preserve"> </w:t>
            </w:r>
            <w:r w:rsidRPr="00C76064">
              <w:rPr>
                <w:rFonts w:ascii="Arial" w:hAnsi="Arial" w:cs="Arial"/>
                <w:b/>
              </w:rPr>
              <w:t>suggest</w:t>
            </w:r>
            <w:r w:rsidRPr="00C76064">
              <w:rPr>
                <w:rFonts w:ascii="Arial" w:hAnsi="Arial" w:cs="Arial"/>
                <w:b/>
                <w:spacing w:val="8"/>
              </w:rPr>
              <w:t xml:space="preserve"> </w:t>
            </w:r>
            <w:r w:rsidRPr="00C76064">
              <w:rPr>
                <w:rFonts w:ascii="Arial" w:hAnsi="Arial" w:cs="Arial"/>
                <w:b/>
              </w:rPr>
              <w:t>an</w:t>
            </w:r>
            <w:r w:rsidRPr="00C76064">
              <w:rPr>
                <w:rFonts w:ascii="Arial" w:hAnsi="Arial" w:cs="Arial"/>
                <w:b/>
                <w:spacing w:val="3"/>
              </w:rPr>
              <w:t xml:space="preserve"> </w:t>
            </w:r>
            <w:r w:rsidRPr="00C76064">
              <w:rPr>
                <w:rFonts w:ascii="Arial" w:hAnsi="Arial" w:cs="Arial"/>
                <w:b/>
              </w:rPr>
              <w:t>alternative</w:t>
            </w:r>
            <w:r w:rsidRPr="00C76064">
              <w:rPr>
                <w:rFonts w:ascii="Arial" w:hAnsi="Arial" w:cs="Arial"/>
                <w:b/>
                <w:spacing w:val="12"/>
              </w:rPr>
              <w:t xml:space="preserve"> </w:t>
            </w:r>
            <w:r w:rsidRPr="00C76064">
              <w:rPr>
                <w:rFonts w:ascii="Arial" w:hAnsi="Arial" w:cs="Arial"/>
                <w:b/>
                <w:w w:val="102"/>
              </w:rPr>
              <w:t>t</w:t>
            </w:r>
            <w:r w:rsidRPr="00C76064">
              <w:rPr>
                <w:rFonts w:ascii="Arial" w:hAnsi="Arial" w:cs="Arial"/>
                <w:b/>
                <w:w w:val="103"/>
              </w:rPr>
              <w:t>i</w:t>
            </w:r>
            <w:r w:rsidRPr="00C76064">
              <w:rPr>
                <w:rFonts w:ascii="Arial" w:hAnsi="Arial" w:cs="Arial"/>
                <w:b/>
                <w:w w:val="102"/>
              </w:rPr>
              <w:t>t</w:t>
            </w:r>
            <w:r w:rsidRPr="00C76064">
              <w:rPr>
                <w:rFonts w:ascii="Arial" w:hAnsi="Arial" w:cs="Arial"/>
                <w:b/>
                <w:w w:val="103"/>
              </w:rPr>
              <w:t>le</w:t>
            </w:r>
            <w:r w:rsidRPr="00C76064">
              <w:rPr>
                <w:rFonts w:ascii="Arial" w:hAnsi="Arial" w:cs="Arial"/>
                <w:b/>
                <w:w w:val="102"/>
              </w:rPr>
              <w:t>)</w:t>
            </w:r>
          </w:p>
        </w:tc>
        <w:tc>
          <w:tcPr>
            <w:tcW w:w="4814" w:type="dxa"/>
            <w:tcBorders>
              <w:top w:val="single" w:sz="4" w:space="0" w:color="000000"/>
              <w:left w:val="single" w:sz="4" w:space="0" w:color="000000"/>
              <w:bottom w:val="single" w:sz="4" w:space="0" w:color="000000"/>
              <w:right w:val="single" w:sz="4" w:space="0" w:color="000000"/>
            </w:tcBorders>
          </w:tcPr>
          <w:p w14:paraId="51F13211" w14:textId="77777777" w:rsidR="00C76064" w:rsidRPr="00C76064" w:rsidRDefault="00C76064" w:rsidP="00C76064">
            <w:pPr>
              <w:spacing w:before="4"/>
              <w:ind w:left="49"/>
              <w:rPr>
                <w:rFonts w:ascii="Arial" w:hAnsi="Arial" w:cs="Arial"/>
              </w:rPr>
            </w:pPr>
            <w:r w:rsidRPr="00C76064">
              <w:rPr>
                <w:rFonts w:ascii="Arial" w:hAnsi="Arial" w:cs="Arial"/>
              </w:rPr>
              <w:t>Role</w:t>
            </w:r>
            <w:r w:rsidRPr="00C76064">
              <w:rPr>
                <w:rFonts w:ascii="Arial" w:hAnsi="Arial" w:cs="Arial"/>
                <w:spacing w:val="6"/>
              </w:rPr>
              <w:t xml:space="preserve"> </w:t>
            </w:r>
            <w:r w:rsidRPr="00C76064">
              <w:rPr>
                <w:rFonts w:ascii="Arial" w:hAnsi="Arial" w:cs="Arial"/>
              </w:rPr>
              <w:t>of</w:t>
            </w:r>
            <w:r w:rsidRPr="00C76064">
              <w:rPr>
                <w:rFonts w:ascii="Arial" w:hAnsi="Arial" w:cs="Arial"/>
                <w:spacing w:val="3"/>
              </w:rPr>
              <w:t xml:space="preserve"> </w:t>
            </w:r>
            <w:r w:rsidRPr="00C76064">
              <w:rPr>
                <w:rFonts w:ascii="Arial" w:hAnsi="Arial" w:cs="Arial"/>
              </w:rPr>
              <w:t>regenerative</w:t>
            </w:r>
            <w:r w:rsidRPr="00C76064">
              <w:rPr>
                <w:rFonts w:ascii="Arial" w:hAnsi="Arial" w:cs="Arial"/>
                <w:spacing w:val="14"/>
              </w:rPr>
              <w:t xml:space="preserve"> </w:t>
            </w:r>
            <w:r w:rsidRPr="00C76064">
              <w:rPr>
                <w:rFonts w:ascii="Arial" w:hAnsi="Arial" w:cs="Arial"/>
              </w:rPr>
              <w:t>agriculture</w:t>
            </w:r>
            <w:r w:rsidRPr="00C76064">
              <w:rPr>
                <w:rFonts w:ascii="Arial" w:hAnsi="Arial" w:cs="Arial"/>
                <w:spacing w:val="12"/>
              </w:rPr>
              <w:t xml:space="preserve"> </w:t>
            </w:r>
            <w:r w:rsidRPr="00C76064">
              <w:rPr>
                <w:rFonts w:ascii="Arial" w:hAnsi="Arial" w:cs="Arial"/>
              </w:rPr>
              <w:t>in</w:t>
            </w:r>
            <w:r w:rsidRPr="00C76064">
              <w:rPr>
                <w:rFonts w:ascii="Arial" w:hAnsi="Arial" w:cs="Arial"/>
                <w:spacing w:val="3"/>
              </w:rPr>
              <w:t xml:space="preserve"> </w:t>
            </w:r>
            <w:r w:rsidRPr="00C76064">
              <w:rPr>
                <w:rFonts w:ascii="Arial" w:hAnsi="Arial" w:cs="Arial"/>
              </w:rPr>
              <w:t>resolving</w:t>
            </w:r>
            <w:r w:rsidRPr="00C76064">
              <w:rPr>
                <w:rFonts w:ascii="Arial" w:hAnsi="Arial" w:cs="Arial"/>
                <w:spacing w:val="9"/>
              </w:rPr>
              <w:t xml:space="preserve"> </w:t>
            </w:r>
            <w:r w:rsidRPr="00C76064">
              <w:rPr>
                <w:rFonts w:ascii="Arial" w:hAnsi="Arial" w:cs="Arial"/>
              </w:rPr>
              <w:t>Climate</w:t>
            </w:r>
            <w:r w:rsidRPr="00C76064">
              <w:rPr>
                <w:rFonts w:ascii="Arial" w:hAnsi="Arial" w:cs="Arial"/>
                <w:spacing w:val="10"/>
              </w:rPr>
              <w:t xml:space="preserve"> </w:t>
            </w:r>
            <w:r w:rsidRPr="00C76064">
              <w:rPr>
                <w:rFonts w:ascii="Arial" w:hAnsi="Arial" w:cs="Arial"/>
              </w:rPr>
              <w:t>change</w:t>
            </w:r>
            <w:r w:rsidRPr="00C76064">
              <w:rPr>
                <w:rFonts w:ascii="Arial" w:hAnsi="Arial" w:cs="Arial"/>
                <w:spacing w:val="8"/>
              </w:rPr>
              <w:t xml:space="preserve"> </w:t>
            </w:r>
            <w:r w:rsidRPr="00C76064">
              <w:rPr>
                <w:rFonts w:ascii="Arial" w:hAnsi="Arial" w:cs="Arial"/>
                <w:w w:val="103"/>
              </w:rPr>
              <w:t>c</w:t>
            </w:r>
            <w:r w:rsidRPr="00C76064">
              <w:rPr>
                <w:rFonts w:ascii="Arial" w:hAnsi="Arial" w:cs="Arial"/>
                <w:w w:val="102"/>
              </w:rPr>
              <w:t>r</w:t>
            </w:r>
            <w:r w:rsidRPr="00C76064">
              <w:rPr>
                <w:rFonts w:ascii="Arial" w:hAnsi="Arial" w:cs="Arial"/>
                <w:w w:val="103"/>
              </w:rPr>
              <w:t>i</w:t>
            </w:r>
            <w:r w:rsidRPr="00C76064">
              <w:rPr>
                <w:rFonts w:ascii="Arial" w:hAnsi="Arial" w:cs="Arial"/>
                <w:w w:val="102"/>
              </w:rPr>
              <w:t>s</w:t>
            </w:r>
            <w:r w:rsidRPr="00C76064">
              <w:rPr>
                <w:rFonts w:ascii="Arial" w:hAnsi="Arial" w:cs="Arial"/>
                <w:w w:val="103"/>
              </w:rPr>
              <w:t>i</w:t>
            </w:r>
            <w:r w:rsidRPr="00C76064">
              <w:rPr>
                <w:rFonts w:ascii="Arial" w:hAnsi="Arial" w:cs="Arial"/>
                <w:w w:val="102"/>
              </w:rPr>
              <w:t>s</w:t>
            </w:r>
          </w:p>
        </w:tc>
        <w:tc>
          <w:tcPr>
            <w:tcW w:w="3312" w:type="dxa"/>
            <w:tcBorders>
              <w:top w:val="single" w:sz="4" w:space="0" w:color="000000"/>
              <w:left w:val="single" w:sz="4" w:space="0" w:color="000000"/>
              <w:bottom w:val="single" w:sz="4" w:space="0" w:color="000000"/>
              <w:right w:val="single" w:sz="4" w:space="0" w:color="000000"/>
            </w:tcBorders>
          </w:tcPr>
          <w:p w14:paraId="2D1AA658" w14:textId="77777777" w:rsidR="00C76064" w:rsidRPr="00C76064" w:rsidRDefault="00C76064" w:rsidP="00C76064">
            <w:pPr>
              <w:spacing w:before="6" w:line="246" w:lineRule="auto"/>
              <w:ind w:left="49" w:right="178"/>
              <w:rPr>
                <w:rFonts w:ascii="Arial" w:hAnsi="Arial" w:cs="Arial"/>
              </w:rPr>
            </w:pPr>
            <w:r w:rsidRPr="00C76064">
              <w:rPr>
                <w:rFonts w:ascii="Arial" w:hAnsi="Arial" w:cs="Arial"/>
              </w:rPr>
              <w:t xml:space="preserve"> Shall be </w:t>
            </w:r>
            <w:proofErr w:type="spellStart"/>
            <w:r w:rsidRPr="00C76064">
              <w:rPr>
                <w:rFonts w:ascii="Arial" w:hAnsi="Arial" w:cs="Arial"/>
              </w:rPr>
              <w:t>considerd</w:t>
            </w:r>
            <w:proofErr w:type="spellEnd"/>
          </w:p>
        </w:tc>
      </w:tr>
      <w:tr w:rsidR="00C76064" w:rsidRPr="00C76064" w14:paraId="73F656DD" w14:textId="77777777" w:rsidTr="00C76064">
        <w:trPr>
          <w:trHeight w:hRule="exact" w:val="2398"/>
        </w:trPr>
        <w:tc>
          <w:tcPr>
            <w:tcW w:w="2762" w:type="dxa"/>
            <w:tcBorders>
              <w:top w:val="single" w:sz="4" w:space="0" w:color="000000"/>
              <w:left w:val="single" w:sz="4" w:space="0" w:color="000000"/>
              <w:bottom w:val="single" w:sz="4" w:space="0" w:color="000000"/>
              <w:right w:val="single" w:sz="4" w:space="0" w:color="000000"/>
            </w:tcBorders>
          </w:tcPr>
          <w:p w14:paraId="40F5D76F" w14:textId="77777777" w:rsidR="00C76064" w:rsidRPr="00C76064" w:rsidRDefault="00C76064" w:rsidP="00C76064">
            <w:pPr>
              <w:spacing w:before="1" w:line="246" w:lineRule="auto"/>
              <w:ind w:left="237" w:right="102"/>
              <w:rPr>
                <w:rFonts w:ascii="Arial" w:hAnsi="Arial" w:cs="Arial"/>
              </w:rPr>
            </w:pPr>
            <w:r w:rsidRPr="00C76064">
              <w:rPr>
                <w:rFonts w:ascii="Arial" w:hAnsi="Arial" w:cs="Arial"/>
                <w:b/>
              </w:rPr>
              <w:t>Is</w:t>
            </w:r>
            <w:r w:rsidRPr="00C76064">
              <w:rPr>
                <w:rFonts w:ascii="Arial" w:hAnsi="Arial" w:cs="Arial"/>
                <w:b/>
                <w:spacing w:val="3"/>
              </w:rPr>
              <w:t xml:space="preserve"> </w:t>
            </w:r>
            <w:r w:rsidRPr="00C76064">
              <w:rPr>
                <w:rFonts w:ascii="Arial" w:hAnsi="Arial" w:cs="Arial"/>
                <w:b/>
              </w:rPr>
              <w:t>the</w:t>
            </w:r>
            <w:r w:rsidRPr="00C76064">
              <w:rPr>
                <w:rFonts w:ascii="Arial" w:hAnsi="Arial" w:cs="Arial"/>
                <w:b/>
                <w:spacing w:val="4"/>
              </w:rPr>
              <w:t xml:space="preserve"> </w:t>
            </w:r>
            <w:r w:rsidRPr="00C76064">
              <w:rPr>
                <w:rFonts w:ascii="Arial" w:hAnsi="Arial" w:cs="Arial"/>
                <w:b/>
              </w:rPr>
              <w:t>abstract</w:t>
            </w:r>
            <w:r w:rsidRPr="00C76064">
              <w:rPr>
                <w:rFonts w:ascii="Arial" w:hAnsi="Arial" w:cs="Arial"/>
                <w:b/>
                <w:spacing w:val="9"/>
              </w:rPr>
              <w:t xml:space="preserve"> </w:t>
            </w:r>
            <w:r w:rsidRPr="00C76064">
              <w:rPr>
                <w:rFonts w:ascii="Arial" w:hAnsi="Arial" w:cs="Arial"/>
                <w:b/>
              </w:rPr>
              <w:t>of</w:t>
            </w:r>
            <w:r w:rsidRPr="00C76064">
              <w:rPr>
                <w:rFonts w:ascii="Arial" w:hAnsi="Arial" w:cs="Arial"/>
                <w:b/>
                <w:spacing w:val="3"/>
              </w:rPr>
              <w:t xml:space="preserve"> </w:t>
            </w:r>
            <w:r w:rsidRPr="00C76064">
              <w:rPr>
                <w:rFonts w:ascii="Arial" w:hAnsi="Arial" w:cs="Arial"/>
                <w:b/>
              </w:rPr>
              <w:t>the</w:t>
            </w:r>
            <w:r w:rsidRPr="00C76064">
              <w:rPr>
                <w:rFonts w:ascii="Arial" w:hAnsi="Arial" w:cs="Arial"/>
                <w:b/>
                <w:spacing w:val="4"/>
              </w:rPr>
              <w:t xml:space="preserve"> </w:t>
            </w:r>
            <w:r w:rsidRPr="00C76064">
              <w:rPr>
                <w:rFonts w:ascii="Arial" w:hAnsi="Arial" w:cs="Arial"/>
                <w:b/>
              </w:rPr>
              <w:t>article</w:t>
            </w:r>
            <w:r w:rsidRPr="00C76064">
              <w:rPr>
                <w:rFonts w:ascii="Arial" w:hAnsi="Arial" w:cs="Arial"/>
                <w:b/>
                <w:spacing w:val="8"/>
              </w:rPr>
              <w:t xml:space="preserve"> </w:t>
            </w:r>
            <w:r w:rsidRPr="00C76064">
              <w:rPr>
                <w:rFonts w:ascii="Arial" w:hAnsi="Arial" w:cs="Arial"/>
                <w:b/>
              </w:rPr>
              <w:t>comp</w:t>
            </w:r>
            <w:r w:rsidRPr="00C76064">
              <w:rPr>
                <w:rFonts w:ascii="Arial" w:hAnsi="Arial" w:cs="Arial"/>
                <w:b/>
                <w:spacing w:val="-2"/>
              </w:rPr>
              <w:t>r</w:t>
            </w:r>
            <w:r w:rsidRPr="00C76064">
              <w:rPr>
                <w:rFonts w:ascii="Arial" w:hAnsi="Arial" w:cs="Arial"/>
                <w:b/>
              </w:rPr>
              <w:t>ehensive?</w:t>
            </w:r>
            <w:r w:rsidRPr="00C76064">
              <w:rPr>
                <w:rFonts w:ascii="Arial" w:hAnsi="Arial" w:cs="Arial"/>
                <w:b/>
                <w:spacing w:val="17"/>
              </w:rPr>
              <w:t xml:space="preserve"> </w:t>
            </w:r>
            <w:r w:rsidRPr="00C76064">
              <w:rPr>
                <w:rFonts w:ascii="Arial" w:hAnsi="Arial" w:cs="Arial"/>
                <w:b/>
              </w:rPr>
              <w:t>Do</w:t>
            </w:r>
            <w:r w:rsidRPr="00C76064">
              <w:rPr>
                <w:rFonts w:ascii="Arial" w:hAnsi="Arial" w:cs="Arial"/>
                <w:b/>
                <w:spacing w:val="3"/>
              </w:rPr>
              <w:t xml:space="preserve"> </w:t>
            </w:r>
            <w:r w:rsidRPr="00C76064">
              <w:rPr>
                <w:rFonts w:ascii="Arial" w:hAnsi="Arial" w:cs="Arial"/>
                <w:b/>
                <w:w w:val="102"/>
              </w:rPr>
              <w:t xml:space="preserve">you </w:t>
            </w:r>
            <w:r w:rsidRPr="00C76064">
              <w:rPr>
                <w:rFonts w:ascii="Arial" w:hAnsi="Arial" w:cs="Arial"/>
                <w:b/>
              </w:rPr>
              <w:t>suggest</w:t>
            </w:r>
            <w:r w:rsidRPr="00C76064">
              <w:rPr>
                <w:rFonts w:ascii="Arial" w:hAnsi="Arial" w:cs="Arial"/>
                <w:b/>
                <w:spacing w:val="8"/>
              </w:rPr>
              <w:t xml:space="preserve"> </w:t>
            </w:r>
            <w:r w:rsidRPr="00C76064">
              <w:rPr>
                <w:rFonts w:ascii="Arial" w:hAnsi="Arial" w:cs="Arial"/>
                <w:b/>
              </w:rPr>
              <w:t>the</w:t>
            </w:r>
            <w:r w:rsidRPr="00C76064">
              <w:rPr>
                <w:rFonts w:ascii="Arial" w:hAnsi="Arial" w:cs="Arial"/>
                <w:b/>
                <w:spacing w:val="4"/>
              </w:rPr>
              <w:t xml:space="preserve"> </w:t>
            </w:r>
            <w:r w:rsidRPr="00C76064">
              <w:rPr>
                <w:rFonts w:ascii="Arial" w:hAnsi="Arial" w:cs="Arial"/>
                <w:b/>
              </w:rPr>
              <w:t>addition</w:t>
            </w:r>
            <w:r w:rsidRPr="00C76064">
              <w:rPr>
                <w:rFonts w:ascii="Arial" w:hAnsi="Arial" w:cs="Arial"/>
                <w:b/>
                <w:spacing w:val="9"/>
              </w:rPr>
              <w:t xml:space="preserve"> </w:t>
            </w:r>
            <w:r w:rsidRPr="00C76064">
              <w:rPr>
                <w:rFonts w:ascii="Arial" w:hAnsi="Arial" w:cs="Arial"/>
                <w:b/>
              </w:rPr>
              <w:t>(or</w:t>
            </w:r>
            <w:r w:rsidRPr="00C76064">
              <w:rPr>
                <w:rFonts w:ascii="Arial" w:hAnsi="Arial" w:cs="Arial"/>
                <w:b/>
                <w:spacing w:val="4"/>
              </w:rPr>
              <w:t xml:space="preserve"> </w:t>
            </w:r>
            <w:r w:rsidRPr="00C76064">
              <w:rPr>
                <w:rFonts w:ascii="Arial" w:hAnsi="Arial" w:cs="Arial"/>
                <w:b/>
              </w:rPr>
              <w:t>deletion)</w:t>
            </w:r>
            <w:r w:rsidRPr="00C76064">
              <w:rPr>
                <w:rFonts w:ascii="Arial" w:hAnsi="Arial" w:cs="Arial"/>
                <w:b/>
                <w:spacing w:val="10"/>
              </w:rPr>
              <w:t xml:space="preserve"> </w:t>
            </w:r>
            <w:r w:rsidRPr="00C76064">
              <w:rPr>
                <w:rFonts w:ascii="Arial" w:hAnsi="Arial" w:cs="Arial"/>
                <w:b/>
              </w:rPr>
              <w:t>of</w:t>
            </w:r>
            <w:r w:rsidRPr="00C76064">
              <w:rPr>
                <w:rFonts w:ascii="Arial" w:hAnsi="Arial" w:cs="Arial"/>
                <w:b/>
                <w:spacing w:val="3"/>
              </w:rPr>
              <w:t xml:space="preserve"> </w:t>
            </w:r>
            <w:r w:rsidRPr="00C76064">
              <w:rPr>
                <w:rFonts w:ascii="Arial" w:hAnsi="Arial" w:cs="Arial"/>
                <w:b/>
              </w:rPr>
              <w:t>some</w:t>
            </w:r>
            <w:r w:rsidRPr="00C76064">
              <w:rPr>
                <w:rFonts w:ascii="Arial" w:hAnsi="Arial" w:cs="Arial"/>
                <w:b/>
                <w:spacing w:val="6"/>
              </w:rPr>
              <w:t xml:space="preserve"> </w:t>
            </w:r>
            <w:r w:rsidRPr="00C76064">
              <w:rPr>
                <w:rFonts w:ascii="Arial" w:hAnsi="Arial" w:cs="Arial"/>
                <w:b/>
              </w:rPr>
              <w:t>points</w:t>
            </w:r>
            <w:r w:rsidRPr="00C76064">
              <w:rPr>
                <w:rFonts w:ascii="Arial" w:hAnsi="Arial" w:cs="Arial"/>
                <w:b/>
                <w:spacing w:val="6"/>
              </w:rPr>
              <w:t xml:space="preserve"> </w:t>
            </w:r>
            <w:r w:rsidRPr="00C76064">
              <w:rPr>
                <w:rFonts w:ascii="Arial" w:hAnsi="Arial" w:cs="Arial"/>
                <w:b/>
              </w:rPr>
              <w:t>in</w:t>
            </w:r>
            <w:r w:rsidRPr="00C76064">
              <w:rPr>
                <w:rFonts w:ascii="Arial" w:hAnsi="Arial" w:cs="Arial"/>
                <w:b/>
                <w:spacing w:val="3"/>
              </w:rPr>
              <w:t xml:space="preserve"> </w:t>
            </w:r>
            <w:r w:rsidRPr="00C76064">
              <w:rPr>
                <w:rFonts w:ascii="Arial" w:hAnsi="Arial" w:cs="Arial"/>
                <w:b/>
                <w:w w:val="102"/>
              </w:rPr>
              <w:t>th</w:t>
            </w:r>
            <w:r w:rsidRPr="00C76064">
              <w:rPr>
                <w:rFonts w:ascii="Arial" w:hAnsi="Arial" w:cs="Arial"/>
                <w:b/>
                <w:w w:val="103"/>
              </w:rPr>
              <w:t>i</w:t>
            </w:r>
            <w:r w:rsidRPr="00C76064">
              <w:rPr>
                <w:rFonts w:ascii="Arial" w:hAnsi="Arial" w:cs="Arial"/>
                <w:b/>
                <w:w w:val="102"/>
              </w:rPr>
              <w:t xml:space="preserve">s </w:t>
            </w:r>
            <w:r w:rsidRPr="00C76064">
              <w:rPr>
                <w:rFonts w:ascii="Arial" w:hAnsi="Arial" w:cs="Arial"/>
                <w:b/>
              </w:rPr>
              <w:t>section?</w:t>
            </w:r>
            <w:r w:rsidRPr="00C76064">
              <w:rPr>
                <w:rFonts w:ascii="Arial" w:hAnsi="Arial" w:cs="Arial"/>
                <w:b/>
                <w:spacing w:val="9"/>
              </w:rPr>
              <w:t xml:space="preserve"> </w:t>
            </w:r>
            <w:r w:rsidRPr="00C76064">
              <w:rPr>
                <w:rFonts w:ascii="Arial" w:hAnsi="Arial" w:cs="Arial"/>
                <w:b/>
              </w:rPr>
              <w:t>Please</w:t>
            </w:r>
            <w:r w:rsidRPr="00C76064">
              <w:rPr>
                <w:rFonts w:ascii="Arial" w:hAnsi="Arial" w:cs="Arial"/>
                <w:b/>
                <w:spacing w:val="7"/>
              </w:rPr>
              <w:t xml:space="preserve"> </w:t>
            </w:r>
            <w:r w:rsidRPr="00C76064">
              <w:rPr>
                <w:rFonts w:ascii="Arial" w:hAnsi="Arial" w:cs="Arial"/>
                <w:b/>
              </w:rPr>
              <w:t>write</w:t>
            </w:r>
            <w:r w:rsidRPr="00C76064">
              <w:rPr>
                <w:rFonts w:ascii="Arial" w:hAnsi="Arial" w:cs="Arial"/>
                <w:b/>
                <w:spacing w:val="7"/>
              </w:rPr>
              <w:t xml:space="preserve"> </w:t>
            </w:r>
            <w:r w:rsidRPr="00C76064">
              <w:rPr>
                <w:rFonts w:ascii="Arial" w:hAnsi="Arial" w:cs="Arial"/>
                <w:b/>
              </w:rPr>
              <w:t>your</w:t>
            </w:r>
            <w:r w:rsidRPr="00C76064">
              <w:rPr>
                <w:rFonts w:ascii="Arial" w:hAnsi="Arial" w:cs="Arial"/>
                <w:b/>
                <w:spacing w:val="5"/>
              </w:rPr>
              <w:t xml:space="preserve"> </w:t>
            </w:r>
            <w:r w:rsidRPr="00C76064">
              <w:rPr>
                <w:rFonts w:ascii="Arial" w:hAnsi="Arial" w:cs="Arial"/>
                <w:b/>
              </w:rPr>
              <w:t>suggestions</w:t>
            </w:r>
            <w:r w:rsidRPr="00C76064">
              <w:rPr>
                <w:rFonts w:ascii="Arial" w:hAnsi="Arial" w:cs="Arial"/>
                <w:b/>
                <w:spacing w:val="11"/>
              </w:rPr>
              <w:t xml:space="preserve"> </w:t>
            </w:r>
            <w:r w:rsidRPr="00C76064">
              <w:rPr>
                <w:rFonts w:ascii="Arial" w:hAnsi="Arial" w:cs="Arial"/>
                <w:b/>
                <w:w w:val="102"/>
              </w:rPr>
              <w:t>h</w:t>
            </w:r>
            <w:r w:rsidRPr="00C76064">
              <w:rPr>
                <w:rFonts w:ascii="Arial" w:hAnsi="Arial" w:cs="Arial"/>
                <w:b/>
                <w:w w:val="103"/>
              </w:rPr>
              <w:t>e</w:t>
            </w:r>
            <w:r w:rsidRPr="00C76064">
              <w:rPr>
                <w:rFonts w:ascii="Arial" w:hAnsi="Arial" w:cs="Arial"/>
                <w:b/>
                <w:spacing w:val="-2"/>
                <w:w w:val="103"/>
              </w:rPr>
              <w:t>r</w:t>
            </w:r>
            <w:r w:rsidRPr="00C76064">
              <w:rPr>
                <w:rFonts w:ascii="Arial" w:hAnsi="Arial" w:cs="Arial"/>
                <w:b/>
                <w:w w:val="103"/>
              </w:rPr>
              <w:t>e</w:t>
            </w:r>
            <w:r w:rsidRPr="00C76064">
              <w:rPr>
                <w:rFonts w:ascii="Arial" w:hAnsi="Arial" w:cs="Arial"/>
                <w:b/>
                <w:w w:val="102"/>
              </w:rPr>
              <w:t>.</w:t>
            </w:r>
          </w:p>
        </w:tc>
        <w:tc>
          <w:tcPr>
            <w:tcW w:w="4814" w:type="dxa"/>
            <w:tcBorders>
              <w:top w:val="single" w:sz="4" w:space="0" w:color="000000"/>
              <w:left w:val="single" w:sz="4" w:space="0" w:color="000000"/>
              <w:bottom w:val="single" w:sz="4" w:space="0" w:color="000000"/>
              <w:right w:val="single" w:sz="4" w:space="0" w:color="000000"/>
            </w:tcBorders>
          </w:tcPr>
          <w:p w14:paraId="3256882E" w14:textId="77777777" w:rsidR="00C76064" w:rsidRPr="00C76064" w:rsidRDefault="00C76064" w:rsidP="00C76064">
            <w:pPr>
              <w:spacing w:before="1" w:line="246" w:lineRule="auto"/>
              <w:ind w:left="49" w:right="70"/>
              <w:rPr>
                <w:rFonts w:ascii="Arial" w:hAnsi="Arial" w:cs="Arial"/>
                <w:w w:val="102"/>
              </w:rPr>
            </w:pPr>
            <w:r w:rsidRPr="00C76064">
              <w:rPr>
                <w:rFonts w:ascii="Arial" w:hAnsi="Arial" w:cs="Arial"/>
              </w:rPr>
              <w:t>Abstract</w:t>
            </w:r>
            <w:r w:rsidRPr="00C76064">
              <w:rPr>
                <w:rFonts w:ascii="Arial" w:hAnsi="Arial" w:cs="Arial"/>
                <w:spacing w:val="9"/>
              </w:rPr>
              <w:t xml:space="preserve"> </w:t>
            </w:r>
            <w:r w:rsidRPr="00C76064">
              <w:rPr>
                <w:rFonts w:ascii="Arial" w:hAnsi="Arial" w:cs="Arial"/>
              </w:rPr>
              <w:t>is</w:t>
            </w:r>
            <w:r w:rsidRPr="00C76064">
              <w:rPr>
                <w:rFonts w:ascii="Arial" w:hAnsi="Arial" w:cs="Arial"/>
                <w:spacing w:val="3"/>
              </w:rPr>
              <w:t xml:space="preserve"> </w:t>
            </w:r>
            <w:r w:rsidRPr="00C76064">
              <w:rPr>
                <w:rFonts w:ascii="Arial" w:hAnsi="Arial" w:cs="Arial"/>
              </w:rPr>
              <w:t>not</w:t>
            </w:r>
            <w:r w:rsidRPr="00C76064">
              <w:rPr>
                <w:rFonts w:ascii="Arial" w:hAnsi="Arial" w:cs="Arial"/>
                <w:spacing w:val="4"/>
              </w:rPr>
              <w:t xml:space="preserve"> </w:t>
            </w:r>
            <w:r w:rsidRPr="00C76064">
              <w:rPr>
                <w:rFonts w:ascii="Arial" w:hAnsi="Arial" w:cs="Arial"/>
              </w:rPr>
              <w:t>comprehensive</w:t>
            </w:r>
            <w:r w:rsidRPr="00C76064">
              <w:rPr>
                <w:rFonts w:ascii="Arial" w:hAnsi="Arial" w:cs="Arial"/>
                <w:spacing w:val="15"/>
              </w:rPr>
              <w:t xml:space="preserve"> </w:t>
            </w:r>
            <w:r w:rsidRPr="00C76064">
              <w:rPr>
                <w:rFonts w:ascii="Arial" w:hAnsi="Arial" w:cs="Arial"/>
              </w:rPr>
              <w:t>and</w:t>
            </w:r>
            <w:r w:rsidRPr="00C76064">
              <w:rPr>
                <w:rFonts w:ascii="Arial" w:hAnsi="Arial" w:cs="Arial"/>
                <w:spacing w:val="4"/>
              </w:rPr>
              <w:t xml:space="preserve"> </w:t>
            </w:r>
            <w:r w:rsidRPr="00C76064">
              <w:rPr>
                <w:rFonts w:ascii="Arial" w:hAnsi="Arial" w:cs="Arial"/>
              </w:rPr>
              <w:t>needs</w:t>
            </w:r>
            <w:r w:rsidRPr="00C76064">
              <w:rPr>
                <w:rFonts w:ascii="Arial" w:hAnsi="Arial" w:cs="Arial"/>
                <w:spacing w:val="6"/>
              </w:rPr>
              <w:t xml:space="preserve"> </w:t>
            </w:r>
            <w:r w:rsidRPr="00C76064">
              <w:rPr>
                <w:rFonts w:ascii="Arial" w:hAnsi="Arial" w:cs="Arial"/>
              </w:rPr>
              <w:t>a</w:t>
            </w:r>
            <w:r w:rsidRPr="00C76064">
              <w:rPr>
                <w:rFonts w:ascii="Arial" w:hAnsi="Arial" w:cs="Arial"/>
                <w:spacing w:val="2"/>
              </w:rPr>
              <w:t xml:space="preserve"> </w:t>
            </w:r>
            <w:r w:rsidRPr="00C76064">
              <w:rPr>
                <w:rFonts w:ascii="Arial" w:hAnsi="Arial" w:cs="Arial"/>
              </w:rPr>
              <w:t>line</w:t>
            </w:r>
            <w:r w:rsidRPr="00C76064">
              <w:rPr>
                <w:rFonts w:ascii="Arial" w:hAnsi="Arial" w:cs="Arial"/>
                <w:spacing w:val="5"/>
              </w:rPr>
              <w:t xml:space="preserve"> </w:t>
            </w:r>
            <w:r w:rsidRPr="00C76064">
              <w:rPr>
                <w:rFonts w:ascii="Arial" w:hAnsi="Arial" w:cs="Arial"/>
              </w:rPr>
              <w:t>or</w:t>
            </w:r>
            <w:r w:rsidRPr="00C76064">
              <w:rPr>
                <w:rFonts w:ascii="Arial" w:hAnsi="Arial" w:cs="Arial"/>
                <w:spacing w:val="3"/>
              </w:rPr>
              <w:t xml:space="preserve"> </w:t>
            </w:r>
            <w:r w:rsidRPr="00C76064">
              <w:rPr>
                <w:rFonts w:ascii="Arial" w:hAnsi="Arial" w:cs="Arial"/>
              </w:rPr>
              <w:t>two</w:t>
            </w:r>
            <w:r w:rsidRPr="00C76064">
              <w:rPr>
                <w:rFonts w:ascii="Arial" w:hAnsi="Arial" w:cs="Arial"/>
                <w:spacing w:val="4"/>
              </w:rPr>
              <w:t xml:space="preserve"> </w:t>
            </w:r>
            <w:r w:rsidRPr="00C76064">
              <w:rPr>
                <w:rFonts w:ascii="Arial" w:hAnsi="Arial" w:cs="Arial"/>
              </w:rPr>
              <w:t>on</w:t>
            </w:r>
            <w:r w:rsidRPr="00C76064">
              <w:rPr>
                <w:rFonts w:ascii="Arial" w:hAnsi="Arial" w:cs="Arial"/>
                <w:spacing w:val="3"/>
              </w:rPr>
              <w:t xml:space="preserve"> </w:t>
            </w:r>
            <w:r w:rsidRPr="00C76064">
              <w:rPr>
                <w:rFonts w:ascii="Arial" w:hAnsi="Arial" w:cs="Arial"/>
              </w:rPr>
              <w:t>carbon</w:t>
            </w:r>
            <w:r w:rsidRPr="00C76064">
              <w:rPr>
                <w:rFonts w:ascii="Arial" w:hAnsi="Arial" w:cs="Arial"/>
                <w:spacing w:val="7"/>
              </w:rPr>
              <w:t xml:space="preserve"> </w:t>
            </w:r>
            <w:r w:rsidRPr="00C76064">
              <w:rPr>
                <w:rFonts w:ascii="Arial" w:hAnsi="Arial" w:cs="Arial"/>
              </w:rPr>
              <w:t>capture</w:t>
            </w:r>
            <w:r w:rsidRPr="00C76064">
              <w:rPr>
                <w:rFonts w:ascii="Arial" w:hAnsi="Arial" w:cs="Arial"/>
                <w:spacing w:val="8"/>
              </w:rPr>
              <w:t xml:space="preserve"> </w:t>
            </w:r>
            <w:r w:rsidRPr="00C76064">
              <w:rPr>
                <w:rFonts w:ascii="Arial" w:hAnsi="Arial" w:cs="Arial"/>
              </w:rPr>
              <w:t>and</w:t>
            </w:r>
            <w:r w:rsidRPr="00C76064">
              <w:rPr>
                <w:rFonts w:ascii="Arial" w:hAnsi="Arial" w:cs="Arial"/>
                <w:spacing w:val="4"/>
              </w:rPr>
              <w:t xml:space="preserve"> </w:t>
            </w:r>
            <w:r w:rsidRPr="00C76064">
              <w:rPr>
                <w:rFonts w:ascii="Arial" w:hAnsi="Arial" w:cs="Arial"/>
              </w:rPr>
              <w:t>storage</w:t>
            </w:r>
            <w:r w:rsidRPr="00C76064">
              <w:rPr>
                <w:rFonts w:ascii="Arial" w:hAnsi="Arial" w:cs="Arial"/>
                <w:spacing w:val="8"/>
              </w:rPr>
              <w:t xml:space="preserve"> </w:t>
            </w:r>
            <w:r w:rsidRPr="00C76064">
              <w:rPr>
                <w:rFonts w:ascii="Arial" w:hAnsi="Arial" w:cs="Arial"/>
              </w:rPr>
              <w:t>including</w:t>
            </w:r>
            <w:r w:rsidRPr="00C76064">
              <w:rPr>
                <w:rFonts w:ascii="Arial" w:hAnsi="Arial" w:cs="Arial"/>
                <w:spacing w:val="10"/>
              </w:rPr>
              <w:t xml:space="preserve"> </w:t>
            </w:r>
            <w:r w:rsidRPr="00C76064">
              <w:rPr>
                <w:rFonts w:ascii="Arial" w:hAnsi="Arial" w:cs="Arial"/>
                <w:w w:val="102"/>
              </w:rPr>
              <w:t>s</w:t>
            </w:r>
            <w:r w:rsidRPr="00C76064">
              <w:rPr>
                <w:rFonts w:ascii="Arial" w:hAnsi="Arial" w:cs="Arial"/>
                <w:w w:val="103"/>
              </w:rPr>
              <w:t>cie</w:t>
            </w:r>
            <w:r w:rsidRPr="00C76064">
              <w:rPr>
                <w:rFonts w:ascii="Arial" w:hAnsi="Arial" w:cs="Arial"/>
                <w:w w:val="102"/>
              </w:rPr>
              <w:t>n</w:t>
            </w:r>
            <w:r w:rsidRPr="00C76064">
              <w:rPr>
                <w:rFonts w:ascii="Arial" w:hAnsi="Arial" w:cs="Arial"/>
                <w:w w:val="103"/>
              </w:rPr>
              <w:t>ti</w:t>
            </w:r>
            <w:r w:rsidRPr="00C76064">
              <w:rPr>
                <w:rFonts w:ascii="Arial" w:hAnsi="Arial" w:cs="Arial"/>
                <w:w w:val="102"/>
              </w:rPr>
              <w:t>f</w:t>
            </w:r>
            <w:r w:rsidRPr="00C76064">
              <w:rPr>
                <w:rFonts w:ascii="Arial" w:hAnsi="Arial" w:cs="Arial"/>
                <w:w w:val="103"/>
              </w:rPr>
              <w:t xml:space="preserve">ic </w:t>
            </w:r>
            <w:r w:rsidRPr="00C76064">
              <w:rPr>
                <w:rFonts w:ascii="Arial" w:hAnsi="Arial" w:cs="Arial"/>
              </w:rPr>
              <w:t>methodologies</w:t>
            </w:r>
            <w:r w:rsidRPr="00C76064">
              <w:rPr>
                <w:rFonts w:ascii="Arial" w:hAnsi="Arial" w:cs="Arial"/>
                <w:spacing w:val="14"/>
              </w:rPr>
              <w:t xml:space="preserve"> </w:t>
            </w:r>
            <w:r w:rsidRPr="00C76064">
              <w:rPr>
                <w:rFonts w:ascii="Arial" w:hAnsi="Arial" w:cs="Arial"/>
              </w:rPr>
              <w:t>currently</w:t>
            </w:r>
            <w:r w:rsidRPr="00C76064">
              <w:rPr>
                <w:rFonts w:ascii="Arial" w:hAnsi="Arial" w:cs="Arial"/>
                <w:spacing w:val="10"/>
              </w:rPr>
              <w:t xml:space="preserve"> </w:t>
            </w:r>
            <w:r w:rsidRPr="00C76064">
              <w:rPr>
                <w:rFonts w:ascii="Arial" w:hAnsi="Arial" w:cs="Arial"/>
              </w:rPr>
              <w:t>available</w:t>
            </w:r>
            <w:r w:rsidRPr="00C76064">
              <w:rPr>
                <w:rFonts w:ascii="Arial" w:hAnsi="Arial" w:cs="Arial"/>
                <w:spacing w:val="11"/>
              </w:rPr>
              <w:t xml:space="preserve"> </w:t>
            </w:r>
            <w:r w:rsidRPr="00C76064">
              <w:rPr>
                <w:rFonts w:ascii="Arial" w:hAnsi="Arial" w:cs="Arial"/>
              </w:rPr>
              <w:t>for</w:t>
            </w:r>
            <w:r w:rsidRPr="00C76064">
              <w:rPr>
                <w:rFonts w:ascii="Arial" w:hAnsi="Arial" w:cs="Arial"/>
                <w:spacing w:val="3"/>
              </w:rPr>
              <w:t xml:space="preserve"> </w:t>
            </w:r>
            <w:r w:rsidRPr="00C76064">
              <w:rPr>
                <w:rFonts w:ascii="Arial" w:hAnsi="Arial" w:cs="Arial"/>
              </w:rPr>
              <w:t>best</w:t>
            </w:r>
            <w:r w:rsidRPr="00C76064">
              <w:rPr>
                <w:rFonts w:ascii="Arial" w:hAnsi="Arial" w:cs="Arial"/>
                <w:spacing w:val="5"/>
              </w:rPr>
              <w:t xml:space="preserve"> </w:t>
            </w:r>
            <w:r w:rsidRPr="00C76064">
              <w:rPr>
                <w:rFonts w:ascii="Arial" w:hAnsi="Arial" w:cs="Arial"/>
              </w:rPr>
              <w:t>practices</w:t>
            </w:r>
            <w:r w:rsidRPr="00C76064">
              <w:rPr>
                <w:rFonts w:ascii="Arial" w:hAnsi="Arial" w:cs="Arial"/>
                <w:spacing w:val="10"/>
              </w:rPr>
              <w:t xml:space="preserve"> </w:t>
            </w:r>
            <w:r w:rsidRPr="00C76064">
              <w:rPr>
                <w:rFonts w:ascii="Arial" w:hAnsi="Arial" w:cs="Arial"/>
              </w:rPr>
              <w:t>in</w:t>
            </w:r>
            <w:r w:rsidRPr="00C76064">
              <w:rPr>
                <w:rFonts w:ascii="Arial" w:hAnsi="Arial" w:cs="Arial"/>
                <w:spacing w:val="3"/>
              </w:rPr>
              <w:t xml:space="preserve"> </w:t>
            </w:r>
            <w:r w:rsidRPr="00C76064">
              <w:rPr>
                <w:rFonts w:ascii="Arial" w:hAnsi="Arial" w:cs="Arial"/>
              </w:rPr>
              <w:t>agriculture</w:t>
            </w:r>
            <w:r w:rsidRPr="00C76064">
              <w:rPr>
                <w:rFonts w:ascii="Arial" w:hAnsi="Arial" w:cs="Arial"/>
                <w:spacing w:val="12"/>
              </w:rPr>
              <w:t xml:space="preserve"> </w:t>
            </w:r>
            <w:r w:rsidRPr="00C76064">
              <w:rPr>
                <w:rFonts w:ascii="Arial" w:hAnsi="Arial" w:cs="Arial"/>
              </w:rPr>
              <w:t>which</w:t>
            </w:r>
            <w:r w:rsidRPr="00C76064">
              <w:rPr>
                <w:rFonts w:ascii="Arial" w:hAnsi="Arial" w:cs="Arial"/>
                <w:spacing w:val="7"/>
              </w:rPr>
              <w:t xml:space="preserve"> </w:t>
            </w:r>
            <w:r w:rsidRPr="00C76064">
              <w:rPr>
                <w:rFonts w:ascii="Arial" w:hAnsi="Arial" w:cs="Arial"/>
              </w:rPr>
              <w:t>can</w:t>
            </w:r>
            <w:r w:rsidRPr="00C76064">
              <w:rPr>
                <w:rFonts w:ascii="Arial" w:hAnsi="Arial" w:cs="Arial"/>
                <w:spacing w:val="5"/>
              </w:rPr>
              <w:t xml:space="preserve"> </w:t>
            </w:r>
            <w:r w:rsidRPr="00C76064">
              <w:rPr>
                <w:rFonts w:ascii="Arial" w:hAnsi="Arial" w:cs="Arial"/>
              </w:rPr>
              <w:t>reduce</w:t>
            </w:r>
            <w:r w:rsidRPr="00C76064">
              <w:rPr>
                <w:rFonts w:ascii="Arial" w:hAnsi="Arial" w:cs="Arial"/>
                <w:spacing w:val="8"/>
              </w:rPr>
              <w:t xml:space="preserve"> </w:t>
            </w:r>
            <w:r w:rsidRPr="00C76064">
              <w:rPr>
                <w:rFonts w:ascii="Arial" w:hAnsi="Arial" w:cs="Arial"/>
              </w:rPr>
              <w:t>climate</w:t>
            </w:r>
            <w:r w:rsidRPr="00C76064">
              <w:rPr>
                <w:rFonts w:ascii="Arial" w:hAnsi="Arial" w:cs="Arial"/>
                <w:spacing w:val="9"/>
              </w:rPr>
              <w:t xml:space="preserve"> </w:t>
            </w:r>
            <w:r w:rsidRPr="00C76064">
              <w:rPr>
                <w:rFonts w:ascii="Arial" w:hAnsi="Arial" w:cs="Arial"/>
              </w:rPr>
              <w:t>change</w:t>
            </w:r>
            <w:r w:rsidRPr="00C76064">
              <w:rPr>
                <w:rFonts w:ascii="Arial" w:hAnsi="Arial" w:cs="Arial"/>
                <w:spacing w:val="8"/>
              </w:rPr>
              <w:t xml:space="preserve"> </w:t>
            </w:r>
            <w:r w:rsidRPr="00C76064">
              <w:rPr>
                <w:rFonts w:ascii="Arial" w:hAnsi="Arial" w:cs="Arial"/>
              </w:rPr>
              <w:t>crises</w:t>
            </w:r>
            <w:r w:rsidRPr="00C76064">
              <w:rPr>
                <w:rFonts w:ascii="Arial" w:hAnsi="Arial" w:cs="Arial"/>
                <w:spacing w:val="7"/>
              </w:rPr>
              <w:t xml:space="preserve"> </w:t>
            </w:r>
            <w:r w:rsidRPr="00C76064">
              <w:rPr>
                <w:rFonts w:ascii="Arial" w:hAnsi="Arial" w:cs="Arial"/>
              </w:rPr>
              <w:t>as</w:t>
            </w:r>
            <w:r w:rsidRPr="00C76064">
              <w:rPr>
                <w:rFonts w:ascii="Arial" w:hAnsi="Arial" w:cs="Arial"/>
                <w:spacing w:val="3"/>
              </w:rPr>
              <w:t xml:space="preserve"> </w:t>
            </w:r>
            <w:r w:rsidRPr="00C76064">
              <w:rPr>
                <w:rFonts w:ascii="Arial" w:hAnsi="Arial" w:cs="Arial"/>
                <w:w w:val="102"/>
              </w:rPr>
              <w:t>w</w:t>
            </w:r>
            <w:r w:rsidRPr="00C76064">
              <w:rPr>
                <w:rFonts w:ascii="Arial" w:hAnsi="Arial" w:cs="Arial"/>
                <w:w w:val="103"/>
              </w:rPr>
              <w:t xml:space="preserve">ell </w:t>
            </w:r>
            <w:r w:rsidRPr="00C76064">
              <w:rPr>
                <w:rFonts w:ascii="Arial" w:hAnsi="Arial" w:cs="Arial"/>
              </w:rPr>
              <w:t>as</w:t>
            </w:r>
            <w:r w:rsidRPr="00C76064">
              <w:rPr>
                <w:rFonts w:ascii="Arial" w:hAnsi="Arial" w:cs="Arial"/>
                <w:spacing w:val="3"/>
              </w:rPr>
              <w:t xml:space="preserve"> </w:t>
            </w:r>
            <w:r w:rsidRPr="00C76064">
              <w:rPr>
                <w:rFonts w:ascii="Arial" w:hAnsi="Arial" w:cs="Arial"/>
              </w:rPr>
              <w:t>drive</w:t>
            </w:r>
            <w:r w:rsidRPr="00C76064">
              <w:rPr>
                <w:rFonts w:ascii="Arial" w:hAnsi="Arial" w:cs="Arial"/>
                <w:spacing w:val="6"/>
              </w:rPr>
              <w:t xml:space="preserve"> </w:t>
            </w:r>
            <w:r w:rsidRPr="00C76064">
              <w:rPr>
                <w:rFonts w:ascii="Arial" w:hAnsi="Arial" w:cs="Arial"/>
              </w:rPr>
              <w:t>regeneration</w:t>
            </w:r>
            <w:r w:rsidRPr="00C76064">
              <w:rPr>
                <w:rFonts w:ascii="Arial" w:hAnsi="Arial" w:cs="Arial"/>
                <w:spacing w:val="13"/>
              </w:rPr>
              <w:t xml:space="preserve"> </w:t>
            </w:r>
            <w:r w:rsidRPr="00C76064">
              <w:rPr>
                <w:rFonts w:ascii="Arial" w:hAnsi="Arial" w:cs="Arial"/>
              </w:rPr>
              <w:t>of</w:t>
            </w:r>
            <w:r w:rsidRPr="00C76064">
              <w:rPr>
                <w:rFonts w:ascii="Arial" w:hAnsi="Arial" w:cs="Arial"/>
                <w:spacing w:val="3"/>
              </w:rPr>
              <w:t xml:space="preserve"> </w:t>
            </w:r>
            <w:r w:rsidRPr="00C76064">
              <w:rPr>
                <w:rFonts w:ascii="Arial" w:hAnsi="Arial" w:cs="Arial"/>
              </w:rPr>
              <w:t>soil</w:t>
            </w:r>
            <w:r w:rsidRPr="00C76064">
              <w:rPr>
                <w:rFonts w:ascii="Arial" w:hAnsi="Arial" w:cs="Arial"/>
                <w:spacing w:val="4"/>
              </w:rPr>
              <w:t xml:space="preserve"> </w:t>
            </w:r>
            <w:proofErr w:type="spellStart"/>
            <w:r w:rsidRPr="00C76064">
              <w:rPr>
                <w:rFonts w:ascii="Arial" w:hAnsi="Arial" w:cs="Arial"/>
              </w:rPr>
              <w:t>vigour</w:t>
            </w:r>
            <w:proofErr w:type="spellEnd"/>
            <w:r w:rsidRPr="00C76064">
              <w:rPr>
                <w:rFonts w:ascii="Arial" w:hAnsi="Arial" w:cs="Arial"/>
                <w:spacing w:val="6"/>
              </w:rPr>
              <w:t xml:space="preserve"> </w:t>
            </w:r>
            <w:r w:rsidRPr="00C76064">
              <w:rPr>
                <w:rFonts w:ascii="Arial" w:hAnsi="Arial" w:cs="Arial"/>
              </w:rPr>
              <w:t>and</w:t>
            </w:r>
            <w:r w:rsidRPr="00C76064">
              <w:rPr>
                <w:rFonts w:ascii="Arial" w:hAnsi="Arial" w:cs="Arial"/>
                <w:spacing w:val="4"/>
              </w:rPr>
              <w:t xml:space="preserve"> </w:t>
            </w:r>
            <w:r w:rsidRPr="00C76064">
              <w:rPr>
                <w:rFonts w:ascii="Arial" w:hAnsi="Arial" w:cs="Arial"/>
              </w:rPr>
              <w:t>vitality</w:t>
            </w:r>
            <w:r w:rsidRPr="00C76064">
              <w:rPr>
                <w:rFonts w:ascii="Arial" w:hAnsi="Arial" w:cs="Arial"/>
                <w:spacing w:val="8"/>
              </w:rPr>
              <w:t xml:space="preserve"> </w:t>
            </w:r>
            <w:r w:rsidRPr="00C76064">
              <w:rPr>
                <w:rFonts w:ascii="Arial" w:hAnsi="Arial" w:cs="Arial"/>
              </w:rPr>
              <w:t>for</w:t>
            </w:r>
            <w:r w:rsidRPr="00C76064">
              <w:rPr>
                <w:rFonts w:ascii="Arial" w:hAnsi="Arial" w:cs="Arial"/>
                <w:spacing w:val="3"/>
              </w:rPr>
              <w:t xml:space="preserve"> </w:t>
            </w:r>
            <w:r w:rsidRPr="00C76064">
              <w:rPr>
                <w:rFonts w:ascii="Arial" w:hAnsi="Arial" w:cs="Arial"/>
              </w:rPr>
              <w:t>emissions</w:t>
            </w:r>
            <w:r w:rsidRPr="00C76064">
              <w:rPr>
                <w:rFonts w:ascii="Arial" w:hAnsi="Arial" w:cs="Arial"/>
                <w:spacing w:val="10"/>
              </w:rPr>
              <w:t xml:space="preserve"> </w:t>
            </w:r>
            <w:r w:rsidRPr="00C76064">
              <w:rPr>
                <w:rFonts w:ascii="Arial" w:hAnsi="Arial" w:cs="Arial"/>
              </w:rPr>
              <w:t>reductions</w:t>
            </w:r>
            <w:r w:rsidRPr="00C76064">
              <w:rPr>
                <w:rFonts w:ascii="Arial" w:hAnsi="Arial" w:cs="Arial"/>
                <w:spacing w:val="11"/>
              </w:rPr>
              <w:t xml:space="preserve"> </w:t>
            </w:r>
            <w:r w:rsidRPr="00C76064">
              <w:rPr>
                <w:rFonts w:ascii="Arial" w:hAnsi="Arial" w:cs="Arial"/>
              </w:rPr>
              <w:t>and</w:t>
            </w:r>
            <w:r w:rsidRPr="00C76064">
              <w:rPr>
                <w:rFonts w:ascii="Arial" w:hAnsi="Arial" w:cs="Arial"/>
                <w:spacing w:val="4"/>
              </w:rPr>
              <w:t xml:space="preserve"> </w:t>
            </w:r>
            <w:r w:rsidRPr="00C76064">
              <w:rPr>
                <w:rFonts w:ascii="Arial" w:hAnsi="Arial" w:cs="Arial"/>
              </w:rPr>
              <w:t>natural</w:t>
            </w:r>
            <w:r w:rsidRPr="00C76064">
              <w:rPr>
                <w:rFonts w:ascii="Arial" w:hAnsi="Arial" w:cs="Arial"/>
                <w:spacing w:val="8"/>
              </w:rPr>
              <w:t xml:space="preserve"> </w:t>
            </w:r>
            <w:r w:rsidRPr="00C76064">
              <w:rPr>
                <w:rFonts w:ascii="Arial" w:hAnsi="Arial" w:cs="Arial"/>
              </w:rPr>
              <w:t>fixation</w:t>
            </w:r>
            <w:r w:rsidRPr="00C76064">
              <w:rPr>
                <w:rFonts w:ascii="Arial" w:hAnsi="Arial" w:cs="Arial"/>
                <w:spacing w:val="8"/>
              </w:rPr>
              <w:t xml:space="preserve"> </w:t>
            </w:r>
            <w:r w:rsidRPr="00C76064">
              <w:rPr>
                <w:rFonts w:ascii="Arial" w:hAnsi="Arial" w:cs="Arial"/>
              </w:rPr>
              <w:t>of</w:t>
            </w:r>
            <w:r w:rsidRPr="00C76064">
              <w:rPr>
                <w:rFonts w:ascii="Arial" w:hAnsi="Arial" w:cs="Arial"/>
                <w:spacing w:val="3"/>
              </w:rPr>
              <w:t xml:space="preserve"> </w:t>
            </w:r>
            <w:r w:rsidRPr="00C76064">
              <w:rPr>
                <w:rFonts w:ascii="Arial" w:hAnsi="Arial" w:cs="Arial"/>
                <w:w w:val="103"/>
              </w:rPr>
              <w:t>ca</w:t>
            </w:r>
            <w:r w:rsidRPr="00C76064">
              <w:rPr>
                <w:rFonts w:ascii="Arial" w:hAnsi="Arial" w:cs="Arial"/>
                <w:w w:val="102"/>
              </w:rPr>
              <w:t>rbon.</w:t>
            </w:r>
          </w:p>
          <w:p w14:paraId="3CB311CC" w14:textId="77777777" w:rsidR="00C76064" w:rsidRPr="00C76064" w:rsidRDefault="00C76064" w:rsidP="00C76064">
            <w:pPr>
              <w:spacing w:before="1" w:line="246" w:lineRule="auto"/>
              <w:ind w:left="49" w:right="70"/>
              <w:rPr>
                <w:rFonts w:ascii="Arial" w:hAnsi="Arial" w:cs="Arial"/>
              </w:rPr>
            </w:pPr>
            <w:r w:rsidRPr="00C76064">
              <w:rPr>
                <w:rFonts w:ascii="Arial" w:hAnsi="Arial" w:cs="Arial"/>
              </w:rPr>
              <w:t>Author</w:t>
            </w:r>
            <w:r w:rsidRPr="00C76064">
              <w:rPr>
                <w:rFonts w:ascii="Arial" w:hAnsi="Arial" w:cs="Arial"/>
                <w:spacing w:val="7"/>
              </w:rPr>
              <w:t xml:space="preserve"> </w:t>
            </w:r>
            <w:r w:rsidRPr="00C76064">
              <w:rPr>
                <w:rFonts w:ascii="Arial" w:hAnsi="Arial" w:cs="Arial"/>
              </w:rPr>
              <w:t>is</w:t>
            </w:r>
            <w:r w:rsidRPr="00C76064">
              <w:rPr>
                <w:rFonts w:ascii="Arial" w:hAnsi="Arial" w:cs="Arial"/>
                <w:spacing w:val="3"/>
              </w:rPr>
              <w:t xml:space="preserve"> </w:t>
            </w:r>
            <w:r w:rsidRPr="00C76064">
              <w:rPr>
                <w:rFonts w:ascii="Arial" w:hAnsi="Arial" w:cs="Arial"/>
              </w:rPr>
              <w:t>requested</w:t>
            </w:r>
            <w:r w:rsidRPr="00C76064">
              <w:rPr>
                <w:rFonts w:ascii="Arial" w:hAnsi="Arial" w:cs="Arial"/>
                <w:spacing w:val="10"/>
              </w:rPr>
              <w:t xml:space="preserve"> </w:t>
            </w:r>
            <w:r w:rsidRPr="00C76064">
              <w:rPr>
                <w:rFonts w:ascii="Arial" w:hAnsi="Arial" w:cs="Arial"/>
              </w:rPr>
              <w:t>to</w:t>
            </w:r>
            <w:r w:rsidRPr="00C76064">
              <w:rPr>
                <w:rFonts w:ascii="Arial" w:hAnsi="Arial" w:cs="Arial"/>
                <w:spacing w:val="3"/>
              </w:rPr>
              <w:t xml:space="preserve"> </w:t>
            </w:r>
            <w:r w:rsidRPr="00C76064">
              <w:rPr>
                <w:rFonts w:ascii="Arial" w:hAnsi="Arial" w:cs="Arial"/>
              </w:rPr>
              <w:t>refine</w:t>
            </w:r>
            <w:r w:rsidRPr="00C76064">
              <w:rPr>
                <w:rFonts w:ascii="Arial" w:hAnsi="Arial" w:cs="Arial"/>
                <w:spacing w:val="7"/>
              </w:rPr>
              <w:t xml:space="preserve"> </w:t>
            </w:r>
            <w:r w:rsidRPr="00C76064">
              <w:rPr>
                <w:rFonts w:ascii="Arial" w:hAnsi="Arial" w:cs="Arial"/>
              </w:rPr>
              <w:t>the</w:t>
            </w:r>
            <w:r w:rsidRPr="00C76064">
              <w:rPr>
                <w:rFonts w:ascii="Arial" w:hAnsi="Arial" w:cs="Arial"/>
                <w:spacing w:val="4"/>
              </w:rPr>
              <w:t xml:space="preserve"> </w:t>
            </w:r>
            <w:r w:rsidRPr="00C76064">
              <w:rPr>
                <w:rFonts w:ascii="Arial" w:hAnsi="Arial" w:cs="Arial"/>
              </w:rPr>
              <w:t>abstract</w:t>
            </w:r>
            <w:r w:rsidRPr="00C76064">
              <w:rPr>
                <w:rFonts w:ascii="Arial" w:hAnsi="Arial" w:cs="Arial"/>
                <w:spacing w:val="9"/>
              </w:rPr>
              <w:t xml:space="preserve"> </w:t>
            </w:r>
            <w:r w:rsidRPr="00C76064">
              <w:rPr>
                <w:rFonts w:ascii="Arial" w:hAnsi="Arial" w:cs="Arial"/>
              </w:rPr>
              <w:t>and</w:t>
            </w:r>
            <w:r w:rsidRPr="00C76064">
              <w:rPr>
                <w:rFonts w:ascii="Arial" w:hAnsi="Arial" w:cs="Arial"/>
                <w:spacing w:val="4"/>
              </w:rPr>
              <w:t xml:space="preserve"> </w:t>
            </w:r>
            <w:r w:rsidRPr="00C76064">
              <w:rPr>
                <w:rFonts w:ascii="Arial" w:hAnsi="Arial" w:cs="Arial"/>
              </w:rPr>
              <w:t>make</w:t>
            </w:r>
            <w:r w:rsidRPr="00C76064">
              <w:rPr>
                <w:rFonts w:ascii="Arial" w:hAnsi="Arial" w:cs="Arial"/>
                <w:spacing w:val="6"/>
              </w:rPr>
              <w:t xml:space="preserve"> </w:t>
            </w:r>
            <w:r w:rsidRPr="00C76064">
              <w:rPr>
                <w:rFonts w:ascii="Arial" w:hAnsi="Arial" w:cs="Arial"/>
              </w:rPr>
              <w:t>it</w:t>
            </w:r>
            <w:r w:rsidRPr="00C76064">
              <w:rPr>
                <w:rFonts w:ascii="Arial" w:hAnsi="Arial" w:cs="Arial"/>
                <w:spacing w:val="3"/>
              </w:rPr>
              <w:t xml:space="preserve"> </w:t>
            </w:r>
            <w:r w:rsidRPr="00C76064">
              <w:rPr>
                <w:rFonts w:ascii="Arial" w:hAnsi="Arial" w:cs="Arial"/>
              </w:rPr>
              <w:t>more</w:t>
            </w:r>
            <w:r w:rsidRPr="00C76064">
              <w:rPr>
                <w:rFonts w:ascii="Arial" w:hAnsi="Arial" w:cs="Arial"/>
                <w:spacing w:val="6"/>
              </w:rPr>
              <w:t xml:space="preserve"> </w:t>
            </w:r>
            <w:r w:rsidRPr="00C76064">
              <w:rPr>
                <w:rFonts w:ascii="Arial" w:hAnsi="Arial" w:cs="Arial"/>
                <w:w w:val="102"/>
              </w:rPr>
              <w:t>s</w:t>
            </w:r>
            <w:r w:rsidRPr="00C76064">
              <w:rPr>
                <w:rFonts w:ascii="Arial" w:hAnsi="Arial" w:cs="Arial"/>
                <w:w w:val="103"/>
              </w:rPr>
              <w:t>cie</w:t>
            </w:r>
            <w:r w:rsidRPr="00C76064">
              <w:rPr>
                <w:rFonts w:ascii="Arial" w:hAnsi="Arial" w:cs="Arial"/>
                <w:w w:val="102"/>
              </w:rPr>
              <w:t>n</w:t>
            </w:r>
            <w:r w:rsidRPr="00C76064">
              <w:rPr>
                <w:rFonts w:ascii="Arial" w:hAnsi="Arial" w:cs="Arial"/>
                <w:w w:val="103"/>
              </w:rPr>
              <w:t>ti</w:t>
            </w:r>
            <w:r w:rsidRPr="00C76064">
              <w:rPr>
                <w:rFonts w:ascii="Arial" w:hAnsi="Arial" w:cs="Arial"/>
                <w:w w:val="102"/>
              </w:rPr>
              <w:t>f</w:t>
            </w:r>
            <w:r w:rsidRPr="00C76064">
              <w:rPr>
                <w:rFonts w:ascii="Arial" w:hAnsi="Arial" w:cs="Arial"/>
                <w:w w:val="103"/>
              </w:rPr>
              <w:t>ic</w:t>
            </w:r>
          </w:p>
        </w:tc>
        <w:tc>
          <w:tcPr>
            <w:tcW w:w="3312" w:type="dxa"/>
            <w:tcBorders>
              <w:top w:val="single" w:sz="4" w:space="0" w:color="000000"/>
              <w:left w:val="single" w:sz="4" w:space="0" w:color="000000"/>
              <w:bottom w:val="single" w:sz="4" w:space="0" w:color="000000"/>
              <w:right w:val="single" w:sz="4" w:space="0" w:color="000000"/>
            </w:tcBorders>
          </w:tcPr>
          <w:p w14:paraId="3CBE84B8" w14:textId="77777777" w:rsidR="00C76064" w:rsidRPr="00C76064" w:rsidRDefault="00C76064" w:rsidP="00C76064">
            <w:pPr>
              <w:spacing w:before="6" w:line="246" w:lineRule="auto"/>
              <w:ind w:left="49" w:right="178"/>
              <w:rPr>
                <w:rFonts w:ascii="Arial" w:hAnsi="Arial" w:cs="Arial"/>
              </w:rPr>
            </w:pPr>
            <w:r w:rsidRPr="00C76064">
              <w:rPr>
                <w:rFonts w:ascii="Arial" w:hAnsi="Arial" w:cs="Arial"/>
              </w:rPr>
              <w:t>Thank you for your valuable feedback. The abstract has been revised to include the scientific methodologies related to carbon capture and storage.</w:t>
            </w:r>
          </w:p>
        </w:tc>
      </w:tr>
      <w:tr w:rsidR="00C76064" w:rsidRPr="00C76064" w14:paraId="445E0E7A" w14:textId="77777777" w:rsidTr="00C76064">
        <w:trPr>
          <w:trHeight w:hRule="exact" w:val="1000"/>
        </w:trPr>
        <w:tc>
          <w:tcPr>
            <w:tcW w:w="2762" w:type="dxa"/>
            <w:tcBorders>
              <w:top w:val="single" w:sz="4" w:space="0" w:color="000000"/>
              <w:left w:val="single" w:sz="4" w:space="0" w:color="000000"/>
              <w:bottom w:val="single" w:sz="4" w:space="0" w:color="000000"/>
              <w:right w:val="single" w:sz="4" w:space="0" w:color="000000"/>
            </w:tcBorders>
          </w:tcPr>
          <w:p w14:paraId="4C6F5C30" w14:textId="77777777" w:rsidR="00C76064" w:rsidRPr="00C76064" w:rsidRDefault="00C76064" w:rsidP="00C76064">
            <w:pPr>
              <w:spacing w:before="9" w:line="246" w:lineRule="auto"/>
              <w:ind w:left="237" w:right="184"/>
              <w:rPr>
                <w:rFonts w:ascii="Arial" w:hAnsi="Arial" w:cs="Arial"/>
              </w:rPr>
            </w:pPr>
            <w:r w:rsidRPr="00C76064">
              <w:rPr>
                <w:rFonts w:ascii="Arial" w:hAnsi="Arial" w:cs="Arial"/>
                <w:b/>
              </w:rPr>
              <w:t>Is</w:t>
            </w:r>
            <w:r w:rsidRPr="00C76064">
              <w:rPr>
                <w:rFonts w:ascii="Arial" w:hAnsi="Arial" w:cs="Arial"/>
                <w:b/>
                <w:spacing w:val="3"/>
              </w:rPr>
              <w:t xml:space="preserve"> </w:t>
            </w:r>
            <w:r w:rsidRPr="00C76064">
              <w:rPr>
                <w:rFonts w:ascii="Arial" w:hAnsi="Arial" w:cs="Arial"/>
                <w:b/>
              </w:rPr>
              <w:t>the</w:t>
            </w:r>
            <w:r w:rsidRPr="00C76064">
              <w:rPr>
                <w:rFonts w:ascii="Arial" w:hAnsi="Arial" w:cs="Arial"/>
                <w:b/>
                <w:spacing w:val="4"/>
              </w:rPr>
              <w:t xml:space="preserve"> </w:t>
            </w:r>
            <w:r w:rsidRPr="00C76064">
              <w:rPr>
                <w:rFonts w:ascii="Arial" w:hAnsi="Arial" w:cs="Arial"/>
                <w:b/>
              </w:rPr>
              <w:t>manuscript</w:t>
            </w:r>
            <w:r w:rsidRPr="00C76064">
              <w:rPr>
                <w:rFonts w:ascii="Arial" w:hAnsi="Arial" w:cs="Arial"/>
                <w:b/>
                <w:spacing w:val="12"/>
              </w:rPr>
              <w:t xml:space="preserve"> </w:t>
            </w:r>
            <w:r w:rsidRPr="00C76064">
              <w:rPr>
                <w:rFonts w:ascii="Arial" w:hAnsi="Arial" w:cs="Arial"/>
                <w:b/>
              </w:rPr>
              <w:t>scientificall</w:t>
            </w:r>
            <w:r w:rsidRPr="00C76064">
              <w:rPr>
                <w:rFonts w:ascii="Arial" w:hAnsi="Arial" w:cs="Arial"/>
                <w:b/>
                <w:spacing w:val="-6"/>
              </w:rPr>
              <w:t>y</w:t>
            </w:r>
            <w:r w:rsidRPr="00C76064">
              <w:rPr>
                <w:rFonts w:ascii="Arial" w:hAnsi="Arial" w:cs="Arial"/>
                <w:b/>
              </w:rPr>
              <w:t>,</w:t>
            </w:r>
            <w:r w:rsidRPr="00C76064">
              <w:rPr>
                <w:rFonts w:ascii="Arial" w:hAnsi="Arial" w:cs="Arial"/>
                <w:b/>
                <w:spacing w:val="15"/>
              </w:rPr>
              <w:t xml:space="preserve"> </w:t>
            </w:r>
            <w:r w:rsidRPr="00C76064">
              <w:rPr>
                <w:rFonts w:ascii="Arial" w:hAnsi="Arial" w:cs="Arial"/>
                <w:b/>
              </w:rPr>
              <w:t>cor</w:t>
            </w:r>
            <w:r w:rsidRPr="00C76064">
              <w:rPr>
                <w:rFonts w:ascii="Arial" w:hAnsi="Arial" w:cs="Arial"/>
                <w:b/>
                <w:spacing w:val="-2"/>
              </w:rPr>
              <w:t>r</w:t>
            </w:r>
            <w:r w:rsidRPr="00C76064">
              <w:rPr>
                <w:rFonts w:ascii="Arial" w:hAnsi="Arial" w:cs="Arial"/>
                <w:b/>
              </w:rPr>
              <w:t>ect?</w:t>
            </w:r>
            <w:r w:rsidRPr="00C76064">
              <w:rPr>
                <w:rFonts w:ascii="Arial" w:hAnsi="Arial" w:cs="Arial"/>
                <w:b/>
                <w:spacing w:val="10"/>
              </w:rPr>
              <w:t xml:space="preserve"> </w:t>
            </w:r>
            <w:r w:rsidRPr="00C76064">
              <w:rPr>
                <w:rFonts w:ascii="Arial" w:hAnsi="Arial" w:cs="Arial"/>
                <w:b/>
              </w:rPr>
              <w:t>Please</w:t>
            </w:r>
            <w:r w:rsidRPr="00C76064">
              <w:rPr>
                <w:rFonts w:ascii="Arial" w:hAnsi="Arial" w:cs="Arial"/>
                <w:b/>
                <w:spacing w:val="7"/>
              </w:rPr>
              <w:t xml:space="preserve"> </w:t>
            </w:r>
            <w:r w:rsidRPr="00C76064">
              <w:rPr>
                <w:rFonts w:ascii="Arial" w:hAnsi="Arial" w:cs="Arial"/>
                <w:b/>
                <w:w w:val="102"/>
              </w:rPr>
              <w:t>w</w:t>
            </w:r>
            <w:r w:rsidRPr="00C76064">
              <w:rPr>
                <w:rFonts w:ascii="Arial" w:hAnsi="Arial" w:cs="Arial"/>
                <w:b/>
                <w:w w:val="103"/>
              </w:rPr>
              <w:t>ri</w:t>
            </w:r>
            <w:r w:rsidRPr="00C76064">
              <w:rPr>
                <w:rFonts w:ascii="Arial" w:hAnsi="Arial" w:cs="Arial"/>
                <w:b/>
                <w:w w:val="102"/>
              </w:rPr>
              <w:t>t</w:t>
            </w:r>
            <w:r w:rsidRPr="00C76064">
              <w:rPr>
                <w:rFonts w:ascii="Arial" w:hAnsi="Arial" w:cs="Arial"/>
                <w:b/>
                <w:w w:val="103"/>
              </w:rPr>
              <w:t xml:space="preserve">e </w:t>
            </w:r>
            <w:r w:rsidRPr="00C76064">
              <w:rPr>
                <w:rFonts w:ascii="Arial" w:hAnsi="Arial" w:cs="Arial"/>
                <w:b/>
                <w:w w:val="102"/>
              </w:rPr>
              <w:t>h</w:t>
            </w:r>
            <w:r w:rsidRPr="00C76064">
              <w:rPr>
                <w:rFonts w:ascii="Arial" w:hAnsi="Arial" w:cs="Arial"/>
                <w:b/>
                <w:w w:val="103"/>
              </w:rPr>
              <w:t>e</w:t>
            </w:r>
            <w:r w:rsidRPr="00C76064">
              <w:rPr>
                <w:rFonts w:ascii="Arial" w:hAnsi="Arial" w:cs="Arial"/>
                <w:b/>
                <w:spacing w:val="-2"/>
                <w:w w:val="103"/>
              </w:rPr>
              <w:t>r</w:t>
            </w:r>
            <w:r w:rsidRPr="00C76064">
              <w:rPr>
                <w:rFonts w:ascii="Arial" w:hAnsi="Arial" w:cs="Arial"/>
                <w:b/>
                <w:w w:val="103"/>
              </w:rPr>
              <w:t>e</w:t>
            </w:r>
            <w:r w:rsidRPr="00C76064">
              <w:rPr>
                <w:rFonts w:ascii="Arial" w:hAnsi="Arial" w:cs="Arial"/>
                <w:b/>
                <w:w w:val="102"/>
              </w:rPr>
              <w:t>.</w:t>
            </w:r>
          </w:p>
        </w:tc>
        <w:tc>
          <w:tcPr>
            <w:tcW w:w="4814" w:type="dxa"/>
            <w:tcBorders>
              <w:top w:val="single" w:sz="4" w:space="0" w:color="000000"/>
              <w:left w:val="single" w:sz="4" w:space="0" w:color="000000"/>
              <w:bottom w:val="single" w:sz="4" w:space="0" w:color="000000"/>
              <w:right w:val="single" w:sz="4" w:space="0" w:color="000000"/>
            </w:tcBorders>
          </w:tcPr>
          <w:p w14:paraId="673079AC" w14:textId="77777777" w:rsidR="00C76064" w:rsidRPr="00C76064" w:rsidRDefault="00C76064" w:rsidP="00C76064">
            <w:pPr>
              <w:spacing w:before="9"/>
              <w:ind w:left="49"/>
              <w:rPr>
                <w:rFonts w:ascii="Arial" w:hAnsi="Arial" w:cs="Arial"/>
                <w:w w:val="103"/>
              </w:rPr>
            </w:pPr>
            <w:r w:rsidRPr="00C76064">
              <w:rPr>
                <w:rFonts w:ascii="Arial" w:hAnsi="Arial" w:cs="Arial"/>
              </w:rPr>
              <w:t>Partially</w:t>
            </w:r>
            <w:r w:rsidRPr="00C76064">
              <w:rPr>
                <w:rFonts w:ascii="Arial" w:hAnsi="Arial" w:cs="Arial"/>
                <w:spacing w:val="10"/>
              </w:rPr>
              <w:t xml:space="preserve"> </w:t>
            </w:r>
            <w:r w:rsidRPr="00C76064">
              <w:rPr>
                <w:rFonts w:ascii="Arial" w:hAnsi="Arial" w:cs="Arial"/>
              </w:rPr>
              <w:t>scientifically</w:t>
            </w:r>
            <w:r w:rsidRPr="00C76064">
              <w:rPr>
                <w:rFonts w:ascii="Arial" w:hAnsi="Arial" w:cs="Arial"/>
                <w:spacing w:val="15"/>
              </w:rPr>
              <w:t xml:space="preserve"> </w:t>
            </w:r>
            <w:r w:rsidRPr="00C76064">
              <w:rPr>
                <w:rFonts w:ascii="Arial" w:hAnsi="Arial" w:cs="Arial"/>
              </w:rPr>
              <w:t>aligned</w:t>
            </w:r>
            <w:r w:rsidRPr="00C76064">
              <w:rPr>
                <w:rFonts w:ascii="Arial" w:hAnsi="Arial" w:cs="Arial"/>
                <w:spacing w:val="8"/>
              </w:rPr>
              <w:t xml:space="preserve"> </w:t>
            </w:r>
            <w:r w:rsidRPr="00C76064">
              <w:rPr>
                <w:rFonts w:ascii="Arial" w:hAnsi="Arial" w:cs="Arial"/>
              </w:rPr>
              <w:t>and</w:t>
            </w:r>
            <w:r w:rsidRPr="00C76064">
              <w:rPr>
                <w:rFonts w:ascii="Arial" w:hAnsi="Arial" w:cs="Arial"/>
                <w:spacing w:val="4"/>
              </w:rPr>
              <w:t xml:space="preserve"> </w:t>
            </w:r>
            <w:r w:rsidRPr="00C76064">
              <w:rPr>
                <w:rFonts w:ascii="Arial" w:hAnsi="Arial" w:cs="Arial"/>
                <w:w w:val="102"/>
              </w:rPr>
              <w:t>robus</w:t>
            </w:r>
            <w:r w:rsidRPr="00C76064">
              <w:rPr>
                <w:rFonts w:ascii="Arial" w:hAnsi="Arial" w:cs="Arial"/>
                <w:w w:val="103"/>
              </w:rPr>
              <w:t>t</w:t>
            </w:r>
          </w:p>
          <w:p w14:paraId="49B8AC53" w14:textId="77777777" w:rsidR="00C76064" w:rsidRPr="00C76064" w:rsidRDefault="00C76064" w:rsidP="00C76064">
            <w:pPr>
              <w:spacing w:before="9"/>
              <w:ind w:left="49"/>
              <w:rPr>
                <w:rFonts w:ascii="Arial" w:hAnsi="Arial" w:cs="Arial"/>
              </w:rPr>
            </w:pPr>
            <w:r w:rsidRPr="00C76064">
              <w:rPr>
                <w:rFonts w:ascii="Arial" w:hAnsi="Arial" w:cs="Arial"/>
              </w:rPr>
              <w:t>Has</w:t>
            </w:r>
            <w:r w:rsidRPr="00C76064">
              <w:rPr>
                <w:rFonts w:ascii="Arial" w:hAnsi="Arial" w:cs="Arial"/>
                <w:spacing w:val="5"/>
              </w:rPr>
              <w:t xml:space="preserve"> </w:t>
            </w:r>
            <w:r w:rsidRPr="00C76064">
              <w:rPr>
                <w:rFonts w:ascii="Arial" w:hAnsi="Arial" w:cs="Arial"/>
              </w:rPr>
              <w:t>scope</w:t>
            </w:r>
            <w:r w:rsidRPr="00C76064">
              <w:rPr>
                <w:rFonts w:ascii="Arial" w:hAnsi="Arial" w:cs="Arial"/>
                <w:spacing w:val="6"/>
              </w:rPr>
              <w:t xml:space="preserve"> </w:t>
            </w:r>
            <w:r w:rsidRPr="00C76064">
              <w:rPr>
                <w:rFonts w:ascii="Arial" w:hAnsi="Arial" w:cs="Arial"/>
              </w:rPr>
              <w:t>for</w:t>
            </w:r>
            <w:r w:rsidRPr="00C76064">
              <w:rPr>
                <w:rFonts w:ascii="Arial" w:hAnsi="Arial" w:cs="Arial"/>
                <w:spacing w:val="3"/>
              </w:rPr>
              <w:t xml:space="preserve"> </w:t>
            </w:r>
            <w:r w:rsidRPr="00C76064">
              <w:rPr>
                <w:rFonts w:ascii="Arial" w:hAnsi="Arial" w:cs="Arial"/>
              </w:rPr>
              <w:t>improvement</w:t>
            </w:r>
            <w:r w:rsidRPr="00C76064">
              <w:rPr>
                <w:rFonts w:ascii="Arial" w:hAnsi="Arial" w:cs="Arial"/>
                <w:spacing w:val="13"/>
              </w:rPr>
              <w:t xml:space="preserve"> </w:t>
            </w:r>
            <w:r w:rsidRPr="00C76064">
              <w:rPr>
                <w:rFonts w:ascii="Arial" w:hAnsi="Arial" w:cs="Arial"/>
              </w:rPr>
              <w:t>if</w:t>
            </w:r>
            <w:r w:rsidRPr="00C76064">
              <w:rPr>
                <w:rFonts w:ascii="Arial" w:hAnsi="Arial" w:cs="Arial"/>
                <w:spacing w:val="2"/>
              </w:rPr>
              <w:t xml:space="preserve"> </w:t>
            </w:r>
            <w:r w:rsidRPr="00C76064">
              <w:rPr>
                <w:rFonts w:ascii="Arial" w:hAnsi="Arial" w:cs="Arial"/>
              </w:rPr>
              <w:t>the</w:t>
            </w:r>
            <w:r w:rsidRPr="00C76064">
              <w:rPr>
                <w:rFonts w:ascii="Arial" w:hAnsi="Arial" w:cs="Arial"/>
                <w:spacing w:val="4"/>
              </w:rPr>
              <w:t xml:space="preserve"> </w:t>
            </w:r>
            <w:r w:rsidRPr="00C76064">
              <w:rPr>
                <w:rFonts w:ascii="Arial" w:hAnsi="Arial" w:cs="Arial"/>
              </w:rPr>
              <w:t>feedback</w:t>
            </w:r>
            <w:r w:rsidRPr="00C76064">
              <w:rPr>
                <w:rFonts w:ascii="Arial" w:hAnsi="Arial" w:cs="Arial"/>
                <w:spacing w:val="10"/>
              </w:rPr>
              <w:t xml:space="preserve"> </w:t>
            </w:r>
            <w:r w:rsidRPr="00C76064">
              <w:rPr>
                <w:rFonts w:ascii="Arial" w:hAnsi="Arial" w:cs="Arial"/>
              </w:rPr>
              <w:t>provided</w:t>
            </w:r>
            <w:r w:rsidRPr="00C76064">
              <w:rPr>
                <w:rFonts w:ascii="Arial" w:hAnsi="Arial" w:cs="Arial"/>
                <w:spacing w:val="9"/>
              </w:rPr>
              <w:t xml:space="preserve"> </w:t>
            </w:r>
            <w:r w:rsidRPr="00C76064">
              <w:rPr>
                <w:rFonts w:ascii="Arial" w:hAnsi="Arial" w:cs="Arial"/>
              </w:rPr>
              <w:t>are</w:t>
            </w:r>
            <w:r w:rsidRPr="00C76064">
              <w:rPr>
                <w:rFonts w:ascii="Arial" w:hAnsi="Arial" w:cs="Arial"/>
                <w:spacing w:val="4"/>
              </w:rPr>
              <w:t xml:space="preserve"> </w:t>
            </w:r>
            <w:r w:rsidRPr="00C76064">
              <w:rPr>
                <w:rFonts w:ascii="Arial" w:hAnsi="Arial" w:cs="Arial"/>
              </w:rPr>
              <w:t>duly</w:t>
            </w:r>
            <w:r w:rsidRPr="00C76064">
              <w:rPr>
                <w:rFonts w:ascii="Arial" w:hAnsi="Arial" w:cs="Arial"/>
                <w:spacing w:val="5"/>
              </w:rPr>
              <w:t xml:space="preserve"> </w:t>
            </w:r>
            <w:r w:rsidRPr="00C76064">
              <w:rPr>
                <w:rFonts w:ascii="Arial" w:hAnsi="Arial" w:cs="Arial"/>
                <w:w w:val="103"/>
              </w:rPr>
              <w:t>a</w:t>
            </w:r>
            <w:r w:rsidRPr="00C76064">
              <w:rPr>
                <w:rFonts w:ascii="Arial" w:hAnsi="Arial" w:cs="Arial"/>
                <w:w w:val="102"/>
              </w:rPr>
              <w:t>ddr</w:t>
            </w:r>
            <w:r w:rsidRPr="00C76064">
              <w:rPr>
                <w:rFonts w:ascii="Arial" w:hAnsi="Arial" w:cs="Arial"/>
                <w:w w:val="103"/>
              </w:rPr>
              <w:t>e</w:t>
            </w:r>
            <w:r w:rsidRPr="00C76064">
              <w:rPr>
                <w:rFonts w:ascii="Arial" w:hAnsi="Arial" w:cs="Arial"/>
                <w:w w:val="102"/>
              </w:rPr>
              <w:t>ss</w:t>
            </w:r>
            <w:r w:rsidRPr="00C76064">
              <w:rPr>
                <w:rFonts w:ascii="Arial" w:hAnsi="Arial" w:cs="Arial"/>
                <w:w w:val="103"/>
              </w:rPr>
              <w:t>e</w:t>
            </w:r>
            <w:r w:rsidRPr="00C76064">
              <w:rPr>
                <w:rFonts w:ascii="Arial" w:hAnsi="Arial" w:cs="Arial"/>
                <w:w w:val="102"/>
              </w:rPr>
              <w:t>d</w:t>
            </w:r>
          </w:p>
        </w:tc>
        <w:tc>
          <w:tcPr>
            <w:tcW w:w="3312" w:type="dxa"/>
            <w:tcBorders>
              <w:top w:val="single" w:sz="4" w:space="0" w:color="000000"/>
              <w:left w:val="single" w:sz="4" w:space="0" w:color="000000"/>
              <w:bottom w:val="single" w:sz="4" w:space="0" w:color="000000"/>
              <w:right w:val="single" w:sz="4" w:space="0" w:color="000000"/>
            </w:tcBorders>
          </w:tcPr>
          <w:p w14:paraId="4CB7DB1F" w14:textId="77777777" w:rsidR="00C76064" w:rsidRPr="00C76064" w:rsidRDefault="00C76064" w:rsidP="00C76064">
            <w:pPr>
              <w:spacing w:before="6" w:line="246" w:lineRule="auto"/>
              <w:ind w:left="49" w:right="178"/>
              <w:rPr>
                <w:rFonts w:ascii="Arial" w:hAnsi="Arial" w:cs="Arial"/>
              </w:rPr>
            </w:pPr>
            <w:r w:rsidRPr="00C76064">
              <w:rPr>
                <w:rFonts w:ascii="Arial" w:hAnsi="Arial" w:cs="Arial"/>
              </w:rPr>
              <w:t>Thank you for your valuable feedback. The suggestions have been included to enhance scientific alignment and overall improvement of the manuscript</w:t>
            </w:r>
          </w:p>
        </w:tc>
      </w:tr>
      <w:tr w:rsidR="00C76064" w:rsidRPr="00C76064" w14:paraId="5475699B" w14:textId="77777777" w:rsidTr="00C76064">
        <w:trPr>
          <w:trHeight w:hRule="exact" w:val="1978"/>
        </w:trPr>
        <w:tc>
          <w:tcPr>
            <w:tcW w:w="2762" w:type="dxa"/>
            <w:tcBorders>
              <w:top w:val="single" w:sz="4" w:space="0" w:color="000000"/>
              <w:left w:val="single" w:sz="4" w:space="0" w:color="000000"/>
              <w:bottom w:val="single" w:sz="4" w:space="0" w:color="000000"/>
              <w:right w:val="single" w:sz="4" w:space="0" w:color="000000"/>
            </w:tcBorders>
          </w:tcPr>
          <w:p w14:paraId="675E2C78" w14:textId="77777777" w:rsidR="00C76064" w:rsidRPr="00C76064" w:rsidRDefault="00C76064" w:rsidP="00C76064">
            <w:pPr>
              <w:spacing w:before="9" w:line="246" w:lineRule="auto"/>
              <w:ind w:left="237" w:right="204"/>
              <w:rPr>
                <w:rFonts w:ascii="Arial" w:hAnsi="Arial" w:cs="Arial"/>
              </w:rPr>
            </w:pPr>
            <w:r w:rsidRPr="00C76064">
              <w:rPr>
                <w:rFonts w:ascii="Arial" w:hAnsi="Arial" w:cs="Arial"/>
                <w:b/>
              </w:rPr>
              <w:t>A</w:t>
            </w:r>
            <w:r w:rsidRPr="00C76064">
              <w:rPr>
                <w:rFonts w:ascii="Arial" w:hAnsi="Arial" w:cs="Arial"/>
                <w:b/>
                <w:spacing w:val="-2"/>
              </w:rPr>
              <w:t>r</w:t>
            </w:r>
            <w:r w:rsidRPr="00C76064">
              <w:rPr>
                <w:rFonts w:ascii="Arial" w:hAnsi="Arial" w:cs="Arial"/>
                <w:b/>
              </w:rPr>
              <w:t>e</w:t>
            </w:r>
            <w:r w:rsidRPr="00C76064">
              <w:rPr>
                <w:rFonts w:ascii="Arial" w:hAnsi="Arial" w:cs="Arial"/>
                <w:b/>
                <w:spacing w:val="5"/>
              </w:rPr>
              <w:t xml:space="preserve"> </w:t>
            </w:r>
            <w:r w:rsidRPr="00C76064">
              <w:rPr>
                <w:rFonts w:ascii="Arial" w:hAnsi="Arial" w:cs="Arial"/>
                <w:b/>
              </w:rPr>
              <w:t>the</w:t>
            </w:r>
            <w:r w:rsidRPr="00C76064">
              <w:rPr>
                <w:rFonts w:ascii="Arial" w:hAnsi="Arial" w:cs="Arial"/>
                <w:b/>
                <w:spacing w:val="4"/>
              </w:rPr>
              <w:t xml:space="preserve"> </w:t>
            </w:r>
            <w:r w:rsidRPr="00C76064">
              <w:rPr>
                <w:rFonts w:ascii="Arial" w:hAnsi="Arial" w:cs="Arial"/>
                <w:b/>
                <w:spacing w:val="-2"/>
              </w:rPr>
              <w:t>r</w:t>
            </w:r>
            <w:r w:rsidRPr="00C76064">
              <w:rPr>
                <w:rFonts w:ascii="Arial" w:hAnsi="Arial" w:cs="Arial"/>
                <w:b/>
              </w:rPr>
              <w:t>efe</w:t>
            </w:r>
            <w:r w:rsidRPr="00C76064">
              <w:rPr>
                <w:rFonts w:ascii="Arial" w:hAnsi="Arial" w:cs="Arial"/>
                <w:b/>
                <w:spacing w:val="-2"/>
              </w:rPr>
              <w:t>r</w:t>
            </w:r>
            <w:r w:rsidRPr="00C76064">
              <w:rPr>
                <w:rFonts w:ascii="Arial" w:hAnsi="Arial" w:cs="Arial"/>
                <w:b/>
              </w:rPr>
              <w:t>ences</w:t>
            </w:r>
            <w:r w:rsidRPr="00C76064">
              <w:rPr>
                <w:rFonts w:ascii="Arial" w:hAnsi="Arial" w:cs="Arial"/>
                <w:b/>
                <w:spacing w:val="13"/>
              </w:rPr>
              <w:t xml:space="preserve"> </w:t>
            </w:r>
            <w:r w:rsidRPr="00C76064">
              <w:rPr>
                <w:rFonts w:ascii="Arial" w:hAnsi="Arial" w:cs="Arial"/>
                <w:b/>
              </w:rPr>
              <w:t>sufficient</w:t>
            </w:r>
            <w:r w:rsidRPr="00C76064">
              <w:rPr>
                <w:rFonts w:ascii="Arial" w:hAnsi="Arial" w:cs="Arial"/>
                <w:b/>
                <w:spacing w:val="10"/>
              </w:rPr>
              <w:t xml:space="preserve"> </w:t>
            </w:r>
            <w:r w:rsidRPr="00C76064">
              <w:rPr>
                <w:rFonts w:ascii="Arial" w:hAnsi="Arial" w:cs="Arial"/>
                <w:b/>
              </w:rPr>
              <w:t>and</w:t>
            </w:r>
            <w:r w:rsidRPr="00C76064">
              <w:rPr>
                <w:rFonts w:ascii="Arial" w:hAnsi="Arial" w:cs="Arial"/>
                <w:b/>
                <w:spacing w:val="4"/>
              </w:rPr>
              <w:t xml:space="preserve"> </w:t>
            </w:r>
            <w:r w:rsidRPr="00C76064">
              <w:rPr>
                <w:rFonts w:ascii="Arial" w:hAnsi="Arial" w:cs="Arial"/>
                <w:b/>
                <w:spacing w:val="-2"/>
              </w:rPr>
              <w:t>r</w:t>
            </w:r>
            <w:r w:rsidRPr="00C76064">
              <w:rPr>
                <w:rFonts w:ascii="Arial" w:hAnsi="Arial" w:cs="Arial"/>
                <w:b/>
              </w:rPr>
              <w:t>ecent?</w:t>
            </w:r>
            <w:r w:rsidRPr="00C76064">
              <w:rPr>
                <w:rFonts w:ascii="Arial" w:hAnsi="Arial" w:cs="Arial"/>
                <w:b/>
                <w:spacing w:val="9"/>
              </w:rPr>
              <w:t xml:space="preserve"> </w:t>
            </w:r>
            <w:r w:rsidRPr="00C76064">
              <w:rPr>
                <w:rFonts w:ascii="Arial" w:hAnsi="Arial" w:cs="Arial"/>
                <w:b/>
              </w:rPr>
              <w:t>If</w:t>
            </w:r>
            <w:r w:rsidRPr="00C76064">
              <w:rPr>
                <w:rFonts w:ascii="Arial" w:hAnsi="Arial" w:cs="Arial"/>
                <w:b/>
                <w:spacing w:val="2"/>
              </w:rPr>
              <w:t xml:space="preserve"> </w:t>
            </w:r>
            <w:r w:rsidRPr="00C76064">
              <w:rPr>
                <w:rFonts w:ascii="Arial" w:hAnsi="Arial" w:cs="Arial"/>
                <w:b/>
              </w:rPr>
              <w:t>you</w:t>
            </w:r>
            <w:r w:rsidRPr="00C76064">
              <w:rPr>
                <w:rFonts w:ascii="Arial" w:hAnsi="Arial" w:cs="Arial"/>
                <w:b/>
                <w:spacing w:val="4"/>
              </w:rPr>
              <w:t xml:space="preserve"> </w:t>
            </w:r>
            <w:r w:rsidRPr="00C76064">
              <w:rPr>
                <w:rFonts w:ascii="Arial" w:hAnsi="Arial" w:cs="Arial"/>
                <w:b/>
                <w:w w:val="102"/>
              </w:rPr>
              <w:t>hav</w:t>
            </w:r>
            <w:r w:rsidRPr="00C76064">
              <w:rPr>
                <w:rFonts w:ascii="Arial" w:hAnsi="Arial" w:cs="Arial"/>
                <w:b/>
                <w:w w:val="103"/>
              </w:rPr>
              <w:t xml:space="preserve">e </w:t>
            </w:r>
            <w:r w:rsidRPr="00C76064">
              <w:rPr>
                <w:rFonts w:ascii="Arial" w:hAnsi="Arial" w:cs="Arial"/>
                <w:b/>
              </w:rPr>
              <w:t>suggestions</w:t>
            </w:r>
            <w:r w:rsidRPr="00C76064">
              <w:rPr>
                <w:rFonts w:ascii="Arial" w:hAnsi="Arial" w:cs="Arial"/>
                <w:b/>
                <w:spacing w:val="11"/>
              </w:rPr>
              <w:t xml:space="preserve"> </w:t>
            </w:r>
            <w:r w:rsidRPr="00C76064">
              <w:rPr>
                <w:rFonts w:ascii="Arial" w:hAnsi="Arial" w:cs="Arial"/>
                <w:b/>
              </w:rPr>
              <w:t>of</w:t>
            </w:r>
            <w:r w:rsidRPr="00C76064">
              <w:rPr>
                <w:rFonts w:ascii="Arial" w:hAnsi="Arial" w:cs="Arial"/>
                <w:b/>
                <w:spacing w:val="3"/>
              </w:rPr>
              <w:t xml:space="preserve"> </w:t>
            </w:r>
            <w:r w:rsidRPr="00C76064">
              <w:rPr>
                <w:rFonts w:ascii="Arial" w:hAnsi="Arial" w:cs="Arial"/>
                <w:b/>
              </w:rPr>
              <w:t>additional</w:t>
            </w:r>
            <w:r w:rsidRPr="00C76064">
              <w:rPr>
                <w:rFonts w:ascii="Arial" w:hAnsi="Arial" w:cs="Arial"/>
                <w:b/>
                <w:spacing w:val="10"/>
              </w:rPr>
              <w:t xml:space="preserve"> </w:t>
            </w:r>
            <w:r w:rsidRPr="00C76064">
              <w:rPr>
                <w:rFonts w:ascii="Arial" w:hAnsi="Arial" w:cs="Arial"/>
                <w:b/>
                <w:spacing w:val="-2"/>
              </w:rPr>
              <w:t>r</w:t>
            </w:r>
            <w:r w:rsidRPr="00C76064">
              <w:rPr>
                <w:rFonts w:ascii="Arial" w:hAnsi="Arial" w:cs="Arial"/>
                <w:b/>
              </w:rPr>
              <w:t>efe</w:t>
            </w:r>
            <w:r w:rsidRPr="00C76064">
              <w:rPr>
                <w:rFonts w:ascii="Arial" w:hAnsi="Arial" w:cs="Arial"/>
                <w:b/>
                <w:spacing w:val="-2"/>
              </w:rPr>
              <w:t>r</w:t>
            </w:r>
            <w:r w:rsidRPr="00C76064">
              <w:rPr>
                <w:rFonts w:ascii="Arial" w:hAnsi="Arial" w:cs="Arial"/>
                <w:b/>
              </w:rPr>
              <w:t>ences,</w:t>
            </w:r>
            <w:r w:rsidRPr="00C76064">
              <w:rPr>
                <w:rFonts w:ascii="Arial" w:hAnsi="Arial" w:cs="Arial"/>
                <w:b/>
                <w:spacing w:val="13"/>
              </w:rPr>
              <w:t xml:space="preserve"> </w:t>
            </w:r>
            <w:r w:rsidRPr="00C76064">
              <w:rPr>
                <w:rFonts w:ascii="Arial" w:hAnsi="Arial" w:cs="Arial"/>
                <w:b/>
              </w:rPr>
              <w:t>please</w:t>
            </w:r>
            <w:r w:rsidRPr="00C76064">
              <w:rPr>
                <w:rFonts w:ascii="Arial" w:hAnsi="Arial" w:cs="Arial"/>
                <w:b/>
                <w:spacing w:val="7"/>
              </w:rPr>
              <w:t xml:space="preserve"> </w:t>
            </w:r>
            <w:r w:rsidRPr="00C76064">
              <w:rPr>
                <w:rFonts w:ascii="Arial" w:hAnsi="Arial" w:cs="Arial"/>
                <w:b/>
                <w:w w:val="102"/>
              </w:rPr>
              <w:t>m</w:t>
            </w:r>
            <w:r w:rsidRPr="00C76064">
              <w:rPr>
                <w:rFonts w:ascii="Arial" w:hAnsi="Arial" w:cs="Arial"/>
                <w:b/>
                <w:w w:val="103"/>
              </w:rPr>
              <w:t>e</w:t>
            </w:r>
            <w:r w:rsidRPr="00C76064">
              <w:rPr>
                <w:rFonts w:ascii="Arial" w:hAnsi="Arial" w:cs="Arial"/>
                <w:b/>
                <w:w w:val="102"/>
              </w:rPr>
              <w:t>nt</w:t>
            </w:r>
            <w:r w:rsidRPr="00C76064">
              <w:rPr>
                <w:rFonts w:ascii="Arial" w:hAnsi="Arial" w:cs="Arial"/>
                <w:b/>
                <w:w w:val="103"/>
              </w:rPr>
              <w:t>i</w:t>
            </w:r>
            <w:r w:rsidRPr="00C76064">
              <w:rPr>
                <w:rFonts w:ascii="Arial" w:hAnsi="Arial" w:cs="Arial"/>
                <w:b/>
                <w:w w:val="102"/>
              </w:rPr>
              <w:t xml:space="preserve">on </w:t>
            </w:r>
            <w:r w:rsidRPr="00C76064">
              <w:rPr>
                <w:rFonts w:ascii="Arial" w:hAnsi="Arial" w:cs="Arial"/>
                <w:b/>
              </w:rPr>
              <w:t>them</w:t>
            </w:r>
            <w:r w:rsidRPr="00C76064">
              <w:rPr>
                <w:rFonts w:ascii="Arial" w:hAnsi="Arial" w:cs="Arial"/>
                <w:b/>
                <w:spacing w:val="6"/>
              </w:rPr>
              <w:t xml:space="preserve"> </w:t>
            </w:r>
            <w:r w:rsidRPr="00C76064">
              <w:rPr>
                <w:rFonts w:ascii="Arial" w:hAnsi="Arial" w:cs="Arial"/>
                <w:b/>
              </w:rPr>
              <w:t>in</w:t>
            </w:r>
            <w:r w:rsidRPr="00C76064">
              <w:rPr>
                <w:rFonts w:ascii="Arial" w:hAnsi="Arial" w:cs="Arial"/>
                <w:b/>
                <w:spacing w:val="3"/>
              </w:rPr>
              <w:t xml:space="preserve"> </w:t>
            </w:r>
            <w:r w:rsidRPr="00C76064">
              <w:rPr>
                <w:rFonts w:ascii="Arial" w:hAnsi="Arial" w:cs="Arial"/>
                <w:b/>
              </w:rPr>
              <w:t>the</w:t>
            </w:r>
            <w:r w:rsidRPr="00C76064">
              <w:rPr>
                <w:rFonts w:ascii="Arial" w:hAnsi="Arial" w:cs="Arial"/>
                <w:b/>
                <w:spacing w:val="4"/>
              </w:rPr>
              <w:t xml:space="preserve"> </w:t>
            </w:r>
            <w:r w:rsidRPr="00C76064">
              <w:rPr>
                <w:rFonts w:ascii="Arial" w:hAnsi="Arial" w:cs="Arial"/>
                <w:b/>
                <w:spacing w:val="-2"/>
              </w:rPr>
              <w:t>r</w:t>
            </w:r>
            <w:r w:rsidRPr="00C76064">
              <w:rPr>
                <w:rFonts w:ascii="Arial" w:hAnsi="Arial" w:cs="Arial"/>
                <w:b/>
              </w:rPr>
              <w:t>eview</w:t>
            </w:r>
            <w:r w:rsidRPr="00C76064">
              <w:rPr>
                <w:rFonts w:ascii="Arial" w:hAnsi="Arial" w:cs="Arial"/>
                <w:b/>
                <w:spacing w:val="8"/>
              </w:rPr>
              <w:t xml:space="preserve"> </w:t>
            </w:r>
            <w:r w:rsidRPr="00C76064">
              <w:rPr>
                <w:rFonts w:ascii="Arial" w:hAnsi="Arial" w:cs="Arial"/>
                <w:b/>
                <w:w w:val="102"/>
              </w:rPr>
              <w:t>fo</w:t>
            </w:r>
            <w:r w:rsidRPr="00C76064">
              <w:rPr>
                <w:rFonts w:ascii="Arial" w:hAnsi="Arial" w:cs="Arial"/>
                <w:b/>
                <w:w w:val="103"/>
              </w:rPr>
              <w:t>r</w:t>
            </w:r>
            <w:r w:rsidRPr="00C76064">
              <w:rPr>
                <w:rFonts w:ascii="Arial" w:hAnsi="Arial" w:cs="Arial"/>
                <w:b/>
                <w:w w:val="102"/>
              </w:rPr>
              <w:t>m.</w:t>
            </w:r>
          </w:p>
        </w:tc>
        <w:tc>
          <w:tcPr>
            <w:tcW w:w="4814" w:type="dxa"/>
            <w:tcBorders>
              <w:top w:val="single" w:sz="4" w:space="0" w:color="000000"/>
              <w:left w:val="single" w:sz="4" w:space="0" w:color="000000"/>
              <w:bottom w:val="single" w:sz="4" w:space="0" w:color="000000"/>
              <w:right w:val="single" w:sz="4" w:space="0" w:color="000000"/>
            </w:tcBorders>
          </w:tcPr>
          <w:p w14:paraId="22DCE2BE" w14:textId="77777777" w:rsidR="00C76064" w:rsidRPr="00C76064" w:rsidRDefault="00C76064" w:rsidP="00C76064">
            <w:pPr>
              <w:spacing w:before="9" w:line="246" w:lineRule="auto"/>
              <w:ind w:left="49" w:right="76"/>
              <w:rPr>
                <w:rFonts w:ascii="Arial" w:hAnsi="Arial" w:cs="Arial"/>
                <w:w w:val="102"/>
              </w:rPr>
            </w:pPr>
            <w:r w:rsidRPr="00C76064">
              <w:rPr>
                <w:rFonts w:ascii="Arial" w:hAnsi="Arial" w:cs="Arial"/>
              </w:rPr>
              <w:t>References</w:t>
            </w:r>
            <w:r w:rsidRPr="00C76064">
              <w:rPr>
                <w:rFonts w:ascii="Arial" w:hAnsi="Arial" w:cs="Arial"/>
                <w:spacing w:val="13"/>
              </w:rPr>
              <w:t xml:space="preserve"> </w:t>
            </w:r>
            <w:r w:rsidRPr="00C76064">
              <w:rPr>
                <w:rFonts w:ascii="Arial" w:hAnsi="Arial" w:cs="Arial"/>
              </w:rPr>
              <w:t>are</w:t>
            </w:r>
            <w:r w:rsidRPr="00C76064">
              <w:rPr>
                <w:rFonts w:ascii="Arial" w:hAnsi="Arial" w:cs="Arial"/>
                <w:spacing w:val="4"/>
              </w:rPr>
              <w:t xml:space="preserve"> </w:t>
            </w:r>
            <w:r w:rsidRPr="00C76064">
              <w:rPr>
                <w:rFonts w:ascii="Arial" w:hAnsi="Arial" w:cs="Arial"/>
              </w:rPr>
              <w:t>precise</w:t>
            </w:r>
            <w:r w:rsidRPr="00C76064">
              <w:rPr>
                <w:rFonts w:ascii="Arial" w:hAnsi="Arial" w:cs="Arial"/>
                <w:spacing w:val="8"/>
              </w:rPr>
              <w:t xml:space="preserve"> </w:t>
            </w:r>
            <w:r w:rsidRPr="00C76064">
              <w:rPr>
                <w:rFonts w:ascii="Arial" w:hAnsi="Arial" w:cs="Arial"/>
              </w:rPr>
              <w:t>and</w:t>
            </w:r>
            <w:r w:rsidRPr="00C76064">
              <w:rPr>
                <w:rFonts w:ascii="Arial" w:hAnsi="Arial" w:cs="Arial"/>
                <w:spacing w:val="4"/>
              </w:rPr>
              <w:t xml:space="preserve"> </w:t>
            </w:r>
            <w:r w:rsidRPr="00C76064">
              <w:rPr>
                <w:rFonts w:ascii="Arial" w:hAnsi="Arial" w:cs="Arial"/>
              </w:rPr>
              <w:t>align</w:t>
            </w:r>
            <w:r w:rsidRPr="00C76064">
              <w:rPr>
                <w:rFonts w:ascii="Arial" w:hAnsi="Arial" w:cs="Arial"/>
                <w:spacing w:val="6"/>
              </w:rPr>
              <w:t xml:space="preserve"> </w:t>
            </w:r>
            <w:r w:rsidRPr="00C76064">
              <w:rPr>
                <w:rFonts w:ascii="Arial" w:hAnsi="Arial" w:cs="Arial"/>
              </w:rPr>
              <w:t>with</w:t>
            </w:r>
            <w:r w:rsidRPr="00C76064">
              <w:rPr>
                <w:rFonts w:ascii="Arial" w:hAnsi="Arial" w:cs="Arial"/>
                <w:spacing w:val="5"/>
              </w:rPr>
              <w:t xml:space="preserve"> </w:t>
            </w:r>
            <w:r w:rsidRPr="00C76064">
              <w:rPr>
                <w:rFonts w:ascii="Arial" w:hAnsi="Arial" w:cs="Arial"/>
              </w:rPr>
              <w:t>the</w:t>
            </w:r>
            <w:r w:rsidRPr="00C76064">
              <w:rPr>
                <w:rFonts w:ascii="Arial" w:hAnsi="Arial" w:cs="Arial"/>
                <w:spacing w:val="4"/>
              </w:rPr>
              <w:t xml:space="preserve"> </w:t>
            </w:r>
            <w:r w:rsidRPr="00C76064">
              <w:rPr>
                <w:rFonts w:ascii="Arial" w:hAnsi="Arial" w:cs="Arial"/>
              </w:rPr>
              <w:t>content</w:t>
            </w:r>
            <w:r w:rsidRPr="00C76064">
              <w:rPr>
                <w:rFonts w:ascii="Arial" w:hAnsi="Arial" w:cs="Arial"/>
                <w:spacing w:val="8"/>
              </w:rPr>
              <w:t xml:space="preserve"> </w:t>
            </w:r>
            <w:r w:rsidRPr="00C76064">
              <w:rPr>
                <w:rFonts w:ascii="Arial" w:hAnsi="Arial" w:cs="Arial"/>
              </w:rPr>
              <w:t>and</w:t>
            </w:r>
            <w:r w:rsidRPr="00C76064">
              <w:rPr>
                <w:rFonts w:ascii="Arial" w:hAnsi="Arial" w:cs="Arial"/>
                <w:spacing w:val="4"/>
              </w:rPr>
              <w:t xml:space="preserve"> </w:t>
            </w:r>
            <w:r w:rsidRPr="00C76064">
              <w:rPr>
                <w:rFonts w:ascii="Arial" w:hAnsi="Arial" w:cs="Arial"/>
              </w:rPr>
              <w:t>context</w:t>
            </w:r>
            <w:r w:rsidRPr="00C76064">
              <w:rPr>
                <w:rFonts w:ascii="Arial" w:hAnsi="Arial" w:cs="Arial"/>
                <w:spacing w:val="8"/>
              </w:rPr>
              <w:t xml:space="preserve"> </w:t>
            </w:r>
            <w:r w:rsidRPr="00C76064">
              <w:rPr>
                <w:rFonts w:ascii="Arial" w:hAnsi="Arial" w:cs="Arial"/>
              </w:rPr>
              <w:t>provided</w:t>
            </w:r>
            <w:r w:rsidRPr="00C76064">
              <w:rPr>
                <w:rFonts w:ascii="Arial" w:hAnsi="Arial" w:cs="Arial"/>
                <w:spacing w:val="9"/>
              </w:rPr>
              <w:t xml:space="preserve"> </w:t>
            </w:r>
            <w:r w:rsidRPr="00C76064">
              <w:rPr>
                <w:rFonts w:ascii="Arial" w:hAnsi="Arial" w:cs="Arial"/>
              </w:rPr>
              <w:t>in</w:t>
            </w:r>
            <w:r w:rsidRPr="00C76064">
              <w:rPr>
                <w:rFonts w:ascii="Arial" w:hAnsi="Arial" w:cs="Arial"/>
                <w:spacing w:val="3"/>
              </w:rPr>
              <w:t xml:space="preserve"> </w:t>
            </w:r>
            <w:r w:rsidRPr="00C76064">
              <w:rPr>
                <w:rFonts w:ascii="Arial" w:hAnsi="Arial" w:cs="Arial"/>
              </w:rPr>
              <w:t>the</w:t>
            </w:r>
            <w:r w:rsidRPr="00C76064">
              <w:rPr>
                <w:rFonts w:ascii="Arial" w:hAnsi="Arial" w:cs="Arial"/>
                <w:spacing w:val="4"/>
              </w:rPr>
              <w:t xml:space="preserve"> </w:t>
            </w:r>
            <w:r w:rsidRPr="00C76064">
              <w:rPr>
                <w:rFonts w:ascii="Arial" w:hAnsi="Arial" w:cs="Arial"/>
              </w:rPr>
              <w:t>manuscript,</w:t>
            </w:r>
            <w:r w:rsidRPr="00C76064">
              <w:rPr>
                <w:rFonts w:ascii="Arial" w:hAnsi="Arial" w:cs="Arial"/>
                <w:spacing w:val="12"/>
              </w:rPr>
              <w:t xml:space="preserve"> </w:t>
            </w:r>
            <w:r w:rsidRPr="00C76064">
              <w:rPr>
                <w:rFonts w:ascii="Arial" w:hAnsi="Arial" w:cs="Arial"/>
              </w:rPr>
              <w:t>however</w:t>
            </w:r>
            <w:r w:rsidRPr="00C76064">
              <w:rPr>
                <w:rFonts w:ascii="Arial" w:hAnsi="Arial" w:cs="Arial"/>
                <w:spacing w:val="9"/>
              </w:rPr>
              <w:t xml:space="preserve"> </w:t>
            </w:r>
            <w:r w:rsidRPr="00C76064">
              <w:rPr>
                <w:rFonts w:ascii="Arial" w:hAnsi="Arial" w:cs="Arial"/>
                <w:w w:val="103"/>
              </w:rPr>
              <w:t>i</w:t>
            </w:r>
            <w:r w:rsidRPr="00C76064">
              <w:rPr>
                <w:rFonts w:ascii="Arial" w:hAnsi="Arial" w:cs="Arial"/>
                <w:w w:val="102"/>
              </w:rPr>
              <w:t xml:space="preserve">f </w:t>
            </w:r>
            <w:r w:rsidRPr="00C76064">
              <w:rPr>
                <w:rFonts w:ascii="Arial" w:hAnsi="Arial" w:cs="Arial"/>
              </w:rPr>
              <w:t>methodologies</w:t>
            </w:r>
            <w:r w:rsidRPr="00C76064">
              <w:rPr>
                <w:rFonts w:ascii="Arial" w:hAnsi="Arial" w:cs="Arial"/>
                <w:spacing w:val="14"/>
              </w:rPr>
              <w:t xml:space="preserve"> </w:t>
            </w:r>
            <w:r w:rsidRPr="00C76064">
              <w:rPr>
                <w:rFonts w:ascii="Arial" w:hAnsi="Arial" w:cs="Arial"/>
              </w:rPr>
              <w:t>related</w:t>
            </w:r>
            <w:r w:rsidRPr="00C76064">
              <w:rPr>
                <w:rFonts w:ascii="Arial" w:hAnsi="Arial" w:cs="Arial"/>
                <w:spacing w:val="8"/>
              </w:rPr>
              <w:t xml:space="preserve"> </w:t>
            </w:r>
            <w:r w:rsidRPr="00C76064">
              <w:rPr>
                <w:rFonts w:ascii="Arial" w:hAnsi="Arial" w:cs="Arial"/>
              </w:rPr>
              <w:t>to</w:t>
            </w:r>
            <w:r w:rsidRPr="00C76064">
              <w:rPr>
                <w:rFonts w:ascii="Arial" w:hAnsi="Arial" w:cs="Arial"/>
                <w:spacing w:val="3"/>
              </w:rPr>
              <w:t xml:space="preserve"> </w:t>
            </w:r>
            <w:r w:rsidRPr="00C76064">
              <w:rPr>
                <w:rFonts w:ascii="Arial" w:hAnsi="Arial" w:cs="Arial"/>
              </w:rPr>
              <w:t>regeneration</w:t>
            </w:r>
            <w:r w:rsidRPr="00C76064">
              <w:rPr>
                <w:rFonts w:ascii="Arial" w:hAnsi="Arial" w:cs="Arial"/>
                <w:spacing w:val="13"/>
              </w:rPr>
              <w:t xml:space="preserve"> </w:t>
            </w:r>
            <w:r w:rsidRPr="00C76064">
              <w:rPr>
                <w:rFonts w:ascii="Arial" w:hAnsi="Arial" w:cs="Arial"/>
              </w:rPr>
              <w:t>are</w:t>
            </w:r>
            <w:r w:rsidRPr="00C76064">
              <w:rPr>
                <w:rFonts w:ascii="Arial" w:hAnsi="Arial" w:cs="Arial"/>
                <w:spacing w:val="4"/>
              </w:rPr>
              <w:t xml:space="preserve"> </w:t>
            </w:r>
            <w:r w:rsidRPr="00C76064">
              <w:rPr>
                <w:rFonts w:ascii="Arial" w:hAnsi="Arial" w:cs="Arial"/>
              </w:rPr>
              <w:t>made</w:t>
            </w:r>
            <w:r w:rsidRPr="00C76064">
              <w:rPr>
                <w:rFonts w:ascii="Arial" w:hAnsi="Arial" w:cs="Arial"/>
                <w:spacing w:val="6"/>
              </w:rPr>
              <w:t xml:space="preserve"> </w:t>
            </w:r>
            <w:r w:rsidRPr="00C76064">
              <w:rPr>
                <w:rFonts w:ascii="Arial" w:hAnsi="Arial" w:cs="Arial"/>
              </w:rPr>
              <w:t>available</w:t>
            </w:r>
            <w:r w:rsidRPr="00C76064">
              <w:rPr>
                <w:rFonts w:ascii="Arial" w:hAnsi="Arial" w:cs="Arial"/>
                <w:spacing w:val="11"/>
              </w:rPr>
              <w:t xml:space="preserve"> </w:t>
            </w:r>
            <w:r w:rsidRPr="00C76064">
              <w:rPr>
                <w:rFonts w:ascii="Arial" w:hAnsi="Arial" w:cs="Arial"/>
              </w:rPr>
              <w:t>then</w:t>
            </w:r>
            <w:r w:rsidRPr="00C76064">
              <w:rPr>
                <w:rFonts w:ascii="Arial" w:hAnsi="Arial" w:cs="Arial"/>
                <w:spacing w:val="5"/>
              </w:rPr>
              <w:t xml:space="preserve"> </w:t>
            </w:r>
            <w:r w:rsidRPr="00C76064">
              <w:rPr>
                <w:rFonts w:ascii="Arial" w:hAnsi="Arial" w:cs="Arial"/>
              </w:rPr>
              <w:t>further</w:t>
            </w:r>
            <w:r w:rsidRPr="00C76064">
              <w:rPr>
                <w:rFonts w:ascii="Arial" w:hAnsi="Arial" w:cs="Arial"/>
                <w:spacing w:val="7"/>
              </w:rPr>
              <w:t xml:space="preserve"> </w:t>
            </w:r>
            <w:r w:rsidRPr="00C76064">
              <w:rPr>
                <w:rFonts w:ascii="Arial" w:hAnsi="Arial" w:cs="Arial"/>
              </w:rPr>
              <w:t>references</w:t>
            </w:r>
            <w:r w:rsidRPr="00C76064">
              <w:rPr>
                <w:rFonts w:ascii="Arial" w:hAnsi="Arial" w:cs="Arial"/>
                <w:spacing w:val="11"/>
              </w:rPr>
              <w:t xml:space="preserve"> </w:t>
            </w:r>
            <w:r w:rsidRPr="00C76064">
              <w:rPr>
                <w:rFonts w:ascii="Arial" w:hAnsi="Arial" w:cs="Arial"/>
              </w:rPr>
              <w:t>can</w:t>
            </w:r>
            <w:r w:rsidRPr="00C76064">
              <w:rPr>
                <w:rFonts w:ascii="Arial" w:hAnsi="Arial" w:cs="Arial"/>
                <w:spacing w:val="5"/>
              </w:rPr>
              <w:t xml:space="preserve"> </w:t>
            </w:r>
            <w:r w:rsidRPr="00C76064">
              <w:rPr>
                <w:rFonts w:ascii="Arial" w:hAnsi="Arial" w:cs="Arial"/>
              </w:rPr>
              <w:t>be</w:t>
            </w:r>
            <w:r w:rsidRPr="00C76064">
              <w:rPr>
                <w:rFonts w:ascii="Arial" w:hAnsi="Arial" w:cs="Arial"/>
                <w:spacing w:val="3"/>
              </w:rPr>
              <w:t xml:space="preserve"> </w:t>
            </w:r>
            <w:proofErr w:type="spellStart"/>
            <w:r w:rsidRPr="00C76064">
              <w:rPr>
                <w:rFonts w:ascii="Arial" w:hAnsi="Arial" w:cs="Arial"/>
              </w:rPr>
              <w:t>addedto</w:t>
            </w:r>
            <w:proofErr w:type="spellEnd"/>
            <w:r w:rsidRPr="00C76064">
              <w:rPr>
                <w:rFonts w:ascii="Arial" w:hAnsi="Arial" w:cs="Arial"/>
                <w:spacing w:val="8"/>
              </w:rPr>
              <w:t xml:space="preserve"> </w:t>
            </w:r>
            <w:r w:rsidRPr="00C76064">
              <w:rPr>
                <w:rFonts w:ascii="Arial" w:hAnsi="Arial" w:cs="Arial"/>
              </w:rPr>
              <w:t>the</w:t>
            </w:r>
            <w:r w:rsidRPr="00C76064">
              <w:rPr>
                <w:rFonts w:ascii="Arial" w:hAnsi="Arial" w:cs="Arial"/>
                <w:spacing w:val="4"/>
              </w:rPr>
              <w:t xml:space="preserve"> </w:t>
            </w:r>
            <w:r w:rsidRPr="00C76064">
              <w:rPr>
                <w:rFonts w:ascii="Arial" w:hAnsi="Arial" w:cs="Arial"/>
              </w:rPr>
              <w:t>review</w:t>
            </w:r>
            <w:r w:rsidRPr="00C76064">
              <w:rPr>
                <w:rFonts w:ascii="Arial" w:hAnsi="Arial" w:cs="Arial"/>
                <w:spacing w:val="8"/>
              </w:rPr>
              <w:t xml:space="preserve"> </w:t>
            </w:r>
            <w:r w:rsidRPr="00C76064">
              <w:rPr>
                <w:rFonts w:ascii="Arial" w:hAnsi="Arial" w:cs="Arial"/>
                <w:w w:val="102"/>
              </w:rPr>
              <w:t>p</w:t>
            </w:r>
            <w:r w:rsidRPr="00C76064">
              <w:rPr>
                <w:rFonts w:ascii="Arial" w:hAnsi="Arial" w:cs="Arial"/>
                <w:w w:val="103"/>
              </w:rPr>
              <w:t>a</w:t>
            </w:r>
            <w:r w:rsidRPr="00C76064">
              <w:rPr>
                <w:rFonts w:ascii="Arial" w:hAnsi="Arial" w:cs="Arial"/>
                <w:w w:val="102"/>
              </w:rPr>
              <w:t>p</w:t>
            </w:r>
            <w:r w:rsidRPr="00C76064">
              <w:rPr>
                <w:rFonts w:ascii="Arial" w:hAnsi="Arial" w:cs="Arial"/>
                <w:w w:val="103"/>
              </w:rPr>
              <w:t>e</w:t>
            </w:r>
            <w:r w:rsidRPr="00C76064">
              <w:rPr>
                <w:rFonts w:ascii="Arial" w:hAnsi="Arial" w:cs="Arial"/>
                <w:w w:val="102"/>
              </w:rPr>
              <w:t xml:space="preserve">r </w:t>
            </w:r>
            <w:r w:rsidRPr="00C76064">
              <w:rPr>
                <w:rFonts w:ascii="Arial" w:hAnsi="Arial" w:cs="Arial"/>
              </w:rPr>
              <w:t>which</w:t>
            </w:r>
            <w:r w:rsidRPr="00C76064">
              <w:rPr>
                <w:rFonts w:ascii="Arial" w:hAnsi="Arial" w:cs="Arial"/>
                <w:spacing w:val="7"/>
              </w:rPr>
              <w:t xml:space="preserve"> </w:t>
            </w:r>
            <w:r w:rsidRPr="00C76064">
              <w:rPr>
                <w:rFonts w:ascii="Arial" w:hAnsi="Arial" w:cs="Arial"/>
              </w:rPr>
              <w:t>shall</w:t>
            </w:r>
            <w:r w:rsidRPr="00C76064">
              <w:rPr>
                <w:rFonts w:ascii="Arial" w:hAnsi="Arial" w:cs="Arial"/>
                <w:spacing w:val="6"/>
              </w:rPr>
              <w:t xml:space="preserve"> </w:t>
            </w:r>
            <w:r w:rsidRPr="00C76064">
              <w:rPr>
                <w:rFonts w:ascii="Arial" w:hAnsi="Arial" w:cs="Arial"/>
              </w:rPr>
              <w:t>be</w:t>
            </w:r>
            <w:r w:rsidRPr="00C76064">
              <w:rPr>
                <w:rFonts w:ascii="Arial" w:hAnsi="Arial" w:cs="Arial"/>
                <w:spacing w:val="3"/>
              </w:rPr>
              <w:t xml:space="preserve"> </w:t>
            </w:r>
            <w:proofErr w:type="gramStart"/>
            <w:r w:rsidRPr="00C76064">
              <w:rPr>
                <w:rFonts w:ascii="Arial" w:hAnsi="Arial" w:cs="Arial"/>
              </w:rPr>
              <w:t>a</w:t>
            </w:r>
            <w:proofErr w:type="gramEnd"/>
            <w:r w:rsidRPr="00C76064">
              <w:rPr>
                <w:rFonts w:ascii="Arial" w:hAnsi="Arial" w:cs="Arial"/>
                <w:spacing w:val="2"/>
              </w:rPr>
              <w:t xml:space="preserve"> </w:t>
            </w:r>
            <w:r w:rsidRPr="00C76064">
              <w:rPr>
                <w:rFonts w:ascii="Arial" w:hAnsi="Arial" w:cs="Arial"/>
              </w:rPr>
              <w:t>emulation</w:t>
            </w:r>
            <w:r w:rsidRPr="00C76064">
              <w:rPr>
                <w:rFonts w:ascii="Arial" w:hAnsi="Arial" w:cs="Arial"/>
                <w:spacing w:val="11"/>
              </w:rPr>
              <w:t xml:space="preserve"> </w:t>
            </w:r>
            <w:r w:rsidRPr="00C76064">
              <w:rPr>
                <w:rFonts w:ascii="Arial" w:hAnsi="Arial" w:cs="Arial"/>
              </w:rPr>
              <w:t>partake</w:t>
            </w:r>
            <w:r w:rsidRPr="00C76064">
              <w:rPr>
                <w:rFonts w:ascii="Arial" w:hAnsi="Arial" w:cs="Arial"/>
                <w:spacing w:val="8"/>
              </w:rPr>
              <w:t xml:space="preserve"> </w:t>
            </w:r>
            <w:r w:rsidRPr="00C76064">
              <w:rPr>
                <w:rFonts w:ascii="Arial" w:hAnsi="Arial" w:cs="Arial"/>
              </w:rPr>
              <w:t>for</w:t>
            </w:r>
            <w:r w:rsidRPr="00C76064">
              <w:rPr>
                <w:rFonts w:ascii="Arial" w:hAnsi="Arial" w:cs="Arial"/>
                <w:spacing w:val="3"/>
              </w:rPr>
              <w:t xml:space="preserve"> </w:t>
            </w:r>
            <w:r w:rsidRPr="00C76064">
              <w:rPr>
                <w:rFonts w:ascii="Arial" w:hAnsi="Arial" w:cs="Arial"/>
              </w:rPr>
              <w:t>others</w:t>
            </w:r>
            <w:r w:rsidRPr="00C76064">
              <w:rPr>
                <w:rFonts w:ascii="Arial" w:hAnsi="Arial" w:cs="Arial"/>
                <w:spacing w:val="7"/>
              </w:rPr>
              <w:t xml:space="preserve"> </w:t>
            </w:r>
            <w:r w:rsidRPr="00C76064">
              <w:rPr>
                <w:rFonts w:ascii="Arial" w:hAnsi="Arial" w:cs="Arial"/>
              </w:rPr>
              <w:t>to</w:t>
            </w:r>
            <w:r w:rsidRPr="00C76064">
              <w:rPr>
                <w:rFonts w:ascii="Arial" w:hAnsi="Arial" w:cs="Arial"/>
                <w:spacing w:val="3"/>
              </w:rPr>
              <w:t xml:space="preserve"> </w:t>
            </w:r>
            <w:r w:rsidRPr="00C76064">
              <w:rPr>
                <w:rFonts w:ascii="Arial" w:hAnsi="Arial" w:cs="Arial"/>
                <w:w w:val="103"/>
              </w:rPr>
              <w:t>ali</w:t>
            </w:r>
            <w:r w:rsidRPr="00C76064">
              <w:rPr>
                <w:rFonts w:ascii="Arial" w:hAnsi="Arial" w:cs="Arial"/>
                <w:w w:val="102"/>
              </w:rPr>
              <w:t xml:space="preserve">gn. </w:t>
            </w:r>
            <w:r w:rsidRPr="00C76064">
              <w:rPr>
                <w:rFonts w:ascii="Arial" w:hAnsi="Arial" w:cs="Arial"/>
              </w:rPr>
              <w:t>Strengthen</w:t>
            </w:r>
            <w:r w:rsidRPr="00C76064">
              <w:rPr>
                <w:rFonts w:ascii="Arial" w:hAnsi="Arial" w:cs="Arial"/>
                <w:spacing w:val="11"/>
              </w:rPr>
              <w:t xml:space="preserve"> </w:t>
            </w:r>
            <w:r w:rsidRPr="00C76064">
              <w:rPr>
                <w:rFonts w:ascii="Arial" w:hAnsi="Arial" w:cs="Arial"/>
              </w:rPr>
              <w:t>the</w:t>
            </w:r>
            <w:r w:rsidRPr="00C76064">
              <w:rPr>
                <w:rFonts w:ascii="Arial" w:hAnsi="Arial" w:cs="Arial"/>
                <w:spacing w:val="4"/>
              </w:rPr>
              <w:t xml:space="preserve"> </w:t>
            </w:r>
            <w:r w:rsidRPr="00C76064">
              <w:rPr>
                <w:rFonts w:ascii="Arial" w:hAnsi="Arial" w:cs="Arial"/>
              </w:rPr>
              <w:t>methodologies</w:t>
            </w:r>
            <w:r w:rsidRPr="00C76064">
              <w:rPr>
                <w:rFonts w:ascii="Arial" w:hAnsi="Arial" w:cs="Arial"/>
                <w:spacing w:val="14"/>
              </w:rPr>
              <w:t xml:space="preserve"> </w:t>
            </w:r>
            <w:r w:rsidRPr="00C76064">
              <w:rPr>
                <w:rFonts w:ascii="Arial" w:hAnsi="Arial" w:cs="Arial"/>
              </w:rPr>
              <w:t>available</w:t>
            </w:r>
            <w:r w:rsidRPr="00C76064">
              <w:rPr>
                <w:rFonts w:ascii="Arial" w:hAnsi="Arial" w:cs="Arial"/>
                <w:spacing w:val="11"/>
              </w:rPr>
              <w:t xml:space="preserve"> </w:t>
            </w:r>
            <w:r w:rsidRPr="00C76064">
              <w:rPr>
                <w:rFonts w:ascii="Arial" w:hAnsi="Arial" w:cs="Arial"/>
              </w:rPr>
              <w:t>for</w:t>
            </w:r>
            <w:r w:rsidRPr="00C76064">
              <w:rPr>
                <w:rFonts w:ascii="Arial" w:hAnsi="Arial" w:cs="Arial"/>
                <w:spacing w:val="3"/>
              </w:rPr>
              <w:t xml:space="preserve"> </w:t>
            </w:r>
            <w:r w:rsidRPr="00C76064">
              <w:rPr>
                <w:rFonts w:ascii="Arial" w:hAnsi="Arial" w:cs="Arial"/>
              </w:rPr>
              <w:t>best</w:t>
            </w:r>
            <w:r w:rsidRPr="00C76064">
              <w:rPr>
                <w:rFonts w:ascii="Arial" w:hAnsi="Arial" w:cs="Arial"/>
                <w:spacing w:val="5"/>
              </w:rPr>
              <w:t xml:space="preserve"> </w:t>
            </w:r>
            <w:r w:rsidRPr="00C76064">
              <w:rPr>
                <w:rFonts w:ascii="Arial" w:hAnsi="Arial" w:cs="Arial"/>
              </w:rPr>
              <w:t>practices</w:t>
            </w:r>
            <w:r w:rsidRPr="00C76064">
              <w:rPr>
                <w:rFonts w:ascii="Arial" w:hAnsi="Arial" w:cs="Arial"/>
                <w:spacing w:val="10"/>
              </w:rPr>
              <w:t xml:space="preserve"> </w:t>
            </w:r>
            <w:r w:rsidRPr="00C76064">
              <w:rPr>
                <w:rFonts w:ascii="Arial" w:hAnsi="Arial" w:cs="Arial"/>
              </w:rPr>
              <w:t>in</w:t>
            </w:r>
            <w:r w:rsidRPr="00C76064">
              <w:rPr>
                <w:rFonts w:ascii="Arial" w:hAnsi="Arial" w:cs="Arial"/>
                <w:spacing w:val="3"/>
              </w:rPr>
              <w:t xml:space="preserve"> </w:t>
            </w:r>
            <w:r w:rsidRPr="00C76064">
              <w:rPr>
                <w:rFonts w:ascii="Arial" w:hAnsi="Arial" w:cs="Arial"/>
              </w:rPr>
              <w:t>the</w:t>
            </w:r>
            <w:r w:rsidRPr="00C76064">
              <w:rPr>
                <w:rFonts w:ascii="Arial" w:hAnsi="Arial" w:cs="Arial"/>
                <w:spacing w:val="4"/>
              </w:rPr>
              <w:t xml:space="preserve"> </w:t>
            </w:r>
            <w:r w:rsidRPr="00C76064">
              <w:rPr>
                <w:rFonts w:ascii="Arial" w:hAnsi="Arial" w:cs="Arial"/>
              </w:rPr>
              <w:t>paper</w:t>
            </w:r>
            <w:r w:rsidRPr="00C76064">
              <w:rPr>
                <w:rFonts w:ascii="Arial" w:hAnsi="Arial" w:cs="Arial"/>
                <w:spacing w:val="6"/>
              </w:rPr>
              <w:t xml:space="preserve"> </w:t>
            </w:r>
            <w:r w:rsidRPr="00C76064">
              <w:rPr>
                <w:rFonts w:ascii="Arial" w:hAnsi="Arial" w:cs="Arial"/>
                <w:w w:val="103"/>
              </w:rPr>
              <w:t>a</w:t>
            </w:r>
            <w:r w:rsidRPr="00C76064">
              <w:rPr>
                <w:rFonts w:ascii="Arial" w:hAnsi="Arial" w:cs="Arial"/>
                <w:w w:val="102"/>
              </w:rPr>
              <w:t xml:space="preserve">nd </w:t>
            </w:r>
            <w:r w:rsidRPr="00C76064">
              <w:rPr>
                <w:rFonts w:ascii="Arial" w:hAnsi="Arial" w:cs="Arial"/>
              </w:rPr>
              <w:t>accordingly</w:t>
            </w:r>
            <w:r w:rsidRPr="00C76064">
              <w:rPr>
                <w:rFonts w:ascii="Arial" w:hAnsi="Arial" w:cs="Arial"/>
                <w:spacing w:val="12"/>
              </w:rPr>
              <w:t xml:space="preserve"> </w:t>
            </w:r>
            <w:r w:rsidRPr="00C76064">
              <w:rPr>
                <w:rFonts w:ascii="Arial" w:hAnsi="Arial" w:cs="Arial"/>
              </w:rPr>
              <w:t>add</w:t>
            </w:r>
            <w:r w:rsidRPr="00C76064">
              <w:rPr>
                <w:rFonts w:ascii="Arial" w:hAnsi="Arial" w:cs="Arial"/>
                <w:spacing w:val="4"/>
              </w:rPr>
              <w:t xml:space="preserve"> </w:t>
            </w:r>
            <w:r w:rsidRPr="00C76064">
              <w:rPr>
                <w:rFonts w:ascii="Arial" w:hAnsi="Arial" w:cs="Arial"/>
              </w:rPr>
              <w:t>these</w:t>
            </w:r>
            <w:r w:rsidRPr="00C76064">
              <w:rPr>
                <w:rFonts w:ascii="Arial" w:hAnsi="Arial" w:cs="Arial"/>
                <w:spacing w:val="6"/>
              </w:rPr>
              <w:t xml:space="preserve"> </w:t>
            </w:r>
            <w:r w:rsidRPr="00C76064">
              <w:rPr>
                <w:rFonts w:ascii="Arial" w:hAnsi="Arial" w:cs="Arial"/>
                <w:w w:val="102"/>
              </w:rPr>
              <w:t>r</w:t>
            </w:r>
            <w:r w:rsidRPr="00C76064">
              <w:rPr>
                <w:rFonts w:ascii="Arial" w:hAnsi="Arial" w:cs="Arial"/>
                <w:w w:val="103"/>
              </w:rPr>
              <w:t>e</w:t>
            </w:r>
            <w:r w:rsidRPr="00C76064">
              <w:rPr>
                <w:rFonts w:ascii="Arial" w:hAnsi="Arial" w:cs="Arial"/>
                <w:w w:val="102"/>
              </w:rPr>
              <w:t>f</w:t>
            </w:r>
            <w:r w:rsidRPr="00C76064">
              <w:rPr>
                <w:rFonts w:ascii="Arial" w:hAnsi="Arial" w:cs="Arial"/>
                <w:w w:val="103"/>
              </w:rPr>
              <w:t>e</w:t>
            </w:r>
            <w:r w:rsidRPr="00C76064">
              <w:rPr>
                <w:rFonts w:ascii="Arial" w:hAnsi="Arial" w:cs="Arial"/>
                <w:w w:val="102"/>
              </w:rPr>
              <w:t>r</w:t>
            </w:r>
            <w:r w:rsidRPr="00C76064">
              <w:rPr>
                <w:rFonts w:ascii="Arial" w:hAnsi="Arial" w:cs="Arial"/>
                <w:w w:val="103"/>
              </w:rPr>
              <w:t>e</w:t>
            </w:r>
            <w:r w:rsidRPr="00C76064">
              <w:rPr>
                <w:rFonts w:ascii="Arial" w:hAnsi="Arial" w:cs="Arial"/>
                <w:w w:val="102"/>
              </w:rPr>
              <w:t>n</w:t>
            </w:r>
            <w:r w:rsidRPr="00C76064">
              <w:rPr>
                <w:rFonts w:ascii="Arial" w:hAnsi="Arial" w:cs="Arial"/>
                <w:w w:val="103"/>
              </w:rPr>
              <w:t>ce</w:t>
            </w:r>
            <w:r w:rsidRPr="00C76064">
              <w:rPr>
                <w:rFonts w:ascii="Arial" w:hAnsi="Arial" w:cs="Arial"/>
                <w:w w:val="102"/>
              </w:rPr>
              <w:t>s.</w:t>
            </w:r>
          </w:p>
          <w:p w14:paraId="0EF36320" w14:textId="77777777" w:rsidR="00C76064" w:rsidRPr="00C76064" w:rsidRDefault="00C76064" w:rsidP="00C76064">
            <w:pPr>
              <w:spacing w:before="9" w:line="246" w:lineRule="auto"/>
              <w:ind w:left="49" w:right="76"/>
              <w:rPr>
                <w:rFonts w:ascii="Arial" w:hAnsi="Arial" w:cs="Arial"/>
              </w:rPr>
            </w:pPr>
          </w:p>
        </w:tc>
        <w:tc>
          <w:tcPr>
            <w:tcW w:w="3312" w:type="dxa"/>
            <w:tcBorders>
              <w:top w:val="single" w:sz="4" w:space="0" w:color="000000"/>
              <w:left w:val="single" w:sz="4" w:space="0" w:color="000000"/>
              <w:bottom w:val="single" w:sz="4" w:space="0" w:color="000000"/>
              <w:right w:val="single" w:sz="4" w:space="0" w:color="000000"/>
            </w:tcBorders>
          </w:tcPr>
          <w:p w14:paraId="2A2E7CC5" w14:textId="77777777" w:rsidR="00C76064" w:rsidRPr="00C76064" w:rsidRDefault="00C76064" w:rsidP="00C76064">
            <w:pPr>
              <w:spacing w:before="6" w:line="246" w:lineRule="auto"/>
              <w:ind w:left="49" w:right="178"/>
              <w:rPr>
                <w:rFonts w:ascii="Arial" w:hAnsi="Arial" w:cs="Arial"/>
              </w:rPr>
            </w:pPr>
            <w:r w:rsidRPr="00C76064">
              <w:rPr>
                <w:rFonts w:ascii="Arial" w:hAnsi="Arial" w:cs="Arial"/>
              </w:rPr>
              <w:t>Thank you for your positive reply, I have incorporated recent studies to further strengthen the manuscript to reflect the latest development in regenerative agriculture</w:t>
            </w:r>
          </w:p>
        </w:tc>
      </w:tr>
      <w:tr w:rsidR="00C76064" w:rsidRPr="00C76064" w14:paraId="1453A5C0" w14:textId="77777777" w:rsidTr="00C76064">
        <w:trPr>
          <w:trHeight w:hRule="exact" w:val="1567"/>
        </w:trPr>
        <w:tc>
          <w:tcPr>
            <w:tcW w:w="2762" w:type="dxa"/>
            <w:tcBorders>
              <w:top w:val="single" w:sz="4" w:space="0" w:color="000000"/>
              <w:left w:val="single" w:sz="4" w:space="0" w:color="000000"/>
              <w:bottom w:val="single" w:sz="4" w:space="0" w:color="000000"/>
              <w:right w:val="single" w:sz="4" w:space="0" w:color="000000"/>
            </w:tcBorders>
          </w:tcPr>
          <w:p w14:paraId="3761498F" w14:textId="77777777" w:rsidR="00C76064" w:rsidRPr="00C76064" w:rsidRDefault="00C76064" w:rsidP="00C76064">
            <w:pPr>
              <w:spacing w:before="9" w:line="246" w:lineRule="auto"/>
              <w:ind w:left="237" w:right="187"/>
              <w:rPr>
                <w:rFonts w:ascii="Arial" w:hAnsi="Arial" w:cs="Arial"/>
              </w:rPr>
            </w:pPr>
            <w:r w:rsidRPr="00C76064">
              <w:rPr>
                <w:rFonts w:ascii="Arial" w:hAnsi="Arial" w:cs="Arial"/>
                <w:b/>
              </w:rPr>
              <w:lastRenderedPageBreak/>
              <w:t>Is</w:t>
            </w:r>
            <w:r w:rsidRPr="00C76064">
              <w:rPr>
                <w:rFonts w:ascii="Arial" w:hAnsi="Arial" w:cs="Arial"/>
                <w:b/>
                <w:spacing w:val="3"/>
              </w:rPr>
              <w:t xml:space="preserve"> </w:t>
            </w:r>
            <w:r w:rsidRPr="00C76064">
              <w:rPr>
                <w:rFonts w:ascii="Arial" w:hAnsi="Arial" w:cs="Arial"/>
                <w:b/>
              </w:rPr>
              <w:t>the</w:t>
            </w:r>
            <w:r w:rsidRPr="00C76064">
              <w:rPr>
                <w:rFonts w:ascii="Arial" w:hAnsi="Arial" w:cs="Arial"/>
                <w:b/>
                <w:spacing w:val="4"/>
              </w:rPr>
              <w:t xml:space="preserve"> </w:t>
            </w:r>
            <w:r w:rsidRPr="00C76064">
              <w:rPr>
                <w:rFonts w:ascii="Arial" w:hAnsi="Arial" w:cs="Arial"/>
                <w:b/>
              </w:rPr>
              <w:t>language/English</w:t>
            </w:r>
            <w:r w:rsidRPr="00C76064">
              <w:rPr>
                <w:rFonts w:ascii="Arial" w:hAnsi="Arial" w:cs="Arial"/>
                <w:b/>
                <w:spacing w:val="18"/>
              </w:rPr>
              <w:t xml:space="preserve"> </w:t>
            </w:r>
            <w:r w:rsidRPr="00C76064">
              <w:rPr>
                <w:rFonts w:ascii="Arial" w:hAnsi="Arial" w:cs="Arial"/>
                <w:b/>
              </w:rPr>
              <w:t>quality</w:t>
            </w:r>
            <w:r w:rsidRPr="00C76064">
              <w:rPr>
                <w:rFonts w:ascii="Arial" w:hAnsi="Arial" w:cs="Arial"/>
                <w:b/>
                <w:spacing w:val="8"/>
              </w:rPr>
              <w:t xml:space="preserve"> </w:t>
            </w:r>
            <w:r w:rsidRPr="00C76064">
              <w:rPr>
                <w:rFonts w:ascii="Arial" w:hAnsi="Arial" w:cs="Arial"/>
                <w:b/>
              </w:rPr>
              <w:t>of</w:t>
            </w:r>
            <w:r w:rsidRPr="00C76064">
              <w:rPr>
                <w:rFonts w:ascii="Arial" w:hAnsi="Arial" w:cs="Arial"/>
                <w:b/>
                <w:spacing w:val="3"/>
              </w:rPr>
              <w:t xml:space="preserve"> </w:t>
            </w:r>
            <w:r w:rsidRPr="00C76064">
              <w:rPr>
                <w:rFonts w:ascii="Arial" w:hAnsi="Arial" w:cs="Arial"/>
                <w:b/>
              </w:rPr>
              <w:t>the</w:t>
            </w:r>
            <w:r w:rsidRPr="00C76064">
              <w:rPr>
                <w:rFonts w:ascii="Arial" w:hAnsi="Arial" w:cs="Arial"/>
                <w:b/>
                <w:spacing w:val="4"/>
              </w:rPr>
              <w:t xml:space="preserve"> </w:t>
            </w:r>
            <w:r w:rsidRPr="00C76064">
              <w:rPr>
                <w:rFonts w:ascii="Arial" w:hAnsi="Arial" w:cs="Arial"/>
                <w:b/>
              </w:rPr>
              <w:t>article</w:t>
            </w:r>
            <w:r w:rsidRPr="00C76064">
              <w:rPr>
                <w:rFonts w:ascii="Arial" w:hAnsi="Arial" w:cs="Arial"/>
                <w:b/>
                <w:spacing w:val="8"/>
              </w:rPr>
              <w:t xml:space="preserve"> </w:t>
            </w:r>
            <w:r w:rsidRPr="00C76064">
              <w:rPr>
                <w:rFonts w:ascii="Arial" w:hAnsi="Arial" w:cs="Arial"/>
                <w:b/>
                <w:w w:val="102"/>
              </w:rPr>
              <w:t>su</w:t>
            </w:r>
            <w:r w:rsidRPr="00C76064">
              <w:rPr>
                <w:rFonts w:ascii="Arial" w:hAnsi="Arial" w:cs="Arial"/>
                <w:b/>
                <w:w w:val="103"/>
              </w:rPr>
              <w:t>i</w:t>
            </w:r>
            <w:r w:rsidRPr="00C76064">
              <w:rPr>
                <w:rFonts w:ascii="Arial" w:hAnsi="Arial" w:cs="Arial"/>
                <w:b/>
                <w:w w:val="102"/>
              </w:rPr>
              <w:t>tab</w:t>
            </w:r>
            <w:r w:rsidRPr="00C76064">
              <w:rPr>
                <w:rFonts w:ascii="Arial" w:hAnsi="Arial" w:cs="Arial"/>
                <w:b/>
                <w:w w:val="103"/>
              </w:rPr>
              <w:t xml:space="preserve">le </w:t>
            </w:r>
            <w:r w:rsidRPr="00C76064">
              <w:rPr>
                <w:rFonts w:ascii="Arial" w:hAnsi="Arial" w:cs="Arial"/>
                <w:b/>
              </w:rPr>
              <w:t>for</w:t>
            </w:r>
            <w:r w:rsidRPr="00C76064">
              <w:rPr>
                <w:rFonts w:ascii="Arial" w:hAnsi="Arial" w:cs="Arial"/>
                <w:b/>
                <w:spacing w:val="4"/>
              </w:rPr>
              <w:t xml:space="preserve"> </w:t>
            </w:r>
            <w:r w:rsidRPr="00C76064">
              <w:rPr>
                <w:rFonts w:ascii="Arial" w:hAnsi="Arial" w:cs="Arial"/>
                <w:b/>
              </w:rPr>
              <w:t>scholarly</w:t>
            </w:r>
            <w:r w:rsidRPr="00C76064">
              <w:rPr>
                <w:rFonts w:ascii="Arial" w:hAnsi="Arial" w:cs="Arial"/>
                <w:b/>
                <w:spacing w:val="10"/>
              </w:rPr>
              <w:t xml:space="preserve"> </w:t>
            </w:r>
            <w:r w:rsidRPr="00C76064">
              <w:rPr>
                <w:rFonts w:ascii="Arial" w:hAnsi="Arial" w:cs="Arial"/>
                <w:b/>
                <w:w w:val="103"/>
              </w:rPr>
              <w:t>c</w:t>
            </w:r>
            <w:r w:rsidRPr="00C76064">
              <w:rPr>
                <w:rFonts w:ascii="Arial" w:hAnsi="Arial" w:cs="Arial"/>
                <w:b/>
                <w:w w:val="102"/>
              </w:rPr>
              <w:t>ommun</w:t>
            </w:r>
            <w:r w:rsidRPr="00C76064">
              <w:rPr>
                <w:rFonts w:ascii="Arial" w:hAnsi="Arial" w:cs="Arial"/>
                <w:b/>
                <w:w w:val="103"/>
              </w:rPr>
              <w:t>ic</w:t>
            </w:r>
            <w:r w:rsidRPr="00C76064">
              <w:rPr>
                <w:rFonts w:ascii="Arial" w:hAnsi="Arial" w:cs="Arial"/>
                <w:b/>
                <w:w w:val="102"/>
              </w:rPr>
              <w:t>at</w:t>
            </w:r>
            <w:r w:rsidRPr="00C76064">
              <w:rPr>
                <w:rFonts w:ascii="Arial" w:hAnsi="Arial" w:cs="Arial"/>
                <w:b/>
                <w:w w:val="103"/>
              </w:rPr>
              <w:t>i</w:t>
            </w:r>
            <w:r w:rsidRPr="00C76064">
              <w:rPr>
                <w:rFonts w:ascii="Arial" w:hAnsi="Arial" w:cs="Arial"/>
                <w:b/>
                <w:w w:val="102"/>
              </w:rPr>
              <w:t>ons?</w:t>
            </w:r>
          </w:p>
        </w:tc>
        <w:tc>
          <w:tcPr>
            <w:tcW w:w="4814" w:type="dxa"/>
            <w:tcBorders>
              <w:top w:val="single" w:sz="4" w:space="0" w:color="000000"/>
              <w:left w:val="single" w:sz="4" w:space="0" w:color="000000"/>
              <w:bottom w:val="single" w:sz="4" w:space="0" w:color="000000"/>
              <w:right w:val="single" w:sz="4" w:space="0" w:color="000000"/>
            </w:tcBorders>
          </w:tcPr>
          <w:p w14:paraId="2A4FBC28" w14:textId="77777777" w:rsidR="00C76064" w:rsidRPr="00C76064" w:rsidRDefault="00C76064" w:rsidP="00C76064">
            <w:pPr>
              <w:spacing w:before="9" w:line="246" w:lineRule="auto"/>
              <w:ind w:left="49" w:right="128"/>
              <w:rPr>
                <w:rFonts w:ascii="Arial" w:hAnsi="Arial" w:cs="Arial"/>
              </w:rPr>
            </w:pPr>
            <w:r w:rsidRPr="00C76064">
              <w:rPr>
                <w:rFonts w:ascii="Arial" w:hAnsi="Arial" w:cs="Arial"/>
              </w:rPr>
              <w:t>It's</w:t>
            </w:r>
            <w:r w:rsidRPr="00C76064">
              <w:rPr>
                <w:rFonts w:ascii="Arial" w:hAnsi="Arial" w:cs="Arial"/>
                <w:spacing w:val="4"/>
              </w:rPr>
              <w:t xml:space="preserve"> </w:t>
            </w:r>
            <w:r w:rsidRPr="00C76064">
              <w:rPr>
                <w:rFonts w:ascii="Arial" w:hAnsi="Arial" w:cs="Arial"/>
              </w:rPr>
              <w:t>fair</w:t>
            </w:r>
            <w:r w:rsidRPr="00C76064">
              <w:rPr>
                <w:rFonts w:ascii="Arial" w:hAnsi="Arial" w:cs="Arial"/>
                <w:spacing w:val="4"/>
              </w:rPr>
              <w:t xml:space="preserve"> </w:t>
            </w:r>
            <w:r w:rsidRPr="00C76064">
              <w:rPr>
                <w:rFonts w:ascii="Arial" w:hAnsi="Arial" w:cs="Arial"/>
              </w:rPr>
              <w:t>as</w:t>
            </w:r>
            <w:r w:rsidRPr="00C76064">
              <w:rPr>
                <w:rFonts w:ascii="Arial" w:hAnsi="Arial" w:cs="Arial"/>
                <w:spacing w:val="3"/>
              </w:rPr>
              <w:t xml:space="preserve"> </w:t>
            </w:r>
            <w:r w:rsidRPr="00C76064">
              <w:rPr>
                <w:rFonts w:ascii="Arial" w:hAnsi="Arial" w:cs="Arial"/>
              </w:rPr>
              <w:t>most</w:t>
            </w:r>
            <w:r w:rsidRPr="00C76064">
              <w:rPr>
                <w:rFonts w:ascii="Arial" w:hAnsi="Arial" w:cs="Arial"/>
                <w:spacing w:val="5"/>
              </w:rPr>
              <w:t xml:space="preserve"> </w:t>
            </w:r>
            <w:r w:rsidRPr="00C76064">
              <w:rPr>
                <w:rFonts w:ascii="Arial" w:hAnsi="Arial" w:cs="Arial"/>
              </w:rPr>
              <w:t>of</w:t>
            </w:r>
            <w:r w:rsidRPr="00C76064">
              <w:rPr>
                <w:rFonts w:ascii="Arial" w:hAnsi="Arial" w:cs="Arial"/>
                <w:spacing w:val="3"/>
              </w:rPr>
              <w:t xml:space="preserve"> </w:t>
            </w:r>
            <w:r w:rsidRPr="00C76064">
              <w:rPr>
                <w:rFonts w:ascii="Arial" w:hAnsi="Arial" w:cs="Arial"/>
              </w:rPr>
              <w:t>the</w:t>
            </w:r>
            <w:r w:rsidRPr="00C76064">
              <w:rPr>
                <w:rFonts w:ascii="Arial" w:hAnsi="Arial" w:cs="Arial"/>
                <w:spacing w:val="4"/>
              </w:rPr>
              <w:t xml:space="preserve"> </w:t>
            </w:r>
            <w:r w:rsidRPr="00C76064">
              <w:rPr>
                <w:rFonts w:ascii="Arial" w:hAnsi="Arial" w:cs="Arial"/>
              </w:rPr>
              <w:t>text</w:t>
            </w:r>
            <w:r w:rsidRPr="00C76064">
              <w:rPr>
                <w:rFonts w:ascii="Arial" w:hAnsi="Arial" w:cs="Arial"/>
                <w:spacing w:val="5"/>
              </w:rPr>
              <w:t xml:space="preserve"> </w:t>
            </w:r>
            <w:r w:rsidRPr="00C76064">
              <w:rPr>
                <w:rFonts w:ascii="Arial" w:hAnsi="Arial" w:cs="Arial"/>
              </w:rPr>
              <w:t>is</w:t>
            </w:r>
            <w:r w:rsidRPr="00C76064">
              <w:rPr>
                <w:rFonts w:ascii="Arial" w:hAnsi="Arial" w:cs="Arial"/>
                <w:spacing w:val="3"/>
              </w:rPr>
              <w:t xml:space="preserve"> </w:t>
            </w:r>
            <w:r w:rsidRPr="00C76064">
              <w:rPr>
                <w:rFonts w:ascii="Arial" w:hAnsi="Arial" w:cs="Arial"/>
              </w:rPr>
              <w:t>referenced</w:t>
            </w:r>
            <w:r w:rsidRPr="00C76064">
              <w:rPr>
                <w:rFonts w:ascii="Arial" w:hAnsi="Arial" w:cs="Arial"/>
                <w:spacing w:val="12"/>
              </w:rPr>
              <w:t xml:space="preserve"> </w:t>
            </w:r>
            <w:r w:rsidRPr="00C76064">
              <w:rPr>
                <w:rFonts w:ascii="Arial" w:hAnsi="Arial" w:cs="Arial"/>
              </w:rPr>
              <w:t>or</w:t>
            </w:r>
            <w:r w:rsidRPr="00C76064">
              <w:rPr>
                <w:rFonts w:ascii="Arial" w:hAnsi="Arial" w:cs="Arial"/>
                <w:spacing w:val="3"/>
              </w:rPr>
              <w:t xml:space="preserve"> </w:t>
            </w:r>
            <w:r w:rsidRPr="00C76064">
              <w:rPr>
                <w:rFonts w:ascii="Arial" w:hAnsi="Arial" w:cs="Arial"/>
              </w:rPr>
              <w:t>is</w:t>
            </w:r>
            <w:r w:rsidRPr="00C76064">
              <w:rPr>
                <w:rFonts w:ascii="Arial" w:hAnsi="Arial" w:cs="Arial"/>
                <w:spacing w:val="3"/>
              </w:rPr>
              <w:t xml:space="preserve"> </w:t>
            </w:r>
            <w:r w:rsidRPr="00C76064">
              <w:rPr>
                <w:rFonts w:ascii="Arial" w:hAnsi="Arial" w:cs="Arial"/>
              </w:rPr>
              <w:t>a</w:t>
            </w:r>
            <w:r w:rsidRPr="00C76064">
              <w:rPr>
                <w:rFonts w:ascii="Arial" w:hAnsi="Arial" w:cs="Arial"/>
                <w:spacing w:val="2"/>
              </w:rPr>
              <w:t xml:space="preserve"> </w:t>
            </w:r>
            <w:r w:rsidRPr="00C76064">
              <w:rPr>
                <w:rFonts w:ascii="Arial" w:hAnsi="Arial" w:cs="Arial"/>
              </w:rPr>
              <w:t>citation</w:t>
            </w:r>
            <w:r w:rsidRPr="00C76064">
              <w:rPr>
                <w:rFonts w:ascii="Arial" w:hAnsi="Arial" w:cs="Arial"/>
                <w:spacing w:val="9"/>
              </w:rPr>
              <w:t xml:space="preserve"> </w:t>
            </w:r>
            <w:r w:rsidRPr="00C76064">
              <w:rPr>
                <w:rFonts w:ascii="Arial" w:hAnsi="Arial" w:cs="Arial"/>
              </w:rPr>
              <w:t>of</w:t>
            </w:r>
            <w:r w:rsidRPr="00C76064">
              <w:rPr>
                <w:rFonts w:ascii="Arial" w:hAnsi="Arial" w:cs="Arial"/>
                <w:spacing w:val="3"/>
              </w:rPr>
              <w:t xml:space="preserve"> </w:t>
            </w:r>
            <w:proofErr w:type="spellStart"/>
            <w:r w:rsidRPr="00C76064">
              <w:rPr>
                <w:rFonts w:ascii="Arial" w:hAnsi="Arial" w:cs="Arial"/>
              </w:rPr>
              <w:t>otherwork</w:t>
            </w:r>
            <w:proofErr w:type="spellEnd"/>
            <w:r w:rsidRPr="00C76064">
              <w:rPr>
                <w:rFonts w:ascii="Arial" w:hAnsi="Arial" w:cs="Arial"/>
              </w:rPr>
              <w:t>,</w:t>
            </w:r>
            <w:r w:rsidRPr="00C76064">
              <w:rPr>
                <w:rFonts w:ascii="Arial" w:hAnsi="Arial" w:cs="Arial"/>
                <w:spacing w:val="10"/>
              </w:rPr>
              <w:t xml:space="preserve"> </w:t>
            </w:r>
            <w:r w:rsidRPr="00C76064">
              <w:rPr>
                <w:rFonts w:ascii="Arial" w:hAnsi="Arial" w:cs="Arial"/>
              </w:rPr>
              <w:t>not</w:t>
            </w:r>
            <w:r w:rsidRPr="00C76064">
              <w:rPr>
                <w:rFonts w:ascii="Arial" w:hAnsi="Arial" w:cs="Arial"/>
                <w:spacing w:val="4"/>
              </w:rPr>
              <w:t xml:space="preserve"> </w:t>
            </w:r>
            <w:r w:rsidRPr="00C76064">
              <w:rPr>
                <w:rFonts w:ascii="Arial" w:hAnsi="Arial" w:cs="Arial"/>
              </w:rPr>
              <w:t>much</w:t>
            </w:r>
            <w:r w:rsidRPr="00C76064">
              <w:rPr>
                <w:rFonts w:ascii="Arial" w:hAnsi="Arial" w:cs="Arial"/>
                <w:spacing w:val="6"/>
              </w:rPr>
              <w:t xml:space="preserve"> </w:t>
            </w:r>
            <w:r w:rsidRPr="00C76064">
              <w:rPr>
                <w:rFonts w:ascii="Arial" w:hAnsi="Arial" w:cs="Arial"/>
              </w:rPr>
              <w:t>of</w:t>
            </w:r>
            <w:r w:rsidRPr="00C76064">
              <w:rPr>
                <w:rFonts w:ascii="Arial" w:hAnsi="Arial" w:cs="Arial"/>
                <w:spacing w:val="3"/>
              </w:rPr>
              <w:t xml:space="preserve"> </w:t>
            </w:r>
            <w:r w:rsidRPr="00C76064">
              <w:rPr>
                <w:rFonts w:ascii="Arial" w:hAnsi="Arial" w:cs="Arial"/>
              </w:rPr>
              <w:t>communication</w:t>
            </w:r>
            <w:r w:rsidRPr="00C76064">
              <w:rPr>
                <w:rFonts w:ascii="Arial" w:hAnsi="Arial" w:cs="Arial"/>
                <w:spacing w:val="16"/>
              </w:rPr>
              <w:t xml:space="preserve"> </w:t>
            </w:r>
            <w:r w:rsidRPr="00C76064">
              <w:rPr>
                <w:rFonts w:ascii="Arial" w:hAnsi="Arial" w:cs="Arial"/>
              </w:rPr>
              <w:t>quality</w:t>
            </w:r>
            <w:r w:rsidRPr="00C76064">
              <w:rPr>
                <w:rFonts w:ascii="Arial" w:hAnsi="Arial" w:cs="Arial"/>
                <w:spacing w:val="8"/>
              </w:rPr>
              <w:t xml:space="preserve"> </w:t>
            </w:r>
            <w:r w:rsidRPr="00C76064">
              <w:rPr>
                <w:rFonts w:ascii="Arial" w:hAnsi="Arial" w:cs="Arial"/>
              </w:rPr>
              <w:t>can</w:t>
            </w:r>
            <w:r w:rsidRPr="00C76064">
              <w:rPr>
                <w:rFonts w:ascii="Arial" w:hAnsi="Arial" w:cs="Arial"/>
                <w:spacing w:val="5"/>
              </w:rPr>
              <w:t xml:space="preserve"> </w:t>
            </w:r>
            <w:r w:rsidRPr="00C76064">
              <w:rPr>
                <w:rFonts w:ascii="Arial" w:hAnsi="Arial" w:cs="Arial"/>
                <w:w w:val="102"/>
              </w:rPr>
              <w:t>b</w:t>
            </w:r>
            <w:r w:rsidRPr="00C76064">
              <w:rPr>
                <w:rFonts w:ascii="Arial" w:hAnsi="Arial" w:cs="Arial"/>
                <w:w w:val="103"/>
              </w:rPr>
              <w:t xml:space="preserve">e </w:t>
            </w:r>
            <w:r w:rsidRPr="00C76064">
              <w:rPr>
                <w:rFonts w:ascii="Arial" w:hAnsi="Arial" w:cs="Arial"/>
              </w:rPr>
              <w:t>Commented</w:t>
            </w:r>
            <w:r w:rsidRPr="00C76064">
              <w:rPr>
                <w:rFonts w:ascii="Arial" w:hAnsi="Arial" w:cs="Arial"/>
                <w:spacing w:val="13"/>
              </w:rPr>
              <w:t xml:space="preserve"> </w:t>
            </w:r>
            <w:proofErr w:type="spellStart"/>
            <w:proofErr w:type="gramStart"/>
            <w:r w:rsidRPr="00C76064">
              <w:rPr>
                <w:rFonts w:ascii="Arial" w:hAnsi="Arial" w:cs="Arial"/>
              </w:rPr>
              <w:t>fo</w:t>
            </w:r>
            <w:r w:rsidRPr="00C76064">
              <w:rPr>
                <w:rFonts w:ascii="Arial" w:hAnsi="Arial" w:cs="Arial"/>
                <w:spacing w:val="-6"/>
              </w:rPr>
              <w:t>r</w:t>
            </w:r>
            <w:r w:rsidRPr="00C76064">
              <w:rPr>
                <w:rFonts w:ascii="Arial" w:hAnsi="Arial" w:cs="Arial"/>
              </w:rPr>
              <w:t>.Its</w:t>
            </w:r>
            <w:proofErr w:type="spellEnd"/>
            <w:proofErr w:type="gramEnd"/>
            <w:r w:rsidRPr="00C76064">
              <w:rPr>
                <w:rFonts w:ascii="Arial" w:hAnsi="Arial" w:cs="Arial"/>
                <w:spacing w:val="6"/>
              </w:rPr>
              <w:t xml:space="preserve"> </w:t>
            </w:r>
            <w:r w:rsidRPr="00C76064">
              <w:rPr>
                <w:rFonts w:ascii="Arial" w:hAnsi="Arial" w:cs="Arial"/>
              </w:rPr>
              <w:t>acceptable</w:t>
            </w:r>
            <w:r w:rsidRPr="00C76064">
              <w:rPr>
                <w:rFonts w:ascii="Arial" w:hAnsi="Arial" w:cs="Arial"/>
                <w:spacing w:val="13"/>
              </w:rPr>
              <w:t xml:space="preserve"> </w:t>
            </w:r>
            <w:r w:rsidRPr="00C76064">
              <w:rPr>
                <w:rFonts w:ascii="Arial" w:hAnsi="Arial" w:cs="Arial"/>
              </w:rPr>
              <w:t>and</w:t>
            </w:r>
            <w:r w:rsidRPr="00C76064">
              <w:rPr>
                <w:rFonts w:ascii="Arial" w:hAnsi="Arial" w:cs="Arial"/>
                <w:spacing w:val="4"/>
              </w:rPr>
              <w:t xml:space="preserve"> </w:t>
            </w:r>
            <w:r w:rsidRPr="00C76064">
              <w:rPr>
                <w:rFonts w:ascii="Arial" w:hAnsi="Arial" w:cs="Arial"/>
              </w:rPr>
              <w:t>free</w:t>
            </w:r>
            <w:r w:rsidRPr="00C76064">
              <w:rPr>
                <w:rFonts w:ascii="Arial" w:hAnsi="Arial" w:cs="Arial"/>
                <w:spacing w:val="5"/>
              </w:rPr>
              <w:t xml:space="preserve"> </w:t>
            </w:r>
            <w:r w:rsidRPr="00C76064">
              <w:rPr>
                <w:rFonts w:ascii="Arial" w:hAnsi="Arial" w:cs="Arial"/>
              </w:rPr>
              <w:t>from</w:t>
            </w:r>
            <w:r w:rsidRPr="00C76064">
              <w:rPr>
                <w:rFonts w:ascii="Arial" w:hAnsi="Arial" w:cs="Arial"/>
                <w:spacing w:val="5"/>
              </w:rPr>
              <w:t xml:space="preserve"> </w:t>
            </w:r>
            <w:r w:rsidRPr="00C76064">
              <w:rPr>
                <w:rFonts w:ascii="Arial" w:hAnsi="Arial" w:cs="Arial"/>
              </w:rPr>
              <w:t>plagiarism</w:t>
            </w:r>
            <w:r w:rsidRPr="00C76064">
              <w:rPr>
                <w:rFonts w:ascii="Arial" w:hAnsi="Arial" w:cs="Arial"/>
                <w:spacing w:val="11"/>
              </w:rPr>
              <w:t xml:space="preserve"> </w:t>
            </w:r>
            <w:r w:rsidRPr="00C76064">
              <w:rPr>
                <w:rFonts w:ascii="Arial" w:hAnsi="Arial" w:cs="Arial"/>
              </w:rPr>
              <w:t>as</w:t>
            </w:r>
            <w:r w:rsidRPr="00C76064">
              <w:rPr>
                <w:rFonts w:ascii="Arial" w:hAnsi="Arial" w:cs="Arial"/>
                <w:spacing w:val="3"/>
              </w:rPr>
              <w:t xml:space="preserve"> </w:t>
            </w:r>
            <w:r w:rsidRPr="00C76064">
              <w:rPr>
                <w:rFonts w:ascii="Arial" w:hAnsi="Arial" w:cs="Arial"/>
              </w:rPr>
              <w:t>the</w:t>
            </w:r>
            <w:r w:rsidRPr="00C76064">
              <w:rPr>
                <w:rFonts w:ascii="Arial" w:hAnsi="Arial" w:cs="Arial"/>
                <w:spacing w:val="4"/>
              </w:rPr>
              <w:t xml:space="preserve"> </w:t>
            </w:r>
            <w:r w:rsidRPr="00C76064">
              <w:rPr>
                <w:rFonts w:ascii="Arial" w:hAnsi="Arial" w:cs="Arial"/>
              </w:rPr>
              <w:t>author</w:t>
            </w:r>
            <w:r w:rsidRPr="00C76064">
              <w:rPr>
                <w:rFonts w:ascii="Arial" w:hAnsi="Arial" w:cs="Arial"/>
                <w:spacing w:val="7"/>
              </w:rPr>
              <w:t xml:space="preserve"> </w:t>
            </w:r>
            <w:r w:rsidRPr="00C76064">
              <w:rPr>
                <w:rFonts w:ascii="Arial" w:hAnsi="Arial" w:cs="Arial"/>
              </w:rPr>
              <w:t>has</w:t>
            </w:r>
            <w:r w:rsidRPr="00C76064">
              <w:rPr>
                <w:rFonts w:ascii="Arial" w:hAnsi="Arial" w:cs="Arial"/>
                <w:spacing w:val="4"/>
              </w:rPr>
              <w:t xml:space="preserve"> </w:t>
            </w:r>
            <w:r w:rsidRPr="00C76064">
              <w:rPr>
                <w:rFonts w:ascii="Arial" w:hAnsi="Arial" w:cs="Arial"/>
              </w:rPr>
              <w:t>provided</w:t>
            </w:r>
            <w:r w:rsidRPr="00C76064">
              <w:rPr>
                <w:rFonts w:ascii="Arial" w:hAnsi="Arial" w:cs="Arial"/>
                <w:spacing w:val="9"/>
              </w:rPr>
              <w:t xml:space="preserve"> </w:t>
            </w:r>
            <w:r w:rsidRPr="00C76064">
              <w:rPr>
                <w:rFonts w:ascii="Arial" w:hAnsi="Arial" w:cs="Arial"/>
              </w:rPr>
              <w:t>all</w:t>
            </w:r>
            <w:r w:rsidRPr="00C76064">
              <w:rPr>
                <w:rFonts w:ascii="Arial" w:hAnsi="Arial" w:cs="Arial"/>
                <w:spacing w:val="4"/>
              </w:rPr>
              <w:t xml:space="preserve"> </w:t>
            </w:r>
            <w:r w:rsidRPr="00C76064">
              <w:rPr>
                <w:rFonts w:ascii="Arial" w:hAnsi="Arial" w:cs="Arial"/>
              </w:rPr>
              <w:t>the</w:t>
            </w:r>
            <w:r w:rsidRPr="00C76064">
              <w:rPr>
                <w:rFonts w:ascii="Arial" w:hAnsi="Arial" w:cs="Arial"/>
                <w:spacing w:val="4"/>
              </w:rPr>
              <w:t xml:space="preserve"> </w:t>
            </w:r>
            <w:r w:rsidRPr="00C76064">
              <w:rPr>
                <w:rFonts w:ascii="Arial" w:hAnsi="Arial" w:cs="Arial"/>
              </w:rPr>
              <w:t>sources</w:t>
            </w:r>
            <w:r w:rsidRPr="00C76064">
              <w:rPr>
                <w:rFonts w:ascii="Arial" w:hAnsi="Arial" w:cs="Arial"/>
                <w:spacing w:val="8"/>
              </w:rPr>
              <w:t xml:space="preserve"> </w:t>
            </w:r>
            <w:r w:rsidRPr="00C76064">
              <w:rPr>
                <w:rFonts w:ascii="Arial" w:hAnsi="Arial" w:cs="Arial"/>
              </w:rPr>
              <w:t>and</w:t>
            </w:r>
            <w:r w:rsidRPr="00C76064">
              <w:rPr>
                <w:rFonts w:ascii="Arial" w:hAnsi="Arial" w:cs="Arial"/>
                <w:spacing w:val="4"/>
              </w:rPr>
              <w:t xml:space="preserve"> </w:t>
            </w:r>
            <w:r w:rsidRPr="00C76064">
              <w:rPr>
                <w:rFonts w:ascii="Arial" w:hAnsi="Arial" w:cs="Arial"/>
                <w:w w:val="103"/>
              </w:rPr>
              <w:t>citati</w:t>
            </w:r>
            <w:r w:rsidRPr="00C76064">
              <w:rPr>
                <w:rFonts w:ascii="Arial" w:hAnsi="Arial" w:cs="Arial"/>
                <w:w w:val="102"/>
              </w:rPr>
              <w:t>on du</w:t>
            </w:r>
            <w:r w:rsidRPr="00C76064">
              <w:rPr>
                <w:rFonts w:ascii="Arial" w:hAnsi="Arial" w:cs="Arial"/>
                <w:w w:val="103"/>
              </w:rPr>
              <w:t>l</w:t>
            </w:r>
            <w:r w:rsidRPr="00C76064">
              <w:rPr>
                <w:rFonts w:ascii="Arial" w:hAnsi="Arial" w:cs="Arial"/>
                <w:spacing w:val="-7"/>
                <w:w w:val="102"/>
              </w:rPr>
              <w:t>y</w:t>
            </w:r>
            <w:r w:rsidRPr="00C76064">
              <w:rPr>
                <w:rFonts w:ascii="Arial" w:hAnsi="Arial" w:cs="Arial"/>
                <w:w w:val="102"/>
              </w:rPr>
              <w:t>.</w:t>
            </w:r>
          </w:p>
        </w:tc>
        <w:tc>
          <w:tcPr>
            <w:tcW w:w="3312" w:type="dxa"/>
            <w:tcBorders>
              <w:top w:val="single" w:sz="4" w:space="0" w:color="000000"/>
              <w:left w:val="single" w:sz="4" w:space="0" w:color="000000"/>
              <w:bottom w:val="single" w:sz="4" w:space="0" w:color="000000"/>
              <w:right w:val="single" w:sz="4" w:space="0" w:color="000000"/>
            </w:tcBorders>
          </w:tcPr>
          <w:p w14:paraId="4FF20FC4" w14:textId="77777777" w:rsidR="00C76064" w:rsidRPr="00C76064" w:rsidRDefault="00C76064" w:rsidP="00C76064">
            <w:pPr>
              <w:spacing w:before="6" w:line="246" w:lineRule="auto"/>
              <w:ind w:left="49" w:right="178"/>
              <w:rPr>
                <w:rFonts w:ascii="Arial" w:hAnsi="Arial" w:cs="Arial"/>
              </w:rPr>
            </w:pPr>
            <w:r w:rsidRPr="00C76064">
              <w:rPr>
                <w:rFonts w:ascii="Arial" w:hAnsi="Arial" w:cs="Arial"/>
              </w:rPr>
              <w:t>Thank you for your observation. Necessary revisions have been made. The citations have been duly retained; communication clarity has also been slightly refined wherever possible</w:t>
            </w:r>
          </w:p>
        </w:tc>
      </w:tr>
      <w:tr w:rsidR="00C76064" w:rsidRPr="00C76064" w14:paraId="1A165B0D" w14:textId="77777777" w:rsidTr="00C76064">
        <w:trPr>
          <w:trHeight w:hRule="exact" w:val="2701"/>
        </w:trPr>
        <w:tc>
          <w:tcPr>
            <w:tcW w:w="2762" w:type="dxa"/>
            <w:tcBorders>
              <w:top w:val="single" w:sz="4" w:space="0" w:color="000000"/>
              <w:left w:val="single" w:sz="4" w:space="0" w:color="000000"/>
              <w:bottom w:val="single" w:sz="4" w:space="0" w:color="000000"/>
              <w:right w:val="single" w:sz="4" w:space="0" w:color="000000"/>
            </w:tcBorders>
          </w:tcPr>
          <w:p w14:paraId="680A7E87" w14:textId="77777777" w:rsidR="00C76064" w:rsidRPr="00C76064" w:rsidRDefault="00C76064" w:rsidP="00C76064">
            <w:pPr>
              <w:spacing w:before="1"/>
              <w:ind w:left="51"/>
              <w:rPr>
                <w:rFonts w:ascii="Arial" w:hAnsi="Arial" w:cs="Arial"/>
              </w:rPr>
            </w:pPr>
            <w:r w:rsidRPr="00C76064">
              <w:rPr>
                <w:rFonts w:ascii="Arial" w:hAnsi="Arial" w:cs="Arial"/>
                <w:b/>
                <w:w w:val="102"/>
                <w:u w:val="single" w:color="000000"/>
              </w:rPr>
              <w:t xml:space="preserve"> </w:t>
            </w:r>
            <w:r w:rsidRPr="00C76064">
              <w:rPr>
                <w:rFonts w:ascii="Arial" w:hAnsi="Arial" w:cs="Arial"/>
                <w:b/>
                <w:u w:val="single" w:color="000000"/>
              </w:rPr>
              <w:t>Optional/</w:t>
            </w:r>
            <w:proofErr w:type="gramStart"/>
            <w:r w:rsidRPr="00C76064">
              <w:rPr>
                <w:rFonts w:ascii="Arial" w:hAnsi="Arial" w:cs="Arial"/>
                <w:b/>
                <w:u w:val="single" w:color="000000"/>
              </w:rPr>
              <w:t>General</w:t>
            </w:r>
            <w:r w:rsidRPr="00C76064">
              <w:rPr>
                <w:rFonts w:ascii="Arial" w:hAnsi="Arial" w:cs="Arial"/>
                <w:b/>
                <w:spacing w:val="9"/>
                <w:u w:val="single" w:color="000000"/>
              </w:rPr>
              <w:t xml:space="preserve"> </w:t>
            </w:r>
            <w:r w:rsidRPr="00C76064">
              <w:rPr>
                <w:rFonts w:ascii="Arial" w:hAnsi="Arial" w:cs="Arial"/>
                <w:b/>
                <w:spacing w:val="9"/>
              </w:rPr>
              <w:t xml:space="preserve"> </w:t>
            </w:r>
            <w:r w:rsidRPr="00C76064">
              <w:rPr>
                <w:rFonts w:ascii="Arial" w:hAnsi="Arial" w:cs="Arial"/>
                <w:w w:val="103"/>
              </w:rPr>
              <w:t>c</w:t>
            </w:r>
            <w:r w:rsidRPr="00C76064">
              <w:rPr>
                <w:rFonts w:ascii="Arial" w:hAnsi="Arial" w:cs="Arial"/>
                <w:w w:val="102"/>
              </w:rPr>
              <w:t>omm</w:t>
            </w:r>
            <w:r w:rsidRPr="00C76064">
              <w:rPr>
                <w:rFonts w:ascii="Arial" w:hAnsi="Arial" w:cs="Arial"/>
                <w:w w:val="103"/>
              </w:rPr>
              <w:t>e</w:t>
            </w:r>
            <w:r w:rsidRPr="00C76064">
              <w:rPr>
                <w:rFonts w:ascii="Arial" w:hAnsi="Arial" w:cs="Arial"/>
                <w:w w:val="102"/>
              </w:rPr>
              <w:t>n</w:t>
            </w:r>
            <w:r w:rsidRPr="00C76064">
              <w:rPr>
                <w:rFonts w:ascii="Arial" w:hAnsi="Arial" w:cs="Arial"/>
                <w:w w:val="103"/>
              </w:rPr>
              <w:t>t</w:t>
            </w:r>
            <w:r w:rsidRPr="00C76064">
              <w:rPr>
                <w:rFonts w:ascii="Arial" w:hAnsi="Arial" w:cs="Arial"/>
                <w:w w:val="102"/>
              </w:rPr>
              <w:t>s</w:t>
            </w:r>
            <w:proofErr w:type="gramEnd"/>
          </w:p>
        </w:tc>
        <w:tc>
          <w:tcPr>
            <w:tcW w:w="4814" w:type="dxa"/>
            <w:tcBorders>
              <w:top w:val="single" w:sz="4" w:space="0" w:color="000000"/>
              <w:left w:val="single" w:sz="4" w:space="0" w:color="000000"/>
              <w:bottom w:val="single" w:sz="4" w:space="0" w:color="000000"/>
              <w:right w:val="single" w:sz="4" w:space="0" w:color="000000"/>
            </w:tcBorders>
          </w:tcPr>
          <w:p w14:paraId="75A501B1" w14:textId="77777777" w:rsidR="00C76064" w:rsidRPr="00C76064" w:rsidRDefault="00C76064" w:rsidP="00C76064">
            <w:pPr>
              <w:spacing w:before="1" w:line="246" w:lineRule="auto"/>
              <w:ind w:left="49" w:right="83"/>
              <w:rPr>
                <w:rFonts w:ascii="Arial" w:hAnsi="Arial" w:cs="Arial"/>
                <w:w w:val="102"/>
              </w:rPr>
            </w:pPr>
            <w:r w:rsidRPr="00C76064">
              <w:rPr>
                <w:rFonts w:ascii="Arial" w:hAnsi="Arial" w:cs="Arial"/>
              </w:rPr>
              <w:t>Overall</w:t>
            </w:r>
            <w:r w:rsidRPr="00C76064">
              <w:rPr>
                <w:rFonts w:ascii="Arial" w:hAnsi="Arial" w:cs="Arial"/>
                <w:spacing w:val="8"/>
              </w:rPr>
              <w:t xml:space="preserve"> </w:t>
            </w:r>
            <w:r w:rsidRPr="00C76064">
              <w:rPr>
                <w:rFonts w:ascii="Arial" w:hAnsi="Arial" w:cs="Arial"/>
              </w:rPr>
              <w:t>the</w:t>
            </w:r>
            <w:r w:rsidRPr="00C76064">
              <w:rPr>
                <w:rFonts w:ascii="Arial" w:hAnsi="Arial" w:cs="Arial"/>
                <w:spacing w:val="4"/>
              </w:rPr>
              <w:t xml:space="preserve"> </w:t>
            </w:r>
            <w:r w:rsidRPr="00C76064">
              <w:rPr>
                <w:rFonts w:ascii="Arial" w:hAnsi="Arial" w:cs="Arial"/>
              </w:rPr>
              <w:t>manuscript</w:t>
            </w:r>
            <w:r w:rsidRPr="00C76064">
              <w:rPr>
                <w:rFonts w:ascii="Arial" w:hAnsi="Arial" w:cs="Arial"/>
                <w:spacing w:val="11"/>
              </w:rPr>
              <w:t xml:space="preserve"> </w:t>
            </w:r>
            <w:r w:rsidRPr="00C76064">
              <w:rPr>
                <w:rFonts w:ascii="Arial" w:hAnsi="Arial" w:cs="Arial"/>
              </w:rPr>
              <w:t>is</w:t>
            </w:r>
            <w:r w:rsidRPr="00C76064">
              <w:rPr>
                <w:rFonts w:ascii="Arial" w:hAnsi="Arial" w:cs="Arial"/>
                <w:spacing w:val="3"/>
              </w:rPr>
              <w:t xml:space="preserve"> </w:t>
            </w:r>
            <w:r w:rsidRPr="00C76064">
              <w:rPr>
                <w:rFonts w:ascii="Arial" w:hAnsi="Arial" w:cs="Arial"/>
              </w:rPr>
              <w:t>fair</w:t>
            </w:r>
            <w:r w:rsidRPr="00C76064">
              <w:rPr>
                <w:rFonts w:ascii="Arial" w:hAnsi="Arial" w:cs="Arial"/>
                <w:spacing w:val="4"/>
              </w:rPr>
              <w:t xml:space="preserve"> </w:t>
            </w:r>
            <w:r w:rsidRPr="00C76064">
              <w:rPr>
                <w:rFonts w:ascii="Arial" w:hAnsi="Arial" w:cs="Arial"/>
              </w:rPr>
              <w:t>in</w:t>
            </w:r>
            <w:r w:rsidRPr="00C76064">
              <w:rPr>
                <w:rFonts w:ascii="Arial" w:hAnsi="Arial" w:cs="Arial"/>
                <w:spacing w:val="3"/>
              </w:rPr>
              <w:t xml:space="preserve"> </w:t>
            </w:r>
            <w:r w:rsidRPr="00C76064">
              <w:rPr>
                <w:rFonts w:ascii="Arial" w:hAnsi="Arial" w:cs="Arial"/>
              </w:rPr>
              <w:t>content</w:t>
            </w:r>
            <w:r w:rsidRPr="00C76064">
              <w:rPr>
                <w:rFonts w:ascii="Arial" w:hAnsi="Arial" w:cs="Arial"/>
                <w:spacing w:val="8"/>
              </w:rPr>
              <w:t xml:space="preserve"> </w:t>
            </w:r>
            <w:r w:rsidRPr="00C76064">
              <w:rPr>
                <w:rFonts w:ascii="Arial" w:hAnsi="Arial" w:cs="Arial"/>
              </w:rPr>
              <w:t>and</w:t>
            </w:r>
            <w:r w:rsidRPr="00C76064">
              <w:rPr>
                <w:rFonts w:ascii="Arial" w:hAnsi="Arial" w:cs="Arial"/>
                <w:spacing w:val="4"/>
              </w:rPr>
              <w:t xml:space="preserve"> </w:t>
            </w:r>
            <w:r w:rsidRPr="00C76064">
              <w:rPr>
                <w:rFonts w:ascii="Arial" w:hAnsi="Arial" w:cs="Arial"/>
              </w:rPr>
              <w:t>context</w:t>
            </w:r>
            <w:r w:rsidRPr="00C76064">
              <w:rPr>
                <w:rFonts w:ascii="Arial" w:hAnsi="Arial" w:cs="Arial"/>
                <w:spacing w:val="8"/>
              </w:rPr>
              <w:t xml:space="preserve"> </w:t>
            </w:r>
            <w:r w:rsidRPr="00C76064">
              <w:rPr>
                <w:rFonts w:ascii="Arial" w:hAnsi="Arial" w:cs="Arial"/>
              </w:rPr>
              <w:t>provided</w:t>
            </w:r>
            <w:r w:rsidRPr="00C76064">
              <w:rPr>
                <w:rFonts w:ascii="Arial" w:hAnsi="Arial" w:cs="Arial"/>
                <w:spacing w:val="9"/>
              </w:rPr>
              <w:t xml:space="preserve"> </w:t>
            </w:r>
            <w:r w:rsidRPr="00C76064">
              <w:rPr>
                <w:rFonts w:ascii="Arial" w:hAnsi="Arial" w:cs="Arial"/>
              </w:rPr>
              <w:t>all</w:t>
            </w:r>
            <w:r w:rsidRPr="00C76064">
              <w:rPr>
                <w:rFonts w:ascii="Arial" w:hAnsi="Arial" w:cs="Arial"/>
                <w:spacing w:val="4"/>
              </w:rPr>
              <w:t xml:space="preserve"> </w:t>
            </w:r>
            <w:r w:rsidRPr="00C76064">
              <w:rPr>
                <w:rFonts w:ascii="Arial" w:hAnsi="Arial" w:cs="Arial"/>
              </w:rPr>
              <w:t>the</w:t>
            </w:r>
            <w:r w:rsidRPr="00C76064">
              <w:rPr>
                <w:rFonts w:ascii="Arial" w:hAnsi="Arial" w:cs="Arial"/>
                <w:spacing w:val="4"/>
              </w:rPr>
              <w:t xml:space="preserve"> </w:t>
            </w:r>
            <w:r w:rsidRPr="00C76064">
              <w:rPr>
                <w:rFonts w:ascii="Arial" w:hAnsi="Arial" w:cs="Arial"/>
              </w:rPr>
              <w:t>comments</w:t>
            </w:r>
            <w:r w:rsidRPr="00C76064">
              <w:rPr>
                <w:rFonts w:ascii="Arial" w:hAnsi="Arial" w:cs="Arial"/>
                <w:spacing w:val="10"/>
              </w:rPr>
              <w:t xml:space="preserve"> </w:t>
            </w:r>
            <w:r w:rsidRPr="00C76064">
              <w:rPr>
                <w:rFonts w:ascii="Arial" w:hAnsi="Arial" w:cs="Arial"/>
              </w:rPr>
              <w:t>are</w:t>
            </w:r>
            <w:r w:rsidRPr="00C76064">
              <w:rPr>
                <w:rFonts w:ascii="Arial" w:hAnsi="Arial" w:cs="Arial"/>
                <w:spacing w:val="4"/>
              </w:rPr>
              <w:t xml:space="preserve"> </w:t>
            </w:r>
            <w:r w:rsidRPr="00C76064">
              <w:rPr>
                <w:rFonts w:ascii="Arial" w:hAnsi="Arial" w:cs="Arial"/>
              </w:rPr>
              <w:t>addressed</w:t>
            </w:r>
            <w:r w:rsidRPr="00C76064">
              <w:rPr>
                <w:rFonts w:ascii="Arial" w:hAnsi="Arial" w:cs="Arial"/>
                <w:spacing w:val="10"/>
              </w:rPr>
              <w:t xml:space="preserve"> </w:t>
            </w:r>
            <w:r w:rsidRPr="00C76064">
              <w:rPr>
                <w:rFonts w:ascii="Arial" w:hAnsi="Arial" w:cs="Arial"/>
              </w:rPr>
              <w:t>and</w:t>
            </w:r>
            <w:r w:rsidRPr="00C76064">
              <w:rPr>
                <w:rFonts w:ascii="Arial" w:hAnsi="Arial" w:cs="Arial"/>
                <w:spacing w:val="4"/>
              </w:rPr>
              <w:t xml:space="preserve"> </w:t>
            </w:r>
            <w:r w:rsidRPr="00C76064">
              <w:rPr>
                <w:rFonts w:ascii="Arial" w:hAnsi="Arial" w:cs="Arial"/>
              </w:rPr>
              <w:t>included</w:t>
            </w:r>
            <w:r w:rsidRPr="00C76064">
              <w:rPr>
                <w:rFonts w:ascii="Arial" w:hAnsi="Arial" w:cs="Arial"/>
                <w:spacing w:val="9"/>
              </w:rPr>
              <w:t xml:space="preserve"> </w:t>
            </w:r>
            <w:r w:rsidRPr="00C76064">
              <w:rPr>
                <w:rFonts w:ascii="Arial" w:hAnsi="Arial" w:cs="Arial"/>
              </w:rPr>
              <w:t>in</w:t>
            </w:r>
            <w:r w:rsidRPr="00C76064">
              <w:rPr>
                <w:rFonts w:ascii="Arial" w:hAnsi="Arial" w:cs="Arial"/>
                <w:spacing w:val="3"/>
              </w:rPr>
              <w:t xml:space="preserve"> </w:t>
            </w:r>
            <w:r w:rsidRPr="00C76064">
              <w:rPr>
                <w:rFonts w:ascii="Arial" w:hAnsi="Arial" w:cs="Arial"/>
                <w:w w:val="103"/>
              </w:rPr>
              <w:t>t</w:t>
            </w:r>
            <w:r w:rsidRPr="00C76064">
              <w:rPr>
                <w:rFonts w:ascii="Arial" w:hAnsi="Arial" w:cs="Arial"/>
                <w:w w:val="102"/>
              </w:rPr>
              <w:t>h</w:t>
            </w:r>
            <w:r w:rsidRPr="00C76064">
              <w:rPr>
                <w:rFonts w:ascii="Arial" w:hAnsi="Arial" w:cs="Arial"/>
                <w:w w:val="103"/>
              </w:rPr>
              <w:t xml:space="preserve">e </w:t>
            </w:r>
            <w:r w:rsidRPr="00C76064">
              <w:rPr>
                <w:rFonts w:ascii="Arial" w:hAnsi="Arial" w:cs="Arial"/>
              </w:rPr>
              <w:t>pape</w:t>
            </w:r>
            <w:r w:rsidRPr="00C76064">
              <w:rPr>
                <w:rFonts w:ascii="Arial" w:hAnsi="Arial" w:cs="Arial"/>
                <w:spacing w:val="-6"/>
              </w:rPr>
              <w:t>r</w:t>
            </w:r>
            <w:r w:rsidRPr="00C76064">
              <w:rPr>
                <w:rFonts w:ascii="Arial" w:hAnsi="Arial" w:cs="Arial"/>
              </w:rPr>
              <w:t>.</w:t>
            </w:r>
            <w:r w:rsidRPr="00C76064">
              <w:rPr>
                <w:rFonts w:ascii="Arial" w:hAnsi="Arial" w:cs="Arial"/>
                <w:spacing w:val="7"/>
              </w:rPr>
              <w:t xml:space="preserve"> </w:t>
            </w:r>
            <w:r w:rsidRPr="00C76064">
              <w:rPr>
                <w:rFonts w:ascii="Arial" w:hAnsi="Arial" w:cs="Arial"/>
              </w:rPr>
              <w:t>The</w:t>
            </w:r>
            <w:r w:rsidRPr="00C76064">
              <w:rPr>
                <w:rFonts w:ascii="Arial" w:hAnsi="Arial" w:cs="Arial"/>
                <w:spacing w:val="5"/>
              </w:rPr>
              <w:t xml:space="preserve"> </w:t>
            </w:r>
            <w:r w:rsidRPr="00C76064">
              <w:rPr>
                <w:rFonts w:ascii="Arial" w:hAnsi="Arial" w:cs="Arial"/>
              </w:rPr>
              <w:t>paper</w:t>
            </w:r>
            <w:r w:rsidRPr="00C76064">
              <w:rPr>
                <w:rFonts w:ascii="Arial" w:hAnsi="Arial" w:cs="Arial"/>
                <w:spacing w:val="6"/>
              </w:rPr>
              <w:t xml:space="preserve"> </w:t>
            </w:r>
            <w:r w:rsidRPr="00C76064">
              <w:rPr>
                <w:rFonts w:ascii="Arial" w:hAnsi="Arial" w:cs="Arial"/>
              </w:rPr>
              <w:t>needs</w:t>
            </w:r>
            <w:r w:rsidRPr="00C76064">
              <w:rPr>
                <w:rFonts w:ascii="Arial" w:hAnsi="Arial" w:cs="Arial"/>
                <w:spacing w:val="6"/>
              </w:rPr>
              <w:t xml:space="preserve"> </w:t>
            </w:r>
            <w:r w:rsidRPr="00C76064">
              <w:rPr>
                <w:rFonts w:ascii="Arial" w:hAnsi="Arial" w:cs="Arial"/>
              </w:rPr>
              <w:t>comprehensive</w:t>
            </w:r>
            <w:r w:rsidRPr="00C76064">
              <w:rPr>
                <w:rFonts w:ascii="Arial" w:hAnsi="Arial" w:cs="Arial"/>
                <w:spacing w:val="15"/>
              </w:rPr>
              <w:t xml:space="preserve"> </w:t>
            </w:r>
            <w:r w:rsidRPr="00C76064">
              <w:rPr>
                <w:rFonts w:ascii="Arial" w:hAnsi="Arial" w:cs="Arial"/>
              </w:rPr>
              <w:t>changes</w:t>
            </w:r>
            <w:r w:rsidRPr="00C76064">
              <w:rPr>
                <w:rFonts w:ascii="Arial" w:hAnsi="Arial" w:cs="Arial"/>
                <w:spacing w:val="9"/>
              </w:rPr>
              <w:t xml:space="preserve"> </w:t>
            </w:r>
            <w:r w:rsidRPr="00C76064">
              <w:rPr>
                <w:rFonts w:ascii="Arial" w:hAnsi="Arial" w:cs="Arial"/>
              </w:rPr>
              <w:t>for</w:t>
            </w:r>
            <w:r w:rsidRPr="00C76064">
              <w:rPr>
                <w:rFonts w:ascii="Arial" w:hAnsi="Arial" w:cs="Arial"/>
                <w:spacing w:val="3"/>
              </w:rPr>
              <w:t xml:space="preserve"> </w:t>
            </w:r>
            <w:r w:rsidRPr="00C76064">
              <w:rPr>
                <w:rFonts w:ascii="Arial" w:hAnsi="Arial" w:cs="Arial"/>
              </w:rPr>
              <w:t>it</w:t>
            </w:r>
            <w:r w:rsidRPr="00C76064">
              <w:rPr>
                <w:rFonts w:ascii="Arial" w:hAnsi="Arial" w:cs="Arial"/>
                <w:spacing w:val="3"/>
              </w:rPr>
              <w:t xml:space="preserve"> </w:t>
            </w:r>
            <w:r w:rsidRPr="00C76064">
              <w:rPr>
                <w:rFonts w:ascii="Arial" w:hAnsi="Arial" w:cs="Arial"/>
              </w:rPr>
              <w:t>to</w:t>
            </w:r>
            <w:r w:rsidRPr="00C76064">
              <w:rPr>
                <w:rFonts w:ascii="Arial" w:hAnsi="Arial" w:cs="Arial"/>
                <w:spacing w:val="3"/>
              </w:rPr>
              <w:t xml:space="preserve"> </w:t>
            </w:r>
            <w:r w:rsidRPr="00C76064">
              <w:rPr>
                <w:rFonts w:ascii="Arial" w:hAnsi="Arial" w:cs="Arial"/>
              </w:rPr>
              <w:t>move</w:t>
            </w:r>
            <w:r w:rsidRPr="00C76064">
              <w:rPr>
                <w:rFonts w:ascii="Arial" w:hAnsi="Arial" w:cs="Arial"/>
                <w:spacing w:val="6"/>
              </w:rPr>
              <w:t xml:space="preserve"> </w:t>
            </w:r>
            <w:r w:rsidRPr="00C76064">
              <w:rPr>
                <w:rFonts w:ascii="Arial" w:hAnsi="Arial" w:cs="Arial"/>
              </w:rPr>
              <w:t>towards</w:t>
            </w:r>
            <w:r w:rsidRPr="00C76064">
              <w:rPr>
                <w:rFonts w:ascii="Arial" w:hAnsi="Arial" w:cs="Arial"/>
                <w:spacing w:val="8"/>
              </w:rPr>
              <w:t xml:space="preserve"> </w:t>
            </w:r>
            <w:r w:rsidRPr="00C76064">
              <w:rPr>
                <w:rFonts w:ascii="Arial" w:hAnsi="Arial" w:cs="Arial"/>
                <w:w w:val="102"/>
              </w:rPr>
              <w:t>pub</w:t>
            </w:r>
            <w:r w:rsidRPr="00C76064">
              <w:rPr>
                <w:rFonts w:ascii="Arial" w:hAnsi="Arial" w:cs="Arial"/>
                <w:w w:val="103"/>
              </w:rPr>
              <w:t>licati</w:t>
            </w:r>
            <w:r w:rsidRPr="00C76064">
              <w:rPr>
                <w:rFonts w:ascii="Arial" w:hAnsi="Arial" w:cs="Arial"/>
                <w:w w:val="102"/>
              </w:rPr>
              <w:t>on.</w:t>
            </w:r>
          </w:p>
          <w:p w14:paraId="563EDEC8" w14:textId="77777777" w:rsidR="00C76064" w:rsidRPr="00C76064" w:rsidRDefault="00C76064" w:rsidP="00C76064">
            <w:pPr>
              <w:spacing w:before="1" w:line="246" w:lineRule="auto"/>
              <w:ind w:left="49" w:right="83"/>
              <w:rPr>
                <w:rFonts w:ascii="Arial" w:hAnsi="Arial" w:cs="Arial"/>
              </w:rPr>
            </w:pPr>
            <w:r w:rsidRPr="00C76064">
              <w:rPr>
                <w:rFonts w:ascii="Arial" w:hAnsi="Arial" w:cs="Arial"/>
              </w:rPr>
              <w:t>My</w:t>
            </w:r>
            <w:r w:rsidRPr="00C76064">
              <w:rPr>
                <w:rFonts w:ascii="Arial" w:hAnsi="Arial" w:cs="Arial"/>
                <w:spacing w:val="4"/>
              </w:rPr>
              <w:t xml:space="preserve"> </w:t>
            </w:r>
            <w:r w:rsidRPr="00C76064">
              <w:rPr>
                <w:rFonts w:ascii="Arial" w:hAnsi="Arial" w:cs="Arial"/>
              </w:rPr>
              <w:t>feedback</w:t>
            </w:r>
            <w:r w:rsidRPr="00C76064">
              <w:rPr>
                <w:rFonts w:ascii="Arial" w:hAnsi="Arial" w:cs="Arial"/>
                <w:spacing w:val="10"/>
              </w:rPr>
              <w:t xml:space="preserve"> </w:t>
            </w:r>
            <w:r w:rsidRPr="00C76064">
              <w:rPr>
                <w:rFonts w:ascii="Arial" w:hAnsi="Arial" w:cs="Arial"/>
              </w:rPr>
              <w:t>on</w:t>
            </w:r>
            <w:r w:rsidRPr="00C76064">
              <w:rPr>
                <w:rFonts w:ascii="Arial" w:hAnsi="Arial" w:cs="Arial"/>
                <w:spacing w:val="3"/>
              </w:rPr>
              <w:t xml:space="preserve"> </w:t>
            </w:r>
            <w:r w:rsidRPr="00C76064">
              <w:rPr>
                <w:rFonts w:ascii="Arial" w:hAnsi="Arial" w:cs="Arial"/>
              </w:rPr>
              <w:t>the</w:t>
            </w:r>
            <w:r w:rsidRPr="00C76064">
              <w:rPr>
                <w:rFonts w:ascii="Arial" w:hAnsi="Arial" w:cs="Arial"/>
                <w:spacing w:val="4"/>
              </w:rPr>
              <w:t xml:space="preserve"> </w:t>
            </w:r>
            <w:r w:rsidRPr="00C76064">
              <w:rPr>
                <w:rFonts w:ascii="Arial" w:hAnsi="Arial" w:cs="Arial"/>
              </w:rPr>
              <w:t>manuscript</w:t>
            </w:r>
            <w:r w:rsidRPr="00C76064">
              <w:rPr>
                <w:rFonts w:ascii="Arial" w:hAnsi="Arial" w:cs="Arial"/>
                <w:spacing w:val="11"/>
              </w:rPr>
              <w:t xml:space="preserve"> </w:t>
            </w:r>
            <w:r w:rsidRPr="00C76064">
              <w:rPr>
                <w:rFonts w:ascii="Arial" w:hAnsi="Arial" w:cs="Arial"/>
              </w:rPr>
              <w:t>importance</w:t>
            </w:r>
            <w:r w:rsidRPr="00C76064">
              <w:rPr>
                <w:rFonts w:ascii="Arial" w:hAnsi="Arial" w:cs="Arial"/>
                <w:spacing w:val="12"/>
              </w:rPr>
              <w:t xml:space="preserve"> </w:t>
            </w:r>
            <w:r w:rsidRPr="00C76064">
              <w:rPr>
                <w:rFonts w:ascii="Arial" w:hAnsi="Arial" w:cs="Arial"/>
              </w:rPr>
              <w:t>is</w:t>
            </w:r>
            <w:r w:rsidRPr="00C76064">
              <w:rPr>
                <w:rFonts w:ascii="Arial" w:hAnsi="Arial" w:cs="Arial"/>
                <w:spacing w:val="3"/>
              </w:rPr>
              <w:t xml:space="preserve"> </w:t>
            </w:r>
            <w:r w:rsidRPr="00C76064">
              <w:rPr>
                <w:rFonts w:ascii="Arial" w:hAnsi="Arial" w:cs="Arial"/>
              </w:rPr>
              <w:t>provided</w:t>
            </w:r>
            <w:r w:rsidRPr="00C76064">
              <w:rPr>
                <w:rFonts w:ascii="Arial" w:hAnsi="Arial" w:cs="Arial"/>
                <w:spacing w:val="9"/>
              </w:rPr>
              <w:t xml:space="preserve"> </w:t>
            </w:r>
            <w:r w:rsidRPr="00C76064">
              <w:rPr>
                <w:rFonts w:ascii="Arial" w:hAnsi="Arial" w:cs="Arial"/>
              </w:rPr>
              <w:t>in</w:t>
            </w:r>
            <w:r w:rsidRPr="00C76064">
              <w:rPr>
                <w:rFonts w:ascii="Arial" w:hAnsi="Arial" w:cs="Arial"/>
                <w:spacing w:val="3"/>
              </w:rPr>
              <w:t xml:space="preserve"> </w:t>
            </w:r>
            <w:r w:rsidRPr="00C76064">
              <w:rPr>
                <w:rFonts w:ascii="Arial" w:hAnsi="Arial" w:cs="Arial"/>
              </w:rPr>
              <w:t>the</w:t>
            </w:r>
            <w:r w:rsidRPr="00C76064">
              <w:rPr>
                <w:rFonts w:ascii="Arial" w:hAnsi="Arial" w:cs="Arial"/>
                <w:spacing w:val="4"/>
              </w:rPr>
              <w:t xml:space="preserve"> </w:t>
            </w:r>
            <w:r w:rsidRPr="00C76064">
              <w:rPr>
                <w:rFonts w:ascii="Arial" w:hAnsi="Arial" w:cs="Arial"/>
                <w:w w:val="103"/>
              </w:rPr>
              <w:t>c</w:t>
            </w:r>
            <w:r w:rsidRPr="00C76064">
              <w:rPr>
                <w:rFonts w:ascii="Arial" w:hAnsi="Arial" w:cs="Arial"/>
                <w:w w:val="102"/>
              </w:rPr>
              <w:t>omm</w:t>
            </w:r>
            <w:r w:rsidRPr="00C76064">
              <w:rPr>
                <w:rFonts w:ascii="Arial" w:hAnsi="Arial" w:cs="Arial"/>
                <w:w w:val="103"/>
              </w:rPr>
              <w:t>e</w:t>
            </w:r>
            <w:r w:rsidRPr="00C76064">
              <w:rPr>
                <w:rFonts w:ascii="Arial" w:hAnsi="Arial" w:cs="Arial"/>
                <w:w w:val="102"/>
              </w:rPr>
              <w:t>n</w:t>
            </w:r>
            <w:r w:rsidRPr="00C76064">
              <w:rPr>
                <w:rFonts w:ascii="Arial" w:hAnsi="Arial" w:cs="Arial"/>
                <w:w w:val="103"/>
              </w:rPr>
              <w:t>t</w:t>
            </w:r>
            <w:r w:rsidRPr="00C76064">
              <w:rPr>
                <w:rFonts w:ascii="Arial" w:hAnsi="Arial" w:cs="Arial"/>
                <w:w w:val="102"/>
              </w:rPr>
              <w:t xml:space="preserve">s </w:t>
            </w:r>
            <w:r w:rsidRPr="00C76064">
              <w:rPr>
                <w:rFonts w:ascii="Arial" w:hAnsi="Arial" w:cs="Arial"/>
              </w:rPr>
              <w:t>section.</w:t>
            </w:r>
            <w:r w:rsidRPr="00C76064">
              <w:rPr>
                <w:rFonts w:ascii="Arial" w:hAnsi="Arial" w:cs="Arial"/>
                <w:spacing w:val="9"/>
              </w:rPr>
              <w:t xml:space="preserve"> </w:t>
            </w:r>
            <w:r w:rsidRPr="00C76064">
              <w:rPr>
                <w:rFonts w:ascii="Arial" w:hAnsi="Arial" w:cs="Arial"/>
              </w:rPr>
              <w:t>The</w:t>
            </w:r>
            <w:r w:rsidRPr="00C76064">
              <w:rPr>
                <w:rFonts w:ascii="Arial" w:hAnsi="Arial" w:cs="Arial"/>
                <w:spacing w:val="5"/>
              </w:rPr>
              <w:t xml:space="preserve"> </w:t>
            </w:r>
            <w:r w:rsidRPr="00C76064">
              <w:rPr>
                <w:rFonts w:ascii="Arial" w:hAnsi="Arial" w:cs="Arial"/>
              </w:rPr>
              <w:t>author</w:t>
            </w:r>
            <w:r w:rsidRPr="00C76064">
              <w:rPr>
                <w:rFonts w:ascii="Arial" w:hAnsi="Arial" w:cs="Arial"/>
                <w:spacing w:val="7"/>
              </w:rPr>
              <w:t xml:space="preserve"> </w:t>
            </w:r>
            <w:r w:rsidRPr="00C76064">
              <w:rPr>
                <w:rFonts w:ascii="Arial" w:hAnsi="Arial" w:cs="Arial"/>
              </w:rPr>
              <w:t>is</w:t>
            </w:r>
            <w:r w:rsidRPr="00C76064">
              <w:rPr>
                <w:rFonts w:ascii="Arial" w:hAnsi="Arial" w:cs="Arial"/>
                <w:spacing w:val="3"/>
              </w:rPr>
              <w:t xml:space="preserve"> </w:t>
            </w:r>
            <w:r w:rsidRPr="00C76064">
              <w:rPr>
                <w:rFonts w:ascii="Arial" w:hAnsi="Arial" w:cs="Arial"/>
              </w:rPr>
              <w:t>advised</w:t>
            </w:r>
            <w:r w:rsidRPr="00C76064">
              <w:rPr>
                <w:rFonts w:ascii="Arial" w:hAnsi="Arial" w:cs="Arial"/>
                <w:spacing w:val="8"/>
              </w:rPr>
              <w:t xml:space="preserve"> </w:t>
            </w:r>
            <w:r w:rsidRPr="00C76064">
              <w:rPr>
                <w:rFonts w:ascii="Arial" w:hAnsi="Arial" w:cs="Arial"/>
              </w:rPr>
              <w:t>to</w:t>
            </w:r>
            <w:r w:rsidRPr="00C76064">
              <w:rPr>
                <w:rFonts w:ascii="Arial" w:hAnsi="Arial" w:cs="Arial"/>
                <w:spacing w:val="3"/>
              </w:rPr>
              <w:t xml:space="preserve"> </w:t>
            </w:r>
            <w:r w:rsidRPr="00C76064">
              <w:rPr>
                <w:rFonts w:ascii="Arial" w:hAnsi="Arial" w:cs="Arial"/>
              </w:rPr>
              <w:t>restructure</w:t>
            </w:r>
            <w:r w:rsidRPr="00C76064">
              <w:rPr>
                <w:rFonts w:ascii="Arial" w:hAnsi="Arial" w:cs="Arial"/>
                <w:spacing w:val="11"/>
              </w:rPr>
              <w:t xml:space="preserve"> </w:t>
            </w:r>
            <w:r w:rsidRPr="00C76064">
              <w:rPr>
                <w:rFonts w:ascii="Arial" w:hAnsi="Arial" w:cs="Arial"/>
              </w:rPr>
              <w:t>the</w:t>
            </w:r>
            <w:r w:rsidRPr="00C76064">
              <w:rPr>
                <w:rFonts w:ascii="Arial" w:hAnsi="Arial" w:cs="Arial"/>
                <w:spacing w:val="4"/>
              </w:rPr>
              <w:t xml:space="preserve"> </w:t>
            </w:r>
            <w:r w:rsidRPr="00C76064">
              <w:rPr>
                <w:rFonts w:ascii="Arial" w:hAnsi="Arial" w:cs="Arial"/>
              </w:rPr>
              <w:t>manuscript</w:t>
            </w:r>
            <w:r w:rsidRPr="00C76064">
              <w:rPr>
                <w:rFonts w:ascii="Arial" w:hAnsi="Arial" w:cs="Arial"/>
                <w:spacing w:val="11"/>
              </w:rPr>
              <w:t xml:space="preserve"> </w:t>
            </w:r>
            <w:r w:rsidRPr="00C76064">
              <w:rPr>
                <w:rFonts w:ascii="Arial" w:hAnsi="Arial" w:cs="Arial"/>
              </w:rPr>
              <w:t>and</w:t>
            </w:r>
            <w:r w:rsidRPr="00C76064">
              <w:rPr>
                <w:rFonts w:ascii="Arial" w:hAnsi="Arial" w:cs="Arial"/>
                <w:spacing w:val="4"/>
              </w:rPr>
              <w:t xml:space="preserve"> </w:t>
            </w:r>
            <w:r w:rsidRPr="00C76064">
              <w:rPr>
                <w:rFonts w:ascii="Arial" w:hAnsi="Arial" w:cs="Arial"/>
              </w:rPr>
              <w:t>keep</w:t>
            </w:r>
            <w:r w:rsidRPr="00C76064">
              <w:rPr>
                <w:rFonts w:ascii="Arial" w:hAnsi="Arial" w:cs="Arial"/>
                <w:spacing w:val="6"/>
              </w:rPr>
              <w:t xml:space="preserve"> </w:t>
            </w:r>
            <w:r w:rsidRPr="00C76064">
              <w:rPr>
                <w:rFonts w:ascii="Arial" w:hAnsi="Arial" w:cs="Arial"/>
                <w:w w:val="103"/>
              </w:rPr>
              <w:t>t</w:t>
            </w:r>
            <w:r w:rsidRPr="00C76064">
              <w:rPr>
                <w:rFonts w:ascii="Arial" w:hAnsi="Arial" w:cs="Arial"/>
                <w:w w:val="102"/>
              </w:rPr>
              <w:t>h</w:t>
            </w:r>
            <w:r w:rsidRPr="00C76064">
              <w:rPr>
                <w:rFonts w:ascii="Arial" w:hAnsi="Arial" w:cs="Arial"/>
                <w:w w:val="103"/>
              </w:rPr>
              <w:t xml:space="preserve">e </w:t>
            </w:r>
            <w:r w:rsidRPr="00C76064">
              <w:rPr>
                <w:rFonts w:ascii="Arial" w:hAnsi="Arial" w:cs="Arial"/>
              </w:rPr>
              <w:t>scientific</w:t>
            </w:r>
            <w:r w:rsidRPr="00C76064">
              <w:rPr>
                <w:rFonts w:ascii="Arial" w:hAnsi="Arial" w:cs="Arial"/>
                <w:spacing w:val="11"/>
              </w:rPr>
              <w:t xml:space="preserve"> </w:t>
            </w:r>
            <w:r w:rsidRPr="00C76064">
              <w:rPr>
                <w:rFonts w:ascii="Arial" w:hAnsi="Arial" w:cs="Arial"/>
              </w:rPr>
              <w:t>advances</w:t>
            </w:r>
            <w:r w:rsidRPr="00C76064">
              <w:rPr>
                <w:rFonts w:ascii="Arial" w:hAnsi="Arial" w:cs="Arial"/>
                <w:spacing w:val="10"/>
              </w:rPr>
              <w:t xml:space="preserve"> </w:t>
            </w:r>
            <w:r w:rsidRPr="00C76064">
              <w:rPr>
                <w:rFonts w:ascii="Arial" w:hAnsi="Arial" w:cs="Arial"/>
              </w:rPr>
              <w:t>in</w:t>
            </w:r>
            <w:r w:rsidRPr="00C76064">
              <w:rPr>
                <w:rFonts w:ascii="Arial" w:hAnsi="Arial" w:cs="Arial"/>
                <w:spacing w:val="3"/>
              </w:rPr>
              <w:t xml:space="preserve"> </w:t>
            </w:r>
            <w:r w:rsidRPr="00C76064">
              <w:rPr>
                <w:rFonts w:ascii="Arial" w:hAnsi="Arial" w:cs="Arial"/>
              </w:rPr>
              <w:t>regeneration</w:t>
            </w:r>
            <w:r w:rsidRPr="00C76064">
              <w:rPr>
                <w:rFonts w:ascii="Arial" w:hAnsi="Arial" w:cs="Arial"/>
                <w:spacing w:val="13"/>
              </w:rPr>
              <w:t xml:space="preserve"> </w:t>
            </w:r>
            <w:r w:rsidRPr="00C76064">
              <w:rPr>
                <w:rFonts w:ascii="Arial" w:hAnsi="Arial" w:cs="Arial"/>
              </w:rPr>
              <w:t>to</w:t>
            </w:r>
            <w:r w:rsidRPr="00C76064">
              <w:rPr>
                <w:rFonts w:ascii="Arial" w:hAnsi="Arial" w:cs="Arial"/>
                <w:spacing w:val="3"/>
              </w:rPr>
              <w:t xml:space="preserve"> </w:t>
            </w:r>
            <w:r w:rsidRPr="00C76064">
              <w:rPr>
                <w:rFonts w:ascii="Arial" w:hAnsi="Arial" w:cs="Arial"/>
              </w:rPr>
              <w:t>forefront</w:t>
            </w:r>
            <w:r w:rsidRPr="00C76064">
              <w:rPr>
                <w:rFonts w:ascii="Arial" w:hAnsi="Arial" w:cs="Arial"/>
                <w:spacing w:val="9"/>
              </w:rPr>
              <w:t xml:space="preserve"> </w:t>
            </w:r>
            <w:r w:rsidRPr="00C76064">
              <w:rPr>
                <w:rFonts w:ascii="Arial" w:hAnsi="Arial" w:cs="Arial"/>
              </w:rPr>
              <w:t>for</w:t>
            </w:r>
            <w:r w:rsidRPr="00C76064">
              <w:rPr>
                <w:rFonts w:ascii="Arial" w:hAnsi="Arial" w:cs="Arial"/>
                <w:spacing w:val="3"/>
              </w:rPr>
              <w:t xml:space="preserve"> </w:t>
            </w:r>
            <w:r w:rsidRPr="00C76064">
              <w:rPr>
                <w:rFonts w:ascii="Arial" w:hAnsi="Arial" w:cs="Arial"/>
              </w:rPr>
              <w:t>strengthening</w:t>
            </w:r>
            <w:r w:rsidRPr="00C76064">
              <w:rPr>
                <w:rFonts w:ascii="Arial" w:hAnsi="Arial" w:cs="Arial"/>
                <w:spacing w:val="14"/>
              </w:rPr>
              <w:t xml:space="preserve"> </w:t>
            </w:r>
            <w:r w:rsidRPr="00C76064">
              <w:rPr>
                <w:rFonts w:ascii="Arial" w:hAnsi="Arial" w:cs="Arial"/>
              </w:rPr>
              <w:t>the</w:t>
            </w:r>
            <w:r w:rsidRPr="00C76064">
              <w:rPr>
                <w:rFonts w:ascii="Arial" w:hAnsi="Arial" w:cs="Arial"/>
                <w:spacing w:val="4"/>
              </w:rPr>
              <w:t xml:space="preserve"> </w:t>
            </w:r>
            <w:r w:rsidRPr="00C76064">
              <w:rPr>
                <w:rFonts w:ascii="Arial" w:hAnsi="Arial" w:cs="Arial"/>
                <w:w w:val="102"/>
              </w:rPr>
              <w:t>p</w:t>
            </w:r>
            <w:r w:rsidRPr="00C76064">
              <w:rPr>
                <w:rFonts w:ascii="Arial" w:hAnsi="Arial" w:cs="Arial"/>
                <w:w w:val="103"/>
              </w:rPr>
              <w:t>a</w:t>
            </w:r>
            <w:r w:rsidRPr="00C76064">
              <w:rPr>
                <w:rFonts w:ascii="Arial" w:hAnsi="Arial" w:cs="Arial"/>
                <w:w w:val="102"/>
              </w:rPr>
              <w:t>p</w:t>
            </w:r>
            <w:r w:rsidRPr="00C76064">
              <w:rPr>
                <w:rFonts w:ascii="Arial" w:hAnsi="Arial" w:cs="Arial"/>
                <w:w w:val="103"/>
              </w:rPr>
              <w:t>e</w:t>
            </w:r>
            <w:r w:rsidRPr="00C76064">
              <w:rPr>
                <w:rFonts w:ascii="Arial" w:hAnsi="Arial" w:cs="Arial"/>
                <w:w w:val="102"/>
              </w:rPr>
              <w:t xml:space="preserve">r </w:t>
            </w:r>
            <w:r w:rsidRPr="00C76064">
              <w:rPr>
                <w:rFonts w:ascii="Arial" w:hAnsi="Arial" w:cs="Arial"/>
              </w:rPr>
              <w:t>towards</w:t>
            </w:r>
            <w:r w:rsidRPr="00C76064">
              <w:rPr>
                <w:rFonts w:ascii="Arial" w:hAnsi="Arial" w:cs="Arial"/>
                <w:spacing w:val="8"/>
              </w:rPr>
              <w:t xml:space="preserve"> </w:t>
            </w:r>
            <w:r w:rsidRPr="00C76064">
              <w:rPr>
                <w:rFonts w:ascii="Arial" w:hAnsi="Arial" w:cs="Arial"/>
                <w:w w:val="102"/>
              </w:rPr>
              <w:t>pub</w:t>
            </w:r>
            <w:r w:rsidRPr="00C76064">
              <w:rPr>
                <w:rFonts w:ascii="Arial" w:hAnsi="Arial" w:cs="Arial"/>
                <w:w w:val="103"/>
              </w:rPr>
              <w:t>licati</w:t>
            </w:r>
            <w:r w:rsidRPr="00C76064">
              <w:rPr>
                <w:rFonts w:ascii="Arial" w:hAnsi="Arial" w:cs="Arial"/>
                <w:w w:val="102"/>
              </w:rPr>
              <w:t>on</w:t>
            </w:r>
          </w:p>
        </w:tc>
        <w:tc>
          <w:tcPr>
            <w:tcW w:w="3312" w:type="dxa"/>
            <w:tcBorders>
              <w:top w:val="single" w:sz="4" w:space="0" w:color="000000"/>
              <w:left w:val="single" w:sz="4" w:space="0" w:color="000000"/>
              <w:bottom w:val="single" w:sz="4" w:space="0" w:color="000000"/>
              <w:right w:val="single" w:sz="4" w:space="0" w:color="000000"/>
            </w:tcBorders>
          </w:tcPr>
          <w:p w14:paraId="44F585AF" w14:textId="77777777" w:rsidR="00C76064" w:rsidRPr="00C76064" w:rsidRDefault="00C76064" w:rsidP="00C76064">
            <w:pPr>
              <w:rPr>
                <w:rFonts w:ascii="Arial" w:hAnsi="Arial" w:cs="Arial"/>
              </w:rPr>
            </w:pPr>
            <w:r w:rsidRPr="00C76064">
              <w:rPr>
                <w:rFonts w:ascii="Arial" w:hAnsi="Arial" w:cs="Arial"/>
              </w:rPr>
              <w:t>Thank you for your constructive feedback. The manuscript has been thoroughly revised as per your suggestions, particularly restructuring the content and highlighting recent scientific advances in regenerative agriculture. Hope that this revised version aligns better with publication standards</w:t>
            </w:r>
          </w:p>
        </w:tc>
      </w:tr>
    </w:tbl>
    <w:p w14:paraId="2783789B" w14:textId="77777777" w:rsidR="006C3CAA" w:rsidRPr="00C76064" w:rsidRDefault="006C3CAA">
      <w:pPr>
        <w:spacing w:line="200" w:lineRule="exact"/>
        <w:rPr>
          <w:rFonts w:ascii="Arial" w:hAnsi="Arial" w:cs="Arial"/>
        </w:rPr>
      </w:pPr>
    </w:p>
    <w:p w14:paraId="79B6AB2C" w14:textId="77777777" w:rsidR="006C3CAA" w:rsidRPr="00C76064" w:rsidRDefault="006C3CAA">
      <w:pPr>
        <w:spacing w:line="200" w:lineRule="exact"/>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4362"/>
        <w:gridCol w:w="3382"/>
        <w:gridCol w:w="3376"/>
      </w:tblGrid>
      <w:tr w:rsidR="00714428" w:rsidRPr="00C76064" w14:paraId="6991F766" w14:textId="77777777" w:rsidTr="00714428">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29974992" w14:textId="77777777" w:rsidR="00714428" w:rsidRPr="00C76064" w:rsidRDefault="00714428" w:rsidP="00714428">
            <w:pPr>
              <w:spacing w:line="276" w:lineRule="auto"/>
              <w:rPr>
                <w:rFonts w:ascii="Arial" w:eastAsia="Arial Unicode MS" w:hAnsi="Arial" w:cs="Arial"/>
                <w:b/>
                <w:u w:val="single"/>
                <w:lang w:val="en-GB"/>
              </w:rPr>
            </w:pPr>
            <w:bookmarkStart w:id="1" w:name="_Hlk156057883"/>
            <w:bookmarkStart w:id="2" w:name="_Hlk156057704"/>
            <w:r w:rsidRPr="00C76064">
              <w:rPr>
                <w:rFonts w:ascii="Arial" w:eastAsia="Arial Unicode MS" w:hAnsi="Arial" w:cs="Arial"/>
                <w:b/>
                <w:highlight w:val="yellow"/>
                <w:u w:val="single"/>
                <w:lang w:val="en-GB"/>
              </w:rPr>
              <w:t>PART  2:</w:t>
            </w:r>
            <w:r w:rsidRPr="00C76064">
              <w:rPr>
                <w:rFonts w:ascii="Arial" w:eastAsia="Arial Unicode MS" w:hAnsi="Arial" w:cs="Arial"/>
                <w:b/>
                <w:u w:val="single"/>
                <w:lang w:val="en-GB"/>
              </w:rPr>
              <w:t xml:space="preserve"> </w:t>
            </w:r>
          </w:p>
          <w:p w14:paraId="2BEE21C3" w14:textId="77777777" w:rsidR="00714428" w:rsidRPr="00C76064" w:rsidRDefault="00714428" w:rsidP="00714428">
            <w:pPr>
              <w:spacing w:line="276" w:lineRule="auto"/>
              <w:rPr>
                <w:rFonts w:ascii="Arial" w:eastAsia="Arial Unicode MS" w:hAnsi="Arial" w:cs="Arial"/>
                <w:b/>
                <w:u w:val="single"/>
                <w:lang w:val="en-GB"/>
              </w:rPr>
            </w:pPr>
          </w:p>
        </w:tc>
      </w:tr>
      <w:tr w:rsidR="00714428" w:rsidRPr="00C76064" w14:paraId="4E118A33" w14:textId="77777777" w:rsidTr="00C76064">
        <w:tc>
          <w:tcPr>
            <w:tcW w:w="1961"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FCD01C9" w14:textId="77777777" w:rsidR="00714428" w:rsidRPr="00C76064" w:rsidRDefault="00714428" w:rsidP="00714428">
            <w:pPr>
              <w:spacing w:line="276" w:lineRule="auto"/>
              <w:rPr>
                <w:rFonts w:ascii="Arial" w:eastAsia="Arial Unicode MS" w:hAnsi="Arial" w:cs="Arial"/>
                <w:lang w:val="en-GB"/>
              </w:rPr>
            </w:pPr>
          </w:p>
        </w:tc>
        <w:tc>
          <w:tcPr>
            <w:tcW w:w="152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16CA4DEB" w14:textId="77777777" w:rsidR="00714428" w:rsidRPr="00C76064" w:rsidRDefault="00714428" w:rsidP="00714428">
            <w:pPr>
              <w:keepNext/>
              <w:spacing w:line="276" w:lineRule="auto"/>
              <w:outlineLvl w:val="1"/>
              <w:rPr>
                <w:rFonts w:ascii="Arial" w:eastAsia="MS Mincho" w:hAnsi="Arial" w:cs="Arial"/>
                <w:b/>
                <w:bCs/>
                <w:lang w:val="en-GB"/>
              </w:rPr>
            </w:pPr>
            <w:r w:rsidRPr="00C76064">
              <w:rPr>
                <w:rFonts w:ascii="Arial" w:eastAsia="MS Mincho" w:hAnsi="Arial" w:cs="Arial"/>
                <w:b/>
                <w:bCs/>
                <w:lang w:val="en-GB"/>
              </w:rPr>
              <w:t>Reviewer’s comment</w:t>
            </w:r>
          </w:p>
        </w:tc>
        <w:tc>
          <w:tcPr>
            <w:tcW w:w="1518" w:type="pct"/>
            <w:tcBorders>
              <w:top w:val="single" w:sz="4" w:space="0" w:color="auto"/>
              <w:left w:val="single" w:sz="4" w:space="0" w:color="auto"/>
              <w:bottom w:val="single" w:sz="4" w:space="0" w:color="auto"/>
              <w:right w:val="single" w:sz="4" w:space="0" w:color="auto"/>
            </w:tcBorders>
            <w:shd w:val="clear" w:color="auto" w:fill="auto"/>
            <w:hideMark/>
          </w:tcPr>
          <w:p w14:paraId="6A1BF84D" w14:textId="77777777" w:rsidR="00714428" w:rsidRPr="00C76064" w:rsidRDefault="00714428" w:rsidP="00714428">
            <w:pPr>
              <w:keepNext/>
              <w:spacing w:line="276" w:lineRule="auto"/>
              <w:outlineLvl w:val="1"/>
              <w:rPr>
                <w:rFonts w:ascii="Arial" w:eastAsia="MS Mincho" w:hAnsi="Arial" w:cs="Arial"/>
                <w:bCs/>
                <w:lang w:val="en-GB"/>
              </w:rPr>
            </w:pPr>
            <w:r w:rsidRPr="00C76064">
              <w:rPr>
                <w:rFonts w:ascii="Arial" w:eastAsia="MS Mincho" w:hAnsi="Arial" w:cs="Arial"/>
                <w:b/>
                <w:bCs/>
                <w:lang w:val="en-GB"/>
              </w:rPr>
              <w:t>Author’s comment</w:t>
            </w:r>
            <w:r w:rsidRPr="00C76064">
              <w:rPr>
                <w:rFonts w:ascii="Arial" w:eastAsia="MS Mincho" w:hAnsi="Arial" w:cs="Arial"/>
                <w:bCs/>
                <w:lang w:val="en-GB"/>
              </w:rPr>
              <w:t xml:space="preserve"> </w:t>
            </w:r>
            <w:r w:rsidRPr="00C76064">
              <w:rPr>
                <w:rFonts w:ascii="Arial" w:eastAsia="MS Mincho" w:hAnsi="Arial" w:cs="Arial"/>
                <w:bCs/>
                <w:i/>
                <w:lang w:val="en-GB"/>
              </w:rPr>
              <w:t>(if agreed with reviewer, correct the manuscript and highlight that part in the manuscript. It is mandatory that authors should write his/her feedback here)</w:t>
            </w:r>
          </w:p>
        </w:tc>
      </w:tr>
      <w:tr w:rsidR="00714428" w:rsidRPr="00C76064" w14:paraId="10F4A485" w14:textId="77777777" w:rsidTr="00C76064">
        <w:trPr>
          <w:trHeight w:val="890"/>
        </w:trPr>
        <w:tc>
          <w:tcPr>
            <w:tcW w:w="1961"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1EF9368" w14:textId="77777777" w:rsidR="00714428" w:rsidRPr="00C76064" w:rsidRDefault="00714428" w:rsidP="00714428">
            <w:pPr>
              <w:spacing w:line="276" w:lineRule="auto"/>
              <w:rPr>
                <w:rFonts w:ascii="Arial" w:eastAsia="Arial Unicode MS" w:hAnsi="Arial" w:cs="Arial"/>
                <w:b/>
                <w:lang w:val="en-GB"/>
              </w:rPr>
            </w:pPr>
            <w:r w:rsidRPr="00C76064">
              <w:rPr>
                <w:rFonts w:ascii="Arial" w:eastAsia="Arial Unicode MS" w:hAnsi="Arial" w:cs="Arial"/>
                <w:b/>
                <w:lang w:val="en-GB"/>
              </w:rPr>
              <w:t xml:space="preserve">Are there ethical issues in this manuscript? </w:t>
            </w:r>
          </w:p>
          <w:p w14:paraId="2EF6BE32" w14:textId="77777777" w:rsidR="00714428" w:rsidRPr="00C76064" w:rsidRDefault="00714428" w:rsidP="00714428">
            <w:pPr>
              <w:spacing w:line="276" w:lineRule="auto"/>
              <w:rPr>
                <w:rFonts w:ascii="Arial" w:eastAsia="Arial Unicode MS" w:hAnsi="Arial" w:cs="Arial"/>
                <w:lang w:val="en-GB"/>
              </w:rPr>
            </w:pPr>
          </w:p>
        </w:tc>
        <w:tc>
          <w:tcPr>
            <w:tcW w:w="152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AEB4D98" w14:textId="77777777" w:rsidR="00714428" w:rsidRPr="00C76064" w:rsidRDefault="00714428" w:rsidP="00714428">
            <w:pPr>
              <w:spacing w:line="276" w:lineRule="auto"/>
              <w:rPr>
                <w:rFonts w:ascii="Arial" w:eastAsia="Arial Unicode MS" w:hAnsi="Arial" w:cs="Arial"/>
                <w:i/>
                <w:iCs/>
                <w:u w:val="single"/>
                <w:lang w:val="en-GB"/>
              </w:rPr>
            </w:pPr>
            <w:r w:rsidRPr="00C76064">
              <w:rPr>
                <w:rFonts w:ascii="Arial" w:eastAsia="Arial Unicode MS" w:hAnsi="Arial" w:cs="Arial"/>
                <w:i/>
                <w:iCs/>
                <w:u w:val="single"/>
                <w:lang w:val="en-GB"/>
              </w:rPr>
              <w:t xml:space="preserve">(If yes, </w:t>
            </w:r>
            <w:proofErr w:type="gramStart"/>
            <w:r w:rsidRPr="00C76064">
              <w:rPr>
                <w:rFonts w:ascii="Arial" w:eastAsia="Arial Unicode MS" w:hAnsi="Arial" w:cs="Arial"/>
                <w:i/>
                <w:iCs/>
                <w:u w:val="single"/>
                <w:lang w:val="en-GB"/>
              </w:rPr>
              <w:t>Kindly</w:t>
            </w:r>
            <w:proofErr w:type="gramEnd"/>
            <w:r w:rsidRPr="00C76064">
              <w:rPr>
                <w:rFonts w:ascii="Arial" w:eastAsia="Arial Unicode MS" w:hAnsi="Arial" w:cs="Arial"/>
                <w:i/>
                <w:iCs/>
                <w:u w:val="single"/>
                <w:lang w:val="en-GB"/>
              </w:rPr>
              <w:t xml:space="preserve"> please write down the ethical issues here in details)</w:t>
            </w:r>
          </w:p>
          <w:p w14:paraId="400C9A5C" w14:textId="77777777" w:rsidR="00714428" w:rsidRPr="00C76064" w:rsidRDefault="00714428" w:rsidP="00714428">
            <w:pPr>
              <w:spacing w:line="276" w:lineRule="auto"/>
              <w:rPr>
                <w:rFonts w:ascii="Arial" w:eastAsia="Arial Unicode MS" w:hAnsi="Arial" w:cs="Arial"/>
                <w:lang w:val="en-GB"/>
              </w:rPr>
            </w:pPr>
          </w:p>
          <w:p w14:paraId="3E8A829B" w14:textId="77777777" w:rsidR="00714428" w:rsidRPr="00C76064" w:rsidRDefault="00714428" w:rsidP="00714428">
            <w:pPr>
              <w:spacing w:line="276" w:lineRule="auto"/>
              <w:rPr>
                <w:rFonts w:ascii="Arial" w:eastAsia="Arial Unicode MS" w:hAnsi="Arial" w:cs="Arial"/>
                <w:lang w:val="en-GB"/>
              </w:rPr>
            </w:pPr>
          </w:p>
        </w:tc>
        <w:tc>
          <w:tcPr>
            <w:tcW w:w="1518" w:type="pct"/>
            <w:tcBorders>
              <w:top w:val="single" w:sz="4" w:space="0" w:color="auto"/>
              <w:left w:val="single" w:sz="4" w:space="0" w:color="auto"/>
              <w:bottom w:val="single" w:sz="4" w:space="0" w:color="auto"/>
              <w:right w:val="single" w:sz="4" w:space="0" w:color="auto"/>
            </w:tcBorders>
            <w:shd w:val="clear" w:color="auto" w:fill="auto"/>
            <w:vAlign w:val="center"/>
          </w:tcPr>
          <w:p w14:paraId="62C13D36" w14:textId="77777777" w:rsidR="00714428" w:rsidRPr="00C76064" w:rsidRDefault="00714428" w:rsidP="00714428">
            <w:pPr>
              <w:spacing w:line="276" w:lineRule="auto"/>
              <w:rPr>
                <w:rFonts w:ascii="Arial" w:eastAsia="Arial Unicode MS" w:hAnsi="Arial" w:cs="Arial"/>
                <w:lang w:val="en-GB"/>
              </w:rPr>
            </w:pPr>
          </w:p>
          <w:p w14:paraId="2A5636B5" w14:textId="77777777" w:rsidR="00714428" w:rsidRPr="00C76064" w:rsidRDefault="00714428" w:rsidP="00714428">
            <w:pPr>
              <w:spacing w:line="276" w:lineRule="auto"/>
              <w:rPr>
                <w:rFonts w:ascii="Arial" w:eastAsia="Arial Unicode MS" w:hAnsi="Arial" w:cs="Arial"/>
                <w:lang w:val="en-GB"/>
              </w:rPr>
            </w:pPr>
          </w:p>
          <w:p w14:paraId="487D7B6B" w14:textId="77777777" w:rsidR="00714428" w:rsidRPr="00C76064" w:rsidRDefault="00714428" w:rsidP="00714428">
            <w:pPr>
              <w:spacing w:line="276" w:lineRule="auto"/>
              <w:rPr>
                <w:rFonts w:ascii="Arial" w:eastAsia="Arial Unicode MS" w:hAnsi="Arial" w:cs="Arial"/>
                <w:lang w:val="en-GB"/>
              </w:rPr>
            </w:pPr>
          </w:p>
        </w:tc>
      </w:tr>
      <w:bookmarkEnd w:id="1"/>
    </w:tbl>
    <w:p w14:paraId="14584455" w14:textId="77777777" w:rsidR="00714428" w:rsidRPr="00C76064" w:rsidRDefault="00714428" w:rsidP="00714428">
      <w:pPr>
        <w:rPr>
          <w:rFonts w:ascii="Arial" w:hAnsi="Arial" w:cs="Arial"/>
        </w:rPr>
      </w:pPr>
    </w:p>
    <w:bookmarkEnd w:id="2"/>
    <w:p w14:paraId="19422555" w14:textId="77777777" w:rsidR="00714428" w:rsidRPr="00C76064" w:rsidRDefault="00714428" w:rsidP="00714428">
      <w:pPr>
        <w:rPr>
          <w:rFonts w:ascii="Arial" w:hAnsi="Arial" w:cs="Arial"/>
        </w:rPr>
      </w:pPr>
    </w:p>
    <w:p w14:paraId="199EE70D" w14:textId="77777777" w:rsidR="006C3CAA" w:rsidRPr="00C76064" w:rsidRDefault="006C3CAA">
      <w:pPr>
        <w:spacing w:line="200" w:lineRule="exact"/>
        <w:rPr>
          <w:rFonts w:ascii="Arial" w:hAnsi="Arial" w:cs="Arial"/>
        </w:rPr>
      </w:pPr>
    </w:p>
    <w:sectPr w:rsidR="006C3CAA" w:rsidRPr="00C76064">
      <w:headerReference w:type="default" r:id="rId7"/>
      <w:pgSz w:w="12240" w:h="15840"/>
      <w:pgMar w:top="580" w:right="560" w:bottom="280" w:left="56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AB3BF7" w14:textId="77777777" w:rsidR="00217E84" w:rsidRDefault="00217E84">
      <w:r>
        <w:separator/>
      </w:r>
    </w:p>
  </w:endnote>
  <w:endnote w:type="continuationSeparator" w:id="0">
    <w:p w14:paraId="7545F150" w14:textId="77777777" w:rsidR="00217E84" w:rsidRDefault="00217E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Kartika">
    <w:altName w:val="Kartika"/>
    <w:charset w:val="00"/>
    <w:family w:val="roman"/>
    <w:pitch w:val="variable"/>
    <w:sig w:usb0="008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B0D9C0" w14:textId="77777777" w:rsidR="00217E84" w:rsidRDefault="00217E84">
      <w:r>
        <w:separator/>
      </w:r>
    </w:p>
  </w:footnote>
  <w:footnote w:type="continuationSeparator" w:id="0">
    <w:p w14:paraId="0839079B" w14:textId="77777777" w:rsidR="00217E84" w:rsidRDefault="00217E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2465B8" w14:textId="77777777" w:rsidR="006C3CAA" w:rsidRDefault="006C3CAA">
    <w:pPr>
      <w:spacing w:line="0" w:lineRule="atLeast"/>
      <w:rPr>
        <w:sz w:val="0"/>
        <w:szCs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682BA4"/>
    <w:multiLevelType w:val="multilevel"/>
    <w:tmpl w:val="BEFE92E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3CAA"/>
    <w:rsid w:val="00217E84"/>
    <w:rsid w:val="006C3CAA"/>
    <w:rsid w:val="00714428"/>
    <w:rsid w:val="00974E67"/>
    <w:rsid w:val="00A952F8"/>
    <w:rsid w:val="00C21D73"/>
    <w:rsid w:val="00C241C5"/>
    <w:rsid w:val="00C76064"/>
    <w:rsid w:val="00CD615E"/>
    <w:rsid w:val="00DA685F"/>
    <w:rsid w:val="00EB5672"/>
    <w:rsid w:val="00F171C0"/>
    <w:rsid w:val="00FE2F26"/>
  </w:rsids>
  <m:mathPr>
    <m:mathFont m:val="Cambria Math"/>
    <m:brkBin m:val="before"/>
    <m:brkBinSub m:val="--"/>
    <m:smallFrac m:val="0"/>
    <m:dispDef/>
    <m:lMargin m:val="0"/>
    <m:rMargin m:val="0"/>
    <m:defJc m:val="centerGroup"/>
    <m:wrapIndent m:val="1440"/>
    <m:intLim m:val="subSup"/>
    <m:naryLim m:val="undOvr"/>
  </m:mathPr>
  <w:themeFontLang w:val="en-IN" w:bidi="ml-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0B9B0B"/>
  <w15:docId w15:val="{763F4E6E-615D-4FB5-B30E-A2EB1A0FD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character" w:styleId="Hyperlink">
    <w:name w:val="Hyperlink"/>
    <w:basedOn w:val="DefaultParagraphFont"/>
    <w:uiPriority w:val="99"/>
    <w:semiHidden/>
    <w:unhideWhenUsed/>
    <w:rsid w:val="00EB567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6922635">
      <w:bodyDiv w:val="1"/>
      <w:marLeft w:val="0"/>
      <w:marRight w:val="0"/>
      <w:marTop w:val="0"/>
      <w:marBottom w:val="0"/>
      <w:divBdr>
        <w:top w:val="none" w:sz="0" w:space="0" w:color="auto"/>
        <w:left w:val="none" w:sz="0" w:space="0" w:color="auto"/>
        <w:bottom w:val="none" w:sz="0" w:space="0" w:color="auto"/>
        <w:right w:val="none" w:sz="0" w:space="0" w:color="auto"/>
      </w:divBdr>
    </w:div>
    <w:div w:id="1442526580">
      <w:bodyDiv w:val="1"/>
      <w:marLeft w:val="0"/>
      <w:marRight w:val="0"/>
      <w:marTop w:val="0"/>
      <w:marBottom w:val="0"/>
      <w:divBdr>
        <w:top w:val="none" w:sz="0" w:space="0" w:color="auto"/>
        <w:left w:val="none" w:sz="0" w:space="0" w:color="auto"/>
        <w:bottom w:val="none" w:sz="0" w:space="0" w:color="auto"/>
        <w:right w:val="none" w:sz="0" w:space="0" w:color="auto"/>
      </w:divBdr>
    </w:div>
    <w:div w:id="18464317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804</Words>
  <Characters>4586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1186</cp:lastModifiedBy>
  <cp:revision>8</cp:revision>
  <dcterms:created xsi:type="dcterms:W3CDTF">2025-07-18T04:48:00Z</dcterms:created>
  <dcterms:modified xsi:type="dcterms:W3CDTF">2025-07-22T07:57:00Z</dcterms:modified>
</cp:coreProperties>
</file>