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8F4F7" w14:textId="77777777" w:rsidR="00901AA0" w:rsidRPr="00F5244B" w:rsidRDefault="00901AA0">
      <w:pPr>
        <w:spacing w:before="9" w:line="180" w:lineRule="exact"/>
        <w:rPr>
          <w:rFonts w:ascii="Arial" w:hAnsi="Arial" w:cs="Arial"/>
        </w:rPr>
      </w:pPr>
    </w:p>
    <w:p w14:paraId="4B8A88FD" w14:textId="77777777" w:rsidR="00901AA0" w:rsidRPr="00F5244B" w:rsidRDefault="00901AA0">
      <w:pPr>
        <w:spacing w:line="200" w:lineRule="exact"/>
        <w:rPr>
          <w:rFonts w:ascii="Arial" w:hAnsi="Arial" w:cs="Arial"/>
        </w:rPr>
      </w:pPr>
    </w:p>
    <w:p w14:paraId="1CB6230F" w14:textId="77777777" w:rsidR="00901AA0" w:rsidRPr="00F5244B" w:rsidRDefault="00901AA0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901AA0" w:rsidRPr="00F5244B" w14:paraId="4895BED4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BC56D" w14:textId="77777777" w:rsidR="00901AA0" w:rsidRPr="00F5244B" w:rsidRDefault="0005154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  <w:spacing w:val="1"/>
              </w:rPr>
              <w:t>J</w:t>
            </w:r>
            <w:r w:rsidRPr="00F5244B">
              <w:rPr>
                <w:rFonts w:ascii="Arial" w:eastAsia="Arial" w:hAnsi="Arial" w:cs="Arial"/>
              </w:rPr>
              <w:t>o</w:t>
            </w:r>
            <w:r w:rsidRPr="00F5244B">
              <w:rPr>
                <w:rFonts w:ascii="Arial" w:eastAsia="Arial" w:hAnsi="Arial" w:cs="Arial"/>
                <w:spacing w:val="-1"/>
              </w:rPr>
              <w:t>u</w:t>
            </w:r>
            <w:r w:rsidRPr="00F5244B">
              <w:rPr>
                <w:rFonts w:ascii="Arial" w:eastAsia="Arial" w:hAnsi="Arial" w:cs="Arial"/>
                <w:spacing w:val="1"/>
              </w:rPr>
              <w:t>r</w:t>
            </w:r>
            <w:r w:rsidRPr="00F5244B">
              <w:rPr>
                <w:rFonts w:ascii="Arial" w:eastAsia="Arial" w:hAnsi="Arial" w:cs="Arial"/>
              </w:rPr>
              <w:t>n</w:t>
            </w:r>
            <w:r w:rsidRPr="00F5244B">
              <w:rPr>
                <w:rFonts w:ascii="Arial" w:eastAsia="Arial" w:hAnsi="Arial" w:cs="Arial"/>
                <w:spacing w:val="-1"/>
              </w:rPr>
              <w:t>a</w:t>
            </w:r>
            <w:r w:rsidRPr="00F5244B">
              <w:rPr>
                <w:rFonts w:ascii="Arial" w:eastAsia="Arial" w:hAnsi="Arial" w:cs="Arial"/>
              </w:rPr>
              <w:t>l</w:t>
            </w:r>
            <w:r w:rsidRPr="00F5244B">
              <w:rPr>
                <w:rFonts w:ascii="Arial" w:eastAsia="Arial" w:hAnsi="Arial" w:cs="Arial"/>
                <w:spacing w:val="-6"/>
              </w:rPr>
              <w:t xml:space="preserve"> </w:t>
            </w:r>
            <w:r w:rsidRPr="00F5244B">
              <w:rPr>
                <w:rFonts w:ascii="Arial" w:eastAsia="Arial" w:hAnsi="Arial" w:cs="Arial"/>
              </w:rPr>
              <w:t>Na</w:t>
            </w:r>
            <w:r w:rsidRPr="00F5244B">
              <w:rPr>
                <w:rFonts w:ascii="Arial" w:eastAsia="Arial" w:hAnsi="Arial" w:cs="Arial"/>
                <w:spacing w:val="2"/>
              </w:rPr>
              <w:t>m</w:t>
            </w:r>
            <w:r w:rsidRPr="00F5244B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1AB4E" w14:textId="77777777" w:rsidR="00901AA0" w:rsidRPr="00F5244B" w:rsidRDefault="007E7DB5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rr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ent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Appl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ie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ence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Tech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051541" w:rsidRPr="00F5244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901AA0" w:rsidRPr="00F5244B" w14:paraId="72823C13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6AFA5" w14:textId="77777777" w:rsidR="00901AA0" w:rsidRPr="00F5244B" w:rsidRDefault="0005154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</w:rPr>
              <w:t>M</w:t>
            </w:r>
            <w:r w:rsidRPr="00F5244B">
              <w:rPr>
                <w:rFonts w:ascii="Arial" w:eastAsia="Arial" w:hAnsi="Arial" w:cs="Arial"/>
                <w:spacing w:val="-1"/>
              </w:rPr>
              <w:t>a</w:t>
            </w:r>
            <w:r w:rsidRPr="00F5244B">
              <w:rPr>
                <w:rFonts w:ascii="Arial" w:eastAsia="Arial" w:hAnsi="Arial" w:cs="Arial"/>
              </w:rPr>
              <w:t>n</w:t>
            </w:r>
            <w:r w:rsidRPr="00F5244B">
              <w:rPr>
                <w:rFonts w:ascii="Arial" w:eastAsia="Arial" w:hAnsi="Arial" w:cs="Arial"/>
                <w:spacing w:val="-1"/>
              </w:rPr>
              <w:t>u</w:t>
            </w:r>
            <w:r w:rsidRPr="00F5244B">
              <w:rPr>
                <w:rFonts w:ascii="Arial" w:eastAsia="Arial" w:hAnsi="Arial" w:cs="Arial"/>
                <w:spacing w:val="1"/>
              </w:rPr>
              <w:t>scr</w:t>
            </w:r>
            <w:r w:rsidRPr="00F5244B">
              <w:rPr>
                <w:rFonts w:ascii="Arial" w:eastAsia="Arial" w:hAnsi="Arial" w:cs="Arial"/>
                <w:spacing w:val="-1"/>
              </w:rPr>
              <w:t>i</w:t>
            </w:r>
            <w:r w:rsidRPr="00F5244B">
              <w:rPr>
                <w:rFonts w:ascii="Arial" w:eastAsia="Arial" w:hAnsi="Arial" w:cs="Arial"/>
                <w:spacing w:val="2"/>
              </w:rPr>
              <w:t>p</w:t>
            </w:r>
            <w:r w:rsidRPr="00F5244B">
              <w:rPr>
                <w:rFonts w:ascii="Arial" w:eastAsia="Arial" w:hAnsi="Arial" w:cs="Arial"/>
              </w:rPr>
              <w:t>t</w:t>
            </w:r>
            <w:r w:rsidRPr="00F5244B">
              <w:rPr>
                <w:rFonts w:ascii="Arial" w:eastAsia="Arial" w:hAnsi="Arial" w:cs="Arial"/>
                <w:spacing w:val="-10"/>
              </w:rPr>
              <w:t xml:space="preserve"> </w:t>
            </w:r>
            <w:r w:rsidRPr="00F5244B">
              <w:rPr>
                <w:rFonts w:ascii="Arial" w:eastAsia="Arial" w:hAnsi="Arial" w:cs="Arial"/>
              </w:rPr>
              <w:t>N</w:t>
            </w:r>
            <w:r w:rsidRPr="00F5244B">
              <w:rPr>
                <w:rFonts w:ascii="Arial" w:eastAsia="Arial" w:hAnsi="Arial" w:cs="Arial"/>
                <w:spacing w:val="2"/>
              </w:rPr>
              <w:t>u</w:t>
            </w:r>
            <w:r w:rsidRPr="00F5244B">
              <w:rPr>
                <w:rFonts w:ascii="Arial" w:eastAsia="Arial" w:hAnsi="Arial" w:cs="Arial"/>
              </w:rPr>
              <w:t>m</w:t>
            </w:r>
            <w:r w:rsidRPr="00F5244B">
              <w:rPr>
                <w:rFonts w:ascii="Arial" w:eastAsia="Arial" w:hAnsi="Arial" w:cs="Arial"/>
                <w:spacing w:val="-1"/>
              </w:rPr>
              <w:t>b</w:t>
            </w:r>
            <w:r w:rsidRPr="00F5244B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D249B" w14:textId="77777777" w:rsidR="00901AA0" w:rsidRPr="00F5244B" w:rsidRDefault="00051541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  <w:b/>
              </w:rPr>
              <w:t>M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5244B">
              <w:rPr>
                <w:rFonts w:ascii="Arial" w:eastAsia="Arial" w:hAnsi="Arial" w:cs="Arial"/>
                <w:b/>
              </w:rPr>
              <w:t>_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C</w:t>
            </w:r>
            <w:r w:rsidRPr="00F5244B">
              <w:rPr>
                <w:rFonts w:ascii="Arial" w:eastAsia="Arial" w:hAnsi="Arial" w:cs="Arial"/>
                <w:b/>
              </w:rPr>
              <w:t>JA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5244B">
              <w:rPr>
                <w:rFonts w:ascii="Arial" w:eastAsia="Arial" w:hAnsi="Arial" w:cs="Arial"/>
                <w:b/>
                <w:spacing w:val="3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_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1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3</w:t>
            </w:r>
            <w:r w:rsidRPr="00F5244B">
              <w:rPr>
                <w:rFonts w:ascii="Arial" w:eastAsia="Arial" w:hAnsi="Arial" w:cs="Arial"/>
                <w:b/>
              </w:rPr>
              <w:t>9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6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9</w:t>
            </w:r>
            <w:r w:rsidRPr="00F5244B">
              <w:rPr>
                <w:rFonts w:ascii="Arial" w:eastAsia="Arial" w:hAnsi="Arial" w:cs="Arial"/>
                <w:b/>
              </w:rPr>
              <w:t>0</w:t>
            </w:r>
          </w:p>
        </w:tc>
      </w:tr>
      <w:tr w:rsidR="00901AA0" w:rsidRPr="00F5244B" w14:paraId="059E27E1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7A914" w14:textId="77777777" w:rsidR="00901AA0" w:rsidRPr="00F5244B" w:rsidRDefault="0005154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</w:rPr>
              <w:t>T</w:t>
            </w:r>
            <w:r w:rsidRPr="00F5244B">
              <w:rPr>
                <w:rFonts w:ascii="Arial" w:eastAsia="Arial" w:hAnsi="Arial" w:cs="Arial"/>
                <w:spacing w:val="-1"/>
              </w:rPr>
              <w:t>i</w:t>
            </w:r>
            <w:r w:rsidRPr="00F5244B">
              <w:rPr>
                <w:rFonts w:ascii="Arial" w:eastAsia="Arial" w:hAnsi="Arial" w:cs="Arial"/>
              </w:rPr>
              <w:t>t</w:t>
            </w:r>
            <w:r w:rsidRPr="00F5244B">
              <w:rPr>
                <w:rFonts w:ascii="Arial" w:eastAsia="Arial" w:hAnsi="Arial" w:cs="Arial"/>
                <w:spacing w:val="-1"/>
              </w:rPr>
              <w:t>l</w:t>
            </w:r>
            <w:r w:rsidRPr="00F5244B">
              <w:rPr>
                <w:rFonts w:ascii="Arial" w:eastAsia="Arial" w:hAnsi="Arial" w:cs="Arial"/>
              </w:rPr>
              <w:t>e</w:t>
            </w:r>
            <w:r w:rsidRPr="00F5244B">
              <w:rPr>
                <w:rFonts w:ascii="Arial" w:eastAsia="Arial" w:hAnsi="Arial" w:cs="Arial"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</w:rPr>
              <w:t>of</w:t>
            </w:r>
            <w:r w:rsidRPr="00F5244B">
              <w:rPr>
                <w:rFonts w:ascii="Arial" w:eastAsia="Arial" w:hAnsi="Arial" w:cs="Arial"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spacing w:val="2"/>
              </w:rPr>
              <w:t>t</w:t>
            </w:r>
            <w:r w:rsidRPr="00F5244B">
              <w:rPr>
                <w:rFonts w:ascii="Arial" w:eastAsia="Arial" w:hAnsi="Arial" w:cs="Arial"/>
              </w:rPr>
              <w:t>he</w:t>
            </w:r>
            <w:r w:rsidRPr="00F5244B">
              <w:rPr>
                <w:rFonts w:ascii="Arial" w:eastAsia="Arial" w:hAnsi="Arial" w:cs="Arial"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</w:rPr>
              <w:t>M</w:t>
            </w:r>
            <w:r w:rsidRPr="00F5244B">
              <w:rPr>
                <w:rFonts w:ascii="Arial" w:eastAsia="Arial" w:hAnsi="Arial" w:cs="Arial"/>
                <w:spacing w:val="-1"/>
              </w:rPr>
              <w:t>a</w:t>
            </w:r>
            <w:r w:rsidRPr="00F5244B">
              <w:rPr>
                <w:rFonts w:ascii="Arial" w:eastAsia="Arial" w:hAnsi="Arial" w:cs="Arial"/>
                <w:spacing w:val="2"/>
              </w:rPr>
              <w:t>n</w:t>
            </w:r>
            <w:r w:rsidRPr="00F5244B">
              <w:rPr>
                <w:rFonts w:ascii="Arial" w:eastAsia="Arial" w:hAnsi="Arial" w:cs="Arial"/>
              </w:rPr>
              <w:t>u</w:t>
            </w:r>
            <w:r w:rsidRPr="00F5244B">
              <w:rPr>
                <w:rFonts w:ascii="Arial" w:eastAsia="Arial" w:hAnsi="Arial" w:cs="Arial"/>
                <w:spacing w:val="1"/>
              </w:rPr>
              <w:t>scr</w:t>
            </w:r>
            <w:r w:rsidRPr="00F5244B">
              <w:rPr>
                <w:rFonts w:ascii="Arial" w:eastAsia="Arial" w:hAnsi="Arial" w:cs="Arial"/>
                <w:spacing w:val="-1"/>
              </w:rPr>
              <w:t>i</w:t>
            </w:r>
            <w:r w:rsidRPr="00F5244B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E27A1" w14:textId="77777777" w:rsidR="00901AA0" w:rsidRPr="00F5244B" w:rsidRDefault="00901AA0">
            <w:pPr>
              <w:spacing w:before="10" w:line="200" w:lineRule="exact"/>
              <w:rPr>
                <w:rFonts w:ascii="Arial" w:hAnsi="Arial" w:cs="Arial"/>
              </w:rPr>
            </w:pPr>
          </w:p>
          <w:p w14:paraId="0EB30A48" w14:textId="77777777" w:rsidR="00901AA0" w:rsidRPr="00F5244B" w:rsidRDefault="00051541">
            <w:pPr>
              <w:ind w:left="102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  <w:b/>
              </w:rPr>
              <w:t>Rec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e</w:t>
            </w:r>
            <w:r w:rsidRPr="00F5244B">
              <w:rPr>
                <w:rFonts w:ascii="Arial" w:eastAsia="Arial" w:hAnsi="Arial" w:cs="Arial"/>
                <w:b/>
              </w:rPr>
              <w:t>nt</w:t>
            </w:r>
            <w:r w:rsidRPr="00F5244B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a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d</w:t>
            </w:r>
            <w:r w:rsidRPr="00F5244B">
              <w:rPr>
                <w:rFonts w:ascii="Arial" w:eastAsia="Arial" w:hAnsi="Arial" w:cs="Arial"/>
                <w:b/>
              </w:rPr>
              <w:t>v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a</w:t>
            </w:r>
            <w:r w:rsidRPr="00F5244B">
              <w:rPr>
                <w:rFonts w:ascii="Arial" w:eastAsia="Arial" w:hAnsi="Arial" w:cs="Arial"/>
                <w:b/>
              </w:rPr>
              <w:t>n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c</w:t>
            </w:r>
            <w:r w:rsidRPr="00F5244B">
              <w:rPr>
                <w:rFonts w:ascii="Arial" w:eastAsia="Arial" w:hAnsi="Arial" w:cs="Arial"/>
                <w:b/>
              </w:rPr>
              <w:t>es</w:t>
            </w:r>
            <w:r w:rsidRPr="00F5244B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in</w:t>
            </w:r>
            <w:r w:rsidRPr="00F5244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he</w:t>
            </w:r>
            <w:r w:rsidRPr="00F5244B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u</w:t>
            </w:r>
            <w:r w:rsidRPr="00F5244B">
              <w:rPr>
                <w:rFonts w:ascii="Arial" w:eastAsia="Arial" w:hAnsi="Arial" w:cs="Arial"/>
                <w:b/>
              </w:rPr>
              <w:t>se</w:t>
            </w:r>
            <w:r w:rsidRPr="00F5244B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of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co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244B">
              <w:rPr>
                <w:rFonts w:ascii="Arial" w:eastAsia="Arial" w:hAnsi="Arial" w:cs="Arial"/>
                <w:b/>
              </w:rPr>
              <w:t>e</w:t>
            </w:r>
            <w:r w:rsidRPr="00F5244B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b</w:t>
            </w:r>
            <w:r w:rsidRPr="00F5244B">
              <w:rPr>
                <w:rFonts w:ascii="Arial" w:eastAsia="Arial" w:hAnsi="Arial" w:cs="Arial"/>
                <w:b/>
              </w:rPr>
              <w:t>e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a</w:t>
            </w:r>
            <w:r w:rsidRPr="00F5244B">
              <w:rPr>
                <w:rFonts w:ascii="Arial" w:eastAsia="Arial" w:hAnsi="Arial" w:cs="Arial"/>
                <w:b/>
              </w:rPr>
              <w:t>m</w:t>
            </w:r>
            <w:r w:rsidRPr="00F5244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co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m</w:t>
            </w:r>
            <w:r w:rsidRPr="00F5244B">
              <w:rPr>
                <w:rFonts w:ascii="Arial" w:eastAsia="Arial" w:hAnsi="Arial" w:cs="Arial"/>
                <w:b/>
              </w:rPr>
              <w:t>pu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ed</w:t>
            </w:r>
            <w:r w:rsidRPr="00F5244B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om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o</w:t>
            </w:r>
            <w:r w:rsidRPr="00F5244B">
              <w:rPr>
                <w:rFonts w:ascii="Arial" w:eastAsia="Arial" w:hAnsi="Arial" w:cs="Arial"/>
                <w:b/>
              </w:rPr>
              <w:t>g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r</w:t>
            </w:r>
            <w:r w:rsidRPr="00F5244B">
              <w:rPr>
                <w:rFonts w:ascii="Arial" w:eastAsia="Arial" w:hAnsi="Arial" w:cs="Arial"/>
                <w:b/>
              </w:rPr>
              <w:t>ap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h</w:t>
            </w:r>
            <w:r w:rsidRPr="00F5244B">
              <w:rPr>
                <w:rFonts w:ascii="Arial" w:eastAsia="Arial" w:hAnsi="Arial" w:cs="Arial"/>
                <w:b/>
              </w:rPr>
              <w:t>y</w:t>
            </w:r>
            <w:r w:rsidRPr="00F5244B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(CBC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)</w:t>
            </w:r>
            <w:r w:rsidRPr="00F5244B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in</w:t>
            </w:r>
            <w:r w:rsidRPr="00F5244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3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he</w:t>
            </w:r>
            <w:r w:rsidRPr="00F5244B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diag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244B">
              <w:rPr>
                <w:rFonts w:ascii="Arial" w:eastAsia="Arial" w:hAnsi="Arial" w:cs="Arial"/>
                <w:b/>
              </w:rPr>
              <w:t>osis</w:t>
            </w:r>
            <w:r w:rsidRPr="00F5244B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and</w:t>
            </w:r>
            <w:r w:rsidRPr="00F5244B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the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r</w:t>
            </w:r>
            <w:r w:rsidRPr="00F5244B">
              <w:rPr>
                <w:rFonts w:ascii="Arial" w:eastAsia="Arial" w:hAnsi="Arial" w:cs="Arial"/>
                <w:b/>
              </w:rPr>
              <w:t>ap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e</w:t>
            </w:r>
            <w:r w:rsidRPr="00F5244B">
              <w:rPr>
                <w:rFonts w:ascii="Arial" w:eastAsia="Arial" w:hAnsi="Arial" w:cs="Arial"/>
                <w:b/>
              </w:rPr>
              <w:t>u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t</w:t>
            </w:r>
            <w:r w:rsidRPr="00F5244B">
              <w:rPr>
                <w:rFonts w:ascii="Arial" w:eastAsia="Arial" w:hAnsi="Arial" w:cs="Arial"/>
                <w:b/>
              </w:rPr>
              <w:t>ic</w:t>
            </w:r>
            <w:r w:rsidRPr="00F5244B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plan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n</w:t>
            </w:r>
            <w:r w:rsidRPr="00F5244B">
              <w:rPr>
                <w:rFonts w:ascii="Arial" w:eastAsia="Arial" w:hAnsi="Arial" w:cs="Arial"/>
                <w:b/>
              </w:rPr>
              <w:t>ing</w:t>
            </w:r>
            <w:r w:rsidRPr="00F5244B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of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oral</w:t>
            </w:r>
            <w:r w:rsidRPr="00F5244B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and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</w:rPr>
              <w:t>max</w:t>
            </w:r>
            <w:r w:rsidRPr="00F5244B">
              <w:rPr>
                <w:rFonts w:ascii="Arial" w:eastAsia="Arial" w:hAnsi="Arial" w:cs="Arial"/>
                <w:b/>
                <w:spacing w:val="12"/>
              </w:rPr>
              <w:t>i</w:t>
            </w:r>
            <w:r w:rsidRPr="00F5244B">
              <w:rPr>
                <w:rFonts w:ascii="Arial" w:eastAsia="Arial" w:hAnsi="Arial" w:cs="Arial"/>
                <w:b/>
              </w:rPr>
              <w:t>llo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f</w:t>
            </w:r>
            <w:r w:rsidRPr="00F5244B">
              <w:rPr>
                <w:rFonts w:ascii="Arial" w:eastAsia="Arial" w:hAnsi="Arial" w:cs="Arial"/>
                <w:b/>
                <w:spacing w:val="2"/>
              </w:rPr>
              <w:t>a</w:t>
            </w:r>
            <w:r w:rsidRPr="00F5244B">
              <w:rPr>
                <w:rFonts w:ascii="Arial" w:eastAsia="Arial" w:hAnsi="Arial" w:cs="Arial"/>
                <w:b/>
              </w:rPr>
              <w:t>ci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a</w:t>
            </w:r>
            <w:r w:rsidRPr="00F5244B">
              <w:rPr>
                <w:rFonts w:ascii="Arial" w:eastAsia="Arial" w:hAnsi="Arial" w:cs="Arial"/>
                <w:b/>
              </w:rPr>
              <w:t>l</w:t>
            </w:r>
            <w:r w:rsidRPr="00F5244B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F5244B">
              <w:rPr>
                <w:rFonts w:ascii="Arial" w:eastAsia="Arial" w:hAnsi="Arial" w:cs="Arial"/>
                <w:b/>
                <w:spacing w:val="3"/>
              </w:rPr>
              <w:t>t</w:t>
            </w:r>
            <w:r w:rsidRPr="00F5244B">
              <w:rPr>
                <w:rFonts w:ascii="Arial" w:eastAsia="Arial" w:hAnsi="Arial" w:cs="Arial"/>
                <w:b/>
                <w:spacing w:val="-1"/>
              </w:rPr>
              <w:t>r</w:t>
            </w:r>
            <w:r w:rsidRPr="00F5244B">
              <w:rPr>
                <w:rFonts w:ascii="Arial" w:eastAsia="Arial" w:hAnsi="Arial" w:cs="Arial"/>
                <w:b/>
              </w:rPr>
              <w:t>au</w:t>
            </w:r>
            <w:r w:rsidRPr="00F5244B">
              <w:rPr>
                <w:rFonts w:ascii="Arial" w:eastAsia="Arial" w:hAnsi="Arial" w:cs="Arial"/>
                <w:b/>
                <w:spacing w:val="1"/>
              </w:rPr>
              <w:t>m</w:t>
            </w:r>
            <w:r w:rsidRPr="00F5244B">
              <w:rPr>
                <w:rFonts w:ascii="Arial" w:eastAsia="Arial" w:hAnsi="Arial" w:cs="Arial"/>
                <w:b/>
              </w:rPr>
              <w:t>a</w:t>
            </w:r>
          </w:p>
        </w:tc>
      </w:tr>
      <w:tr w:rsidR="00901AA0" w:rsidRPr="00F5244B" w14:paraId="104AE012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C8D4D" w14:textId="77777777" w:rsidR="00901AA0" w:rsidRPr="00F5244B" w:rsidRDefault="0005154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5244B">
              <w:rPr>
                <w:rFonts w:ascii="Arial" w:eastAsia="Arial" w:hAnsi="Arial" w:cs="Arial"/>
              </w:rPr>
              <w:t>T</w:t>
            </w:r>
            <w:r w:rsidRPr="00F5244B">
              <w:rPr>
                <w:rFonts w:ascii="Arial" w:eastAsia="Arial" w:hAnsi="Arial" w:cs="Arial"/>
                <w:spacing w:val="1"/>
              </w:rPr>
              <w:t>y</w:t>
            </w:r>
            <w:r w:rsidRPr="00F5244B">
              <w:rPr>
                <w:rFonts w:ascii="Arial" w:eastAsia="Arial" w:hAnsi="Arial" w:cs="Arial"/>
              </w:rPr>
              <w:t>pe</w:t>
            </w:r>
            <w:r w:rsidRPr="00F5244B">
              <w:rPr>
                <w:rFonts w:ascii="Arial" w:eastAsia="Arial" w:hAnsi="Arial" w:cs="Arial"/>
                <w:spacing w:val="-5"/>
              </w:rPr>
              <w:t xml:space="preserve"> </w:t>
            </w:r>
            <w:r w:rsidRPr="00F5244B">
              <w:rPr>
                <w:rFonts w:ascii="Arial" w:eastAsia="Arial" w:hAnsi="Arial" w:cs="Arial"/>
              </w:rPr>
              <w:t>of</w:t>
            </w:r>
            <w:r w:rsidRPr="00F5244B">
              <w:rPr>
                <w:rFonts w:ascii="Arial" w:eastAsia="Arial" w:hAnsi="Arial" w:cs="Arial"/>
                <w:spacing w:val="-3"/>
              </w:rPr>
              <w:t xml:space="preserve"> </w:t>
            </w:r>
            <w:r w:rsidRPr="00F5244B">
              <w:rPr>
                <w:rFonts w:ascii="Arial" w:eastAsia="Arial" w:hAnsi="Arial" w:cs="Arial"/>
                <w:spacing w:val="2"/>
              </w:rPr>
              <w:t>t</w:t>
            </w:r>
            <w:r w:rsidRPr="00F5244B">
              <w:rPr>
                <w:rFonts w:ascii="Arial" w:eastAsia="Arial" w:hAnsi="Arial" w:cs="Arial"/>
              </w:rPr>
              <w:t>he</w:t>
            </w:r>
            <w:r w:rsidRPr="00F5244B">
              <w:rPr>
                <w:rFonts w:ascii="Arial" w:eastAsia="Arial" w:hAnsi="Arial" w:cs="Arial"/>
                <w:spacing w:val="-2"/>
              </w:rPr>
              <w:t xml:space="preserve"> </w:t>
            </w:r>
            <w:r w:rsidRPr="00F5244B">
              <w:rPr>
                <w:rFonts w:ascii="Arial" w:eastAsia="Arial" w:hAnsi="Arial" w:cs="Arial"/>
                <w:spacing w:val="-1"/>
              </w:rPr>
              <w:t>A</w:t>
            </w:r>
            <w:r w:rsidRPr="00F5244B">
              <w:rPr>
                <w:rFonts w:ascii="Arial" w:eastAsia="Arial" w:hAnsi="Arial" w:cs="Arial"/>
                <w:spacing w:val="1"/>
              </w:rPr>
              <w:t>r</w:t>
            </w:r>
            <w:r w:rsidRPr="00F5244B">
              <w:rPr>
                <w:rFonts w:ascii="Arial" w:eastAsia="Arial" w:hAnsi="Arial" w:cs="Arial"/>
              </w:rPr>
              <w:t>t</w:t>
            </w:r>
            <w:r w:rsidRPr="00F5244B">
              <w:rPr>
                <w:rFonts w:ascii="Arial" w:eastAsia="Arial" w:hAnsi="Arial" w:cs="Arial"/>
                <w:spacing w:val="-1"/>
              </w:rPr>
              <w:t>i</w:t>
            </w:r>
            <w:r w:rsidRPr="00F5244B">
              <w:rPr>
                <w:rFonts w:ascii="Arial" w:eastAsia="Arial" w:hAnsi="Arial" w:cs="Arial"/>
                <w:spacing w:val="1"/>
              </w:rPr>
              <w:t>cl</w:t>
            </w:r>
            <w:r w:rsidRPr="00F5244B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57D0B" w14:textId="77777777" w:rsidR="00901AA0" w:rsidRPr="00F5244B" w:rsidRDefault="00901AA0">
            <w:pPr>
              <w:rPr>
                <w:rFonts w:ascii="Arial" w:hAnsi="Arial" w:cs="Arial"/>
              </w:rPr>
            </w:pPr>
          </w:p>
        </w:tc>
      </w:tr>
    </w:tbl>
    <w:p w14:paraId="1F681150" w14:textId="77777777" w:rsidR="00901AA0" w:rsidRPr="00F5244B" w:rsidRDefault="00901AA0">
      <w:pPr>
        <w:spacing w:before="1" w:line="280" w:lineRule="exact"/>
        <w:rPr>
          <w:rFonts w:ascii="Arial" w:hAnsi="Arial" w:cs="Arial"/>
        </w:rPr>
      </w:pPr>
    </w:p>
    <w:p w14:paraId="766CF6F0" w14:textId="77777777" w:rsidR="00901AA0" w:rsidRPr="00F5244B" w:rsidRDefault="007E7DB5">
      <w:pPr>
        <w:spacing w:before="33" w:line="220" w:lineRule="exact"/>
        <w:ind w:left="220"/>
        <w:rPr>
          <w:rFonts w:ascii="Arial" w:hAnsi="Arial" w:cs="Arial"/>
        </w:rPr>
      </w:pPr>
      <w:r w:rsidRPr="00F5244B">
        <w:rPr>
          <w:rFonts w:ascii="Arial" w:hAnsi="Arial" w:cs="Arial"/>
        </w:rPr>
        <w:pict w14:anchorId="1FDF1F7A">
          <v:group id="_x0000_s1054" style="position:absolute;left:0;text-align:left;margin-left:339.1pt;margin-top:36.15pt;width:429.7pt;height:23.9pt;z-index:-251658240;mso-position-horizontal-relative:page" coordorigin="6782,723" coordsize="8594,478">
            <v:shape id="_x0000_s105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5" style="position:absolute;left:6792;top:964;width:617;height:228" coordorigin="6792,964" coordsize="617,228" path="m6792,1192r617,l7409,964r-617,l6792,1192xe" fillcolor="yellow" stroked="f">
              <v:path arrowok="t"/>
            </v:shape>
            <w10:wrap anchorx="page"/>
          </v:group>
        </w:pict>
      </w:r>
      <w:r w:rsidR="00051541" w:rsidRPr="00F5244B">
        <w:rPr>
          <w:rFonts w:ascii="Arial" w:hAnsi="Arial" w:cs="Arial"/>
          <w:b/>
          <w:position w:val="-1"/>
          <w:highlight w:val="yellow"/>
        </w:rPr>
        <w:t>PART</w:t>
      </w:r>
      <w:r w:rsidR="00051541" w:rsidRPr="00F5244B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051541" w:rsidRPr="00F5244B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051541" w:rsidRPr="00F5244B">
        <w:rPr>
          <w:rFonts w:ascii="Arial" w:hAnsi="Arial" w:cs="Arial"/>
          <w:b/>
          <w:position w:val="-1"/>
          <w:highlight w:val="yellow"/>
        </w:rPr>
        <w:t>:</w:t>
      </w:r>
      <w:r w:rsidR="00051541" w:rsidRPr="00F5244B">
        <w:rPr>
          <w:rFonts w:ascii="Arial" w:hAnsi="Arial" w:cs="Arial"/>
          <w:b/>
          <w:position w:val="-1"/>
        </w:rPr>
        <w:t xml:space="preserve"> C</w:t>
      </w:r>
      <w:r w:rsidR="00051541" w:rsidRPr="00F5244B">
        <w:rPr>
          <w:rFonts w:ascii="Arial" w:hAnsi="Arial" w:cs="Arial"/>
          <w:b/>
          <w:spacing w:val="1"/>
          <w:position w:val="-1"/>
        </w:rPr>
        <w:t>o</w:t>
      </w:r>
      <w:r w:rsidR="00051541" w:rsidRPr="00F5244B">
        <w:rPr>
          <w:rFonts w:ascii="Arial" w:hAnsi="Arial" w:cs="Arial"/>
          <w:b/>
          <w:position w:val="-1"/>
        </w:rPr>
        <w:t>m</w:t>
      </w:r>
      <w:r w:rsidR="00051541" w:rsidRPr="00F5244B">
        <w:rPr>
          <w:rFonts w:ascii="Arial" w:hAnsi="Arial" w:cs="Arial"/>
          <w:b/>
          <w:spacing w:val="2"/>
          <w:position w:val="-1"/>
        </w:rPr>
        <w:t>m</w:t>
      </w:r>
      <w:r w:rsidR="00051541" w:rsidRPr="00F5244B">
        <w:rPr>
          <w:rFonts w:ascii="Arial" w:hAnsi="Arial" w:cs="Arial"/>
          <w:b/>
          <w:position w:val="-1"/>
        </w:rPr>
        <w:t>en</w:t>
      </w:r>
      <w:r w:rsidR="00051541" w:rsidRPr="00F5244B">
        <w:rPr>
          <w:rFonts w:ascii="Arial" w:hAnsi="Arial" w:cs="Arial"/>
          <w:b/>
          <w:spacing w:val="1"/>
          <w:position w:val="-1"/>
        </w:rPr>
        <w:t>t</w:t>
      </w:r>
      <w:r w:rsidR="00051541" w:rsidRPr="00F5244B">
        <w:rPr>
          <w:rFonts w:ascii="Arial" w:hAnsi="Arial" w:cs="Arial"/>
          <w:b/>
          <w:position w:val="-1"/>
        </w:rPr>
        <w:t>s</w:t>
      </w:r>
    </w:p>
    <w:p w14:paraId="4D4A3CF6" w14:textId="77777777" w:rsidR="00901AA0" w:rsidRPr="00F5244B" w:rsidRDefault="00901AA0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901AA0" w:rsidRPr="00F5244B" w14:paraId="36642FA4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1993C" w14:textId="77777777" w:rsidR="00901AA0" w:rsidRPr="00F5244B" w:rsidRDefault="00901AA0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073E8" w14:textId="77777777" w:rsidR="00901AA0" w:rsidRPr="00F5244B" w:rsidRDefault="0005154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</w:rPr>
              <w:t>Re</w:t>
            </w:r>
            <w:r w:rsidRPr="00F5244B">
              <w:rPr>
                <w:rFonts w:ascii="Arial" w:hAnsi="Arial" w:cs="Arial"/>
                <w:b/>
                <w:spacing w:val="2"/>
              </w:rPr>
              <w:t>v</w:t>
            </w:r>
            <w:r w:rsidRPr="00F5244B">
              <w:rPr>
                <w:rFonts w:ascii="Arial" w:hAnsi="Arial" w:cs="Arial"/>
                <w:b/>
              </w:rPr>
              <w:t>iew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’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  <w:spacing w:val="2"/>
              </w:rPr>
              <w:t>mm</w:t>
            </w:r>
            <w:r w:rsidRPr="00F5244B">
              <w:rPr>
                <w:rFonts w:ascii="Arial" w:hAnsi="Arial" w:cs="Arial"/>
                <w:b/>
              </w:rPr>
              <w:t>ent</w:t>
            </w:r>
          </w:p>
          <w:p w14:paraId="37DB4E58" w14:textId="77777777" w:rsidR="00901AA0" w:rsidRPr="00F5244B" w:rsidRDefault="00051541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</w:rPr>
              <w:t>Ar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ifici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l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-1"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elli</w:t>
            </w:r>
            <w:r w:rsidRPr="00F5244B">
              <w:rPr>
                <w:rFonts w:ascii="Arial" w:hAnsi="Arial" w:cs="Arial"/>
                <w:b/>
                <w:spacing w:val="1"/>
              </w:rPr>
              <w:t>g</w:t>
            </w:r>
            <w:r w:rsidRPr="00F5244B">
              <w:rPr>
                <w:rFonts w:ascii="Arial" w:hAnsi="Arial" w:cs="Arial"/>
                <w:b/>
              </w:rPr>
              <w:t>ence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(</w:t>
            </w:r>
            <w:r w:rsidRPr="00F5244B">
              <w:rPr>
                <w:rFonts w:ascii="Arial" w:hAnsi="Arial" w:cs="Arial"/>
                <w:b/>
              </w:rPr>
              <w:t>AI)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g</w:t>
            </w:r>
            <w:r w:rsidRPr="00F5244B">
              <w:rPr>
                <w:rFonts w:ascii="Arial" w:hAnsi="Arial" w:cs="Arial"/>
                <w:b/>
              </w:rPr>
              <w:t>ene</w:t>
            </w:r>
            <w:r w:rsidRPr="00F5244B">
              <w:rPr>
                <w:rFonts w:ascii="Arial" w:hAnsi="Arial" w:cs="Arial"/>
                <w:b/>
                <w:spacing w:val="1"/>
              </w:rPr>
              <w:t>rat</w:t>
            </w:r>
            <w:r w:rsidRPr="00F5244B">
              <w:rPr>
                <w:rFonts w:ascii="Arial" w:hAnsi="Arial" w:cs="Arial"/>
                <w:b/>
              </w:rPr>
              <w:t>ed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ss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ed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ev</w:t>
            </w:r>
            <w:r w:rsidRPr="00F5244B">
              <w:rPr>
                <w:rFonts w:ascii="Arial" w:hAnsi="Arial" w:cs="Arial"/>
                <w:b/>
              </w:rPr>
              <w:t>iew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  <w:spacing w:val="2"/>
              </w:rPr>
              <w:t>mm</w:t>
            </w:r>
            <w:r w:rsidRPr="00F5244B">
              <w:rPr>
                <w:rFonts w:ascii="Arial" w:hAnsi="Arial" w:cs="Arial"/>
                <w:b/>
              </w:rPr>
              <w:t>en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ric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ly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pr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hi</w:t>
            </w:r>
            <w:r w:rsidRPr="00F5244B">
              <w:rPr>
                <w:rFonts w:ascii="Arial" w:hAnsi="Arial" w:cs="Arial"/>
                <w:b/>
                <w:spacing w:val="-1"/>
              </w:rPr>
              <w:t>b</w:t>
            </w:r>
            <w:r w:rsidRPr="00F5244B">
              <w:rPr>
                <w:rFonts w:ascii="Arial" w:hAnsi="Arial" w:cs="Arial"/>
                <w:b/>
              </w:rPr>
              <w:t>ited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d</w:t>
            </w:r>
            <w:r w:rsidRPr="00F5244B">
              <w:rPr>
                <w:rFonts w:ascii="Arial" w:hAnsi="Arial" w:cs="Arial"/>
                <w:b/>
                <w:spacing w:val="-1"/>
              </w:rPr>
              <w:t>u</w:t>
            </w:r>
            <w:r w:rsidRPr="00F5244B">
              <w:rPr>
                <w:rFonts w:ascii="Arial" w:hAnsi="Arial" w:cs="Arial"/>
                <w:b/>
              </w:rPr>
              <w:t>ring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peer r</w:t>
            </w:r>
            <w:r w:rsidRPr="00F5244B">
              <w:rPr>
                <w:rFonts w:ascii="Arial" w:hAnsi="Arial" w:cs="Arial"/>
                <w:b/>
                <w:spacing w:val="1"/>
              </w:rPr>
              <w:t>ev</w:t>
            </w:r>
            <w:r w:rsidRPr="00F5244B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94F3F" w14:textId="77777777" w:rsidR="00901AA0" w:rsidRPr="00F5244B" w:rsidRDefault="0005154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</w:rPr>
              <w:t>Auth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  <w:spacing w:val="5"/>
              </w:rPr>
              <w:t>r</w:t>
            </w:r>
            <w:r w:rsidRPr="00F5244B">
              <w:rPr>
                <w:rFonts w:ascii="Arial" w:hAnsi="Arial" w:cs="Arial"/>
                <w:b/>
                <w:spacing w:val="-6"/>
              </w:rPr>
              <w:t>’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Fe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d</w:t>
            </w:r>
            <w:r w:rsidRPr="00F5244B">
              <w:rPr>
                <w:rFonts w:ascii="Arial" w:hAnsi="Arial" w:cs="Arial"/>
                <w:b/>
                <w:spacing w:val="-1"/>
              </w:rPr>
              <w:t>b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ck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(I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</w:rPr>
              <w:t>is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m</w:t>
            </w:r>
            <w:r w:rsidRPr="00F5244B">
              <w:rPr>
                <w:rFonts w:ascii="Arial" w:hAnsi="Arial" w:cs="Arial"/>
              </w:rPr>
              <w:t>a</w:t>
            </w:r>
            <w:r w:rsidRPr="00F5244B">
              <w:rPr>
                <w:rFonts w:ascii="Arial" w:hAnsi="Arial" w:cs="Arial"/>
                <w:spacing w:val="-1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at</w:t>
            </w:r>
            <w:r w:rsidRPr="00F5244B">
              <w:rPr>
                <w:rFonts w:ascii="Arial" w:hAnsi="Arial" w:cs="Arial"/>
                <w:spacing w:val="1"/>
              </w:rPr>
              <w:t>or</w:t>
            </w:r>
            <w:r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at</w:t>
            </w:r>
            <w:r w:rsidRPr="00F5244B">
              <w:rPr>
                <w:rFonts w:ascii="Arial" w:hAnsi="Arial" w:cs="Arial"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  <w:spacing w:val="1"/>
              </w:rPr>
              <w:t>r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6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>hou</w:t>
            </w:r>
            <w:r w:rsidRPr="00F5244B">
              <w:rPr>
                <w:rFonts w:ascii="Arial" w:hAnsi="Arial" w:cs="Arial"/>
              </w:rPr>
              <w:t>ld</w:t>
            </w:r>
            <w:r w:rsidRPr="00F5244B">
              <w:rPr>
                <w:rFonts w:ascii="Arial" w:hAnsi="Arial" w:cs="Arial"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</w:rPr>
              <w:t>w</w:t>
            </w:r>
            <w:r w:rsidRPr="00F5244B">
              <w:rPr>
                <w:rFonts w:ascii="Arial" w:hAnsi="Arial" w:cs="Arial"/>
                <w:spacing w:val="1"/>
              </w:rPr>
              <w:t>r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-3"/>
              </w:rPr>
              <w:t>t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-1"/>
              </w:rPr>
              <w:t>s</w:t>
            </w:r>
            <w:r w:rsidRPr="00F5244B">
              <w:rPr>
                <w:rFonts w:ascii="Arial" w:hAnsi="Arial" w:cs="Arial"/>
              </w:rPr>
              <w:t>/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er</w:t>
            </w:r>
          </w:p>
          <w:p w14:paraId="44421674" w14:textId="77777777" w:rsidR="00901AA0" w:rsidRPr="00F5244B" w:rsidRDefault="00051541">
            <w:pPr>
              <w:spacing w:before="12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spacing w:val="1"/>
              </w:rPr>
              <w:t>f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edb</w:t>
            </w:r>
            <w:r w:rsidRPr="00F5244B">
              <w:rPr>
                <w:rFonts w:ascii="Arial" w:hAnsi="Arial" w:cs="Arial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c</w:t>
            </w:r>
            <w:r w:rsidRPr="00F5244B">
              <w:rPr>
                <w:rFonts w:ascii="Arial" w:hAnsi="Arial" w:cs="Arial"/>
              </w:rPr>
              <w:t>k</w:t>
            </w:r>
            <w:r w:rsidRPr="00F5244B">
              <w:rPr>
                <w:rFonts w:ascii="Arial" w:hAnsi="Arial" w:cs="Arial"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r</w:t>
            </w:r>
            <w:r w:rsidRPr="00F5244B">
              <w:rPr>
                <w:rFonts w:ascii="Arial" w:hAnsi="Arial" w:cs="Arial"/>
              </w:rPr>
              <w:t>e)</w:t>
            </w:r>
          </w:p>
        </w:tc>
      </w:tr>
      <w:tr w:rsidR="00901AA0" w:rsidRPr="00F5244B" w14:paraId="0DA788B3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475B4" w14:textId="77777777" w:rsidR="00901AA0" w:rsidRPr="00F5244B" w:rsidRDefault="00051541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</w:rPr>
              <w:t>Ple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wri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a</w:t>
            </w:r>
            <w:r w:rsidRPr="00F5244B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F5244B">
              <w:rPr>
                <w:rFonts w:ascii="Arial" w:hAnsi="Arial" w:cs="Arial"/>
                <w:b/>
              </w:rPr>
              <w:t>ew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enc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ega</w:t>
            </w:r>
            <w:r w:rsidRPr="00F5244B">
              <w:rPr>
                <w:rFonts w:ascii="Arial" w:hAnsi="Arial" w:cs="Arial"/>
                <w:b/>
              </w:rPr>
              <w:t>rding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p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ta</w:t>
            </w:r>
            <w:r w:rsidRPr="00F5244B">
              <w:rPr>
                <w:rFonts w:ascii="Arial" w:hAnsi="Arial" w:cs="Arial"/>
                <w:b/>
              </w:rPr>
              <w:t xml:space="preserve">nce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his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-1"/>
              </w:rPr>
              <w:t>us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ipt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fo</w:t>
            </w:r>
            <w:r w:rsidRPr="00F5244B">
              <w:rPr>
                <w:rFonts w:ascii="Arial" w:hAnsi="Arial" w:cs="Arial"/>
                <w:b/>
              </w:rPr>
              <w:t xml:space="preserve">r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cien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ific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m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-1"/>
              </w:rPr>
              <w:t>n</w:t>
            </w:r>
            <w:r w:rsidRPr="00F5244B">
              <w:rPr>
                <w:rFonts w:ascii="Arial" w:hAnsi="Arial" w:cs="Arial"/>
                <w:b/>
              </w:rPr>
              <w:t>it</w:t>
            </w:r>
            <w:r w:rsidRPr="00F5244B">
              <w:rPr>
                <w:rFonts w:ascii="Arial" w:hAnsi="Arial" w:cs="Arial"/>
                <w:b/>
                <w:spacing w:val="1"/>
              </w:rPr>
              <w:t>y</w:t>
            </w:r>
            <w:r w:rsidRPr="00F5244B">
              <w:rPr>
                <w:rFonts w:ascii="Arial" w:hAnsi="Arial" w:cs="Arial"/>
                <w:b/>
              </w:rPr>
              <w:t>.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 xml:space="preserve">A 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in</w:t>
            </w: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um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3</w:t>
            </w:r>
            <w:r w:rsidRPr="00F5244B">
              <w:rPr>
                <w:rFonts w:ascii="Arial" w:hAnsi="Arial" w:cs="Arial"/>
                <w:b/>
                <w:spacing w:val="-2"/>
              </w:rPr>
              <w:t>-</w:t>
            </w:r>
            <w:r w:rsidRPr="00F5244B">
              <w:rPr>
                <w:rFonts w:ascii="Arial" w:hAnsi="Arial" w:cs="Arial"/>
                <w:b/>
              </w:rPr>
              <w:t>4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enc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y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be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q</w:t>
            </w:r>
            <w:r w:rsidRPr="00F5244B">
              <w:rPr>
                <w:rFonts w:ascii="Arial" w:hAnsi="Arial" w:cs="Arial"/>
                <w:b/>
                <w:spacing w:val="-1"/>
              </w:rPr>
              <w:t>u</w:t>
            </w:r>
            <w:r w:rsidRPr="00F5244B">
              <w:rPr>
                <w:rFonts w:ascii="Arial" w:hAnsi="Arial" w:cs="Arial"/>
                <w:b/>
              </w:rPr>
              <w:t>ired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fo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his p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44D09" w14:textId="77777777" w:rsidR="00901AA0" w:rsidRPr="00F5244B" w:rsidRDefault="00051541">
            <w:pPr>
              <w:spacing w:before="1" w:line="275" w:lineRule="auto"/>
              <w:ind w:left="102" w:right="71"/>
              <w:jc w:val="both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is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ma</w:t>
            </w:r>
            <w:r w:rsidRPr="00F5244B">
              <w:rPr>
                <w:rFonts w:ascii="Arial" w:hAnsi="Arial" w:cs="Arial"/>
                <w:spacing w:val="1"/>
              </w:rPr>
              <w:t>nu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ri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dd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se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2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op</w:t>
            </w:r>
            <w:r w:rsidRPr="00F5244B">
              <w:rPr>
                <w:rFonts w:ascii="Arial" w:hAnsi="Arial" w:cs="Arial"/>
              </w:rPr>
              <w:t>ic,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emp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si</w:t>
            </w:r>
            <w:r w:rsidRPr="00F5244B">
              <w:rPr>
                <w:rFonts w:ascii="Arial" w:hAnsi="Arial" w:cs="Arial"/>
                <w:spacing w:val="-1"/>
              </w:rPr>
              <w:t>z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g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5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ece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dv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ce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in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 xml:space="preserve"> u</w:t>
            </w:r>
            <w:r w:rsidRPr="00F5244B">
              <w:rPr>
                <w:rFonts w:ascii="Arial" w:hAnsi="Arial" w:cs="Arial"/>
              </w:rPr>
              <w:t xml:space="preserve">se 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3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on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bea</w:t>
            </w:r>
            <w:r w:rsidRPr="00F5244B">
              <w:rPr>
                <w:rFonts w:ascii="Arial" w:hAnsi="Arial" w:cs="Arial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>pu</w:t>
            </w:r>
            <w:r w:rsidRPr="00F5244B">
              <w:rPr>
                <w:rFonts w:ascii="Arial" w:hAnsi="Arial" w:cs="Arial"/>
              </w:rPr>
              <w:t>ted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mo</w:t>
            </w:r>
            <w:r w:rsidRPr="00F5244B">
              <w:rPr>
                <w:rFonts w:ascii="Arial" w:hAnsi="Arial" w:cs="Arial"/>
                <w:spacing w:val="1"/>
              </w:rPr>
              <w:t>g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  <w:spacing w:val="-1"/>
              </w:rPr>
              <w:t>h</w:t>
            </w:r>
            <w:r w:rsidRPr="00F5244B">
              <w:rPr>
                <w:rFonts w:ascii="Arial" w:hAnsi="Arial" w:cs="Arial"/>
              </w:rPr>
              <w:t>y (CBCT)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in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ia</w:t>
            </w:r>
            <w:r w:rsidRPr="00F5244B">
              <w:rPr>
                <w:rFonts w:ascii="Arial" w:hAnsi="Arial" w:cs="Arial"/>
                <w:spacing w:val="-2"/>
              </w:rPr>
              <w:t>g</w:t>
            </w:r>
            <w:r w:rsidRPr="00F5244B">
              <w:rPr>
                <w:rFonts w:ascii="Arial" w:hAnsi="Arial" w:cs="Arial"/>
                <w:spacing w:val="1"/>
              </w:rPr>
              <w:t>no</w:t>
            </w:r>
            <w:r w:rsidRPr="00F5244B">
              <w:rPr>
                <w:rFonts w:ascii="Arial" w:hAnsi="Arial" w:cs="Arial"/>
              </w:rPr>
              <w:t>sis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4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3"/>
              </w:rPr>
              <w:t>e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i</w:t>
            </w:r>
            <w:r w:rsidRPr="00F5244B">
              <w:rPr>
                <w:rFonts w:ascii="Arial" w:hAnsi="Arial" w:cs="Arial"/>
              </w:rPr>
              <w:t>c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nn</w:t>
            </w:r>
            <w:r w:rsidRPr="00F5244B">
              <w:rPr>
                <w:rFonts w:ascii="Arial" w:hAnsi="Arial" w:cs="Arial"/>
                <w:spacing w:val="-2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g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1"/>
              </w:rPr>
              <w:t xml:space="preserve"> o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4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x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l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-1"/>
              </w:rPr>
              <w:t>ac</w:t>
            </w:r>
            <w:r w:rsidRPr="00F5244B">
              <w:rPr>
                <w:rFonts w:ascii="Arial" w:hAnsi="Arial" w:cs="Arial"/>
              </w:rPr>
              <w:t>ial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tr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  <w:spacing w:val="5"/>
              </w:rPr>
              <w:t>a</w:t>
            </w:r>
            <w:r w:rsidRPr="00F5244B">
              <w:rPr>
                <w:rFonts w:ascii="Arial" w:hAnsi="Arial" w:cs="Arial"/>
              </w:rPr>
              <w:t>.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man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ri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is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</w:rPr>
              <w:t>w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ll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>du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ted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 xml:space="preserve">d 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ce</w:t>
            </w:r>
            <w:r w:rsidR="00A94EDF"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="00A94EDF"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 xml:space="preserve">ta. 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>H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w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 xml:space="preserve">r,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="00A94EDF"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ma</w:t>
            </w:r>
            <w:r w:rsidRPr="00F5244B">
              <w:rPr>
                <w:rFonts w:ascii="Arial" w:hAnsi="Arial" w:cs="Arial"/>
                <w:spacing w:val="1"/>
              </w:rPr>
              <w:t>nu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ri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 xml:space="preserve">t </w:t>
            </w:r>
            <w:r w:rsidRPr="00F5244B">
              <w:rPr>
                <w:rFonts w:ascii="Arial" w:hAnsi="Arial" w:cs="Arial"/>
                <w:spacing w:val="-1"/>
              </w:rPr>
              <w:t>co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tai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s s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1"/>
              </w:rPr>
              <w:t>g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amma</w:t>
            </w:r>
            <w:r w:rsidR="005922B3"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rr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 xml:space="preserve">rs 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d</w:t>
            </w:r>
            <w:proofErr w:type="gramEnd"/>
            <w:r w:rsidRPr="00F5244B">
              <w:rPr>
                <w:rFonts w:ascii="Arial" w:hAnsi="Arial" w:cs="Arial"/>
              </w:rPr>
              <w:t xml:space="preserve"> </w:t>
            </w:r>
            <w:r w:rsidRPr="00F5244B">
              <w:rPr>
                <w:rFonts w:ascii="Arial" w:hAnsi="Arial" w:cs="Arial"/>
                <w:spacing w:val="3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w</w:t>
            </w:r>
            <w:r w:rsidRPr="00F5244B">
              <w:rPr>
                <w:rFonts w:ascii="Arial" w:hAnsi="Arial" w:cs="Arial"/>
                <w:spacing w:val="1"/>
              </w:rPr>
              <w:t>k</w:t>
            </w:r>
            <w:r w:rsidRPr="00F5244B">
              <w:rPr>
                <w:rFonts w:ascii="Arial" w:hAnsi="Arial" w:cs="Arial"/>
              </w:rPr>
              <w:t>w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 xml:space="preserve">rd 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  <w:spacing w:val="-1"/>
              </w:rPr>
              <w:t>h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si</w:t>
            </w:r>
            <w:r w:rsidRPr="00F5244B">
              <w:rPr>
                <w:rFonts w:ascii="Arial" w:hAnsi="Arial" w:cs="Arial"/>
                <w:spacing w:val="1"/>
              </w:rPr>
              <w:t>ng</w:t>
            </w:r>
            <w:r w:rsidRPr="00F5244B">
              <w:rPr>
                <w:rFonts w:ascii="Arial" w:hAnsi="Arial" w:cs="Arial"/>
              </w:rPr>
              <w:t xml:space="preserve">. 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 xml:space="preserve">A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3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si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>e la</w:t>
            </w:r>
            <w:r w:rsidRPr="00F5244B">
              <w:rPr>
                <w:rFonts w:ascii="Arial" w:hAnsi="Arial" w:cs="Arial"/>
                <w:spacing w:val="1"/>
              </w:rPr>
              <w:t>ngu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g</w:t>
            </w:r>
            <w:r w:rsidRPr="00F5244B">
              <w:rPr>
                <w:rFonts w:ascii="Arial" w:hAnsi="Arial" w:cs="Arial"/>
              </w:rPr>
              <w:t>e 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 xml:space="preserve">iew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u</w:t>
            </w:r>
            <w:r w:rsidRPr="00F5244B">
              <w:rPr>
                <w:rFonts w:ascii="Arial" w:hAnsi="Arial" w:cs="Arial"/>
              </w:rPr>
              <w:t>ld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-3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2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ea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l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t</w:t>
            </w:r>
            <w:r w:rsidRPr="00F5244B">
              <w:rPr>
                <w:rFonts w:ascii="Arial" w:hAnsi="Arial" w:cs="Arial"/>
                <w:spacing w:val="-1"/>
              </w:rPr>
              <w:t>y</w:t>
            </w:r>
            <w:r w:rsidRPr="00F5244B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C3984" w14:textId="65C3BA40" w:rsidR="00901AA0" w:rsidRPr="00F5244B" w:rsidRDefault="00EE710B">
            <w:pPr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Yes</w:t>
            </w:r>
          </w:p>
        </w:tc>
      </w:tr>
      <w:tr w:rsidR="00901AA0" w:rsidRPr="00F5244B" w14:paraId="4EA949FF" w14:textId="77777777" w:rsidTr="00B7275A">
        <w:trPr>
          <w:trHeight w:hRule="exact" w:val="59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3E55C" w14:textId="77777777" w:rsidR="00901AA0" w:rsidRPr="00F5244B" w:rsidRDefault="0005154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itle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icle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uit</w:t>
            </w:r>
            <w:r w:rsidRPr="00F5244B">
              <w:rPr>
                <w:rFonts w:ascii="Arial" w:hAnsi="Arial" w:cs="Arial"/>
                <w:b/>
                <w:spacing w:val="-1"/>
              </w:rPr>
              <w:t>a</w:t>
            </w:r>
            <w:r w:rsidRPr="00F5244B">
              <w:rPr>
                <w:rFonts w:ascii="Arial" w:hAnsi="Arial" w:cs="Arial"/>
                <w:b/>
              </w:rPr>
              <w:t>ble?</w:t>
            </w:r>
          </w:p>
          <w:p w14:paraId="34F2EC50" w14:textId="77777777" w:rsidR="00901AA0" w:rsidRPr="00F5244B" w:rsidRDefault="00051541">
            <w:pPr>
              <w:ind w:left="460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1"/>
              </w:rPr>
              <w:t>(</w:t>
            </w: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t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ple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gg</w:t>
            </w:r>
            <w:r w:rsidRPr="00F5244B">
              <w:rPr>
                <w:rFonts w:ascii="Arial" w:hAnsi="Arial" w:cs="Arial"/>
                <w:b/>
              </w:rPr>
              <w:t>est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lt</w:t>
            </w:r>
            <w:r w:rsidRPr="00F5244B">
              <w:rPr>
                <w:rFonts w:ascii="Arial" w:hAnsi="Arial" w:cs="Arial"/>
                <w:b/>
                <w:spacing w:val="-2"/>
              </w:rPr>
              <w:t>e</w:t>
            </w:r>
            <w:r w:rsidRPr="00F5244B">
              <w:rPr>
                <w:rFonts w:ascii="Arial" w:hAnsi="Arial" w:cs="Arial"/>
                <w:b/>
              </w:rPr>
              <w:t>rn</w:t>
            </w:r>
            <w:r w:rsidRPr="00F5244B">
              <w:rPr>
                <w:rFonts w:ascii="Arial" w:hAnsi="Arial" w:cs="Arial"/>
                <w:b/>
                <w:spacing w:val="1"/>
              </w:rPr>
              <w:t>at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v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0967F" w14:textId="77777777" w:rsidR="00901AA0" w:rsidRPr="00F5244B" w:rsidRDefault="00051541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A7362" w14:textId="77777777" w:rsidR="00901AA0" w:rsidRPr="00F5244B" w:rsidRDefault="00901AA0">
            <w:pPr>
              <w:rPr>
                <w:rFonts w:ascii="Arial" w:hAnsi="Arial" w:cs="Arial"/>
              </w:rPr>
            </w:pPr>
          </w:p>
        </w:tc>
      </w:tr>
      <w:tr w:rsidR="00901AA0" w:rsidRPr="00F5244B" w14:paraId="12A1EFAB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89BD8" w14:textId="77777777" w:rsidR="00901AA0" w:rsidRPr="00F5244B" w:rsidRDefault="00051541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b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ct</w:t>
            </w:r>
            <w:r w:rsidRPr="00F5244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icle</w:t>
            </w:r>
            <w:r w:rsidRPr="00F5244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prehen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v</w:t>
            </w:r>
            <w:r w:rsidRPr="00F5244B">
              <w:rPr>
                <w:rFonts w:ascii="Arial" w:hAnsi="Arial" w:cs="Arial"/>
                <w:b/>
              </w:rPr>
              <w:t>e?</w:t>
            </w:r>
            <w:r w:rsidRPr="00F5244B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Do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yo</w:t>
            </w:r>
            <w:r w:rsidRPr="00F5244B">
              <w:rPr>
                <w:rFonts w:ascii="Arial" w:hAnsi="Arial" w:cs="Arial"/>
                <w:b/>
              </w:rPr>
              <w:t xml:space="preserve">u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gg</w:t>
            </w:r>
            <w:r w:rsidRPr="00F5244B">
              <w:rPr>
                <w:rFonts w:ascii="Arial" w:hAnsi="Arial" w:cs="Arial"/>
                <w:b/>
              </w:rPr>
              <w:t>est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d</w:t>
            </w:r>
            <w:r w:rsidRPr="00F5244B">
              <w:rPr>
                <w:rFonts w:ascii="Arial" w:hAnsi="Arial" w:cs="Arial"/>
                <w:b/>
                <w:spacing w:val="-1"/>
              </w:rPr>
              <w:t>d</w:t>
            </w:r>
            <w:r w:rsidRPr="00F5244B">
              <w:rPr>
                <w:rFonts w:ascii="Arial" w:hAnsi="Arial" w:cs="Arial"/>
                <w:b/>
              </w:rPr>
              <w:t>iti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(o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dele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n)</w:t>
            </w:r>
            <w:r w:rsidRPr="00F5244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ints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in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 xml:space="preserve">his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1"/>
              </w:rPr>
              <w:t>ct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n?</w:t>
            </w:r>
            <w:r w:rsidRPr="00F5244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Ple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wri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yo</w:t>
            </w:r>
            <w:r w:rsidRPr="00F5244B">
              <w:rPr>
                <w:rFonts w:ascii="Arial" w:hAnsi="Arial" w:cs="Arial"/>
                <w:b/>
              </w:rPr>
              <w:t>ur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gg</w:t>
            </w:r>
            <w:r w:rsidRPr="00F5244B">
              <w:rPr>
                <w:rFonts w:ascii="Arial" w:hAnsi="Arial" w:cs="Arial"/>
                <w:b/>
              </w:rPr>
              <w:t>esti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ns</w:t>
            </w:r>
            <w:r w:rsidRPr="00F5244B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her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F9000" w14:textId="77777777" w:rsidR="00901AA0" w:rsidRPr="00F5244B" w:rsidRDefault="00051541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Pr="00F5244B">
              <w:rPr>
                <w:rFonts w:ascii="Arial" w:hAnsi="Arial" w:cs="Arial"/>
              </w:rPr>
              <w:t>str</w:t>
            </w:r>
            <w:r w:rsidRPr="00F5244B">
              <w:rPr>
                <w:rFonts w:ascii="Arial" w:hAnsi="Arial" w:cs="Arial"/>
                <w:spacing w:val="-1"/>
              </w:rPr>
              <w:t>ac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u</w:t>
            </w:r>
            <w:r w:rsidRPr="00F5244B">
              <w:rPr>
                <w:rFonts w:ascii="Arial" w:hAnsi="Arial" w:cs="Arial"/>
              </w:rPr>
              <w:t xml:space="preserve">ld 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Pr="00F5244B">
              <w:rPr>
                <w:rFonts w:ascii="Arial" w:hAnsi="Arial" w:cs="Arial"/>
              </w:rPr>
              <w:t>e sli</w:t>
            </w:r>
            <w:r w:rsidRPr="00F5244B">
              <w:rPr>
                <w:rFonts w:ascii="Arial" w:hAnsi="Arial" w:cs="Arial"/>
                <w:spacing w:val="-1"/>
              </w:rPr>
              <w:t>g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-2"/>
              </w:rPr>
              <w:t>l</w:t>
            </w:r>
            <w:r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3"/>
              </w:rPr>
              <w:t>t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</w:rPr>
              <w:t>to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-3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>larity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en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re 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1"/>
              </w:rPr>
              <w:t>k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</w:rPr>
              <w:t>fi</w:t>
            </w:r>
            <w:r w:rsidRPr="00F5244B">
              <w:rPr>
                <w:rFonts w:ascii="Arial" w:hAnsi="Arial" w:cs="Arial"/>
                <w:spacing w:val="-1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-1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>g</w:t>
            </w:r>
            <w:r w:rsidRPr="00F5244B">
              <w:rPr>
                <w:rFonts w:ascii="Arial" w:hAnsi="Arial" w:cs="Arial"/>
              </w:rPr>
              <w:t xml:space="preserve">s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-2"/>
              </w:rPr>
              <w:t>i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im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>i</w:t>
            </w:r>
            <w:r w:rsidRPr="00F5244B">
              <w:rPr>
                <w:rFonts w:ascii="Arial" w:hAnsi="Arial" w:cs="Arial"/>
                <w:spacing w:val="-1"/>
              </w:rPr>
              <w:t>ca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i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 xml:space="preserve">s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re</w:t>
            </w:r>
          </w:p>
          <w:p w14:paraId="23D4245F" w14:textId="77777777" w:rsidR="00901AA0" w:rsidRPr="00F5244B" w:rsidRDefault="00051541">
            <w:pPr>
              <w:spacing w:before="33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im</w:t>
            </w:r>
            <w:r w:rsidRPr="00F5244B">
              <w:rPr>
                <w:rFonts w:ascii="Arial" w:hAnsi="Arial" w:cs="Arial"/>
                <w:spacing w:val="-1"/>
              </w:rPr>
              <w:t>me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iat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ly</w:t>
            </w:r>
            <w:r w:rsidRPr="00F5244B">
              <w:rPr>
                <w:rFonts w:ascii="Arial" w:hAnsi="Arial" w:cs="Arial"/>
                <w:spacing w:val="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en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to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ea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rs.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41838" w14:textId="74BA127D" w:rsidR="00901AA0" w:rsidRPr="00F5244B" w:rsidRDefault="00EE710B">
            <w:pPr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Yes</w:t>
            </w:r>
          </w:p>
        </w:tc>
      </w:tr>
      <w:tr w:rsidR="00901AA0" w:rsidRPr="00F5244B" w14:paraId="055202F8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425FF" w14:textId="77777777" w:rsidR="00901AA0" w:rsidRPr="00F5244B" w:rsidRDefault="00051541">
            <w:pPr>
              <w:spacing w:before="2" w:line="220" w:lineRule="exact"/>
              <w:ind w:left="460" w:right="344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-1"/>
              </w:rPr>
              <w:t>us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ipt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  <w:spacing w:val="3"/>
              </w:rPr>
              <w:t>c</w:t>
            </w:r>
            <w:r w:rsidRPr="00F5244B">
              <w:rPr>
                <w:rFonts w:ascii="Arial" w:hAnsi="Arial" w:cs="Arial"/>
                <w:b/>
              </w:rPr>
              <w:t>ientific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ll</w:t>
            </w:r>
            <w:r w:rsidRPr="00F5244B">
              <w:rPr>
                <w:rFonts w:ascii="Arial" w:hAnsi="Arial" w:cs="Arial"/>
                <w:b/>
                <w:spacing w:val="1"/>
              </w:rPr>
              <w:t>y</w:t>
            </w:r>
            <w:r w:rsidRPr="00F5244B">
              <w:rPr>
                <w:rFonts w:ascii="Arial" w:hAnsi="Arial" w:cs="Arial"/>
                <w:b/>
              </w:rPr>
              <w:t>,</w:t>
            </w:r>
            <w:r w:rsidRPr="00F5244B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1"/>
              </w:rPr>
              <w:t>ct</w:t>
            </w:r>
            <w:r w:rsidRPr="00F5244B">
              <w:rPr>
                <w:rFonts w:ascii="Arial" w:hAnsi="Arial" w:cs="Arial"/>
                <w:b/>
              </w:rPr>
              <w:t>?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Ple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wri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e her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28E4A" w14:textId="77777777" w:rsidR="00901AA0" w:rsidRPr="00F5244B" w:rsidRDefault="00051541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Or</w:t>
            </w:r>
            <w:r w:rsidRPr="00F5244B">
              <w:rPr>
                <w:rFonts w:ascii="Arial" w:hAnsi="Arial" w:cs="Arial"/>
                <w:spacing w:val="1"/>
              </w:rPr>
              <w:t>g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ize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 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>t</w:t>
            </w:r>
            <w:r w:rsidRPr="00F5244B">
              <w:rPr>
                <w:rFonts w:ascii="Arial" w:hAnsi="Arial" w:cs="Arial"/>
              </w:rPr>
              <w:t>s s</w:t>
            </w:r>
            <w:r w:rsidRPr="00F5244B">
              <w:rPr>
                <w:rFonts w:ascii="Arial" w:hAnsi="Arial" w:cs="Arial"/>
                <w:spacing w:val="-1"/>
              </w:rPr>
              <w:t>ec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i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 xml:space="preserve"> u</w:t>
            </w:r>
            <w:r w:rsidRPr="00F5244B">
              <w:rPr>
                <w:rFonts w:ascii="Arial" w:hAnsi="Arial" w:cs="Arial"/>
              </w:rPr>
              <w:t>se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>ubh</w:t>
            </w:r>
            <w:r w:rsidRPr="00F5244B">
              <w:rPr>
                <w:rFonts w:ascii="Arial" w:hAnsi="Arial" w:cs="Arial"/>
                <w:spacing w:val="-1"/>
              </w:rPr>
              <w:t>ea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2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ng</w:t>
            </w:r>
            <w:r w:rsidRPr="00F5244B">
              <w:rPr>
                <w:rFonts w:ascii="Arial" w:hAnsi="Arial" w:cs="Arial"/>
              </w:rPr>
              <w:t xml:space="preserve">s </w:t>
            </w:r>
            <w:r w:rsidRPr="00F5244B">
              <w:rPr>
                <w:rFonts w:ascii="Arial" w:hAnsi="Arial" w:cs="Arial"/>
                <w:spacing w:val="-2"/>
              </w:rPr>
              <w:t>f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eac</w:t>
            </w:r>
            <w:r w:rsidRPr="00F5244B">
              <w:rPr>
                <w:rFonts w:ascii="Arial" w:hAnsi="Arial" w:cs="Arial"/>
              </w:rPr>
              <w:t>h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ec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io</w:t>
            </w:r>
            <w:r w:rsidRPr="00F5244B">
              <w:rPr>
                <w:rFonts w:ascii="Arial" w:hAnsi="Arial" w:cs="Arial"/>
                <w:spacing w:val="-1"/>
              </w:rPr>
              <w:t>n</w:t>
            </w:r>
            <w:r w:rsidRPr="00F5244B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980E1" w14:textId="216441B8" w:rsidR="00901AA0" w:rsidRPr="00F5244B" w:rsidRDefault="00EE710B">
            <w:pPr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Yes</w:t>
            </w:r>
          </w:p>
        </w:tc>
      </w:tr>
      <w:tr w:rsidR="00901AA0" w:rsidRPr="00F5244B" w14:paraId="6FF1F443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8A5A8" w14:textId="77777777" w:rsidR="00901AA0" w:rsidRPr="00F5244B" w:rsidRDefault="00051541">
            <w:pPr>
              <w:ind w:left="460" w:right="380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</w:rPr>
              <w:t>Are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ef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enc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uf</w:t>
            </w:r>
            <w:r w:rsidRPr="00F5244B">
              <w:rPr>
                <w:rFonts w:ascii="Arial" w:hAnsi="Arial" w:cs="Arial"/>
                <w:b/>
                <w:spacing w:val="1"/>
              </w:rPr>
              <w:t>f</w:t>
            </w:r>
            <w:r w:rsidRPr="00F5244B">
              <w:rPr>
                <w:rFonts w:ascii="Arial" w:hAnsi="Arial" w:cs="Arial"/>
                <w:b/>
              </w:rPr>
              <w:t>icient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nd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</w:rPr>
              <w:t>nt?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 xml:space="preserve">f </w:t>
            </w:r>
            <w:r w:rsidRPr="00F5244B">
              <w:rPr>
                <w:rFonts w:ascii="Arial" w:hAnsi="Arial" w:cs="Arial"/>
                <w:b/>
                <w:spacing w:val="1"/>
              </w:rPr>
              <w:t>yo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h</w:t>
            </w:r>
            <w:r w:rsidRPr="00F5244B">
              <w:rPr>
                <w:rFonts w:ascii="Arial" w:hAnsi="Arial" w:cs="Arial"/>
                <w:b/>
                <w:spacing w:val="1"/>
              </w:rPr>
              <w:t>av</w:t>
            </w:r>
            <w:r w:rsidRPr="00F5244B">
              <w:rPr>
                <w:rFonts w:ascii="Arial" w:hAnsi="Arial" w:cs="Arial"/>
                <w:b/>
              </w:rPr>
              <w:t xml:space="preserve">e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gg</w:t>
            </w:r>
            <w:r w:rsidRPr="00F5244B">
              <w:rPr>
                <w:rFonts w:ascii="Arial" w:hAnsi="Arial" w:cs="Arial"/>
                <w:b/>
              </w:rPr>
              <w:t>esti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ns</w:t>
            </w:r>
            <w:r w:rsidRPr="00F5244B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d</w:t>
            </w:r>
            <w:r w:rsidRPr="00F5244B">
              <w:rPr>
                <w:rFonts w:ascii="Arial" w:hAnsi="Arial" w:cs="Arial"/>
                <w:b/>
                <w:spacing w:val="-1"/>
              </w:rPr>
              <w:t>d</w:t>
            </w:r>
            <w:r w:rsidRPr="00F5244B">
              <w:rPr>
                <w:rFonts w:ascii="Arial" w:hAnsi="Arial" w:cs="Arial"/>
                <w:b/>
              </w:rPr>
              <w:t>iti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l</w:t>
            </w:r>
            <w:r w:rsidRPr="00F5244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1"/>
              </w:rPr>
              <w:t>f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1"/>
              </w:rPr>
              <w:t>r</w:t>
            </w:r>
            <w:r w:rsidRPr="00F5244B">
              <w:rPr>
                <w:rFonts w:ascii="Arial" w:hAnsi="Arial" w:cs="Arial"/>
                <w:b/>
              </w:rPr>
              <w:t>enc</w:t>
            </w:r>
            <w:r w:rsidRPr="00F5244B">
              <w:rPr>
                <w:rFonts w:ascii="Arial" w:hAnsi="Arial" w:cs="Arial"/>
                <w:b/>
                <w:spacing w:val="1"/>
              </w:rPr>
              <w:t>e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,</w:t>
            </w:r>
            <w:r w:rsidRPr="00F5244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ple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en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 xml:space="preserve">n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hem</w:t>
            </w:r>
            <w:r w:rsidRPr="00F5244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in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ev</w:t>
            </w:r>
            <w:r w:rsidRPr="00F5244B">
              <w:rPr>
                <w:rFonts w:ascii="Arial" w:hAnsi="Arial" w:cs="Arial"/>
                <w:b/>
              </w:rPr>
              <w:t>iew</w:t>
            </w:r>
            <w:r w:rsidRPr="00F5244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fo</w:t>
            </w:r>
            <w:r w:rsidRPr="00F5244B">
              <w:rPr>
                <w:rFonts w:ascii="Arial" w:hAnsi="Arial" w:cs="Arial"/>
                <w:b/>
                <w:spacing w:val="-2"/>
              </w:rPr>
              <w:t>r</w:t>
            </w:r>
            <w:r w:rsidRPr="00F5244B">
              <w:rPr>
                <w:rFonts w:ascii="Arial" w:hAnsi="Arial" w:cs="Arial"/>
                <w:b/>
                <w:spacing w:val="2"/>
              </w:rPr>
              <w:t>m</w:t>
            </w:r>
            <w:r w:rsidRPr="00F5244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7F566" w14:textId="77777777" w:rsidR="00901AA0" w:rsidRPr="00F5244B" w:rsidRDefault="00051541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on</w:t>
            </w:r>
            <w:r w:rsidRPr="00F5244B">
              <w:rPr>
                <w:rFonts w:ascii="Arial" w:hAnsi="Arial" w:cs="Arial"/>
              </w:rPr>
              <w:t>sist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-2"/>
              </w:rPr>
              <w:t>l</w:t>
            </w:r>
            <w:r w:rsidRPr="00F5244B">
              <w:rPr>
                <w:rFonts w:ascii="Arial" w:hAnsi="Arial" w:cs="Arial"/>
              </w:rPr>
              <w:t>y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se</w:t>
            </w:r>
            <w:r w:rsidRPr="00F5244B">
              <w:rPr>
                <w:rFonts w:ascii="Arial" w:hAnsi="Arial" w:cs="Arial"/>
                <w:spacing w:val="-1"/>
              </w:rPr>
              <w:t xml:space="preserve"> 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 xml:space="preserve">lete 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com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lete j</w:t>
            </w:r>
            <w:r w:rsidRPr="00F5244B">
              <w:rPr>
                <w:rFonts w:ascii="Arial" w:hAnsi="Arial" w:cs="Arial"/>
                <w:spacing w:val="1"/>
              </w:rPr>
              <w:t>ou</w:t>
            </w:r>
            <w:r w:rsidRPr="00F5244B">
              <w:rPr>
                <w:rFonts w:ascii="Arial" w:hAnsi="Arial" w:cs="Arial"/>
                <w:spacing w:val="-2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i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</w:rPr>
              <w:t xml:space="preserve">les in </w:t>
            </w:r>
            <w:r w:rsidRPr="00F5244B">
              <w:rPr>
                <w:rFonts w:ascii="Arial" w:hAnsi="Arial" w:cs="Arial"/>
                <w:spacing w:val="1"/>
              </w:rPr>
              <w:t>y</w:t>
            </w:r>
            <w:r w:rsidRPr="00F5244B">
              <w:rPr>
                <w:rFonts w:ascii="Arial" w:hAnsi="Arial" w:cs="Arial"/>
                <w:spacing w:val="-1"/>
              </w:rPr>
              <w:t>o</w:t>
            </w:r>
            <w:r w:rsidRPr="00F5244B">
              <w:rPr>
                <w:rFonts w:ascii="Arial" w:hAnsi="Arial" w:cs="Arial"/>
                <w:spacing w:val="1"/>
              </w:rPr>
              <w:t>u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-2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ce</w:t>
            </w:r>
            <w:r w:rsidRPr="00F5244B">
              <w:rPr>
                <w:rFonts w:ascii="Arial" w:hAnsi="Arial" w:cs="Arial"/>
              </w:rPr>
              <w:t>s.</w:t>
            </w:r>
          </w:p>
          <w:p w14:paraId="785E1BF3" w14:textId="77777777" w:rsidR="00901AA0" w:rsidRPr="00F5244B" w:rsidRDefault="00051541">
            <w:pPr>
              <w:spacing w:before="30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All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ce</w:t>
            </w:r>
            <w:r w:rsidRPr="00F5244B">
              <w:rPr>
                <w:rFonts w:ascii="Arial" w:hAnsi="Arial" w:cs="Arial"/>
              </w:rPr>
              <w:t>s s</w:t>
            </w:r>
            <w:r w:rsidRPr="00F5244B">
              <w:rPr>
                <w:rFonts w:ascii="Arial" w:hAnsi="Arial" w:cs="Arial"/>
                <w:spacing w:val="1"/>
              </w:rPr>
              <w:t>hou</w:t>
            </w:r>
            <w:r w:rsidRPr="00F5244B">
              <w:rPr>
                <w:rFonts w:ascii="Arial" w:hAnsi="Arial" w:cs="Arial"/>
                <w:spacing w:val="-2"/>
              </w:rPr>
              <w:t>l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1"/>
              </w:rPr>
              <w:t xml:space="preserve"> b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1"/>
              </w:rPr>
              <w:t>ex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,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u</w:t>
            </w:r>
            <w:r w:rsidRPr="00F5244B">
              <w:rPr>
                <w:rFonts w:ascii="Arial" w:hAnsi="Arial" w:cs="Arial"/>
                <w:spacing w:val="1"/>
              </w:rPr>
              <w:t>pd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-3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,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st</w:t>
            </w:r>
            <w:r w:rsidRPr="00F5244B">
              <w:rPr>
                <w:rFonts w:ascii="Arial" w:hAnsi="Arial" w:cs="Arial"/>
                <w:spacing w:val="-1"/>
              </w:rPr>
              <w:t>an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iz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2792" w14:textId="1E39F082" w:rsidR="00901AA0" w:rsidRPr="00F5244B" w:rsidRDefault="00EE710B">
            <w:pPr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Yes</w:t>
            </w:r>
          </w:p>
        </w:tc>
      </w:tr>
      <w:tr w:rsidR="00901AA0" w:rsidRPr="00F5244B" w14:paraId="585D9090" w14:textId="77777777">
        <w:trPr>
          <w:trHeight w:hRule="exact" w:val="71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4A195" w14:textId="77777777" w:rsidR="00901AA0" w:rsidRPr="00F5244B" w:rsidRDefault="00051541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-1"/>
              </w:rPr>
              <w:t>I</w:t>
            </w:r>
            <w:r w:rsidRPr="00F5244B">
              <w:rPr>
                <w:rFonts w:ascii="Arial" w:hAnsi="Arial" w:cs="Arial"/>
                <w:b/>
              </w:rPr>
              <w:t>s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l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</w:rPr>
              <w:t>g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ag</w:t>
            </w:r>
            <w:r w:rsidRPr="00F5244B">
              <w:rPr>
                <w:rFonts w:ascii="Arial" w:hAnsi="Arial" w:cs="Arial"/>
                <w:b/>
              </w:rPr>
              <w:t>e/</w:t>
            </w:r>
            <w:r w:rsidRPr="00F5244B">
              <w:rPr>
                <w:rFonts w:ascii="Arial" w:hAnsi="Arial" w:cs="Arial"/>
                <w:b/>
                <w:spacing w:val="-1"/>
              </w:rPr>
              <w:t>E</w:t>
            </w:r>
            <w:r w:rsidRPr="00F5244B">
              <w:rPr>
                <w:rFonts w:ascii="Arial" w:hAnsi="Arial" w:cs="Arial"/>
                <w:b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</w:rPr>
              <w:t>g</w:t>
            </w:r>
            <w:r w:rsidRPr="00F5244B">
              <w:rPr>
                <w:rFonts w:ascii="Arial" w:hAnsi="Arial" w:cs="Arial"/>
                <w:b/>
              </w:rPr>
              <w:t>l</w:t>
            </w:r>
            <w:r w:rsidRPr="00F5244B">
              <w:rPr>
                <w:rFonts w:ascii="Arial" w:hAnsi="Arial" w:cs="Arial"/>
                <w:b/>
                <w:spacing w:val="2"/>
              </w:rPr>
              <w:t>i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h</w:t>
            </w:r>
            <w:r w:rsidRPr="00F5244B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2"/>
              </w:rPr>
              <w:t>q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lity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f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he</w:t>
            </w:r>
            <w:r w:rsidRPr="00F5244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1"/>
              </w:rPr>
              <w:t>t</w:t>
            </w:r>
            <w:r w:rsidRPr="00F5244B">
              <w:rPr>
                <w:rFonts w:ascii="Arial" w:hAnsi="Arial" w:cs="Arial"/>
                <w:b/>
              </w:rPr>
              <w:t>icle</w:t>
            </w:r>
            <w:r w:rsidRPr="00F5244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uit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 xml:space="preserve">ble </w:t>
            </w:r>
            <w:r w:rsidRPr="00F5244B">
              <w:rPr>
                <w:rFonts w:ascii="Arial" w:hAnsi="Arial" w:cs="Arial"/>
                <w:b/>
                <w:spacing w:val="1"/>
              </w:rPr>
              <w:t>fo</w:t>
            </w:r>
            <w:r w:rsidRPr="00F5244B">
              <w:rPr>
                <w:rFonts w:ascii="Arial" w:hAnsi="Arial" w:cs="Arial"/>
                <w:b/>
              </w:rPr>
              <w:t>r</w:t>
            </w:r>
            <w:r w:rsidRPr="00F5244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ch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</w:rPr>
              <w:t>l</w:t>
            </w:r>
            <w:r w:rsidRPr="00F5244B">
              <w:rPr>
                <w:rFonts w:ascii="Arial" w:hAnsi="Arial" w:cs="Arial"/>
                <w:b/>
                <w:spacing w:val="1"/>
              </w:rPr>
              <w:t>a</w:t>
            </w:r>
            <w:r w:rsidRPr="00F5244B">
              <w:rPr>
                <w:rFonts w:ascii="Arial" w:hAnsi="Arial" w:cs="Arial"/>
                <w:b/>
              </w:rPr>
              <w:t>rly</w:t>
            </w:r>
            <w:r w:rsidRPr="00F5244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5244B">
              <w:rPr>
                <w:rFonts w:ascii="Arial" w:hAnsi="Arial" w:cs="Arial"/>
                <w:b/>
              </w:rPr>
              <w:t>c</w:t>
            </w:r>
            <w:r w:rsidRPr="00F5244B">
              <w:rPr>
                <w:rFonts w:ascii="Arial" w:hAnsi="Arial" w:cs="Arial"/>
                <w:b/>
                <w:spacing w:val="-1"/>
              </w:rPr>
              <w:t>o</w:t>
            </w:r>
            <w:r w:rsidRPr="00F5244B">
              <w:rPr>
                <w:rFonts w:ascii="Arial" w:hAnsi="Arial" w:cs="Arial"/>
                <w:b/>
                <w:spacing w:val="2"/>
              </w:rPr>
              <w:t>mm</w:t>
            </w:r>
            <w:r w:rsidRPr="00F5244B">
              <w:rPr>
                <w:rFonts w:ascii="Arial" w:hAnsi="Arial" w:cs="Arial"/>
                <w:b/>
              </w:rPr>
              <w:t>u</w:t>
            </w:r>
            <w:r w:rsidRPr="00F5244B">
              <w:rPr>
                <w:rFonts w:ascii="Arial" w:hAnsi="Arial" w:cs="Arial"/>
                <w:b/>
                <w:spacing w:val="-1"/>
              </w:rPr>
              <w:t>n</w:t>
            </w:r>
            <w:r w:rsidRPr="00F5244B">
              <w:rPr>
                <w:rFonts w:ascii="Arial" w:hAnsi="Arial" w:cs="Arial"/>
                <w:b/>
              </w:rPr>
              <w:t>ic</w:t>
            </w:r>
            <w:r w:rsidRPr="00F5244B">
              <w:rPr>
                <w:rFonts w:ascii="Arial" w:hAnsi="Arial" w:cs="Arial"/>
                <w:b/>
                <w:spacing w:val="1"/>
              </w:rPr>
              <w:t>at</w:t>
            </w:r>
            <w:r w:rsidRPr="00F5244B">
              <w:rPr>
                <w:rFonts w:ascii="Arial" w:hAnsi="Arial" w:cs="Arial"/>
                <w:b/>
              </w:rPr>
              <w:t>i</w:t>
            </w:r>
            <w:r w:rsidRPr="00F5244B">
              <w:rPr>
                <w:rFonts w:ascii="Arial" w:hAnsi="Arial" w:cs="Arial"/>
                <w:b/>
                <w:spacing w:val="1"/>
              </w:rPr>
              <w:t>o</w:t>
            </w:r>
            <w:r w:rsidRPr="00F5244B">
              <w:rPr>
                <w:rFonts w:ascii="Arial" w:hAnsi="Arial" w:cs="Arial"/>
                <w:b/>
                <w:spacing w:val="-3"/>
              </w:rPr>
              <w:t>n</w:t>
            </w:r>
            <w:r w:rsidRPr="00F5244B">
              <w:rPr>
                <w:rFonts w:ascii="Arial" w:hAnsi="Arial" w:cs="Arial"/>
                <w:b/>
                <w:spacing w:val="-1"/>
              </w:rPr>
              <w:t>s</w:t>
            </w:r>
            <w:r w:rsidRPr="00F5244B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792B0" w14:textId="77777777" w:rsidR="00901AA0" w:rsidRPr="00F5244B" w:rsidRDefault="00051541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All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te</w:t>
            </w:r>
            <w:r w:rsidRPr="00F5244B">
              <w:rPr>
                <w:rFonts w:ascii="Arial" w:hAnsi="Arial" w:cs="Arial"/>
                <w:spacing w:val="1"/>
              </w:rPr>
              <w:t>x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2"/>
              </w:rPr>
              <w:t>h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u</w:t>
            </w:r>
            <w:r w:rsidRPr="00F5244B">
              <w:rPr>
                <w:rFonts w:ascii="Arial" w:hAnsi="Arial" w:cs="Arial"/>
              </w:rPr>
              <w:t xml:space="preserve">ld 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Pr="00F5244B">
              <w:rPr>
                <w:rFonts w:ascii="Arial" w:hAnsi="Arial" w:cs="Arial"/>
              </w:rPr>
              <w:t>e r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v</w:t>
            </w:r>
            <w:r w:rsidRPr="00F5244B">
              <w:rPr>
                <w:rFonts w:ascii="Arial" w:hAnsi="Arial" w:cs="Arial"/>
              </w:rPr>
              <w:t>ie</w:t>
            </w:r>
            <w:r w:rsidRPr="00F5244B">
              <w:rPr>
                <w:rFonts w:ascii="Arial" w:hAnsi="Arial" w:cs="Arial"/>
                <w:spacing w:val="-1"/>
              </w:rPr>
              <w:t>we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.</w:t>
            </w:r>
            <w:r w:rsidRPr="00F5244B">
              <w:rPr>
                <w:rFonts w:ascii="Arial" w:hAnsi="Arial" w:cs="Arial"/>
                <w:spacing w:val="-1"/>
              </w:rPr>
              <w:t xml:space="preserve"> </w:t>
            </w:r>
            <w:r w:rsidRPr="00F5244B">
              <w:rPr>
                <w:rFonts w:ascii="Arial" w:hAnsi="Arial" w:cs="Arial"/>
                <w:spacing w:val="1"/>
              </w:rPr>
              <w:t>Fo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x</w:t>
            </w:r>
            <w:r w:rsidRPr="00F5244B">
              <w:rPr>
                <w:rFonts w:ascii="Arial" w:hAnsi="Arial" w:cs="Arial"/>
                <w:spacing w:val="-1"/>
              </w:rPr>
              <w:t>am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le,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3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b</w:t>
            </w: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1"/>
              </w:rPr>
              <w:t xml:space="preserve"> p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-2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od</w:t>
            </w:r>
            <w:r w:rsidRPr="00F5244B">
              <w:rPr>
                <w:rFonts w:ascii="Arial" w:hAnsi="Arial" w:cs="Arial"/>
              </w:rPr>
              <w:t>s,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  <w:spacing w:val="-1"/>
              </w:rPr>
              <w:t>mma</w:t>
            </w:r>
            <w:r w:rsidRPr="00F5244B">
              <w:rPr>
                <w:rFonts w:ascii="Arial" w:hAnsi="Arial" w:cs="Arial"/>
              </w:rPr>
              <w:t>s,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d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ca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t</w:t>
            </w:r>
            <w:r w:rsidRPr="00F5244B">
              <w:rPr>
                <w:rFonts w:ascii="Arial" w:hAnsi="Arial" w:cs="Arial"/>
                <w:spacing w:val="-1"/>
              </w:rPr>
              <w:t>a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</w:rPr>
              <w:t xml:space="preserve">letters </w:t>
            </w:r>
            <w:r w:rsidRPr="00F5244B">
              <w:rPr>
                <w:rFonts w:ascii="Arial" w:hAnsi="Arial" w:cs="Arial"/>
                <w:spacing w:val="-2"/>
              </w:rPr>
              <w:t>i</w:t>
            </w:r>
            <w:r w:rsidRPr="00F5244B">
              <w:rPr>
                <w:rFonts w:ascii="Arial" w:hAnsi="Arial" w:cs="Arial"/>
              </w:rPr>
              <w:t>n</w:t>
            </w:r>
            <w:r w:rsidRPr="00F5244B">
              <w:rPr>
                <w:rFonts w:ascii="Arial" w:hAnsi="Arial" w:cs="Arial"/>
                <w:spacing w:val="1"/>
              </w:rPr>
              <w:t xml:space="preserve"> </w:t>
            </w:r>
            <w:r w:rsidRPr="00F5244B">
              <w:rPr>
                <w:rFonts w:ascii="Arial" w:hAnsi="Arial" w:cs="Arial"/>
                <w:spacing w:val="-2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  <w:spacing w:val="-1"/>
              </w:rPr>
              <w:t>m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dd</w:t>
            </w:r>
            <w:r w:rsidRPr="00F5244B">
              <w:rPr>
                <w:rFonts w:ascii="Arial" w:hAnsi="Arial" w:cs="Arial"/>
              </w:rPr>
              <w:t xml:space="preserve">le 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f</w:t>
            </w:r>
            <w:r w:rsidRPr="00F5244B">
              <w:rPr>
                <w:rFonts w:ascii="Arial" w:hAnsi="Arial" w:cs="Arial"/>
                <w:spacing w:val="-2"/>
              </w:rPr>
              <w:t xml:space="preserve"> </w:t>
            </w:r>
            <w:r w:rsidRPr="00F5244B">
              <w:rPr>
                <w:rFonts w:ascii="Arial" w:hAnsi="Arial" w:cs="Arial"/>
              </w:rPr>
              <w:t>t</w:t>
            </w:r>
            <w:r w:rsidRPr="00F5244B">
              <w:rPr>
                <w:rFonts w:ascii="Arial" w:hAnsi="Arial" w:cs="Arial"/>
                <w:spacing w:val="1"/>
              </w:rPr>
              <w:t>h</w:t>
            </w:r>
            <w:r w:rsidRPr="00F5244B">
              <w:rPr>
                <w:rFonts w:ascii="Arial" w:hAnsi="Arial" w:cs="Arial"/>
              </w:rPr>
              <w:t xml:space="preserve">e </w:t>
            </w:r>
            <w:r w:rsidRPr="00F5244B">
              <w:rPr>
                <w:rFonts w:ascii="Arial" w:hAnsi="Arial" w:cs="Arial"/>
                <w:spacing w:val="-3"/>
              </w:rPr>
              <w:t>w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r</w:t>
            </w:r>
            <w:r w:rsidRPr="00F5244B">
              <w:rPr>
                <w:rFonts w:ascii="Arial" w:hAnsi="Arial" w:cs="Arial"/>
                <w:spacing w:val="1"/>
              </w:rPr>
              <w:t>d</w:t>
            </w:r>
            <w:r w:rsidRPr="00F5244B">
              <w:rPr>
                <w:rFonts w:ascii="Arial" w:hAnsi="Arial" w:cs="Arial"/>
              </w:rPr>
              <w:t>,</w:t>
            </w:r>
            <w:r w:rsidRPr="00F5244B">
              <w:rPr>
                <w:rFonts w:ascii="Arial" w:hAnsi="Arial" w:cs="Arial"/>
                <w:spacing w:val="-1"/>
              </w:rPr>
              <w:t xml:space="preserve"> a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d</w:t>
            </w:r>
          </w:p>
          <w:p w14:paraId="7F3367AA" w14:textId="77777777" w:rsidR="00901AA0" w:rsidRPr="00F5244B" w:rsidRDefault="00051541">
            <w:pPr>
              <w:spacing w:before="30"/>
              <w:ind w:left="102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s</w:t>
            </w:r>
            <w:r w:rsidRPr="00F5244B">
              <w:rPr>
                <w:rFonts w:ascii="Arial" w:hAnsi="Arial" w:cs="Arial"/>
                <w:spacing w:val="1"/>
              </w:rPr>
              <w:t>p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l</w:t>
            </w:r>
            <w:r w:rsidRPr="00F5244B">
              <w:rPr>
                <w:rFonts w:ascii="Arial" w:hAnsi="Arial" w:cs="Arial"/>
                <w:spacing w:val="1"/>
              </w:rPr>
              <w:t>l</w:t>
            </w:r>
            <w:r w:rsidRPr="00F5244B">
              <w:rPr>
                <w:rFonts w:ascii="Arial" w:hAnsi="Arial" w:cs="Arial"/>
              </w:rPr>
              <w:t>i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 xml:space="preserve">g </w:t>
            </w:r>
            <w:r w:rsidRPr="00F5244B">
              <w:rPr>
                <w:rFonts w:ascii="Arial" w:hAnsi="Arial" w:cs="Arial"/>
                <w:spacing w:val="-1"/>
              </w:rPr>
              <w:t>e</w:t>
            </w:r>
            <w:r w:rsidRPr="00F5244B">
              <w:rPr>
                <w:rFonts w:ascii="Arial" w:hAnsi="Arial" w:cs="Arial"/>
              </w:rPr>
              <w:t>rr</w:t>
            </w:r>
            <w:r w:rsidRPr="00F5244B">
              <w:rPr>
                <w:rFonts w:ascii="Arial" w:hAnsi="Arial" w:cs="Arial"/>
                <w:spacing w:val="1"/>
              </w:rPr>
              <w:t>o</w:t>
            </w:r>
            <w:r w:rsidRPr="00F5244B">
              <w:rPr>
                <w:rFonts w:ascii="Arial" w:hAnsi="Arial" w:cs="Arial"/>
              </w:rPr>
              <w:t>rs.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CDD2A" w14:textId="2FCC7BB3" w:rsidR="00901AA0" w:rsidRPr="00F5244B" w:rsidRDefault="00EE710B">
            <w:pPr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</w:rPr>
              <w:t>Yes</w:t>
            </w:r>
          </w:p>
        </w:tc>
      </w:tr>
      <w:tr w:rsidR="00901AA0" w:rsidRPr="00F5244B" w14:paraId="6FD68E1F" w14:textId="77777777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FCB57" w14:textId="77777777" w:rsidR="00901AA0" w:rsidRPr="00F5244B" w:rsidRDefault="00051541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5244B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5244B">
              <w:rPr>
                <w:rFonts w:ascii="Arial" w:hAnsi="Arial" w:cs="Arial"/>
                <w:b/>
                <w:u w:val="thick" w:color="000000"/>
              </w:rPr>
              <w:t>pti</w:t>
            </w:r>
            <w:r w:rsidRPr="00F5244B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5244B">
              <w:rPr>
                <w:rFonts w:ascii="Arial" w:hAnsi="Arial" w:cs="Arial"/>
                <w:b/>
                <w:u w:val="thick" w:color="000000"/>
              </w:rPr>
              <w:t>n</w:t>
            </w:r>
            <w:r w:rsidRPr="00F5244B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F5244B">
              <w:rPr>
                <w:rFonts w:ascii="Arial" w:hAnsi="Arial" w:cs="Arial"/>
                <w:b/>
                <w:u w:val="thick" w:color="000000"/>
              </w:rPr>
              <w:t>l/Gene</w:t>
            </w:r>
            <w:r w:rsidRPr="00F5244B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F5244B">
              <w:rPr>
                <w:rFonts w:ascii="Arial" w:hAnsi="Arial" w:cs="Arial"/>
                <w:b/>
                <w:u w:val="thick" w:color="000000"/>
              </w:rPr>
              <w:t>l</w:t>
            </w:r>
            <w:r w:rsidRPr="00F5244B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F5244B">
              <w:rPr>
                <w:rFonts w:ascii="Arial" w:hAnsi="Arial" w:cs="Arial"/>
              </w:rPr>
              <w:t>c</w:t>
            </w:r>
            <w:r w:rsidRPr="00F5244B">
              <w:rPr>
                <w:rFonts w:ascii="Arial" w:hAnsi="Arial" w:cs="Arial"/>
                <w:spacing w:val="1"/>
              </w:rPr>
              <w:t>omm</w:t>
            </w:r>
            <w:r w:rsidRPr="00F5244B">
              <w:rPr>
                <w:rFonts w:ascii="Arial" w:hAnsi="Arial" w:cs="Arial"/>
              </w:rPr>
              <w:t>e</w:t>
            </w:r>
            <w:r w:rsidRPr="00F5244B">
              <w:rPr>
                <w:rFonts w:ascii="Arial" w:hAnsi="Arial" w:cs="Arial"/>
                <w:spacing w:val="1"/>
              </w:rPr>
              <w:t>n</w:t>
            </w:r>
            <w:r w:rsidRPr="00F5244B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89913" w14:textId="77777777" w:rsidR="00901AA0" w:rsidRPr="00F5244B" w:rsidRDefault="00901AA0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57140" w14:textId="77777777" w:rsidR="00901AA0" w:rsidRPr="00F5244B" w:rsidRDefault="00901AA0">
            <w:pPr>
              <w:rPr>
                <w:rFonts w:ascii="Arial" w:hAnsi="Arial" w:cs="Arial"/>
              </w:rPr>
            </w:pPr>
          </w:p>
        </w:tc>
      </w:tr>
    </w:tbl>
    <w:p w14:paraId="15172E5B" w14:textId="77777777" w:rsidR="00901AA0" w:rsidRPr="00F5244B" w:rsidRDefault="00901AA0">
      <w:pPr>
        <w:spacing w:before="10" w:line="140" w:lineRule="exact"/>
        <w:rPr>
          <w:rFonts w:ascii="Arial" w:hAnsi="Arial" w:cs="Arial"/>
        </w:rPr>
      </w:pPr>
    </w:p>
    <w:p w14:paraId="0BFDDE2E" w14:textId="77777777" w:rsidR="00901AA0" w:rsidRPr="00F5244B" w:rsidRDefault="00901AA0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p w14:paraId="25414622" w14:textId="77777777" w:rsidR="00901AA0" w:rsidRPr="00F5244B" w:rsidRDefault="00901AA0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3056F8" w:rsidRPr="00F5244B" w14:paraId="68322807" w14:textId="77777777" w:rsidTr="003056F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C3B66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F5244B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F5244B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3FEFA8F9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056F8" w:rsidRPr="00F5244B" w14:paraId="66F8B131" w14:textId="77777777" w:rsidTr="003056F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90FF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57B87" w14:textId="77777777" w:rsidR="003056F8" w:rsidRPr="00F5244B" w:rsidRDefault="003056F8" w:rsidP="003056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F5244B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AB4E" w14:textId="77777777" w:rsidR="003056F8" w:rsidRPr="00F5244B" w:rsidRDefault="003056F8" w:rsidP="003056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F5244B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F5244B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F5244B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056F8" w:rsidRPr="00F5244B" w14:paraId="7FCE6BB7" w14:textId="77777777" w:rsidTr="003056F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872E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F5244B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74F8DC81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372E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F5244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F5244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F5244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76C18BFE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7A247685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835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36EA47E4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54D4B91D" w14:textId="77777777" w:rsidR="003056F8" w:rsidRPr="00F5244B" w:rsidRDefault="003056F8" w:rsidP="003056F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2D07580C" w14:textId="77777777" w:rsidR="003056F8" w:rsidRPr="00F5244B" w:rsidRDefault="003056F8" w:rsidP="003056F8">
      <w:pPr>
        <w:rPr>
          <w:rFonts w:ascii="Arial" w:hAnsi="Arial" w:cs="Arial"/>
        </w:rPr>
      </w:pPr>
    </w:p>
    <w:bookmarkEnd w:id="2"/>
    <w:p w14:paraId="0DC994E9" w14:textId="77777777" w:rsidR="003056F8" w:rsidRPr="00F5244B" w:rsidRDefault="003056F8" w:rsidP="003056F8">
      <w:pPr>
        <w:rPr>
          <w:rFonts w:ascii="Arial" w:hAnsi="Arial" w:cs="Arial"/>
        </w:rPr>
      </w:pPr>
    </w:p>
    <w:p w14:paraId="09626C3D" w14:textId="77777777" w:rsidR="00901AA0" w:rsidRPr="00F5244B" w:rsidRDefault="00901AA0">
      <w:pPr>
        <w:spacing w:line="200" w:lineRule="exact"/>
        <w:rPr>
          <w:rFonts w:ascii="Arial" w:hAnsi="Arial" w:cs="Arial"/>
        </w:rPr>
      </w:pPr>
    </w:p>
    <w:sectPr w:rsidR="00901AA0" w:rsidRPr="00F5244B" w:rsidSect="003056F8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80E76" w14:textId="77777777" w:rsidR="007E7DB5" w:rsidRDefault="007E7DB5">
      <w:r>
        <w:separator/>
      </w:r>
    </w:p>
  </w:endnote>
  <w:endnote w:type="continuationSeparator" w:id="0">
    <w:p w14:paraId="7D5DA716" w14:textId="77777777" w:rsidR="007E7DB5" w:rsidRDefault="007E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31C7A" w14:textId="77777777" w:rsidR="007E7DB5" w:rsidRDefault="007E7DB5">
      <w:r>
        <w:separator/>
      </w:r>
    </w:p>
  </w:footnote>
  <w:footnote w:type="continuationSeparator" w:id="0">
    <w:p w14:paraId="5AF4C9FB" w14:textId="77777777" w:rsidR="007E7DB5" w:rsidRDefault="007E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C52C4"/>
    <w:multiLevelType w:val="multilevel"/>
    <w:tmpl w:val="BFDCD1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AA0"/>
    <w:rsid w:val="00051541"/>
    <w:rsid w:val="001D3C17"/>
    <w:rsid w:val="003056F8"/>
    <w:rsid w:val="003B15DE"/>
    <w:rsid w:val="003E4690"/>
    <w:rsid w:val="005922B3"/>
    <w:rsid w:val="0071257D"/>
    <w:rsid w:val="007E7DB5"/>
    <w:rsid w:val="00901AA0"/>
    <w:rsid w:val="00A2337B"/>
    <w:rsid w:val="00A94EDF"/>
    <w:rsid w:val="00B7275A"/>
    <w:rsid w:val="00E23196"/>
    <w:rsid w:val="00E90BBB"/>
    <w:rsid w:val="00EE710B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76E6F"/>
  <w15:docId w15:val="{770B0604-E87D-4A18-B4A7-05A87D66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3E4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cjast.com/index.php/CJA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10</cp:revision>
  <dcterms:created xsi:type="dcterms:W3CDTF">2025-07-01T06:24:00Z</dcterms:created>
  <dcterms:modified xsi:type="dcterms:W3CDTF">2025-07-09T06:59:00Z</dcterms:modified>
</cp:coreProperties>
</file>