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7B100" w14:textId="77777777" w:rsidR="00E07778" w:rsidRPr="002A05D6" w:rsidRDefault="00E07778">
      <w:pPr>
        <w:spacing w:line="200" w:lineRule="exact"/>
        <w:rPr>
          <w:rFonts w:ascii="Arial" w:hAnsi="Arial" w:cs="Arial"/>
        </w:rPr>
      </w:pPr>
    </w:p>
    <w:p w14:paraId="090E0E1E" w14:textId="77777777" w:rsidR="00E07778" w:rsidRPr="002A05D6" w:rsidRDefault="00E07778">
      <w:pPr>
        <w:spacing w:line="200" w:lineRule="exact"/>
        <w:rPr>
          <w:rFonts w:ascii="Arial" w:hAnsi="Arial" w:cs="Arial"/>
        </w:rPr>
      </w:pPr>
    </w:p>
    <w:p w14:paraId="7B405974" w14:textId="77777777" w:rsidR="00E07778" w:rsidRPr="002A05D6" w:rsidRDefault="00E07778">
      <w:pPr>
        <w:spacing w:before="6"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71"/>
      </w:tblGrid>
      <w:tr w:rsidR="00E07778" w:rsidRPr="002A05D6" w14:paraId="0E16D387" w14:textId="77777777">
        <w:trPr>
          <w:trHeight w:hRule="exact" w:val="298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B4BF0F" w14:textId="77777777" w:rsidR="00E07778" w:rsidRPr="002A05D6" w:rsidRDefault="001E0154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A05D6">
              <w:rPr>
                <w:rFonts w:ascii="Arial" w:eastAsia="Arial" w:hAnsi="Arial" w:cs="Arial"/>
              </w:rPr>
              <w:t>J</w:t>
            </w:r>
            <w:r w:rsidRPr="002A05D6">
              <w:rPr>
                <w:rFonts w:ascii="Arial" w:eastAsia="Arial" w:hAnsi="Arial" w:cs="Arial"/>
                <w:spacing w:val="-2"/>
              </w:rPr>
              <w:t>ou</w:t>
            </w:r>
            <w:r w:rsidRPr="002A05D6">
              <w:rPr>
                <w:rFonts w:ascii="Arial" w:eastAsia="Arial" w:hAnsi="Arial" w:cs="Arial"/>
              </w:rPr>
              <w:t>r</w:t>
            </w:r>
            <w:r w:rsidRPr="002A05D6">
              <w:rPr>
                <w:rFonts w:ascii="Arial" w:eastAsia="Arial" w:hAnsi="Arial" w:cs="Arial"/>
                <w:spacing w:val="-2"/>
              </w:rPr>
              <w:t>na</w:t>
            </w:r>
            <w:r w:rsidRPr="002A05D6">
              <w:rPr>
                <w:rFonts w:ascii="Arial" w:eastAsia="Arial" w:hAnsi="Arial" w:cs="Arial"/>
              </w:rPr>
              <w:t>l</w:t>
            </w:r>
            <w:r w:rsidRPr="002A05D6">
              <w:rPr>
                <w:rFonts w:ascii="Arial" w:eastAsia="Arial" w:hAnsi="Arial" w:cs="Arial"/>
                <w:spacing w:val="5"/>
              </w:rPr>
              <w:t xml:space="preserve"> </w:t>
            </w:r>
            <w:r w:rsidRPr="002A05D6">
              <w:rPr>
                <w:rFonts w:ascii="Arial" w:eastAsia="Arial" w:hAnsi="Arial" w:cs="Arial"/>
                <w:spacing w:val="-2"/>
              </w:rPr>
              <w:t>N</w:t>
            </w:r>
            <w:r w:rsidRPr="002A05D6">
              <w:rPr>
                <w:rFonts w:ascii="Arial" w:eastAsia="Arial" w:hAnsi="Arial" w:cs="Arial"/>
                <w:spacing w:val="-6"/>
              </w:rPr>
              <w:t>a</w:t>
            </w:r>
            <w:r w:rsidRPr="002A05D6">
              <w:rPr>
                <w:rFonts w:ascii="Arial" w:eastAsia="Arial" w:hAnsi="Arial" w:cs="Arial"/>
                <w:spacing w:val="5"/>
              </w:rPr>
              <w:t>m</w:t>
            </w:r>
            <w:r w:rsidRPr="002A05D6">
              <w:rPr>
                <w:rFonts w:ascii="Arial" w:eastAsia="Arial" w:hAnsi="Arial" w:cs="Arial"/>
                <w:spacing w:val="-2"/>
              </w:rPr>
              <w:t>e</w:t>
            </w:r>
            <w:r w:rsidRPr="002A05D6">
              <w:rPr>
                <w:rFonts w:ascii="Arial" w:eastAsia="Arial" w:hAnsi="Arial" w:cs="Arial"/>
                <w:w w:val="101"/>
              </w:rPr>
              <w:t>:</w:t>
            </w:r>
          </w:p>
        </w:tc>
        <w:tc>
          <w:tcPr>
            <w:tcW w:w="15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28F79" w14:textId="77777777" w:rsidR="00E07778" w:rsidRPr="002A05D6" w:rsidRDefault="004F2E4B">
            <w:pPr>
              <w:spacing w:before="22"/>
              <w:ind w:left="105"/>
              <w:rPr>
                <w:rFonts w:ascii="Arial" w:eastAsia="Arial" w:hAnsi="Arial" w:cs="Arial"/>
              </w:rPr>
            </w:pPr>
            <w:hyperlink r:id="rId7"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>A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s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i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 xml:space="preserve"> 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Researc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h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 xml:space="preserve"> 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J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ou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r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>A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r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ts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&amp;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c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i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>a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5"/>
                  <w:u w:val="thick" w:color="0000FF"/>
                </w:rPr>
                <w:t xml:space="preserve"> 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c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1"/>
                  <w:w w:val="101"/>
                  <w:u w:val="thick" w:color="0000FF"/>
                </w:rPr>
                <w:t>i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>e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ce</w:t>
              </w:r>
              <w:r w:rsidR="001E0154" w:rsidRPr="002A05D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</w:hyperlink>
          </w:p>
        </w:tc>
      </w:tr>
      <w:tr w:rsidR="00E07778" w:rsidRPr="002A05D6" w14:paraId="38D13BC7" w14:textId="77777777">
        <w:trPr>
          <w:trHeight w:hRule="exact" w:val="303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D88DC" w14:textId="77777777" w:rsidR="00E07778" w:rsidRPr="002A05D6" w:rsidRDefault="001E0154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A05D6">
              <w:rPr>
                <w:rFonts w:ascii="Arial" w:eastAsia="Arial" w:hAnsi="Arial" w:cs="Arial"/>
              </w:rPr>
              <w:t>M</w:t>
            </w:r>
            <w:r w:rsidRPr="002A05D6">
              <w:rPr>
                <w:rFonts w:ascii="Arial" w:eastAsia="Arial" w:hAnsi="Arial" w:cs="Arial"/>
                <w:spacing w:val="-2"/>
              </w:rPr>
              <w:t>anu</w:t>
            </w:r>
            <w:r w:rsidRPr="002A05D6">
              <w:rPr>
                <w:rFonts w:ascii="Arial" w:eastAsia="Arial" w:hAnsi="Arial" w:cs="Arial"/>
                <w:spacing w:val="-5"/>
              </w:rPr>
              <w:t>s</w:t>
            </w:r>
            <w:r w:rsidRPr="002A05D6">
              <w:rPr>
                <w:rFonts w:ascii="Arial" w:eastAsia="Arial" w:hAnsi="Arial" w:cs="Arial"/>
              </w:rPr>
              <w:t>cr</w:t>
            </w:r>
            <w:r w:rsidRPr="002A05D6">
              <w:rPr>
                <w:rFonts w:ascii="Arial" w:eastAsia="Arial" w:hAnsi="Arial" w:cs="Arial"/>
                <w:spacing w:val="3"/>
              </w:rPr>
              <w:t>i</w:t>
            </w:r>
            <w:r w:rsidRPr="002A05D6">
              <w:rPr>
                <w:rFonts w:ascii="Arial" w:eastAsia="Arial" w:hAnsi="Arial" w:cs="Arial"/>
                <w:spacing w:val="-2"/>
              </w:rPr>
              <w:t>p</w:t>
            </w:r>
            <w:r w:rsidRPr="002A05D6">
              <w:rPr>
                <w:rFonts w:ascii="Arial" w:eastAsia="Arial" w:hAnsi="Arial" w:cs="Arial"/>
              </w:rPr>
              <w:t>t</w:t>
            </w:r>
            <w:r w:rsidRPr="002A05D6">
              <w:rPr>
                <w:rFonts w:ascii="Arial" w:eastAsia="Arial" w:hAnsi="Arial" w:cs="Arial"/>
                <w:spacing w:val="4"/>
              </w:rPr>
              <w:t xml:space="preserve"> </w:t>
            </w:r>
            <w:r w:rsidRPr="002A05D6">
              <w:rPr>
                <w:rFonts w:ascii="Arial" w:eastAsia="Arial" w:hAnsi="Arial" w:cs="Arial"/>
                <w:spacing w:val="-2"/>
              </w:rPr>
              <w:t>N</w:t>
            </w:r>
            <w:r w:rsidRPr="002A05D6">
              <w:rPr>
                <w:rFonts w:ascii="Arial" w:eastAsia="Arial" w:hAnsi="Arial" w:cs="Arial"/>
                <w:spacing w:val="-6"/>
              </w:rPr>
              <w:t>u</w:t>
            </w:r>
            <w:r w:rsidRPr="002A05D6">
              <w:rPr>
                <w:rFonts w:ascii="Arial" w:eastAsia="Arial" w:hAnsi="Arial" w:cs="Arial"/>
                <w:spacing w:val="5"/>
              </w:rPr>
              <w:t>m</w:t>
            </w:r>
            <w:r w:rsidRPr="002A05D6">
              <w:rPr>
                <w:rFonts w:ascii="Arial" w:eastAsia="Arial" w:hAnsi="Arial" w:cs="Arial"/>
                <w:spacing w:val="-2"/>
              </w:rPr>
              <w:t>be</w:t>
            </w:r>
            <w:r w:rsidRPr="002A05D6">
              <w:rPr>
                <w:rFonts w:ascii="Arial" w:eastAsia="Arial" w:hAnsi="Arial" w:cs="Arial"/>
              </w:rPr>
              <w:t>r:</w:t>
            </w:r>
          </w:p>
        </w:tc>
        <w:tc>
          <w:tcPr>
            <w:tcW w:w="15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3816D9" w14:textId="77777777" w:rsidR="00E07778" w:rsidRPr="002A05D6" w:rsidRDefault="001E0154">
            <w:pPr>
              <w:spacing w:before="23"/>
              <w:ind w:left="105"/>
              <w:rPr>
                <w:rFonts w:ascii="Arial" w:eastAsia="Arial" w:hAnsi="Arial" w:cs="Arial"/>
              </w:rPr>
            </w:pPr>
            <w:r w:rsidRPr="002A05D6">
              <w:rPr>
                <w:rFonts w:ascii="Arial" w:eastAsia="Arial" w:hAnsi="Arial" w:cs="Arial"/>
                <w:b/>
              </w:rPr>
              <w:t>M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s_</w:t>
            </w:r>
            <w:r w:rsidRPr="002A05D6">
              <w:rPr>
                <w:rFonts w:ascii="Arial" w:eastAsia="Arial" w:hAnsi="Arial" w:cs="Arial"/>
                <w:b/>
                <w:spacing w:val="-6"/>
              </w:rPr>
              <w:t>A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R</w:t>
            </w:r>
            <w:r w:rsidRPr="002A05D6">
              <w:rPr>
                <w:rFonts w:ascii="Arial" w:eastAsia="Arial" w:hAnsi="Arial" w:cs="Arial"/>
                <w:b/>
                <w:spacing w:val="3"/>
              </w:rPr>
              <w:t>J</w:t>
            </w:r>
            <w:r w:rsidRPr="002A05D6">
              <w:rPr>
                <w:rFonts w:ascii="Arial" w:eastAsia="Arial" w:hAnsi="Arial" w:cs="Arial"/>
                <w:b/>
                <w:spacing w:val="-6"/>
              </w:rPr>
              <w:t>A</w:t>
            </w:r>
            <w:r w:rsidRPr="002A05D6">
              <w:rPr>
                <w:rFonts w:ascii="Arial" w:eastAsia="Arial" w:hAnsi="Arial" w:cs="Arial"/>
                <w:b/>
              </w:rPr>
              <w:t>SS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_</w:t>
            </w:r>
            <w:r w:rsidRPr="002A05D6">
              <w:rPr>
                <w:rFonts w:ascii="Arial" w:eastAsia="Arial" w:hAnsi="Arial" w:cs="Arial"/>
                <w:b/>
                <w:spacing w:val="3"/>
              </w:rPr>
              <w:t>1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4044</w:t>
            </w:r>
            <w:r w:rsidRPr="002A05D6">
              <w:rPr>
                <w:rFonts w:ascii="Arial" w:eastAsia="Arial" w:hAnsi="Arial" w:cs="Arial"/>
                <w:b/>
              </w:rPr>
              <w:t>3</w:t>
            </w:r>
          </w:p>
        </w:tc>
      </w:tr>
      <w:tr w:rsidR="00E07778" w:rsidRPr="002A05D6" w14:paraId="6D38D821" w14:textId="77777777">
        <w:trPr>
          <w:trHeight w:hRule="exact" w:val="658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F1CEE" w14:textId="77777777" w:rsidR="00E07778" w:rsidRPr="002A05D6" w:rsidRDefault="001E0154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A05D6">
              <w:rPr>
                <w:rFonts w:ascii="Arial" w:eastAsia="Arial" w:hAnsi="Arial" w:cs="Arial"/>
                <w:spacing w:val="1"/>
              </w:rPr>
              <w:t>T</w:t>
            </w:r>
            <w:r w:rsidRPr="002A05D6">
              <w:rPr>
                <w:rFonts w:ascii="Arial" w:eastAsia="Arial" w:hAnsi="Arial" w:cs="Arial"/>
                <w:spacing w:val="-2"/>
              </w:rPr>
              <w:t>i</w:t>
            </w:r>
            <w:r w:rsidRPr="002A05D6">
              <w:rPr>
                <w:rFonts w:ascii="Arial" w:eastAsia="Arial" w:hAnsi="Arial" w:cs="Arial"/>
                <w:spacing w:val="1"/>
              </w:rPr>
              <w:t>t</w:t>
            </w:r>
            <w:r w:rsidRPr="002A05D6">
              <w:rPr>
                <w:rFonts w:ascii="Arial" w:eastAsia="Arial" w:hAnsi="Arial" w:cs="Arial"/>
                <w:spacing w:val="3"/>
              </w:rPr>
              <w:t>l</w:t>
            </w:r>
            <w:r w:rsidRPr="002A05D6">
              <w:rPr>
                <w:rFonts w:ascii="Arial" w:eastAsia="Arial" w:hAnsi="Arial" w:cs="Arial"/>
              </w:rPr>
              <w:t>e</w:t>
            </w:r>
            <w:r w:rsidRPr="002A05D6">
              <w:rPr>
                <w:rFonts w:ascii="Arial" w:eastAsia="Arial" w:hAnsi="Arial" w:cs="Arial"/>
                <w:spacing w:val="-3"/>
              </w:rPr>
              <w:t xml:space="preserve"> </w:t>
            </w:r>
            <w:r w:rsidRPr="002A05D6">
              <w:rPr>
                <w:rFonts w:ascii="Arial" w:eastAsia="Arial" w:hAnsi="Arial" w:cs="Arial"/>
                <w:spacing w:val="-6"/>
              </w:rPr>
              <w:t>o</w:t>
            </w:r>
            <w:r w:rsidRPr="002A05D6">
              <w:rPr>
                <w:rFonts w:ascii="Arial" w:eastAsia="Arial" w:hAnsi="Arial" w:cs="Arial"/>
              </w:rPr>
              <w:t>f</w:t>
            </w:r>
            <w:r w:rsidRPr="002A05D6">
              <w:rPr>
                <w:rFonts w:ascii="Arial" w:eastAsia="Arial" w:hAnsi="Arial" w:cs="Arial"/>
                <w:spacing w:val="5"/>
              </w:rPr>
              <w:t xml:space="preserve"> </w:t>
            </w:r>
            <w:r w:rsidRPr="002A05D6">
              <w:rPr>
                <w:rFonts w:ascii="Arial" w:eastAsia="Arial" w:hAnsi="Arial" w:cs="Arial"/>
                <w:spacing w:val="1"/>
              </w:rPr>
              <w:t>t</w:t>
            </w:r>
            <w:r w:rsidRPr="002A05D6">
              <w:rPr>
                <w:rFonts w:ascii="Arial" w:eastAsia="Arial" w:hAnsi="Arial" w:cs="Arial"/>
                <w:spacing w:val="-2"/>
              </w:rPr>
              <w:t>h</w:t>
            </w:r>
            <w:r w:rsidRPr="002A05D6">
              <w:rPr>
                <w:rFonts w:ascii="Arial" w:eastAsia="Arial" w:hAnsi="Arial" w:cs="Arial"/>
              </w:rPr>
              <w:t>e</w:t>
            </w:r>
            <w:r w:rsidRPr="002A05D6">
              <w:rPr>
                <w:rFonts w:ascii="Arial" w:eastAsia="Arial" w:hAnsi="Arial" w:cs="Arial"/>
                <w:spacing w:val="1"/>
              </w:rPr>
              <w:t xml:space="preserve"> </w:t>
            </w:r>
            <w:r w:rsidRPr="002A05D6">
              <w:rPr>
                <w:rFonts w:ascii="Arial" w:eastAsia="Arial" w:hAnsi="Arial" w:cs="Arial"/>
              </w:rPr>
              <w:t>M</w:t>
            </w:r>
            <w:r w:rsidRPr="002A05D6">
              <w:rPr>
                <w:rFonts w:ascii="Arial" w:eastAsia="Arial" w:hAnsi="Arial" w:cs="Arial"/>
                <w:spacing w:val="-2"/>
              </w:rPr>
              <w:t>anu</w:t>
            </w:r>
            <w:r w:rsidRPr="002A05D6">
              <w:rPr>
                <w:rFonts w:ascii="Arial" w:eastAsia="Arial" w:hAnsi="Arial" w:cs="Arial"/>
                <w:spacing w:val="-5"/>
              </w:rPr>
              <w:t>s</w:t>
            </w:r>
            <w:r w:rsidRPr="002A05D6">
              <w:rPr>
                <w:rFonts w:ascii="Arial" w:eastAsia="Arial" w:hAnsi="Arial" w:cs="Arial"/>
              </w:rPr>
              <w:t>cr</w:t>
            </w:r>
            <w:r w:rsidRPr="002A05D6">
              <w:rPr>
                <w:rFonts w:ascii="Arial" w:eastAsia="Arial" w:hAnsi="Arial" w:cs="Arial"/>
                <w:spacing w:val="3"/>
              </w:rPr>
              <w:t>i</w:t>
            </w:r>
            <w:r w:rsidRPr="002A05D6">
              <w:rPr>
                <w:rFonts w:ascii="Arial" w:eastAsia="Arial" w:hAnsi="Arial" w:cs="Arial"/>
                <w:spacing w:val="-2"/>
              </w:rPr>
              <w:t>p</w:t>
            </w:r>
            <w:r w:rsidRPr="002A05D6">
              <w:rPr>
                <w:rFonts w:ascii="Arial" w:eastAsia="Arial" w:hAnsi="Arial" w:cs="Arial"/>
                <w:spacing w:val="-3"/>
                <w:w w:val="101"/>
              </w:rPr>
              <w:t>t</w:t>
            </w:r>
            <w:r w:rsidRPr="002A05D6">
              <w:rPr>
                <w:rFonts w:ascii="Arial" w:eastAsia="Arial" w:hAnsi="Arial" w:cs="Arial"/>
                <w:w w:val="101"/>
              </w:rPr>
              <w:t>:</w:t>
            </w:r>
          </w:p>
        </w:tc>
        <w:tc>
          <w:tcPr>
            <w:tcW w:w="15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35B5EB" w14:textId="77777777" w:rsidR="00E07778" w:rsidRPr="002A05D6" w:rsidRDefault="00E07778">
            <w:pPr>
              <w:spacing w:line="200" w:lineRule="exact"/>
              <w:rPr>
                <w:rFonts w:ascii="Arial" w:hAnsi="Arial" w:cs="Arial"/>
              </w:rPr>
            </w:pPr>
          </w:p>
          <w:p w14:paraId="4C90E1F2" w14:textId="77777777" w:rsidR="00E07778" w:rsidRPr="002A05D6" w:rsidRDefault="001E0154">
            <w:pPr>
              <w:ind w:left="105"/>
              <w:rPr>
                <w:rFonts w:ascii="Arial" w:eastAsia="Arial" w:hAnsi="Arial" w:cs="Arial"/>
              </w:rPr>
            </w:pPr>
            <w:r w:rsidRPr="002A05D6">
              <w:rPr>
                <w:rFonts w:ascii="Arial" w:eastAsia="Arial" w:hAnsi="Arial" w:cs="Arial"/>
                <w:b/>
              </w:rPr>
              <w:t>E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x</w:t>
            </w:r>
            <w:r w:rsidRPr="002A05D6">
              <w:rPr>
                <w:rFonts w:ascii="Arial" w:eastAsia="Arial" w:hAnsi="Arial" w:cs="Arial"/>
                <w:b/>
                <w:spacing w:val="1"/>
              </w:rPr>
              <w:t>p</w:t>
            </w:r>
            <w:r w:rsidRPr="002A05D6">
              <w:rPr>
                <w:rFonts w:ascii="Arial" w:eastAsia="Arial" w:hAnsi="Arial" w:cs="Arial"/>
                <w:b/>
                <w:spacing w:val="-3"/>
              </w:rPr>
              <w:t>l</w:t>
            </w:r>
            <w:r w:rsidRPr="002A05D6">
              <w:rPr>
                <w:rFonts w:ascii="Arial" w:eastAsia="Arial" w:hAnsi="Arial" w:cs="Arial"/>
                <w:b/>
                <w:spacing w:val="1"/>
              </w:rPr>
              <w:t>o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r</w:t>
            </w:r>
            <w:r w:rsidRPr="002A05D6">
              <w:rPr>
                <w:rFonts w:ascii="Arial" w:eastAsia="Arial" w:hAnsi="Arial" w:cs="Arial"/>
                <w:b/>
                <w:spacing w:val="1"/>
              </w:rPr>
              <w:t>i</w:t>
            </w:r>
            <w:r w:rsidRPr="002A05D6">
              <w:rPr>
                <w:rFonts w:ascii="Arial" w:eastAsia="Arial" w:hAnsi="Arial" w:cs="Arial"/>
                <w:b/>
                <w:spacing w:val="-3"/>
              </w:rPr>
              <w:t>n</w:t>
            </w:r>
            <w:r w:rsidRPr="002A05D6">
              <w:rPr>
                <w:rFonts w:ascii="Arial" w:eastAsia="Arial" w:hAnsi="Arial" w:cs="Arial"/>
                <w:b/>
              </w:rPr>
              <w:t xml:space="preserve">g </w:t>
            </w:r>
            <w:r w:rsidRPr="002A05D6">
              <w:rPr>
                <w:rFonts w:ascii="Arial" w:eastAsia="Arial" w:hAnsi="Arial" w:cs="Arial"/>
                <w:b/>
                <w:spacing w:val="1"/>
              </w:rPr>
              <w:t>Th</w:t>
            </w:r>
            <w:r w:rsidRPr="002A05D6">
              <w:rPr>
                <w:rFonts w:ascii="Arial" w:eastAsia="Arial" w:hAnsi="Arial" w:cs="Arial"/>
                <w:b/>
              </w:rPr>
              <w:t>e</w:t>
            </w:r>
            <w:r w:rsidRPr="002A05D6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Re</w:t>
            </w:r>
            <w:r w:rsidRPr="002A05D6">
              <w:rPr>
                <w:rFonts w:ascii="Arial" w:eastAsia="Arial" w:hAnsi="Arial" w:cs="Arial"/>
                <w:b/>
                <w:spacing w:val="1"/>
              </w:rPr>
              <w:t>l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a</w:t>
            </w:r>
            <w:r w:rsidRPr="002A05D6">
              <w:rPr>
                <w:rFonts w:ascii="Arial" w:eastAsia="Arial" w:hAnsi="Arial" w:cs="Arial"/>
                <w:b/>
              </w:rPr>
              <w:t>t</w:t>
            </w:r>
            <w:r w:rsidRPr="002A05D6">
              <w:rPr>
                <w:rFonts w:ascii="Arial" w:eastAsia="Arial" w:hAnsi="Arial" w:cs="Arial"/>
                <w:b/>
                <w:spacing w:val="-3"/>
              </w:rPr>
              <w:t>i</w:t>
            </w:r>
            <w:r w:rsidRPr="002A05D6">
              <w:rPr>
                <w:rFonts w:ascii="Arial" w:eastAsia="Arial" w:hAnsi="Arial" w:cs="Arial"/>
                <w:b/>
                <w:spacing w:val="1"/>
              </w:rPr>
              <w:t>on</w:t>
            </w:r>
            <w:r w:rsidRPr="002A05D6">
              <w:rPr>
                <w:rFonts w:ascii="Arial" w:eastAsia="Arial" w:hAnsi="Arial" w:cs="Arial"/>
                <w:b/>
                <w:spacing w:val="-6"/>
              </w:rPr>
              <w:t>s</w:t>
            </w:r>
            <w:r w:rsidRPr="002A05D6">
              <w:rPr>
                <w:rFonts w:ascii="Arial" w:eastAsia="Arial" w:hAnsi="Arial" w:cs="Arial"/>
                <w:b/>
                <w:spacing w:val="1"/>
              </w:rPr>
              <w:t>h</w:t>
            </w:r>
            <w:r w:rsidRPr="002A05D6">
              <w:rPr>
                <w:rFonts w:ascii="Arial" w:eastAsia="Arial" w:hAnsi="Arial" w:cs="Arial"/>
                <w:b/>
                <w:spacing w:val="-3"/>
              </w:rPr>
              <w:t>i</w:t>
            </w:r>
            <w:r w:rsidRPr="002A05D6">
              <w:rPr>
                <w:rFonts w:ascii="Arial" w:eastAsia="Arial" w:hAnsi="Arial" w:cs="Arial"/>
                <w:b/>
              </w:rPr>
              <w:t>p</w:t>
            </w:r>
            <w:r w:rsidRPr="002A05D6"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Be</w:t>
            </w:r>
            <w:r w:rsidRPr="002A05D6">
              <w:rPr>
                <w:rFonts w:ascii="Arial" w:eastAsia="Arial" w:hAnsi="Arial" w:cs="Arial"/>
                <w:b/>
                <w:spacing w:val="-5"/>
              </w:rPr>
              <w:t>t</w:t>
            </w:r>
            <w:r w:rsidRPr="002A05D6">
              <w:rPr>
                <w:rFonts w:ascii="Arial" w:eastAsia="Arial" w:hAnsi="Arial" w:cs="Arial"/>
                <w:b/>
                <w:spacing w:val="1"/>
              </w:rPr>
              <w:t>w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ee</w:t>
            </w:r>
            <w:r w:rsidRPr="002A05D6">
              <w:rPr>
                <w:rFonts w:ascii="Arial" w:eastAsia="Arial" w:hAnsi="Arial" w:cs="Arial"/>
                <w:b/>
              </w:rPr>
              <w:t>n</w:t>
            </w:r>
            <w:r w:rsidRPr="002A05D6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eastAsia="Arial" w:hAnsi="Arial" w:cs="Arial"/>
                <w:b/>
                <w:spacing w:val="-6"/>
              </w:rPr>
              <w:t>A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ccre</w:t>
            </w:r>
            <w:r w:rsidRPr="002A05D6">
              <w:rPr>
                <w:rFonts w:ascii="Arial" w:eastAsia="Arial" w:hAnsi="Arial" w:cs="Arial"/>
                <w:b/>
                <w:spacing w:val="1"/>
              </w:rPr>
              <w:t>di</w:t>
            </w:r>
            <w:r w:rsidRPr="002A05D6">
              <w:rPr>
                <w:rFonts w:ascii="Arial" w:eastAsia="Arial" w:hAnsi="Arial" w:cs="Arial"/>
                <w:b/>
              </w:rPr>
              <w:t>t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a</w:t>
            </w:r>
            <w:r w:rsidRPr="002A05D6">
              <w:rPr>
                <w:rFonts w:ascii="Arial" w:eastAsia="Arial" w:hAnsi="Arial" w:cs="Arial"/>
                <w:b/>
              </w:rPr>
              <w:t>t</w:t>
            </w:r>
            <w:r w:rsidRPr="002A05D6">
              <w:rPr>
                <w:rFonts w:ascii="Arial" w:eastAsia="Arial" w:hAnsi="Arial" w:cs="Arial"/>
                <w:b/>
                <w:spacing w:val="1"/>
              </w:rPr>
              <w:t>i</w:t>
            </w:r>
            <w:r w:rsidRPr="002A05D6">
              <w:rPr>
                <w:rFonts w:ascii="Arial" w:eastAsia="Arial" w:hAnsi="Arial" w:cs="Arial"/>
                <w:b/>
                <w:spacing w:val="-3"/>
              </w:rPr>
              <w:t>o</w:t>
            </w:r>
            <w:r w:rsidRPr="002A05D6">
              <w:rPr>
                <w:rFonts w:ascii="Arial" w:eastAsia="Arial" w:hAnsi="Arial" w:cs="Arial"/>
                <w:b/>
              </w:rPr>
              <w:t>n St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a</w:t>
            </w:r>
            <w:r w:rsidRPr="002A05D6">
              <w:rPr>
                <w:rFonts w:ascii="Arial" w:eastAsia="Arial" w:hAnsi="Arial" w:cs="Arial"/>
                <w:b/>
              </w:rPr>
              <w:t>t</w:t>
            </w:r>
            <w:r w:rsidRPr="002A05D6">
              <w:rPr>
                <w:rFonts w:ascii="Arial" w:eastAsia="Arial" w:hAnsi="Arial" w:cs="Arial"/>
                <w:b/>
                <w:spacing w:val="1"/>
              </w:rPr>
              <w:t>u</w:t>
            </w:r>
            <w:r w:rsidRPr="002A05D6">
              <w:rPr>
                <w:rFonts w:ascii="Arial" w:eastAsia="Arial" w:hAnsi="Arial" w:cs="Arial"/>
                <w:b/>
              </w:rPr>
              <w:t xml:space="preserve">s 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a</w:t>
            </w:r>
            <w:r w:rsidRPr="002A05D6">
              <w:rPr>
                <w:rFonts w:ascii="Arial" w:eastAsia="Arial" w:hAnsi="Arial" w:cs="Arial"/>
                <w:b/>
                <w:spacing w:val="-3"/>
              </w:rPr>
              <w:t>n</w:t>
            </w:r>
            <w:r w:rsidRPr="002A05D6">
              <w:rPr>
                <w:rFonts w:ascii="Arial" w:eastAsia="Arial" w:hAnsi="Arial" w:cs="Arial"/>
                <w:b/>
              </w:rPr>
              <w:t>d</w:t>
            </w:r>
            <w:r w:rsidRPr="002A05D6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eastAsia="Arial" w:hAnsi="Arial" w:cs="Arial"/>
                <w:b/>
              </w:rPr>
              <w:t>S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c</w:t>
            </w:r>
            <w:r w:rsidRPr="002A05D6">
              <w:rPr>
                <w:rFonts w:ascii="Arial" w:eastAsia="Arial" w:hAnsi="Arial" w:cs="Arial"/>
                <w:b/>
                <w:spacing w:val="-3"/>
              </w:rPr>
              <w:t>h</w:t>
            </w:r>
            <w:r w:rsidRPr="002A05D6">
              <w:rPr>
                <w:rFonts w:ascii="Arial" w:eastAsia="Arial" w:hAnsi="Arial" w:cs="Arial"/>
                <w:b/>
                <w:spacing w:val="1"/>
              </w:rPr>
              <w:t>o</w:t>
            </w:r>
            <w:r w:rsidRPr="002A05D6">
              <w:rPr>
                <w:rFonts w:ascii="Arial" w:eastAsia="Arial" w:hAnsi="Arial" w:cs="Arial"/>
                <w:b/>
                <w:spacing w:val="-3"/>
              </w:rPr>
              <w:t>o</w:t>
            </w:r>
            <w:r w:rsidRPr="002A05D6">
              <w:rPr>
                <w:rFonts w:ascii="Arial" w:eastAsia="Arial" w:hAnsi="Arial" w:cs="Arial"/>
                <w:b/>
              </w:rPr>
              <w:t>l</w:t>
            </w:r>
            <w:r w:rsidRPr="002A05D6"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eastAsia="Arial" w:hAnsi="Arial" w:cs="Arial"/>
                <w:b/>
                <w:spacing w:val="6"/>
              </w:rPr>
              <w:t>P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er</w:t>
            </w:r>
            <w:r w:rsidRPr="002A05D6">
              <w:rPr>
                <w:rFonts w:ascii="Arial" w:eastAsia="Arial" w:hAnsi="Arial" w:cs="Arial"/>
                <w:b/>
                <w:spacing w:val="-5"/>
              </w:rPr>
              <w:t>f</w:t>
            </w:r>
            <w:r w:rsidRPr="002A05D6">
              <w:rPr>
                <w:rFonts w:ascii="Arial" w:eastAsia="Arial" w:hAnsi="Arial" w:cs="Arial"/>
                <w:b/>
                <w:spacing w:val="1"/>
              </w:rPr>
              <w:t>o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rma</w:t>
            </w:r>
            <w:r w:rsidRPr="002A05D6">
              <w:rPr>
                <w:rFonts w:ascii="Arial" w:eastAsia="Arial" w:hAnsi="Arial" w:cs="Arial"/>
                <w:b/>
                <w:spacing w:val="1"/>
              </w:rPr>
              <w:t>n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c</w:t>
            </w:r>
            <w:r w:rsidRPr="002A05D6">
              <w:rPr>
                <w:rFonts w:ascii="Arial" w:eastAsia="Arial" w:hAnsi="Arial" w:cs="Arial"/>
                <w:b/>
              </w:rPr>
              <w:t xml:space="preserve">e 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a</w:t>
            </w:r>
            <w:r w:rsidRPr="002A05D6">
              <w:rPr>
                <w:rFonts w:ascii="Arial" w:eastAsia="Arial" w:hAnsi="Arial" w:cs="Arial"/>
                <w:b/>
              </w:rPr>
              <w:t>t</w:t>
            </w:r>
            <w:r w:rsidRPr="002A05D6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eastAsia="Arial" w:hAnsi="Arial" w:cs="Arial"/>
                <w:b/>
              </w:rPr>
              <w:t>a</w:t>
            </w:r>
            <w:r w:rsidRPr="002A05D6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2A05D6">
              <w:rPr>
                <w:rFonts w:ascii="Arial" w:eastAsia="Arial" w:hAnsi="Arial" w:cs="Arial"/>
                <w:b/>
              </w:rPr>
              <w:t>St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a</w:t>
            </w:r>
            <w:r w:rsidRPr="002A05D6">
              <w:rPr>
                <w:rFonts w:ascii="Arial" w:eastAsia="Arial" w:hAnsi="Arial" w:cs="Arial"/>
                <w:b/>
              </w:rPr>
              <w:t xml:space="preserve">te </w:t>
            </w:r>
            <w:r w:rsidRPr="002A05D6">
              <w:rPr>
                <w:rFonts w:ascii="Arial" w:eastAsia="Arial" w:hAnsi="Arial" w:cs="Arial"/>
                <w:b/>
                <w:spacing w:val="-2"/>
              </w:rPr>
              <w:t>C</w:t>
            </w:r>
            <w:r w:rsidRPr="002A05D6">
              <w:rPr>
                <w:rFonts w:ascii="Arial" w:eastAsia="Arial" w:hAnsi="Arial" w:cs="Arial"/>
                <w:b/>
                <w:spacing w:val="-3"/>
              </w:rPr>
              <w:t>o</w:t>
            </w:r>
            <w:r w:rsidRPr="002A05D6">
              <w:rPr>
                <w:rFonts w:ascii="Arial" w:eastAsia="Arial" w:hAnsi="Arial" w:cs="Arial"/>
                <w:b/>
                <w:spacing w:val="1"/>
                <w:w w:val="101"/>
              </w:rPr>
              <w:t>ll</w:t>
            </w:r>
            <w:r w:rsidRPr="002A05D6">
              <w:rPr>
                <w:rFonts w:ascii="Arial" w:eastAsia="Arial" w:hAnsi="Arial" w:cs="Arial"/>
                <w:b/>
                <w:spacing w:val="-6"/>
              </w:rPr>
              <w:t>e</w:t>
            </w:r>
            <w:r w:rsidRPr="002A05D6">
              <w:rPr>
                <w:rFonts w:ascii="Arial" w:eastAsia="Arial" w:hAnsi="Arial" w:cs="Arial"/>
                <w:b/>
                <w:spacing w:val="1"/>
              </w:rPr>
              <w:t>g</w:t>
            </w:r>
            <w:r w:rsidRPr="002A05D6">
              <w:rPr>
                <w:rFonts w:ascii="Arial" w:eastAsia="Arial" w:hAnsi="Arial" w:cs="Arial"/>
                <w:b/>
              </w:rPr>
              <w:t>e</w:t>
            </w:r>
          </w:p>
        </w:tc>
      </w:tr>
      <w:tr w:rsidR="00E07778" w:rsidRPr="002A05D6" w14:paraId="48D73225" w14:textId="77777777">
        <w:trPr>
          <w:trHeight w:hRule="exact" w:val="346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C85450" w14:textId="77777777" w:rsidR="00E07778" w:rsidRPr="002A05D6" w:rsidRDefault="001E0154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A05D6">
              <w:rPr>
                <w:rFonts w:ascii="Arial" w:eastAsia="Arial" w:hAnsi="Arial" w:cs="Arial"/>
                <w:spacing w:val="1"/>
              </w:rPr>
              <w:t>T</w:t>
            </w:r>
            <w:r w:rsidRPr="002A05D6">
              <w:rPr>
                <w:rFonts w:ascii="Arial" w:eastAsia="Arial" w:hAnsi="Arial" w:cs="Arial"/>
              </w:rPr>
              <w:t>y</w:t>
            </w:r>
            <w:r w:rsidRPr="002A05D6">
              <w:rPr>
                <w:rFonts w:ascii="Arial" w:eastAsia="Arial" w:hAnsi="Arial" w:cs="Arial"/>
                <w:spacing w:val="-2"/>
              </w:rPr>
              <w:t>p</w:t>
            </w:r>
            <w:r w:rsidRPr="002A05D6">
              <w:rPr>
                <w:rFonts w:ascii="Arial" w:eastAsia="Arial" w:hAnsi="Arial" w:cs="Arial"/>
              </w:rPr>
              <w:t xml:space="preserve">e </w:t>
            </w:r>
            <w:r w:rsidRPr="002A05D6">
              <w:rPr>
                <w:rFonts w:ascii="Arial" w:eastAsia="Arial" w:hAnsi="Arial" w:cs="Arial"/>
                <w:spacing w:val="-6"/>
              </w:rPr>
              <w:t>o</w:t>
            </w:r>
            <w:r w:rsidRPr="002A05D6">
              <w:rPr>
                <w:rFonts w:ascii="Arial" w:eastAsia="Arial" w:hAnsi="Arial" w:cs="Arial"/>
              </w:rPr>
              <w:t>f</w:t>
            </w:r>
            <w:r w:rsidRPr="002A05D6">
              <w:rPr>
                <w:rFonts w:ascii="Arial" w:eastAsia="Arial" w:hAnsi="Arial" w:cs="Arial"/>
                <w:spacing w:val="5"/>
              </w:rPr>
              <w:t xml:space="preserve"> </w:t>
            </w:r>
            <w:r w:rsidRPr="002A05D6">
              <w:rPr>
                <w:rFonts w:ascii="Arial" w:eastAsia="Arial" w:hAnsi="Arial" w:cs="Arial"/>
                <w:spacing w:val="1"/>
              </w:rPr>
              <w:t>t</w:t>
            </w:r>
            <w:r w:rsidRPr="002A05D6">
              <w:rPr>
                <w:rFonts w:ascii="Arial" w:eastAsia="Arial" w:hAnsi="Arial" w:cs="Arial"/>
                <w:spacing w:val="-2"/>
              </w:rPr>
              <w:t>h</w:t>
            </w:r>
            <w:r w:rsidRPr="002A05D6">
              <w:rPr>
                <w:rFonts w:ascii="Arial" w:eastAsia="Arial" w:hAnsi="Arial" w:cs="Arial"/>
              </w:rPr>
              <w:t>e</w:t>
            </w:r>
            <w:r w:rsidRPr="002A05D6">
              <w:rPr>
                <w:rFonts w:ascii="Arial" w:eastAsia="Arial" w:hAnsi="Arial" w:cs="Arial"/>
                <w:spacing w:val="1"/>
              </w:rPr>
              <w:t xml:space="preserve"> </w:t>
            </w:r>
            <w:r w:rsidRPr="002A05D6">
              <w:rPr>
                <w:rFonts w:ascii="Arial" w:eastAsia="Arial" w:hAnsi="Arial" w:cs="Arial"/>
              </w:rPr>
              <w:t>A</w:t>
            </w:r>
            <w:r w:rsidRPr="002A05D6">
              <w:rPr>
                <w:rFonts w:ascii="Arial" w:eastAsia="Arial" w:hAnsi="Arial" w:cs="Arial"/>
                <w:spacing w:val="-5"/>
              </w:rPr>
              <w:t>r</w:t>
            </w:r>
            <w:r w:rsidRPr="002A05D6">
              <w:rPr>
                <w:rFonts w:ascii="Arial" w:eastAsia="Arial" w:hAnsi="Arial" w:cs="Arial"/>
                <w:spacing w:val="-3"/>
                <w:w w:val="101"/>
              </w:rPr>
              <w:t>t</w:t>
            </w:r>
            <w:r w:rsidRPr="002A05D6">
              <w:rPr>
                <w:rFonts w:ascii="Arial" w:eastAsia="Arial" w:hAnsi="Arial" w:cs="Arial"/>
                <w:spacing w:val="3"/>
              </w:rPr>
              <w:t>i</w:t>
            </w:r>
            <w:r w:rsidRPr="002A05D6">
              <w:rPr>
                <w:rFonts w:ascii="Arial" w:eastAsia="Arial" w:hAnsi="Arial" w:cs="Arial"/>
              </w:rPr>
              <w:t>c</w:t>
            </w:r>
            <w:r w:rsidRPr="002A05D6">
              <w:rPr>
                <w:rFonts w:ascii="Arial" w:eastAsia="Arial" w:hAnsi="Arial" w:cs="Arial"/>
                <w:spacing w:val="3"/>
              </w:rPr>
              <w:t>l</w:t>
            </w:r>
            <w:r w:rsidRPr="002A05D6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57514F" w14:textId="779EA8F0" w:rsidR="00E07778" w:rsidRPr="002A05D6" w:rsidRDefault="001E70D8">
            <w:pPr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noProof/>
              </w:rPr>
              <w:t>Original Research Article</w:t>
            </w:r>
          </w:p>
        </w:tc>
      </w:tr>
    </w:tbl>
    <w:tbl>
      <w:tblPr>
        <w:tblpPr w:leftFromText="180" w:rightFromText="180" w:vertAnchor="text" w:horzAnchor="margin" w:tblpY="148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62"/>
        <w:gridCol w:w="6443"/>
      </w:tblGrid>
      <w:tr w:rsidR="00BF55B7" w:rsidRPr="002A05D6" w14:paraId="5A462A37" w14:textId="77777777" w:rsidTr="00BF55B7">
        <w:trPr>
          <w:trHeight w:hRule="exact" w:val="97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AB8565" w14:textId="77777777" w:rsidR="00BF55B7" w:rsidRPr="002A05D6" w:rsidRDefault="00BF55B7" w:rsidP="00BF55B7">
            <w:pPr>
              <w:rPr>
                <w:rFonts w:ascii="Arial" w:hAnsi="Arial" w:cs="Arial"/>
              </w:rPr>
            </w:pPr>
          </w:p>
        </w:tc>
        <w:tc>
          <w:tcPr>
            <w:tcW w:w="9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91FE7" w14:textId="77777777" w:rsidR="00BF55B7" w:rsidRPr="002A05D6" w:rsidRDefault="00BF55B7" w:rsidP="00BF55B7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spacing w:val="-2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  <w:spacing w:val="1"/>
              </w:rPr>
              <w:t>ie</w:t>
            </w:r>
            <w:r w:rsidRPr="002A05D6">
              <w:rPr>
                <w:rFonts w:ascii="Arial" w:hAnsi="Arial" w:cs="Arial"/>
                <w:b/>
                <w:spacing w:val="-2"/>
              </w:rPr>
              <w:t>w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</w:rPr>
              <w:t>’s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c</w:t>
            </w:r>
            <w:r w:rsidRPr="002A05D6">
              <w:rPr>
                <w:rFonts w:ascii="Arial" w:hAnsi="Arial" w:cs="Arial"/>
                <w:b/>
                <w:spacing w:val="-5"/>
              </w:rPr>
              <w:t>omm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</w:t>
            </w:r>
          </w:p>
          <w:p w14:paraId="09B99AD8" w14:textId="77777777" w:rsidR="00BF55B7" w:rsidRPr="002A05D6" w:rsidRDefault="00BF55B7" w:rsidP="00BF55B7">
            <w:pPr>
              <w:ind w:left="105" w:right="643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spacing w:val="-2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f</w:t>
            </w:r>
            <w:r w:rsidRPr="002A05D6">
              <w:rPr>
                <w:rFonts w:ascii="Arial" w:hAnsi="Arial" w:cs="Arial"/>
                <w:b/>
                <w:spacing w:val="1"/>
              </w:rPr>
              <w:t>ic</w:t>
            </w:r>
            <w:r w:rsidRPr="002A05D6">
              <w:rPr>
                <w:rFonts w:ascii="Arial" w:hAnsi="Arial" w:cs="Arial"/>
                <w:b/>
                <w:spacing w:val="-3"/>
              </w:rPr>
              <w:t>i</w:t>
            </w:r>
            <w:r w:rsidRPr="002A05D6">
              <w:rPr>
                <w:rFonts w:ascii="Arial" w:hAnsi="Arial" w:cs="Arial"/>
                <w:b/>
              </w:rPr>
              <w:t>al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In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2"/>
              </w:rPr>
              <w:t>e</w:t>
            </w:r>
            <w:r w:rsidRPr="002A05D6">
              <w:rPr>
                <w:rFonts w:ascii="Arial" w:hAnsi="Arial" w:cs="Arial"/>
                <w:b/>
                <w:spacing w:val="-3"/>
              </w:rPr>
              <w:t>l</w:t>
            </w:r>
            <w:r w:rsidRPr="002A05D6">
              <w:rPr>
                <w:rFonts w:ascii="Arial" w:hAnsi="Arial" w:cs="Arial"/>
                <w:b/>
                <w:spacing w:val="1"/>
              </w:rPr>
              <w:t>li</w:t>
            </w:r>
            <w:r w:rsidRPr="002A05D6">
              <w:rPr>
                <w:rFonts w:ascii="Arial" w:hAnsi="Arial" w:cs="Arial"/>
                <w:b/>
                <w:spacing w:val="-5"/>
              </w:rPr>
              <w:t>g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(</w:t>
            </w:r>
            <w:r w:rsidRPr="002A05D6">
              <w:rPr>
                <w:rFonts w:ascii="Arial" w:hAnsi="Arial" w:cs="Arial"/>
                <w:b/>
                <w:spacing w:val="-1"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I</w:t>
            </w:r>
            <w:r w:rsidRPr="002A05D6">
              <w:rPr>
                <w:rFonts w:ascii="Arial" w:hAnsi="Arial" w:cs="Arial"/>
                <w:b/>
              </w:rPr>
              <w:t>)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g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</w:rPr>
              <w:t>at</w:t>
            </w:r>
            <w:r w:rsidRPr="002A05D6">
              <w:rPr>
                <w:rFonts w:ascii="Arial" w:hAnsi="Arial" w:cs="Arial"/>
                <w:b/>
                <w:spacing w:val="2"/>
              </w:rPr>
              <w:t>e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r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ss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2"/>
              </w:rPr>
              <w:t>e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-3"/>
              </w:rPr>
              <w:t xml:space="preserve"> r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  <w:spacing w:val="1"/>
              </w:rPr>
              <w:t>ie</w:t>
            </w:r>
            <w:r w:rsidRPr="002A05D6">
              <w:rPr>
                <w:rFonts w:ascii="Arial" w:hAnsi="Arial" w:cs="Arial"/>
                <w:b/>
              </w:rPr>
              <w:t>w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</w:rPr>
              <w:t>o</w:t>
            </w:r>
            <w:r w:rsidRPr="002A05D6">
              <w:rPr>
                <w:rFonts w:ascii="Arial" w:hAnsi="Arial" w:cs="Arial"/>
                <w:b/>
                <w:spacing w:val="-5"/>
              </w:rPr>
              <w:t>mm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ts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3"/>
              </w:rPr>
              <w:t>i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 xml:space="preserve">y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ri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2A05D6">
              <w:rPr>
                <w:rFonts w:ascii="Arial" w:hAnsi="Arial" w:cs="Arial"/>
                <w:b/>
                <w:spacing w:val="-3"/>
                <w:w w:val="101"/>
              </w:rPr>
              <w:t>e</w:t>
            </w:r>
            <w:r w:rsidRPr="002A05D6">
              <w:rPr>
                <w:rFonts w:ascii="Arial" w:hAnsi="Arial" w:cs="Arial"/>
                <w:b/>
                <w:w w:val="101"/>
              </w:rPr>
              <w:t xml:space="preserve">r 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re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ie</w:t>
            </w:r>
            <w:r w:rsidRPr="002A05D6">
              <w:rPr>
                <w:rFonts w:ascii="Arial" w:hAnsi="Arial" w:cs="Arial"/>
                <w:b/>
                <w:spacing w:val="-6"/>
              </w:rPr>
              <w:t>w</w:t>
            </w:r>
            <w:r w:rsidRPr="002A05D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76043C" w14:textId="77777777" w:rsidR="00BF55B7" w:rsidRPr="002A05D6" w:rsidRDefault="00BF55B7" w:rsidP="00BF55B7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spacing w:val="-2"/>
              </w:rPr>
              <w:t>A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3"/>
              </w:rPr>
              <w:t>h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6"/>
              </w:rPr>
              <w:t>r</w:t>
            </w:r>
            <w:r w:rsidRPr="002A05D6">
              <w:rPr>
                <w:rFonts w:ascii="Arial" w:hAnsi="Arial" w:cs="Arial"/>
                <w:b/>
                <w:spacing w:val="-9"/>
              </w:rPr>
              <w:t>’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3"/>
              </w:rPr>
              <w:t>F</w:t>
            </w:r>
            <w:r w:rsidRPr="002A05D6">
              <w:rPr>
                <w:rFonts w:ascii="Arial" w:hAnsi="Arial" w:cs="Arial"/>
                <w:b/>
                <w:spacing w:val="1"/>
              </w:rPr>
              <w:t>ee</w:t>
            </w:r>
            <w:r w:rsidRPr="002A05D6">
              <w:rPr>
                <w:rFonts w:ascii="Arial" w:hAnsi="Arial" w:cs="Arial"/>
                <w:b/>
                <w:spacing w:val="-2"/>
              </w:rPr>
              <w:t>db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k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</w:rPr>
              <w:t>(</w:t>
            </w:r>
            <w:r w:rsidRPr="002A05D6">
              <w:rPr>
                <w:rFonts w:ascii="Arial" w:hAnsi="Arial" w:cs="Arial"/>
                <w:spacing w:val="-5"/>
              </w:rPr>
              <w:t>I</w:t>
            </w:r>
            <w:r w:rsidRPr="002A05D6">
              <w:rPr>
                <w:rFonts w:ascii="Arial" w:hAnsi="Arial" w:cs="Arial"/>
              </w:rPr>
              <w:t xml:space="preserve">t </w:t>
            </w:r>
            <w:r w:rsidRPr="002A05D6">
              <w:rPr>
                <w:rFonts w:ascii="Arial" w:hAnsi="Arial" w:cs="Arial"/>
                <w:spacing w:val="1"/>
              </w:rPr>
              <w:t>i</w:t>
            </w:r>
            <w:r w:rsidRPr="002A05D6">
              <w:rPr>
                <w:rFonts w:ascii="Arial" w:hAnsi="Arial" w:cs="Arial"/>
              </w:rPr>
              <w:t>s</w:t>
            </w:r>
            <w:r w:rsidRPr="002A05D6">
              <w:rPr>
                <w:rFonts w:ascii="Arial" w:hAnsi="Arial" w:cs="Arial"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spacing w:val="1"/>
              </w:rPr>
              <w:t>m</w:t>
            </w:r>
            <w:r w:rsidRPr="002A05D6">
              <w:rPr>
                <w:rFonts w:ascii="Arial" w:hAnsi="Arial" w:cs="Arial"/>
                <w:spacing w:val="-3"/>
              </w:rPr>
              <w:t>a</w:t>
            </w:r>
            <w:r w:rsidRPr="002A05D6">
              <w:rPr>
                <w:rFonts w:ascii="Arial" w:hAnsi="Arial" w:cs="Arial"/>
              </w:rPr>
              <w:t>nd</w:t>
            </w:r>
            <w:r w:rsidRPr="002A05D6">
              <w:rPr>
                <w:rFonts w:ascii="Arial" w:hAnsi="Arial" w:cs="Arial"/>
                <w:spacing w:val="1"/>
              </w:rPr>
              <w:t>at</w:t>
            </w:r>
            <w:r w:rsidRPr="002A05D6">
              <w:rPr>
                <w:rFonts w:ascii="Arial" w:hAnsi="Arial" w:cs="Arial"/>
                <w:spacing w:val="-10"/>
              </w:rPr>
              <w:t>o</w:t>
            </w:r>
            <w:r w:rsidRPr="002A05D6">
              <w:rPr>
                <w:rFonts w:ascii="Arial" w:hAnsi="Arial" w:cs="Arial"/>
                <w:spacing w:val="5"/>
              </w:rPr>
              <w:t>r</w:t>
            </w:r>
            <w:r w:rsidRPr="002A05D6">
              <w:rPr>
                <w:rFonts w:ascii="Arial" w:hAnsi="Arial" w:cs="Arial"/>
              </w:rPr>
              <w:t>y</w:t>
            </w:r>
            <w:r w:rsidRPr="002A05D6">
              <w:rPr>
                <w:rFonts w:ascii="Arial" w:hAnsi="Arial" w:cs="Arial"/>
                <w:spacing w:val="-6"/>
              </w:rPr>
              <w:t xml:space="preserve"> </w:t>
            </w:r>
            <w:r w:rsidRPr="002A05D6">
              <w:rPr>
                <w:rFonts w:ascii="Arial" w:hAnsi="Arial" w:cs="Arial"/>
                <w:spacing w:val="1"/>
              </w:rPr>
              <w:t>t</w:t>
            </w:r>
            <w:r w:rsidRPr="002A05D6">
              <w:rPr>
                <w:rFonts w:ascii="Arial" w:hAnsi="Arial" w:cs="Arial"/>
              </w:rPr>
              <w:t>h</w:t>
            </w:r>
            <w:r w:rsidRPr="002A05D6">
              <w:rPr>
                <w:rFonts w:ascii="Arial" w:hAnsi="Arial" w:cs="Arial"/>
                <w:spacing w:val="1"/>
              </w:rPr>
              <w:t>a</w:t>
            </w:r>
            <w:r w:rsidRPr="002A05D6">
              <w:rPr>
                <w:rFonts w:ascii="Arial" w:hAnsi="Arial" w:cs="Arial"/>
              </w:rPr>
              <w:t xml:space="preserve">t </w:t>
            </w:r>
            <w:r w:rsidRPr="002A05D6">
              <w:rPr>
                <w:rFonts w:ascii="Arial" w:hAnsi="Arial" w:cs="Arial"/>
                <w:spacing w:val="1"/>
              </w:rPr>
              <w:t>a</w:t>
            </w:r>
            <w:r w:rsidRPr="002A05D6">
              <w:rPr>
                <w:rFonts w:ascii="Arial" w:hAnsi="Arial" w:cs="Arial"/>
                <w:spacing w:val="-5"/>
              </w:rPr>
              <w:t>u</w:t>
            </w:r>
            <w:r w:rsidRPr="002A05D6">
              <w:rPr>
                <w:rFonts w:ascii="Arial" w:hAnsi="Arial" w:cs="Arial"/>
                <w:spacing w:val="-3"/>
              </w:rPr>
              <w:t>t</w:t>
            </w:r>
            <w:r w:rsidRPr="002A05D6">
              <w:rPr>
                <w:rFonts w:ascii="Arial" w:hAnsi="Arial" w:cs="Arial"/>
                <w:spacing w:val="5"/>
              </w:rPr>
              <w:t>h</w:t>
            </w:r>
            <w:r w:rsidRPr="002A05D6">
              <w:rPr>
                <w:rFonts w:ascii="Arial" w:hAnsi="Arial" w:cs="Arial"/>
                <w:spacing w:val="-5"/>
              </w:rPr>
              <w:t>o</w:t>
            </w:r>
            <w:r w:rsidRPr="002A05D6">
              <w:rPr>
                <w:rFonts w:ascii="Arial" w:hAnsi="Arial" w:cs="Arial"/>
                <w:spacing w:val="5"/>
              </w:rPr>
              <w:t>r</w:t>
            </w:r>
            <w:r w:rsidRPr="002A05D6">
              <w:rPr>
                <w:rFonts w:ascii="Arial" w:hAnsi="Arial" w:cs="Arial"/>
              </w:rPr>
              <w:t>s</w:t>
            </w:r>
            <w:r w:rsidRPr="002A05D6">
              <w:rPr>
                <w:rFonts w:ascii="Arial" w:hAnsi="Arial" w:cs="Arial"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spacing w:val="-6"/>
              </w:rPr>
              <w:t>s</w:t>
            </w:r>
            <w:r w:rsidRPr="002A05D6">
              <w:rPr>
                <w:rFonts w:ascii="Arial" w:hAnsi="Arial" w:cs="Arial"/>
                <w:spacing w:val="5"/>
              </w:rPr>
              <w:t>h</w:t>
            </w:r>
            <w:r w:rsidRPr="002A05D6">
              <w:rPr>
                <w:rFonts w:ascii="Arial" w:hAnsi="Arial" w:cs="Arial"/>
                <w:spacing w:val="-5"/>
              </w:rPr>
              <w:t>o</w:t>
            </w:r>
            <w:r w:rsidRPr="002A05D6">
              <w:rPr>
                <w:rFonts w:ascii="Arial" w:hAnsi="Arial" w:cs="Arial"/>
              </w:rPr>
              <w:t>u</w:t>
            </w:r>
            <w:r w:rsidRPr="002A05D6">
              <w:rPr>
                <w:rFonts w:ascii="Arial" w:hAnsi="Arial" w:cs="Arial"/>
                <w:spacing w:val="1"/>
              </w:rPr>
              <w:t>l</w:t>
            </w:r>
            <w:r w:rsidRPr="002A05D6">
              <w:rPr>
                <w:rFonts w:ascii="Arial" w:hAnsi="Arial" w:cs="Arial"/>
              </w:rPr>
              <w:t>d</w:t>
            </w:r>
            <w:r w:rsidRPr="002A05D6">
              <w:rPr>
                <w:rFonts w:ascii="Arial" w:hAnsi="Arial" w:cs="Arial"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spacing w:val="-6"/>
              </w:rPr>
              <w:t>w</w:t>
            </w:r>
            <w:r w:rsidRPr="002A05D6">
              <w:rPr>
                <w:rFonts w:ascii="Arial" w:hAnsi="Arial" w:cs="Arial"/>
                <w:spacing w:val="5"/>
              </w:rPr>
              <w:t>r</w:t>
            </w:r>
            <w:r w:rsidRPr="002A05D6">
              <w:rPr>
                <w:rFonts w:ascii="Arial" w:hAnsi="Arial" w:cs="Arial"/>
                <w:spacing w:val="-3"/>
              </w:rPr>
              <w:t>it</w:t>
            </w:r>
            <w:r w:rsidRPr="002A05D6">
              <w:rPr>
                <w:rFonts w:ascii="Arial" w:hAnsi="Arial" w:cs="Arial"/>
              </w:rPr>
              <w:t>e</w:t>
            </w:r>
            <w:r w:rsidRPr="002A05D6">
              <w:rPr>
                <w:rFonts w:ascii="Arial" w:hAnsi="Arial" w:cs="Arial"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</w:rPr>
              <w:t>h</w:t>
            </w:r>
            <w:r w:rsidRPr="002A05D6">
              <w:rPr>
                <w:rFonts w:ascii="Arial" w:hAnsi="Arial" w:cs="Arial"/>
                <w:spacing w:val="1"/>
              </w:rPr>
              <w:t>i</w:t>
            </w:r>
            <w:r w:rsidRPr="002A05D6">
              <w:rPr>
                <w:rFonts w:ascii="Arial" w:hAnsi="Arial" w:cs="Arial"/>
                <w:spacing w:val="-2"/>
              </w:rPr>
              <w:t>s</w:t>
            </w:r>
            <w:r w:rsidRPr="002A05D6">
              <w:rPr>
                <w:rFonts w:ascii="Arial" w:hAnsi="Arial" w:cs="Arial"/>
                <w:spacing w:val="-3"/>
                <w:w w:val="101"/>
              </w:rPr>
              <w:t>/</w:t>
            </w:r>
            <w:r w:rsidRPr="002A05D6">
              <w:rPr>
                <w:rFonts w:ascii="Arial" w:hAnsi="Arial" w:cs="Arial"/>
                <w:spacing w:val="5"/>
              </w:rPr>
              <w:t>h</w:t>
            </w:r>
            <w:r w:rsidRPr="002A05D6">
              <w:rPr>
                <w:rFonts w:ascii="Arial" w:hAnsi="Arial" w:cs="Arial"/>
                <w:spacing w:val="-8"/>
                <w:w w:val="101"/>
              </w:rPr>
              <w:t>e</w:t>
            </w:r>
            <w:r w:rsidRPr="002A05D6">
              <w:rPr>
                <w:rFonts w:ascii="Arial" w:hAnsi="Arial" w:cs="Arial"/>
              </w:rPr>
              <w:t>r</w:t>
            </w:r>
          </w:p>
          <w:p w14:paraId="3A8D5016" w14:textId="77777777" w:rsidR="00BF55B7" w:rsidRPr="002A05D6" w:rsidRDefault="00BF55B7" w:rsidP="00BF55B7">
            <w:pPr>
              <w:spacing w:before="15"/>
              <w:ind w:left="100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spacing w:val="-5"/>
              </w:rPr>
              <w:t>f</w:t>
            </w:r>
            <w:r w:rsidRPr="002A05D6">
              <w:rPr>
                <w:rFonts w:ascii="Arial" w:hAnsi="Arial" w:cs="Arial"/>
                <w:spacing w:val="1"/>
              </w:rPr>
              <w:t>e</w:t>
            </w:r>
            <w:r w:rsidRPr="002A05D6">
              <w:rPr>
                <w:rFonts w:ascii="Arial" w:hAnsi="Arial" w:cs="Arial"/>
                <w:spacing w:val="-3"/>
              </w:rPr>
              <w:t>e</w:t>
            </w:r>
            <w:r w:rsidRPr="002A05D6">
              <w:rPr>
                <w:rFonts w:ascii="Arial" w:hAnsi="Arial" w:cs="Arial"/>
                <w:spacing w:val="5"/>
              </w:rPr>
              <w:t>d</w:t>
            </w:r>
            <w:r w:rsidRPr="002A05D6">
              <w:rPr>
                <w:rFonts w:ascii="Arial" w:hAnsi="Arial" w:cs="Arial"/>
                <w:spacing w:val="-5"/>
              </w:rPr>
              <w:t>b</w:t>
            </w:r>
            <w:r w:rsidRPr="002A05D6">
              <w:rPr>
                <w:rFonts w:ascii="Arial" w:hAnsi="Arial" w:cs="Arial"/>
                <w:spacing w:val="1"/>
              </w:rPr>
              <w:t>a</w:t>
            </w:r>
            <w:r w:rsidRPr="002A05D6">
              <w:rPr>
                <w:rFonts w:ascii="Arial" w:hAnsi="Arial" w:cs="Arial"/>
                <w:spacing w:val="-3"/>
              </w:rPr>
              <w:t>c</w:t>
            </w:r>
            <w:r w:rsidRPr="002A05D6">
              <w:rPr>
                <w:rFonts w:ascii="Arial" w:hAnsi="Arial" w:cs="Arial"/>
              </w:rPr>
              <w:t>k</w:t>
            </w:r>
            <w:r w:rsidRPr="002A05D6">
              <w:rPr>
                <w:rFonts w:ascii="Arial" w:hAnsi="Arial" w:cs="Arial"/>
                <w:spacing w:val="7"/>
              </w:rPr>
              <w:t xml:space="preserve"> </w:t>
            </w:r>
            <w:r w:rsidRPr="002A05D6">
              <w:rPr>
                <w:rFonts w:ascii="Arial" w:hAnsi="Arial" w:cs="Arial"/>
                <w:spacing w:val="5"/>
              </w:rPr>
              <w:t>h</w:t>
            </w:r>
            <w:r w:rsidRPr="002A05D6">
              <w:rPr>
                <w:rFonts w:ascii="Arial" w:hAnsi="Arial" w:cs="Arial"/>
                <w:spacing w:val="-8"/>
                <w:w w:val="101"/>
              </w:rPr>
              <w:t>e</w:t>
            </w:r>
            <w:r w:rsidRPr="002A05D6">
              <w:rPr>
                <w:rFonts w:ascii="Arial" w:hAnsi="Arial" w:cs="Arial"/>
                <w:spacing w:val="5"/>
              </w:rPr>
              <w:t>r</w:t>
            </w:r>
            <w:r w:rsidRPr="002A05D6">
              <w:rPr>
                <w:rFonts w:ascii="Arial" w:hAnsi="Arial" w:cs="Arial"/>
                <w:spacing w:val="-3"/>
                <w:w w:val="101"/>
              </w:rPr>
              <w:t>e</w:t>
            </w:r>
            <w:r w:rsidRPr="002A05D6">
              <w:rPr>
                <w:rFonts w:ascii="Arial" w:hAnsi="Arial" w:cs="Arial"/>
              </w:rPr>
              <w:t>)</w:t>
            </w:r>
          </w:p>
        </w:tc>
      </w:tr>
      <w:tr w:rsidR="001E70D8" w:rsidRPr="002A05D6" w14:paraId="2D0C8E66" w14:textId="77777777" w:rsidTr="00BF55B7">
        <w:trPr>
          <w:trHeight w:hRule="exact" w:val="138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E7218" w14:textId="77777777" w:rsidR="001E70D8" w:rsidRPr="002A05D6" w:rsidRDefault="001E70D8" w:rsidP="001E70D8">
            <w:pPr>
              <w:ind w:left="463" w:right="227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spacing w:val="-3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le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w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3"/>
              </w:rPr>
              <w:t>i</w:t>
            </w:r>
            <w:r w:rsidRPr="002A05D6">
              <w:rPr>
                <w:rFonts w:ascii="Arial" w:hAnsi="Arial" w:cs="Arial"/>
                <w:b/>
              </w:rPr>
              <w:t>te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f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w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2"/>
              </w:rPr>
              <w:t>e</w:t>
            </w:r>
            <w:r w:rsidRPr="002A05D6">
              <w:rPr>
                <w:rFonts w:ascii="Arial" w:hAnsi="Arial" w:cs="Arial"/>
                <w:b/>
                <w:spacing w:val="-6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ce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2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6"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6"/>
              </w:rPr>
              <w:t>h</w:t>
            </w:r>
            <w:r w:rsidRPr="002A05D6">
              <w:rPr>
                <w:rFonts w:ascii="Arial" w:hAnsi="Arial" w:cs="Arial"/>
                <w:b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r</w:t>
            </w:r>
            <w:r w:rsidRPr="002A05D6">
              <w:rPr>
                <w:rFonts w:ascii="Arial" w:hAnsi="Arial" w:cs="Arial"/>
                <w:b/>
              </w:rPr>
              <w:t>ta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c</w:t>
            </w:r>
            <w:r w:rsidRPr="002A05D6">
              <w:rPr>
                <w:rFonts w:ascii="Arial" w:hAnsi="Arial" w:cs="Arial"/>
                <w:b/>
                <w:w w:val="101"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cri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r</w:t>
            </w:r>
            <w:r w:rsidRPr="002A05D6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ie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3"/>
              </w:rPr>
              <w:t>i</w:t>
            </w:r>
            <w:r w:rsidRPr="002A05D6">
              <w:rPr>
                <w:rFonts w:ascii="Arial" w:hAnsi="Arial" w:cs="Arial"/>
                <w:b/>
              </w:rPr>
              <w:t>c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5"/>
              </w:rPr>
              <w:t>om</w:t>
            </w:r>
            <w:r w:rsidRPr="002A05D6">
              <w:rPr>
                <w:rFonts w:ascii="Arial" w:hAnsi="Arial" w:cs="Arial"/>
                <w:b/>
              </w:rPr>
              <w:t>m</w:t>
            </w:r>
            <w:r w:rsidRPr="002A05D6">
              <w:rPr>
                <w:rFonts w:ascii="Arial" w:hAnsi="Arial" w:cs="Arial"/>
                <w:b/>
                <w:spacing w:val="-2"/>
              </w:rPr>
              <w:t>un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ty.</w:t>
            </w:r>
            <w:r w:rsidRPr="002A05D6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 xml:space="preserve">A 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m</w:t>
            </w:r>
            <w:r w:rsidRPr="002A05D6">
              <w:rPr>
                <w:rFonts w:ascii="Arial" w:hAnsi="Arial" w:cs="Arial"/>
                <w:b/>
                <w:spacing w:val="-2"/>
              </w:rPr>
              <w:t>u</w:t>
            </w:r>
            <w:r w:rsidRPr="002A05D6">
              <w:rPr>
                <w:rFonts w:ascii="Arial" w:hAnsi="Arial" w:cs="Arial"/>
                <w:b/>
              </w:rPr>
              <w:t>m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3-4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</w:rPr>
              <w:t>ay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2"/>
              </w:rPr>
              <w:t>q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ire</w:t>
            </w:r>
            <w:r w:rsidRPr="002A05D6">
              <w:rPr>
                <w:rFonts w:ascii="Arial" w:hAnsi="Arial" w:cs="Arial"/>
                <w:b/>
              </w:rPr>
              <w:t>d f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r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2A05D6">
              <w:rPr>
                <w:rFonts w:ascii="Arial" w:hAnsi="Arial" w:cs="Arial"/>
                <w:b/>
              </w:rPr>
              <w:t xml:space="preserve">s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t.</w:t>
            </w:r>
          </w:p>
        </w:tc>
        <w:tc>
          <w:tcPr>
            <w:tcW w:w="9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FBF510" w14:textId="77777777" w:rsidR="001E70D8" w:rsidRPr="002A05D6" w:rsidRDefault="001E70D8" w:rsidP="001E70D8">
            <w:pPr>
              <w:ind w:left="105" w:right="295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cri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vo</w:t>
            </w:r>
            <w:r w:rsidRPr="002A05D6">
              <w:rPr>
                <w:rFonts w:ascii="Arial" w:hAnsi="Arial" w:cs="Arial"/>
                <w:b/>
              </w:rPr>
              <w:t>tal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6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cie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3"/>
              </w:rPr>
              <w:t>i</w:t>
            </w:r>
            <w:r w:rsidRPr="002A05D6">
              <w:rPr>
                <w:rFonts w:ascii="Arial" w:hAnsi="Arial" w:cs="Arial"/>
                <w:b/>
              </w:rPr>
              <w:t>c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c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i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x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6"/>
              </w:rPr>
              <w:t>h</w:t>
            </w:r>
            <w:r w:rsidRPr="002A05D6">
              <w:rPr>
                <w:rFonts w:ascii="Arial" w:hAnsi="Arial" w:cs="Arial"/>
                <w:b/>
                <w:w w:val="101"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3"/>
              </w:rPr>
              <w:t>l</w:t>
            </w:r>
            <w:r w:rsidRPr="002A05D6">
              <w:rPr>
                <w:rFonts w:ascii="Arial" w:hAnsi="Arial" w:cs="Arial"/>
                <w:b/>
              </w:rPr>
              <w:t>at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nsh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p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6"/>
              </w:rPr>
              <w:t>w</w:t>
            </w:r>
            <w:r w:rsidRPr="002A05D6">
              <w:rPr>
                <w:rFonts w:ascii="Arial" w:hAnsi="Arial" w:cs="Arial"/>
                <w:b/>
                <w:spacing w:val="1"/>
              </w:rPr>
              <w:t>ee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edi</w:t>
            </w:r>
            <w:r w:rsidRPr="002A05D6">
              <w:rPr>
                <w:rFonts w:ascii="Arial" w:hAnsi="Arial" w:cs="Arial"/>
                <w:b/>
              </w:rPr>
              <w:t>ta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tat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o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l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er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</w:rPr>
              <w:t>.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nd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 xml:space="preserve">gs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5"/>
              </w:rPr>
              <w:t>ov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ic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</w:rPr>
              <w:t>l</w:t>
            </w:r>
            <w:r w:rsidRPr="002A05D6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to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ns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at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3"/>
              </w:rPr>
              <w:t>k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i</w:t>
            </w:r>
            <w:r w:rsidRPr="002A05D6">
              <w:rPr>
                <w:rFonts w:ascii="Arial" w:hAnsi="Arial" w:cs="Arial"/>
                <w:b/>
                <w:spacing w:val="-9"/>
              </w:rPr>
              <w:t>m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5"/>
              </w:rPr>
              <w:t>ov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ate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ya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1"/>
              </w:rPr>
              <w:t>ili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</w:rPr>
              <w:t>y,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nh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 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w w:val="101"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er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2"/>
              </w:rPr>
              <w:t>ds</w:t>
            </w:r>
            <w:r w:rsidRPr="002A05D6">
              <w:rPr>
                <w:rFonts w:ascii="Arial" w:hAnsi="Arial" w:cs="Arial"/>
                <w:b/>
              </w:rPr>
              <w:t>,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  <w:spacing w:val="-3"/>
              </w:rPr>
              <w:t>i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</w:rPr>
              <w:t>at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to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6"/>
              </w:rPr>
              <w:t>d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c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q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ire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.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ts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w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r</w:t>
            </w:r>
            <w:r w:rsidRPr="002A05D6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w w:val="101"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lic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3"/>
              </w:rPr>
              <w:t>k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2"/>
              </w:rPr>
              <w:t>r</w:t>
            </w:r>
            <w:r w:rsidRPr="002A05D6">
              <w:rPr>
                <w:rFonts w:ascii="Arial" w:hAnsi="Arial" w:cs="Arial"/>
                <w:b/>
              </w:rPr>
              <w:t>at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to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3"/>
              </w:rPr>
              <w:t>k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e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5"/>
              </w:rPr>
              <w:t>e</w:t>
            </w:r>
            <w:r w:rsidRPr="002A05D6">
              <w:rPr>
                <w:rFonts w:ascii="Arial" w:hAnsi="Arial" w:cs="Arial"/>
                <w:b/>
              </w:rPr>
              <w:t>-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at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nh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q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li</w:t>
            </w:r>
            <w:r w:rsidRPr="002A05D6">
              <w:rPr>
                <w:rFonts w:ascii="Arial" w:hAnsi="Arial" w:cs="Arial"/>
                <w:b/>
              </w:rPr>
              <w:t>ty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ss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2A05D6">
              <w:rPr>
                <w:rFonts w:ascii="Arial" w:hAnsi="Arial" w:cs="Arial"/>
                <w:b/>
              </w:rPr>
              <w:t xml:space="preserve">n 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r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c</w:t>
            </w:r>
            <w:r w:rsidRPr="002A05D6">
              <w:rPr>
                <w:rFonts w:ascii="Arial" w:hAnsi="Arial" w:cs="Arial"/>
                <w:b/>
              </w:rPr>
              <w:t>at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52155" w14:textId="021077E5" w:rsidR="001E70D8" w:rsidRPr="002A05D6" w:rsidRDefault="001E70D8" w:rsidP="001E70D8">
            <w:pPr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lang w:val="en-GB"/>
              </w:rPr>
              <w:t>Thank you very much for this feedback.</w:t>
            </w:r>
          </w:p>
        </w:tc>
      </w:tr>
      <w:tr w:rsidR="001E70D8" w:rsidRPr="002A05D6" w14:paraId="05E9B5C1" w14:textId="77777777" w:rsidTr="00BF55B7">
        <w:trPr>
          <w:trHeight w:hRule="exact" w:val="127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BFB4B2" w14:textId="77777777" w:rsidR="001E70D8" w:rsidRPr="002A05D6" w:rsidRDefault="001E70D8" w:rsidP="001E70D8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spacing w:val="-2"/>
              </w:rPr>
              <w:t>I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3"/>
              </w:rPr>
              <w:t>l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6"/>
              </w:rPr>
              <w:t>h</w:t>
            </w:r>
            <w:r w:rsidRPr="002A05D6">
              <w:rPr>
                <w:rFonts w:ascii="Arial" w:hAnsi="Arial" w:cs="Arial"/>
                <w:b/>
              </w:rPr>
              <w:t>e 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2A05D6">
              <w:rPr>
                <w:rFonts w:ascii="Arial" w:hAnsi="Arial" w:cs="Arial"/>
                <w:b/>
              </w:rPr>
              <w:t>ta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le</w:t>
            </w:r>
            <w:r w:rsidRPr="002A05D6">
              <w:rPr>
                <w:rFonts w:ascii="Arial" w:hAnsi="Arial" w:cs="Arial"/>
                <w:b/>
              </w:rPr>
              <w:t>?</w:t>
            </w:r>
          </w:p>
          <w:p w14:paraId="3684021B" w14:textId="77777777" w:rsidR="001E70D8" w:rsidRPr="002A05D6" w:rsidRDefault="001E70D8" w:rsidP="001E70D8">
            <w:pPr>
              <w:ind w:left="463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</w:rPr>
              <w:t>(</w:t>
            </w:r>
            <w:r w:rsidRPr="002A05D6">
              <w:rPr>
                <w:rFonts w:ascii="Arial" w:hAnsi="Arial" w:cs="Arial"/>
                <w:b/>
                <w:spacing w:val="-2"/>
              </w:rPr>
              <w:t>I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le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6"/>
              </w:rPr>
              <w:t>s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gg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an</w:t>
            </w:r>
            <w:r w:rsidRPr="002A05D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er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3"/>
              </w:rPr>
              <w:t>l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2A05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19FCD" w14:textId="77777777" w:rsidR="001E70D8" w:rsidRPr="002A05D6" w:rsidRDefault="001E70D8" w:rsidP="001E70D8">
            <w:pPr>
              <w:spacing w:line="220" w:lineRule="exact"/>
              <w:ind w:left="105"/>
              <w:rPr>
                <w:rFonts w:ascii="Arial" w:hAnsi="Arial" w:cs="Arial"/>
                <w:b/>
                <w:spacing w:val="-1"/>
              </w:rPr>
            </w:pPr>
          </w:p>
          <w:p w14:paraId="336C34B8" w14:textId="77777777" w:rsidR="001E70D8" w:rsidRPr="002A05D6" w:rsidRDefault="001E70D8" w:rsidP="001E70D8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spacing w:val="-1"/>
              </w:rPr>
              <w:t>"</w:t>
            </w:r>
            <w:r w:rsidRPr="002A05D6">
              <w:rPr>
                <w:rFonts w:ascii="Arial" w:hAnsi="Arial" w:cs="Arial"/>
                <w:b/>
              </w:rPr>
              <w:t>L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nk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-3"/>
              </w:rPr>
              <w:t>i</w:t>
            </w:r>
            <w:r w:rsidRPr="002A05D6">
              <w:rPr>
                <w:rFonts w:ascii="Arial" w:hAnsi="Arial" w:cs="Arial"/>
                <w:b/>
              </w:rPr>
              <w:t>tat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tat</w:t>
            </w:r>
            <w:r w:rsidRPr="002A05D6">
              <w:rPr>
                <w:rFonts w:ascii="Arial" w:hAnsi="Arial" w:cs="Arial"/>
                <w:b/>
                <w:spacing w:val="-4"/>
              </w:rPr>
              <w:t>u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to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S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-5"/>
              </w:rPr>
              <w:t>oo</w:t>
            </w:r>
            <w:r w:rsidRPr="002A05D6">
              <w:rPr>
                <w:rFonts w:ascii="Arial" w:hAnsi="Arial" w:cs="Arial"/>
                <w:b/>
              </w:rPr>
              <w:t>l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3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er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ce</w:t>
            </w:r>
            <w:r w:rsidRPr="002A05D6">
              <w:rPr>
                <w:rFonts w:ascii="Arial" w:hAnsi="Arial" w:cs="Arial"/>
                <w:b/>
              </w:rPr>
              <w:t>:</w:t>
            </w:r>
            <w:r w:rsidRPr="002A05D6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C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Ap</w:t>
            </w:r>
            <w:r w:rsidRPr="002A05D6">
              <w:rPr>
                <w:rFonts w:ascii="Arial" w:hAnsi="Arial" w:cs="Arial"/>
                <w:b/>
              </w:rPr>
              <w:t>ayao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S</w:t>
            </w:r>
            <w:r w:rsidRPr="002A05D6">
              <w:rPr>
                <w:rFonts w:ascii="Arial" w:hAnsi="Arial" w:cs="Arial"/>
                <w:b/>
              </w:rPr>
              <w:t xml:space="preserve">tate </w:t>
            </w:r>
            <w:r w:rsidRPr="002A05D6">
              <w:rPr>
                <w:rFonts w:ascii="Arial" w:hAnsi="Arial" w:cs="Arial"/>
                <w:b/>
                <w:spacing w:val="-2"/>
              </w:rPr>
              <w:t>C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lle</w:t>
            </w:r>
            <w:r w:rsidRPr="002A05D6">
              <w:rPr>
                <w:rFonts w:ascii="Arial" w:hAnsi="Arial" w:cs="Arial"/>
                <w:b/>
                <w:spacing w:val="-5"/>
              </w:rPr>
              <w:t>g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2A05D6">
              <w:rPr>
                <w:rFonts w:ascii="Arial" w:hAnsi="Arial" w:cs="Arial"/>
                <w:b/>
                <w:spacing w:val="2"/>
              </w:rPr>
              <w:t>.</w:t>
            </w:r>
            <w:r w:rsidRPr="002A05D6">
              <w:rPr>
                <w:rFonts w:ascii="Arial" w:hAnsi="Arial" w:cs="Arial"/>
                <w:b/>
              </w:rPr>
              <w:t>"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F47FE" w14:textId="3CD0821A" w:rsidR="001E70D8" w:rsidRPr="002A05D6" w:rsidRDefault="001E70D8" w:rsidP="001E70D8">
            <w:pPr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lang w:val="en-GB"/>
              </w:rPr>
              <w:t>Thank you very much. This is noted.</w:t>
            </w:r>
          </w:p>
        </w:tc>
      </w:tr>
      <w:tr w:rsidR="001E70D8" w:rsidRPr="002A05D6" w14:paraId="4C27D824" w14:textId="77777777" w:rsidTr="00BF55B7">
        <w:trPr>
          <w:trHeight w:hRule="exact" w:val="1436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E5A11" w14:textId="77777777" w:rsidR="001E70D8" w:rsidRPr="002A05D6" w:rsidRDefault="001E70D8" w:rsidP="001E70D8">
            <w:pPr>
              <w:spacing w:before="2" w:line="220" w:lineRule="exact"/>
              <w:ind w:left="463" w:right="192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spacing w:val="-2"/>
              </w:rPr>
              <w:t>I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bs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3"/>
              </w:rPr>
              <w:t>i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3"/>
              </w:rPr>
              <w:t>l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5"/>
              </w:rPr>
              <w:t>om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ns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?</w:t>
            </w:r>
            <w:r w:rsidRPr="002A05D6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 xml:space="preserve">u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gg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dd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(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r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>le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)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o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ts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6"/>
              </w:rPr>
              <w:t>h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2A05D6">
              <w:rPr>
                <w:rFonts w:ascii="Arial" w:hAnsi="Arial" w:cs="Arial"/>
                <w:b/>
              </w:rPr>
              <w:t xml:space="preserve">s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ec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?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3"/>
              </w:rPr>
              <w:t>Pl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w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te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r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gg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ere</w:t>
            </w:r>
            <w:r w:rsidRPr="002A05D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23DC7" w14:textId="77777777" w:rsidR="001E70D8" w:rsidRPr="002A05D6" w:rsidRDefault="001E70D8" w:rsidP="001E70D8">
            <w:pPr>
              <w:tabs>
                <w:tab w:val="left" w:pos="1180"/>
              </w:tabs>
              <w:ind w:left="1185" w:right="185" w:hanging="360"/>
              <w:rPr>
                <w:rFonts w:ascii="Arial" w:hAnsi="Arial" w:cs="Arial"/>
              </w:rPr>
            </w:pPr>
            <w:r w:rsidRPr="002A05D6">
              <w:rPr>
                <w:rFonts w:ascii="Arial" w:eastAsia="Segoe MDL2 Assets" w:hAnsi="Arial" w:cs="Arial"/>
                <w:w w:val="46"/>
              </w:rPr>
              <w:t></w:t>
            </w:r>
            <w:r w:rsidRPr="002A05D6">
              <w:rPr>
                <w:rFonts w:ascii="Arial" w:eastAsia="Segoe MDL2 Assets" w:hAnsi="Arial" w:cs="Arial"/>
              </w:rPr>
              <w:tab/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3"/>
              </w:rPr>
              <w:t>l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ta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3"/>
              </w:rPr>
              <w:t>l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ty: 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m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6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 xml:space="preserve">h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cl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e</w:t>
            </w:r>
            <w:r w:rsidRPr="002A05D6">
              <w:rPr>
                <w:rFonts w:ascii="Arial" w:hAnsi="Arial" w:cs="Arial"/>
                <w:b/>
                <w:spacing w:val="-5"/>
              </w:rPr>
              <w:t>x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6"/>
              </w:rPr>
              <w:t>s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</w:rPr>
              <w:t>,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as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i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w w:val="101"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gat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nn</w:t>
            </w:r>
            <w:r w:rsidRPr="002A05D6">
              <w:rPr>
                <w:rFonts w:ascii="Arial" w:hAnsi="Arial" w:cs="Arial"/>
                <w:b/>
                <w:spacing w:val="1"/>
              </w:rPr>
              <w:t>ec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1"/>
              </w:rPr>
              <w:t>w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 a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tat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o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l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er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r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c</w:t>
            </w:r>
            <w:r w:rsidRPr="002A05D6">
              <w:rPr>
                <w:rFonts w:ascii="Arial" w:hAnsi="Arial" w:cs="Arial"/>
                <w:b/>
                <w:spacing w:val="-3"/>
                <w:w w:val="101"/>
              </w:rPr>
              <w:t>e</w:t>
            </w:r>
            <w:r w:rsidRPr="002A05D6">
              <w:rPr>
                <w:rFonts w:ascii="Arial" w:hAnsi="Arial" w:cs="Arial"/>
                <w:b/>
              </w:rPr>
              <w:t>.</w:t>
            </w:r>
          </w:p>
          <w:p w14:paraId="5108E205" w14:textId="77777777" w:rsidR="001E70D8" w:rsidRPr="002A05D6" w:rsidRDefault="001E70D8" w:rsidP="001E70D8">
            <w:pPr>
              <w:spacing w:before="1"/>
              <w:ind w:left="825"/>
              <w:rPr>
                <w:rFonts w:ascii="Arial" w:hAnsi="Arial" w:cs="Arial"/>
              </w:rPr>
            </w:pPr>
            <w:r w:rsidRPr="002A05D6">
              <w:rPr>
                <w:rFonts w:ascii="Arial" w:eastAsia="Segoe MDL2 Assets" w:hAnsi="Arial" w:cs="Arial"/>
                <w:w w:val="46"/>
              </w:rPr>
              <w:t xml:space="preserve">         </w:t>
            </w:r>
            <w:r w:rsidRPr="002A05D6">
              <w:rPr>
                <w:rFonts w:ascii="Arial" w:eastAsia="Segoe MDL2 Assets" w:hAnsi="Arial" w:cs="Arial"/>
                <w:spacing w:val="16"/>
                <w:w w:val="4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Abs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2"/>
              </w:rPr>
              <w:t>r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C</w:t>
            </w:r>
            <w:r w:rsidRPr="002A05D6">
              <w:rPr>
                <w:rFonts w:ascii="Arial" w:hAnsi="Arial" w:cs="Arial"/>
                <w:b/>
                <w:spacing w:val="-5"/>
              </w:rPr>
              <w:t>ov</w:t>
            </w:r>
            <w:r w:rsidRPr="002A05D6">
              <w:rPr>
                <w:rFonts w:ascii="Arial" w:hAnsi="Arial" w:cs="Arial"/>
                <w:b/>
                <w:spacing w:val="1"/>
              </w:rPr>
              <w:t>er</w:t>
            </w:r>
            <w:r w:rsidRPr="002A05D6">
              <w:rPr>
                <w:rFonts w:ascii="Arial" w:hAnsi="Arial" w:cs="Arial"/>
                <w:b/>
              </w:rPr>
              <w:t>ag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: 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bs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2"/>
              </w:rPr>
              <w:t>r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5"/>
              </w:rPr>
              <w:t>om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ns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  <w:spacing w:val="-3"/>
              </w:rPr>
              <w:t>i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ns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2A05D6">
              <w:rPr>
                <w:rFonts w:ascii="Arial" w:hAnsi="Arial" w:cs="Arial"/>
                <w:b/>
              </w:rPr>
              <w:t>.</w:t>
            </w:r>
          </w:p>
          <w:p w14:paraId="5CD3B4C7" w14:textId="77777777" w:rsidR="001E70D8" w:rsidRPr="002A05D6" w:rsidRDefault="001E70D8" w:rsidP="001E70D8">
            <w:pPr>
              <w:tabs>
                <w:tab w:val="left" w:pos="1180"/>
              </w:tabs>
              <w:spacing w:before="1"/>
              <w:ind w:left="1185" w:right="418" w:hanging="360"/>
              <w:rPr>
                <w:rFonts w:ascii="Arial" w:hAnsi="Arial" w:cs="Arial"/>
              </w:rPr>
            </w:pPr>
            <w:r w:rsidRPr="002A05D6">
              <w:rPr>
                <w:rFonts w:ascii="Arial" w:eastAsia="Segoe MDL2 Assets" w:hAnsi="Arial" w:cs="Arial"/>
                <w:w w:val="46"/>
              </w:rPr>
              <w:t></w:t>
            </w:r>
            <w:r w:rsidRPr="002A05D6">
              <w:rPr>
                <w:rFonts w:ascii="Arial" w:eastAsia="Segoe MDL2 Assets" w:hAnsi="Arial" w:cs="Arial"/>
              </w:rPr>
              <w:tab/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gg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: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li</w:t>
            </w:r>
            <w:r w:rsidRPr="002A05D6">
              <w:rPr>
                <w:rFonts w:ascii="Arial" w:hAnsi="Arial" w:cs="Arial"/>
                <w:b/>
              </w:rPr>
              <w:t>fy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2"/>
              </w:rPr>
              <w:t>hn</w:t>
            </w:r>
            <w:r w:rsidRPr="002A05D6">
              <w:rPr>
                <w:rFonts w:ascii="Arial" w:hAnsi="Arial" w:cs="Arial"/>
                <w:b/>
                <w:spacing w:val="3"/>
              </w:rPr>
              <w:t>i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</w:rPr>
              <w:t>al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ph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5"/>
              </w:rPr>
              <w:t>g</w:t>
            </w:r>
            <w:r w:rsidRPr="002A05D6">
              <w:rPr>
                <w:rFonts w:ascii="Arial" w:hAnsi="Arial" w:cs="Arial"/>
                <w:b/>
              </w:rPr>
              <w:t>,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re</w:t>
            </w:r>
            <w:r w:rsidRPr="002A05D6">
              <w:rPr>
                <w:rFonts w:ascii="Arial" w:hAnsi="Arial" w:cs="Arial"/>
                <w:b/>
                <w:spacing w:val="-5"/>
              </w:rPr>
              <w:t>mov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</w:rPr>
              <w:t>ta</w:t>
            </w:r>
            <w:r w:rsidRPr="002A05D6">
              <w:rPr>
                <w:rFonts w:ascii="Arial" w:hAnsi="Arial" w:cs="Arial"/>
                <w:b/>
                <w:spacing w:val="-3"/>
              </w:rPr>
              <w:t>i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,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ie</w:t>
            </w:r>
            <w:r w:rsidRPr="002A05D6">
              <w:rPr>
                <w:rFonts w:ascii="Arial" w:hAnsi="Arial" w:cs="Arial"/>
                <w:b/>
                <w:spacing w:val="-5"/>
              </w:rPr>
              <w:t>f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w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w w:val="101"/>
              </w:rPr>
              <w:t xml:space="preserve">e 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nd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gs</w:t>
            </w:r>
            <w:r w:rsidRPr="002A05D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an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6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at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al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nn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r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li</w:t>
            </w:r>
            <w:r w:rsidRPr="002A05D6">
              <w:rPr>
                <w:rFonts w:ascii="Arial" w:hAnsi="Arial" w:cs="Arial"/>
                <w:b/>
                <w:spacing w:val="-3"/>
                <w:w w:val="101"/>
              </w:rPr>
              <w:t>c</w:t>
            </w:r>
            <w:r w:rsidRPr="002A05D6">
              <w:rPr>
                <w:rFonts w:ascii="Arial" w:hAnsi="Arial" w:cs="Arial"/>
                <w:b/>
              </w:rPr>
              <w:t>y.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CB23C3" w14:textId="1F1BF2CE" w:rsidR="001E70D8" w:rsidRPr="002A05D6" w:rsidRDefault="001E70D8" w:rsidP="001E70D8">
            <w:pPr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lang w:val="en-GB"/>
              </w:rPr>
              <w:t>Thank you very much. This is noted.</w:t>
            </w:r>
          </w:p>
        </w:tc>
      </w:tr>
      <w:tr w:rsidR="001E70D8" w:rsidRPr="002A05D6" w14:paraId="2AF755F9" w14:textId="77777777" w:rsidTr="00BF55B7">
        <w:trPr>
          <w:trHeight w:hRule="exact" w:val="93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BB0ED" w14:textId="77777777" w:rsidR="001E70D8" w:rsidRPr="002A05D6" w:rsidRDefault="001E70D8" w:rsidP="001E70D8">
            <w:pPr>
              <w:spacing w:before="2" w:line="220" w:lineRule="exact"/>
              <w:ind w:left="463" w:right="341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spacing w:val="-2"/>
              </w:rPr>
              <w:t>I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cri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ie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3"/>
              </w:rPr>
              <w:t>i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3"/>
              </w:rPr>
              <w:t>l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  <w:spacing w:val="-5"/>
              </w:rPr>
              <w:t>y</w:t>
            </w:r>
            <w:r w:rsidRPr="002A05D6">
              <w:rPr>
                <w:rFonts w:ascii="Arial" w:hAnsi="Arial" w:cs="Arial"/>
                <w:b/>
              </w:rPr>
              <w:t>,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rr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t?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3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le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6"/>
              </w:rPr>
              <w:t>s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w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ri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w w:val="101"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er</w:t>
            </w:r>
            <w:r w:rsidRPr="002A05D6">
              <w:rPr>
                <w:rFonts w:ascii="Arial" w:hAnsi="Arial" w:cs="Arial"/>
                <w:b/>
                <w:spacing w:val="-3"/>
                <w:w w:val="101"/>
              </w:rPr>
              <w:t>e</w:t>
            </w:r>
            <w:r w:rsidRPr="002A05D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F3165" w14:textId="77777777" w:rsidR="001E70D8" w:rsidRPr="002A05D6" w:rsidRDefault="001E70D8" w:rsidP="001E70D8">
            <w:pPr>
              <w:spacing w:before="2" w:line="220" w:lineRule="exact"/>
              <w:ind w:left="105" w:right="141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6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6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r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sh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w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at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rc</w:t>
            </w:r>
            <w:r w:rsidRPr="002A05D6">
              <w:rPr>
                <w:rFonts w:ascii="Arial" w:hAnsi="Arial" w:cs="Arial"/>
                <w:b/>
              </w:rPr>
              <w:t xml:space="preserve">h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nd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2"/>
              </w:rPr>
              <w:t>e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1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to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-5"/>
              </w:rPr>
              <w:t>oo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cie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3"/>
              </w:rPr>
              <w:t>i</w:t>
            </w:r>
            <w:r w:rsidRPr="002A05D6">
              <w:rPr>
                <w:rFonts w:ascii="Arial" w:hAnsi="Arial" w:cs="Arial"/>
                <w:b/>
              </w:rPr>
              <w:t>c</w:t>
            </w:r>
            <w:r w:rsidRPr="002A05D6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: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6"/>
              </w:rPr>
              <w:t>h</w:t>
            </w:r>
            <w:r w:rsidRPr="002A05D6">
              <w:rPr>
                <w:rFonts w:ascii="Arial" w:hAnsi="Arial" w:cs="Arial"/>
                <w:b/>
                <w:w w:val="101"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3"/>
              </w:rPr>
              <w:t>l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ri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6"/>
              </w:rPr>
              <w:t>d</w:t>
            </w:r>
            <w:r w:rsidRPr="002A05D6">
              <w:rPr>
                <w:rFonts w:ascii="Arial" w:hAnsi="Arial" w:cs="Arial"/>
                <w:b/>
              </w:rPr>
              <w:t>,</w:t>
            </w:r>
            <w:r w:rsidRPr="002A05D6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3"/>
              </w:rPr>
              <w:t>i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al 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er</w:t>
            </w:r>
            <w:r w:rsidRPr="002A05D6">
              <w:rPr>
                <w:rFonts w:ascii="Arial" w:hAnsi="Arial" w:cs="Arial"/>
                <w:b/>
                <w:spacing w:val="-3"/>
              </w:rPr>
              <w:t>l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j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1"/>
              </w:rPr>
              <w:t>ie</w:t>
            </w:r>
            <w:r w:rsidRPr="002A05D6">
              <w:rPr>
                <w:rFonts w:ascii="Arial" w:hAnsi="Arial" w:cs="Arial"/>
                <w:b/>
                <w:spacing w:val="-6"/>
              </w:rPr>
              <w:t>d</w:t>
            </w:r>
            <w:r w:rsidRPr="002A05D6">
              <w:rPr>
                <w:rFonts w:ascii="Arial" w:hAnsi="Arial" w:cs="Arial"/>
                <w:b/>
              </w:rPr>
              <w:t>,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c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cl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w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el</w:t>
            </w:r>
            <w:r w:rsidRPr="002A05D6">
              <w:rPr>
                <w:rFonts w:ascii="Arial" w:hAnsi="Arial" w:cs="Arial"/>
                <w:b/>
                <w:spacing w:val="6"/>
                <w:w w:val="101"/>
              </w:rPr>
              <w:t>l</w:t>
            </w:r>
            <w:r w:rsidRPr="002A05D6">
              <w:rPr>
                <w:rFonts w:ascii="Arial" w:hAnsi="Arial" w:cs="Arial"/>
                <w:b/>
              </w:rPr>
              <w:t>-g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-2"/>
              </w:rPr>
              <w:t>nd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2A05D6">
              <w:rPr>
                <w:rFonts w:ascii="Arial" w:hAnsi="Arial" w:cs="Arial"/>
                <w:b/>
              </w:rPr>
              <w:t xml:space="preserve">d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e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iric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</w:rPr>
              <w:t>l</w:t>
            </w:r>
            <w:r w:rsidRPr="002A05D6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</w:rPr>
              <w:t xml:space="preserve">a. </w:t>
            </w:r>
            <w:r w:rsidRPr="002A05D6">
              <w:rPr>
                <w:rFonts w:ascii="Arial" w:hAnsi="Arial" w:cs="Arial"/>
                <w:b/>
                <w:spacing w:val="1"/>
              </w:rPr>
              <w:t>H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w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</w:rPr>
              <w:t>,</w:t>
            </w:r>
            <w:r w:rsidRPr="002A05D6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5"/>
              </w:rPr>
              <w:t>om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nd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gs</w:t>
            </w:r>
            <w:r w:rsidRPr="002A05D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gg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at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3"/>
              </w:rPr>
              <w:t>l</w:t>
            </w:r>
            <w:r w:rsidRPr="002A05D6">
              <w:rPr>
                <w:rFonts w:ascii="Arial" w:hAnsi="Arial" w:cs="Arial"/>
                <w:b/>
              </w:rPr>
              <w:t>at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mo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>er</w:t>
            </w:r>
            <w:r w:rsidRPr="002A05D6">
              <w:rPr>
                <w:rFonts w:ascii="Arial" w:hAnsi="Arial" w:cs="Arial"/>
                <w:b/>
              </w:rPr>
              <w:t>at</w:t>
            </w:r>
            <w:r w:rsidRPr="002A05D6">
              <w:rPr>
                <w:rFonts w:ascii="Arial" w:hAnsi="Arial" w:cs="Arial"/>
                <w:b/>
                <w:spacing w:val="2"/>
              </w:rPr>
              <w:t>e</w:t>
            </w:r>
            <w:r w:rsidRPr="002A05D6">
              <w:rPr>
                <w:rFonts w:ascii="Arial" w:hAnsi="Arial" w:cs="Arial"/>
                <w:b/>
              </w:rPr>
              <w:t>,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th fa</w:t>
            </w:r>
            <w:r w:rsidRPr="002A05D6">
              <w:rPr>
                <w:rFonts w:ascii="Arial" w:hAnsi="Arial" w:cs="Arial"/>
                <w:b/>
                <w:spacing w:val="2"/>
              </w:rPr>
              <w:t>c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ty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rc</w:t>
            </w:r>
            <w:r w:rsidRPr="002A05D6">
              <w:rPr>
                <w:rFonts w:ascii="Arial" w:hAnsi="Arial" w:cs="Arial"/>
                <w:b/>
              </w:rPr>
              <w:t xml:space="preserve">h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3"/>
              </w:rPr>
              <w:t>p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ate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ya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1"/>
              </w:rPr>
              <w:t>ili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c</w:t>
            </w:r>
            <w:r w:rsidRPr="002A05D6">
              <w:rPr>
                <w:rFonts w:ascii="Arial" w:hAnsi="Arial" w:cs="Arial"/>
                <w:b/>
              </w:rPr>
              <w:t>an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b</w:t>
            </w:r>
            <w:r w:rsidRPr="002A05D6">
              <w:rPr>
                <w:rFonts w:ascii="Arial" w:hAnsi="Arial" w:cs="Arial"/>
                <w:b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r</w:t>
            </w:r>
            <w:r w:rsidRPr="002A05D6">
              <w:rPr>
                <w:rFonts w:ascii="Arial" w:hAnsi="Arial" w:cs="Arial"/>
                <w:b/>
              </w:rPr>
              <w:t>o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769322" w14:textId="0E3E8D06" w:rsidR="001E70D8" w:rsidRPr="002A05D6" w:rsidRDefault="001E70D8" w:rsidP="001E70D8">
            <w:pPr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lang w:val="en-GB"/>
              </w:rPr>
              <w:t>Thank you very much. This is noted.</w:t>
            </w:r>
          </w:p>
        </w:tc>
      </w:tr>
      <w:tr w:rsidR="001E70D8" w:rsidRPr="002A05D6" w14:paraId="6749B7F4" w14:textId="77777777" w:rsidTr="00BF55B7">
        <w:trPr>
          <w:trHeight w:hRule="exact" w:val="1157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9FB09" w14:textId="77777777" w:rsidR="001E70D8" w:rsidRPr="002A05D6" w:rsidRDefault="001E70D8" w:rsidP="001E70D8">
            <w:pPr>
              <w:spacing w:before="1"/>
              <w:ind w:left="463" w:right="383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spacing w:val="-2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6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ce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ff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ie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 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>ce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t?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I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u</w:t>
            </w:r>
            <w:r w:rsidRPr="002A05D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5"/>
              </w:rPr>
              <w:t>a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  <w:w w:val="101"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gg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dd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 xml:space="preserve">al 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5"/>
              </w:rPr>
              <w:t>f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,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le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6"/>
              </w:rPr>
              <w:t>s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n 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m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6"/>
              </w:rPr>
              <w:t>h</w:t>
            </w:r>
            <w:r w:rsidRPr="002A05D6">
              <w:rPr>
                <w:rFonts w:ascii="Arial" w:hAnsi="Arial" w:cs="Arial"/>
                <w:b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  <w:spacing w:val="1"/>
              </w:rPr>
              <w:t>ie</w:t>
            </w:r>
            <w:r w:rsidRPr="002A05D6">
              <w:rPr>
                <w:rFonts w:ascii="Arial" w:hAnsi="Arial" w:cs="Arial"/>
                <w:b/>
              </w:rPr>
              <w:t>w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r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107059" w14:textId="77777777" w:rsidR="001E70D8" w:rsidRPr="002A05D6" w:rsidRDefault="001E70D8" w:rsidP="001E70D8">
            <w:pPr>
              <w:ind w:left="105" w:right="93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spacing w:val="1"/>
              </w:rPr>
              <w:t>M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5"/>
              </w:rPr>
              <w:t>f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(81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p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t)</w:t>
            </w:r>
            <w:r w:rsidRPr="002A05D6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>le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t,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mo</w:t>
            </w:r>
            <w:r w:rsidRPr="002A05D6">
              <w:rPr>
                <w:rFonts w:ascii="Arial" w:hAnsi="Arial" w:cs="Arial"/>
                <w:b/>
                <w:spacing w:val="4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m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mo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an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f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y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 xml:space="preserve">(74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er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5"/>
              </w:rPr>
              <w:t>)</w:t>
            </w:r>
            <w:r w:rsidRPr="002A05D6">
              <w:rPr>
                <w:rFonts w:ascii="Arial" w:hAnsi="Arial" w:cs="Arial"/>
                <w:b/>
              </w:rPr>
              <w:t>,</w:t>
            </w:r>
            <w:r w:rsidRPr="002A05D6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f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w</w:t>
            </w:r>
            <w:r w:rsidRPr="002A05D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mo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an</w:t>
            </w:r>
            <w:r w:rsidRPr="002A05D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2"/>
              </w:rPr>
              <w:t>e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(5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ce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5"/>
              </w:rPr>
              <w:t>)</w:t>
            </w:r>
            <w:r w:rsidRPr="002A05D6">
              <w:rPr>
                <w:rFonts w:ascii="Arial" w:hAnsi="Arial" w:cs="Arial"/>
                <w:b/>
              </w:rPr>
              <w:t>.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Add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o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rce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to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20</w:t>
            </w:r>
            <w:r w:rsidRPr="002A05D6">
              <w:rPr>
                <w:rFonts w:ascii="Arial" w:hAnsi="Arial" w:cs="Arial"/>
                <w:b/>
                <w:spacing w:val="-5"/>
              </w:rPr>
              <w:t>1</w:t>
            </w:r>
            <w:r w:rsidRPr="002A05D6">
              <w:rPr>
                <w:rFonts w:ascii="Arial" w:hAnsi="Arial" w:cs="Arial"/>
                <w:b/>
              </w:rPr>
              <w:t>9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2</w:t>
            </w:r>
            <w:r w:rsidRPr="002A05D6">
              <w:rPr>
                <w:rFonts w:ascii="Arial" w:hAnsi="Arial" w:cs="Arial"/>
                <w:b/>
                <w:spacing w:val="-5"/>
              </w:rPr>
              <w:t>0</w:t>
            </w:r>
            <w:r w:rsidRPr="002A05D6">
              <w:rPr>
                <w:rFonts w:ascii="Arial" w:hAnsi="Arial" w:cs="Arial"/>
                <w:b/>
              </w:rPr>
              <w:t>24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w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l</w:t>
            </w:r>
            <w:r w:rsidRPr="002A05D6">
              <w:rPr>
                <w:rFonts w:ascii="Arial" w:hAnsi="Arial" w:cs="Arial"/>
                <w:b/>
              </w:rPr>
              <w:t xml:space="preserve">d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c</w:t>
            </w:r>
            <w:r w:rsidRPr="002A05D6">
              <w:rPr>
                <w:rFonts w:ascii="Arial" w:hAnsi="Arial" w:cs="Arial"/>
                <w:b/>
                <w:spacing w:val="-5"/>
              </w:rPr>
              <w:t>om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ns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6"/>
              </w:rPr>
              <w:t>h</w:t>
            </w:r>
            <w:r w:rsidRPr="002A05D6">
              <w:rPr>
                <w:rFonts w:ascii="Arial" w:hAnsi="Arial" w:cs="Arial"/>
                <w:b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  <w:spacing w:val="1"/>
              </w:rPr>
              <w:t>ie</w:t>
            </w:r>
            <w:r w:rsidRPr="002A05D6">
              <w:rPr>
                <w:rFonts w:ascii="Arial" w:hAnsi="Arial" w:cs="Arial"/>
                <w:b/>
              </w:rPr>
              <w:t>w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sh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w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ns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ty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to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6"/>
              </w:rPr>
              <w:t>h</w:t>
            </w:r>
            <w:r w:rsidRPr="002A05D6">
              <w:rPr>
                <w:rFonts w:ascii="Arial" w:hAnsi="Arial" w:cs="Arial"/>
                <w:b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rre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nds</w:t>
            </w:r>
            <w:r w:rsidRPr="002A05D6">
              <w:rPr>
                <w:rFonts w:ascii="Arial" w:hAnsi="Arial" w:cs="Arial"/>
                <w:b/>
              </w:rPr>
              <w:t>.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</w:rPr>
              <w:t>ta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n 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2"/>
              </w:rPr>
              <w:t>c</w:t>
            </w:r>
            <w:r w:rsidRPr="002A05D6">
              <w:rPr>
                <w:rFonts w:ascii="Arial" w:hAnsi="Arial" w:cs="Arial"/>
                <w:b/>
              </w:rPr>
              <w:t>o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-3"/>
              </w:rPr>
              <w:t>i</w:t>
            </w:r>
            <w:r w:rsidRPr="002A05D6">
              <w:rPr>
                <w:rFonts w:ascii="Arial" w:hAnsi="Arial" w:cs="Arial"/>
                <w:b/>
              </w:rPr>
              <w:t>tat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,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</w:rPr>
              <w:t>at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er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3"/>
              </w:rPr>
              <w:t>d</w:t>
            </w:r>
            <w:r w:rsidRPr="002A05D6">
              <w:rPr>
                <w:rFonts w:ascii="Arial" w:hAnsi="Arial" w:cs="Arial"/>
                <w:b/>
              </w:rPr>
              <w:t>-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x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,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 xml:space="preserve">ate 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ya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1"/>
              </w:rPr>
              <w:t>ili</w:t>
            </w:r>
            <w:r w:rsidRPr="002A05D6">
              <w:rPr>
                <w:rFonts w:ascii="Arial" w:hAnsi="Arial" w:cs="Arial"/>
                <w:b/>
              </w:rPr>
              <w:t>ty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w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sp</w:t>
            </w:r>
            <w:r w:rsidRPr="002A05D6">
              <w:rPr>
                <w:rFonts w:ascii="Arial" w:hAnsi="Arial" w:cs="Arial"/>
                <w:b/>
                <w:spacing w:val="-3"/>
                <w:w w:val="101"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ci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ll</w:t>
            </w:r>
            <w:r w:rsidRPr="002A05D6">
              <w:rPr>
                <w:rFonts w:ascii="Arial" w:hAnsi="Arial" w:cs="Arial"/>
                <w:b/>
              </w:rPr>
              <w:t xml:space="preserve">y 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le</w:t>
            </w:r>
            <w:r w:rsidRPr="002A05D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B2C558" w14:textId="10B4DDE6" w:rsidR="001E70D8" w:rsidRPr="002A05D6" w:rsidRDefault="001E70D8" w:rsidP="001E70D8">
            <w:pPr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lang w:val="en-GB"/>
              </w:rPr>
              <w:t>Thank you very much. This is noted.</w:t>
            </w:r>
          </w:p>
        </w:tc>
      </w:tr>
      <w:tr w:rsidR="001E70D8" w:rsidRPr="002A05D6" w14:paraId="4C7C3D3C" w14:textId="77777777" w:rsidTr="00BF55B7">
        <w:trPr>
          <w:trHeight w:hRule="exact" w:val="93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2F691" w14:textId="77777777" w:rsidR="001E70D8" w:rsidRPr="002A05D6" w:rsidRDefault="001E70D8" w:rsidP="001E70D8">
            <w:pPr>
              <w:spacing w:before="2" w:line="220" w:lineRule="exact"/>
              <w:ind w:left="463" w:right="358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spacing w:val="-2"/>
              </w:rPr>
              <w:t>I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l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ag</w:t>
            </w:r>
            <w:r w:rsidRPr="002A05D6">
              <w:rPr>
                <w:rFonts w:ascii="Arial" w:hAnsi="Arial" w:cs="Arial"/>
                <w:b/>
                <w:spacing w:val="1"/>
              </w:rPr>
              <w:t>e/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5"/>
              </w:rPr>
              <w:t>g</w:t>
            </w:r>
            <w:r w:rsidRPr="002A05D6">
              <w:rPr>
                <w:rFonts w:ascii="Arial" w:hAnsi="Arial" w:cs="Arial"/>
                <w:b/>
                <w:spacing w:val="1"/>
              </w:rPr>
              <w:t>li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h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q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li</w:t>
            </w:r>
            <w:r w:rsidRPr="002A05D6">
              <w:rPr>
                <w:rFonts w:ascii="Arial" w:hAnsi="Arial" w:cs="Arial"/>
                <w:b/>
              </w:rPr>
              <w:t>ty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2A05D6">
              <w:rPr>
                <w:rFonts w:ascii="Arial" w:hAnsi="Arial" w:cs="Arial"/>
                <w:b/>
              </w:rPr>
              <w:t>ta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l</w:t>
            </w:r>
            <w:r w:rsidRPr="002A05D6">
              <w:rPr>
                <w:rFonts w:ascii="Arial" w:hAnsi="Arial" w:cs="Arial"/>
                <w:b/>
                <w:w w:val="101"/>
              </w:rPr>
              <w:t xml:space="preserve">e 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r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rl</w:t>
            </w:r>
            <w:r w:rsidRPr="002A05D6">
              <w:rPr>
                <w:rFonts w:ascii="Arial" w:hAnsi="Arial" w:cs="Arial"/>
                <w:b/>
              </w:rPr>
              <w:t xml:space="preserve">y 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c</w:t>
            </w:r>
            <w:r w:rsidRPr="002A05D6">
              <w:rPr>
                <w:rFonts w:ascii="Arial" w:hAnsi="Arial" w:cs="Arial"/>
                <w:b/>
                <w:spacing w:val="-5"/>
              </w:rPr>
              <w:t>om</w:t>
            </w:r>
            <w:r w:rsidRPr="002A05D6">
              <w:rPr>
                <w:rFonts w:ascii="Arial" w:hAnsi="Arial" w:cs="Arial"/>
                <w:b/>
              </w:rPr>
              <w:t>m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ic</w:t>
            </w:r>
            <w:r w:rsidRPr="002A05D6">
              <w:rPr>
                <w:rFonts w:ascii="Arial" w:hAnsi="Arial" w:cs="Arial"/>
                <w:b/>
              </w:rPr>
              <w:t>at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ns</w:t>
            </w:r>
            <w:r w:rsidRPr="002A05D6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59D3DE" w14:textId="77777777" w:rsidR="001E70D8" w:rsidRPr="002A05D6" w:rsidRDefault="001E70D8" w:rsidP="001E70D8">
            <w:pPr>
              <w:spacing w:before="2" w:line="220" w:lineRule="exact"/>
              <w:ind w:left="105" w:right="197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rre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-2"/>
              </w:rPr>
              <w:t>ss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ili</w:t>
            </w:r>
            <w:r w:rsidRPr="002A05D6">
              <w:rPr>
                <w:rFonts w:ascii="Arial" w:hAnsi="Arial" w:cs="Arial"/>
                <w:b/>
                <w:spacing w:val="-3"/>
              </w:rPr>
              <w:t>z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g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2"/>
              </w:rPr>
              <w:t>e</w:t>
            </w:r>
            <w:r w:rsidRPr="002A05D6">
              <w:rPr>
                <w:rFonts w:ascii="Arial" w:hAnsi="Arial" w:cs="Arial"/>
                <w:b/>
              </w:rPr>
              <w:t>r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f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3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c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mm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ic</w:t>
            </w:r>
            <w:r w:rsidRPr="002A05D6">
              <w:rPr>
                <w:rFonts w:ascii="Arial" w:hAnsi="Arial" w:cs="Arial"/>
                <w:b/>
              </w:rPr>
              <w:t>at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nd</w:t>
            </w:r>
            <w:r w:rsidRPr="002A05D6">
              <w:rPr>
                <w:rFonts w:ascii="Arial" w:hAnsi="Arial" w:cs="Arial"/>
                <w:b/>
              </w:rPr>
              <w:t>,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w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th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</w:rPr>
              <w:t xml:space="preserve">al 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x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ce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ns</w:t>
            </w:r>
            <w:r w:rsidRPr="002A05D6">
              <w:rPr>
                <w:rFonts w:ascii="Arial" w:hAnsi="Arial" w:cs="Arial"/>
                <w:b/>
              </w:rPr>
              <w:t>, 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5"/>
              </w:rPr>
              <w:t>g</w:t>
            </w:r>
            <w:r w:rsidRPr="002A05D6">
              <w:rPr>
                <w:rFonts w:ascii="Arial" w:hAnsi="Arial" w:cs="Arial"/>
                <w:b/>
                <w:spacing w:val="1"/>
              </w:rPr>
              <w:t>li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h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f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tt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h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.</w:t>
            </w:r>
            <w:r w:rsidRPr="002A05D6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-5"/>
              </w:rPr>
              <w:t>om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w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ss</w:t>
            </w:r>
            <w:r w:rsidRPr="002A05D6">
              <w:rPr>
                <w:rFonts w:ascii="Arial" w:hAnsi="Arial" w:cs="Arial"/>
                <w:b/>
              </w:rPr>
              <w:t>ag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c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</w:rPr>
              <w:t xml:space="preserve">e </w:t>
            </w:r>
            <w:r w:rsidRPr="002A05D6">
              <w:rPr>
                <w:rFonts w:ascii="Arial" w:hAnsi="Arial" w:cs="Arial"/>
                <w:b/>
                <w:spacing w:val="1"/>
              </w:rPr>
              <w:t>re</w:t>
            </w:r>
            <w:r w:rsidRPr="002A05D6">
              <w:rPr>
                <w:rFonts w:ascii="Arial" w:hAnsi="Arial" w:cs="Arial"/>
                <w:b/>
                <w:spacing w:val="-6"/>
              </w:rPr>
              <w:t>w</w:t>
            </w:r>
            <w:r w:rsidRPr="002A05D6">
              <w:rPr>
                <w:rFonts w:ascii="Arial" w:hAnsi="Arial" w:cs="Arial"/>
                <w:b/>
                <w:spacing w:val="1"/>
              </w:rPr>
              <w:t>ri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w</w:t>
            </w:r>
            <w:r w:rsidRPr="002A05D6">
              <w:rPr>
                <w:rFonts w:ascii="Arial" w:hAnsi="Arial" w:cs="Arial"/>
                <w:b/>
                <w:spacing w:val="-3"/>
              </w:rPr>
              <w:t>i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o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 xml:space="preserve">f 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ce</w:t>
            </w:r>
            <w:r w:rsidRPr="002A05D6">
              <w:rPr>
                <w:rFonts w:ascii="Arial" w:hAnsi="Arial" w:cs="Arial"/>
                <w:b/>
              </w:rPr>
              <w:t>,</w:t>
            </w:r>
            <w:r w:rsidRPr="002A05D6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3"/>
              </w:rPr>
              <w:t>k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6"/>
              </w:rPr>
              <w:t>h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m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mo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le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.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3"/>
              </w:rPr>
              <w:t>F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w</w:t>
            </w:r>
            <w:r w:rsidRPr="002A05D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5"/>
              </w:rPr>
              <w:t>mm</w:t>
            </w:r>
            <w:r w:rsidRPr="002A05D6">
              <w:rPr>
                <w:rFonts w:ascii="Arial" w:hAnsi="Arial" w:cs="Arial"/>
                <w:b/>
              </w:rPr>
              <w:t>at</w:t>
            </w:r>
            <w:r w:rsidRPr="002A05D6">
              <w:rPr>
                <w:rFonts w:ascii="Arial" w:hAnsi="Arial" w:cs="Arial"/>
                <w:b/>
                <w:spacing w:val="1"/>
              </w:rPr>
              <w:t>ic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</w:rPr>
              <w:t>l 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ta</w:t>
            </w:r>
            <w:r w:rsidRPr="002A05D6">
              <w:rPr>
                <w:rFonts w:ascii="Arial" w:hAnsi="Arial" w:cs="Arial"/>
                <w:b/>
                <w:spacing w:val="2"/>
              </w:rPr>
              <w:t>c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c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ec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w</w:t>
            </w:r>
            <w:r w:rsidRPr="002A05D6">
              <w:rPr>
                <w:rFonts w:ascii="Arial" w:hAnsi="Arial" w:cs="Arial"/>
                <w:b/>
              </w:rPr>
              <w:t>o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nh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c</w:t>
            </w:r>
            <w:r w:rsidRPr="002A05D6">
              <w:rPr>
                <w:rFonts w:ascii="Arial" w:hAnsi="Arial" w:cs="Arial"/>
                <w:b/>
                <w:w w:val="101"/>
              </w:rPr>
              <w:t xml:space="preserve">e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c</w:t>
            </w:r>
            <w:r w:rsidRPr="002A05D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re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-3"/>
                <w:w w:val="101"/>
              </w:rPr>
              <w:t>i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li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</w:rPr>
              <w:t>y.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1D885" w14:textId="05B1754F" w:rsidR="001E70D8" w:rsidRPr="002A05D6" w:rsidRDefault="001E70D8" w:rsidP="001E70D8">
            <w:pPr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lang w:val="en-GB"/>
              </w:rPr>
              <w:t>Thank you very much. This is noted.</w:t>
            </w:r>
          </w:p>
        </w:tc>
      </w:tr>
      <w:tr w:rsidR="001E70D8" w:rsidRPr="002A05D6" w14:paraId="271F688F" w14:textId="77777777" w:rsidTr="00BF55B7">
        <w:trPr>
          <w:trHeight w:hRule="exact" w:val="1186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5F53F" w14:textId="77777777" w:rsidR="001E70D8" w:rsidRPr="002A05D6" w:rsidRDefault="001E70D8" w:rsidP="001E70D8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  <w:u w:val="thick" w:color="000000"/>
              </w:rPr>
              <w:t>p</w:t>
            </w:r>
            <w:r w:rsidRPr="002A05D6">
              <w:rPr>
                <w:rFonts w:ascii="Arial" w:hAnsi="Arial" w:cs="Arial"/>
                <w:b/>
                <w:u w:val="thick" w:color="000000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  <w:u w:val="thick" w:color="000000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  <w:u w:val="thick" w:color="000000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  <w:u w:val="thick" w:color="000000"/>
              </w:rPr>
              <w:t>n</w:t>
            </w:r>
            <w:r w:rsidRPr="002A05D6">
              <w:rPr>
                <w:rFonts w:ascii="Arial" w:hAnsi="Arial" w:cs="Arial"/>
                <w:b/>
                <w:u w:val="thick" w:color="000000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  <w:u w:val="thick" w:color="000000"/>
              </w:rPr>
              <w:t>l</w:t>
            </w:r>
            <w:r w:rsidRPr="002A05D6">
              <w:rPr>
                <w:rFonts w:ascii="Arial" w:hAnsi="Arial" w:cs="Arial"/>
                <w:b/>
                <w:spacing w:val="-3"/>
                <w:u w:val="thick" w:color="000000"/>
              </w:rPr>
              <w:t>/</w:t>
            </w:r>
            <w:r w:rsidRPr="002A05D6">
              <w:rPr>
                <w:rFonts w:ascii="Arial" w:hAnsi="Arial" w:cs="Arial"/>
                <w:b/>
                <w:spacing w:val="1"/>
                <w:u w:val="thick" w:color="000000"/>
              </w:rPr>
              <w:t>Ge</w:t>
            </w:r>
            <w:r w:rsidRPr="002A05D6">
              <w:rPr>
                <w:rFonts w:ascii="Arial" w:hAnsi="Arial" w:cs="Arial"/>
                <w:b/>
                <w:spacing w:val="-2"/>
                <w:u w:val="thick" w:color="000000"/>
              </w:rPr>
              <w:t>n</w:t>
            </w:r>
            <w:r w:rsidRPr="002A05D6">
              <w:rPr>
                <w:rFonts w:ascii="Arial" w:hAnsi="Arial" w:cs="Arial"/>
                <w:b/>
                <w:spacing w:val="-3"/>
                <w:u w:val="thick" w:color="000000"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  <w:u w:val="thick" w:color="000000"/>
              </w:rPr>
              <w:t>r</w:t>
            </w:r>
            <w:r w:rsidRPr="002A05D6">
              <w:rPr>
                <w:rFonts w:ascii="Arial" w:hAnsi="Arial" w:cs="Arial"/>
                <w:b/>
                <w:spacing w:val="-5"/>
                <w:u w:val="thick" w:color="000000"/>
              </w:rPr>
              <w:t>a</w:t>
            </w:r>
            <w:r w:rsidRPr="002A05D6">
              <w:rPr>
                <w:rFonts w:ascii="Arial" w:hAnsi="Arial" w:cs="Arial"/>
                <w:b/>
                <w:u w:val="thick" w:color="000000"/>
              </w:rPr>
              <w:t>l</w:t>
            </w:r>
            <w:r w:rsidRPr="002A05D6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2A05D6">
              <w:rPr>
                <w:rFonts w:ascii="Arial" w:hAnsi="Arial" w:cs="Arial"/>
                <w:spacing w:val="-3"/>
                <w:w w:val="101"/>
              </w:rPr>
              <w:t>c</w:t>
            </w:r>
            <w:r w:rsidRPr="002A05D6">
              <w:rPr>
                <w:rFonts w:ascii="Arial" w:hAnsi="Arial" w:cs="Arial"/>
                <w:spacing w:val="-5"/>
              </w:rPr>
              <w:t>o</w:t>
            </w:r>
            <w:r w:rsidRPr="002A05D6">
              <w:rPr>
                <w:rFonts w:ascii="Arial" w:hAnsi="Arial" w:cs="Arial"/>
                <w:spacing w:val="1"/>
              </w:rPr>
              <w:t>mm</w:t>
            </w:r>
            <w:r w:rsidRPr="002A05D6">
              <w:rPr>
                <w:rFonts w:ascii="Arial" w:hAnsi="Arial" w:cs="Arial"/>
                <w:spacing w:val="-8"/>
                <w:w w:val="101"/>
              </w:rPr>
              <w:t>e</w:t>
            </w:r>
            <w:r w:rsidRPr="002A05D6">
              <w:rPr>
                <w:rFonts w:ascii="Arial" w:hAnsi="Arial" w:cs="Arial"/>
                <w:spacing w:val="5"/>
              </w:rPr>
              <w:t>n</w:t>
            </w:r>
            <w:r w:rsidRPr="002A05D6">
              <w:rPr>
                <w:rFonts w:ascii="Arial" w:hAnsi="Arial" w:cs="Arial"/>
                <w:spacing w:val="1"/>
                <w:w w:val="101"/>
              </w:rPr>
              <w:t>t</w:t>
            </w:r>
            <w:r w:rsidRPr="002A05D6">
              <w:rPr>
                <w:rFonts w:ascii="Arial" w:hAnsi="Arial" w:cs="Arial"/>
              </w:rPr>
              <w:t>s</w:t>
            </w:r>
          </w:p>
        </w:tc>
        <w:tc>
          <w:tcPr>
            <w:tcW w:w="9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E528B" w14:textId="77777777" w:rsidR="001E70D8" w:rsidRPr="002A05D6" w:rsidRDefault="001E70D8" w:rsidP="001E70D8">
            <w:pPr>
              <w:spacing w:line="220" w:lineRule="exact"/>
              <w:ind w:left="105" w:right="123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-2"/>
              </w:rPr>
              <w:t>d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w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3"/>
              </w:rPr>
              <w:t>l</w:t>
            </w:r>
            <w:r w:rsidRPr="002A05D6">
              <w:rPr>
                <w:rFonts w:ascii="Arial" w:hAnsi="Arial" w:cs="Arial"/>
                <w:b/>
                <w:spacing w:val="3"/>
              </w:rPr>
              <w:t>l</w:t>
            </w:r>
            <w:r w:rsidRPr="002A05D6">
              <w:rPr>
                <w:rFonts w:ascii="Arial" w:hAnsi="Arial" w:cs="Arial"/>
                <w:b/>
                <w:spacing w:val="1"/>
              </w:rPr>
              <w:t>-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nn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  <w:spacing w:val="1"/>
              </w:rPr>
              <w:t>er</w:t>
            </w:r>
            <w:r w:rsidRPr="002A05D6">
              <w:rPr>
                <w:rFonts w:ascii="Arial" w:hAnsi="Arial" w:cs="Arial"/>
                <w:b/>
              </w:rPr>
              <w:t xml:space="preserve">y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ta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b</w:t>
            </w:r>
            <w:r w:rsidRPr="002A05D6">
              <w:rPr>
                <w:rFonts w:ascii="Arial" w:hAnsi="Arial" w:cs="Arial"/>
                <w:b/>
                <w:spacing w:val="1"/>
              </w:rPr>
              <w:t>le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</w:rPr>
              <w:t>;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w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  <w:spacing w:val="1"/>
              </w:rPr>
              <w:t>er</w:t>
            </w:r>
            <w:r w:rsidRPr="002A05D6">
              <w:rPr>
                <w:rFonts w:ascii="Arial" w:hAnsi="Arial" w:cs="Arial"/>
                <w:b/>
              </w:rPr>
              <w:t>,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e</w:t>
            </w:r>
            <w:r w:rsidRPr="002A05D6">
              <w:rPr>
                <w:rFonts w:ascii="Arial" w:hAnsi="Arial" w:cs="Arial"/>
                <w:b/>
                <w:spacing w:val="-5"/>
              </w:rPr>
              <w:t>x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</w:rPr>
              <w:t>o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  <w:w w:val="101"/>
              </w:rPr>
              <w:t xml:space="preserve">e </w:t>
            </w:r>
            <w:r w:rsidRPr="002A05D6">
              <w:rPr>
                <w:rFonts w:ascii="Arial" w:hAnsi="Arial" w:cs="Arial"/>
                <w:b/>
              </w:rPr>
              <w:t>m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  <w:w w:val="101"/>
              </w:rPr>
              <w:t>r</w:t>
            </w:r>
            <w:r w:rsidRPr="002A05D6">
              <w:rPr>
                <w:rFonts w:ascii="Arial" w:hAnsi="Arial" w:cs="Arial"/>
                <w:b/>
                <w:w w:val="101"/>
              </w:rPr>
              <w:t>e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cl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ri</w:t>
            </w:r>
            <w:r w:rsidRPr="002A05D6">
              <w:rPr>
                <w:rFonts w:ascii="Arial" w:hAnsi="Arial" w:cs="Arial"/>
                <w:b/>
              </w:rPr>
              <w:t>ty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-5"/>
              </w:rPr>
              <w:t>t</w:t>
            </w:r>
            <w:r w:rsidRPr="002A05D6">
              <w:rPr>
                <w:rFonts w:ascii="Arial" w:hAnsi="Arial" w:cs="Arial"/>
                <w:b/>
                <w:spacing w:val="1"/>
              </w:rPr>
              <w:t>ic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</w:rPr>
              <w:t>l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d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p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.</w:t>
            </w:r>
            <w:r w:rsidRPr="002A05D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-3"/>
              </w:rPr>
              <w:t>e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pp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3"/>
              </w:rPr>
              <w:t>r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2"/>
              </w:rPr>
              <w:t>ns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2"/>
              </w:rPr>
              <w:t>e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  <w:spacing w:val="1"/>
              </w:rPr>
              <w:t>cie</w:t>
            </w:r>
            <w:r w:rsidRPr="002A05D6">
              <w:rPr>
                <w:rFonts w:ascii="Arial" w:hAnsi="Arial" w:cs="Arial"/>
                <w:b/>
              </w:rPr>
              <w:t xml:space="preserve">s 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r</w:t>
            </w:r>
            <w:r w:rsidRPr="002A05D6">
              <w:rPr>
                <w:rFonts w:ascii="Arial" w:hAnsi="Arial" w:cs="Arial"/>
                <w:b/>
                <w:spacing w:val="-5"/>
              </w:rPr>
              <w:t>m</w:t>
            </w:r>
            <w:r w:rsidRPr="002A05D6">
              <w:rPr>
                <w:rFonts w:ascii="Arial" w:hAnsi="Arial" w:cs="Arial"/>
                <w:b/>
              </w:rPr>
              <w:t>att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g</w:t>
            </w:r>
            <w:r w:rsidRPr="002A05D6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n</w:t>
            </w:r>
            <w:r w:rsidRPr="002A05D6">
              <w:rPr>
                <w:rFonts w:ascii="Arial" w:hAnsi="Arial" w:cs="Arial"/>
                <w:b/>
              </w:rPr>
              <w:t>d</w:t>
            </w:r>
            <w:r w:rsidRPr="002A05D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3"/>
              </w:rPr>
              <w:t>c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</w:rPr>
              <w:t>tat</w:t>
            </w:r>
            <w:r w:rsidRPr="002A05D6">
              <w:rPr>
                <w:rFonts w:ascii="Arial" w:hAnsi="Arial" w:cs="Arial"/>
                <w:b/>
                <w:spacing w:val="1"/>
              </w:rPr>
              <w:t>i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n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s</w:t>
            </w:r>
            <w:r w:rsidRPr="002A05D6">
              <w:rPr>
                <w:rFonts w:ascii="Arial" w:hAnsi="Arial" w:cs="Arial"/>
                <w:b/>
              </w:rPr>
              <w:t>ty</w:t>
            </w:r>
            <w:r w:rsidRPr="002A05D6">
              <w:rPr>
                <w:rFonts w:ascii="Arial" w:hAnsi="Arial" w:cs="Arial"/>
                <w:b/>
                <w:spacing w:val="-3"/>
              </w:rPr>
              <w:t>l</w:t>
            </w:r>
            <w:r w:rsidRPr="002A05D6">
              <w:rPr>
                <w:rFonts w:ascii="Arial" w:hAnsi="Arial" w:cs="Arial"/>
                <w:b/>
                <w:spacing w:val="1"/>
              </w:rPr>
              <w:t>e</w:t>
            </w:r>
            <w:r w:rsidRPr="002A05D6">
              <w:rPr>
                <w:rFonts w:ascii="Arial" w:hAnsi="Arial" w:cs="Arial"/>
                <w:b/>
              </w:rPr>
              <w:t>s</w:t>
            </w:r>
            <w:r w:rsidRPr="002A05D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9"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</w:rPr>
              <w:t>t</w:t>
            </w:r>
          </w:p>
          <w:p w14:paraId="2711847A" w14:textId="77777777" w:rsidR="001E70D8" w:rsidRPr="002A05D6" w:rsidRDefault="001E70D8" w:rsidP="001E70D8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</w:rPr>
              <w:t>ta</w:t>
            </w:r>
            <w:r w:rsidRPr="002A05D6">
              <w:rPr>
                <w:rFonts w:ascii="Arial" w:hAnsi="Arial" w:cs="Arial"/>
                <w:b/>
                <w:spacing w:val="-2"/>
              </w:rPr>
              <w:t>k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2"/>
              </w:rPr>
              <w:t>w</w:t>
            </w:r>
            <w:r w:rsidRPr="002A05D6">
              <w:rPr>
                <w:rFonts w:ascii="Arial" w:hAnsi="Arial" w:cs="Arial"/>
                <w:b/>
                <w:spacing w:val="-5"/>
              </w:rPr>
              <w:t>a</w:t>
            </w:r>
            <w:r w:rsidRPr="002A05D6">
              <w:rPr>
                <w:rFonts w:ascii="Arial" w:hAnsi="Arial" w:cs="Arial"/>
                <w:b/>
              </w:rPr>
              <w:t>y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6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ov</w:t>
            </w:r>
            <w:r w:rsidRPr="002A05D6">
              <w:rPr>
                <w:rFonts w:ascii="Arial" w:hAnsi="Arial" w:cs="Arial"/>
                <w:b/>
                <w:spacing w:val="1"/>
              </w:rPr>
              <w:t>er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-3"/>
              </w:rPr>
              <w:t>l</w:t>
            </w:r>
            <w:r w:rsidRPr="002A05D6">
              <w:rPr>
                <w:rFonts w:ascii="Arial" w:hAnsi="Arial" w:cs="Arial"/>
                <w:b/>
              </w:rPr>
              <w:t>l</w:t>
            </w:r>
            <w:r w:rsidRPr="002A05D6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6"/>
              </w:rPr>
              <w:t>s</w:t>
            </w:r>
            <w:r w:rsidRPr="002A05D6">
              <w:rPr>
                <w:rFonts w:ascii="Arial" w:hAnsi="Arial" w:cs="Arial"/>
                <w:b/>
                <w:spacing w:val="1"/>
              </w:rPr>
              <w:t>c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rl</w:t>
            </w:r>
            <w:r w:rsidRPr="002A05D6">
              <w:rPr>
                <w:rFonts w:ascii="Arial" w:hAnsi="Arial" w:cs="Arial"/>
                <w:b/>
              </w:rPr>
              <w:t xml:space="preserve">y </w:t>
            </w:r>
            <w:r w:rsidRPr="002A05D6">
              <w:rPr>
                <w:rFonts w:ascii="Arial" w:hAnsi="Arial" w:cs="Arial"/>
                <w:b/>
                <w:spacing w:val="-5"/>
              </w:rPr>
              <w:t>v</w:t>
            </w:r>
            <w:r w:rsidRPr="002A05D6">
              <w:rPr>
                <w:rFonts w:ascii="Arial" w:hAnsi="Arial" w:cs="Arial"/>
                <w:b/>
              </w:rPr>
              <w:t>a</w:t>
            </w:r>
            <w:r w:rsidRPr="002A05D6">
              <w:rPr>
                <w:rFonts w:ascii="Arial" w:hAnsi="Arial" w:cs="Arial"/>
                <w:b/>
                <w:spacing w:val="1"/>
              </w:rPr>
              <w:t>l</w:t>
            </w:r>
            <w:r w:rsidRPr="002A05D6">
              <w:rPr>
                <w:rFonts w:ascii="Arial" w:hAnsi="Arial" w:cs="Arial"/>
                <w:b/>
                <w:spacing w:val="-6"/>
              </w:rPr>
              <w:t>u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</w:rPr>
              <w:t>f</w:t>
            </w:r>
            <w:r w:rsidRPr="002A05D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A05D6">
              <w:rPr>
                <w:rFonts w:ascii="Arial" w:hAnsi="Arial" w:cs="Arial"/>
                <w:b/>
              </w:rPr>
              <w:t>t</w:t>
            </w:r>
            <w:r w:rsidRPr="002A05D6">
              <w:rPr>
                <w:rFonts w:ascii="Arial" w:hAnsi="Arial" w:cs="Arial"/>
                <w:b/>
                <w:spacing w:val="-2"/>
              </w:rPr>
              <w:t>h</w:t>
            </w:r>
            <w:r w:rsidRPr="002A05D6">
              <w:rPr>
                <w:rFonts w:ascii="Arial" w:hAnsi="Arial" w:cs="Arial"/>
                <w:b/>
              </w:rPr>
              <w:t>e</w:t>
            </w:r>
            <w:r w:rsidRPr="002A05D6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A05D6">
              <w:rPr>
                <w:rFonts w:ascii="Arial" w:hAnsi="Arial" w:cs="Arial"/>
                <w:b/>
                <w:spacing w:val="-2"/>
              </w:rPr>
              <w:t>w</w:t>
            </w:r>
            <w:r w:rsidRPr="002A05D6">
              <w:rPr>
                <w:rFonts w:ascii="Arial" w:hAnsi="Arial" w:cs="Arial"/>
                <w:b/>
                <w:spacing w:val="-5"/>
              </w:rPr>
              <w:t>o</w:t>
            </w:r>
            <w:r w:rsidRPr="002A05D6">
              <w:rPr>
                <w:rFonts w:ascii="Arial" w:hAnsi="Arial" w:cs="Arial"/>
                <w:b/>
                <w:spacing w:val="-3"/>
                <w:w w:val="101"/>
              </w:rPr>
              <w:t>r</w:t>
            </w:r>
            <w:r w:rsidRPr="002A05D6">
              <w:rPr>
                <w:rFonts w:ascii="Arial" w:hAnsi="Arial" w:cs="Arial"/>
                <w:b/>
                <w:spacing w:val="3"/>
              </w:rPr>
              <w:t>k</w:t>
            </w:r>
            <w:r w:rsidRPr="002A05D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13F809" w14:textId="03EE0662" w:rsidR="001E70D8" w:rsidRPr="002A05D6" w:rsidRDefault="001E70D8" w:rsidP="001E70D8">
            <w:pPr>
              <w:rPr>
                <w:rFonts w:ascii="Arial" w:hAnsi="Arial" w:cs="Arial"/>
              </w:rPr>
            </w:pPr>
            <w:r w:rsidRPr="002A05D6">
              <w:rPr>
                <w:rFonts w:ascii="Arial" w:hAnsi="Arial" w:cs="Arial"/>
                <w:b/>
                <w:lang w:val="en-GB"/>
              </w:rPr>
              <w:t>Thank you very much. This is noted.</w:t>
            </w:r>
          </w:p>
        </w:tc>
      </w:tr>
    </w:tbl>
    <w:p w14:paraId="7AFAF004" w14:textId="77777777" w:rsidR="00E07778" w:rsidRPr="002A05D6" w:rsidRDefault="00E07778">
      <w:pPr>
        <w:spacing w:line="200" w:lineRule="exact"/>
        <w:rPr>
          <w:rFonts w:ascii="Arial" w:hAnsi="Arial" w:cs="Arial"/>
        </w:rPr>
      </w:pPr>
    </w:p>
    <w:p w14:paraId="07D6C0E5" w14:textId="77777777" w:rsidR="00E07778" w:rsidRPr="002A05D6" w:rsidRDefault="00E07778">
      <w:pPr>
        <w:spacing w:line="200" w:lineRule="exact"/>
        <w:rPr>
          <w:rFonts w:ascii="Arial" w:hAnsi="Arial" w:cs="Arial"/>
        </w:rPr>
      </w:pPr>
    </w:p>
    <w:p w14:paraId="54B2B2FC" w14:textId="77777777" w:rsidR="00BF55B7" w:rsidRPr="002A05D6" w:rsidRDefault="00BF55B7" w:rsidP="00BF55B7">
      <w:pPr>
        <w:spacing w:before="35" w:line="220" w:lineRule="exact"/>
        <w:ind w:left="220"/>
        <w:rPr>
          <w:rFonts w:ascii="Arial" w:hAnsi="Arial" w:cs="Arial"/>
        </w:rPr>
      </w:pPr>
      <w:r w:rsidRPr="002A05D6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20A5779" wp14:editId="31CA74C8">
                <wp:simplePos x="0" y="0"/>
                <wp:positionH relativeFrom="page">
                  <wp:posOffset>4307205</wp:posOffset>
                </wp:positionH>
                <wp:positionV relativeFrom="paragraph">
                  <wp:posOffset>461010</wp:posOffset>
                </wp:positionV>
                <wp:extent cx="5460365" cy="30543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0365" cy="305435"/>
                          <a:chOff x="6783" y="726"/>
                          <a:chExt cx="8599" cy="481"/>
                        </a:xfrm>
                      </wpg:grpSpPr>
                      <wps:wsp>
                        <wps:cNvPr id="5" name="Freeform 32"/>
                        <wps:cNvSpPr>
                          <a:spLocks/>
                        </wps:cNvSpPr>
                        <wps:spPr bwMode="auto">
                          <a:xfrm>
                            <a:off x="6793" y="736"/>
                            <a:ext cx="8579" cy="230"/>
                          </a:xfrm>
                          <a:custGeom>
                            <a:avLst/>
                            <a:gdLst>
                              <a:gd name="T0" fmla="+- 0 6793 6793"/>
                              <a:gd name="T1" fmla="*/ T0 w 8579"/>
                              <a:gd name="T2" fmla="+- 0 966 736"/>
                              <a:gd name="T3" fmla="*/ 966 h 230"/>
                              <a:gd name="T4" fmla="+- 0 15372 6793"/>
                              <a:gd name="T5" fmla="*/ T4 w 8579"/>
                              <a:gd name="T6" fmla="+- 0 966 736"/>
                              <a:gd name="T7" fmla="*/ 966 h 230"/>
                              <a:gd name="T8" fmla="+- 0 15372 6793"/>
                              <a:gd name="T9" fmla="*/ T8 w 8579"/>
                              <a:gd name="T10" fmla="+- 0 736 736"/>
                              <a:gd name="T11" fmla="*/ 736 h 230"/>
                              <a:gd name="T12" fmla="+- 0 6793 6793"/>
                              <a:gd name="T13" fmla="*/ T12 w 8579"/>
                              <a:gd name="T14" fmla="+- 0 736 736"/>
                              <a:gd name="T15" fmla="*/ 736 h 230"/>
                              <a:gd name="T16" fmla="+- 0 6793 6793"/>
                              <a:gd name="T17" fmla="*/ T16 w 8579"/>
                              <a:gd name="T18" fmla="+- 0 966 736"/>
                              <a:gd name="T19" fmla="*/ 966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579" h="230">
                                <a:moveTo>
                                  <a:pt x="0" y="230"/>
                                </a:moveTo>
                                <a:lnTo>
                                  <a:pt x="8579" y="230"/>
                                </a:lnTo>
                                <a:lnTo>
                                  <a:pt x="85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3"/>
                        <wps:cNvSpPr>
                          <a:spLocks/>
                        </wps:cNvSpPr>
                        <wps:spPr bwMode="auto">
                          <a:xfrm>
                            <a:off x="6793" y="966"/>
                            <a:ext cx="614" cy="230"/>
                          </a:xfrm>
                          <a:custGeom>
                            <a:avLst/>
                            <a:gdLst>
                              <a:gd name="T0" fmla="+- 0 6793 6793"/>
                              <a:gd name="T1" fmla="*/ T0 w 614"/>
                              <a:gd name="T2" fmla="+- 0 1197 966"/>
                              <a:gd name="T3" fmla="*/ 1197 h 230"/>
                              <a:gd name="T4" fmla="+- 0 7408 6793"/>
                              <a:gd name="T5" fmla="*/ T4 w 614"/>
                              <a:gd name="T6" fmla="+- 0 1197 966"/>
                              <a:gd name="T7" fmla="*/ 1197 h 230"/>
                              <a:gd name="T8" fmla="+- 0 7408 6793"/>
                              <a:gd name="T9" fmla="*/ T8 w 614"/>
                              <a:gd name="T10" fmla="+- 0 966 966"/>
                              <a:gd name="T11" fmla="*/ 966 h 230"/>
                              <a:gd name="T12" fmla="+- 0 6793 6793"/>
                              <a:gd name="T13" fmla="*/ T12 w 614"/>
                              <a:gd name="T14" fmla="+- 0 966 966"/>
                              <a:gd name="T15" fmla="*/ 966 h 230"/>
                              <a:gd name="T16" fmla="+- 0 6793 6793"/>
                              <a:gd name="T17" fmla="*/ T16 w 614"/>
                              <a:gd name="T18" fmla="+- 0 1197 966"/>
                              <a:gd name="T19" fmla="*/ 1197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14" h="230">
                                <a:moveTo>
                                  <a:pt x="0" y="231"/>
                                </a:moveTo>
                                <a:lnTo>
                                  <a:pt x="615" y="231"/>
                                </a:lnTo>
                                <a:lnTo>
                                  <a:pt x="6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408ABFAF" id="Group 4" o:spid="_x0000_s1026" style="position:absolute;margin-left:339.15pt;margin-top:36.3pt;width:429.95pt;height:24.05pt;z-index:-251653120;mso-position-horizontal-relative:page" coordorigin="6783,726" coordsize="8599,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">
                <v:shape id="Freeform 32" o:spid="_x0000_s1027" style="position:absolute;left:6793;top:736;width:8579;height:230;visibility:visible;mso-wrap-style:square;v-text-anchor:top" coordsize="8579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" path="m,230r8579,l8579,,,,,230xe" fillcolor="yellow" stroked="f">
                  <v:path arrowok="t" o:connecttype="custom" o:connectlocs="0,966;8579,966;8579,736;0,736;0,966" o:connectangles="0,0,0,0,0"/>
                </v:shape>
                <v:shape id="Freeform 33" o:spid="_x0000_s1028" style="position:absolute;left:6793;top:966;width:614;height:230;visibility:visible;mso-wrap-style:square;v-text-anchor:top" coordsize="61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" path="m,231r615,l615,,,,,231xe" fillcolor="yellow" stroked="f">
                  <v:path arrowok="t" o:connecttype="custom" o:connectlocs="0,1197;615,1197;615,966;0,966;0,1197" o:connectangles="0,0,0,0,0"/>
                </v:shape>
                <w10:wrap anchorx="page"/>
              </v:group>
            </w:pict>
          </mc:Fallback>
        </mc:AlternateContent>
      </w:r>
      <w:r w:rsidRPr="002A05D6">
        <w:rPr>
          <w:rFonts w:ascii="Arial" w:hAnsi="Arial" w:cs="Arial"/>
          <w:b/>
          <w:spacing w:val="-3"/>
          <w:position w:val="-1"/>
          <w:highlight w:val="yellow"/>
        </w:rPr>
        <w:t>P</w:t>
      </w:r>
      <w:r w:rsidRPr="002A05D6">
        <w:rPr>
          <w:rFonts w:ascii="Arial" w:hAnsi="Arial" w:cs="Arial"/>
          <w:b/>
          <w:spacing w:val="-2"/>
          <w:position w:val="-1"/>
          <w:highlight w:val="yellow"/>
        </w:rPr>
        <w:t>AR</w:t>
      </w:r>
      <w:r w:rsidRPr="002A05D6">
        <w:rPr>
          <w:rFonts w:ascii="Arial" w:hAnsi="Arial" w:cs="Arial"/>
          <w:b/>
          <w:position w:val="-1"/>
          <w:highlight w:val="yellow"/>
        </w:rPr>
        <w:t xml:space="preserve">T </w:t>
      </w:r>
      <w:r w:rsidRPr="002A05D6">
        <w:rPr>
          <w:rFonts w:ascii="Arial" w:hAnsi="Arial" w:cs="Arial"/>
          <w:b/>
          <w:spacing w:val="5"/>
          <w:position w:val="-1"/>
          <w:highlight w:val="yellow"/>
        </w:rPr>
        <w:t xml:space="preserve"> </w:t>
      </w:r>
      <w:r w:rsidRPr="002A05D6">
        <w:rPr>
          <w:rFonts w:ascii="Arial" w:hAnsi="Arial" w:cs="Arial"/>
          <w:b/>
          <w:position w:val="-1"/>
          <w:highlight w:val="yellow"/>
        </w:rPr>
        <w:t>1:</w:t>
      </w:r>
      <w:r w:rsidRPr="002A05D6">
        <w:rPr>
          <w:rFonts w:ascii="Arial" w:hAnsi="Arial" w:cs="Arial"/>
          <w:b/>
          <w:spacing w:val="-2"/>
          <w:position w:val="-1"/>
        </w:rPr>
        <w:t xml:space="preserve"> C</w:t>
      </w:r>
      <w:r w:rsidRPr="002A05D6">
        <w:rPr>
          <w:rFonts w:ascii="Arial" w:hAnsi="Arial" w:cs="Arial"/>
          <w:b/>
          <w:spacing w:val="-5"/>
          <w:position w:val="-1"/>
        </w:rPr>
        <w:t>o</w:t>
      </w:r>
      <w:r w:rsidRPr="002A05D6">
        <w:rPr>
          <w:rFonts w:ascii="Arial" w:hAnsi="Arial" w:cs="Arial"/>
          <w:b/>
          <w:position w:val="-1"/>
        </w:rPr>
        <w:t>m</w:t>
      </w:r>
      <w:r w:rsidRPr="002A05D6">
        <w:rPr>
          <w:rFonts w:ascii="Arial" w:hAnsi="Arial" w:cs="Arial"/>
          <w:b/>
          <w:spacing w:val="-5"/>
          <w:position w:val="-1"/>
        </w:rPr>
        <w:t>m</w:t>
      </w:r>
      <w:r w:rsidRPr="002A05D6">
        <w:rPr>
          <w:rFonts w:ascii="Arial" w:hAnsi="Arial" w:cs="Arial"/>
          <w:b/>
          <w:spacing w:val="1"/>
          <w:w w:val="101"/>
          <w:position w:val="-1"/>
        </w:rPr>
        <w:t>e</w:t>
      </w:r>
      <w:r w:rsidRPr="002A05D6">
        <w:rPr>
          <w:rFonts w:ascii="Arial" w:hAnsi="Arial" w:cs="Arial"/>
          <w:b/>
          <w:spacing w:val="-1"/>
          <w:position w:val="-1"/>
        </w:rPr>
        <w:t>n</w:t>
      </w:r>
      <w:r w:rsidRPr="002A05D6">
        <w:rPr>
          <w:rFonts w:ascii="Arial" w:hAnsi="Arial" w:cs="Arial"/>
          <w:b/>
          <w:position w:val="-1"/>
        </w:rPr>
        <w:t>ts</w:t>
      </w:r>
    </w:p>
    <w:p w14:paraId="66894450" w14:textId="77777777" w:rsidR="00E07778" w:rsidRPr="002A05D6" w:rsidRDefault="00E07778">
      <w:pPr>
        <w:spacing w:before="35"/>
        <w:ind w:left="120" w:right="12307"/>
        <w:rPr>
          <w:rFonts w:ascii="Arial" w:hAnsi="Arial" w:cs="Arial"/>
        </w:rPr>
        <w:sectPr w:rsidR="00E07778" w:rsidRPr="002A05D6">
          <w:headerReference w:type="default" r:id="rId8"/>
          <w:footerReference w:type="default" r:id="rId9"/>
          <w:pgSz w:w="23820" w:h="16840" w:orient="landscape"/>
          <w:pgMar w:top="1540" w:right="1320" w:bottom="280" w:left="1320" w:header="1304" w:footer="681" w:gutter="0"/>
          <w:cols w:space="720"/>
        </w:sectPr>
      </w:pPr>
    </w:p>
    <w:p w14:paraId="3B0E97F1" w14:textId="77777777" w:rsidR="00E07778" w:rsidRPr="002A05D6" w:rsidRDefault="00E07778">
      <w:pPr>
        <w:spacing w:line="200" w:lineRule="exact"/>
        <w:rPr>
          <w:rFonts w:ascii="Arial" w:hAnsi="Arial" w:cs="Arial"/>
        </w:rPr>
      </w:pPr>
    </w:p>
    <w:p w14:paraId="39E7BB16" w14:textId="77777777" w:rsidR="00E07778" w:rsidRPr="002A05D6" w:rsidRDefault="00E07778">
      <w:pPr>
        <w:spacing w:before="1" w:line="280" w:lineRule="exact"/>
        <w:rPr>
          <w:rFonts w:ascii="Arial" w:hAnsi="Arial" w:cs="Arial"/>
        </w:rPr>
      </w:pPr>
    </w:p>
    <w:p w14:paraId="0A012039" w14:textId="77777777" w:rsidR="00E07778" w:rsidRPr="002A05D6" w:rsidRDefault="00E07778">
      <w:pPr>
        <w:spacing w:before="9" w:line="220" w:lineRule="exact"/>
        <w:rPr>
          <w:rFonts w:ascii="Arial" w:hAnsi="Arial" w:cs="Arial"/>
        </w:rPr>
      </w:pPr>
    </w:p>
    <w:p w14:paraId="683DED64" w14:textId="77777777" w:rsidR="00E07778" w:rsidRPr="002A05D6" w:rsidRDefault="00E07778">
      <w:pPr>
        <w:spacing w:line="140" w:lineRule="exact"/>
        <w:rPr>
          <w:rFonts w:ascii="Arial" w:hAnsi="Arial" w:cs="Arial"/>
        </w:rPr>
      </w:pPr>
    </w:p>
    <w:p w14:paraId="5C32473E" w14:textId="77777777" w:rsidR="00E07778" w:rsidRPr="002A05D6" w:rsidRDefault="00E07778">
      <w:pPr>
        <w:spacing w:line="200" w:lineRule="exact"/>
        <w:rPr>
          <w:rFonts w:ascii="Arial" w:hAnsi="Arial" w:cs="Arial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5"/>
        <w:gridCol w:w="7244"/>
        <w:gridCol w:w="7231"/>
      </w:tblGrid>
      <w:tr w:rsidR="003B7046" w:rsidRPr="002A05D6" w14:paraId="17BED7D5" w14:textId="77777777" w:rsidTr="008C371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40D90" w14:textId="77777777" w:rsidR="003B7046" w:rsidRPr="002A05D6" w:rsidRDefault="003B7046" w:rsidP="003B7046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2A05D6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2A05D6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3AE90057" w14:textId="77777777" w:rsidR="003B7046" w:rsidRPr="002A05D6" w:rsidRDefault="003B7046" w:rsidP="003B7046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3B7046" w:rsidRPr="002A05D6" w14:paraId="248C7693" w14:textId="77777777" w:rsidTr="008C371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AD222" w14:textId="77777777" w:rsidR="003B7046" w:rsidRPr="002A05D6" w:rsidRDefault="003B7046" w:rsidP="003B7046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C2E55" w14:textId="77777777" w:rsidR="003B7046" w:rsidRPr="002A05D6" w:rsidRDefault="003B7046" w:rsidP="003B7046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2A05D6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3E5A2D66" w14:textId="77777777" w:rsidR="003B7046" w:rsidRPr="002A05D6" w:rsidRDefault="003B7046" w:rsidP="003B7046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2A05D6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2A05D6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2A05D6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B7046" w:rsidRPr="002A05D6" w14:paraId="39E815BE" w14:textId="77777777" w:rsidTr="008C371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DBB0C" w14:textId="77777777" w:rsidR="003B7046" w:rsidRPr="002A05D6" w:rsidRDefault="003B7046" w:rsidP="003B7046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2A05D6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12ED8671" w14:textId="77777777" w:rsidR="003B7046" w:rsidRPr="002A05D6" w:rsidRDefault="003B7046" w:rsidP="003B7046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B50AD" w14:textId="77777777" w:rsidR="003B7046" w:rsidRPr="002A05D6" w:rsidRDefault="003B7046" w:rsidP="003B7046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2A05D6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(If yes, Kindly please write down the ethical issues here in details)</w:t>
            </w:r>
          </w:p>
          <w:p w14:paraId="0D62DC76" w14:textId="77777777" w:rsidR="003B7046" w:rsidRPr="002A05D6" w:rsidRDefault="003B7046" w:rsidP="003B7046">
            <w:pPr>
              <w:rPr>
                <w:rFonts w:ascii="Arial" w:eastAsia="Arial Unicode MS" w:hAnsi="Arial" w:cs="Arial"/>
                <w:lang w:val="en-GB"/>
              </w:rPr>
            </w:pPr>
          </w:p>
          <w:p w14:paraId="24B045A7" w14:textId="77777777" w:rsidR="003B7046" w:rsidRPr="002A05D6" w:rsidRDefault="003B7046" w:rsidP="003B7046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196CE6A5" w14:textId="77777777" w:rsidR="003B7046" w:rsidRPr="002A05D6" w:rsidRDefault="003B7046" w:rsidP="003B7046">
            <w:pPr>
              <w:rPr>
                <w:rFonts w:ascii="Arial" w:eastAsia="Arial Unicode MS" w:hAnsi="Arial" w:cs="Arial"/>
                <w:lang w:val="en-GB"/>
              </w:rPr>
            </w:pPr>
          </w:p>
          <w:p w14:paraId="01D90CA8" w14:textId="77777777" w:rsidR="003B7046" w:rsidRPr="002A05D6" w:rsidRDefault="003B7046" w:rsidP="003B7046">
            <w:pPr>
              <w:rPr>
                <w:rFonts w:ascii="Arial" w:eastAsia="Arial Unicode MS" w:hAnsi="Arial" w:cs="Arial"/>
                <w:lang w:val="en-GB"/>
              </w:rPr>
            </w:pPr>
          </w:p>
          <w:p w14:paraId="7EC72BCB" w14:textId="77777777" w:rsidR="003B7046" w:rsidRPr="002A05D6" w:rsidRDefault="003B7046" w:rsidP="003B7046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14:paraId="1796E255" w14:textId="77777777" w:rsidR="003B7046" w:rsidRPr="002A05D6" w:rsidRDefault="003B7046" w:rsidP="003B7046">
      <w:pPr>
        <w:rPr>
          <w:rFonts w:ascii="Arial" w:hAnsi="Arial" w:cs="Arial"/>
        </w:rPr>
      </w:pPr>
    </w:p>
    <w:bookmarkEnd w:id="2"/>
    <w:p w14:paraId="12759539" w14:textId="77777777" w:rsidR="003B7046" w:rsidRPr="002A05D6" w:rsidRDefault="003B7046" w:rsidP="003B7046">
      <w:pPr>
        <w:rPr>
          <w:rFonts w:ascii="Arial" w:hAnsi="Arial" w:cs="Arial"/>
        </w:rPr>
      </w:pPr>
    </w:p>
    <w:p w14:paraId="43EA63FA" w14:textId="77777777" w:rsidR="00E07778" w:rsidRPr="002A05D6" w:rsidRDefault="00E07778">
      <w:pPr>
        <w:spacing w:line="200" w:lineRule="exact"/>
        <w:rPr>
          <w:rFonts w:ascii="Arial" w:hAnsi="Arial" w:cs="Arial"/>
        </w:rPr>
      </w:pPr>
    </w:p>
    <w:sectPr w:rsidR="00E07778" w:rsidRPr="002A05D6">
      <w:pgSz w:w="23820" w:h="16840" w:orient="landscape"/>
      <w:pgMar w:top="1540" w:right="1220" w:bottom="280" w:left="1220" w:header="1304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45191" w14:textId="77777777" w:rsidR="004F2E4B" w:rsidRDefault="004F2E4B">
      <w:r>
        <w:separator/>
      </w:r>
    </w:p>
  </w:endnote>
  <w:endnote w:type="continuationSeparator" w:id="0">
    <w:p w14:paraId="1F2A0617" w14:textId="77777777" w:rsidR="004F2E4B" w:rsidRDefault="004F2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8136A" w14:textId="77777777" w:rsidR="00E07778" w:rsidRDefault="004F2E4B">
    <w:pPr>
      <w:spacing w:line="200" w:lineRule="exact"/>
    </w:pPr>
    <w:r>
      <w:pict w14:anchorId="122797BE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85pt;width:51.9pt;height:9.9pt;z-index:-251659776;mso-position-horizontal-relative:page;mso-position-vertical-relative:page" filled="f" stroked="f">
          <v:textbox inset="0,0,0,0">
            <w:txbxContent>
              <w:p w14:paraId="5B51B800" w14:textId="77777777" w:rsidR="00E07778" w:rsidRDefault="001E0154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Cr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pacing w:val="2"/>
                    <w:sz w:val="16"/>
                    <w:szCs w:val="16"/>
                  </w:rPr>
                  <w:t>a</w:t>
                </w:r>
                <w:r>
                  <w:rPr>
                    <w:spacing w:val="4"/>
                    <w:sz w:val="16"/>
                    <w:szCs w:val="16"/>
                  </w:rPr>
                  <w:t>t</w:t>
                </w:r>
                <w:r>
                  <w:rPr>
                    <w:spacing w:val="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pacing w:val="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13F5064E">
        <v:shape id="_x0000_s2051" type="#_x0000_t202" style="position:absolute;margin-left:207.85pt;margin-top:796.85pt;width:55.8pt;height:9.9pt;z-index:-251658752;mso-position-horizontal-relative:page;mso-position-vertical-relative:page" filled="f" stroked="f">
          <v:textbox inset="0,0,0,0">
            <w:txbxContent>
              <w:p w14:paraId="295F7C23" w14:textId="77777777" w:rsidR="00E07778" w:rsidRDefault="001E0154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5"/>
                    <w:sz w:val="16"/>
                    <w:szCs w:val="16"/>
                  </w:rPr>
                  <w:t>C</w:t>
                </w:r>
                <w:r>
                  <w:rPr>
                    <w:spacing w:val="-2"/>
                    <w:sz w:val="16"/>
                    <w:szCs w:val="16"/>
                  </w:rPr>
                  <w:t>h</w:t>
                </w:r>
                <w:r>
                  <w:rPr>
                    <w:spacing w:val="2"/>
                    <w:sz w:val="16"/>
                    <w:szCs w:val="16"/>
                  </w:rPr>
                  <w:t>e</w:t>
                </w:r>
                <w:r>
                  <w:rPr>
                    <w:spacing w:val="-3"/>
                    <w:sz w:val="16"/>
                    <w:szCs w:val="16"/>
                  </w:rPr>
                  <w:t>c</w:t>
                </w:r>
                <w:r>
                  <w:rPr>
                    <w:spacing w:val="7"/>
                    <w:sz w:val="16"/>
                    <w:szCs w:val="16"/>
                  </w:rPr>
                  <w:t>k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spacing w:val="2"/>
                    <w:sz w:val="16"/>
                    <w:szCs w:val="16"/>
                  </w:rPr>
                  <w:t>b</w:t>
                </w:r>
                <w:r>
                  <w:rPr>
                    <w:spacing w:val="-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 xml:space="preserve">: </w:t>
                </w:r>
                <w:r>
                  <w:rPr>
                    <w:spacing w:val="3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39FF8D3E">
        <v:shape id="_x0000_s2050" type="#_x0000_t202" style="position:absolute;margin-left:347.8pt;margin-top:796.85pt;width:67.55pt;height:9.9pt;z-index:-251657728;mso-position-horizontal-relative:page;mso-position-vertical-relative:page" filled="f" stroked="f">
          <v:textbox inset="0,0,0,0">
            <w:txbxContent>
              <w:p w14:paraId="1DFA3692" w14:textId="77777777" w:rsidR="00E07778" w:rsidRDefault="001E0154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A</w:t>
                </w:r>
                <w:r>
                  <w:rPr>
                    <w:spacing w:val="-2"/>
                    <w:sz w:val="16"/>
                    <w:szCs w:val="16"/>
                  </w:rPr>
                  <w:t>pp</w:t>
                </w:r>
                <w:r>
                  <w:rPr>
                    <w:spacing w:val="5"/>
                    <w:sz w:val="16"/>
                    <w:szCs w:val="16"/>
                  </w:rPr>
                  <w:t>r</w:t>
                </w:r>
                <w:r>
                  <w:rPr>
                    <w:spacing w:val="2"/>
                    <w:sz w:val="16"/>
                    <w:szCs w:val="16"/>
                  </w:rPr>
                  <w:t>ov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5"/>
                    <w:sz w:val="16"/>
                    <w:szCs w:val="16"/>
                  </w:rPr>
                  <w:t xml:space="preserve"> </w:t>
                </w:r>
                <w:r>
                  <w:rPr>
                    <w:spacing w:val="2"/>
                    <w:sz w:val="16"/>
                    <w:szCs w:val="16"/>
                  </w:rPr>
                  <w:t>b</w:t>
                </w:r>
                <w:r>
                  <w:rPr>
                    <w:spacing w:val="-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 xml:space="preserve">: </w:t>
                </w:r>
                <w:r>
                  <w:rPr>
                    <w:spacing w:val="-2"/>
                    <w:sz w:val="16"/>
                    <w:szCs w:val="16"/>
                  </w:rPr>
                  <w:t>M</w:t>
                </w:r>
                <w:r>
                  <w:rPr>
                    <w:spacing w:val="5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1BDA5220">
        <v:shape id="_x0000_s2049" type="#_x0000_t202" style="position:absolute;margin-left:539.1pt;margin-top:796.85pt;width:80.35pt;height:9.9pt;z-index:-251656704;mso-position-horizontal-relative:page;mso-position-vertical-relative:page" filled="f" stroked="f">
          <v:textbox inset="0,0,0,0">
            <w:txbxContent>
              <w:p w14:paraId="2A2253C7" w14:textId="77777777" w:rsidR="00E07778" w:rsidRDefault="001E0154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pacing w:val="5"/>
                    <w:sz w:val="16"/>
                    <w:szCs w:val="16"/>
                  </w:rPr>
                  <w:t>r</w:t>
                </w:r>
                <w:r>
                  <w:rPr>
                    <w:spacing w:val="-4"/>
                    <w:sz w:val="16"/>
                    <w:szCs w:val="16"/>
                  </w:rPr>
                  <w:t>s</w:t>
                </w:r>
                <w:r>
                  <w:rPr>
                    <w:spacing w:val="4"/>
                    <w:sz w:val="16"/>
                    <w:szCs w:val="16"/>
                  </w:rPr>
                  <w:t>i</w:t>
                </w:r>
                <w:r>
                  <w:rPr>
                    <w:spacing w:val="2"/>
                    <w:sz w:val="16"/>
                    <w:szCs w:val="16"/>
                  </w:rPr>
                  <w:t>o</w:t>
                </w:r>
                <w:r>
                  <w:rPr>
                    <w:spacing w:val="-2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7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3 (</w:t>
                </w:r>
                <w:r>
                  <w:rPr>
                    <w:spacing w:val="2"/>
                    <w:sz w:val="16"/>
                    <w:szCs w:val="16"/>
                  </w:rPr>
                  <w:t>0</w:t>
                </w:r>
                <w:r>
                  <w:rPr>
                    <w:spacing w:val="7"/>
                    <w:sz w:val="16"/>
                    <w:szCs w:val="16"/>
                  </w:rPr>
                  <w:t>7</w:t>
                </w:r>
                <w:r>
                  <w:rPr>
                    <w:spacing w:val="-5"/>
                    <w:sz w:val="16"/>
                    <w:szCs w:val="16"/>
                  </w:rPr>
                  <w:t>-</w:t>
                </w:r>
                <w:r>
                  <w:rPr>
                    <w:spacing w:val="2"/>
                    <w:sz w:val="16"/>
                    <w:szCs w:val="16"/>
                  </w:rPr>
                  <w:t>07</w:t>
                </w:r>
                <w:r>
                  <w:rPr>
                    <w:spacing w:val="-5"/>
                    <w:sz w:val="16"/>
                    <w:szCs w:val="16"/>
                  </w:rPr>
                  <w:t>-</w:t>
                </w:r>
                <w:r>
                  <w:rPr>
                    <w:spacing w:val="2"/>
                    <w:sz w:val="16"/>
                    <w:szCs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69CA1" w14:textId="77777777" w:rsidR="004F2E4B" w:rsidRDefault="004F2E4B">
      <w:r>
        <w:separator/>
      </w:r>
    </w:p>
  </w:footnote>
  <w:footnote w:type="continuationSeparator" w:id="0">
    <w:p w14:paraId="45DFFDBF" w14:textId="77777777" w:rsidR="004F2E4B" w:rsidRDefault="004F2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B4FE6" w14:textId="77777777" w:rsidR="00E07778" w:rsidRDefault="004F2E4B">
    <w:pPr>
      <w:spacing w:line="200" w:lineRule="exact"/>
    </w:pPr>
    <w:r>
      <w:pict w14:anchorId="51E9D1EF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2pt;width:86.65pt;height:14pt;z-index:-251660800;mso-position-horizontal-relative:page;mso-position-vertical-relative:page" filled="f" stroked="f">
          <v:textbox inset="0,0,0,0">
            <w:txbxContent>
              <w:p w14:paraId="218D5DDC" w14:textId="77777777" w:rsidR="00E07778" w:rsidRDefault="001E0154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>Fo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12BD8"/>
    <w:multiLevelType w:val="multilevel"/>
    <w:tmpl w:val="8FF087B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778"/>
    <w:rsid w:val="001E0154"/>
    <w:rsid w:val="001E70D8"/>
    <w:rsid w:val="002A05D6"/>
    <w:rsid w:val="003B7046"/>
    <w:rsid w:val="003C2F72"/>
    <w:rsid w:val="0041222C"/>
    <w:rsid w:val="004F2E4B"/>
    <w:rsid w:val="00770C96"/>
    <w:rsid w:val="00982EE3"/>
    <w:rsid w:val="00B76EC2"/>
    <w:rsid w:val="00BF55B7"/>
    <w:rsid w:val="00E07778"/>
    <w:rsid w:val="00EF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42447398"/>
  <w15:docId w15:val="{223680FB-9AEF-4F4A-BDDE-95B17ECBC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rjass.com/index.php/ARJA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646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8</cp:revision>
  <dcterms:created xsi:type="dcterms:W3CDTF">2025-07-12T10:22:00Z</dcterms:created>
  <dcterms:modified xsi:type="dcterms:W3CDTF">2025-07-21T09:56:00Z</dcterms:modified>
</cp:coreProperties>
</file>