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EBB03" w14:textId="77777777" w:rsidR="00FB6024" w:rsidRPr="00261643" w:rsidRDefault="00FB6024">
      <w:pPr>
        <w:spacing w:before="2" w:line="160" w:lineRule="exact"/>
        <w:rPr>
          <w:rFonts w:ascii="Arial" w:hAnsi="Arial" w:cs="Arial"/>
        </w:rPr>
      </w:pPr>
    </w:p>
    <w:p w14:paraId="3BB939C2" w14:textId="77777777" w:rsidR="00FB6024" w:rsidRPr="00261643" w:rsidRDefault="00FB6024">
      <w:pPr>
        <w:spacing w:line="200" w:lineRule="exact"/>
        <w:rPr>
          <w:rFonts w:ascii="Arial" w:hAnsi="Arial" w:cs="Arial"/>
        </w:rPr>
      </w:pPr>
    </w:p>
    <w:p w14:paraId="4BE98EE2" w14:textId="77777777" w:rsidR="00FB6024" w:rsidRPr="00261643" w:rsidRDefault="00FB6024">
      <w:pPr>
        <w:spacing w:line="200" w:lineRule="exact"/>
        <w:rPr>
          <w:rFonts w:ascii="Arial" w:hAnsi="Arial" w:cs="Arial"/>
        </w:rPr>
      </w:pPr>
    </w:p>
    <w:p w14:paraId="5A1B51E9" w14:textId="77777777" w:rsidR="00FB6024" w:rsidRPr="00261643" w:rsidRDefault="00FB6024">
      <w:pPr>
        <w:spacing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5160"/>
        <w:gridCol w:w="15760"/>
      </w:tblGrid>
      <w:tr w:rsidR="00FB6024" w:rsidRPr="00261643" w14:paraId="2609A40E" w14:textId="77777777">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14:paraId="6522415E" w14:textId="77777777" w:rsidR="00FB6024" w:rsidRPr="00261643" w:rsidRDefault="008818E6">
            <w:pPr>
              <w:ind w:left="85"/>
              <w:rPr>
                <w:rFonts w:ascii="Arial" w:eastAsia="Arial" w:hAnsi="Arial" w:cs="Arial"/>
              </w:rPr>
            </w:pPr>
            <w:r w:rsidRPr="00261643">
              <w:rPr>
                <w:rFonts w:ascii="Arial" w:eastAsia="Arial" w:hAnsi="Arial" w:cs="Arial"/>
              </w:rPr>
              <w:t>Journal Name:</w:t>
            </w:r>
          </w:p>
        </w:tc>
        <w:tc>
          <w:tcPr>
            <w:tcW w:w="15760" w:type="dxa"/>
            <w:tcBorders>
              <w:top w:val="single" w:sz="8" w:space="0" w:color="000000"/>
              <w:left w:val="single" w:sz="8" w:space="0" w:color="000000"/>
              <w:bottom w:val="single" w:sz="8" w:space="0" w:color="000000"/>
              <w:right w:val="single" w:sz="8" w:space="0" w:color="000000"/>
            </w:tcBorders>
          </w:tcPr>
          <w:p w14:paraId="6E32984D" w14:textId="77777777" w:rsidR="00FB6024" w:rsidRPr="00261643" w:rsidRDefault="008818E6">
            <w:pPr>
              <w:spacing w:before="27"/>
              <w:ind w:left="80"/>
              <w:rPr>
                <w:rFonts w:ascii="Arial" w:eastAsia="Arial" w:hAnsi="Arial" w:cs="Arial"/>
              </w:rPr>
            </w:pPr>
            <w:r w:rsidRPr="00261643">
              <w:rPr>
                <w:rFonts w:ascii="Arial" w:eastAsia="Arial" w:hAnsi="Arial" w:cs="Arial"/>
                <w:b/>
                <w:color w:val="0000FF"/>
                <w:spacing w:val="5"/>
                <w:u w:val="thick" w:color="0000FF"/>
              </w:rPr>
              <w:t xml:space="preserve"> </w:t>
            </w:r>
            <w:hyperlink r:id="rId7">
              <w:proofErr w:type="gramStart"/>
              <w:r w:rsidRPr="00261643">
                <w:rPr>
                  <w:rFonts w:ascii="Arial" w:eastAsia="Arial" w:hAnsi="Arial" w:cs="Arial"/>
                  <w:b/>
                  <w:color w:val="0000FF"/>
                  <w:u w:val="thick" w:color="0000FF"/>
                </w:rPr>
                <w:t>Asian  Journal</w:t>
              </w:r>
              <w:proofErr w:type="gramEnd"/>
              <w:r w:rsidRPr="00261643">
                <w:rPr>
                  <w:rFonts w:ascii="Arial" w:eastAsia="Arial" w:hAnsi="Arial" w:cs="Arial"/>
                  <w:b/>
                  <w:color w:val="0000FF"/>
                  <w:u w:val="thick" w:color="0000FF"/>
                </w:rPr>
                <w:t xml:space="preserve">  </w:t>
              </w:r>
              <w:proofErr w:type="gramStart"/>
              <w:r w:rsidRPr="00261643">
                <w:rPr>
                  <w:rFonts w:ascii="Arial" w:eastAsia="Arial" w:hAnsi="Arial" w:cs="Arial"/>
                  <w:b/>
                  <w:color w:val="0000FF"/>
                  <w:u w:val="thick" w:color="0000FF"/>
                </w:rPr>
                <w:t>of  Research</w:t>
              </w:r>
              <w:proofErr w:type="gramEnd"/>
              <w:r w:rsidRPr="00261643">
                <w:rPr>
                  <w:rFonts w:ascii="Arial" w:eastAsia="Arial" w:hAnsi="Arial" w:cs="Arial"/>
                  <w:b/>
                  <w:color w:val="0000FF"/>
                  <w:u w:val="thick" w:color="0000FF"/>
                </w:rPr>
                <w:t xml:space="preserve">  </w:t>
              </w:r>
              <w:proofErr w:type="gramStart"/>
              <w:r w:rsidRPr="00261643">
                <w:rPr>
                  <w:rFonts w:ascii="Arial" w:eastAsia="Arial" w:hAnsi="Arial" w:cs="Arial"/>
                  <w:b/>
                  <w:color w:val="0000FF"/>
                  <w:u w:val="thick" w:color="0000FF"/>
                </w:rPr>
                <w:t>in  Surgery</w:t>
              </w:r>
              <w:proofErr w:type="gramEnd"/>
              <w:r w:rsidRPr="00261643">
                <w:rPr>
                  <w:rFonts w:ascii="Arial" w:eastAsia="Arial" w:hAnsi="Arial" w:cs="Arial"/>
                  <w:b/>
                  <w:color w:val="0000FF"/>
                  <w:spacing w:val="9"/>
                  <w:u w:val="thick" w:color="0000FF"/>
                </w:rPr>
                <w:t xml:space="preserve"> </w:t>
              </w:r>
            </w:hyperlink>
          </w:p>
        </w:tc>
      </w:tr>
      <w:tr w:rsidR="00FB6024" w:rsidRPr="00261643" w14:paraId="1B98A6DC" w14:textId="77777777">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14:paraId="5AE77E15" w14:textId="77777777" w:rsidR="00FB6024" w:rsidRPr="00261643" w:rsidRDefault="008818E6">
            <w:pPr>
              <w:ind w:left="85"/>
              <w:rPr>
                <w:rFonts w:ascii="Arial" w:eastAsia="Arial" w:hAnsi="Arial" w:cs="Arial"/>
              </w:rPr>
            </w:pPr>
            <w:r w:rsidRPr="00261643">
              <w:rPr>
                <w:rFonts w:ascii="Arial" w:eastAsia="Arial" w:hAnsi="Arial" w:cs="Arial"/>
              </w:rPr>
              <w:t>Manuscript Number:</w:t>
            </w:r>
          </w:p>
        </w:tc>
        <w:tc>
          <w:tcPr>
            <w:tcW w:w="15760" w:type="dxa"/>
            <w:tcBorders>
              <w:top w:val="single" w:sz="8" w:space="0" w:color="000000"/>
              <w:left w:val="single" w:sz="8" w:space="0" w:color="000000"/>
              <w:bottom w:val="single" w:sz="8" w:space="0" w:color="000000"/>
              <w:right w:val="single" w:sz="8" w:space="0" w:color="000000"/>
            </w:tcBorders>
          </w:tcPr>
          <w:p w14:paraId="7DDCD307" w14:textId="77777777" w:rsidR="00FB6024" w:rsidRPr="00261643" w:rsidRDefault="008818E6">
            <w:pPr>
              <w:spacing w:before="27"/>
              <w:ind w:left="85"/>
              <w:rPr>
                <w:rFonts w:ascii="Arial" w:eastAsia="Arial" w:hAnsi="Arial" w:cs="Arial"/>
              </w:rPr>
            </w:pPr>
            <w:r w:rsidRPr="00261643">
              <w:rPr>
                <w:rFonts w:ascii="Arial" w:eastAsia="Arial" w:hAnsi="Arial" w:cs="Arial"/>
                <w:b/>
              </w:rPr>
              <w:t>Ms_AJRS_139325</w:t>
            </w:r>
          </w:p>
        </w:tc>
      </w:tr>
      <w:tr w:rsidR="00FB6024" w:rsidRPr="00261643" w14:paraId="66EC8371" w14:textId="77777777">
        <w:trPr>
          <w:trHeight w:hRule="exact" w:val="660"/>
        </w:trPr>
        <w:tc>
          <w:tcPr>
            <w:tcW w:w="5160" w:type="dxa"/>
            <w:tcBorders>
              <w:top w:val="single" w:sz="8" w:space="0" w:color="000000"/>
              <w:left w:val="single" w:sz="8" w:space="0" w:color="000000"/>
              <w:bottom w:val="single" w:sz="8" w:space="0" w:color="000000"/>
              <w:right w:val="single" w:sz="8" w:space="0" w:color="000000"/>
            </w:tcBorders>
          </w:tcPr>
          <w:p w14:paraId="4A460E61" w14:textId="77777777" w:rsidR="00FB6024" w:rsidRPr="00261643" w:rsidRDefault="008818E6">
            <w:pPr>
              <w:ind w:left="85"/>
              <w:rPr>
                <w:rFonts w:ascii="Arial" w:eastAsia="Arial" w:hAnsi="Arial" w:cs="Arial"/>
              </w:rPr>
            </w:pPr>
            <w:r w:rsidRPr="00261643">
              <w:rPr>
                <w:rFonts w:ascii="Arial" w:eastAsia="Arial" w:hAnsi="Arial" w:cs="Arial"/>
                <w:spacing w:val="-7"/>
              </w:rPr>
              <w:t>T</w:t>
            </w:r>
            <w:r w:rsidRPr="00261643">
              <w:rPr>
                <w:rFonts w:ascii="Arial" w:eastAsia="Arial" w:hAnsi="Arial" w:cs="Arial"/>
              </w:rPr>
              <w:t>itle of the Manuscript:</w:t>
            </w:r>
          </w:p>
        </w:tc>
        <w:tc>
          <w:tcPr>
            <w:tcW w:w="15760" w:type="dxa"/>
            <w:tcBorders>
              <w:top w:val="single" w:sz="8" w:space="0" w:color="000000"/>
              <w:left w:val="single" w:sz="8" w:space="0" w:color="000000"/>
              <w:bottom w:val="single" w:sz="8" w:space="0" w:color="000000"/>
              <w:right w:val="single" w:sz="8" w:space="0" w:color="000000"/>
            </w:tcBorders>
          </w:tcPr>
          <w:p w14:paraId="7CA26B83" w14:textId="77777777" w:rsidR="00FB6024" w:rsidRPr="00261643" w:rsidRDefault="00FB6024">
            <w:pPr>
              <w:spacing w:before="7" w:line="200" w:lineRule="exact"/>
              <w:rPr>
                <w:rFonts w:ascii="Arial" w:hAnsi="Arial" w:cs="Arial"/>
              </w:rPr>
            </w:pPr>
          </w:p>
          <w:p w14:paraId="7E037D58" w14:textId="77777777" w:rsidR="00FB6024" w:rsidRPr="00261643" w:rsidRDefault="008818E6">
            <w:pPr>
              <w:ind w:left="85"/>
              <w:rPr>
                <w:rFonts w:ascii="Arial" w:eastAsia="Arial" w:hAnsi="Arial" w:cs="Arial"/>
              </w:rPr>
            </w:pPr>
            <w:proofErr w:type="spellStart"/>
            <w:r w:rsidRPr="00261643">
              <w:rPr>
                <w:rFonts w:ascii="Arial" w:eastAsia="Arial" w:hAnsi="Arial" w:cs="Arial"/>
                <w:b/>
                <w:spacing w:val="-15"/>
              </w:rPr>
              <w:t>T</w:t>
            </w:r>
            <w:r w:rsidRPr="00261643">
              <w:rPr>
                <w:rFonts w:ascii="Arial" w:eastAsia="Arial" w:hAnsi="Arial" w:cs="Arial"/>
                <w:b/>
              </w:rPr>
              <w:t>extilomas</w:t>
            </w:r>
            <w:proofErr w:type="spellEnd"/>
            <w:r w:rsidRPr="00261643">
              <w:rPr>
                <w:rFonts w:ascii="Arial" w:eastAsia="Arial" w:hAnsi="Arial" w:cs="Arial"/>
                <w:b/>
              </w:rPr>
              <w:t xml:space="preserve"> migrating through the colonic wall: a case report, pathophysiolog</w:t>
            </w:r>
            <w:r w:rsidRPr="00261643">
              <w:rPr>
                <w:rFonts w:ascii="Arial" w:eastAsia="Arial" w:hAnsi="Arial" w:cs="Arial"/>
                <w:b/>
                <w:spacing w:val="-15"/>
              </w:rPr>
              <w:t>y</w:t>
            </w:r>
            <w:r w:rsidRPr="00261643">
              <w:rPr>
                <w:rFonts w:ascii="Arial" w:eastAsia="Arial" w:hAnsi="Arial" w:cs="Arial"/>
                <w:b/>
              </w:rPr>
              <w:t>, and literature revie</w:t>
            </w:r>
            <w:r w:rsidRPr="00261643">
              <w:rPr>
                <w:rFonts w:ascii="Arial" w:eastAsia="Arial" w:hAnsi="Arial" w:cs="Arial"/>
                <w:b/>
                <w:spacing w:val="-7"/>
              </w:rPr>
              <w:t>w</w:t>
            </w:r>
            <w:r w:rsidRPr="00261643">
              <w:rPr>
                <w:rFonts w:ascii="Arial" w:eastAsia="Arial" w:hAnsi="Arial" w:cs="Arial"/>
                <w:b/>
              </w:rPr>
              <w:t>.</w:t>
            </w:r>
          </w:p>
        </w:tc>
      </w:tr>
      <w:tr w:rsidR="00FB6024" w:rsidRPr="00261643" w14:paraId="318E288D" w14:textId="77777777">
        <w:trPr>
          <w:trHeight w:hRule="exact" w:val="340"/>
        </w:trPr>
        <w:tc>
          <w:tcPr>
            <w:tcW w:w="5160" w:type="dxa"/>
            <w:tcBorders>
              <w:top w:val="single" w:sz="8" w:space="0" w:color="000000"/>
              <w:left w:val="single" w:sz="8" w:space="0" w:color="000000"/>
              <w:bottom w:val="single" w:sz="8" w:space="0" w:color="000000"/>
              <w:right w:val="single" w:sz="8" w:space="0" w:color="000000"/>
            </w:tcBorders>
          </w:tcPr>
          <w:p w14:paraId="1A7B643D" w14:textId="77777777" w:rsidR="00FB6024" w:rsidRPr="00261643" w:rsidRDefault="008818E6">
            <w:pPr>
              <w:ind w:left="85"/>
              <w:rPr>
                <w:rFonts w:ascii="Arial" w:eastAsia="Arial" w:hAnsi="Arial" w:cs="Arial"/>
              </w:rPr>
            </w:pPr>
            <w:r w:rsidRPr="00261643">
              <w:rPr>
                <w:rFonts w:ascii="Arial" w:eastAsia="Arial" w:hAnsi="Arial" w:cs="Arial"/>
                <w:spacing w:val="-11"/>
              </w:rPr>
              <w:t>T</w:t>
            </w:r>
            <w:r w:rsidRPr="00261643">
              <w:rPr>
                <w:rFonts w:ascii="Arial" w:eastAsia="Arial" w:hAnsi="Arial" w:cs="Arial"/>
              </w:rPr>
              <w:t>ype of the Article</w:t>
            </w:r>
          </w:p>
        </w:tc>
        <w:tc>
          <w:tcPr>
            <w:tcW w:w="15760" w:type="dxa"/>
            <w:tcBorders>
              <w:top w:val="single" w:sz="8" w:space="0" w:color="000000"/>
              <w:left w:val="single" w:sz="8" w:space="0" w:color="000000"/>
              <w:bottom w:val="single" w:sz="8" w:space="0" w:color="000000"/>
              <w:right w:val="single" w:sz="8" w:space="0" w:color="000000"/>
            </w:tcBorders>
          </w:tcPr>
          <w:p w14:paraId="0AC13801" w14:textId="77777777" w:rsidR="00FB6024" w:rsidRPr="00261643" w:rsidRDefault="008818E6">
            <w:pPr>
              <w:spacing w:before="50"/>
              <w:ind w:left="85"/>
              <w:rPr>
                <w:rFonts w:ascii="Arial" w:eastAsia="Arial" w:hAnsi="Arial" w:cs="Arial"/>
              </w:rPr>
            </w:pPr>
            <w:r w:rsidRPr="00261643">
              <w:rPr>
                <w:rFonts w:ascii="Arial" w:eastAsia="Arial" w:hAnsi="Arial" w:cs="Arial"/>
                <w:b/>
              </w:rPr>
              <w:t>Case report</w:t>
            </w:r>
          </w:p>
        </w:tc>
      </w:tr>
    </w:tbl>
    <w:p w14:paraId="35B666D1" w14:textId="77777777" w:rsidR="00FB6024" w:rsidRPr="00261643" w:rsidRDefault="00FB6024">
      <w:pPr>
        <w:spacing w:line="200" w:lineRule="exact"/>
        <w:rPr>
          <w:rFonts w:ascii="Arial" w:hAnsi="Arial" w:cs="Arial"/>
        </w:rPr>
      </w:pPr>
    </w:p>
    <w:p w14:paraId="31931F3E" w14:textId="77777777" w:rsidR="00FB6024" w:rsidRPr="00261643" w:rsidRDefault="00FB6024">
      <w:pPr>
        <w:spacing w:line="200" w:lineRule="exact"/>
        <w:rPr>
          <w:rFonts w:ascii="Arial" w:hAnsi="Arial" w:cs="Arial"/>
        </w:rPr>
      </w:pPr>
    </w:p>
    <w:p w14:paraId="742253A7" w14:textId="77777777" w:rsidR="00FB6024" w:rsidRPr="00261643" w:rsidRDefault="00FB6024">
      <w:pPr>
        <w:spacing w:before="4" w:line="160" w:lineRule="exact"/>
        <w:rPr>
          <w:rFonts w:ascii="Arial" w:hAnsi="Arial" w:cs="Arial"/>
        </w:rPr>
      </w:pPr>
    </w:p>
    <w:p w14:paraId="63F02E78" w14:textId="77777777" w:rsidR="00FB6024" w:rsidRPr="00261643" w:rsidRDefault="00000000">
      <w:pPr>
        <w:spacing w:line="220" w:lineRule="exact"/>
        <w:ind w:left="220"/>
        <w:rPr>
          <w:rFonts w:ascii="Arial" w:hAnsi="Arial" w:cs="Arial"/>
        </w:rPr>
      </w:pPr>
      <w:r w:rsidRPr="00261643">
        <w:rPr>
          <w:rFonts w:ascii="Arial" w:hAnsi="Arial" w:cs="Arial"/>
        </w:rPr>
        <w:pict w14:anchorId="7E41D026">
          <v:group id="_x0000_s2074" style="position:absolute;left:0;text-align:left;margin-left:339.4pt;margin-top:34.85pt;width:428.85pt;height:23.75pt;z-index:-251658240;mso-position-horizontal-relative:page" coordorigin="6788,697" coordsize="8577,475">
            <v:shape id="_x0000_s2076" style="position:absolute;left:6795;top:705;width:8562;height:230" coordorigin="6795,705" coordsize="8562,230" path="m6795,705r8562,l15357,935r-8562,l6795,705xe" fillcolor="yellow" stroked="f">
              <v:path arrowok="t"/>
            </v:shape>
            <v:shape id="_x0000_s2075" style="position:absolute;left:6795;top:935;width:601;height:230" coordorigin="6795,935" coordsize="601,230" path="m6795,935r601,l7396,1165r-601,l6795,935xe" fillcolor="yellow" stroked="f">
              <v:path arrowok="t"/>
            </v:shape>
            <w10:wrap anchorx="page"/>
          </v:group>
        </w:pict>
      </w:r>
      <w:r w:rsidR="008818E6" w:rsidRPr="00261643">
        <w:rPr>
          <w:rFonts w:ascii="Arial" w:hAnsi="Arial" w:cs="Arial"/>
          <w:b/>
          <w:position w:val="-1"/>
          <w:highlight w:val="yellow"/>
        </w:rPr>
        <w:t xml:space="preserve"> </w:t>
      </w:r>
      <w:r w:rsidR="008818E6" w:rsidRPr="00261643">
        <w:rPr>
          <w:rFonts w:ascii="Arial" w:hAnsi="Arial" w:cs="Arial"/>
          <w:b/>
          <w:spacing w:val="-15"/>
          <w:position w:val="-1"/>
          <w:highlight w:val="yellow"/>
        </w:rPr>
        <w:t>P</w:t>
      </w:r>
      <w:r w:rsidR="008818E6" w:rsidRPr="00261643">
        <w:rPr>
          <w:rFonts w:ascii="Arial" w:hAnsi="Arial" w:cs="Arial"/>
          <w:b/>
          <w:position w:val="-1"/>
          <w:highlight w:val="yellow"/>
        </w:rPr>
        <w:t>A</w:t>
      </w:r>
      <w:r w:rsidR="008818E6" w:rsidRPr="00261643">
        <w:rPr>
          <w:rFonts w:ascii="Arial" w:hAnsi="Arial" w:cs="Arial"/>
          <w:b/>
          <w:spacing w:val="-7"/>
          <w:position w:val="-1"/>
          <w:highlight w:val="yellow"/>
        </w:rPr>
        <w:t>R</w:t>
      </w:r>
      <w:r w:rsidR="008818E6" w:rsidRPr="00261643">
        <w:rPr>
          <w:rFonts w:ascii="Arial" w:hAnsi="Arial" w:cs="Arial"/>
          <w:b/>
          <w:position w:val="-1"/>
          <w:highlight w:val="yellow"/>
        </w:rPr>
        <w:t xml:space="preserve">T   1: </w:t>
      </w:r>
      <w:r w:rsidR="008818E6" w:rsidRPr="00261643">
        <w:rPr>
          <w:rFonts w:ascii="Arial" w:hAnsi="Arial" w:cs="Arial"/>
          <w:b/>
          <w:position w:val="-1"/>
        </w:rPr>
        <w:t xml:space="preserve"> Comments</w:t>
      </w:r>
    </w:p>
    <w:p w14:paraId="103394BA" w14:textId="77777777" w:rsidR="00FB6024" w:rsidRPr="00261643" w:rsidRDefault="00FB6024">
      <w:pPr>
        <w:spacing w:before="12"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5360"/>
        <w:gridCol w:w="9360"/>
        <w:gridCol w:w="6440"/>
      </w:tblGrid>
      <w:tr w:rsidR="00FB6024" w:rsidRPr="00261643" w14:paraId="3D73F72A" w14:textId="77777777">
        <w:trPr>
          <w:trHeight w:hRule="exact" w:val="980"/>
        </w:trPr>
        <w:tc>
          <w:tcPr>
            <w:tcW w:w="5360" w:type="dxa"/>
            <w:tcBorders>
              <w:top w:val="single" w:sz="8" w:space="0" w:color="000000"/>
              <w:left w:val="single" w:sz="8" w:space="0" w:color="000000"/>
              <w:bottom w:val="single" w:sz="8" w:space="0" w:color="000000"/>
              <w:right w:val="single" w:sz="8" w:space="0" w:color="000000"/>
            </w:tcBorders>
          </w:tcPr>
          <w:p w14:paraId="25DD62F6" w14:textId="77777777" w:rsidR="00FB6024" w:rsidRPr="00261643" w:rsidRDefault="00FB6024">
            <w:pPr>
              <w:rPr>
                <w:rFonts w:ascii="Arial" w:hAnsi="Arial" w:cs="Arial"/>
              </w:rPr>
            </w:pPr>
          </w:p>
        </w:tc>
        <w:tc>
          <w:tcPr>
            <w:tcW w:w="9360" w:type="dxa"/>
            <w:tcBorders>
              <w:top w:val="single" w:sz="8" w:space="0" w:color="000000"/>
              <w:left w:val="single" w:sz="8" w:space="0" w:color="000000"/>
              <w:bottom w:val="single" w:sz="8" w:space="0" w:color="000000"/>
              <w:right w:val="single" w:sz="8" w:space="0" w:color="000000"/>
            </w:tcBorders>
          </w:tcPr>
          <w:p w14:paraId="392A4478" w14:textId="77777777" w:rsidR="00FB6024" w:rsidRPr="00261643" w:rsidRDefault="008818E6">
            <w:pPr>
              <w:spacing w:before="7"/>
              <w:ind w:left="95"/>
              <w:rPr>
                <w:rFonts w:ascii="Arial" w:hAnsi="Arial" w:cs="Arial"/>
              </w:rPr>
            </w:pPr>
            <w:r w:rsidRPr="00261643">
              <w:rPr>
                <w:rFonts w:ascii="Arial" w:hAnsi="Arial" w:cs="Arial"/>
                <w:b/>
              </w:rPr>
              <w:t>Reviewe</w:t>
            </w:r>
            <w:r w:rsidRPr="00261643">
              <w:rPr>
                <w:rFonts w:ascii="Arial" w:hAnsi="Arial" w:cs="Arial"/>
                <w:b/>
                <w:spacing w:val="4"/>
              </w:rPr>
              <w:t>r</w:t>
            </w:r>
            <w:r w:rsidRPr="00261643">
              <w:rPr>
                <w:rFonts w:ascii="Arial" w:hAnsi="Arial" w:cs="Arial"/>
                <w:b/>
                <w:spacing w:val="-7"/>
              </w:rPr>
              <w:t>’</w:t>
            </w:r>
            <w:r w:rsidRPr="00261643">
              <w:rPr>
                <w:rFonts w:ascii="Arial" w:hAnsi="Arial" w:cs="Arial"/>
                <w:b/>
              </w:rPr>
              <w:t>s comment</w:t>
            </w:r>
          </w:p>
          <w:p w14:paraId="259185EA" w14:textId="77777777" w:rsidR="00FB6024" w:rsidRPr="00261643" w:rsidRDefault="008818E6">
            <w:pPr>
              <w:ind w:left="95" w:right="649"/>
              <w:rPr>
                <w:rFonts w:ascii="Arial" w:hAnsi="Arial" w:cs="Arial"/>
              </w:rPr>
            </w:pPr>
            <w:r w:rsidRPr="00261643">
              <w:rPr>
                <w:rFonts w:ascii="Arial" w:hAnsi="Arial" w:cs="Arial"/>
                <w:b/>
              </w:rPr>
              <w:t xml:space="preserve">Artificial Intelligence (AI) generated or assisted </w:t>
            </w:r>
            <w:r w:rsidRPr="00261643">
              <w:rPr>
                <w:rFonts w:ascii="Arial" w:hAnsi="Arial" w:cs="Arial"/>
                <w:b/>
                <w:spacing w:val="-4"/>
              </w:rPr>
              <w:t>r</w:t>
            </w:r>
            <w:r w:rsidRPr="00261643">
              <w:rPr>
                <w:rFonts w:ascii="Arial" w:hAnsi="Arial" w:cs="Arial"/>
                <w:b/>
              </w:rPr>
              <w:t>eview comments a</w:t>
            </w:r>
            <w:r w:rsidRPr="00261643">
              <w:rPr>
                <w:rFonts w:ascii="Arial" w:hAnsi="Arial" w:cs="Arial"/>
                <w:b/>
                <w:spacing w:val="-4"/>
              </w:rPr>
              <w:t>r</w:t>
            </w:r>
            <w:r w:rsidRPr="00261643">
              <w:rPr>
                <w:rFonts w:ascii="Arial" w:hAnsi="Arial" w:cs="Arial"/>
                <w:b/>
              </w:rPr>
              <w:t>e strictly p</w:t>
            </w:r>
            <w:r w:rsidRPr="00261643">
              <w:rPr>
                <w:rFonts w:ascii="Arial" w:hAnsi="Arial" w:cs="Arial"/>
                <w:b/>
                <w:spacing w:val="-4"/>
              </w:rPr>
              <w:t>r</w:t>
            </w:r>
            <w:r w:rsidRPr="00261643">
              <w:rPr>
                <w:rFonts w:ascii="Arial" w:hAnsi="Arial" w:cs="Arial"/>
                <w:b/>
              </w:rPr>
              <w:t xml:space="preserve">ohibited during peer </w:t>
            </w:r>
            <w:r w:rsidRPr="00261643">
              <w:rPr>
                <w:rFonts w:ascii="Arial" w:hAnsi="Arial" w:cs="Arial"/>
                <w:b/>
                <w:spacing w:val="-4"/>
              </w:rPr>
              <w:t>r</w:t>
            </w:r>
            <w:r w:rsidRPr="00261643">
              <w:rPr>
                <w:rFonts w:ascii="Arial" w:hAnsi="Arial" w:cs="Arial"/>
                <w:b/>
              </w:rPr>
              <w:t>evie</w:t>
            </w:r>
            <w:r w:rsidRPr="00261643">
              <w:rPr>
                <w:rFonts w:ascii="Arial" w:hAnsi="Arial" w:cs="Arial"/>
                <w:b/>
                <w:spacing w:val="-11"/>
              </w:rPr>
              <w:t>w</w:t>
            </w:r>
            <w:r w:rsidRPr="00261643">
              <w:rPr>
                <w:rFonts w:ascii="Arial" w:hAnsi="Arial" w:cs="Arial"/>
                <w:b/>
              </w:rPr>
              <w:t>.</w:t>
            </w:r>
          </w:p>
        </w:tc>
        <w:tc>
          <w:tcPr>
            <w:tcW w:w="6440" w:type="dxa"/>
            <w:tcBorders>
              <w:top w:val="single" w:sz="8" w:space="0" w:color="000000"/>
              <w:left w:val="single" w:sz="8" w:space="0" w:color="000000"/>
              <w:bottom w:val="single" w:sz="8" w:space="0" w:color="000000"/>
              <w:right w:val="single" w:sz="8" w:space="0" w:color="000000"/>
            </w:tcBorders>
          </w:tcPr>
          <w:p w14:paraId="5ACB1F13" w14:textId="77777777" w:rsidR="00FB6024" w:rsidRPr="00261643" w:rsidRDefault="008818E6">
            <w:pPr>
              <w:spacing w:before="7" w:line="253" w:lineRule="auto"/>
              <w:ind w:left="95" w:right="703"/>
              <w:rPr>
                <w:rFonts w:ascii="Arial" w:hAnsi="Arial" w:cs="Arial"/>
              </w:rPr>
            </w:pPr>
            <w:r w:rsidRPr="00261643">
              <w:rPr>
                <w:rFonts w:ascii="Arial" w:hAnsi="Arial" w:cs="Arial"/>
                <w:b/>
              </w:rPr>
              <w:t>Autho</w:t>
            </w:r>
            <w:r w:rsidRPr="00261643">
              <w:rPr>
                <w:rFonts w:ascii="Arial" w:hAnsi="Arial" w:cs="Arial"/>
                <w:b/>
                <w:spacing w:val="4"/>
              </w:rPr>
              <w:t>r</w:t>
            </w:r>
            <w:r w:rsidRPr="00261643">
              <w:rPr>
                <w:rFonts w:ascii="Arial" w:hAnsi="Arial" w:cs="Arial"/>
                <w:b/>
                <w:spacing w:val="-7"/>
              </w:rPr>
              <w:t>’</w:t>
            </w:r>
            <w:r w:rsidRPr="00261643">
              <w:rPr>
                <w:rFonts w:ascii="Arial" w:hAnsi="Arial" w:cs="Arial"/>
                <w:b/>
              </w:rPr>
              <w:t xml:space="preserve">s Feedback </w:t>
            </w:r>
            <w:r w:rsidRPr="00261643">
              <w:rPr>
                <w:rFonts w:ascii="Arial" w:hAnsi="Arial" w:cs="Arial"/>
              </w:rPr>
              <w:t>(It is mandatory that authors should write his/her feedback here)</w:t>
            </w:r>
          </w:p>
        </w:tc>
      </w:tr>
      <w:tr w:rsidR="00FB6024" w:rsidRPr="00261643" w14:paraId="0EEBD500" w14:textId="77777777">
        <w:trPr>
          <w:trHeight w:hRule="exact" w:val="1880"/>
        </w:trPr>
        <w:tc>
          <w:tcPr>
            <w:tcW w:w="5360" w:type="dxa"/>
            <w:tcBorders>
              <w:top w:val="single" w:sz="8" w:space="0" w:color="000000"/>
              <w:left w:val="single" w:sz="8" w:space="0" w:color="000000"/>
              <w:bottom w:val="single" w:sz="8" w:space="0" w:color="000000"/>
              <w:right w:val="single" w:sz="8" w:space="0" w:color="000000"/>
            </w:tcBorders>
          </w:tcPr>
          <w:p w14:paraId="24DDE93D" w14:textId="77777777" w:rsidR="00FB6024" w:rsidRPr="00261643" w:rsidRDefault="008818E6">
            <w:pPr>
              <w:spacing w:before="8"/>
              <w:ind w:left="460" w:right="236"/>
              <w:rPr>
                <w:rFonts w:ascii="Arial" w:hAnsi="Arial" w:cs="Arial"/>
              </w:rPr>
            </w:pPr>
            <w:r w:rsidRPr="00261643">
              <w:rPr>
                <w:rFonts w:ascii="Arial" w:hAnsi="Arial" w:cs="Arial"/>
                <w:b/>
              </w:rPr>
              <w:t xml:space="preserve">Please write a few sentences </w:t>
            </w:r>
            <w:r w:rsidRPr="00261643">
              <w:rPr>
                <w:rFonts w:ascii="Arial" w:hAnsi="Arial" w:cs="Arial"/>
                <w:b/>
                <w:spacing w:val="-4"/>
              </w:rPr>
              <w:t>r</w:t>
            </w:r>
            <w:r w:rsidRPr="00261643">
              <w:rPr>
                <w:rFonts w:ascii="Arial" w:hAnsi="Arial" w:cs="Arial"/>
                <w:b/>
              </w:rPr>
              <w:t>egarding the importance of this manuscript for the scientific communit</w:t>
            </w:r>
            <w:r w:rsidRPr="00261643">
              <w:rPr>
                <w:rFonts w:ascii="Arial" w:hAnsi="Arial" w:cs="Arial"/>
                <w:b/>
                <w:spacing w:val="-11"/>
              </w:rPr>
              <w:t>y</w:t>
            </w:r>
            <w:r w:rsidRPr="00261643">
              <w:rPr>
                <w:rFonts w:ascii="Arial" w:hAnsi="Arial" w:cs="Arial"/>
                <w:b/>
              </w:rPr>
              <w:t xml:space="preserve">. A minimum of 3-4 sentences may be </w:t>
            </w:r>
            <w:r w:rsidRPr="00261643">
              <w:rPr>
                <w:rFonts w:ascii="Arial" w:hAnsi="Arial" w:cs="Arial"/>
                <w:b/>
                <w:spacing w:val="-4"/>
              </w:rPr>
              <w:t>r</w:t>
            </w:r>
            <w:r w:rsidRPr="00261643">
              <w:rPr>
                <w:rFonts w:ascii="Arial" w:hAnsi="Arial" w:cs="Arial"/>
                <w:b/>
              </w:rPr>
              <w:t>equi</w:t>
            </w:r>
            <w:r w:rsidRPr="00261643">
              <w:rPr>
                <w:rFonts w:ascii="Arial" w:hAnsi="Arial" w:cs="Arial"/>
                <w:b/>
                <w:spacing w:val="-4"/>
              </w:rPr>
              <w:t>r</w:t>
            </w:r>
            <w:r w:rsidRPr="00261643">
              <w:rPr>
                <w:rFonts w:ascii="Arial" w:hAnsi="Arial" w:cs="Arial"/>
                <w:b/>
              </w:rPr>
              <w:t>ed for this part.</w:t>
            </w:r>
          </w:p>
        </w:tc>
        <w:tc>
          <w:tcPr>
            <w:tcW w:w="9360" w:type="dxa"/>
            <w:tcBorders>
              <w:top w:val="single" w:sz="8" w:space="0" w:color="000000"/>
              <w:left w:val="single" w:sz="8" w:space="0" w:color="000000"/>
              <w:bottom w:val="single" w:sz="8" w:space="0" w:color="000000"/>
              <w:right w:val="single" w:sz="8" w:space="0" w:color="000000"/>
            </w:tcBorders>
          </w:tcPr>
          <w:p w14:paraId="7049A0F9" w14:textId="77777777" w:rsidR="00FB6024" w:rsidRPr="00261643" w:rsidRDefault="00FB6024">
            <w:pPr>
              <w:spacing w:before="8" w:line="240" w:lineRule="exact"/>
              <w:rPr>
                <w:rFonts w:ascii="Arial" w:hAnsi="Arial" w:cs="Arial"/>
              </w:rPr>
            </w:pPr>
          </w:p>
          <w:p w14:paraId="53B16C2A" w14:textId="77777777" w:rsidR="00FB6024" w:rsidRPr="00261643" w:rsidRDefault="008818E6">
            <w:pPr>
              <w:ind w:left="95" w:right="139"/>
              <w:rPr>
                <w:rFonts w:ascii="Arial" w:hAnsi="Arial" w:cs="Arial"/>
              </w:rPr>
            </w:pPr>
            <w:r w:rsidRPr="00261643">
              <w:rPr>
                <w:rFonts w:ascii="Arial" w:hAnsi="Arial" w:cs="Arial"/>
              </w:rPr>
              <w:t xml:space="preserve">The case report is a rare event as stated by the author and it </w:t>
            </w:r>
            <w:proofErr w:type="gramStart"/>
            <w:r w:rsidRPr="00261643">
              <w:rPr>
                <w:rFonts w:ascii="Arial" w:hAnsi="Arial" w:cs="Arial"/>
              </w:rPr>
              <w:t>sheds  light</w:t>
            </w:r>
            <w:proofErr w:type="gramEnd"/>
            <w:r w:rsidRPr="00261643">
              <w:rPr>
                <w:rFonts w:ascii="Arial" w:hAnsi="Arial" w:cs="Arial"/>
              </w:rPr>
              <w:t xml:space="preserve"> on how even the slightest negligence can lead to dire consequences post operatively for the patient. The article also contains thorough discussion regarding the mechanisms of foreign body migration and ways to prevent similar future su</w:t>
            </w:r>
            <w:r w:rsidRPr="00261643">
              <w:rPr>
                <w:rFonts w:ascii="Arial" w:hAnsi="Arial" w:cs="Arial"/>
                <w:spacing w:val="-4"/>
              </w:rPr>
              <w:t>r</w:t>
            </w:r>
            <w:r w:rsidRPr="00261643">
              <w:rPr>
                <w:rFonts w:ascii="Arial" w:hAnsi="Arial" w:cs="Arial"/>
              </w:rPr>
              <w:t>gical complications. Additionall</w:t>
            </w:r>
            <w:r w:rsidRPr="00261643">
              <w:rPr>
                <w:rFonts w:ascii="Arial" w:hAnsi="Arial" w:cs="Arial"/>
                <w:spacing w:val="-13"/>
              </w:rPr>
              <w:t>y</w:t>
            </w:r>
            <w:r w:rsidRPr="00261643">
              <w:rPr>
                <w:rFonts w:ascii="Arial" w:hAnsi="Arial" w:cs="Arial"/>
              </w:rPr>
              <w:t>, the exploration of ways to treat this complication adds a fine touch to the discussion section. Furthermore, case presentation is appropriately supplemented with good images.</w:t>
            </w:r>
          </w:p>
        </w:tc>
        <w:tc>
          <w:tcPr>
            <w:tcW w:w="6440" w:type="dxa"/>
            <w:tcBorders>
              <w:top w:val="single" w:sz="8" w:space="0" w:color="000000"/>
              <w:left w:val="single" w:sz="8" w:space="0" w:color="000000"/>
              <w:bottom w:val="single" w:sz="8" w:space="0" w:color="000000"/>
              <w:right w:val="single" w:sz="8" w:space="0" w:color="000000"/>
            </w:tcBorders>
          </w:tcPr>
          <w:p w14:paraId="5993AC27" w14:textId="77777777" w:rsidR="00FB6024" w:rsidRPr="00261643" w:rsidRDefault="001D23FB">
            <w:pPr>
              <w:rPr>
                <w:rFonts w:ascii="Arial" w:hAnsi="Arial" w:cs="Arial"/>
              </w:rPr>
            </w:pPr>
            <w:r w:rsidRPr="00261643">
              <w:rPr>
                <w:rFonts w:ascii="Arial" w:hAnsi="Arial" w:cs="Arial"/>
              </w:rPr>
              <w:t>Thank you so much doctor.</w:t>
            </w:r>
          </w:p>
          <w:p w14:paraId="588F5CE6" w14:textId="69756D7B" w:rsidR="00C011C9" w:rsidRPr="00261643" w:rsidRDefault="00C011C9">
            <w:pPr>
              <w:rPr>
                <w:rFonts w:ascii="Arial" w:hAnsi="Arial" w:cs="Arial"/>
              </w:rPr>
            </w:pPr>
            <w:r w:rsidRPr="00261643">
              <w:rPr>
                <w:rFonts w:ascii="Arial" w:hAnsi="Arial" w:cs="Arial"/>
              </w:rPr>
              <w:t xml:space="preserve">I got inspired from this text to get some ideas, that I added to the Abstract, </w:t>
            </w:r>
            <w:proofErr w:type="gramStart"/>
            <w:r w:rsidRPr="00261643">
              <w:rPr>
                <w:rFonts w:ascii="Arial" w:hAnsi="Arial" w:cs="Arial"/>
              </w:rPr>
              <w:t>If</w:t>
            </w:r>
            <w:proofErr w:type="gramEnd"/>
            <w:r w:rsidRPr="00261643">
              <w:rPr>
                <w:rFonts w:ascii="Arial" w:hAnsi="Arial" w:cs="Arial"/>
              </w:rPr>
              <w:t xml:space="preserve"> you don’t mind sir.</w:t>
            </w:r>
          </w:p>
        </w:tc>
      </w:tr>
      <w:tr w:rsidR="00FB6024" w:rsidRPr="00261643" w14:paraId="422ACB0A" w14:textId="77777777">
        <w:trPr>
          <w:trHeight w:hRule="exact" w:val="1280"/>
        </w:trPr>
        <w:tc>
          <w:tcPr>
            <w:tcW w:w="5360" w:type="dxa"/>
            <w:tcBorders>
              <w:top w:val="single" w:sz="8" w:space="0" w:color="000000"/>
              <w:left w:val="single" w:sz="8" w:space="0" w:color="000000"/>
              <w:bottom w:val="single" w:sz="8" w:space="0" w:color="000000"/>
              <w:right w:val="single" w:sz="8" w:space="0" w:color="000000"/>
            </w:tcBorders>
          </w:tcPr>
          <w:p w14:paraId="085714A1" w14:textId="77777777" w:rsidR="00FB6024" w:rsidRPr="00261643" w:rsidRDefault="008818E6">
            <w:pPr>
              <w:spacing w:before="2"/>
              <w:ind w:left="460"/>
              <w:rPr>
                <w:rFonts w:ascii="Arial" w:hAnsi="Arial" w:cs="Arial"/>
              </w:rPr>
            </w:pPr>
            <w:r w:rsidRPr="00261643">
              <w:rPr>
                <w:rFonts w:ascii="Arial" w:hAnsi="Arial" w:cs="Arial"/>
                <w:b/>
              </w:rPr>
              <w:t>Is the title of the article suitable?</w:t>
            </w:r>
          </w:p>
          <w:p w14:paraId="0FBF1DBD" w14:textId="77777777" w:rsidR="00FB6024" w:rsidRPr="00261643" w:rsidRDefault="008818E6">
            <w:pPr>
              <w:ind w:left="460"/>
              <w:rPr>
                <w:rFonts w:ascii="Arial" w:hAnsi="Arial" w:cs="Arial"/>
              </w:rPr>
            </w:pPr>
            <w:r w:rsidRPr="00261643">
              <w:rPr>
                <w:rFonts w:ascii="Arial" w:hAnsi="Arial" w:cs="Arial"/>
                <w:b/>
              </w:rPr>
              <w:t>(If not please suggest an alternative title)</w:t>
            </w:r>
          </w:p>
        </w:tc>
        <w:tc>
          <w:tcPr>
            <w:tcW w:w="9360" w:type="dxa"/>
            <w:tcBorders>
              <w:top w:val="single" w:sz="8" w:space="0" w:color="000000"/>
              <w:left w:val="single" w:sz="8" w:space="0" w:color="000000"/>
              <w:bottom w:val="single" w:sz="8" w:space="0" w:color="000000"/>
              <w:right w:val="single" w:sz="8" w:space="0" w:color="000000"/>
            </w:tcBorders>
          </w:tcPr>
          <w:p w14:paraId="31E48672" w14:textId="77777777" w:rsidR="00FB6024" w:rsidRPr="00261643" w:rsidRDefault="008818E6">
            <w:pPr>
              <w:spacing w:before="2"/>
              <w:ind w:left="455"/>
              <w:rPr>
                <w:rFonts w:ascii="Arial" w:hAnsi="Arial" w:cs="Arial"/>
              </w:rPr>
            </w:pPr>
            <w:r w:rsidRPr="00261643">
              <w:rPr>
                <w:rFonts w:ascii="Arial" w:hAnsi="Arial" w:cs="Arial"/>
              </w:rPr>
              <w:t xml:space="preserve">Revised suggested title: </w:t>
            </w:r>
            <w:proofErr w:type="spellStart"/>
            <w:r w:rsidRPr="00261643">
              <w:rPr>
                <w:rFonts w:ascii="Arial" w:hAnsi="Arial" w:cs="Arial"/>
                <w:spacing w:val="-14"/>
              </w:rPr>
              <w:t>T</w:t>
            </w:r>
            <w:r w:rsidRPr="00261643">
              <w:rPr>
                <w:rFonts w:ascii="Arial" w:hAnsi="Arial" w:cs="Arial"/>
              </w:rPr>
              <w:t>extilomas</w:t>
            </w:r>
            <w:proofErr w:type="spellEnd"/>
            <w:r w:rsidRPr="00261643">
              <w:rPr>
                <w:rFonts w:ascii="Arial" w:hAnsi="Arial" w:cs="Arial"/>
              </w:rPr>
              <w:t xml:space="preserve"> migration through colonic wall: A C-section post operative complication.</w:t>
            </w:r>
          </w:p>
        </w:tc>
        <w:tc>
          <w:tcPr>
            <w:tcW w:w="6440" w:type="dxa"/>
            <w:tcBorders>
              <w:top w:val="single" w:sz="8" w:space="0" w:color="000000"/>
              <w:left w:val="single" w:sz="8" w:space="0" w:color="000000"/>
              <w:bottom w:val="single" w:sz="8" w:space="0" w:color="000000"/>
              <w:right w:val="single" w:sz="8" w:space="0" w:color="000000"/>
            </w:tcBorders>
          </w:tcPr>
          <w:p w14:paraId="27069264" w14:textId="739D3C86" w:rsidR="00FB6024" w:rsidRPr="00261643" w:rsidRDefault="001D23FB">
            <w:pPr>
              <w:rPr>
                <w:rFonts w:ascii="Arial" w:hAnsi="Arial" w:cs="Arial"/>
              </w:rPr>
            </w:pPr>
            <w:r w:rsidRPr="00261643">
              <w:rPr>
                <w:rFonts w:ascii="Arial" w:hAnsi="Arial" w:cs="Arial"/>
              </w:rPr>
              <w:t>Thank you.</w:t>
            </w:r>
          </w:p>
        </w:tc>
      </w:tr>
      <w:tr w:rsidR="00FB6024" w:rsidRPr="00261643" w14:paraId="1187C717" w14:textId="77777777">
        <w:trPr>
          <w:trHeight w:hRule="exact" w:val="1260"/>
        </w:trPr>
        <w:tc>
          <w:tcPr>
            <w:tcW w:w="5360" w:type="dxa"/>
            <w:tcBorders>
              <w:top w:val="single" w:sz="8" w:space="0" w:color="000000"/>
              <w:left w:val="single" w:sz="8" w:space="0" w:color="000000"/>
              <w:bottom w:val="single" w:sz="8" w:space="0" w:color="000000"/>
              <w:right w:val="single" w:sz="8" w:space="0" w:color="000000"/>
            </w:tcBorders>
          </w:tcPr>
          <w:p w14:paraId="7EBC07C2" w14:textId="77777777" w:rsidR="00FB6024" w:rsidRPr="00261643" w:rsidRDefault="008818E6">
            <w:pPr>
              <w:spacing w:line="220" w:lineRule="exact"/>
              <w:ind w:left="460" w:right="197"/>
              <w:rPr>
                <w:rFonts w:ascii="Arial" w:hAnsi="Arial" w:cs="Arial"/>
              </w:rPr>
            </w:pPr>
            <w:r w:rsidRPr="00261643">
              <w:rPr>
                <w:rFonts w:ascii="Arial" w:hAnsi="Arial" w:cs="Arial"/>
                <w:b/>
              </w:rPr>
              <w:t>Is the abstract of the article comp</w:t>
            </w:r>
            <w:r w:rsidRPr="00261643">
              <w:rPr>
                <w:rFonts w:ascii="Arial" w:hAnsi="Arial" w:cs="Arial"/>
                <w:b/>
                <w:spacing w:val="-4"/>
              </w:rPr>
              <w:t>r</w:t>
            </w:r>
            <w:r w:rsidRPr="00261643">
              <w:rPr>
                <w:rFonts w:ascii="Arial" w:hAnsi="Arial" w:cs="Arial"/>
                <w:b/>
              </w:rPr>
              <w:t>ehensive? Do you suggest the addition (or deletion) of some points in this section? Please write your suggestions he</w:t>
            </w:r>
            <w:r w:rsidRPr="00261643">
              <w:rPr>
                <w:rFonts w:ascii="Arial" w:hAnsi="Arial" w:cs="Arial"/>
                <w:b/>
                <w:spacing w:val="-4"/>
              </w:rPr>
              <w:t>r</w:t>
            </w:r>
            <w:r w:rsidRPr="00261643">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14:paraId="0E82A879" w14:textId="77777777" w:rsidR="00FB6024" w:rsidRPr="00261643" w:rsidRDefault="008818E6">
            <w:pPr>
              <w:spacing w:line="220" w:lineRule="exact"/>
              <w:ind w:left="455"/>
              <w:rPr>
                <w:rFonts w:ascii="Arial" w:hAnsi="Arial" w:cs="Arial"/>
              </w:rPr>
            </w:pPr>
            <w:r w:rsidRPr="00261643">
              <w:rPr>
                <w:rFonts w:ascii="Arial" w:hAnsi="Arial" w:cs="Arial"/>
              </w:rPr>
              <w:t>Abstract seems appropriate however there are some grammatical mistakes for example: ‘</w:t>
            </w:r>
            <w:r w:rsidRPr="00261643">
              <w:rPr>
                <w:rFonts w:ascii="Arial" w:hAnsi="Arial" w:cs="Arial"/>
                <w:i/>
              </w:rPr>
              <w:t>Caesarion-sections’</w:t>
            </w:r>
          </w:p>
          <w:p w14:paraId="4585DB56" w14:textId="77777777" w:rsidR="00FB6024" w:rsidRPr="00261643" w:rsidRDefault="008818E6">
            <w:pPr>
              <w:ind w:left="455"/>
              <w:rPr>
                <w:rFonts w:ascii="Arial" w:hAnsi="Arial" w:cs="Arial"/>
              </w:rPr>
            </w:pPr>
            <w:r w:rsidRPr="00261643">
              <w:rPr>
                <w:rFonts w:ascii="Arial" w:hAnsi="Arial" w:cs="Arial"/>
              </w:rPr>
              <w:t xml:space="preserve">should be </w:t>
            </w:r>
            <w:r w:rsidRPr="00261643">
              <w:rPr>
                <w:rFonts w:ascii="Arial" w:hAnsi="Arial" w:cs="Arial"/>
                <w:color w:val="001C34"/>
              </w:rPr>
              <w:t>Cesarean section or Caesarean section. Another example being ‘bowl’ should be bowel.</w:t>
            </w:r>
          </w:p>
        </w:tc>
        <w:tc>
          <w:tcPr>
            <w:tcW w:w="6440" w:type="dxa"/>
            <w:tcBorders>
              <w:top w:val="single" w:sz="8" w:space="0" w:color="000000"/>
              <w:left w:val="single" w:sz="8" w:space="0" w:color="000000"/>
              <w:bottom w:val="single" w:sz="8" w:space="0" w:color="000000"/>
              <w:right w:val="single" w:sz="8" w:space="0" w:color="000000"/>
            </w:tcBorders>
          </w:tcPr>
          <w:p w14:paraId="3B3C409E" w14:textId="5DB3ABB2" w:rsidR="00FB6024" w:rsidRPr="00261643" w:rsidRDefault="001D23FB">
            <w:pPr>
              <w:rPr>
                <w:rFonts w:ascii="Arial" w:hAnsi="Arial" w:cs="Arial"/>
              </w:rPr>
            </w:pPr>
            <w:r w:rsidRPr="00261643">
              <w:rPr>
                <w:rFonts w:ascii="Arial" w:hAnsi="Arial" w:cs="Arial"/>
              </w:rPr>
              <w:t>Thank you, French is our second language that’s why, Thank you.</w:t>
            </w:r>
          </w:p>
        </w:tc>
      </w:tr>
      <w:tr w:rsidR="00FB6024" w:rsidRPr="00261643" w14:paraId="4235D3C3" w14:textId="77777777">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14:paraId="20ED8118" w14:textId="77777777" w:rsidR="00FB6024" w:rsidRPr="00261643" w:rsidRDefault="008818E6">
            <w:pPr>
              <w:spacing w:before="12"/>
              <w:ind w:left="460" w:right="358"/>
              <w:rPr>
                <w:rFonts w:ascii="Arial" w:hAnsi="Arial" w:cs="Arial"/>
              </w:rPr>
            </w:pPr>
            <w:r w:rsidRPr="00261643">
              <w:rPr>
                <w:rFonts w:ascii="Arial" w:hAnsi="Arial" w:cs="Arial"/>
                <w:b/>
              </w:rPr>
              <w:t>Is the manuscript scientificall</w:t>
            </w:r>
            <w:r w:rsidRPr="00261643">
              <w:rPr>
                <w:rFonts w:ascii="Arial" w:hAnsi="Arial" w:cs="Arial"/>
                <w:b/>
                <w:spacing w:val="-11"/>
              </w:rPr>
              <w:t>y</w:t>
            </w:r>
            <w:r w:rsidRPr="00261643">
              <w:rPr>
                <w:rFonts w:ascii="Arial" w:hAnsi="Arial" w:cs="Arial"/>
                <w:b/>
              </w:rPr>
              <w:t>, cor</w:t>
            </w:r>
            <w:r w:rsidRPr="00261643">
              <w:rPr>
                <w:rFonts w:ascii="Arial" w:hAnsi="Arial" w:cs="Arial"/>
                <w:b/>
                <w:spacing w:val="-4"/>
              </w:rPr>
              <w:t>r</w:t>
            </w:r>
            <w:r w:rsidRPr="00261643">
              <w:rPr>
                <w:rFonts w:ascii="Arial" w:hAnsi="Arial" w:cs="Arial"/>
                <w:b/>
              </w:rPr>
              <w:t>ect? Please write he</w:t>
            </w:r>
            <w:r w:rsidRPr="00261643">
              <w:rPr>
                <w:rFonts w:ascii="Arial" w:hAnsi="Arial" w:cs="Arial"/>
                <w:b/>
                <w:spacing w:val="-4"/>
              </w:rPr>
              <w:t>r</w:t>
            </w:r>
            <w:r w:rsidRPr="00261643">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14:paraId="527E30FC" w14:textId="77777777" w:rsidR="00FB6024" w:rsidRPr="00261643" w:rsidRDefault="008818E6">
            <w:pPr>
              <w:spacing w:before="12"/>
              <w:ind w:left="95"/>
              <w:rPr>
                <w:rFonts w:ascii="Arial" w:hAnsi="Arial" w:cs="Arial"/>
              </w:rPr>
            </w:pPr>
            <w:r w:rsidRPr="00261643">
              <w:rPr>
                <w:rFonts w:ascii="Arial" w:hAnsi="Arial" w:cs="Arial"/>
              </w:rPr>
              <w:t>yes</w:t>
            </w:r>
          </w:p>
        </w:tc>
        <w:tc>
          <w:tcPr>
            <w:tcW w:w="6440" w:type="dxa"/>
            <w:tcBorders>
              <w:top w:val="single" w:sz="8" w:space="0" w:color="000000"/>
              <w:left w:val="single" w:sz="8" w:space="0" w:color="000000"/>
              <w:bottom w:val="single" w:sz="8" w:space="0" w:color="000000"/>
              <w:right w:val="single" w:sz="8" w:space="0" w:color="000000"/>
            </w:tcBorders>
          </w:tcPr>
          <w:p w14:paraId="4E2A2763" w14:textId="0692FABC" w:rsidR="00FB6024" w:rsidRPr="00261643" w:rsidRDefault="008B4685">
            <w:pPr>
              <w:rPr>
                <w:rFonts w:ascii="Arial" w:hAnsi="Arial" w:cs="Arial"/>
              </w:rPr>
            </w:pPr>
            <w:r w:rsidRPr="00261643">
              <w:rPr>
                <w:rFonts w:ascii="Arial" w:hAnsi="Arial" w:cs="Arial"/>
              </w:rPr>
              <w:t>Thank you.</w:t>
            </w:r>
          </w:p>
        </w:tc>
      </w:tr>
      <w:tr w:rsidR="00FB6024" w:rsidRPr="00261643" w14:paraId="7B05BE30" w14:textId="77777777">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14:paraId="2609AEAB" w14:textId="77777777" w:rsidR="00FB6024" w:rsidRPr="00261643" w:rsidRDefault="008818E6">
            <w:pPr>
              <w:spacing w:before="12"/>
              <w:ind w:left="460" w:right="396"/>
              <w:rPr>
                <w:rFonts w:ascii="Arial" w:hAnsi="Arial" w:cs="Arial"/>
              </w:rPr>
            </w:pPr>
            <w:r w:rsidRPr="00261643">
              <w:rPr>
                <w:rFonts w:ascii="Arial" w:hAnsi="Arial" w:cs="Arial"/>
                <w:b/>
              </w:rPr>
              <w:t>A</w:t>
            </w:r>
            <w:r w:rsidRPr="00261643">
              <w:rPr>
                <w:rFonts w:ascii="Arial" w:hAnsi="Arial" w:cs="Arial"/>
                <w:b/>
                <w:spacing w:val="-4"/>
              </w:rPr>
              <w:t>r</w:t>
            </w:r>
            <w:r w:rsidRPr="00261643">
              <w:rPr>
                <w:rFonts w:ascii="Arial" w:hAnsi="Arial" w:cs="Arial"/>
                <w:b/>
              </w:rPr>
              <w:t xml:space="preserve">e the </w:t>
            </w:r>
            <w:r w:rsidRPr="00261643">
              <w:rPr>
                <w:rFonts w:ascii="Arial" w:hAnsi="Arial" w:cs="Arial"/>
                <w:b/>
                <w:spacing w:val="-4"/>
              </w:rPr>
              <w:t>r</w:t>
            </w:r>
            <w:r w:rsidRPr="00261643">
              <w:rPr>
                <w:rFonts w:ascii="Arial" w:hAnsi="Arial" w:cs="Arial"/>
                <w:b/>
              </w:rPr>
              <w:t>efe</w:t>
            </w:r>
            <w:r w:rsidRPr="00261643">
              <w:rPr>
                <w:rFonts w:ascii="Arial" w:hAnsi="Arial" w:cs="Arial"/>
                <w:b/>
                <w:spacing w:val="-4"/>
              </w:rPr>
              <w:t>r</w:t>
            </w:r>
            <w:r w:rsidRPr="00261643">
              <w:rPr>
                <w:rFonts w:ascii="Arial" w:hAnsi="Arial" w:cs="Arial"/>
                <w:b/>
              </w:rPr>
              <w:t xml:space="preserve">ences sufficient and </w:t>
            </w:r>
            <w:r w:rsidRPr="00261643">
              <w:rPr>
                <w:rFonts w:ascii="Arial" w:hAnsi="Arial" w:cs="Arial"/>
                <w:b/>
                <w:spacing w:val="-4"/>
              </w:rPr>
              <w:t>r</w:t>
            </w:r>
            <w:r w:rsidRPr="00261643">
              <w:rPr>
                <w:rFonts w:ascii="Arial" w:hAnsi="Arial" w:cs="Arial"/>
                <w:b/>
              </w:rPr>
              <w:t xml:space="preserve">ecent? If you have suggestions of additional </w:t>
            </w:r>
            <w:r w:rsidRPr="00261643">
              <w:rPr>
                <w:rFonts w:ascii="Arial" w:hAnsi="Arial" w:cs="Arial"/>
                <w:b/>
                <w:spacing w:val="-4"/>
              </w:rPr>
              <w:t>r</w:t>
            </w:r>
            <w:r w:rsidRPr="00261643">
              <w:rPr>
                <w:rFonts w:ascii="Arial" w:hAnsi="Arial" w:cs="Arial"/>
                <w:b/>
              </w:rPr>
              <w:t>efe</w:t>
            </w:r>
            <w:r w:rsidRPr="00261643">
              <w:rPr>
                <w:rFonts w:ascii="Arial" w:hAnsi="Arial" w:cs="Arial"/>
                <w:b/>
                <w:spacing w:val="-4"/>
              </w:rPr>
              <w:t>r</w:t>
            </w:r>
            <w:r w:rsidRPr="00261643">
              <w:rPr>
                <w:rFonts w:ascii="Arial" w:hAnsi="Arial" w:cs="Arial"/>
                <w:b/>
              </w:rPr>
              <w:t xml:space="preserve">ences, please mention them in the </w:t>
            </w:r>
            <w:r w:rsidRPr="00261643">
              <w:rPr>
                <w:rFonts w:ascii="Arial" w:hAnsi="Arial" w:cs="Arial"/>
                <w:b/>
                <w:spacing w:val="-4"/>
              </w:rPr>
              <w:t>r</w:t>
            </w:r>
            <w:r w:rsidRPr="00261643">
              <w:rPr>
                <w:rFonts w:ascii="Arial" w:hAnsi="Arial" w:cs="Arial"/>
                <w:b/>
              </w:rPr>
              <w:t>eview form.</w:t>
            </w:r>
          </w:p>
        </w:tc>
        <w:tc>
          <w:tcPr>
            <w:tcW w:w="9360" w:type="dxa"/>
            <w:tcBorders>
              <w:top w:val="single" w:sz="8" w:space="0" w:color="000000"/>
              <w:left w:val="single" w:sz="8" w:space="0" w:color="000000"/>
              <w:bottom w:val="single" w:sz="8" w:space="0" w:color="000000"/>
              <w:right w:val="single" w:sz="8" w:space="0" w:color="000000"/>
            </w:tcBorders>
          </w:tcPr>
          <w:p w14:paraId="5C7E8CE4" w14:textId="77777777" w:rsidR="00FB6024" w:rsidRPr="00261643" w:rsidRDefault="008818E6">
            <w:pPr>
              <w:spacing w:before="12"/>
              <w:ind w:left="95"/>
              <w:rPr>
                <w:rFonts w:ascii="Arial" w:hAnsi="Arial" w:cs="Arial"/>
              </w:rPr>
            </w:pPr>
            <w:r w:rsidRPr="00261643">
              <w:rPr>
                <w:rFonts w:ascii="Arial" w:hAnsi="Arial" w:cs="Arial"/>
              </w:rPr>
              <w:t xml:space="preserve">References </w:t>
            </w:r>
            <w:proofErr w:type="gramStart"/>
            <w:r w:rsidRPr="00261643">
              <w:rPr>
                <w:rFonts w:ascii="Arial" w:hAnsi="Arial" w:cs="Arial"/>
              </w:rPr>
              <w:t>are  su</w:t>
            </w:r>
            <w:r w:rsidRPr="00261643">
              <w:rPr>
                <w:rFonts w:ascii="Arial" w:hAnsi="Arial" w:cs="Arial"/>
                <w:spacing w:val="-4"/>
              </w:rPr>
              <w:t>f</w:t>
            </w:r>
            <w:r w:rsidRPr="00261643">
              <w:rPr>
                <w:rFonts w:ascii="Arial" w:hAnsi="Arial" w:cs="Arial"/>
              </w:rPr>
              <w:t>ficient</w:t>
            </w:r>
            <w:proofErr w:type="gramEnd"/>
            <w:r w:rsidRPr="00261643">
              <w:rPr>
                <w:rFonts w:ascii="Arial" w:hAnsi="Arial" w:cs="Arial"/>
              </w:rPr>
              <w:t xml:space="preserve"> and recent.</w:t>
            </w:r>
          </w:p>
        </w:tc>
        <w:tc>
          <w:tcPr>
            <w:tcW w:w="6440" w:type="dxa"/>
            <w:tcBorders>
              <w:top w:val="single" w:sz="8" w:space="0" w:color="000000"/>
              <w:left w:val="single" w:sz="8" w:space="0" w:color="000000"/>
              <w:bottom w:val="single" w:sz="8" w:space="0" w:color="000000"/>
              <w:right w:val="single" w:sz="8" w:space="0" w:color="000000"/>
            </w:tcBorders>
          </w:tcPr>
          <w:p w14:paraId="7DEFFE8F" w14:textId="6D7F72D8" w:rsidR="00FB6024" w:rsidRPr="00261643" w:rsidRDefault="008B4685">
            <w:pPr>
              <w:rPr>
                <w:rFonts w:ascii="Arial" w:hAnsi="Arial" w:cs="Arial"/>
              </w:rPr>
            </w:pPr>
            <w:r w:rsidRPr="00261643">
              <w:rPr>
                <w:rFonts w:ascii="Arial" w:hAnsi="Arial" w:cs="Arial"/>
              </w:rPr>
              <w:t>Thank you.</w:t>
            </w:r>
          </w:p>
        </w:tc>
      </w:tr>
      <w:tr w:rsidR="00FB6024" w:rsidRPr="00261643" w14:paraId="059B8915" w14:textId="77777777">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14:paraId="265E3C96" w14:textId="77777777" w:rsidR="00FB6024" w:rsidRPr="00261643" w:rsidRDefault="008818E6">
            <w:pPr>
              <w:spacing w:before="12"/>
              <w:ind w:left="460" w:right="364"/>
              <w:rPr>
                <w:rFonts w:ascii="Arial" w:hAnsi="Arial" w:cs="Arial"/>
              </w:rPr>
            </w:pPr>
            <w:r w:rsidRPr="00261643">
              <w:rPr>
                <w:rFonts w:ascii="Arial" w:hAnsi="Arial" w:cs="Arial"/>
                <w:b/>
              </w:rPr>
              <w:t>Is the language/English quality of the article suitable for scholarly communications?</w:t>
            </w:r>
          </w:p>
        </w:tc>
        <w:tc>
          <w:tcPr>
            <w:tcW w:w="9360" w:type="dxa"/>
            <w:tcBorders>
              <w:top w:val="single" w:sz="8" w:space="0" w:color="000000"/>
              <w:left w:val="single" w:sz="8" w:space="0" w:color="000000"/>
              <w:bottom w:val="single" w:sz="8" w:space="0" w:color="000000"/>
              <w:right w:val="single" w:sz="8" w:space="0" w:color="000000"/>
            </w:tcBorders>
          </w:tcPr>
          <w:p w14:paraId="084717CB" w14:textId="77777777" w:rsidR="00FB6024" w:rsidRPr="00261643" w:rsidRDefault="008818E6">
            <w:pPr>
              <w:spacing w:before="12"/>
              <w:ind w:left="95" w:right="159"/>
              <w:rPr>
                <w:rFonts w:ascii="Arial" w:hAnsi="Arial" w:cs="Arial"/>
              </w:rPr>
            </w:pPr>
            <w:r w:rsidRPr="00261643">
              <w:rPr>
                <w:rFonts w:ascii="Arial" w:hAnsi="Arial" w:cs="Arial"/>
              </w:rPr>
              <w:t>For the most part howeve</w:t>
            </w:r>
            <w:r w:rsidRPr="00261643">
              <w:rPr>
                <w:rFonts w:ascii="Arial" w:hAnsi="Arial" w:cs="Arial"/>
                <w:spacing w:val="-8"/>
              </w:rPr>
              <w:t>r</w:t>
            </w:r>
            <w:r w:rsidRPr="00261643">
              <w:rPr>
                <w:rFonts w:ascii="Arial" w:hAnsi="Arial" w:cs="Arial"/>
              </w:rPr>
              <w:t>, grammatical errors, better sentence structure in some sections and certain values need to be revised.</w:t>
            </w:r>
          </w:p>
        </w:tc>
        <w:tc>
          <w:tcPr>
            <w:tcW w:w="6440" w:type="dxa"/>
            <w:tcBorders>
              <w:top w:val="single" w:sz="8" w:space="0" w:color="000000"/>
              <w:left w:val="single" w:sz="8" w:space="0" w:color="000000"/>
              <w:bottom w:val="single" w:sz="8" w:space="0" w:color="000000"/>
              <w:right w:val="single" w:sz="8" w:space="0" w:color="000000"/>
            </w:tcBorders>
          </w:tcPr>
          <w:p w14:paraId="2A687D4C" w14:textId="77777777" w:rsidR="00FB6024" w:rsidRPr="00261643" w:rsidRDefault="00FB6024">
            <w:pPr>
              <w:rPr>
                <w:rFonts w:ascii="Arial" w:hAnsi="Arial" w:cs="Arial"/>
              </w:rPr>
            </w:pPr>
          </w:p>
        </w:tc>
      </w:tr>
      <w:tr w:rsidR="00FB6024" w:rsidRPr="00261643" w14:paraId="7DF5AEEF" w14:textId="77777777">
        <w:trPr>
          <w:trHeight w:hRule="exact" w:val="1200"/>
        </w:trPr>
        <w:tc>
          <w:tcPr>
            <w:tcW w:w="5360" w:type="dxa"/>
            <w:tcBorders>
              <w:top w:val="single" w:sz="8" w:space="0" w:color="000000"/>
              <w:left w:val="single" w:sz="8" w:space="0" w:color="000000"/>
              <w:bottom w:val="single" w:sz="8" w:space="0" w:color="000000"/>
              <w:right w:val="single" w:sz="8" w:space="0" w:color="000000"/>
            </w:tcBorders>
          </w:tcPr>
          <w:p w14:paraId="3AE68E25" w14:textId="77777777" w:rsidR="00FB6024" w:rsidRPr="00261643" w:rsidRDefault="008818E6">
            <w:pPr>
              <w:spacing w:line="220" w:lineRule="exact"/>
              <w:ind w:left="100"/>
              <w:rPr>
                <w:rFonts w:ascii="Arial" w:hAnsi="Arial" w:cs="Arial"/>
              </w:rPr>
            </w:pPr>
            <w:r w:rsidRPr="00261643">
              <w:rPr>
                <w:rFonts w:ascii="Arial" w:hAnsi="Arial" w:cs="Arial"/>
                <w:b/>
                <w:u w:val="thick" w:color="000000"/>
              </w:rPr>
              <w:t xml:space="preserve"> Optional/</w:t>
            </w:r>
            <w:proofErr w:type="gramStart"/>
            <w:r w:rsidRPr="00261643">
              <w:rPr>
                <w:rFonts w:ascii="Arial" w:hAnsi="Arial" w:cs="Arial"/>
                <w:b/>
                <w:u w:val="thick" w:color="000000"/>
              </w:rPr>
              <w:t xml:space="preserve">General </w:t>
            </w:r>
            <w:r w:rsidRPr="00261643">
              <w:rPr>
                <w:rFonts w:ascii="Arial" w:hAnsi="Arial" w:cs="Arial"/>
                <w:b/>
                <w:spacing w:val="-1"/>
              </w:rPr>
              <w:t xml:space="preserve"> </w:t>
            </w:r>
            <w:r w:rsidRPr="00261643">
              <w:rPr>
                <w:rFonts w:ascii="Arial" w:hAnsi="Arial" w:cs="Arial"/>
              </w:rPr>
              <w:t>comments</w:t>
            </w:r>
            <w:proofErr w:type="gramEnd"/>
          </w:p>
        </w:tc>
        <w:tc>
          <w:tcPr>
            <w:tcW w:w="9360" w:type="dxa"/>
            <w:tcBorders>
              <w:top w:val="single" w:sz="8" w:space="0" w:color="000000"/>
              <w:left w:val="single" w:sz="8" w:space="0" w:color="000000"/>
              <w:bottom w:val="single" w:sz="8" w:space="0" w:color="000000"/>
              <w:right w:val="single" w:sz="8" w:space="0" w:color="000000"/>
            </w:tcBorders>
          </w:tcPr>
          <w:p w14:paraId="39E7FF07" w14:textId="77777777" w:rsidR="00FB6024" w:rsidRPr="00261643" w:rsidRDefault="008818E6">
            <w:pPr>
              <w:spacing w:line="220" w:lineRule="exact"/>
              <w:ind w:left="95" w:right="80"/>
              <w:rPr>
                <w:rFonts w:ascii="Arial" w:hAnsi="Arial" w:cs="Arial"/>
              </w:rPr>
            </w:pPr>
            <w:r w:rsidRPr="00261643">
              <w:rPr>
                <w:rFonts w:ascii="Arial" w:hAnsi="Arial" w:cs="Arial"/>
              </w:rPr>
              <w:t>Better sentence structure recommended for example 1st sentence of the case presentation should be broken down into 2-3 sentences for better flo</w:t>
            </w:r>
            <w:r w:rsidRPr="00261643">
              <w:rPr>
                <w:rFonts w:ascii="Arial" w:hAnsi="Arial" w:cs="Arial"/>
                <w:spacing w:val="-13"/>
              </w:rPr>
              <w:t>w</w:t>
            </w:r>
            <w:r w:rsidRPr="00261643">
              <w:rPr>
                <w:rFonts w:ascii="Arial" w:hAnsi="Arial" w:cs="Arial"/>
              </w:rPr>
              <w:t>. There needs to be space between value and its units. Reference ranges would be helpful for the reade</w:t>
            </w:r>
            <w:r w:rsidRPr="00261643">
              <w:rPr>
                <w:rFonts w:ascii="Arial" w:hAnsi="Arial" w:cs="Arial"/>
                <w:spacing w:val="-11"/>
              </w:rPr>
              <w:t>r</w:t>
            </w:r>
            <w:r w:rsidRPr="00261643">
              <w:rPr>
                <w:rFonts w:ascii="Arial" w:hAnsi="Arial" w:cs="Arial"/>
              </w:rPr>
              <w:t xml:space="preserve">. Stating full form of an abbreviation at least once in the article would be recommended. </w:t>
            </w:r>
            <w:r w:rsidRPr="00261643">
              <w:rPr>
                <w:rFonts w:ascii="Arial" w:hAnsi="Arial" w:cs="Arial"/>
                <w:spacing w:val="-15"/>
              </w:rPr>
              <w:t>A</w:t>
            </w:r>
            <w:r w:rsidRPr="00261643">
              <w:rPr>
                <w:rFonts w:ascii="Arial" w:hAnsi="Arial" w:cs="Arial"/>
              </w:rPr>
              <w:t>void using casually phrases like “obviousl</w:t>
            </w:r>
            <w:r w:rsidRPr="00261643">
              <w:rPr>
                <w:rFonts w:ascii="Arial" w:hAnsi="Arial" w:cs="Arial"/>
                <w:spacing w:val="-13"/>
              </w:rPr>
              <w:t>y</w:t>
            </w:r>
            <w:r w:rsidRPr="00261643">
              <w:rPr>
                <w:rFonts w:ascii="Arial" w:hAnsi="Arial" w:cs="Arial"/>
              </w:rPr>
              <w:t>, without fo</w:t>
            </w:r>
            <w:r w:rsidRPr="00261643">
              <w:rPr>
                <w:rFonts w:ascii="Arial" w:hAnsi="Arial" w:cs="Arial"/>
                <w:spacing w:val="-4"/>
              </w:rPr>
              <w:t>r</w:t>
            </w:r>
            <w:r w:rsidRPr="00261643">
              <w:rPr>
                <w:rFonts w:ascii="Arial" w:hAnsi="Arial" w:cs="Arial"/>
              </w:rPr>
              <w:t>getting the su</w:t>
            </w:r>
            <w:r w:rsidRPr="00261643">
              <w:rPr>
                <w:rFonts w:ascii="Arial" w:hAnsi="Arial" w:cs="Arial"/>
                <w:spacing w:val="-4"/>
              </w:rPr>
              <w:t>r</w:t>
            </w:r>
            <w:r w:rsidRPr="00261643">
              <w:rPr>
                <w:rFonts w:ascii="Arial" w:hAnsi="Arial" w:cs="Arial"/>
              </w:rPr>
              <w:t xml:space="preserve">gical background of the patient.” keep is formal. Overall paraphrasing and proofread for grammatical errors </w:t>
            </w:r>
            <w:proofErr w:type="gramStart"/>
            <w:r w:rsidRPr="00261643">
              <w:rPr>
                <w:rFonts w:ascii="Arial" w:hAnsi="Arial" w:cs="Arial"/>
              </w:rPr>
              <w:t>is</w:t>
            </w:r>
            <w:proofErr w:type="gramEnd"/>
            <w:r w:rsidRPr="00261643">
              <w:rPr>
                <w:rFonts w:ascii="Arial" w:hAnsi="Arial" w:cs="Arial"/>
              </w:rPr>
              <w:t xml:space="preserve"> required.</w:t>
            </w:r>
          </w:p>
        </w:tc>
        <w:tc>
          <w:tcPr>
            <w:tcW w:w="6440" w:type="dxa"/>
            <w:tcBorders>
              <w:top w:val="single" w:sz="8" w:space="0" w:color="000000"/>
              <w:left w:val="single" w:sz="8" w:space="0" w:color="000000"/>
              <w:bottom w:val="single" w:sz="8" w:space="0" w:color="000000"/>
              <w:right w:val="single" w:sz="8" w:space="0" w:color="000000"/>
            </w:tcBorders>
          </w:tcPr>
          <w:p w14:paraId="142F845D" w14:textId="039F78D0" w:rsidR="00FB6024" w:rsidRPr="00261643" w:rsidRDefault="00B772EE">
            <w:pPr>
              <w:rPr>
                <w:rFonts w:ascii="Arial" w:hAnsi="Arial" w:cs="Arial"/>
              </w:rPr>
            </w:pPr>
            <w:r w:rsidRPr="00261643">
              <w:rPr>
                <w:rFonts w:ascii="Arial" w:hAnsi="Arial" w:cs="Arial"/>
              </w:rPr>
              <w:t>Thank you, I used your advices; Thank you so much.</w:t>
            </w:r>
          </w:p>
        </w:tc>
      </w:tr>
    </w:tbl>
    <w:p w14:paraId="55450E25" w14:textId="77777777" w:rsidR="00FB6024" w:rsidRPr="00261643" w:rsidRDefault="00FB6024">
      <w:pPr>
        <w:spacing w:before="3" w:line="140" w:lineRule="exact"/>
        <w:rPr>
          <w:rFonts w:ascii="Arial" w:hAnsi="Arial" w:cs="Arial"/>
        </w:rPr>
      </w:pPr>
    </w:p>
    <w:p w14:paraId="553C7D14" w14:textId="77777777" w:rsidR="00FB6024" w:rsidRPr="00261643" w:rsidRDefault="00FB6024">
      <w:pPr>
        <w:spacing w:line="200" w:lineRule="exact"/>
        <w:rPr>
          <w:rFonts w:ascii="Arial" w:hAnsi="Arial" w:cs="Arial"/>
        </w:rPr>
      </w:pPr>
    </w:p>
    <w:p w14:paraId="0C9747BA" w14:textId="77777777" w:rsidR="00FB6024" w:rsidRPr="00261643" w:rsidRDefault="00FB6024">
      <w:pPr>
        <w:spacing w:line="200" w:lineRule="exact"/>
        <w:rPr>
          <w:rFonts w:ascii="Arial" w:hAnsi="Arial" w:cs="Arial"/>
        </w:rPr>
      </w:pPr>
    </w:p>
    <w:p w14:paraId="22A76DC8" w14:textId="77777777" w:rsidR="00FB6024" w:rsidRPr="00261643" w:rsidRDefault="00FB6024">
      <w:pPr>
        <w:spacing w:line="200" w:lineRule="exact"/>
        <w:rPr>
          <w:rFonts w:ascii="Arial" w:hAnsi="Arial" w:cs="Arial"/>
        </w:rPr>
      </w:pPr>
    </w:p>
    <w:p w14:paraId="2C774D21" w14:textId="77777777" w:rsidR="0089701A" w:rsidRDefault="0089701A" w:rsidP="0089701A">
      <w:pPr>
        <w:rPr>
          <w:rFonts w:ascii="Arial" w:hAnsi="Arial" w:cs="Arial"/>
        </w:rPr>
      </w:pPr>
    </w:p>
    <w:p w14:paraId="10717DCE" w14:textId="77777777" w:rsidR="00261643" w:rsidRDefault="00261643" w:rsidP="0089701A">
      <w:pPr>
        <w:rPr>
          <w:rFonts w:ascii="Arial" w:hAnsi="Arial" w:cs="Arial"/>
        </w:rPr>
      </w:pPr>
    </w:p>
    <w:p w14:paraId="010A4CFC" w14:textId="77777777" w:rsidR="00261643" w:rsidRDefault="00261643" w:rsidP="0089701A">
      <w:pPr>
        <w:rPr>
          <w:rFonts w:ascii="Arial" w:hAnsi="Arial" w:cs="Arial"/>
        </w:rPr>
      </w:pPr>
    </w:p>
    <w:p w14:paraId="160E4396" w14:textId="77777777" w:rsidR="00261643" w:rsidRDefault="00261643" w:rsidP="0089701A">
      <w:pPr>
        <w:rPr>
          <w:rFonts w:ascii="Arial" w:hAnsi="Arial" w:cs="Arial"/>
        </w:rPr>
      </w:pPr>
    </w:p>
    <w:p w14:paraId="04247648" w14:textId="77777777" w:rsidR="00261643" w:rsidRPr="00261643" w:rsidRDefault="00261643" w:rsidP="0089701A">
      <w:pPr>
        <w:rPr>
          <w:rFonts w:ascii="Arial" w:hAnsi="Arial" w:cs="Arial"/>
        </w:rPr>
      </w:pPr>
    </w:p>
    <w:p w14:paraId="77D6AF3F" w14:textId="77777777" w:rsidR="0089701A" w:rsidRPr="00261643" w:rsidRDefault="0089701A" w:rsidP="0089701A">
      <w:pPr>
        <w:rPr>
          <w:rFonts w:ascii="Arial" w:hAnsi="Arial" w:cs="Arial"/>
        </w:rPr>
      </w:pPr>
    </w:p>
    <w:p w14:paraId="020DEFF0" w14:textId="77777777" w:rsidR="0089701A" w:rsidRPr="00261643" w:rsidRDefault="0089701A" w:rsidP="0089701A">
      <w:pPr>
        <w:rPr>
          <w:rFonts w:ascii="Arial" w:hAnsi="Arial" w:cs="Arial"/>
        </w:rPr>
      </w:pPr>
    </w:p>
    <w:p w14:paraId="6BBA7AF7" w14:textId="77777777" w:rsidR="0089701A" w:rsidRPr="00261643" w:rsidRDefault="0089701A" w:rsidP="0089701A">
      <w:pPr>
        <w:rPr>
          <w:rFonts w:ascii="Arial" w:hAnsi="Arial" w:cs="Arial"/>
        </w:rPr>
      </w:pPr>
    </w:p>
    <w:p w14:paraId="6C0C3916" w14:textId="77777777" w:rsidR="0089701A" w:rsidRPr="00261643" w:rsidRDefault="0089701A" w:rsidP="0089701A">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05"/>
        <w:gridCol w:w="7244"/>
        <w:gridCol w:w="7231"/>
      </w:tblGrid>
      <w:tr w:rsidR="002211B4" w:rsidRPr="00261643" w14:paraId="54804966" w14:textId="77777777" w:rsidTr="002211B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BF6EC5E" w14:textId="77777777" w:rsidR="002211B4" w:rsidRPr="00261643" w:rsidRDefault="002211B4">
            <w:pPr>
              <w:spacing w:line="276" w:lineRule="auto"/>
              <w:rPr>
                <w:rFonts w:ascii="Arial" w:eastAsia="Arial Unicode MS" w:hAnsi="Arial" w:cs="Arial"/>
                <w:b/>
                <w:u w:val="single"/>
                <w:lang w:val="en-GB"/>
              </w:rPr>
            </w:pPr>
            <w:bookmarkStart w:id="0" w:name="_Hlk156057883"/>
            <w:bookmarkStart w:id="1" w:name="_Hlk156057704"/>
            <w:r w:rsidRPr="00261643">
              <w:rPr>
                <w:rFonts w:ascii="Arial" w:eastAsia="Arial Unicode MS" w:hAnsi="Arial" w:cs="Arial"/>
                <w:b/>
                <w:highlight w:val="yellow"/>
                <w:u w:val="single"/>
                <w:lang w:val="en-GB"/>
              </w:rPr>
              <w:lastRenderedPageBreak/>
              <w:t>PART  2:</w:t>
            </w:r>
            <w:r w:rsidRPr="00261643">
              <w:rPr>
                <w:rFonts w:ascii="Arial" w:eastAsia="Arial Unicode MS" w:hAnsi="Arial" w:cs="Arial"/>
                <w:b/>
                <w:u w:val="single"/>
                <w:lang w:val="en-GB"/>
              </w:rPr>
              <w:t xml:space="preserve"> </w:t>
            </w:r>
          </w:p>
          <w:p w14:paraId="3AD690DD" w14:textId="77777777" w:rsidR="002211B4" w:rsidRPr="00261643" w:rsidRDefault="002211B4">
            <w:pPr>
              <w:spacing w:line="276" w:lineRule="auto"/>
              <w:rPr>
                <w:rFonts w:ascii="Arial" w:eastAsia="Arial Unicode MS" w:hAnsi="Arial" w:cs="Arial"/>
                <w:b/>
                <w:u w:val="single"/>
                <w:lang w:val="en-GB"/>
              </w:rPr>
            </w:pPr>
          </w:p>
        </w:tc>
      </w:tr>
      <w:tr w:rsidR="002211B4" w:rsidRPr="00261643" w14:paraId="41A0AC0A" w14:textId="77777777" w:rsidTr="002211B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8CA319" w14:textId="77777777" w:rsidR="002211B4" w:rsidRPr="00261643" w:rsidRDefault="002211B4">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659D624" w14:textId="77777777" w:rsidR="002211B4" w:rsidRPr="00261643" w:rsidRDefault="002211B4">
            <w:pPr>
              <w:keepNext/>
              <w:spacing w:line="276" w:lineRule="auto"/>
              <w:outlineLvl w:val="1"/>
              <w:rPr>
                <w:rFonts w:ascii="Arial" w:eastAsia="MS Mincho" w:hAnsi="Arial" w:cs="Arial"/>
                <w:b/>
                <w:bCs/>
                <w:lang w:val="en-GB"/>
              </w:rPr>
            </w:pPr>
            <w:r w:rsidRPr="00261643">
              <w:rPr>
                <w:rFonts w:ascii="Arial" w:eastAsia="MS Mincho" w:hAnsi="Arial" w:cs="Arial"/>
                <w:b/>
                <w:bCs/>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5F78F7AC" w14:textId="77777777" w:rsidR="002211B4" w:rsidRPr="00261643" w:rsidRDefault="002211B4">
            <w:pPr>
              <w:spacing w:after="160" w:line="252" w:lineRule="auto"/>
              <w:rPr>
                <w:rFonts w:ascii="Arial" w:eastAsia="Calibri" w:hAnsi="Arial" w:cs="Arial"/>
                <w:kern w:val="2"/>
                <w:lang w:val="en-IN"/>
              </w:rPr>
            </w:pPr>
            <w:r w:rsidRPr="00261643">
              <w:rPr>
                <w:rFonts w:ascii="Arial" w:eastAsia="Calibri" w:hAnsi="Arial" w:cs="Arial"/>
                <w:b/>
                <w:kern w:val="2"/>
                <w:lang w:val="en-IN"/>
              </w:rPr>
              <w:t>Author’s Feedback</w:t>
            </w:r>
            <w:r w:rsidRPr="00261643">
              <w:rPr>
                <w:rFonts w:ascii="Arial" w:eastAsia="Calibri" w:hAnsi="Arial" w:cs="Arial"/>
                <w:kern w:val="2"/>
                <w:lang w:val="en-IN"/>
              </w:rPr>
              <w:t xml:space="preserve"> (It is mandatory that authors should write his/her feedback here)</w:t>
            </w:r>
          </w:p>
          <w:p w14:paraId="3EC25E19" w14:textId="77777777" w:rsidR="002211B4" w:rsidRPr="00261643" w:rsidRDefault="002211B4">
            <w:pPr>
              <w:keepNext/>
              <w:spacing w:line="276" w:lineRule="auto"/>
              <w:outlineLvl w:val="1"/>
              <w:rPr>
                <w:rFonts w:ascii="Arial" w:eastAsia="MS Mincho" w:hAnsi="Arial" w:cs="Arial"/>
                <w:bCs/>
                <w:lang w:val="en-GB"/>
              </w:rPr>
            </w:pPr>
          </w:p>
        </w:tc>
      </w:tr>
      <w:tr w:rsidR="002211B4" w:rsidRPr="00261643" w14:paraId="4FBE661B" w14:textId="77777777" w:rsidTr="002211B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BF4D5FF" w14:textId="77777777" w:rsidR="002211B4" w:rsidRPr="00261643" w:rsidRDefault="002211B4">
            <w:pPr>
              <w:spacing w:line="276" w:lineRule="auto"/>
              <w:rPr>
                <w:rFonts w:ascii="Arial" w:eastAsia="Arial Unicode MS" w:hAnsi="Arial" w:cs="Arial"/>
                <w:b/>
                <w:lang w:val="en-GB"/>
              </w:rPr>
            </w:pPr>
            <w:r w:rsidRPr="00261643">
              <w:rPr>
                <w:rFonts w:ascii="Arial" w:eastAsia="Arial Unicode MS" w:hAnsi="Arial" w:cs="Arial"/>
                <w:b/>
                <w:lang w:val="en-GB"/>
              </w:rPr>
              <w:t xml:space="preserve">Are there ethical issues in this manuscript? </w:t>
            </w:r>
          </w:p>
          <w:p w14:paraId="0AC273BA" w14:textId="77777777" w:rsidR="002211B4" w:rsidRPr="00261643" w:rsidRDefault="002211B4">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DE631C" w14:textId="77777777" w:rsidR="002211B4" w:rsidRPr="00261643" w:rsidRDefault="002211B4">
            <w:pPr>
              <w:spacing w:line="276" w:lineRule="auto"/>
              <w:rPr>
                <w:rFonts w:ascii="Arial" w:eastAsia="Arial Unicode MS" w:hAnsi="Arial" w:cs="Arial"/>
                <w:i/>
                <w:iCs/>
                <w:u w:val="single"/>
                <w:lang w:val="en-GB"/>
              </w:rPr>
            </w:pPr>
            <w:r w:rsidRPr="00261643">
              <w:rPr>
                <w:rFonts w:ascii="Arial" w:eastAsia="Arial Unicode MS" w:hAnsi="Arial" w:cs="Arial"/>
                <w:i/>
                <w:iCs/>
                <w:u w:val="single"/>
                <w:lang w:val="en-GB"/>
              </w:rPr>
              <w:t xml:space="preserve">(If yes, </w:t>
            </w:r>
            <w:proofErr w:type="gramStart"/>
            <w:r w:rsidRPr="00261643">
              <w:rPr>
                <w:rFonts w:ascii="Arial" w:eastAsia="Arial Unicode MS" w:hAnsi="Arial" w:cs="Arial"/>
                <w:i/>
                <w:iCs/>
                <w:u w:val="single"/>
                <w:lang w:val="en-GB"/>
              </w:rPr>
              <w:t>Kindly</w:t>
            </w:r>
            <w:proofErr w:type="gramEnd"/>
            <w:r w:rsidRPr="00261643">
              <w:rPr>
                <w:rFonts w:ascii="Arial" w:eastAsia="Arial Unicode MS" w:hAnsi="Arial" w:cs="Arial"/>
                <w:i/>
                <w:iCs/>
                <w:u w:val="single"/>
                <w:lang w:val="en-GB"/>
              </w:rPr>
              <w:t xml:space="preserve"> please write down the ethical issues here in details)</w:t>
            </w:r>
          </w:p>
          <w:p w14:paraId="4E8D2062" w14:textId="77777777" w:rsidR="002211B4" w:rsidRPr="00261643" w:rsidRDefault="002211B4">
            <w:pPr>
              <w:spacing w:line="276" w:lineRule="auto"/>
              <w:rPr>
                <w:rFonts w:ascii="Arial" w:eastAsia="Arial Unicode MS" w:hAnsi="Arial" w:cs="Arial"/>
                <w:lang w:val="en-GB"/>
              </w:rPr>
            </w:pPr>
          </w:p>
          <w:p w14:paraId="17202912" w14:textId="77777777" w:rsidR="002211B4" w:rsidRPr="00261643" w:rsidRDefault="002211B4">
            <w:pPr>
              <w:spacing w:line="276" w:lineRule="auto"/>
              <w:rPr>
                <w:rFonts w:ascii="Arial" w:eastAsia="Arial Unicode MS" w:hAnsi="Arial" w:cs="Arial"/>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DD3C1CB" w14:textId="61F10DE3" w:rsidR="002211B4" w:rsidRPr="00261643" w:rsidRDefault="008B4685">
            <w:pPr>
              <w:spacing w:line="276" w:lineRule="auto"/>
              <w:rPr>
                <w:rFonts w:ascii="Arial" w:eastAsia="Arial Unicode MS" w:hAnsi="Arial" w:cs="Arial"/>
                <w:lang w:val="en-GB"/>
              </w:rPr>
            </w:pPr>
            <w:r w:rsidRPr="00261643">
              <w:rPr>
                <w:rFonts w:ascii="Arial" w:eastAsia="Arial Unicode MS" w:hAnsi="Arial" w:cs="Arial"/>
                <w:lang w:val="en-GB"/>
              </w:rPr>
              <w:t xml:space="preserve">No, </w:t>
            </w:r>
            <w:r w:rsidR="001D23FB" w:rsidRPr="00261643">
              <w:rPr>
                <w:rFonts w:ascii="Arial" w:eastAsia="Arial Unicode MS" w:hAnsi="Arial" w:cs="Arial"/>
                <w:lang w:val="en-GB"/>
              </w:rPr>
              <w:t>thank</w:t>
            </w:r>
            <w:r w:rsidRPr="00261643">
              <w:rPr>
                <w:rFonts w:ascii="Arial" w:eastAsia="Arial Unicode MS" w:hAnsi="Arial" w:cs="Arial"/>
                <w:lang w:val="en-GB"/>
              </w:rPr>
              <w:t xml:space="preserve"> you.</w:t>
            </w:r>
          </w:p>
        </w:tc>
      </w:tr>
      <w:bookmarkEnd w:id="0"/>
    </w:tbl>
    <w:p w14:paraId="56600016" w14:textId="77777777" w:rsidR="002211B4" w:rsidRPr="00261643" w:rsidRDefault="002211B4" w:rsidP="002211B4">
      <w:pPr>
        <w:rPr>
          <w:rFonts w:ascii="Arial" w:hAnsi="Arial" w:cs="Arial"/>
        </w:rPr>
      </w:pPr>
    </w:p>
    <w:p w14:paraId="3BF02382" w14:textId="77777777" w:rsidR="002211B4" w:rsidRPr="00261643" w:rsidRDefault="002211B4" w:rsidP="002211B4">
      <w:pPr>
        <w:rPr>
          <w:rFonts w:ascii="Arial" w:hAnsi="Arial" w:cs="Arial"/>
        </w:rPr>
      </w:pPr>
    </w:p>
    <w:p w14:paraId="068F1210" w14:textId="77777777" w:rsidR="002211B4" w:rsidRPr="00261643" w:rsidRDefault="002211B4" w:rsidP="002211B4">
      <w:pPr>
        <w:rPr>
          <w:rFonts w:ascii="Arial" w:hAnsi="Arial" w:cs="Arial"/>
          <w:bCs/>
          <w:u w:val="single"/>
          <w:lang w:val="en-GB"/>
        </w:rPr>
      </w:pPr>
    </w:p>
    <w:bookmarkEnd w:id="1"/>
    <w:p w14:paraId="39B4AF81" w14:textId="77777777" w:rsidR="002211B4" w:rsidRPr="00261643" w:rsidRDefault="002211B4" w:rsidP="002211B4">
      <w:pPr>
        <w:rPr>
          <w:rFonts w:ascii="Arial" w:hAnsi="Arial" w:cs="Arial"/>
        </w:rPr>
      </w:pPr>
    </w:p>
    <w:p w14:paraId="63BDAA79" w14:textId="77777777" w:rsidR="008818E6" w:rsidRPr="00261643" w:rsidRDefault="008818E6" w:rsidP="002211B4">
      <w:pPr>
        <w:rPr>
          <w:rFonts w:ascii="Arial" w:hAnsi="Arial" w:cs="Arial"/>
        </w:rPr>
      </w:pPr>
    </w:p>
    <w:sectPr w:rsidR="008818E6" w:rsidRPr="00261643" w:rsidSect="002211B4">
      <w:headerReference w:type="default" r:id="rId8"/>
      <w:pgSz w:w="23800" w:h="16840" w:orient="landscape"/>
      <w:pgMar w:top="1360" w:right="1200" w:bottom="280" w:left="1220" w:header="1178" w:footer="6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B06CC" w14:textId="77777777" w:rsidR="00BC2598" w:rsidRDefault="00BC2598">
      <w:r>
        <w:separator/>
      </w:r>
    </w:p>
  </w:endnote>
  <w:endnote w:type="continuationSeparator" w:id="0">
    <w:p w14:paraId="5B97F317" w14:textId="77777777" w:rsidR="00BC2598" w:rsidRDefault="00BC2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EA45C" w14:textId="77777777" w:rsidR="00BC2598" w:rsidRDefault="00BC2598">
      <w:r>
        <w:separator/>
      </w:r>
    </w:p>
  </w:footnote>
  <w:footnote w:type="continuationSeparator" w:id="0">
    <w:p w14:paraId="6A59F533" w14:textId="77777777" w:rsidR="00BC2598" w:rsidRDefault="00BC2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3DBD0" w14:textId="77777777" w:rsidR="00FB6024" w:rsidRDefault="00FB6024">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D561C"/>
    <w:multiLevelType w:val="multilevel"/>
    <w:tmpl w:val="8126058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225455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024"/>
    <w:rsid w:val="001B1400"/>
    <w:rsid w:val="001D23FB"/>
    <w:rsid w:val="002211B4"/>
    <w:rsid w:val="00261643"/>
    <w:rsid w:val="002B22EE"/>
    <w:rsid w:val="004E04F3"/>
    <w:rsid w:val="008818E6"/>
    <w:rsid w:val="0089701A"/>
    <w:rsid w:val="008B4685"/>
    <w:rsid w:val="00A40808"/>
    <w:rsid w:val="00A73B81"/>
    <w:rsid w:val="00B772EE"/>
    <w:rsid w:val="00B84AFC"/>
    <w:rsid w:val="00BC2598"/>
    <w:rsid w:val="00C011C9"/>
    <w:rsid w:val="00DA74C9"/>
    <w:rsid w:val="00EE219E"/>
    <w:rsid w:val="00FB6024"/>
    <w:rsid w:val="00FD6D3C"/>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shapelayout v:ext="edit">
      <o:idmap v:ext="edit" data="2"/>
    </o:shapelayout>
  </w:shapeDefaults>
  <w:decimalSymbol w:val="."/>
  <w:listSeparator w:val=","/>
  <w14:docId w14:val="52AD600B"/>
  <w15:docId w15:val="{5B45C323-4D05-4588-8AF4-C886CE7B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A73B81"/>
    <w:rPr>
      <w:color w:val="0000FF" w:themeColor="hyperlink"/>
      <w:u w:val="single"/>
    </w:rPr>
  </w:style>
  <w:style w:type="character" w:styleId="UnresolvedMention">
    <w:name w:val="Unresolved Mention"/>
    <w:basedOn w:val="DefaultParagraphFont"/>
    <w:uiPriority w:val="99"/>
    <w:semiHidden/>
    <w:unhideWhenUsed/>
    <w:rsid w:val="00A73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1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s.com/index.php/AJ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8</cp:revision>
  <dcterms:created xsi:type="dcterms:W3CDTF">2025-06-25T10:51:00Z</dcterms:created>
  <dcterms:modified xsi:type="dcterms:W3CDTF">2025-06-30T07:04:00Z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432cb6b0-664d-4829-9289-7046b679952b</vt:lpwstr>
  </property>
</Properties>
</file>