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EF530" w14:textId="77777777" w:rsidR="00160A3C" w:rsidRPr="004F27F5" w:rsidRDefault="00160A3C">
      <w:pPr>
        <w:spacing w:before="9" w:line="180" w:lineRule="exact"/>
        <w:rPr>
          <w:rFonts w:ascii="Arial" w:hAnsi="Arial" w:cs="Arial"/>
        </w:rPr>
      </w:pPr>
    </w:p>
    <w:p w14:paraId="4640EE9B" w14:textId="77777777" w:rsidR="00160A3C" w:rsidRPr="004F27F5" w:rsidRDefault="00160A3C">
      <w:pPr>
        <w:spacing w:line="200" w:lineRule="exact"/>
        <w:rPr>
          <w:rFonts w:ascii="Arial" w:hAnsi="Arial" w:cs="Arial"/>
        </w:rPr>
      </w:pPr>
    </w:p>
    <w:p w14:paraId="440E84AE" w14:textId="77777777" w:rsidR="00160A3C" w:rsidRPr="004F27F5" w:rsidRDefault="00160A3C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869"/>
      </w:tblGrid>
      <w:tr w:rsidR="00160A3C" w:rsidRPr="004F27F5" w14:paraId="3AF2BF8A" w14:textId="77777777" w:rsidTr="004F27F5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04CEEA" w14:textId="77777777" w:rsidR="00160A3C" w:rsidRPr="004F27F5" w:rsidRDefault="008F764C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4F27F5">
              <w:rPr>
                <w:rFonts w:ascii="Arial" w:eastAsia="Arial" w:hAnsi="Arial" w:cs="Arial"/>
                <w:spacing w:val="1"/>
              </w:rPr>
              <w:t>J</w:t>
            </w:r>
            <w:r w:rsidRPr="004F27F5">
              <w:rPr>
                <w:rFonts w:ascii="Arial" w:eastAsia="Arial" w:hAnsi="Arial" w:cs="Arial"/>
              </w:rPr>
              <w:t>o</w:t>
            </w:r>
            <w:r w:rsidRPr="004F27F5">
              <w:rPr>
                <w:rFonts w:ascii="Arial" w:eastAsia="Arial" w:hAnsi="Arial" w:cs="Arial"/>
                <w:spacing w:val="-1"/>
              </w:rPr>
              <w:t>u</w:t>
            </w:r>
            <w:r w:rsidRPr="004F27F5">
              <w:rPr>
                <w:rFonts w:ascii="Arial" w:eastAsia="Arial" w:hAnsi="Arial" w:cs="Arial"/>
                <w:spacing w:val="1"/>
              </w:rPr>
              <w:t>r</w:t>
            </w:r>
            <w:r w:rsidRPr="004F27F5">
              <w:rPr>
                <w:rFonts w:ascii="Arial" w:eastAsia="Arial" w:hAnsi="Arial" w:cs="Arial"/>
              </w:rPr>
              <w:t>n</w:t>
            </w:r>
            <w:r w:rsidRPr="004F27F5">
              <w:rPr>
                <w:rFonts w:ascii="Arial" w:eastAsia="Arial" w:hAnsi="Arial" w:cs="Arial"/>
                <w:spacing w:val="-1"/>
              </w:rPr>
              <w:t>a</w:t>
            </w:r>
            <w:r w:rsidRPr="004F27F5">
              <w:rPr>
                <w:rFonts w:ascii="Arial" w:eastAsia="Arial" w:hAnsi="Arial" w:cs="Arial"/>
              </w:rPr>
              <w:t>l</w:t>
            </w:r>
            <w:r w:rsidRPr="004F27F5">
              <w:rPr>
                <w:rFonts w:ascii="Arial" w:eastAsia="Arial" w:hAnsi="Arial" w:cs="Arial"/>
                <w:spacing w:val="-6"/>
              </w:rPr>
              <w:t xml:space="preserve"> </w:t>
            </w:r>
            <w:r w:rsidRPr="004F27F5">
              <w:rPr>
                <w:rFonts w:ascii="Arial" w:eastAsia="Arial" w:hAnsi="Arial" w:cs="Arial"/>
              </w:rPr>
              <w:t>Na</w:t>
            </w:r>
            <w:r w:rsidRPr="004F27F5">
              <w:rPr>
                <w:rFonts w:ascii="Arial" w:eastAsia="Arial" w:hAnsi="Arial" w:cs="Arial"/>
                <w:spacing w:val="2"/>
              </w:rPr>
              <w:t>m</w:t>
            </w:r>
            <w:r w:rsidRPr="004F27F5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2E0B1" w14:textId="77777777" w:rsidR="00160A3C" w:rsidRPr="004F27F5" w:rsidRDefault="008F764C">
            <w:pPr>
              <w:spacing w:before="30"/>
              <w:ind w:left="102"/>
              <w:rPr>
                <w:rFonts w:ascii="Arial" w:eastAsia="Arial" w:hAnsi="Arial" w:cs="Arial"/>
              </w:rPr>
            </w:pPr>
            <w:hyperlink r:id="rId7">
              <w:r w:rsidRPr="004F27F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Asi</w:t>
              </w:r>
              <w:r w:rsidRPr="004F27F5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Pr="004F27F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4F27F5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Pr="004F27F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Pr="004F27F5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u</w:t>
              </w:r>
              <w:r w:rsidRPr="004F27F5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Pr="004F27F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Pr="004F27F5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Pr="004F27F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Pr="004F27F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4F27F5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Pr="004F27F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duc</w:t>
              </w:r>
              <w:r w:rsidRPr="004F27F5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Pr="004F27F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Pr="004F27F5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i</w:t>
              </w:r>
              <w:r w:rsidRPr="004F27F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on</w:t>
              </w:r>
              <w:r w:rsidRPr="004F27F5">
                <w:rPr>
                  <w:rFonts w:ascii="Arial" w:eastAsia="Arial" w:hAnsi="Arial" w:cs="Arial"/>
                  <w:b/>
                  <w:color w:val="0000FF"/>
                  <w:spacing w:val="-10"/>
                  <w:u w:val="thick" w:color="0000FF"/>
                </w:rPr>
                <w:t xml:space="preserve"> </w:t>
              </w:r>
              <w:r w:rsidRPr="004F27F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and</w:t>
              </w:r>
              <w:r w:rsidRPr="004F27F5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 xml:space="preserve"> </w:t>
              </w:r>
              <w:r w:rsidRPr="004F27F5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Pr="004F27F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oc</w:t>
              </w:r>
              <w:r w:rsidRPr="004F27F5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i</w:t>
              </w:r>
              <w:r w:rsidRPr="004F27F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al</w:t>
              </w:r>
              <w:r w:rsidRPr="004F27F5">
                <w:rPr>
                  <w:rFonts w:ascii="Arial" w:eastAsia="Arial" w:hAnsi="Arial" w:cs="Arial"/>
                  <w:b/>
                  <w:color w:val="0000FF"/>
                  <w:spacing w:val="-5"/>
                  <w:u w:val="thick" w:color="0000FF"/>
                </w:rPr>
                <w:t xml:space="preserve"> </w:t>
              </w:r>
              <w:r w:rsidRPr="004F27F5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Pr="004F27F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Pr="004F27F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udies</w:t>
              </w:r>
            </w:hyperlink>
          </w:p>
        </w:tc>
      </w:tr>
      <w:tr w:rsidR="00160A3C" w:rsidRPr="004F27F5" w14:paraId="16509AAF" w14:textId="77777777" w:rsidTr="004F27F5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AF7CA" w14:textId="77777777" w:rsidR="00160A3C" w:rsidRPr="004F27F5" w:rsidRDefault="008F764C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4F27F5">
              <w:rPr>
                <w:rFonts w:ascii="Arial" w:eastAsia="Arial" w:hAnsi="Arial" w:cs="Arial"/>
              </w:rPr>
              <w:t>M</w:t>
            </w:r>
            <w:r w:rsidRPr="004F27F5">
              <w:rPr>
                <w:rFonts w:ascii="Arial" w:eastAsia="Arial" w:hAnsi="Arial" w:cs="Arial"/>
                <w:spacing w:val="-1"/>
              </w:rPr>
              <w:t>a</w:t>
            </w:r>
            <w:r w:rsidRPr="004F27F5">
              <w:rPr>
                <w:rFonts w:ascii="Arial" w:eastAsia="Arial" w:hAnsi="Arial" w:cs="Arial"/>
              </w:rPr>
              <w:t>n</w:t>
            </w:r>
            <w:r w:rsidRPr="004F27F5">
              <w:rPr>
                <w:rFonts w:ascii="Arial" w:eastAsia="Arial" w:hAnsi="Arial" w:cs="Arial"/>
                <w:spacing w:val="-1"/>
              </w:rPr>
              <w:t>u</w:t>
            </w:r>
            <w:r w:rsidRPr="004F27F5">
              <w:rPr>
                <w:rFonts w:ascii="Arial" w:eastAsia="Arial" w:hAnsi="Arial" w:cs="Arial"/>
                <w:spacing w:val="1"/>
              </w:rPr>
              <w:t>scr</w:t>
            </w:r>
            <w:r w:rsidRPr="004F27F5">
              <w:rPr>
                <w:rFonts w:ascii="Arial" w:eastAsia="Arial" w:hAnsi="Arial" w:cs="Arial"/>
                <w:spacing w:val="-1"/>
              </w:rPr>
              <w:t>i</w:t>
            </w:r>
            <w:r w:rsidRPr="004F27F5">
              <w:rPr>
                <w:rFonts w:ascii="Arial" w:eastAsia="Arial" w:hAnsi="Arial" w:cs="Arial"/>
                <w:spacing w:val="2"/>
              </w:rPr>
              <w:t>p</w:t>
            </w:r>
            <w:r w:rsidRPr="004F27F5">
              <w:rPr>
                <w:rFonts w:ascii="Arial" w:eastAsia="Arial" w:hAnsi="Arial" w:cs="Arial"/>
              </w:rPr>
              <w:t>t</w:t>
            </w:r>
            <w:r w:rsidRPr="004F27F5">
              <w:rPr>
                <w:rFonts w:ascii="Arial" w:eastAsia="Arial" w:hAnsi="Arial" w:cs="Arial"/>
                <w:spacing w:val="-10"/>
              </w:rPr>
              <w:t xml:space="preserve"> </w:t>
            </w:r>
            <w:r w:rsidRPr="004F27F5">
              <w:rPr>
                <w:rFonts w:ascii="Arial" w:eastAsia="Arial" w:hAnsi="Arial" w:cs="Arial"/>
              </w:rPr>
              <w:t>N</w:t>
            </w:r>
            <w:r w:rsidRPr="004F27F5">
              <w:rPr>
                <w:rFonts w:ascii="Arial" w:eastAsia="Arial" w:hAnsi="Arial" w:cs="Arial"/>
                <w:spacing w:val="2"/>
              </w:rPr>
              <w:t>u</w:t>
            </w:r>
            <w:r w:rsidRPr="004F27F5">
              <w:rPr>
                <w:rFonts w:ascii="Arial" w:eastAsia="Arial" w:hAnsi="Arial" w:cs="Arial"/>
              </w:rPr>
              <w:t>m</w:t>
            </w:r>
            <w:r w:rsidRPr="004F27F5">
              <w:rPr>
                <w:rFonts w:ascii="Arial" w:eastAsia="Arial" w:hAnsi="Arial" w:cs="Arial"/>
                <w:spacing w:val="-1"/>
              </w:rPr>
              <w:t>b</w:t>
            </w:r>
            <w:r w:rsidRPr="004F27F5">
              <w:rPr>
                <w:rFonts w:ascii="Arial" w:eastAsia="Arial" w:hAnsi="Arial" w:cs="Arial"/>
              </w:rPr>
              <w:t>er:</w:t>
            </w:r>
          </w:p>
        </w:tc>
        <w:tc>
          <w:tcPr>
            <w:tcW w:w="15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F0AE03" w14:textId="77777777" w:rsidR="00160A3C" w:rsidRPr="004F27F5" w:rsidRDefault="008F764C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4F27F5">
              <w:rPr>
                <w:rFonts w:ascii="Arial" w:eastAsia="Arial" w:hAnsi="Arial" w:cs="Arial"/>
                <w:b/>
              </w:rPr>
              <w:t>M</w:t>
            </w:r>
            <w:r w:rsidRPr="004F27F5">
              <w:rPr>
                <w:rFonts w:ascii="Arial" w:eastAsia="Arial" w:hAnsi="Arial" w:cs="Arial"/>
                <w:b/>
                <w:spacing w:val="-1"/>
              </w:rPr>
              <w:t>s</w:t>
            </w:r>
            <w:r w:rsidRPr="004F27F5">
              <w:rPr>
                <w:rFonts w:ascii="Arial" w:eastAsia="Arial" w:hAnsi="Arial" w:cs="Arial"/>
                <w:b/>
              </w:rPr>
              <w:t>_</w:t>
            </w:r>
            <w:r w:rsidRPr="004F27F5">
              <w:rPr>
                <w:rFonts w:ascii="Arial" w:eastAsia="Arial" w:hAnsi="Arial" w:cs="Arial"/>
                <w:b/>
                <w:spacing w:val="2"/>
              </w:rPr>
              <w:t>A</w:t>
            </w:r>
            <w:r w:rsidRPr="004F27F5">
              <w:rPr>
                <w:rFonts w:ascii="Arial" w:eastAsia="Arial" w:hAnsi="Arial" w:cs="Arial"/>
                <w:b/>
              </w:rPr>
              <w:t>J</w:t>
            </w:r>
            <w:r w:rsidRPr="004F27F5">
              <w:rPr>
                <w:rFonts w:ascii="Arial" w:eastAsia="Arial" w:hAnsi="Arial" w:cs="Arial"/>
                <w:b/>
                <w:spacing w:val="1"/>
              </w:rPr>
              <w:t>E</w:t>
            </w:r>
            <w:r w:rsidRPr="004F27F5">
              <w:rPr>
                <w:rFonts w:ascii="Arial" w:eastAsia="Arial" w:hAnsi="Arial" w:cs="Arial"/>
                <w:b/>
                <w:spacing w:val="-1"/>
              </w:rPr>
              <w:t>S</w:t>
            </w:r>
            <w:r w:rsidRPr="004F27F5">
              <w:rPr>
                <w:rFonts w:ascii="Arial" w:eastAsia="Arial" w:hAnsi="Arial" w:cs="Arial"/>
                <w:b/>
                <w:spacing w:val="1"/>
              </w:rPr>
              <w:t>S</w:t>
            </w:r>
            <w:r w:rsidRPr="004F27F5">
              <w:rPr>
                <w:rFonts w:ascii="Arial" w:eastAsia="Arial" w:hAnsi="Arial" w:cs="Arial"/>
                <w:b/>
              </w:rPr>
              <w:t>_</w:t>
            </w:r>
            <w:r w:rsidRPr="004F27F5">
              <w:rPr>
                <w:rFonts w:ascii="Arial" w:eastAsia="Arial" w:hAnsi="Arial" w:cs="Arial"/>
                <w:b/>
                <w:spacing w:val="-1"/>
              </w:rPr>
              <w:t>1</w:t>
            </w:r>
            <w:r w:rsidRPr="004F27F5">
              <w:rPr>
                <w:rFonts w:ascii="Arial" w:eastAsia="Arial" w:hAnsi="Arial" w:cs="Arial"/>
                <w:b/>
                <w:spacing w:val="2"/>
              </w:rPr>
              <w:t>4</w:t>
            </w:r>
            <w:r w:rsidRPr="004F27F5">
              <w:rPr>
                <w:rFonts w:ascii="Arial" w:eastAsia="Arial" w:hAnsi="Arial" w:cs="Arial"/>
                <w:b/>
              </w:rPr>
              <w:t>0</w:t>
            </w:r>
            <w:r w:rsidRPr="004F27F5">
              <w:rPr>
                <w:rFonts w:ascii="Arial" w:eastAsia="Arial" w:hAnsi="Arial" w:cs="Arial"/>
                <w:b/>
                <w:spacing w:val="1"/>
              </w:rPr>
              <w:t>9</w:t>
            </w:r>
            <w:r w:rsidRPr="004F27F5">
              <w:rPr>
                <w:rFonts w:ascii="Arial" w:eastAsia="Arial" w:hAnsi="Arial" w:cs="Arial"/>
                <w:b/>
              </w:rPr>
              <w:t>20</w:t>
            </w:r>
          </w:p>
        </w:tc>
      </w:tr>
      <w:tr w:rsidR="00160A3C" w:rsidRPr="004F27F5" w14:paraId="16A7A4FA" w14:textId="77777777" w:rsidTr="004F27F5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AED23" w14:textId="77777777" w:rsidR="00160A3C" w:rsidRPr="004F27F5" w:rsidRDefault="008F764C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4F27F5">
              <w:rPr>
                <w:rFonts w:ascii="Arial" w:eastAsia="Arial" w:hAnsi="Arial" w:cs="Arial"/>
              </w:rPr>
              <w:t>T</w:t>
            </w:r>
            <w:r w:rsidRPr="004F27F5">
              <w:rPr>
                <w:rFonts w:ascii="Arial" w:eastAsia="Arial" w:hAnsi="Arial" w:cs="Arial"/>
                <w:spacing w:val="-1"/>
              </w:rPr>
              <w:t>i</w:t>
            </w:r>
            <w:r w:rsidRPr="004F27F5">
              <w:rPr>
                <w:rFonts w:ascii="Arial" w:eastAsia="Arial" w:hAnsi="Arial" w:cs="Arial"/>
              </w:rPr>
              <w:t>t</w:t>
            </w:r>
            <w:r w:rsidRPr="004F27F5">
              <w:rPr>
                <w:rFonts w:ascii="Arial" w:eastAsia="Arial" w:hAnsi="Arial" w:cs="Arial"/>
                <w:spacing w:val="-1"/>
              </w:rPr>
              <w:t>l</w:t>
            </w:r>
            <w:r w:rsidRPr="004F27F5">
              <w:rPr>
                <w:rFonts w:ascii="Arial" w:eastAsia="Arial" w:hAnsi="Arial" w:cs="Arial"/>
              </w:rPr>
              <w:t>e</w:t>
            </w:r>
            <w:r w:rsidRPr="004F27F5">
              <w:rPr>
                <w:rFonts w:ascii="Arial" w:eastAsia="Arial" w:hAnsi="Arial" w:cs="Arial"/>
                <w:spacing w:val="-2"/>
              </w:rPr>
              <w:t xml:space="preserve"> </w:t>
            </w:r>
            <w:r w:rsidRPr="004F27F5">
              <w:rPr>
                <w:rFonts w:ascii="Arial" w:eastAsia="Arial" w:hAnsi="Arial" w:cs="Arial"/>
              </w:rPr>
              <w:t>of</w:t>
            </w:r>
            <w:r w:rsidRPr="004F27F5">
              <w:rPr>
                <w:rFonts w:ascii="Arial" w:eastAsia="Arial" w:hAnsi="Arial" w:cs="Arial"/>
                <w:spacing w:val="-3"/>
              </w:rPr>
              <w:t xml:space="preserve"> </w:t>
            </w:r>
            <w:r w:rsidRPr="004F27F5">
              <w:rPr>
                <w:rFonts w:ascii="Arial" w:eastAsia="Arial" w:hAnsi="Arial" w:cs="Arial"/>
                <w:spacing w:val="2"/>
              </w:rPr>
              <w:t>t</w:t>
            </w:r>
            <w:r w:rsidRPr="004F27F5">
              <w:rPr>
                <w:rFonts w:ascii="Arial" w:eastAsia="Arial" w:hAnsi="Arial" w:cs="Arial"/>
              </w:rPr>
              <w:t>he</w:t>
            </w:r>
            <w:r w:rsidRPr="004F27F5">
              <w:rPr>
                <w:rFonts w:ascii="Arial" w:eastAsia="Arial" w:hAnsi="Arial" w:cs="Arial"/>
                <w:spacing w:val="-2"/>
              </w:rPr>
              <w:t xml:space="preserve"> </w:t>
            </w:r>
            <w:r w:rsidRPr="004F27F5">
              <w:rPr>
                <w:rFonts w:ascii="Arial" w:eastAsia="Arial" w:hAnsi="Arial" w:cs="Arial"/>
              </w:rPr>
              <w:t>M</w:t>
            </w:r>
            <w:r w:rsidRPr="004F27F5">
              <w:rPr>
                <w:rFonts w:ascii="Arial" w:eastAsia="Arial" w:hAnsi="Arial" w:cs="Arial"/>
                <w:spacing w:val="-1"/>
              </w:rPr>
              <w:t>a</w:t>
            </w:r>
            <w:r w:rsidRPr="004F27F5">
              <w:rPr>
                <w:rFonts w:ascii="Arial" w:eastAsia="Arial" w:hAnsi="Arial" w:cs="Arial"/>
                <w:spacing w:val="2"/>
              </w:rPr>
              <w:t>n</w:t>
            </w:r>
            <w:r w:rsidRPr="004F27F5">
              <w:rPr>
                <w:rFonts w:ascii="Arial" w:eastAsia="Arial" w:hAnsi="Arial" w:cs="Arial"/>
              </w:rPr>
              <w:t>u</w:t>
            </w:r>
            <w:r w:rsidRPr="004F27F5">
              <w:rPr>
                <w:rFonts w:ascii="Arial" w:eastAsia="Arial" w:hAnsi="Arial" w:cs="Arial"/>
                <w:spacing w:val="1"/>
              </w:rPr>
              <w:t>scr</w:t>
            </w:r>
            <w:r w:rsidRPr="004F27F5">
              <w:rPr>
                <w:rFonts w:ascii="Arial" w:eastAsia="Arial" w:hAnsi="Arial" w:cs="Arial"/>
                <w:spacing w:val="-1"/>
              </w:rPr>
              <w:t>i</w:t>
            </w:r>
            <w:r w:rsidRPr="004F27F5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782F15" w14:textId="77777777" w:rsidR="00160A3C" w:rsidRPr="004F27F5" w:rsidRDefault="00160A3C">
            <w:pPr>
              <w:spacing w:before="10" w:line="200" w:lineRule="exact"/>
              <w:rPr>
                <w:rFonts w:ascii="Arial" w:hAnsi="Arial" w:cs="Arial"/>
              </w:rPr>
            </w:pPr>
          </w:p>
          <w:p w14:paraId="53B30A86" w14:textId="77777777" w:rsidR="00160A3C" w:rsidRPr="004F27F5" w:rsidRDefault="008F764C">
            <w:pPr>
              <w:ind w:left="102"/>
              <w:rPr>
                <w:rFonts w:ascii="Arial" w:eastAsia="Arial" w:hAnsi="Arial" w:cs="Arial"/>
              </w:rPr>
            </w:pPr>
            <w:r w:rsidRPr="004F27F5">
              <w:rPr>
                <w:rFonts w:ascii="Arial" w:eastAsia="Arial" w:hAnsi="Arial" w:cs="Arial"/>
                <w:b/>
              </w:rPr>
              <w:t>R</w:t>
            </w:r>
            <w:r w:rsidRPr="004F27F5">
              <w:rPr>
                <w:rFonts w:ascii="Arial" w:eastAsia="Arial" w:hAnsi="Arial" w:cs="Arial"/>
                <w:b/>
                <w:spacing w:val="1"/>
              </w:rPr>
              <w:t>o</w:t>
            </w:r>
            <w:r w:rsidRPr="004F27F5">
              <w:rPr>
                <w:rFonts w:ascii="Arial" w:eastAsia="Arial" w:hAnsi="Arial" w:cs="Arial"/>
                <w:b/>
              </w:rPr>
              <w:t>le</w:t>
            </w:r>
            <w:r w:rsidRPr="004F27F5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4F27F5">
              <w:rPr>
                <w:rFonts w:ascii="Arial" w:eastAsia="Arial" w:hAnsi="Arial" w:cs="Arial"/>
                <w:b/>
              </w:rPr>
              <w:t>of</w:t>
            </w:r>
            <w:r w:rsidRPr="004F27F5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4F27F5">
              <w:rPr>
                <w:rFonts w:ascii="Arial" w:eastAsia="Arial" w:hAnsi="Arial" w:cs="Arial"/>
                <w:b/>
              </w:rPr>
              <w:t>Cognitive</w:t>
            </w:r>
            <w:r w:rsidRPr="004F27F5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4F27F5">
              <w:rPr>
                <w:rFonts w:ascii="Arial" w:eastAsia="Arial" w:hAnsi="Arial" w:cs="Arial"/>
                <w:b/>
                <w:spacing w:val="1"/>
              </w:rPr>
              <w:t>Off</w:t>
            </w:r>
            <w:r w:rsidRPr="004F27F5">
              <w:rPr>
                <w:rFonts w:ascii="Arial" w:eastAsia="Arial" w:hAnsi="Arial" w:cs="Arial"/>
                <w:b/>
              </w:rPr>
              <w:t>load</w:t>
            </w:r>
            <w:r w:rsidRPr="004F27F5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eastAsia="Arial" w:hAnsi="Arial" w:cs="Arial"/>
                <w:b/>
              </w:rPr>
              <w:t>as</w:t>
            </w:r>
            <w:r w:rsidRPr="004F27F5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eastAsia="Arial" w:hAnsi="Arial" w:cs="Arial"/>
                <w:b/>
              </w:rPr>
              <w:t>a</w:t>
            </w:r>
            <w:r w:rsidRPr="004F27F5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eastAsia="Arial" w:hAnsi="Arial" w:cs="Arial"/>
                <w:b/>
                <w:spacing w:val="3"/>
              </w:rPr>
              <w:t>m</w:t>
            </w:r>
            <w:r w:rsidRPr="004F27F5">
              <w:rPr>
                <w:rFonts w:ascii="Arial" w:eastAsia="Arial" w:hAnsi="Arial" w:cs="Arial"/>
                <w:b/>
              </w:rPr>
              <w:t>ediator</w:t>
            </w:r>
            <w:r w:rsidRPr="004F27F5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4F27F5">
              <w:rPr>
                <w:rFonts w:ascii="Arial" w:eastAsia="Arial" w:hAnsi="Arial" w:cs="Arial"/>
                <w:b/>
                <w:spacing w:val="3"/>
              </w:rPr>
              <w:t>b</w:t>
            </w:r>
            <w:r w:rsidRPr="004F27F5">
              <w:rPr>
                <w:rFonts w:ascii="Arial" w:eastAsia="Arial" w:hAnsi="Arial" w:cs="Arial"/>
                <w:b/>
              </w:rPr>
              <w:t>et</w:t>
            </w:r>
            <w:r w:rsidRPr="004F27F5">
              <w:rPr>
                <w:rFonts w:ascii="Arial" w:eastAsia="Arial" w:hAnsi="Arial" w:cs="Arial"/>
                <w:b/>
                <w:spacing w:val="1"/>
              </w:rPr>
              <w:t>w</w:t>
            </w:r>
            <w:r w:rsidRPr="004F27F5">
              <w:rPr>
                <w:rFonts w:ascii="Arial" w:eastAsia="Arial" w:hAnsi="Arial" w:cs="Arial"/>
                <w:b/>
              </w:rPr>
              <w:t>e</w:t>
            </w:r>
            <w:r w:rsidRPr="004F27F5">
              <w:rPr>
                <w:rFonts w:ascii="Arial" w:eastAsia="Arial" w:hAnsi="Arial" w:cs="Arial"/>
                <w:b/>
                <w:spacing w:val="-1"/>
              </w:rPr>
              <w:t>e</w:t>
            </w:r>
            <w:r w:rsidRPr="004F27F5">
              <w:rPr>
                <w:rFonts w:ascii="Arial" w:eastAsia="Arial" w:hAnsi="Arial" w:cs="Arial"/>
                <w:b/>
              </w:rPr>
              <w:t>n</w:t>
            </w:r>
            <w:r w:rsidRPr="004F27F5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4F27F5">
              <w:rPr>
                <w:rFonts w:ascii="Arial" w:eastAsia="Arial" w:hAnsi="Arial" w:cs="Arial"/>
                <w:b/>
              </w:rPr>
              <w:t>AI Us</w:t>
            </w:r>
            <w:r w:rsidRPr="004F27F5">
              <w:rPr>
                <w:rFonts w:ascii="Arial" w:eastAsia="Arial" w:hAnsi="Arial" w:cs="Arial"/>
                <w:b/>
                <w:spacing w:val="-1"/>
              </w:rPr>
              <w:t>a</w:t>
            </w:r>
            <w:r w:rsidRPr="004F27F5">
              <w:rPr>
                <w:rFonts w:ascii="Arial" w:eastAsia="Arial" w:hAnsi="Arial" w:cs="Arial"/>
                <w:b/>
              </w:rPr>
              <w:t>ge</w:t>
            </w:r>
            <w:r w:rsidRPr="004F27F5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eastAsia="Arial" w:hAnsi="Arial" w:cs="Arial"/>
                <w:b/>
              </w:rPr>
              <w:t>and</w:t>
            </w:r>
            <w:r w:rsidRPr="004F27F5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eastAsia="Arial" w:hAnsi="Arial" w:cs="Arial"/>
                <w:b/>
              </w:rPr>
              <w:t>the</w:t>
            </w:r>
            <w:r w:rsidRPr="004F27F5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eastAsia="Arial" w:hAnsi="Arial" w:cs="Arial"/>
                <w:b/>
              </w:rPr>
              <w:t>d</w:t>
            </w:r>
            <w:r w:rsidRPr="004F27F5">
              <w:rPr>
                <w:rFonts w:ascii="Arial" w:eastAsia="Arial" w:hAnsi="Arial" w:cs="Arial"/>
                <w:b/>
                <w:spacing w:val="2"/>
              </w:rPr>
              <w:t>e</w:t>
            </w:r>
            <w:r w:rsidRPr="004F27F5">
              <w:rPr>
                <w:rFonts w:ascii="Arial" w:eastAsia="Arial" w:hAnsi="Arial" w:cs="Arial"/>
                <w:b/>
              </w:rPr>
              <w:t>v</w:t>
            </w:r>
            <w:r w:rsidRPr="004F27F5">
              <w:rPr>
                <w:rFonts w:ascii="Arial" w:eastAsia="Arial" w:hAnsi="Arial" w:cs="Arial"/>
                <w:b/>
                <w:spacing w:val="-1"/>
              </w:rPr>
              <w:t>e</w:t>
            </w:r>
            <w:r w:rsidRPr="004F27F5">
              <w:rPr>
                <w:rFonts w:ascii="Arial" w:eastAsia="Arial" w:hAnsi="Arial" w:cs="Arial"/>
                <w:b/>
              </w:rPr>
              <w:t>lo</w:t>
            </w:r>
            <w:r w:rsidRPr="004F27F5">
              <w:rPr>
                <w:rFonts w:ascii="Arial" w:eastAsia="Arial" w:hAnsi="Arial" w:cs="Arial"/>
                <w:b/>
                <w:spacing w:val="1"/>
              </w:rPr>
              <w:t>p</w:t>
            </w:r>
            <w:r w:rsidRPr="004F27F5">
              <w:rPr>
                <w:rFonts w:ascii="Arial" w:eastAsia="Arial" w:hAnsi="Arial" w:cs="Arial"/>
                <w:b/>
                <w:spacing w:val="3"/>
              </w:rPr>
              <w:t>m</w:t>
            </w:r>
            <w:r w:rsidRPr="004F27F5">
              <w:rPr>
                <w:rFonts w:ascii="Arial" w:eastAsia="Arial" w:hAnsi="Arial" w:cs="Arial"/>
                <w:b/>
              </w:rPr>
              <w:t>ent</w:t>
            </w:r>
            <w:r w:rsidRPr="004F27F5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4F27F5">
              <w:rPr>
                <w:rFonts w:ascii="Arial" w:eastAsia="Arial" w:hAnsi="Arial" w:cs="Arial"/>
                <w:b/>
              </w:rPr>
              <w:t>of</w:t>
            </w:r>
            <w:r w:rsidRPr="004F27F5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4F27F5">
              <w:rPr>
                <w:rFonts w:ascii="Arial" w:eastAsia="Arial" w:hAnsi="Arial" w:cs="Arial"/>
                <w:b/>
              </w:rPr>
              <w:t>C</w:t>
            </w:r>
            <w:r w:rsidRPr="004F27F5">
              <w:rPr>
                <w:rFonts w:ascii="Arial" w:eastAsia="Arial" w:hAnsi="Arial" w:cs="Arial"/>
                <w:b/>
                <w:spacing w:val="-1"/>
              </w:rPr>
              <w:t>r</w:t>
            </w:r>
            <w:r w:rsidRPr="004F27F5">
              <w:rPr>
                <w:rFonts w:ascii="Arial" w:eastAsia="Arial" w:hAnsi="Arial" w:cs="Arial"/>
                <w:b/>
              </w:rPr>
              <w:t>itic</w:t>
            </w:r>
            <w:r w:rsidRPr="004F27F5">
              <w:rPr>
                <w:rFonts w:ascii="Arial" w:eastAsia="Arial" w:hAnsi="Arial" w:cs="Arial"/>
                <w:b/>
                <w:spacing w:val="1"/>
              </w:rPr>
              <w:t>a</w:t>
            </w:r>
            <w:r w:rsidRPr="004F27F5">
              <w:rPr>
                <w:rFonts w:ascii="Arial" w:eastAsia="Arial" w:hAnsi="Arial" w:cs="Arial"/>
                <w:b/>
              </w:rPr>
              <w:t>l</w:t>
            </w:r>
            <w:r w:rsidRPr="004F27F5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4F27F5">
              <w:rPr>
                <w:rFonts w:ascii="Arial" w:eastAsia="Arial" w:hAnsi="Arial" w:cs="Arial"/>
                <w:b/>
              </w:rPr>
              <w:t>T</w:t>
            </w:r>
            <w:r w:rsidRPr="004F27F5">
              <w:rPr>
                <w:rFonts w:ascii="Arial" w:eastAsia="Arial" w:hAnsi="Arial" w:cs="Arial"/>
                <w:b/>
                <w:spacing w:val="1"/>
              </w:rPr>
              <w:t>h</w:t>
            </w:r>
            <w:r w:rsidRPr="004F27F5">
              <w:rPr>
                <w:rFonts w:ascii="Arial" w:eastAsia="Arial" w:hAnsi="Arial" w:cs="Arial"/>
                <w:b/>
              </w:rPr>
              <w:t>inking</w:t>
            </w:r>
            <w:r w:rsidRPr="004F27F5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4F27F5">
              <w:rPr>
                <w:rFonts w:ascii="Arial" w:eastAsia="Arial" w:hAnsi="Arial" w:cs="Arial"/>
                <w:b/>
                <w:spacing w:val="2"/>
              </w:rPr>
              <w:t>sk</w:t>
            </w:r>
            <w:r w:rsidRPr="004F27F5">
              <w:rPr>
                <w:rFonts w:ascii="Arial" w:eastAsia="Arial" w:hAnsi="Arial" w:cs="Arial"/>
                <w:b/>
              </w:rPr>
              <w:t>ills</w:t>
            </w:r>
            <w:r w:rsidRPr="004F27F5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4F27F5">
              <w:rPr>
                <w:rFonts w:ascii="Arial" w:eastAsia="Arial" w:hAnsi="Arial" w:cs="Arial"/>
                <w:b/>
              </w:rPr>
              <w:t>amongst</w:t>
            </w:r>
            <w:r w:rsidRPr="004F27F5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4F27F5">
              <w:rPr>
                <w:rFonts w:ascii="Arial" w:eastAsia="Arial" w:hAnsi="Arial" w:cs="Arial"/>
                <w:b/>
                <w:spacing w:val="1"/>
              </w:rPr>
              <w:t>h</w:t>
            </w:r>
            <w:r w:rsidRPr="004F27F5">
              <w:rPr>
                <w:rFonts w:ascii="Arial" w:eastAsia="Arial" w:hAnsi="Arial" w:cs="Arial"/>
                <w:b/>
              </w:rPr>
              <w:t>ig</w:t>
            </w:r>
            <w:r w:rsidRPr="004F27F5">
              <w:rPr>
                <w:rFonts w:ascii="Arial" w:eastAsia="Arial" w:hAnsi="Arial" w:cs="Arial"/>
                <w:b/>
                <w:spacing w:val="3"/>
              </w:rPr>
              <w:t>h</w:t>
            </w:r>
            <w:r w:rsidRPr="004F27F5">
              <w:rPr>
                <w:rFonts w:ascii="Arial" w:eastAsia="Arial" w:hAnsi="Arial" w:cs="Arial"/>
                <w:b/>
              </w:rPr>
              <w:t>er</w:t>
            </w:r>
            <w:r w:rsidRPr="004F27F5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4F27F5">
              <w:rPr>
                <w:rFonts w:ascii="Arial" w:eastAsia="Arial" w:hAnsi="Arial" w:cs="Arial"/>
                <w:b/>
              </w:rPr>
              <w:t>ed</w:t>
            </w:r>
            <w:r w:rsidRPr="004F27F5">
              <w:rPr>
                <w:rFonts w:ascii="Arial" w:eastAsia="Arial" w:hAnsi="Arial" w:cs="Arial"/>
                <w:b/>
                <w:spacing w:val="1"/>
              </w:rPr>
              <w:t>u</w:t>
            </w:r>
            <w:r w:rsidRPr="004F27F5">
              <w:rPr>
                <w:rFonts w:ascii="Arial" w:eastAsia="Arial" w:hAnsi="Arial" w:cs="Arial"/>
                <w:b/>
                <w:spacing w:val="2"/>
              </w:rPr>
              <w:t>c</w:t>
            </w:r>
            <w:r w:rsidRPr="004F27F5">
              <w:rPr>
                <w:rFonts w:ascii="Arial" w:eastAsia="Arial" w:hAnsi="Arial" w:cs="Arial"/>
                <w:b/>
                <w:spacing w:val="12"/>
              </w:rPr>
              <w:t>a</w:t>
            </w:r>
            <w:r w:rsidRPr="004F27F5">
              <w:rPr>
                <w:rFonts w:ascii="Arial" w:eastAsia="Arial" w:hAnsi="Arial" w:cs="Arial"/>
                <w:b/>
                <w:spacing w:val="1"/>
              </w:rPr>
              <w:t>t</w:t>
            </w:r>
            <w:r w:rsidRPr="004F27F5">
              <w:rPr>
                <w:rFonts w:ascii="Arial" w:eastAsia="Arial" w:hAnsi="Arial" w:cs="Arial"/>
                <w:b/>
              </w:rPr>
              <w:t>ion</w:t>
            </w:r>
            <w:r w:rsidRPr="004F27F5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4F27F5">
              <w:rPr>
                <w:rFonts w:ascii="Arial" w:eastAsia="Arial" w:hAnsi="Arial" w:cs="Arial"/>
                <w:b/>
              </w:rPr>
              <w:t>l</w:t>
            </w:r>
            <w:r w:rsidRPr="004F27F5">
              <w:rPr>
                <w:rFonts w:ascii="Arial" w:eastAsia="Arial" w:hAnsi="Arial" w:cs="Arial"/>
                <w:b/>
                <w:spacing w:val="-1"/>
              </w:rPr>
              <w:t>e</w:t>
            </w:r>
            <w:r w:rsidRPr="004F27F5">
              <w:rPr>
                <w:rFonts w:ascii="Arial" w:eastAsia="Arial" w:hAnsi="Arial" w:cs="Arial"/>
                <w:b/>
                <w:spacing w:val="2"/>
              </w:rPr>
              <w:t>a</w:t>
            </w:r>
            <w:r w:rsidRPr="004F27F5">
              <w:rPr>
                <w:rFonts w:ascii="Arial" w:eastAsia="Arial" w:hAnsi="Arial" w:cs="Arial"/>
                <w:b/>
                <w:spacing w:val="-1"/>
              </w:rPr>
              <w:t>r</w:t>
            </w:r>
            <w:r w:rsidRPr="004F27F5">
              <w:rPr>
                <w:rFonts w:ascii="Arial" w:eastAsia="Arial" w:hAnsi="Arial" w:cs="Arial"/>
                <w:b/>
              </w:rPr>
              <w:t>ne</w:t>
            </w:r>
            <w:r w:rsidRPr="004F27F5">
              <w:rPr>
                <w:rFonts w:ascii="Arial" w:eastAsia="Arial" w:hAnsi="Arial" w:cs="Arial"/>
                <w:b/>
                <w:spacing w:val="1"/>
              </w:rPr>
              <w:t>r</w:t>
            </w:r>
            <w:r w:rsidRPr="004F27F5">
              <w:rPr>
                <w:rFonts w:ascii="Arial" w:eastAsia="Arial" w:hAnsi="Arial" w:cs="Arial"/>
                <w:b/>
              </w:rPr>
              <w:t>s</w:t>
            </w:r>
            <w:r w:rsidRPr="004F27F5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4F27F5">
              <w:rPr>
                <w:rFonts w:ascii="Arial" w:eastAsia="Arial" w:hAnsi="Arial" w:cs="Arial"/>
                <w:b/>
                <w:spacing w:val="-1"/>
              </w:rPr>
              <w:t>i</w:t>
            </w:r>
            <w:r w:rsidRPr="004F27F5">
              <w:rPr>
                <w:rFonts w:ascii="Arial" w:eastAsia="Arial" w:hAnsi="Arial" w:cs="Arial"/>
                <w:b/>
              </w:rPr>
              <w:t>n</w:t>
            </w:r>
            <w:r w:rsidRPr="004F27F5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eastAsia="Arial" w:hAnsi="Arial" w:cs="Arial"/>
                <w:b/>
              </w:rPr>
              <w:t>C</w:t>
            </w:r>
            <w:r w:rsidRPr="004F27F5">
              <w:rPr>
                <w:rFonts w:ascii="Arial" w:eastAsia="Arial" w:hAnsi="Arial" w:cs="Arial"/>
                <w:b/>
                <w:spacing w:val="2"/>
              </w:rPr>
              <w:t>a</w:t>
            </w:r>
            <w:r w:rsidRPr="004F27F5">
              <w:rPr>
                <w:rFonts w:ascii="Arial" w:eastAsia="Arial" w:hAnsi="Arial" w:cs="Arial"/>
                <w:b/>
              </w:rPr>
              <w:t>mer</w:t>
            </w:r>
            <w:r w:rsidRPr="004F27F5">
              <w:rPr>
                <w:rFonts w:ascii="Arial" w:eastAsia="Arial" w:hAnsi="Arial" w:cs="Arial"/>
                <w:b/>
                <w:spacing w:val="2"/>
              </w:rPr>
              <w:t>o</w:t>
            </w:r>
            <w:r w:rsidRPr="004F27F5">
              <w:rPr>
                <w:rFonts w:ascii="Arial" w:eastAsia="Arial" w:hAnsi="Arial" w:cs="Arial"/>
                <w:b/>
              </w:rPr>
              <w:t>on</w:t>
            </w:r>
          </w:p>
        </w:tc>
      </w:tr>
      <w:tr w:rsidR="00160A3C" w:rsidRPr="004F27F5" w14:paraId="0E5B7D8E" w14:textId="77777777" w:rsidTr="004F27F5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0CCAF" w14:textId="77777777" w:rsidR="00160A3C" w:rsidRPr="004F27F5" w:rsidRDefault="008F764C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4F27F5">
              <w:rPr>
                <w:rFonts w:ascii="Arial" w:eastAsia="Arial" w:hAnsi="Arial" w:cs="Arial"/>
              </w:rPr>
              <w:t>T</w:t>
            </w:r>
            <w:r w:rsidRPr="004F27F5">
              <w:rPr>
                <w:rFonts w:ascii="Arial" w:eastAsia="Arial" w:hAnsi="Arial" w:cs="Arial"/>
                <w:spacing w:val="1"/>
              </w:rPr>
              <w:t>y</w:t>
            </w:r>
            <w:r w:rsidRPr="004F27F5">
              <w:rPr>
                <w:rFonts w:ascii="Arial" w:eastAsia="Arial" w:hAnsi="Arial" w:cs="Arial"/>
              </w:rPr>
              <w:t>pe</w:t>
            </w:r>
            <w:r w:rsidRPr="004F27F5">
              <w:rPr>
                <w:rFonts w:ascii="Arial" w:eastAsia="Arial" w:hAnsi="Arial" w:cs="Arial"/>
                <w:spacing w:val="-5"/>
              </w:rPr>
              <w:t xml:space="preserve"> </w:t>
            </w:r>
            <w:r w:rsidRPr="004F27F5">
              <w:rPr>
                <w:rFonts w:ascii="Arial" w:eastAsia="Arial" w:hAnsi="Arial" w:cs="Arial"/>
              </w:rPr>
              <w:t>of</w:t>
            </w:r>
            <w:r w:rsidRPr="004F27F5">
              <w:rPr>
                <w:rFonts w:ascii="Arial" w:eastAsia="Arial" w:hAnsi="Arial" w:cs="Arial"/>
                <w:spacing w:val="-3"/>
              </w:rPr>
              <w:t xml:space="preserve"> </w:t>
            </w:r>
            <w:r w:rsidRPr="004F27F5">
              <w:rPr>
                <w:rFonts w:ascii="Arial" w:eastAsia="Arial" w:hAnsi="Arial" w:cs="Arial"/>
                <w:spacing w:val="2"/>
              </w:rPr>
              <w:t>t</w:t>
            </w:r>
            <w:r w:rsidRPr="004F27F5">
              <w:rPr>
                <w:rFonts w:ascii="Arial" w:eastAsia="Arial" w:hAnsi="Arial" w:cs="Arial"/>
              </w:rPr>
              <w:t>he</w:t>
            </w:r>
            <w:r w:rsidRPr="004F27F5">
              <w:rPr>
                <w:rFonts w:ascii="Arial" w:eastAsia="Arial" w:hAnsi="Arial" w:cs="Arial"/>
                <w:spacing w:val="-2"/>
              </w:rPr>
              <w:t xml:space="preserve"> </w:t>
            </w:r>
            <w:r w:rsidRPr="004F27F5">
              <w:rPr>
                <w:rFonts w:ascii="Arial" w:eastAsia="Arial" w:hAnsi="Arial" w:cs="Arial"/>
                <w:spacing w:val="-1"/>
              </w:rPr>
              <w:t>A</w:t>
            </w:r>
            <w:r w:rsidRPr="004F27F5">
              <w:rPr>
                <w:rFonts w:ascii="Arial" w:eastAsia="Arial" w:hAnsi="Arial" w:cs="Arial"/>
                <w:spacing w:val="1"/>
              </w:rPr>
              <w:t>r</w:t>
            </w:r>
            <w:r w:rsidRPr="004F27F5">
              <w:rPr>
                <w:rFonts w:ascii="Arial" w:eastAsia="Arial" w:hAnsi="Arial" w:cs="Arial"/>
              </w:rPr>
              <w:t>t</w:t>
            </w:r>
            <w:r w:rsidRPr="004F27F5">
              <w:rPr>
                <w:rFonts w:ascii="Arial" w:eastAsia="Arial" w:hAnsi="Arial" w:cs="Arial"/>
                <w:spacing w:val="-1"/>
              </w:rPr>
              <w:t>i</w:t>
            </w:r>
            <w:r w:rsidRPr="004F27F5">
              <w:rPr>
                <w:rFonts w:ascii="Arial" w:eastAsia="Arial" w:hAnsi="Arial" w:cs="Arial"/>
                <w:spacing w:val="1"/>
              </w:rPr>
              <w:t>cl</w:t>
            </w:r>
            <w:r w:rsidRPr="004F27F5">
              <w:rPr>
                <w:rFonts w:ascii="Arial" w:eastAsia="Arial" w:hAnsi="Arial" w:cs="Arial"/>
              </w:rPr>
              <w:t>e</w:t>
            </w:r>
          </w:p>
        </w:tc>
        <w:tc>
          <w:tcPr>
            <w:tcW w:w="15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692273" w14:textId="77777777" w:rsidR="00160A3C" w:rsidRPr="004F27F5" w:rsidRDefault="008F764C">
            <w:pPr>
              <w:spacing w:before="51"/>
              <w:ind w:left="102"/>
              <w:rPr>
                <w:rFonts w:ascii="Arial" w:eastAsia="Arial" w:hAnsi="Arial" w:cs="Arial"/>
              </w:rPr>
            </w:pPr>
            <w:r w:rsidRPr="004F27F5">
              <w:rPr>
                <w:rFonts w:ascii="Arial" w:eastAsia="Arial" w:hAnsi="Arial" w:cs="Arial"/>
                <w:b/>
              </w:rPr>
              <w:t>Res</w:t>
            </w:r>
            <w:r w:rsidRPr="004F27F5">
              <w:rPr>
                <w:rFonts w:ascii="Arial" w:eastAsia="Arial" w:hAnsi="Arial" w:cs="Arial"/>
                <w:b/>
                <w:spacing w:val="1"/>
              </w:rPr>
              <w:t>e</w:t>
            </w:r>
            <w:r w:rsidRPr="004F27F5">
              <w:rPr>
                <w:rFonts w:ascii="Arial" w:eastAsia="Arial" w:hAnsi="Arial" w:cs="Arial"/>
                <w:b/>
              </w:rPr>
              <w:t>a</w:t>
            </w:r>
            <w:r w:rsidRPr="004F27F5">
              <w:rPr>
                <w:rFonts w:ascii="Arial" w:eastAsia="Arial" w:hAnsi="Arial" w:cs="Arial"/>
                <w:b/>
                <w:spacing w:val="-1"/>
              </w:rPr>
              <w:t>r</w:t>
            </w:r>
            <w:r w:rsidRPr="004F27F5">
              <w:rPr>
                <w:rFonts w:ascii="Arial" w:eastAsia="Arial" w:hAnsi="Arial" w:cs="Arial"/>
                <w:b/>
              </w:rPr>
              <w:t>ch</w:t>
            </w:r>
            <w:r w:rsidRPr="004F27F5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4F27F5">
              <w:rPr>
                <w:rFonts w:ascii="Arial" w:eastAsia="Arial" w:hAnsi="Arial" w:cs="Arial"/>
                <w:b/>
              </w:rPr>
              <w:t>Artic</w:t>
            </w:r>
            <w:r w:rsidRPr="004F27F5">
              <w:rPr>
                <w:rFonts w:ascii="Arial" w:eastAsia="Arial" w:hAnsi="Arial" w:cs="Arial"/>
                <w:b/>
                <w:spacing w:val="2"/>
              </w:rPr>
              <w:t>l</w:t>
            </w:r>
            <w:r w:rsidRPr="004F27F5">
              <w:rPr>
                <w:rFonts w:ascii="Arial" w:eastAsia="Arial" w:hAnsi="Arial" w:cs="Arial"/>
                <w:b/>
              </w:rPr>
              <w:t>e</w:t>
            </w:r>
          </w:p>
        </w:tc>
      </w:tr>
    </w:tbl>
    <w:p w14:paraId="66EC7A03" w14:textId="77777777" w:rsidR="00160A3C" w:rsidRPr="004F27F5" w:rsidRDefault="00160A3C">
      <w:pPr>
        <w:spacing w:before="10" w:line="240" w:lineRule="exact"/>
        <w:rPr>
          <w:rFonts w:ascii="Arial" w:hAnsi="Arial" w:cs="Arial"/>
        </w:rPr>
      </w:pPr>
    </w:p>
    <w:tbl>
      <w:tblPr>
        <w:tblpPr w:leftFromText="180" w:rightFromText="180" w:vertAnchor="text" w:horzAnchor="margin" w:tblpY="28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4F27F5" w:rsidRPr="004F27F5" w14:paraId="6545BB10" w14:textId="77777777" w:rsidTr="004F27F5">
        <w:trPr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11C598" w14:textId="77777777" w:rsidR="004F27F5" w:rsidRPr="004F27F5" w:rsidRDefault="004F27F5" w:rsidP="004F27F5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61F66" w14:textId="77777777" w:rsidR="004F27F5" w:rsidRPr="004F27F5" w:rsidRDefault="004F27F5" w:rsidP="004F27F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  <w:b/>
              </w:rPr>
              <w:t>Re</w:t>
            </w:r>
            <w:r w:rsidRPr="004F27F5">
              <w:rPr>
                <w:rFonts w:ascii="Arial" w:hAnsi="Arial" w:cs="Arial"/>
                <w:b/>
                <w:spacing w:val="2"/>
              </w:rPr>
              <w:t>v</w:t>
            </w:r>
            <w:r w:rsidRPr="004F27F5">
              <w:rPr>
                <w:rFonts w:ascii="Arial" w:hAnsi="Arial" w:cs="Arial"/>
                <w:b/>
              </w:rPr>
              <w:t>iew</w:t>
            </w:r>
            <w:r w:rsidRPr="004F27F5">
              <w:rPr>
                <w:rFonts w:ascii="Arial" w:hAnsi="Arial" w:cs="Arial"/>
                <w:b/>
                <w:spacing w:val="1"/>
              </w:rPr>
              <w:t>e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1"/>
              </w:rPr>
              <w:t>’</w:t>
            </w:r>
            <w:r w:rsidRPr="004F27F5">
              <w:rPr>
                <w:rFonts w:ascii="Arial" w:hAnsi="Arial" w:cs="Arial"/>
                <w:b/>
              </w:rPr>
              <w:t>s</w:t>
            </w:r>
            <w:r w:rsidRPr="004F27F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c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  <w:spacing w:val="2"/>
              </w:rPr>
              <w:t>mm</w:t>
            </w:r>
            <w:r w:rsidRPr="004F27F5">
              <w:rPr>
                <w:rFonts w:ascii="Arial" w:hAnsi="Arial" w:cs="Arial"/>
                <w:b/>
              </w:rPr>
              <w:t>ent</w:t>
            </w:r>
          </w:p>
          <w:p w14:paraId="067F7B54" w14:textId="77777777" w:rsidR="004F27F5" w:rsidRPr="004F27F5" w:rsidRDefault="004F27F5" w:rsidP="004F27F5">
            <w:pPr>
              <w:spacing w:before="4" w:line="220" w:lineRule="exact"/>
              <w:ind w:left="102" w:right="643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  <w:b/>
              </w:rPr>
              <w:t>Ar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ifici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l</w:t>
            </w:r>
            <w:r w:rsidRPr="004F27F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I</w:t>
            </w:r>
            <w:r w:rsidRPr="004F27F5">
              <w:rPr>
                <w:rFonts w:ascii="Arial" w:hAnsi="Arial" w:cs="Arial"/>
                <w:b/>
                <w:spacing w:val="-1"/>
              </w:rPr>
              <w:t>n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elli</w:t>
            </w:r>
            <w:r w:rsidRPr="004F27F5">
              <w:rPr>
                <w:rFonts w:ascii="Arial" w:hAnsi="Arial" w:cs="Arial"/>
                <w:b/>
                <w:spacing w:val="1"/>
              </w:rPr>
              <w:t>g</w:t>
            </w:r>
            <w:r w:rsidRPr="004F27F5">
              <w:rPr>
                <w:rFonts w:ascii="Arial" w:hAnsi="Arial" w:cs="Arial"/>
                <w:b/>
              </w:rPr>
              <w:t>ence</w:t>
            </w:r>
            <w:r w:rsidRPr="004F27F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(</w:t>
            </w:r>
            <w:r w:rsidRPr="004F27F5">
              <w:rPr>
                <w:rFonts w:ascii="Arial" w:hAnsi="Arial" w:cs="Arial"/>
                <w:b/>
              </w:rPr>
              <w:t>AI)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g</w:t>
            </w:r>
            <w:r w:rsidRPr="004F27F5">
              <w:rPr>
                <w:rFonts w:ascii="Arial" w:hAnsi="Arial" w:cs="Arial"/>
                <w:b/>
              </w:rPr>
              <w:t>ene</w:t>
            </w:r>
            <w:r w:rsidRPr="004F27F5">
              <w:rPr>
                <w:rFonts w:ascii="Arial" w:hAnsi="Arial" w:cs="Arial"/>
                <w:b/>
                <w:spacing w:val="1"/>
              </w:rPr>
              <w:t>rat</w:t>
            </w:r>
            <w:r w:rsidRPr="004F27F5">
              <w:rPr>
                <w:rFonts w:ascii="Arial" w:hAnsi="Arial" w:cs="Arial"/>
                <w:b/>
              </w:rPr>
              <w:t>ed</w:t>
            </w:r>
            <w:r w:rsidRPr="004F27F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  <w:spacing w:val="-1"/>
              </w:rPr>
              <w:t>ss</w:t>
            </w:r>
            <w:r w:rsidRPr="004F27F5">
              <w:rPr>
                <w:rFonts w:ascii="Arial" w:hAnsi="Arial" w:cs="Arial"/>
                <w:b/>
              </w:rPr>
              <w:t>i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ed</w:t>
            </w:r>
            <w:r w:rsidRPr="004F27F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1"/>
              </w:rPr>
              <w:t>ev</w:t>
            </w:r>
            <w:r w:rsidRPr="004F27F5">
              <w:rPr>
                <w:rFonts w:ascii="Arial" w:hAnsi="Arial" w:cs="Arial"/>
                <w:b/>
              </w:rPr>
              <w:t>iew</w:t>
            </w:r>
            <w:r w:rsidRPr="004F27F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c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  <w:spacing w:val="2"/>
              </w:rPr>
              <w:t>mm</w:t>
            </w:r>
            <w:r w:rsidRPr="004F27F5">
              <w:rPr>
                <w:rFonts w:ascii="Arial" w:hAnsi="Arial" w:cs="Arial"/>
                <w:b/>
              </w:rPr>
              <w:t>en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s</w:t>
            </w:r>
            <w:r w:rsidRPr="004F27F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re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ric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ly</w:t>
            </w:r>
            <w:r w:rsidRPr="004F27F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pr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hi</w:t>
            </w:r>
            <w:r w:rsidRPr="004F27F5">
              <w:rPr>
                <w:rFonts w:ascii="Arial" w:hAnsi="Arial" w:cs="Arial"/>
                <w:b/>
                <w:spacing w:val="-1"/>
              </w:rPr>
              <w:t>b</w:t>
            </w:r>
            <w:r w:rsidRPr="004F27F5">
              <w:rPr>
                <w:rFonts w:ascii="Arial" w:hAnsi="Arial" w:cs="Arial"/>
                <w:b/>
              </w:rPr>
              <w:t>ited</w:t>
            </w:r>
            <w:r w:rsidRPr="004F27F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d</w:t>
            </w:r>
            <w:r w:rsidRPr="004F27F5">
              <w:rPr>
                <w:rFonts w:ascii="Arial" w:hAnsi="Arial" w:cs="Arial"/>
                <w:b/>
                <w:spacing w:val="-1"/>
              </w:rPr>
              <w:t>u</w:t>
            </w:r>
            <w:r w:rsidRPr="004F27F5">
              <w:rPr>
                <w:rFonts w:ascii="Arial" w:hAnsi="Arial" w:cs="Arial"/>
                <w:b/>
              </w:rPr>
              <w:t>ring</w:t>
            </w:r>
            <w:r w:rsidRPr="004F27F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peer r</w:t>
            </w:r>
            <w:r w:rsidRPr="004F27F5">
              <w:rPr>
                <w:rFonts w:ascii="Arial" w:hAnsi="Arial" w:cs="Arial"/>
                <w:b/>
                <w:spacing w:val="1"/>
              </w:rPr>
              <w:t>ev</w:t>
            </w:r>
            <w:r w:rsidRPr="004F27F5">
              <w:rPr>
                <w:rFonts w:ascii="Arial" w:hAnsi="Arial" w:cs="Arial"/>
                <w:b/>
              </w:rPr>
              <w:t>iew.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AAEEE0" w14:textId="77777777" w:rsidR="004F27F5" w:rsidRPr="004F27F5" w:rsidRDefault="004F27F5" w:rsidP="004F27F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  <w:b/>
              </w:rPr>
              <w:t>Auth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  <w:spacing w:val="5"/>
              </w:rPr>
              <w:t>r</w:t>
            </w:r>
            <w:r w:rsidRPr="004F27F5">
              <w:rPr>
                <w:rFonts w:ascii="Arial" w:hAnsi="Arial" w:cs="Arial"/>
                <w:b/>
                <w:spacing w:val="-6"/>
              </w:rPr>
              <w:t>’</w:t>
            </w:r>
            <w:r w:rsidRPr="004F27F5">
              <w:rPr>
                <w:rFonts w:ascii="Arial" w:hAnsi="Arial" w:cs="Arial"/>
                <w:b/>
              </w:rPr>
              <w:t>s</w:t>
            </w:r>
            <w:r w:rsidRPr="004F27F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Fe</w:t>
            </w:r>
            <w:r w:rsidRPr="004F27F5">
              <w:rPr>
                <w:rFonts w:ascii="Arial" w:hAnsi="Arial" w:cs="Arial"/>
                <w:b/>
                <w:spacing w:val="1"/>
              </w:rPr>
              <w:t>e</w:t>
            </w:r>
            <w:r w:rsidRPr="004F27F5">
              <w:rPr>
                <w:rFonts w:ascii="Arial" w:hAnsi="Arial" w:cs="Arial"/>
                <w:b/>
              </w:rPr>
              <w:t>d</w:t>
            </w:r>
            <w:r w:rsidRPr="004F27F5">
              <w:rPr>
                <w:rFonts w:ascii="Arial" w:hAnsi="Arial" w:cs="Arial"/>
                <w:b/>
                <w:spacing w:val="-1"/>
              </w:rPr>
              <w:t>b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ck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spacing w:val="1"/>
              </w:rPr>
              <w:t>(I</w:t>
            </w:r>
            <w:r w:rsidRPr="004F27F5">
              <w:rPr>
                <w:rFonts w:ascii="Arial" w:hAnsi="Arial" w:cs="Arial"/>
              </w:rPr>
              <w:t>t</w:t>
            </w:r>
            <w:r w:rsidRPr="004F27F5">
              <w:rPr>
                <w:rFonts w:ascii="Arial" w:hAnsi="Arial" w:cs="Arial"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</w:rPr>
              <w:t>is</w:t>
            </w:r>
            <w:r w:rsidRPr="004F27F5">
              <w:rPr>
                <w:rFonts w:ascii="Arial" w:hAnsi="Arial" w:cs="Arial"/>
                <w:spacing w:val="-1"/>
              </w:rPr>
              <w:t xml:space="preserve"> </w:t>
            </w:r>
            <w:r w:rsidRPr="004F27F5">
              <w:rPr>
                <w:rFonts w:ascii="Arial" w:hAnsi="Arial" w:cs="Arial"/>
                <w:spacing w:val="1"/>
              </w:rPr>
              <w:t>m</w:t>
            </w:r>
            <w:r w:rsidRPr="004F27F5">
              <w:rPr>
                <w:rFonts w:ascii="Arial" w:hAnsi="Arial" w:cs="Arial"/>
              </w:rPr>
              <w:t>a</w:t>
            </w:r>
            <w:r w:rsidRPr="004F27F5">
              <w:rPr>
                <w:rFonts w:ascii="Arial" w:hAnsi="Arial" w:cs="Arial"/>
                <w:spacing w:val="-1"/>
              </w:rPr>
              <w:t>n</w:t>
            </w:r>
            <w:r w:rsidRPr="004F27F5">
              <w:rPr>
                <w:rFonts w:ascii="Arial" w:hAnsi="Arial" w:cs="Arial"/>
                <w:spacing w:val="1"/>
              </w:rPr>
              <w:t>d</w:t>
            </w:r>
            <w:r w:rsidRPr="004F27F5">
              <w:rPr>
                <w:rFonts w:ascii="Arial" w:hAnsi="Arial" w:cs="Arial"/>
              </w:rPr>
              <w:t>at</w:t>
            </w:r>
            <w:r w:rsidRPr="004F27F5">
              <w:rPr>
                <w:rFonts w:ascii="Arial" w:hAnsi="Arial" w:cs="Arial"/>
                <w:spacing w:val="1"/>
              </w:rPr>
              <w:t>or</w:t>
            </w:r>
            <w:r w:rsidRPr="004F27F5">
              <w:rPr>
                <w:rFonts w:ascii="Arial" w:hAnsi="Arial" w:cs="Arial"/>
              </w:rPr>
              <w:t>y</w:t>
            </w:r>
            <w:r w:rsidRPr="004F27F5">
              <w:rPr>
                <w:rFonts w:ascii="Arial" w:hAnsi="Arial" w:cs="Arial"/>
                <w:spacing w:val="-8"/>
              </w:rPr>
              <w:t xml:space="preserve"> </w:t>
            </w:r>
            <w:r w:rsidRPr="004F27F5">
              <w:rPr>
                <w:rFonts w:ascii="Arial" w:hAnsi="Arial" w:cs="Arial"/>
              </w:rPr>
              <w:t>t</w:t>
            </w:r>
            <w:r w:rsidRPr="004F27F5">
              <w:rPr>
                <w:rFonts w:ascii="Arial" w:hAnsi="Arial" w:cs="Arial"/>
                <w:spacing w:val="1"/>
              </w:rPr>
              <w:t>h</w:t>
            </w:r>
            <w:r w:rsidRPr="004F27F5">
              <w:rPr>
                <w:rFonts w:ascii="Arial" w:hAnsi="Arial" w:cs="Arial"/>
              </w:rPr>
              <w:t>at</w:t>
            </w:r>
            <w:r w:rsidRPr="004F27F5">
              <w:rPr>
                <w:rFonts w:ascii="Arial" w:hAnsi="Arial" w:cs="Arial"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spacing w:val="-2"/>
              </w:rPr>
              <w:t>a</w:t>
            </w:r>
            <w:r w:rsidRPr="004F27F5">
              <w:rPr>
                <w:rFonts w:ascii="Arial" w:hAnsi="Arial" w:cs="Arial"/>
                <w:spacing w:val="1"/>
              </w:rPr>
              <w:t>u</w:t>
            </w:r>
            <w:r w:rsidRPr="004F27F5">
              <w:rPr>
                <w:rFonts w:ascii="Arial" w:hAnsi="Arial" w:cs="Arial"/>
              </w:rPr>
              <w:t>t</w:t>
            </w:r>
            <w:r w:rsidRPr="004F27F5">
              <w:rPr>
                <w:rFonts w:ascii="Arial" w:hAnsi="Arial" w:cs="Arial"/>
                <w:spacing w:val="1"/>
              </w:rPr>
              <w:t>h</w:t>
            </w:r>
            <w:r w:rsidRPr="004F27F5">
              <w:rPr>
                <w:rFonts w:ascii="Arial" w:hAnsi="Arial" w:cs="Arial"/>
                <w:spacing w:val="-1"/>
              </w:rPr>
              <w:t>o</w:t>
            </w:r>
            <w:r w:rsidRPr="004F27F5">
              <w:rPr>
                <w:rFonts w:ascii="Arial" w:hAnsi="Arial" w:cs="Arial"/>
                <w:spacing w:val="1"/>
              </w:rPr>
              <w:t>r</w:t>
            </w:r>
            <w:r w:rsidRPr="004F27F5">
              <w:rPr>
                <w:rFonts w:ascii="Arial" w:hAnsi="Arial" w:cs="Arial"/>
              </w:rPr>
              <w:t>s</w:t>
            </w:r>
            <w:r w:rsidRPr="004F27F5">
              <w:rPr>
                <w:rFonts w:ascii="Arial" w:hAnsi="Arial" w:cs="Arial"/>
                <w:spacing w:val="-6"/>
              </w:rPr>
              <w:t xml:space="preserve"> </w:t>
            </w:r>
            <w:r w:rsidRPr="004F27F5">
              <w:rPr>
                <w:rFonts w:ascii="Arial" w:hAnsi="Arial" w:cs="Arial"/>
                <w:spacing w:val="-1"/>
              </w:rPr>
              <w:t>s</w:t>
            </w:r>
            <w:r w:rsidRPr="004F27F5">
              <w:rPr>
                <w:rFonts w:ascii="Arial" w:hAnsi="Arial" w:cs="Arial"/>
                <w:spacing w:val="1"/>
              </w:rPr>
              <w:t>hou</w:t>
            </w:r>
            <w:r w:rsidRPr="004F27F5">
              <w:rPr>
                <w:rFonts w:ascii="Arial" w:hAnsi="Arial" w:cs="Arial"/>
              </w:rPr>
              <w:t>ld</w:t>
            </w:r>
            <w:r w:rsidRPr="004F27F5">
              <w:rPr>
                <w:rFonts w:ascii="Arial" w:hAnsi="Arial" w:cs="Arial"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</w:rPr>
              <w:t>w</w:t>
            </w:r>
            <w:r w:rsidRPr="004F27F5">
              <w:rPr>
                <w:rFonts w:ascii="Arial" w:hAnsi="Arial" w:cs="Arial"/>
                <w:spacing w:val="1"/>
              </w:rPr>
              <w:t>r</w:t>
            </w:r>
            <w:r w:rsidRPr="004F27F5">
              <w:rPr>
                <w:rFonts w:ascii="Arial" w:hAnsi="Arial" w:cs="Arial"/>
              </w:rPr>
              <w:t>i</w:t>
            </w:r>
            <w:r w:rsidRPr="004F27F5">
              <w:rPr>
                <w:rFonts w:ascii="Arial" w:hAnsi="Arial" w:cs="Arial"/>
                <w:spacing w:val="-3"/>
              </w:rPr>
              <w:t>t</w:t>
            </w:r>
            <w:r w:rsidRPr="004F27F5">
              <w:rPr>
                <w:rFonts w:ascii="Arial" w:hAnsi="Arial" w:cs="Arial"/>
              </w:rPr>
              <w:t>e</w:t>
            </w:r>
            <w:r w:rsidRPr="004F27F5">
              <w:rPr>
                <w:rFonts w:ascii="Arial" w:hAnsi="Arial" w:cs="Arial"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spacing w:val="1"/>
              </w:rPr>
              <w:t>h</w:t>
            </w:r>
            <w:r w:rsidRPr="004F27F5">
              <w:rPr>
                <w:rFonts w:ascii="Arial" w:hAnsi="Arial" w:cs="Arial"/>
              </w:rPr>
              <w:t>i</w:t>
            </w:r>
            <w:r w:rsidRPr="004F27F5">
              <w:rPr>
                <w:rFonts w:ascii="Arial" w:hAnsi="Arial" w:cs="Arial"/>
                <w:spacing w:val="-1"/>
              </w:rPr>
              <w:t>s</w:t>
            </w:r>
            <w:r w:rsidRPr="004F27F5">
              <w:rPr>
                <w:rFonts w:ascii="Arial" w:hAnsi="Arial" w:cs="Arial"/>
              </w:rPr>
              <w:t>/</w:t>
            </w:r>
            <w:r w:rsidRPr="004F27F5">
              <w:rPr>
                <w:rFonts w:ascii="Arial" w:hAnsi="Arial" w:cs="Arial"/>
                <w:spacing w:val="1"/>
              </w:rPr>
              <w:t>h</w:t>
            </w:r>
            <w:r w:rsidRPr="004F27F5">
              <w:rPr>
                <w:rFonts w:ascii="Arial" w:hAnsi="Arial" w:cs="Arial"/>
              </w:rPr>
              <w:t>er</w:t>
            </w:r>
          </w:p>
          <w:p w14:paraId="2F9AEB68" w14:textId="77777777" w:rsidR="004F27F5" w:rsidRPr="004F27F5" w:rsidRDefault="004F27F5" w:rsidP="004F27F5">
            <w:pPr>
              <w:spacing w:before="15"/>
              <w:ind w:left="102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  <w:spacing w:val="1"/>
              </w:rPr>
              <w:t>f</w:t>
            </w:r>
            <w:r w:rsidRPr="004F27F5">
              <w:rPr>
                <w:rFonts w:ascii="Arial" w:hAnsi="Arial" w:cs="Arial"/>
              </w:rPr>
              <w:t>e</w:t>
            </w:r>
            <w:r w:rsidRPr="004F27F5">
              <w:rPr>
                <w:rFonts w:ascii="Arial" w:hAnsi="Arial" w:cs="Arial"/>
                <w:spacing w:val="1"/>
              </w:rPr>
              <w:t>edb</w:t>
            </w:r>
            <w:r w:rsidRPr="004F27F5">
              <w:rPr>
                <w:rFonts w:ascii="Arial" w:hAnsi="Arial" w:cs="Arial"/>
              </w:rPr>
              <w:t>a</w:t>
            </w:r>
            <w:r w:rsidRPr="004F27F5">
              <w:rPr>
                <w:rFonts w:ascii="Arial" w:hAnsi="Arial" w:cs="Arial"/>
                <w:spacing w:val="1"/>
              </w:rPr>
              <w:t>c</w:t>
            </w:r>
            <w:r w:rsidRPr="004F27F5">
              <w:rPr>
                <w:rFonts w:ascii="Arial" w:hAnsi="Arial" w:cs="Arial"/>
              </w:rPr>
              <w:t>k</w:t>
            </w:r>
            <w:r w:rsidRPr="004F27F5">
              <w:rPr>
                <w:rFonts w:ascii="Arial" w:hAnsi="Arial" w:cs="Arial"/>
                <w:spacing w:val="-8"/>
              </w:rPr>
              <w:t xml:space="preserve"> </w:t>
            </w:r>
            <w:r w:rsidRPr="004F27F5">
              <w:rPr>
                <w:rFonts w:ascii="Arial" w:hAnsi="Arial" w:cs="Arial"/>
                <w:spacing w:val="1"/>
              </w:rPr>
              <w:t>h</w:t>
            </w:r>
            <w:r w:rsidRPr="004F27F5">
              <w:rPr>
                <w:rFonts w:ascii="Arial" w:hAnsi="Arial" w:cs="Arial"/>
              </w:rPr>
              <w:t>e</w:t>
            </w:r>
            <w:r w:rsidRPr="004F27F5">
              <w:rPr>
                <w:rFonts w:ascii="Arial" w:hAnsi="Arial" w:cs="Arial"/>
                <w:spacing w:val="1"/>
              </w:rPr>
              <w:t>r</w:t>
            </w:r>
            <w:r w:rsidRPr="004F27F5">
              <w:rPr>
                <w:rFonts w:ascii="Arial" w:hAnsi="Arial" w:cs="Arial"/>
              </w:rPr>
              <w:t>e)</w:t>
            </w:r>
          </w:p>
        </w:tc>
      </w:tr>
      <w:tr w:rsidR="004F27F5" w:rsidRPr="004F27F5" w14:paraId="2DD86433" w14:textId="77777777" w:rsidTr="004F27F5">
        <w:trPr>
          <w:trHeight w:hRule="exact" w:val="12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63D30" w14:textId="77777777" w:rsidR="004F27F5" w:rsidRPr="004F27F5" w:rsidRDefault="004F27F5" w:rsidP="004F27F5">
            <w:pPr>
              <w:spacing w:before="2" w:line="220" w:lineRule="exact"/>
              <w:ind w:left="460" w:right="230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  <w:b/>
              </w:rPr>
              <w:t>Ple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wri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a</w:t>
            </w:r>
            <w:r w:rsidRPr="004F27F5">
              <w:rPr>
                <w:rFonts w:ascii="Arial" w:hAnsi="Arial" w:cs="Arial"/>
                <w:b/>
                <w:spacing w:val="1"/>
              </w:rPr>
              <w:t xml:space="preserve"> f</w:t>
            </w:r>
            <w:r w:rsidRPr="004F27F5">
              <w:rPr>
                <w:rFonts w:ascii="Arial" w:hAnsi="Arial" w:cs="Arial"/>
                <w:b/>
              </w:rPr>
              <w:t>ew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en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enc</w:t>
            </w:r>
            <w:r w:rsidRPr="004F27F5">
              <w:rPr>
                <w:rFonts w:ascii="Arial" w:hAnsi="Arial" w:cs="Arial"/>
                <w:b/>
                <w:spacing w:val="1"/>
              </w:rPr>
              <w:t>e</w:t>
            </w:r>
            <w:r w:rsidRPr="004F27F5">
              <w:rPr>
                <w:rFonts w:ascii="Arial" w:hAnsi="Arial" w:cs="Arial"/>
                <w:b/>
              </w:rPr>
              <w:t>s</w:t>
            </w:r>
            <w:r w:rsidRPr="004F27F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1"/>
              </w:rPr>
              <w:t>ega</w:t>
            </w:r>
            <w:r w:rsidRPr="004F27F5">
              <w:rPr>
                <w:rFonts w:ascii="Arial" w:hAnsi="Arial" w:cs="Arial"/>
                <w:b/>
              </w:rPr>
              <w:t>rding</w:t>
            </w:r>
            <w:r w:rsidRPr="004F27F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he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i</w:t>
            </w:r>
            <w:r w:rsidRPr="004F27F5">
              <w:rPr>
                <w:rFonts w:ascii="Arial" w:hAnsi="Arial" w:cs="Arial"/>
                <w:b/>
                <w:spacing w:val="2"/>
              </w:rPr>
              <w:t>m</w:t>
            </w:r>
            <w:r w:rsidRPr="004F27F5">
              <w:rPr>
                <w:rFonts w:ascii="Arial" w:hAnsi="Arial" w:cs="Arial"/>
                <w:b/>
              </w:rPr>
              <w:t>p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1"/>
              </w:rPr>
              <w:t>ta</w:t>
            </w:r>
            <w:r w:rsidRPr="004F27F5">
              <w:rPr>
                <w:rFonts w:ascii="Arial" w:hAnsi="Arial" w:cs="Arial"/>
                <w:b/>
              </w:rPr>
              <w:t xml:space="preserve">nce 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f</w:t>
            </w:r>
            <w:r w:rsidRPr="004F27F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his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2"/>
              </w:rPr>
              <w:t>m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n</w:t>
            </w:r>
            <w:r w:rsidRPr="004F27F5">
              <w:rPr>
                <w:rFonts w:ascii="Arial" w:hAnsi="Arial" w:cs="Arial"/>
                <w:b/>
                <w:spacing w:val="-1"/>
              </w:rPr>
              <w:t>us</w:t>
            </w:r>
            <w:r w:rsidRPr="004F27F5">
              <w:rPr>
                <w:rFonts w:ascii="Arial" w:hAnsi="Arial" w:cs="Arial"/>
                <w:b/>
              </w:rPr>
              <w:t>c</w:t>
            </w:r>
            <w:r w:rsidRPr="004F27F5">
              <w:rPr>
                <w:rFonts w:ascii="Arial" w:hAnsi="Arial" w:cs="Arial"/>
                <w:b/>
                <w:spacing w:val="1"/>
              </w:rPr>
              <w:t>r</w:t>
            </w:r>
            <w:r w:rsidRPr="004F27F5">
              <w:rPr>
                <w:rFonts w:ascii="Arial" w:hAnsi="Arial" w:cs="Arial"/>
                <w:b/>
              </w:rPr>
              <w:t>ipt</w:t>
            </w:r>
            <w:r w:rsidRPr="004F27F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fo</w:t>
            </w:r>
            <w:r w:rsidRPr="004F27F5">
              <w:rPr>
                <w:rFonts w:ascii="Arial" w:hAnsi="Arial" w:cs="Arial"/>
                <w:b/>
              </w:rPr>
              <w:t xml:space="preserve">r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he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cien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ific</w:t>
            </w:r>
            <w:r w:rsidRPr="004F27F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c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m</w:t>
            </w:r>
            <w:r w:rsidRPr="004F27F5">
              <w:rPr>
                <w:rFonts w:ascii="Arial" w:hAnsi="Arial" w:cs="Arial"/>
                <w:b/>
                <w:spacing w:val="2"/>
              </w:rPr>
              <w:t>m</w:t>
            </w:r>
            <w:r w:rsidRPr="004F27F5">
              <w:rPr>
                <w:rFonts w:ascii="Arial" w:hAnsi="Arial" w:cs="Arial"/>
                <w:b/>
              </w:rPr>
              <w:t>u</w:t>
            </w:r>
            <w:r w:rsidRPr="004F27F5">
              <w:rPr>
                <w:rFonts w:ascii="Arial" w:hAnsi="Arial" w:cs="Arial"/>
                <w:b/>
                <w:spacing w:val="-1"/>
              </w:rPr>
              <w:t>n</w:t>
            </w:r>
            <w:r w:rsidRPr="004F27F5">
              <w:rPr>
                <w:rFonts w:ascii="Arial" w:hAnsi="Arial" w:cs="Arial"/>
                <w:b/>
              </w:rPr>
              <w:t>it</w:t>
            </w:r>
            <w:r w:rsidRPr="004F27F5">
              <w:rPr>
                <w:rFonts w:ascii="Arial" w:hAnsi="Arial" w:cs="Arial"/>
                <w:b/>
                <w:spacing w:val="1"/>
              </w:rPr>
              <w:t>y</w:t>
            </w:r>
            <w:r w:rsidRPr="004F27F5">
              <w:rPr>
                <w:rFonts w:ascii="Arial" w:hAnsi="Arial" w:cs="Arial"/>
                <w:b/>
              </w:rPr>
              <w:t>.</w:t>
            </w:r>
            <w:r w:rsidRPr="004F27F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 xml:space="preserve">A </w:t>
            </w:r>
            <w:r w:rsidRPr="004F27F5">
              <w:rPr>
                <w:rFonts w:ascii="Arial" w:hAnsi="Arial" w:cs="Arial"/>
                <w:b/>
                <w:spacing w:val="2"/>
              </w:rPr>
              <w:t>m</w:t>
            </w:r>
            <w:r w:rsidRPr="004F27F5">
              <w:rPr>
                <w:rFonts w:ascii="Arial" w:hAnsi="Arial" w:cs="Arial"/>
                <w:b/>
              </w:rPr>
              <w:t>in</w:t>
            </w:r>
            <w:r w:rsidRPr="004F27F5">
              <w:rPr>
                <w:rFonts w:ascii="Arial" w:hAnsi="Arial" w:cs="Arial"/>
                <w:b/>
                <w:spacing w:val="-1"/>
              </w:rPr>
              <w:t>i</w:t>
            </w:r>
            <w:r w:rsidRPr="004F27F5">
              <w:rPr>
                <w:rFonts w:ascii="Arial" w:hAnsi="Arial" w:cs="Arial"/>
                <w:b/>
                <w:spacing w:val="2"/>
              </w:rPr>
              <w:t>m</w:t>
            </w:r>
            <w:r w:rsidRPr="004F27F5">
              <w:rPr>
                <w:rFonts w:ascii="Arial" w:hAnsi="Arial" w:cs="Arial"/>
                <w:b/>
              </w:rPr>
              <w:t>um</w:t>
            </w:r>
            <w:r w:rsidRPr="004F27F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f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3</w:t>
            </w:r>
            <w:r w:rsidRPr="004F27F5">
              <w:rPr>
                <w:rFonts w:ascii="Arial" w:hAnsi="Arial" w:cs="Arial"/>
                <w:b/>
                <w:spacing w:val="-2"/>
              </w:rPr>
              <w:t>-</w:t>
            </w:r>
            <w:r w:rsidRPr="004F27F5">
              <w:rPr>
                <w:rFonts w:ascii="Arial" w:hAnsi="Arial" w:cs="Arial"/>
                <w:b/>
              </w:rPr>
              <w:t>4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en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enc</w:t>
            </w:r>
            <w:r w:rsidRPr="004F27F5">
              <w:rPr>
                <w:rFonts w:ascii="Arial" w:hAnsi="Arial" w:cs="Arial"/>
                <w:b/>
                <w:spacing w:val="1"/>
              </w:rPr>
              <w:t>e</w:t>
            </w:r>
            <w:r w:rsidRPr="004F27F5">
              <w:rPr>
                <w:rFonts w:ascii="Arial" w:hAnsi="Arial" w:cs="Arial"/>
                <w:b/>
              </w:rPr>
              <w:t>s</w:t>
            </w:r>
            <w:r w:rsidRPr="004F27F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2"/>
              </w:rPr>
              <w:t>m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y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be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1"/>
              </w:rPr>
              <w:t>e</w:t>
            </w:r>
            <w:r w:rsidRPr="004F27F5">
              <w:rPr>
                <w:rFonts w:ascii="Arial" w:hAnsi="Arial" w:cs="Arial"/>
                <w:b/>
              </w:rPr>
              <w:t>q</w:t>
            </w:r>
            <w:r w:rsidRPr="004F27F5">
              <w:rPr>
                <w:rFonts w:ascii="Arial" w:hAnsi="Arial" w:cs="Arial"/>
                <w:b/>
                <w:spacing w:val="-1"/>
              </w:rPr>
              <w:t>u</w:t>
            </w:r>
            <w:r w:rsidRPr="004F27F5">
              <w:rPr>
                <w:rFonts w:ascii="Arial" w:hAnsi="Arial" w:cs="Arial"/>
                <w:b/>
              </w:rPr>
              <w:t>ired</w:t>
            </w:r>
            <w:r w:rsidRPr="004F27F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fo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his p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63540" w14:textId="77777777" w:rsidR="004F27F5" w:rsidRPr="004F27F5" w:rsidRDefault="004F27F5" w:rsidP="004F27F5">
            <w:pPr>
              <w:spacing w:before="2" w:line="220" w:lineRule="exact"/>
              <w:ind w:left="102" w:right="104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  <w:b/>
                <w:spacing w:val="-1"/>
              </w:rPr>
              <w:t>T</w:t>
            </w:r>
            <w:r w:rsidRPr="004F27F5">
              <w:rPr>
                <w:rFonts w:ascii="Arial" w:hAnsi="Arial" w:cs="Arial"/>
                <w:b/>
              </w:rPr>
              <w:t>he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p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per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pr</w:t>
            </w:r>
            <w:r w:rsidRPr="004F27F5">
              <w:rPr>
                <w:rFonts w:ascii="Arial" w:hAnsi="Arial" w:cs="Arial"/>
                <w:b/>
                <w:spacing w:val="3"/>
              </w:rPr>
              <w:t>e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en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s</w:t>
            </w:r>
            <w:r w:rsidRPr="004F27F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he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1"/>
              </w:rPr>
              <w:t>e</w:t>
            </w:r>
            <w:r w:rsidRPr="004F27F5">
              <w:rPr>
                <w:rFonts w:ascii="Arial" w:hAnsi="Arial" w:cs="Arial"/>
                <w:b/>
                <w:spacing w:val="2"/>
              </w:rPr>
              <w:t>s</w:t>
            </w:r>
            <w:r w:rsidRPr="004F27F5">
              <w:rPr>
                <w:rFonts w:ascii="Arial" w:hAnsi="Arial" w:cs="Arial"/>
                <w:b/>
              </w:rPr>
              <w:t>u</w:t>
            </w:r>
            <w:r w:rsidRPr="004F27F5">
              <w:rPr>
                <w:rFonts w:ascii="Arial" w:hAnsi="Arial" w:cs="Arial"/>
                <w:b/>
                <w:spacing w:val="2"/>
              </w:rPr>
              <w:t>l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s</w:t>
            </w:r>
            <w:r w:rsidRPr="004F27F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n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he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1"/>
              </w:rPr>
              <w:t>e</w:t>
            </w:r>
            <w:r w:rsidRPr="004F27F5">
              <w:rPr>
                <w:rFonts w:ascii="Arial" w:hAnsi="Arial" w:cs="Arial"/>
                <w:b/>
              </w:rPr>
              <w:t>l</w:t>
            </w:r>
            <w:r w:rsidRPr="004F27F5">
              <w:rPr>
                <w:rFonts w:ascii="Arial" w:hAnsi="Arial" w:cs="Arial"/>
                <w:b/>
                <w:spacing w:val="1"/>
              </w:rPr>
              <w:t>at</w:t>
            </w:r>
            <w:r w:rsidRPr="004F27F5">
              <w:rPr>
                <w:rFonts w:ascii="Arial" w:hAnsi="Arial" w:cs="Arial"/>
                <w:b/>
              </w:rPr>
              <w:t>i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n</w:t>
            </w:r>
            <w:r w:rsidRPr="004F27F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be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we</w:t>
            </w:r>
            <w:r w:rsidRPr="004F27F5">
              <w:rPr>
                <w:rFonts w:ascii="Arial" w:hAnsi="Arial" w:cs="Arial"/>
                <w:b/>
                <w:spacing w:val="1"/>
              </w:rPr>
              <w:t>e</w:t>
            </w:r>
            <w:r w:rsidRPr="004F27F5">
              <w:rPr>
                <w:rFonts w:ascii="Arial" w:hAnsi="Arial" w:cs="Arial"/>
                <w:b/>
              </w:rPr>
              <w:t>n</w:t>
            </w:r>
            <w:r w:rsidRPr="004F27F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AI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u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  <w:spacing w:val="1"/>
              </w:rPr>
              <w:t>ag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nd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c</w:t>
            </w:r>
            <w:r w:rsidRPr="004F27F5">
              <w:rPr>
                <w:rFonts w:ascii="Arial" w:hAnsi="Arial" w:cs="Arial"/>
                <w:b/>
                <w:spacing w:val="1"/>
              </w:rPr>
              <w:t>og</w:t>
            </w:r>
            <w:r w:rsidRPr="004F27F5">
              <w:rPr>
                <w:rFonts w:ascii="Arial" w:hAnsi="Arial" w:cs="Arial"/>
                <w:b/>
              </w:rPr>
              <w:t>niti</w:t>
            </w:r>
            <w:r w:rsidRPr="004F27F5">
              <w:rPr>
                <w:rFonts w:ascii="Arial" w:hAnsi="Arial" w:cs="Arial"/>
                <w:b/>
                <w:spacing w:val="1"/>
              </w:rPr>
              <w:t>v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off</w:t>
            </w:r>
            <w:r w:rsidRPr="004F27F5">
              <w:rPr>
                <w:rFonts w:ascii="Arial" w:hAnsi="Arial" w:cs="Arial"/>
                <w:b/>
              </w:rPr>
              <w:t>l</w:t>
            </w:r>
            <w:r w:rsidRPr="004F27F5">
              <w:rPr>
                <w:rFonts w:ascii="Arial" w:hAnsi="Arial" w:cs="Arial"/>
                <w:b/>
                <w:spacing w:val="-1"/>
              </w:rPr>
              <w:t>o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di</w:t>
            </w:r>
            <w:r w:rsidRPr="004F27F5">
              <w:rPr>
                <w:rFonts w:ascii="Arial" w:hAnsi="Arial" w:cs="Arial"/>
                <w:b/>
                <w:spacing w:val="-1"/>
              </w:rPr>
              <w:t>n</w:t>
            </w:r>
            <w:r w:rsidRPr="004F27F5">
              <w:rPr>
                <w:rFonts w:ascii="Arial" w:hAnsi="Arial" w:cs="Arial"/>
                <w:b/>
                <w:spacing w:val="1"/>
              </w:rPr>
              <w:t>g</w:t>
            </w:r>
            <w:r w:rsidRPr="004F27F5">
              <w:rPr>
                <w:rFonts w:ascii="Arial" w:hAnsi="Arial" w:cs="Arial"/>
                <w:b/>
              </w:rPr>
              <w:t>.</w:t>
            </w:r>
            <w:r w:rsidRPr="004F27F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-1"/>
              </w:rPr>
              <w:t>T</w:t>
            </w:r>
            <w:r w:rsidRPr="004F27F5">
              <w:rPr>
                <w:rFonts w:ascii="Arial" w:hAnsi="Arial" w:cs="Arial"/>
                <w:b/>
              </w:rPr>
              <w:t>he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1"/>
              </w:rPr>
              <w:t>e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  <w:spacing w:val="2"/>
              </w:rPr>
              <w:t>u</w:t>
            </w:r>
            <w:r w:rsidRPr="004F27F5">
              <w:rPr>
                <w:rFonts w:ascii="Arial" w:hAnsi="Arial" w:cs="Arial"/>
                <w:b/>
              </w:rPr>
              <w:t>lts</w:t>
            </w:r>
            <w:r w:rsidRPr="004F27F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f</w:t>
            </w:r>
            <w:r w:rsidRPr="004F27F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 xml:space="preserve">he 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ur</w:t>
            </w:r>
            <w:r w:rsidRPr="004F27F5">
              <w:rPr>
                <w:rFonts w:ascii="Arial" w:hAnsi="Arial" w:cs="Arial"/>
                <w:b/>
                <w:spacing w:val="1"/>
              </w:rPr>
              <w:t>v</w:t>
            </w:r>
            <w:r w:rsidRPr="004F27F5">
              <w:rPr>
                <w:rFonts w:ascii="Arial" w:hAnsi="Arial" w:cs="Arial"/>
                <w:b/>
              </w:rPr>
              <w:t>ey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u</w:t>
            </w:r>
            <w:r w:rsidRPr="004F27F5">
              <w:rPr>
                <w:rFonts w:ascii="Arial" w:hAnsi="Arial" w:cs="Arial"/>
                <w:b/>
                <w:spacing w:val="1"/>
              </w:rPr>
              <w:t>gg</w:t>
            </w:r>
            <w:r w:rsidRPr="004F27F5">
              <w:rPr>
                <w:rFonts w:ascii="Arial" w:hAnsi="Arial" w:cs="Arial"/>
                <w:b/>
              </w:rPr>
              <w:t>est</w:t>
            </w:r>
            <w:r w:rsidRPr="004F27F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t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u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ing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AI h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s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a p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iti</w:t>
            </w:r>
            <w:r w:rsidRPr="004F27F5">
              <w:rPr>
                <w:rFonts w:ascii="Arial" w:hAnsi="Arial" w:cs="Arial"/>
                <w:b/>
                <w:spacing w:val="1"/>
              </w:rPr>
              <w:t>v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1"/>
              </w:rPr>
              <w:t>ff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1"/>
              </w:rPr>
              <w:t>c</w:t>
            </w:r>
            <w:r w:rsidRPr="004F27F5">
              <w:rPr>
                <w:rFonts w:ascii="Arial" w:hAnsi="Arial" w:cs="Arial"/>
                <w:b/>
              </w:rPr>
              <w:t>t</w:t>
            </w:r>
            <w:r w:rsidRPr="004F27F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n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c</w:t>
            </w:r>
            <w:r w:rsidRPr="004F27F5">
              <w:rPr>
                <w:rFonts w:ascii="Arial" w:hAnsi="Arial" w:cs="Arial"/>
                <w:b/>
                <w:spacing w:val="1"/>
              </w:rPr>
              <w:t>og</w:t>
            </w:r>
            <w:r w:rsidRPr="004F27F5">
              <w:rPr>
                <w:rFonts w:ascii="Arial" w:hAnsi="Arial" w:cs="Arial"/>
                <w:b/>
                <w:spacing w:val="-3"/>
              </w:rPr>
              <w:t>n</w:t>
            </w:r>
            <w:r w:rsidRPr="004F27F5">
              <w:rPr>
                <w:rFonts w:ascii="Arial" w:hAnsi="Arial" w:cs="Arial"/>
                <w:b/>
              </w:rPr>
              <w:t>iti</w:t>
            </w:r>
            <w:r w:rsidRPr="004F27F5">
              <w:rPr>
                <w:rFonts w:ascii="Arial" w:hAnsi="Arial" w:cs="Arial"/>
                <w:b/>
                <w:spacing w:val="1"/>
              </w:rPr>
              <w:t>v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off</w:t>
            </w:r>
            <w:r w:rsidRPr="004F27F5">
              <w:rPr>
                <w:rFonts w:ascii="Arial" w:hAnsi="Arial" w:cs="Arial"/>
                <w:b/>
              </w:rPr>
              <w:t>l</w:t>
            </w:r>
            <w:r w:rsidRPr="004F27F5">
              <w:rPr>
                <w:rFonts w:ascii="Arial" w:hAnsi="Arial" w:cs="Arial"/>
                <w:b/>
                <w:spacing w:val="-1"/>
              </w:rPr>
              <w:t>o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di</w:t>
            </w:r>
            <w:r w:rsidRPr="004F27F5">
              <w:rPr>
                <w:rFonts w:ascii="Arial" w:hAnsi="Arial" w:cs="Arial"/>
                <w:b/>
                <w:spacing w:val="-1"/>
              </w:rPr>
              <w:t>n</w:t>
            </w:r>
            <w:r w:rsidRPr="004F27F5">
              <w:rPr>
                <w:rFonts w:ascii="Arial" w:hAnsi="Arial" w:cs="Arial"/>
                <w:b/>
                <w:spacing w:val="1"/>
              </w:rPr>
              <w:t>g</w:t>
            </w:r>
            <w:r w:rsidRPr="004F27F5">
              <w:rPr>
                <w:rFonts w:ascii="Arial" w:hAnsi="Arial" w:cs="Arial"/>
                <w:b/>
              </w:rPr>
              <w:t>.</w:t>
            </w:r>
            <w:r w:rsidRPr="004F27F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Ho</w:t>
            </w:r>
            <w:r w:rsidRPr="004F27F5">
              <w:rPr>
                <w:rFonts w:ascii="Arial" w:hAnsi="Arial" w:cs="Arial"/>
                <w:b/>
              </w:rPr>
              <w:t>we</w:t>
            </w:r>
            <w:r w:rsidRPr="004F27F5">
              <w:rPr>
                <w:rFonts w:ascii="Arial" w:hAnsi="Arial" w:cs="Arial"/>
                <w:b/>
                <w:spacing w:val="2"/>
              </w:rPr>
              <w:t>v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1"/>
              </w:rPr>
              <w:t>r</w:t>
            </w:r>
            <w:r w:rsidRPr="004F27F5">
              <w:rPr>
                <w:rFonts w:ascii="Arial" w:hAnsi="Arial" w:cs="Arial"/>
                <w:b/>
              </w:rPr>
              <w:t>,</w:t>
            </w:r>
            <w:r w:rsidRPr="004F27F5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he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c</w:t>
            </w:r>
            <w:r w:rsidRPr="004F27F5">
              <w:rPr>
                <w:rFonts w:ascii="Arial" w:hAnsi="Arial" w:cs="Arial"/>
                <w:b/>
                <w:spacing w:val="1"/>
              </w:rPr>
              <w:t>r</w:t>
            </w:r>
            <w:r w:rsidRPr="004F27F5">
              <w:rPr>
                <w:rFonts w:ascii="Arial" w:hAnsi="Arial" w:cs="Arial"/>
                <w:b/>
              </w:rPr>
              <w:t>itic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l</w:t>
            </w:r>
            <w:r w:rsidRPr="004F27F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hi</w:t>
            </w:r>
            <w:r w:rsidRPr="004F27F5">
              <w:rPr>
                <w:rFonts w:ascii="Arial" w:hAnsi="Arial" w:cs="Arial"/>
                <w:b/>
                <w:spacing w:val="-1"/>
              </w:rPr>
              <w:t>n</w:t>
            </w:r>
            <w:r w:rsidRPr="004F27F5">
              <w:rPr>
                <w:rFonts w:ascii="Arial" w:hAnsi="Arial" w:cs="Arial"/>
                <w:b/>
                <w:spacing w:val="2"/>
              </w:rPr>
              <w:t>k</w:t>
            </w:r>
            <w:r w:rsidRPr="004F27F5">
              <w:rPr>
                <w:rFonts w:ascii="Arial" w:hAnsi="Arial" w:cs="Arial"/>
                <w:b/>
              </w:rPr>
              <w:t>ing pr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c</w:t>
            </w:r>
            <w:r w:rsidRPr="004F27F5">
              <w:rPr>
                <w:rFonts w:ascii="Arial" w:hAnsi="Arial" w:cs="Arial"/>
                <w:b/>
                <w:spacing w:val="1"/>
              </w:rPr>
              <w:t>e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s</w:t>
            </w:r>
            <w:r w:rsidRPr="004F27F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is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aff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1"/>
              </w:rPr>
              <w:t>ct</w:t>
            </w:r>
            <w:r w:rsidRPr="004F27F5">
              <w:rPr>
                <w:rFonts w:ascii="Arial" w:hAnsi="Arial" w:cs="Arial"/>
                <w:b/>
              </w:rPr>
              <w:t>ed</w:t>
            </w:r>
            <w:r w:rsidRPr="004F27F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ne</w:t>
            </w:r>
            <w:r w:rsidRPr="004F27F5">
              <w:rPr>
                <w:rFonts w:ascii="Arial" w:hAnsi="Arial" w:cs="Arial"/>
                <w:b/>
                <w:spacing w:val="1"/>
              </w:rPr>
              <w:t>gat</w:t>
            </w:r>
            <w:r w:rsidRPr="004F27F5">
              <w:rPr>
                <w:rFonts w:ascii="Arial" w:hAnsi="Arial" w:cs="Arial"/>
                <w:b/>
              </w:rPr>
              <w:t>i</w:t>
            </w:r>
            <w:r w:rsidRPr="004F27F5">
              <w:rPr>
                <w:rFonts w:ascii="Arial" w:hAnsi="Arial" w:cs="Arial"/>
                <w:b/>
                <w:spacing w:val="1"/>
              </w:rPr>
              <w:t>v</w:t>
            </w:r>
            <w:r w:rsidRPr="004F27F5">
              <w:rPr>
                <w:rFonts w:ascii="Arial" w:hAnsi="Arial" w:cs="Arial"/>
                <w:b/>
              </w:rPr>
              <w:t>ely</w:t>
            </w:r>
            <w:r w:rsidRPr="004F27F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by</w:t>
            </w:r>
            <w:r w:rsidRPr="004F27F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he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incre</w:t>
            </w:r>
            <w:r w:rsidRPr="004F27F5">
              <w:rPr>
                <w:rFonts w:ascii="Arial" w:hAnsi="Arial" w:cs="Arial"/>
                <w:b/>
                <w:spacing w:val="2"/>
              </w:rPr>
              <w:t>a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in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u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f</w:t>
            </w:r>
            <w:r w:rsidRPr="004F27F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AI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l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ng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wi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c</w:t>
            </w:r>
            <w:r w:rsidRPr="004F27F5">
              <w:rPr>
                <w:rFonts w:ascii="Arial" w:hAnsi="Arial" w:cs="Arial"/>
                <w:b/>
                <w:spacing w:val="1"/>
              </w:rPr>
              <w:t>og</w:t>
            </w:r>
            <w:r w:rsidRPr="004F27F5">
              <w:rPr>
                <w:rFonts w:ascii="Arial" w:hAnsi="Arial" w:cs="Arial"/>
                <w:b/>
              </w:rPr>
              <w:t>niti</w:t>
            </w:r>
            <w:r w:rsidRPr="004F27F5">
              <w:rPr>
                <w:rFonts w:ascii="Arial" w:hAnsi="Arial" w:cs="Arial"/>
                <w:b/>
                <w:spacing w:val="1"/>
              </w:rPr>
              <w:t>v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  <w:spacing w:val="-2"/>
              </w:rPr>
              <w:t>f</w:t>
            </w:r>
            <w:r w:rsidRPr="004F27F5">
              <w:rPr>
                <w:rFonts w:ascii="Arial" w:hAnsi="Arial" w:cs="Arial"/>
                <w:b/>
                <w:spacing w:val="1"/>
              </w:rPr>
              <w:t>f</w:t>
            </w:r>
            <w:r w:rsidRPr="004F27F5">
              <w:rPr>
                <w:rFonts w:ascii="Arial" w:hAnsi="Arial" w:cs="Arial"/>
                <w:b/>
              </w:rPr>
              <w:t>l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  <w:spacing w:val="-1"/>
              </w:rPr>
              <w:t>a</w:t>
            </w:r>
            <w:r w:rsidRPr="004F27F5">
              <w:rPr>
                <w:rFonts w:ascii="Arial" w:hAnsi="Arial" w:cs="Arial"/>
                <w:b/>
              </w:rPr>
              <w:t>di</w:t>
            </w:r>
            <w:r w:rsidRPr="004F27F5">
              <w:rPr>
                <w:rFonts w:ascii="Arial" w:hAnsi="Arial" w:cs="Arial"/>
                <w:b/>
                <w:spacing w:val="-1"/>
              </w:rPr>
              <w:t>n</w:t>
            </w:r>
            <w:r w:rsidRPr="004F27F5">
              <w:rPr>
                <w:rFonts w:ascii="Arial" w:hAnsi="Arial" w:cs="Arial"/>
                <w:b/>
                <w:spacing w:val="1"/>
              </w:rPr>
              <w:t>g</w:t>
            </w:r>
            <w:r w:rsidRPr="004F27F5">
              <w:rPr>
                <w:rFonts w:ascii="Arial" w:hAnsi="Arial" w:cs="Arial"/>
                <w:b/>
              </w:rPr>
              <w:t>.</w:t>
            </w:r>
            <w:r w:rsidRPr="004F27F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-1"/>
              </w:rPr>
              <w:t>T</w:t>
            </w:r>
            <w:r w:rsidRPr="004F27F5">
              <w:rPr>
                <w:rFonts w:ascii="Arial" w:hAnsi="Arial" w:cs="Arial"/>
                <w:b/>
              </w:rPr>
              <w:t>he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1"/>
              </w:rPr>
              <w:t>e</w:t>
            </w:r>
            <w:r w:rsidRPr="004F27F5">
              <w:rPr>
                <w:rFonts w:ascii="Arial" w:hAnsi="Arial" w:cs="Arial"/>
                <w:b/>
                <w:spacing w:val="2"/>
              </w:rPr>
              <w:t>s</w:t>
            </w:r>
            <w:r w:rsidRPr="004F27F5">
              <w:rPr>
                <w:rFonts w:ascii="Arial" w:hAnsi="Arial" w:cs="Arial"/>
                <w:b/>
              </w:rPr>
              <w:t>ult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c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n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 xml:space="preserve">be </w:t>
            </w:r>
            <w:r w:rsidRPr="004F27F5">
              <w:rPr>
                <w:rFonts w:ascii="Arial" w:hAnsi="Arial" w:cs="Arial"/>
                <w:b/>
                <w:spacing w:val="1"/>
              </w:rPr>
              <w:t>f</w:t>
            </w:r>
            <w:r w:rsidRPr="004F27F5">
              <w:rPr>
                <w:rFonts w:ascii="Arial" w:hAnsi="Arial" w:cs="Arial"/>
                <w:b/>
              </w:rPr>
              <w:t>ur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her</w:t>
            </w:r>
            <w:r w:rsidRPr="004F27F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est</w:t>
            </w:r>
            <w:r w:rsidRPr="004F27F5">
              <w:rPr>
                <w:rFonts w:ascii="Arial" w:hAnsi="Arial" w:cs="Arial"/>
                <w:b/>
                <w:spacing w:val="1"/>
              </w:rPr>
              <w:t>e</w:t>
            </w:r>
            <w:r w:rsidRPr="004F27F5">
              <w:rPr>
                <w:rFonts w:ascii="Arial" w:hAnsi="Arial" w:cs="Arial"/>
                <w:b/>
              </w:rPr>
              <w:t>d</w:t>
            </w:r>
            <w:r w:rsidRPr="004F27F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v</w:t>
            </w:r>
            <w:r w:rsidRPr="004F27F5">
              <w:rPr>
                <w:rFonts w:ascii="Arial" w:hAnsi="Arial" w:cs="Arial"/>
                <w:b/>
              </w:rPr>
              <w:t>ia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ot</w:t>
            </w:r>
            <w:r w:rsidRPr="004F27F5">
              <w:rPr>
                <w:rFonts w:ascii="Arial" w:hAnsi="Arial" w:cs="Arial"/>
                <w:b/>
              </w:rPr>
              <w:t>her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i</w:t>
            </w:r>
            <w:r w:rsidRPr="004F27F5">
              <w:rPr>
                <w:rFonts w:ascii="Arial" w:hAnsi="Arial" w:cs="Arial"/>
                <w:b/>
                <w:spacing w:val="2"/>
              </w:rPr>
              <w:t>m</w:t>
            </w:r>
            <w:r w:rsidRPr="004F27F5">
              <w:rPr>
                <w:rFonts w:ascii="Arial" w:hAnsi="Arial" w:cs="Arial"/>
                <w:b/>
              </w:rPr>
              <w:t>i</w:t>
            </w:r>
            <w:r w:rsidRPr="004F27F5">
              <w:rPr>
                <w:rFonts w:ascii="Arial" w:hAnsi="Arial" w:cs="Arial"/>
                <w:b/>
                <w:spacing w:val="-3"/>
              </w:rPr>
              <w:t>l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ur</w:t>
            </w:r>
            <w:r w:rsidRPr="004F27F5">
              <w:rPr>
                <w:rFonts w:ascii="Arial" w:hAnsi="Arial" w:cs="Arial"/>
                <w:b/>
                <w:spacing w:val="1"/>
              </w:rPr>
              <w:t>v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1"/>
              </w:rPr>
              <w:t>y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35B7C9" w14:textId="66DF8241" w:rsidR="004F27F5" w:rsidRPr="004F27F5" w:rsidRDefault="001C125E" w:rsidP="004F27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Thank you </w:t>
            </w:r>
          </w:p>
        </w:tc>
      </w:tr>
      <w:tr w:rsidR="004F27F5" w:rsidRPr="004F27F5" w14:paraId="43E02861" w14:textId="77777777" w:rsidTr="004F27F5">
        <w:trPr>
          <w:trHeight w:hRule="exact" w:val="46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8CB9F" w14:textId="77777777" w:rsidR="004F27F5" w:rsidRPr="004F27F5" w:rsidRDefault="004F27F5" w:rsidP="004F27F5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  <w:b/>
                <w:spacing w:val="-1"/>
              </w:rPr>
              <w:t>I</w:t>
            </w:r>
            <w:r w:rsidRPr="004F27F5">
              <w:rPr>
                <w:rFonts w:ascii="Arial" w:hAnsi="Arial" w:cs="Arial"/>
                <w:b/>
              </w:rPr>
              <w:t>s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he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itle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f</w:t>
            </w:r>
            <w:r w:rsidRPr="004F27F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he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icle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uit</w:t>
            </w:r>
            <w:r w:rsidRPr="004F27F5">
              <w:rPr>
                <w:rFonts w:ascii="Arial" w:hAnsi="Arial" w:cs="Arial"/>
                <w:b/>
                <w:spacing w:val="-1"/>
              </w:rPr>
              <w:t>a</w:t>
            </w:r>
            <w:r w:rsidRPr="004F27F5">
              <w:rPr>
                <w:rFonts w:ascii="Arial" w:hAnsi="Arial" w:cs="Arial"/>
                <w:b/>
              </w:rPr>
              <w:t>ble?</w:t>
            </w:r>
          </w:p>
          <w:p w14:paraId="57F87D75" w14:textId="77777777" w:rsidR="004F27F5" w:rsidRPr="004F27F5" w:rsidRDefault="004F27F5" w:rsidP="004F27F5">
            <w:pPr>
              <w:ind w:left="460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  <w:b/>
                <w:spacing w:val="1"/>
              </w:rPr>
              <w:t>(</w:t>
            </w:r>
            <w:r w:rsidRPr="004F27F5">
              <w:rPr>
                <w:rFonts w:ascii="Arial" w:hAnsi="Arial" w:cs="Arial"/>
                <w:b/>
                <w:spacing w:val="-1"/>
              </w:rPr>
              <w:t>I</w:t>
            </w:r>
            <w:r w:rsidRPr="004F27F5">
              <w:rPr>
                <w:rFonts w:ascii="Arial" w:hAnsi="Arial" w:cs="Arial"/>
                <w:b/>
              </w:rPr>
              <w:t>f</w:t>
            </w:r>
            <w:r w:rsidRPr="004F27F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n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t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ple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u</w:t>
            </w:r>
            <w:r w:rsidRPr="004F27F5">
              <w:rPr>
                <w:rFonts w:ascii="Arial" w:hAnsi="Arial" w:cs="Arial"/>
                <w:b/>
                <w:spacing w:val="1"/>
              </w:rPr>
              <w:t>gg</w:t>
            </w:r>
            <w:r w:rsidRPr="004F27F5">
              <w:rPr>
                <w:rFonts w:ascii="Arial" w:hAnsi="Arial" w:cs="Arial"/>
                <w:b/>
              </w:rPr>
              <w:t>est</w:t>
            </w:r>
            <w:r w:rsidRPr="004F27F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n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lt</w:t>
            </w:r>
            <w:r w:rsidRPr="004F27F5">
              <w:rPr>
                <w:rFonts w:ascii="Arial" w:hAnsi="Arial" w:cs="Arial"/>
                <w:b/>
                <w:spacing w:val="-2"/>
              </w:rPr>
              <w:t>e</w:t>
            </w:r>
            <w:r w:rsidRPr="004F27F5">
              <w:rPr>
                <w:rFonts w:ascii="Arial" w:hAnsi="Arial" w:cs="Arial"/>
                <w:b/>
              </w:rPr>
              <w:t>rn</w:t>
            </w:r>
            <w:r w:rsidRPr="004F27F5">
              <w:rPr>
                <w:rFonts w:ascii="Arial" w:hAnsi="Arial" w:cs="Arial"/>
                <w:b/>
                <w:spacing w:val="1"/>
              </w:rPr>
              <w:t>at</w:t>
            </w:r>
            <w:r w:rsidRPr="004F27F5">
              <w:rPr>
                <w:rFonts w:ascii="Arial" w:hAnsi="Arial" w:cs="Arial"/>
                <w:b/>
              </w:rPr>
              <w:t>i</w:t>
            </w:r>
            <w:r w:rsidRPr="004F27F5">
              <w:rPr>
                <w:rFonts w:ascii="Arial" w:hAnsi="Arial" w:cs="Arial"/>
                <w:b/>
                <w:spacing w:val="1"/>
              </w:rPr>
              <w:t>v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F1E484" w14:textId="77777777" w:rsidR="004F27F5" w:rsidRPr="004F27F5" w:rsidRDefault="004F27F5" w:rsidP="004F27F5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  <w:b/>
              </w:rPr>
              <w:t>Yes.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D89530" w14:textId="61E88EB2" w:rsidR="004F27F5" w:rsidRPr="004F27F5" w:rsidRDefault="001C125E" w:rsidP="004F27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Ok </w:t>
            </w:r>
          </w:p>
        </w:tc>
      </w:tr>
      <w:tr w:rsidR="004F27F5" w:rsidRPr="004F27F5" w14:paraId="055FE306" w14:textId="77777777" w:rsidTr="004F27F5">
        <w:trPr>
          <w:trHeight w:hRule="exact" w:val="71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9F832" w14:textId="77777777" w:rsidR="004F27F5" w:rsidRPr="004F27F5" w:rsidRDefault="004F27F5" w:rsidP="004F27F5">
            <w:pPr>
              <w:spacing w:before="2" w:line="220" w:lineRule="exact"/>
              <w:ind w:left="460" w:right="197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  <w:b/>
                <w:spacing w:val="-1"/>
              </w:rPr>
              <w:t>I</w:t>
            </w:r>
            <w:r w:rsidRPr="004F27F5">
              <w:rPr>
                <w:rFonts w:ascii="Arial" w:hAnsi="Arial" w:cs="Arial"/>
                <w:b/>
              </w:rPr>
              <w:t>s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he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b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ct</w:t>
            </w:r>
            <w:r w:rsidRPr="004F27F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f</w:t>
            </w:r>
            <w:r w:rsidRPr="004F27F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he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icle</w:t>
            </w:r>
            <w:r w:rsidRPr="004F27F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c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  <w:spacing w:val="2"/>
              </w:rPr>
              <w:t>m</w:t>
            </w:r>
            <w:r w:rsidRPr="004F27F5">
              <w:rPr>
                <w:rFonts w:ascii="Arial" w:hAnsi="Arial" w:cs="Arial"/>
                <w:b/>
              </w:rPr>
              <w:t>prehen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i</w:t>
            </w:r>
            <w:r w:rsidRPr="004F27F5">
              <w:rPr>
                <w:rFonts w:ascii="Arial" w:hAnsi="Arial" w:cs="Arial"/>
                <w:b/>
                <w:spacing w:val="1"/>
              </w:rPr>
              <w:t>v</w:t>
            </w:r>
            <w:r w:rsidRPr="004F27F5">
              <w:rPr>
                <w:rFonts w:ascii="Arial" w:hAnsi="Arial" w:cs="Arial"/>
                <w:b/>
              </w:rPr>
              <w:t>e?</w:t>
            </w:r>
            <w:r w:rsidRPr="004F27F5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Do</w:t>
            </w:r>
            <w:r w:rsidRPr="004F27F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yo</w:t>
            </w:r>
            <w:r w:rsidRPr="004F27F5">
              <w:rPr>
                <w:rFonts w:ascii="Arial" w:hAnsi="Arial" w:cs="Arial"/>
                <w:b/>
              </w:rPr>
              <w:t xml:space="preserve">u 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u</w:t>
            </w:r>
            <w:r w:rsidRPr="004F27F5">
              <w:rPr>
                <w:rFonts w:ascii="Arial" w:hAnsi="Arial" w:cs="Arial"/>
                <w:b/>
                <w:spacing w:val="1"/>
              </w:rPr>
              <w:t>gg</w:t>
            </w:r>
            <w:r w:rsidRPr="004F27F5">
              <w:rPr>
                <w:rFonts w:ascii="Arial" w:hAnsi="Arial" w:cs="Arial"/>
                <w:b/>
              </w:rPr>
              <w:t>est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he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d</w:t>
            </w:r>
            <w:r w:rsidRPr="004F27F5">
              <w:rPr>
                <w:rFonts w:ascii="Arial" w:hAnsi="Arial" w:cs="Arial"/>
                <w:b/>
                <w:spacing w:val="-1"/>
              </w:rPr>
              <w:t>d</w:t>
            </w:r>
            <w:r w:rsidRPr="004F27F5">
              <w:rPr>
                <w:rFonts w:ascii="Arial" w:hAnsi="Arial" w:cs="Arial"/>
                <w:b/>
              </w:rPr>
              <w:t>iti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n</w:t>
            </w:r>
            <w:r w:rsidRPr="004F27F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(o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dele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i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n)</w:t>
            </w:r>
            <w:r w:rsidRPr="004F27F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f</w:t>
            </w:r>
            <w:r w:rsidRPr="004F27F5">
              <w:rPr>
                <w:rFonts w:ascii="Arial" w:hAnsi="Arial" w:cs="Arial"/>
                <w:b/>
                <w:spacing w:val="-1"/>
              </w:rPr>
              <w:t xml:space="preserve"> so</w:t>
            </w:r>
            <w:r w:rsidRPr="004F27F5">
              <w:rPr>
                <w:rFonts w:ascii="Arial" w:hAnsi="Arial" w:cs="Arial"/>
                <w:b/>
                <w:spacing w:val="2"/>
              </w:rPr>
              <w:t>m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p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ints</w:t>
            </w:r>
            <w:r w:rsidRPr="004F27F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in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 xml:space="preserve">his 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1"/>
              </w:rPr>
              <w:t>ct</w:t>
            </w:r>
            <w:r w:rsidRPr="004F27F5">
              <w:rPr>
                <w:rFonts w:ascii="Arial" w:hAnsi="Arial" w:cs="Arial"/>
                <w:b/>
              </w:rPr>
              <w:t>i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n?</w:t>
            </w:r>
            <w:r w:rsidRPr="004F27F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Ple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wri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yo</w:t>
            </w:r>
            <w:r w:rsidRPr="004F27F5">
              <w:rPr>
                <w:rFonts w:ascii="Arial" w:hAnsi="Arial" w:cs="Arial"/>
                <w:b/>
              </w:rPr>
              <w:t>ur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u</w:t>
            </w:r>
            <w:r w:rsidRPr="004F27F5">
              <w:rPr>
                <w:rFonts w:ascii="Arial" w:hAnsi="Arial" w:cs="Arial"/>
                <w:b/>
                <w:spacing w:val="1"/>
              </w:rPr>
              <w:t>gg</w:t>
            </w:r>
            <w:r w:rsidRPr="004F27F5">
              <w:rPr>
                <w:rFonts w:ascii="Arial" w:hAnsi="Arial" w:cs="Arial"/>
                <w:b/>
              </w:rPr>
              <w:t>esti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ns</w:t>
            </w:r>
            <w:r w:rsidRPr="004F27F5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her</w:t>
            </w:r>
            <w:r w:rsidRPr="004F27F5">
              <w:rPr>
                <w:rFonts w:ascii="Arial" w:hAnsi="Arial" w:cs="Arial"/>
                <w:b/>
                <w:spacing w:val="1"/>
              </w:rPr>
              <w:t>e</w:t>
            </w:r>
            <w:r w:rsidRPr="004F27F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3394F" w14:textId="77777777" w:rsidR="004F27F5" w:rsidRPr="004F27F5" w:rsidRDefault="004F27F5" w:rsidP="004F27F5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  <w:b/>
              </w:rPr>
              <w:t>Yes.</w:t>
            </w:r>
          </w:p>
          <w:p w14:paraId="732A4671" w14:textId="77777777" w:rsidR="004F27F5" w:rsidRPr="004F27F5" w:rsidRDefault="004F27F5" w:rsidP="004F27F5">
            <w:pPr>
              <w:ind w:left="463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  <w:b/>
                <w:spacing w:val="-1"/>
              </w:rPr>
              <w:t>B</w:t>
            </w:r>
            <w:r w:rsidRPr="004F27F5">
              <w:rPr>
                <w:rFonts w:ascii="Arial" w:hAnsi="Arial" w:cs="Arial"/>
                <w:b/>
              </w:rPr>
              <w:t>ut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here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2"/>
              </w:rPr>
              <w:t>m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y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be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  <w:spacing w:val="2"/>
              </w:rPr>
              <w:t>m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2"/>
              </w:rPr>
              <w:t>m</w:t>
            </w:r>
            <w:r w:rsidRPr="004F27F5">
              <w:rPr>
                <w:rFonts w:ascii="Arial" w:hAnsi="Arial" w:cs="Arial"/>
                <w:b/>
              </w:rPr>
              <w:t>in</w:t>
            </w:r>
            <w:r w:rsidRPr="004F27F5">
              <w:rPr>
                <w:rFonts w:ascii="Arial" w:hAnsi="Arial" w:cs="Arial"/>
                <w:b/>
                <w:spacing w:val="-2"/>
              </w:rPr>
              <w:t>o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li</w:t>
            </w:r>
            <w:r w:rsidRPr="004F27F5">
              <w:rPr>
                <w:rFonts w:ascii="Arial" w:hAnsi="Arial" w:cs="Arial"/>
                <w:b/>
                <w:spacing w:val="-1"/>
              </w:rPr>
              <w:t>n</w:t>
            </w:r>
            <w:r w:rsidRPr="004F27F5">
              <w:rPr>
                <w:rFonts w:ascii="Arial" w:hAnsi="Arial" w:cs="Arial"/>
                <w:b/>
                <w:spacing w:val="1"/>
              </w:rPr>
              <w:t>g</w:t>
            </w:r>
            <w:r w:rsidRPr="004F27F5">
              <w:rPr>
                <w:rFonts w:ascii="Arial" w:hAnsi="Arial" w:cs="Arial"/>
                <w:b/>
              </w:rPr>
              <w:t>ui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ic</w:t>
            </w:r>
            <w:r w:rsidRPr="004F27F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1"/>
              </w:rPr>
              <w:t>r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rs,</w:t>
            </w:r>
            <w:r w:rsidRPr="004F27F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u</w:t>
            </w:r>
            <w:r w:rsidRPr="004F27F5">
              <w:rPr>
                <w:rFonts w:ascii="Arial" w:hAnsi="Arial" w:cs="Arial"/>
                <w:b/>
                <w:spacing w:val="2"/>
              </w:rPr>
              <w:t>c</w:t>
            </w:r>
            <w:r w:rsidRPr="004F27F5">
              <w:rPr>
                <w:rFonts w:ascii="Arial" w:hAnsi="Arial" w:cs="Arial"/>
                <w:b/>
              </w:rPr>
              <w:t>h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</w:t>
            </w:r>
            <w:r w:rsidRPr="004F27F5">
              <w:rPr>
                <w:rFonts w:ascii="Arial" w:hAnsi="Arial" w:cs="Arial"/>
                <w:b/>
                <w:spacing w:val="1"/>
              </w:rPr>
              <w:t>at</w:t>
            </w:r>
            <w:r w:rsidRPr="004F27F5">
              <w:rPr>
                <w:rFonts w:ascii="Arial" w:hAnsi="Arial" w:cs="Arial"/>
                <w:b/>
              </w:rPr>
              <w:t>,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he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w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rd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“</w:t>
            </w:r>
            <w:r w:rsidRPr="004F27F5">
              <w:rPr>
                <w:rFonts w:ascii="Arial" w:hAnsi="Arial" w:cs="Arial"/>
                <w:b/>
              </w:rPr>
              <w:t>w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”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h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uld</w:t>
            </w:r>
            <w:r w:rsidRPr="004F27F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be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d</w:t>
            </w:r>
            <w:r w:rsidRPr="004F27F5">
              <w:rPr>
                <w:rFonts w:ascii="Arial" w:hAnsi="Arial" w:cs="Arial"/>
                <w:b/>
                <w:spacing w:val="-1"/>
              </w:rPr>
              <w:t>d</w:t>
            </w:r>
            <w:r w:rsidRPr="004F27F5">
              <w:rPr>
                <w:rFonts w:ascii="Arial" w:hAnsi="Arial" w:cs="Arial"/>
                <w:b/>
              </w:rPr>
              <w:t>ed</w:t>
            </w:r>
            <w:r w:rsidRPr="004F27F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o</w:t>
            </w:r>
            <w:r w:rsidRPr="004F27F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he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f</w:t>
            </w:r>
            <w:r w:rsidRPr="004F27F5">
              <w:rPr>
                <w:rFonts w:ascii="Arial" w:hAnsi="Arial" w:cs="Arial"/>
                <w:b/>
              </w:rPr>
              <w:t>irst</w:t>
            </w:r>
          </w:p>
          <w:p w14:paraId="37DD467A" w14:textId="77777777" w:rsidR="004F27F5" w:rsidRPr="004F27F5" w:rsidRDefault="004F27F5" w:rsidP="004F27F5">
            <w:pPr>
              <w:ind w:left="463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en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ence</w:t>
            </w:r>
            <w:r w:rsidRPr="004F27F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p</w:t>
            </w:r>
            <w:r w:rsidRPr="004F27F5">
              <w:rPr>
                <w:rFonts w:ascii="Arial" w:hAnsi="Arial" w:cs="Arial"/>
                <w:b/>
                <w:spacing w:val="-1"/>
              </w:rPr>
              <w:t>p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1"/>
              </w:rPr>
              <w:t>e</w:t>
            </w:r>
            <w:r w:rsidRPr="004F27F5">
              <w:rPr>
                <w:rFonts w:ascii="Arial" w:hAnsi="Arial" w:cs="Arial"/>
                <w:b/>
              </w:rPr>
              <w:t>ntl</w:t>
            </w:r>
            <w:r w:rsidRPr="004F27F5">
              <w:rPr>
                <w:rFonts w:ascii="Arial" w:hAnsi="Arial" w:cs="Arial"/>
                <w:b/>
                <w:spacing w:val="1"/>
              </w:rPr>
              <w:t>y</w:t>
            </w:r>
            <w:r w:rsidRPr="004F27F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E57FAD" w14:textId="187072FE" w:rsidR="004F27F5" w:rsidRPr="004F27F5" w:rsidRDefault="001C125E" w:rsidP="004F27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Noted </w:t>
            </w:r>
          </w:p>
        </w:tc>
      </w:tr>
      <w:tr w:rsidR="004F27F5" w:rsidRPr="004F27F5" w14:paraId="20D74A45" w14:textId="77777777" w:rsidTr="004F27F5">
        <w:trPr>
          <w:trHeight w:hRule="exact" w:val="71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5021E" w14:textId="77777777" w:rsidR="004F27F5" w:rsidRPr="004F27F5" w:rsidRDefault="004F27F5" w:rsidP="004F27F5">
            <w:pPr>
              <w:spacing w:before="2" w:line="220" w:lineRule="exact"/>
              <w:ind w:left="460" w:right="343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  <w:b/>
                <w:spacing w:val="-1"/>
              </w:rPr>
              <w:t>I</w:t>
            </w:r>
            <w:r w:rsidRPr="004F27F5">
              <w:rPr>
                <w:rFonts w:ascii="Arial" w:hAnsi="Arial" w:cs="Arial"/>
                <w:b/>
              </w:rPr>
              <w:t>s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he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2"/>
              </w:rPr>
              <w:t>m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n</w:t>
            </w:r>
            <w:r w:rsidRPr="004F27F5">
              <w:rPr>
                <w:rFonts w:ascii="Arial" w:hAnsi="Arial" w:cs="Arial"/>
                <w:b/>
                <w:spacing w:val="-1"/>
              </w:rPr>
              <w:t>us</w:t>
            </w:r>
            <w:r w:rsidRPr="004F27F5">
              <w:rPr>
                <w:rFonts w:ascii="Arial" w:hAnsi="Arial" w:cs="Arial"/>
                <w:b/>
              </w:rPr>
              <w:t>c</w:t>
            </w:r>
            <w:r w:rsidRPr="004F27F5">
              <w:rPr>
                <w:rFonts w:ascii="Arial" w:hAnsi="Arial" w:cs="Arial"/>
                <w:b/>
                <w:spacing w:val="1"/>
              </w:rPr>
              <w:t>r</w:t>
            </w:r>
            <w:r w:rsidRPr="004F27F5">
              <w:rPr>
                <w:rFonts w:ascii="Arial" w:hAnsi="Arial" w:cs="Arial"/>
                <w:b/>
              </w:rPr>
              <w:t>ipt</w:t>
            </w:r>
            <w:r w:rsidRPr="004F27F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  <w:spacing w:val="3"/>
              </w:rPr>
              <w:t>c</w:t>
            </w:r>
            <w:r w:rsidRPr="004F27F5">
              <w:rPr>
                <w:rFonts w:ascii="Arial" w:hAnsi="Arial" w:cs="Arial"/>
                <w:b/>
              </w:rPr>
              <w:t>ientific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ll</w:t>
            </w:r>
            <w:r w:rsidRPr="004F27F5">
              <w:rPr>
                <w:rFonts w:ascii="Arial" w:hAnsi="Arial" w:cs="Arial"/>
                <w:b/>
                <w:spacing w:val="1"/>
              </w:rPr>
              <w:t>y</w:t>
            </w:r>
            <w:r w:rsidRPr="004F27F5">
              <w:rPr>
                <w:rFonts w:ascii="Arial" w:hAnsi="Arial" w:cs="Arial"/>
                <w:b/>
              </w:rPr>
              <w:t>,</w:t>
            </w:r>
            <w:r w:rsidRPr="004F27F5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c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1"/>
              </w:rPr>
              <w:t>r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1"/>
              </w:rPr>
              <w:t>ct</w:t>
            </w:r>
            <w:r w:rsidRPr="004F27F5">
              <w:rPr>
                <w:rFonts w:ascii="Arial" w:hAnsi="Arial" w:cs="Arial"/>
                <w:b/>
              </w:rPr>
              <w:t>?</w:t>
            </w:r>
            <w:r w:rsidRPr="004F27F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Ple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wri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e her</w:t>
            </w:r>
            <w:r w:rsidRPr="004F27F5">
              <w:rPr>
                <w:rFonts w:ascii="Arial" w:hAnsi="Arial" w:cs="Arial"/>
                <w:b/>
                <w:spacing w:val="1"/>
              </w:rPr>
              <w:t>e</w:t>
            </w:r>
            <w:r w:rsidRPr="004F27F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7F27CB" w14:textId="77777777" w:rsidR="004F27F5" w:rsidRPr="004F27F5" w:rsidRDefault="004F27F5" w:rsidP="004F27F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</w:rPr>
              <w:t>Yes.</w:t>
            </w:r>
          </w:p>
          <w:p w14:paraId="162669FF" w14:textId="77777777" w:rsidR="004F27F5" w:rsidRPr="004F27F5" w:rsidRDefault="004F27F5" w:rsidP="004F27F5">
            <w:pPr>
              <w:ind w:left="102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</w:rPr>
              <w:t>T</w:t>
            </w:r>
            <w:r w:rsidRPr="004F27F5">
              <w:rPr>
                <w:rFonts w:ascii="Arial" w:hAnsi="Arial" w:cs="Arial"/>
                <w:spacing w:val="1"/>
              </w:rPr>
              <w:t>h</w:t>
            </w:r>
            <w:r w:rsidRPr="004F27F5">
              <w:rPr>
                <w:rFonts w:ascii="Arial" w:hAnsi="Arial" w:cs="Arial"/>
              </w:rPr>
              <w:t>e</w:t>
            </w:r>
            <w:r w:rsidRPr="004F27F5">
              <w:rPr>
                <w:rFonts w:ascii="Arial" w:hAnsi="Arial" w:cs="Arial"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spacing w:val="1"/>
              </w:rPr>
              <w:t>r</w:t>
            </w:r>
            <w:r w:rsidRPr="004F27F5">
              <w:rPr>
                <w:rFonts w:ascii="Arial" w:hAnsi="Arial" w:cs="Arial"/>
              </w:rPr>
              <w:t>es</w:t>
            </w:r>
            <w:r w:rsidRPr="004F27F5">
              <w:rPr>
                <w:rFonts w:ascii="Arial" w:hAnsi="Arial" w:cs="Arial"/>
                <w:spacing w:val="1"/>
              </w:rPr>
              <w:t>u</w:t>
            </w:r>
            <w:r w:rsidRPr="004F27F5">
              <w:rPr>
                <w:rFonts w:ascii="Arial" w:hAnsi="Arial" w:cs="Arial"/>
              </w:rPr>
              <w:t>lts</w:t>
            </w:r>
            <w:r w:rsidRPr="004F27F5">
              <w:rPr>
                <w:rFonts w:ascii="Arial" w:hAnsi="Arial" w:cs="Arial"/>
                <w:spacing w:val="-6"/>
              </w:rPr>
              <w:t xml:space="preserve"> </w:t>
            </w:r>
            <w:r w:rsidRPr="004F27F5">
              <w:rPr>
                <w:rFonts w:ascii="Arial" w:hAnsi="Arial" w:cs="Arial"/>
                <w:spacing w:val="1"/>
              </w:rPr>
              <w:t>o</w:t>
            </w:r>
            <w:r w:rsidRPr="004F27F5">
              <w:rPr>
                <w:rFonts w:ascii="Arial" w:hAnsi="Arial" w:cs="Arial"/>
              </w:rPr>
              <w:t>f</w:t>
            </w:r>
            <w:r w:rsidRPr="004F27F5">
              <w:rPr>
                <w:rFonts w:ascii="Arial" w:hAnsi="Arial" w:cs="Arial"/>
                <w:spacing w:val="-1"/>
              </w:rPr>
              <w:t xml:space="preserve"> </w:t>
            </w:r>
            <w:r w:rsidRPr="004F27F5">
              <w:rPr>
                <w:rFonts w:ascii="Arial" w:hAnsi="Arial" w:cs="Arial"/>
              </w:rPr>
              <w:t>t</w:t>
            </w:r>
            <w:r w:rsidRPr="004F27F5">
              <w:rPr>
                <w:rFonts w:ascii="Arial" w:hAnsi="Arial" w:cs="Arial"/>
                <w:spacing w:val="1"/>
              </w:rPr>
              <w:t>h</w:t>
            </w:r>
            <w:r w:rsidRPr="004F27F5">
              <w:rPr>
                <w:rFonts w:ascii="Arial" w:hAnsi="Arial" w:cs="Arial"/>
              </w:rPr>
              <w:t>e</w:t>
            </w:r>
            <w:r w:rsidRPr="004F27F5">
              <w:rPr>
                <w:rFonts w:ascii="Arial" w:hAnsi="Arial" w:cs="Arial"/>
                <w:spacing w:val="-1"/>
              </w:rPr>
              <w:t xml:space="preserve"> s</w:t>
            </w:r>
            <w:r w:rsidRPr="004F27F5">
              <w:rPr>
                <w:rFonts w:ascii="Arial" w:hAnsi="Arial" w:cs="Arial"/>
                <w:spacing w:val="1"/>
              </w:rPr>
              <w:t>u</w:t>
            </w:r>
            <w:r w:rsidRPr="004F27F5">
              <w:rPr>
                <w:rFonts w:ascii="Arial" w:hAnsi="Arial" w:cs="Arial"/>
                <w:spacing w:val="-2"/>
              </w:rPr>
              <w:t>r</w:t>
            </w:r>
            <w:r w:rsidRPr="004F27F5">
              <w:rPr>
                <w:rFonts w:ascii="Arial" w:hAnsi="Arial" w:cs="Arial"/>
                <w:spacing w:val="1"/>
              </w:rPr>
              <w:t>v</w:t>
            </w:r>
            <w:r w:rsidRPr="004F27F5">
              <w:rPr>
                <w:rFonts w:ascii="Arial" w:hAnsi="Arial" w:cs="Arial"/>
              </w:rPr>
              <w:t>ey</w:t>
            </w:r>
            <w:r w:rsidRPr="004F27F5">
              <w:rPr>
                <w:rFonts w:ascii="Arial" w:hAnsi="Arial" w:cs="Arial"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spacing w:val="-1"/>
              </w:rPr>
              <w:t>s</w:t>
            </w:r>
            <w:r w:rsidRPr="004F27F5">
              <w:rPr>
                <w:rFonts w:ascii="Arial" w:hAnsi="Arial" w:cs="Arial"/>
                <w:spacing w:val="1"/>
              </w:rPr>
              <w:t>u</w:t>
            </w:r>
            <w:r w:rsidRPr="004F27F5">
              <w:rPr>
                <w:rFonts w:ascii="Arial" w:hAnsi="Arial" w:cs="Arial"/>
                <w:spacing w:val="-1"/>
              </w:rPr>
              <w:t>gg</w:t>
            </w:r>
            <w:r w:rsidRPr="004F27F5">
              <w:rPr>
                <w:rFonts w:ascii="Arial" w:hAnsi="Arial" w:cs="Arial"/>
              </w:rPr>
              <w:t>est</w:t>
            </w:r>
            <w:r w:rsidRPr="004F27F5">
              <w:rPr>
                <w:rFonts w:ascii="Arial" w:hAnsi="Arial" w:cs="Arial"/>
                <w:spacing w:val="-6"/>
              </w:rPr>
              <w:t xml:space="preserve"> </w:t>
            </w:r>
            <w:r w:rsidRPr="004F27F5">
              <w:rPr>
                <w:rFonts w:ascii="Arial" w:hAnsi="Arial" w:cs="Arial"/>
              </w:rPr>
              <w:t>t</w:t>
            </w:r>
            <w:r w:rsidRPr="004F27F5">
              <w:rPr>
                <w:rFonts w:ascii="Arial" w:hAnsi="Arial" w:cs="Arial"/>
                <w:spacing w:val="1"/>
              </w:rPr>
              <w:t>h</w:t>
            </w:r>
            <w:r w:rsidRPr="004F27F5">
              <w:rPr>
                <w:rFonts w:ascii="Arial" w:hAnsi="Arial" w:cs="Arial"/>
              </w:rPr>
              <w:t>e</w:t>
            </w:r>
            <w:r w:rsidRPr="004F27F5">
              <w:rPr>
                <w:rFonts w:ascii="Arial" w:hAnsi="Arial" w:cs="Arial"/>
                <w:spacing w:val="-1"/>
              </w:rPr>
              <w:t xml:space="preserve"> </w:t>
            </w:r>
            <w:r w:rsidRPr="004F27F5">
              <w:rPr>
                <w:rFonts w:ascii="Arial" w:hAnsi="Arial" w:cs="Arial"/>
              </w:rPr>
              <w:t>c</w:t>
            </w:r>
            <w:r w:rsidRPr="004F27F5">
              <w:rPr>
                <w:rFonts w:ascii="Arial" w:hAnsi="Arial" w:cs="Arial"/>
                <w:spacing w:val="1"/>
              </w:rPr>
              <w:t>on</w:t>
            </w:r>
            <w:r w:rsidRPr="004F27F5">
              <w:rPr>
                <w:rFonts w:ascii="Arial" w:hAnsi="Arial" w:cs="Arial"/>
              </w:rPr>
              <w:t>cl</w:t>
            </w:r>
            <w:r w:rsidRPr="004F27F5">
              <w:rPr>
                <w:rFonts w:ascii="Arial" w:hAnsi="Arial" w:cs="Arial"/>
                <w:spacing w:val="1"/>
              </w:rPr>
              <w:t>u</w:t>
            </w:r>
            <w:r w:rsidRPr="004F27F5">
              <w:rPr>
                <w:rFonts w:ascii="Arial" w:hAnsi="Arial" w:cs="Arial"/>
                <w:spacing w:val="-1"/>
              </w:rPr>
              <w:t>s</w:t>
            </w:r>
            <w:r w:rsidRPr="004F27F5">
              <w:rPr>
                <w:rFonts w:ascii="Arial" w:hAnsi="Arial" w:cs="Arial"/>
              </w:rPr>
              <w:t>i</w:t>
            </w:r>
            <w:r w:rsidRPr="004F27F5">
              <w:rPr>
                <w:rFonts w:ascii="Arial" w:hAnsi="Arial" w:cs="Arial"/>
                <w:spacing w:val="1"/>
              </w:rPr>
              <w:t>o</w:t>
            </w:r>
            <w:r w:rsidRPr="004F27F5">
              <w:rPr>
                <w:rFonts w:ascii="Arial" w:hAnsi="Arial" w:cs="Arial"/>
              </w:rPr>
              <w:t>n</w:t>
            </w:r>
            <w:r w:rsidRPr="004F27F5">
              <w:rPr>
                <w:rFonts w:ascii="Arial" w:hAnsi="Arial" w:cs="Arial"/>
                <w:spacing w:val="-8"/>
              </w:rPr>
              <w:t xml:space="preserve"> </w:t>
            </w:r>
            <w:r w:rsidRPr="004F27F5">
              <w:rPr>
                <w:rFonts w:ascii="Arial" w:hAnsi="Arial" w:cs="Arial"/>
                <w:spacing w:val="-1"/>
              </w:rPr>
              <w:t>p</w:t>
            </w:r>
            <w:r w:rsidRPr="004F27F5">
              <w:rPr>
                <w:rFonts w:ascii="Arial" w:hAnsi="Arial" w:cs="Arial"/>
                <w:spacing w:val="1"/>
              </w:rPr>
              <w:t>r</w:t>
            </w:r>
            <w:r w:rsidRPr="004F27F5">
              <w:rPr>
                <w:rFonts w:ascii="Arial" w:hAnsi="Arial" w:cs="Arial"/>
              </w:rPr>
              <w:t>ese</w:t>
            </w:r>
            <w:r w:rsidRPr="004F27F5">
              <w:rPr>
                <w:rFonts w:ascii="Arial" w:hAnsi="Arial" w:cs="Arial"/>
                <w:spacing w:val="1"/>
              </w:rPr>
              <w:t>n</w:t>
            </w:r>
            <w:r w:rsidRPr="004F27F5">
              <w:rPr>
                <w:rFonts w:ascii="Arial" w:hAnsi="Arial" w:cs="Arial"/>
              </w:rPr>
              <w:t>te</w:t>
            </w:r>
            <w:r w:rsidRPr="004F27F5">
              <w:rPr>
                <w:rFonts w:ascii="Arial" w:hAnsi="Arial" w:cs="Arial"/>
                <w:spacing w:val="1"/>
              </w:rPr>
              <w:t>d</w:t>
            </w:r>
            <w:r w:rsidRPr="004F27F5">
              <w:rPr>
                <w:rFonts w:ascii="Arial" w:hAnsi="Arial" w:cs="Arial"/>
              </w:rPr>
              <w:t>.</w:t>
            </w:r>
            <w:r w:rsidRPr="004F27F5">
              <w:rPr>
                <w:rFonts w:ascii="Arial" w:hAnsi="Arial" w:cs="Arial"/>
                <w:spacing w:val="-10"/>
              </w:rPr>
              <w:t xml:space="preserve"> </w:t>
            </w:r>
            <w:r w:rsidRPr="004F27F5">
              <w:rPr>
                <w:rFonts w:ascii="Arial" w:hAnsi="Arial" w:cs="Arial"/>
              </w:rPr>
              <w:t>T</w:t>
            </w:r>
            <w:r w:rsidRPr="004F27F5">
              <w:rPr>
                <w:rFonts w:ascii="Arial" w:hAnsi="Arial" w:cs="Arial"/>
                <w:spacing w:val="1"/>
              </w:rPr>
              <w:t>h</w:t>
            </w:r>
            <w:r w:rsidRPr="004F27F5">
              <w:rPr>
                <w:rFonts w:ascii="Arial" w:hAnsi="Arial" w:cs="Arial"/>
              </w:rPr>
              <w:t>e</w:t>
            </w:r>
            <w:r w:rsidRPr="004F27F5">
              <w:rPr>
                <w:rFonts w:ascii="Arial" w:hAnsi="Arial" w:cs="Arial"/>
                <w:spacing w:val="1"/>
              </w:rPr>
              <w:t>r</w:t>
            </w:r>
            <w:r w:rsidRPr="004F27F5">
              <w:rPr>
                <w:rFonts w:ascii="Arial" w:hAnsi="Arial" w:cs="Arial"/>
              </w:rPr>
              <w:t>e</w:t>
            </w:r>
            <w:r w:rsidRPr="004F27F5">
              <w:rPr>
                <w:rFonts w:ascii="Arial" w:hAnsi="Arial" w:cs="Arial"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</w:rPr>
              <w:t>is</w:t>
            </w:r>
            <w:r w:rsidRPr="004F27F5">
              <w:rPr>
                <w:rFonts w:ascii="Arial" w:hAnsi="Arial" w:cs="Arial"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spacing w:val="1"/>
              </w:rPr>
              <w:t>n</w:t>
            </w:r>
            <w:r w:rsidRPr="004F27F5">
              <w:rPr>
                <w:rFonts w:ascii="Arial" w:hAnsi="Arial" w:cs="Arial"/>
              </w:rPr>
              <w:t>o</w:t>
            </w:r>
            <w:r w:rsidRPr="004F27F5">
              <w:rPr>
                <w:rFonts w:ascii="Arial" w:hAnsi="Arial" w:cs="Arial"/>
                <w:spacing w:val="7"/>
              </w:rPr>
              <w:t xml:space="preserve"> </w:t>
            </w:r>
            <w:r w:rsidRPr="004F27F5">
              <w:rPr>
                <w:rFonts w:ascii="Arial" w:hAnsi="Arial" w:cs="Arial"/>
                <w:spacing w:val="-2"/>
              </w:rPr>
              <w:t>c</w:t>
            </w:r>
            <w:r w:rsidRPr="004F27F5">
              <w:rPr>
                <w:rFonts w:ascii="Arial" w:hAnsi="Arial" w:cs="Arial"/>
                <w:spacing w:val="1"/>
              </w:rPr>
              <w:t>on</w:t>
            </w:r>
            <w:r w:rsidRPr="004F27F5">
              <w:rPr>
                <w:rFonts w:ascii="Arial" w:hAnsi="Arial" w:cs="Arial"/>
              </w:rPr>
              <w:t>tra</w:t>
            </w:r>
            <w:r w:rsidRPr="004F27F5">
              <w:rPr>
                <w:rFonts w:ascii="Arial" w:hAnsi="Arial" w:cs="Arial"/>
                <w:spacing w:val="-1"/>
              </w:rPr>
              <w:t>r</w:t>
            </w:r>
            <w:r w:rsidRPr="004F27F5">
              <w:rPr>
                <w:rFonts w:ascii="Arial" w:hAnsi="Arial" w:cs="Arial"/>
              </w:rPr>
              <w:t>y</w:t>
            </w:r>
            <w:r w:rsidRPr="004F27F5">
              <w:rPr>
                <w:rFonts w:ascii="Arial" w:hAnsi="Arial" w:cs="Arial"/>
                <w:spacing w:val="-6"/>
              </w:rPr>
              <w:t xml:space="preserve"> </w:t>
            </w:r>
            <w:r w:rsidRPr="004F27F5">
              <w:rPr>
                <w:rFonts w:ascii="Arial" w:hAnsi="Arial" w:cs="Arial"/>
              </w:rPr>
              <w:t>e</w:t>
            </w:r>
            <w:r w:rsidRPr="004F27F5">
              <w:rPr>
                <w:rFonts w:ascii="Arial" w:hAnsi="Arial" w:cs="Arial"/>
                <w:spacing w:val="1"/>
              </w:rPr>
              <w:t>v</w:t>
            </w:r>
            <w:r w:rsidRPr="004F27F5">
              <w:rPr>
                <w:rFonts w:ascii="Arial" w:hAnsi="Arial" w:cs="Arial"/>
              </w:rPr>
              <w:t>i</w:t>
            </w:r>
            <w:r w:rsidRPr="004F27F5">
              <w:rPr>
                <w:rFonts w:ascii="Arial" w:hAnsi="Arial" w:cs="Arial"/>
                <w:spacing w:val="1"/>
              </w:rPr>
              <w:t>d</w:t>
            </w:r>
            <w:r w:rsidRPr="004F27F5">
              <w:rPr>
                <w:rFonts w:ascii="Arial" w:hAnsi="Arial" w:cs="Arial"/>
                <w:spacing w:val="-2"/>
              </w:rPr>
              <w:t>e</w:t>
            </w:r>
            <w:r w:rsidRPr="004F27F5">
              <w:rPr>
                <w:rFonts w:ascii="Arial" w:hAnsi="Arial" w:cs="Arial"/>
                <w:spacing w:val="1"/>
              </w:rPr>
              <w:t>n</w:t>
            </w:r>
            <w:r w:rsidRPr="004F27F5">
              <w:rPr>
                <w:rFonts w:ascii="Arial" w:hAnsi="Arial" w:cs="Arial"/>
              </w:rPr>
              <w:t>c</w:t>
            </w:r>
            <w:r w:rsidRPr="004F27F5">
              <w:rPr>
                <w:rFonts w:ascii="Arial" w:hAnsi="Arial" w:cs="Arial"/>
                <w:spacing w:val="1"/>
              </w:rPr>
              <w:t>e</w:t>
            </w:r>
            <w:r w:rsidRPr="004F27F5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BD078B" w14:textId="7F423A33" w:rsidR="004F27F5" w:rsidRPr="004F27F5" w:rsidRDefault="001C125E" w:rsidP="004F27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Ok </w:t>
            </w:r>
          </w:p>
        </w:tc>
      </w:tr>
      <w:tr w:rsidR="004F27F5" w:rsidRPr="004F27F5" w14:paraId="47DCB92C" w14:textId="77777777" w:rsidTr="004F27F5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90CAF" w14:textId="77777777" w:rsidR="004F27F5" w:rsidRPr="004F27F5" w:rsidRDefault="004F27F5" w:rsidP="004F27F5">
            <w:pPr>
              <w:ind w:left="460" w:right="380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  <w:b/>
              </w:rPr>
              <w:t>Are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he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1"/>
              </w:rPr>
              <w:t>ef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1"/>
              </w:rPr>
              <w:t>r</w:t>
            </w:r>
            <w:r w:rsidRPr="004F27F5">
              <w:rPr>
                <w:rFonts w:ascii="Arial" w:hAnsi="Arial" w:cs="Arial"/>
                <w:b/>
              </w:rPr>
              <w:t>enc</w:t>
            </w:r>
            <w:r w:rsidRPr="004F27F5">
              <w:rPr>
                <w:rFonts w:ascii="Arial" w:hAnsi="Arial" w:cs="Arial"/>
                <w:b/>
                <w:spacing w:val="1"/>
              </w:rPr>
              <w:t>e</w:t>
            </w:r>
            <w:r w:rsidRPr="004F27F5">
              <w:rPr>
                <w:rFonts w:ascii="Arial" w:hAnsi="Arial" w:cs="Arial"/>
                <w:b/>
              </w:rPr>
              <w:t>s</w:t>
            </w:r>
            <w:r w:rsidRPr="004F27F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uf</w:t>
            </w:r>
            <w:r w:rsidRPr="004F27F5">
              <w:rPr>
                <w:rFonts w:ascii="Arial" w:hAnsi="Arial" w:cs="Arial"/>
                <w:b/>
                <w:spacing w:val="1"/>
              </w:rPr>
              <w:t>f</w:t>
            </w:r>
            <w:r w:rsidRPr="004F27F5">
              <w:rPr>
                <w:rFonts w:ascii="Arial" w:hAnsi="Arial" w:cs="Arial"/>
                <w:b/>
              </w:rPr>
              <w:t>icient</w:t>
            </w:r>
            <w:r w:rsidRPr="004F27F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nd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1"/>
              </w:rPr>
              <w:t>e</w:t>
            </w:r>
            <w:r w:rsidRPr="004F27F5">
              <w:rPr>
                <w:rFonts w:ascii="Arial" w:hAnsi="Arial" w:cs="Arial"/>
                <w:b/>
              </w:rPr>
              <w:t>c</w:t>
            </w:r>
            <w:r w:rsidRPr="004F27F5">
              <w:rPr>
                <w:rFonts w:ascii="Arial" w:hAnsi="Arial" w:cs="Arial"/>
                <w:b/>
                <w:spacing w:val="1"/>
              </w:rPr>
              <w:t>e</w:t>
            </w:r>
            <w:r w:rsidRPr="004F27F5">
              <w:rPr>
                <w:rFonts w:ascii="Arial" w:hAnsi="Arial" w:cs="Arial"/>
                <w:b/>
              </w:rPr>
              <w:t>nt?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-1"/>
              </w:rPr>
              <w:t>I</w:t>
            </w:r>
            <w:r w:rsidRPr="004F27F5">
              <w:rPr>
                <w:rFonts w:ascii="Arial" w:hAnsi="Arial" w:cs="Arial"/>
                <w:b/>
              </w:rPr>
              <w:t xml:space="preserve">f </w:t>
            </w:r>
            <w:r w:rsidRPr="004F27F5">
              <w:rPr>
                <w:rFonts w:ascii="Arial" w:hAnsi="Arial" w:cs="Arial"/>
                <w:b/>
                <w:spacing w:val="1"/>
              </w:rPr>
              <w:t>yo</w:t>
            </w:r>
            <w:r w:rsidRPr="004F27F5">
              <w:rPr>
                <w:rFonts w:ascii="Arial" w:hAnsi="Arial" w:cs="Arial"/>
                <w:b/>
              </w:rPr>
              <w:t>u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h</w:t>
            </w:r>
            <w:r w:rsidRPr="004F27F5">
              <w:rPr>
                <w:rFonts w:ascii="Arial" w:hAnsi="Arial" w:cs="Arial"/>
                <w:b/>
                <w:spacing w:val="1"/>
              </w:rPr>
              <w:t>av</w:t>
            </w:r>
            <w:r w:rsidRPr="004F27F5">
              <w:rPr>
                <w:rFonts w:ascii="Arial" w:hAnsi="Arial" w:cs="Arial"/>
                <w:b/>
              </w:rPr>
              <w:t xml:space="preserve">e 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u</w:t>
            </w:r>
            <w:r w:rsidRPr="004F27F5">
              <w:rPr>
                <w:rFonts w:ascii="Arial" w:hAnsi="Arial" w:cs="Arial"/>
                <w:b/>
                <w:spacing w:val="1"/>
              </w:rPr>
              <w:t>gg</w:t>
            </w:r>
            <w:r w:rsidRPr="004F27F5">
              <w:rPr>
                <w:rFonts w:ascii="Arial" w:hAnsi="Arial" w:cs="Arial"/>
                <w:b/>
              </w:rPr>
              <w:t>esti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ns</w:t>
            </w:r>
            <w:r w:rsidRPr="004F27F5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f</w:t>
            </w:r>
            <w:r w:rsidRPr="004F27F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d</w:t>
            </w:r>
            <w:r w:rsidRPr="004F27F5">
              <w:rPr>
                <w:rFonts w:ascii="Arial" w:hAnsi="Arial" w:cs="Arial"/>
                <w:b/>
                <w:spacing w:val="-1"/>
              </w:rPr>
              <w:t>d</w:t>
            </w:r>
            <w:r w:rsidRPr="004F27F5">
              <w:rPr>
                <w:rFonts w:ascii="Arial" w:hAnsi="Arial" w:cs="Arial"/>
                <w:b/>
              </w:rPr>
              <w:t>iti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n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l</w:t>
            </w:r>
            <w:r w:rsidRPr="004F27F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r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1"/>
              </w:rPr>
              <w:t>f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1"/>
              </w:rPr>
              <w:t>r</w:t>
            </w:r>
            <w:r w:rsidRPr="004F27F5">
              <w:rPr>
                <w:rFonts w:ascii="Arial" w:hAnsi="Arial" w:cs="Arial"/>
                <w:b/>
              </w:rPr>
              <w:t>enc</w:t>
            </w:r>
            <w:r w:rsidRPr="004F27F5">
              <w:rPr>
                <w:rFonts w:ascii="Arial" w:hAnsi="Arial" w:cs="Arial"/>
                <w:b/>
                <w:spacing w:val="1"/>
              </w:rPr>
              <w:t>e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,</w:t>
            </w:r>
            <w:r w:rsidRPr="004F27F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ple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2"/>
              </w:rPr>
              <w:t>m</w:t>
            </w:r>
            <w:r w:rsidRPr="004F27F5">
              <w:rPr>
                <w:rFonts w:ascii="Arial" w:hAnsi="Arial" w:cs="Arial"/>
                <w:b/>
              </w:rPr>
              <w:t>en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i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 xml:space="preserve">n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hem</w:t>
            </w:r>
            <w:r w:rsidRPr="004F27F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in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he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1"/>
              </w:rPr>
              <w:t>ev</w:t>
            </w:r>
            <w:r w:rsidRPr="004F27F5">
              <w:rPr>
                <w:rFonts w:ascii="Arial" w:hAnsi="Arial" w:cs="Arial"/>
                <w:b/>
              </w:rPr>
              <w:t>iew</w:t>
            </w:r>
            <w:r w:rsidRPr="004F27F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fo</w:t>
            </w:r>
            <w:r w:rsidRPr="004F27F5">
              <w:rPr>
                <w:rFonts w:ascii="Arial" w:hAnsi="Arial" w:cs="Arial"/>
                <w:b/>
                <w:spacing w:val="-2"/>
              </w:rPr>
              <w:t>r</w:t>
            </w:r>
            <w:r w:rsidRPr="004F27F5">
              <w:rPr>
                <w:rFonts w:ascii="Arial" w:hAnsi="Arial" w:cs="Arial"/>
                <w:b/>
                <w:spacing w:val="2"/>
              </w:rPr>
              <w:t>m</w:t>
            </w:r>
            <w:r w:rsidRPr="004F27F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88AB0" w14:textId="77777777" w:rsidR="004F27F5" w:rsidRPr="004F27F5" w:rsidRDefault="004F27F5" w:rsidP="004F27F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</w:rPr>
              <w:t>Yes.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6D582E" w14:textId="6AC656C8" w:rsidR="004F27F5" w:rsidRPr="004F27F5" w:rsidRDefault="001C125E" w:rsidP="004F27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Ok </w:t>
            </w:r>
          </w:p>
        </w:tc>
      </w:tr>
      <w:tr w:rsidR="004F27F5" w:rsidRPr="004F27F5" w14:paraId="4191A744" w14:textId="77777777" w:rsidTr="004F27F5">
        <w:trPr>
          <w:trHeight w:hRule="exact" w:val="69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8AC5D" w14:textId="77777777" w:rsidR="004F27F5" w:rsidRPr="004F27F5" w:rsidRDefault="004F27F5" w:rsidP="004F27F5">
            <w:pPr>
              <w:ind w:left="460" w:right="364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  <w:b/>
                <w:spacing w:val="-1"/>
              </w:rPr>
              <w:t>I</w:t>
            </w:r>
            <w:r w:rsidRPr="004F27F5">
              <w:rPr>
                <w:rFonts w:ascii="Arial" w:hAnsi="Arial" w:cs="Arial"/>
                <w:b/>
              </w:rPr>
              <w:t>s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he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l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n</w:t>
            </w:r>
            <w:r w:rsidRPr="004F27F5">
              <w:rPr>
                <w:rFonts w:ascii="Arial" w:hAnsi="Arial" w:cs="Arial"/>
                <w:b/>
                <w:spacing w:val="1"/>
              </w:rPr>
              <w:t>g</w:t>
            </w:r>
            <w:r w:rsidRPr="004F27F5">
              <w:rPr>
                <w:rFonts w:ascii="Arial" w:hAnsi="Arial" w:cs="Arial"/>
                <w:b/>
              </w:rPr>
              <w:t>u</w:t>
            </w:r>
            <w:r w:rsidRPr="004F27F5">
              <w:rPr>
                <w:rFonts w:ascii="Arial" w:hAnsi="Arial" w:cs="Arial"/>
                <w:b/>
                <w:spacing w:val="1"/>
              </w:rPr>
              <w:t>ag</w:t>
            </w:r>
            <w:r w:rsidRPr="004F27F5">
              <w:rPr>
                <w:rFonts w:ascii="Arial" w:hAnsi="Arial" w:cs="Arial"/>
                <w:b/>
              </w:rPr>
              <w:t>e/</w:t>
            </w:r>
            <w:r w:rsidRPr="004F27F5">
              <w:rPr>
                <w:rFonts w:ascii="Arial" w:hAnsi="Arial" w:cs="Arial"/>
                <w:b/>
                <w:spacing w:val="-1"/>
              </w:rPr>
              <w:t>E</w:t>
            </w:r>
            <w:r w:rsidRPr="004F27F5">
              <w:rPr>
                <w:rFonts w:ascii="Arial" w:hAnsi="Arial" w:cs="Arial"/>
                <w:b/>
              </w:rPr>
              <w:t>n</w:t>
            </w:r>
            <w:r w:rsidRPr="004F27F5">
              <w:rPr>
                <w:rFonts w:ascii="Arial" w:hAnsi="Arial" w:cs="Arial"/>
                <w:b/>
                <w:spacing w:val="1"/>
              </w:rPr>
              <w:t>g</w:t>
            </w:r>
            <w:r w:rsidRPr="004F27F5">
              <w:rPr>
                <w:rFonts w:ascii="Arial" w:hAnsi="Arial" w:cs="Arial"/>
                <w:b/>
              </w:rPr>
              <w:t>l</w:t>
            </w:r>
            <w:r w:rsidRPr="004F27F5">
              <w:rPr>
                <w:rFonts w:ascii="Arial" w:hAnsi="Arial" w:cs="Arial"/>
                <w:b/>
                <w:spacing w:val="2"/>
              </w:rPr>
              <w:t>i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h</w:t>
            </w:r>
            <w:r w:rsidRPr="004F27F5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2"/>
              </w:rPr>
              <w:t>q</w:t>
            </w:r>
            <w:r w:rsidRPr="004F27F5">
              <w:rPr>
                <w:rFonts w:ascii="Arial" w:hAnsi="Arial" w:cs="Arial"/>
                <w:b/>
              </w:rPr>
              <w:t>u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lity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f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he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icle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uit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 xml:space="preserve">ble </w:t>
            </w:r>
            <w:r w:rsidRPr="004F27F5">
              <w:rPr>
                <w:rFonts w:ascii="Arial" w:hAnsi="Arial" w:cs="Arial"/>
                <w:b/>
                <w:spacing w:val="1"/>
              </w:rPr>
              <w:t>fo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ch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l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rly</w:t>
            </w:r>
            <w:r w:rsidRPr="004F27F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c</w:t>
            </w:r>
            <w:r w:rsidRPr="004F27F5">
              <w:rPr>
                <w:rFonts w:ascii="Arial" w:hAnsi="Arial" w:cs="Arial"/>
                <w:b/>
                <w:spacing w:val="-1"/>
              </w:rPr>
              <w:t>o</w:t>
            </w:r>
            <w:r w:rsidRPr="004F27F5">
              <w:rPr>
                <w:rFonts w:ascii="Arial" w:hAnsi="Arial" w:cs="Arial"/>
                <w:b/>
                <w:spacing w:val="2"/>
              </w:rPr>
              <w:t>mm</w:t>
            </w:r>
            <w:r w:rsidRPr="004F27F5">
              <w:rPr>
                <w:rFonts w:ascii="Arial" w:hAnsi="Arial" w:cs="Arial"/>
                <w:b/>
              </w:rPr>
              <w:t>u</w:t>
            </w:r>
            <w:r w:rsidRPr="004F27F5">
              <w:rPr>
                <w:rFonts w:ascii="Arial" w:hAnsi="Arial" w:cs="Arial"/>
                <w:b/>
                <w:spacing w:val="-1"/>
              </w:rPr>
              <w:t>n</w:t>
            </w:r>
            <w:r w:rsidRPr="004F27F5">
              <w:rPr>
                <w:rFonts w:ascii="Arial" w:hAnsi="Arial" w:cs="Arial"/>
                <w:b/>
              </w:rPr>
              <w:t>ic</w:t>
            </w:r>
            <w:r w:rsidRPr="004F27F5">
              <w:rPr>
                <w:rFonts w:ascii="Arial" w:hAnsi="Arial" w:cs="Arial"/>
                <w:b/>
                <w:spacing w:val="1"/>
              </w:rPr>
              <w:t>at</w:t>
            </w:r>
            <w:r w:rsidRPr="004F27F5">
              <w:rPr>
                <w:rFonts w:ascii="Arial" w:hAnsi="Arial" w:cs="Arial"/>
                <w:b/>
              </w:rPr>
              <w:t>i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  <w:spacing w:val="-3"/>
              </w:rPr>
              <w:t>n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974C1" w14:textId="77777777" w:rsidR="004F27F5" w:rsidRPr="004F27F5" w:rsidRDefault="004F27F5" w:rsidP="004F27F5">
            <w:pPr>
              <w:ind w:left="102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</w:rPr>
              <w:t>Yes.</w:t>
            </w:r>
          </w:p>
          <w:p w14:paraId="31C0EB74" w14:textId="77777777" w:rsidR="004F27F5" w:rsidRPr="004F27F5" w:rsidRDefault="004F27F5" w:rsidP="004F27F5">
            <w:pPr>
              <w:ind w:left="102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</w:rPr>
              <w:t>T</w:t>
            </w:r>
            <w:r w:rsidRPr="004F27F5">
              <w:rPr>
                <w:rFonts w:ascii="Arial" w:hAnsi="Arial" w:cs="Arial"/>
                <w:spacing w:val="1"/>
              </w:rPr>
              <w:t>h</w:t>
            </w:r>
            <w:r w:rsidRPr="004F27F5">
              <w:rPr>
                <w:rFonts w:ascii="Arial" w:hAnsi="Arial" w:cs="Arial"/>
              </w:rPr>
              <w:t>e</w:t>
            </w:r>
            <w:r w:rsidRPr="004F27F5">
              <w:rPr>
                <w:rFonts w:ascii="Arial" w:hAnsi="Arial" w:cs="Arial"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</w:rPr>
              <w:t>a</w:t>
            </w:r>
            <w:r w:rsidRPr="004F27F5">
              <w:rPr>
                <w:rFonts w:ascii="Arial" w:hAnsi="Arial" w:cs="Arial"/>
                <w:spacing w:val="1"/>
              </w:rPr>
              <w:t>u</w:t>
            </w:r>
            <w:r w:rsidRPr="004F27F5">
              <w:rPr>
                <w:rFonts w:ascii="Arial" w:hAnsi="Arial" w:cs="Arial"/>
              </w:rPr>
              <w:t>t</w:t>
            </w:r>
            <w:r w:rsidRPr="004F27F5">
              <w:rPr>
                <w:rFonts w:ascii="Arial" w:hAnsi="Arial" w:cs="Arial"/>
                <w:spacing w:val="1"/>
              </w:rPr>
              <w:t>h</w:t>
            </w:r>
            <w:r w:rsidRPr="004F27F5">
              <w:rPr>
                <w:rFonts w:ascii="Arial" w:hAnsi="Arial" w:cs="Arial"/>
                <w:spacing w:val="-1"/>
              </w:rPr>
              <w:t>o</w:t>
            </w:r>
            <w:r w:rsidRPr="004F27F5">
              <w:rPr>
                <w:rFonts w:ascii="Arial" w:hAnsi="Arial" w:cs="Arial"/>
              </w:rPr>
              <w:t>r</w:t>
            </w:r>
            <w:r w:rsidRPr="004F27F5">
              <w:rPr>
                <w:rFonts w:ascii="Arial" w:hAnsi="Arial" w:cs="Arial"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spacing w:val="-1"/>
              </w:rPr>
              <w:t>s</w:t>
            </w:r>
            <w:r w:rsidRPr="004F27F5">
              <w:rPr>
                <w:rFonts w:ascii="Arial" w:hAnsi="Arial" w:cs="Arial"/>
                <w:spacing w:val="1"/>
              </w:rPr>
              <w:t>hou</w:t>
            </w:r>
            <w:r w:rsidRPr="004F27F5">
              <w:rPr>
                <w:rFonts w:ascii="Arial" w:hAnsi="Arial" w:cs="Arial"/>
                <w:spacing w:val="-3"/>
              </w:rPr>
              <w:t>l</w:t>
            </w:r>
            <w:r w:rsidRPr="004F27F5">
              <w:rPr>
                <w:rFonts w:ascii="Arial" w:hAnsi="Arial" w:cs="Arial"/>
              </w:rPr>
              <w:t>d</w:t>
            </w:r>
            <w:r w:rsidRPr="004F27F5">
              <w:rPr>
                <w:rFonts w:ascii="Arial" w:hAnsi="Arial" w:cs="Arial"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</w:rPr>
              <w:t>c</w:t>
            </w:r>
            <w:r w:rsidRPr="004F27F5">
              <w:rPr>
                <w:rFonts w:ascii="Arial" w:hAnsi="Arial" w:cs="Arial"/>
                <w:spacing w:val="1"/>
              </w:rPr>
              <w:t>h</w:t>
            </w:r>
            <w:r w:rsidRPr="004F27F5">
              <w:rPr>
                <w:rFonts w:ascii="Arial" w:hAnsi="Arial" w:cs="Arial"/>
              </w:rPr>
              <w:t>e</w:t>
            </w:r>
            <w:r w:rsidRPr="004F27F5">
              <w:rPr>
                <w:rFonts w:ascii="Arial" w:hAnsi="Arial" w:cs="Arial"/>
                <w:spacing w:val="1"/>
              </w:rPr>
              <w:t>c</w:t>
            </w:r>
            <w:r w:rsidRPr="004F27F5">
              <w:rPr>
                <w:rFonts w:ascii="Arial" w:hAnsi="Arial" w:cs="Arial"/>
              </w:rPr>
              <w:t>k</w:t>
            </w:r>
            <w:r w:rsidRPr="004F27F5">
              <w:rPr>
                <w:rFonts w:ascii="Arial" w:hAnsi="Arial" w:cs="Arial"/>
                <w:spacing w:val="-6"/>
              </w:rPr>
              <w:t xml:space="preserve"> </w:t>
            </w:r>
            <w:r w:rsidRPr="004F27F5">
              <w:rPr>
                <w:rFonts w:ascii="Arial" w:hAnsi="Arial" w:cs="Arial"/>
                <w:spacing w:val="1"/>
              </w:rPr>
              <w:t>fo</w:t>
            </w:r>
            <w:r w:rsidRPr="004F27F5">
              <w:rPr>
                <w:rFonts w:ascii="Arial" w:hAnsi="Arial" w:cs="Arial"/>
              </w:rPr>
              <w:t>r</w:t>
            </w:r>
            <w:r w:rsidRPr="004F27F5">
              <w:rPr>
                <w:rFonts w:ascii="Arial" w:hAnsi="Arial" w:cs="Arial"/>
                <w:spacing w:val="-6"/>
              </w:rPr>
              <w:t xml:space="preserve"> </w:t>
            </w:r>
            <w:r w:rsidRPr="004F27F5">
              <w:rPr>
                <w:rFonts w:ascii="Arial" w:hAnsi="Arial" w:cs="Arial"/>
                <w:spacing w:val="1"/>
              </w:rPr>
              <w:t>m</w:t>
            </w:r>
            <w:r w:rsidRPr="004F27F5">
              <w:rPr>
                <w:rFonts w:ascii="Arial" w:hAnsi="Arial" w:cs="Arial"/>
              </w:rPr>
              <w:t>i</w:t>
            </w:r>
            <w:r w:rsidRPr="004F27F5">
              <w:rPr>
                <w:rFonts w:ascii="Arial" w:hAnsi="Arial" w:cs="Arial"/>
                <w:spacing w:val="1"/>
              </w:rPr>
              <w:t>no</w:t>
            </w:r>
            <w:r w:rsidRPr="004F27F5">
              <w:rPr>
                <w:rFonts w:ascii="Arial" w:hAnsi="Arial" w:cs="Arial"/>
              </w:rPr>
              <w:t>r</w:t>
            </w:r>
            <w:r w:rsidRPr="004F27F5">
              <w:rPr>
                <w:rFonts w:ascii="Arial" w:hAnsi="Arial" w:cs="Arial"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spacing w:val="1"/>
              </w:rPr>
              <w:t>m</w:t>
            </w:r>
            <w:r w:rsidRPr="004F27F5">
              <w:rPr>
                <w:rFonts w:ascii="Arial" w:hAnsi="Arial" w:cs="Arial"/>
              </w:rPr>
              <w:t>i</w:t>
            </w:r>
            <w:r w:rsidRPr="004F27F5">
              <w:rPr>
                <w:rFonts w:ascii="Arial" w:hAnsi="Arial" w:cs="Arial"/>
                <w:spacing w:val="-1"/>
              </w:rPr>
              <w:t>s</w:t>
            </w:r>
            <w:r w:rsidRPr="004F27F5">
              <w:rPr>
                <w:rFonts w:ascii="Arial" w:hAnsi="Arial" w:cs="Arial"/>
              </w:rPr>
              <w:t>ta</w:t>
            </w:r>
            <w:r w:rsidRPr="004F27F5">
              <w:rPr>
                <w:rFonts w:ascii="Arial" w:hAnsi="Arial" w:cs="Arial"/>
                <w:spacing w:val="1"/>
              </w:rPr>
              <w:t>k</w:t>
            </w:r>
            <w:r w:rsidRPr="004F27F5">
              <w:rPr>
                <w:rFonts w:ascii="Arial" w:hAnsi="Arial" w:cs="Arial"/>
              </w:rPr>
              <w:t>es.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584BA" w14:textId="35F8CD36" w:rsidR="004F27F5" w:rsidRPr="004F27F5" w:rsidRDefault="001C125E" w:rsidP="004F27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Checked </w:t>
            </w:r>
          </w:p>
        </w:tc>
      </w:tr>
      <w:tr w:rsidR="004F27F5" w:rsidRPr="004F27F5" w14:paraId="5F232450" w14:textId="77777777" w:rsidTr="004F27F5">
        <w:trPr>
          <w:trHeight w:hRule="exact" w:val="75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CAB16D" w14:textId="77777777" w:rsidR="004F27F5" w:rsidRPr="004F27F5" w:rsidRDefault="004F27F5" w:rsidP="004F27F5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4F27F5">
              <w:rPr>
                <w:rFonts w:ascii="Arial" w:hAnsi="Arial" w:cs="Arial"/>
                <w:b/>
                <w:u w:val="thick" w:color="000000"/>
              </w:rPr>
              <w:t>pti</w:t>
            </w:r>
            <w:r w:rsidRPr="004F27F5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4F27F5">
              <w:rPr>
                <w:rFonts w:ascii="Arial" w:hAnsi="Arial" w:cs="Arial"/>
                <w:b/>
                <w:u w:val="thick" w:color="000000"/>
              </w:rPr>
              <w:t>n</w:t>
            </w:r>
            <w:r w:rsidRPr="004F27F5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4F27F5">
              <w:rPr>
                <w:rFonts w:ascii="Arial" w:hAnsi="Arial" w:cs="Arial"/>
                <w:b/>
                <w:u w:val="thick" w:color="000000"/>
              </w:rPr>
              <w:t>l/Gene</w:t>
            </w:r>
            <w:r w:rsidRPr="004F27F5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4F27F5">
              <w:rPr>
                <w:rFonts w:ascii="Arial" w:hAnsi="Arial" w:cs="Arial"/>
                <w:b/>
                <w:u w:val="thick" w:color="000000"/>
              </w:rPr>
              <w:t>l</w:t>
            </w:r>
            <w:r w:rsidRPr="004F27F5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4F27F5">
              <w:rPr>
                <w:rFonts w:ascii="Arial" w:hAnsi="Arial" w:cs="Arial"/>
              </w:rPr>
              <w:t>c</w:t>
            </w:r>
            <w:r w:rsidRPr="004F27F5">
              <w:rPr>
                <w:rFonts w:ascii="Arial" w:hAnsi="Arial" w:cs="Arial"/>
                <w:spacing w:val="1"/>
              </w:rPr>
              <w:t>omm</w:t>
            </w:r>
            <w:r w:rsidRPr="004F27F5">
              <w:rPr>
                <w:rFonts w:ascii="Arial" w:hAnsi="Arial" w:cs="Arial"/>
              </w:rPr>
              <w:t>e</w:t>
            </w:r>
            <w:r w:rsidRPr="004F27F5">
              <w:rPr>
                <w:rFonts w:ascii="Arial" w:hAnsi="Arial" w:cs="Arial"/>
                <w:spacing w:val="1"/>
              </w:rPr>
              <w:t>n</w:t>
            </w:r>
            <w:r w:rsidRPr="004F27F5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054E47" w14:textId="77777777" w:rsidR="004F27F5" w:rsidRPr="004F27F5" w:rsidRDefault="004F27F5" w:rsidP="004F27F5">
            <w:pPr>
              <w:spacing w:before="2" w:line="220" w:lineRule="exact"/>
              <w:ind w:left="102" w:right="246"/>
              <w:rPr>
                <w:rFonts w:ascii="Arial" w:hAnsi="Arial" w:cs="Arial"/>
              </w:rPr>
            </w:pPr>
            <w:r w:rsidRPr="004F27F5">
              <w:rPr>
                <w:rFonts w:ascii="Arial" w:hAnsi="Arial" w:cs="Arial"/>
                <w:b/>
                <w:spacing w:val="-1"/>
              </w:rPr>
              <w:t>T</w:t>
            </w:r>
            <w:r w:rsidRPr="004F27F5">
              <w:rPr>
                <w:rFonts w:ascii="Arial" w:hAnsi="Arial" w:cs="Arial"/>
                <w:b/>
              </w:rPr>
              <w:t>he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  <w:spacing w:val="2"/>
              </w:rPr>
              <w:t>u</w:t>
            </w:r>
            <w:r w:rsidRPr="004F27F5">
              <w:rPr>
                <w:rFonts w:ascii="Arial" w:hAnsi="Arial" w:cs="Arial"/>
                <w:b/>
              </w:rPr>
              <w:t>dy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is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inter</w:t>
            </w:r>
            <w:r w:rsidRPr="004F27F5">
              <w:rPr>
                <w:rFonts w:ascii="Arial" w:hAnsi="Arial" w:cs="Arial"/>
                <w:b/>
                <w:spacing w:val="1"/>
              </w:rPr>
              <w:t>e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ing.</w:t>
            </w:r>
            <w:r w:rsidRPr="004F27F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-1"/>
              </w:rPr>
              <w:t>I</w:t>
            </w:r>
            <w:r w:rsidRPr="004F27F5">
              <w:rPr>
                <w:rFonts w:ascii="Arial" w:hAnsi="Arial" w:cs="Arial"/>
                <w:b/>
              </w:rPr>
              <w:t xml:space="preserve">t </w:t>
            </w:r>
            <w:r w:rsidRPr="004F27F5">
              <w:rPr>
                <w:rFonts w:ascii="Arial" w:hAnsi="Arial" w:cs="Arial"/>
                <w:b/>
                <w:spacing w:val="3"/>
              </w:rPr>
              <w:t>c</w:t>
            </w:r>
            <w:r w:rsidRPr="004F27F5">
              <w:rPr>
                <w:rFonts w:ascii="Arial" w:hAnsi="Arial" w:cs="Arial"/>
                <w:b/>
                <w:spacing w:val="1"/>
              </w:rPr>
              <w:t>a</w:t>
            </w:r>
            <w:r w:rsidRPr="004F27F5">
              <w:rPr>
                <w:rFonts w:ascii="Arial" w:hAnsi="Arial" w:cs="Arial"/>
                <w:b/>
              </w:rPr>
              <w:t>n</w:t>
            </w:r>
            <w:r w:rsidRPr="004F27F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be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f</w:t>
            </w:r>
            <w:r w:rsidRPr="004F27F5">
              <w:rPr>
                <w:rFonts w:ascii="Arial" w:hAnsi="Arial" w:cs="Arial"/>
                <w:b/>
              </w:rPr>
              <w:t>ur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her</w:t>
            </w:r>
            <w:r w:rsidRPr="004F27F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de</w:t>
            </w:r>
            <w:r w:rsidRPr="004F27F5">
              <w:rPr>
                <w:rFonts w:ascii="Arial" w:hAnsi="Arial" w:cs="Arial"/>
                <w:b/>
                <w:spacing w:val="1"/>
              </w:rPr>
              <w:t>v</w:t>
            </w:r>
            <w:r w:rsidRPr="004F27F5">
              <w:rPr>
                <w:rFonts w:ascii="Arial" w:hAnsi="Arial" w:cs="Arial"/>
                <w:b/>
              </w:rPr>
              <w:t>el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ped</w:t>
            </w:r>
            <w:r w:rsidRPr="004F27F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fo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F27F5">
              <w:rPr>
                <w:rFonts w:ascii="Arial" w:hAnsi="Arial" w:cs="Arial"/>
                <w:b/>
                <w:spacing w:val="1"/>
              </w:rPr>
              <w:t>ot</w:t>
            </w:r>
            <w:r w:rsidRPr="004F27F5">
              <w:rPr>
                <w:rFonts w:ascii="Arial" w:hAnsi="Arial" w:cs="Arial"/>
                <w:b/>
              </w:rPr>
              <w:t>her</w:t>
            </w:r>
            <w:r w:rsidRPr="004F27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u</w:t>
            </w:r>
            <w:r w:rsidRPr="004F27F5">
              <w:rPr>
                <w:rFonts w:ascii="Arial" w:hAnsi="Arial" w:cs="Arial"/>
                <w:b/>
                <w:spacing w:val="-1"/>
              </w:rPr>
              <w:t>n</w:t>
            </w:r>
            <w:r w:rsidRPr="004F27F5">
              <w:rPr>
                <w:rFonts w:ascii="Arial" w:hAnsi="Arial" w:cs="Arial"/>
                <w:b/>
              </w:rPr>
              <w:t>i</w:t>
            </w:r>
            <w:r w:rsidRPr="004F27F5">
              <w:rPr>
                <w:rFonts w:ascii="Arial" w:hAnsi="Arial" w:cs="Arial"/>
                <w:b/>
                <w:spacing w:val="1"/>
              </w:rPr>
              <w:t>v</w:t>
            </w:r>
            <w:r w:rsidRPr="004F27F5">
              <w:rPr>
                <w:rFonts w:ascii="Arial" w:hAnsi="Arial" w:cs="Arial"/>
                <w:b/>
              </w:rPr>
              <w:t>e</w:t>
            </w:r>
            <w:r w:rsidRPr="004F27F5">
              <w:rPr>
                <w:rFonts w:ascii="Arial" w:hAnsi="Arial" w:cs="Arial"/>
                <w:b/>
                <w:spacing w:val="1"/>
              </w:rPr>
              <w:t>r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ities,</w:t>
            </w:r>
            <w:r w:rsidRPr="004F27F5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i</w:t>
            </w:r>
            <w:r w:rsidRPr="004F27F5">
              <w:rPr>
                <w:rFonts w:ascii="Arial" w:hAnsi="Arial" w:cs="Arial"/>
                <w:b/>
                <w:spacing w:val="2"/>
              </w:rPr>
              <w:t>n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ituti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n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,</w:t>
            </w:r>
            <w:r w:rsidRPr="004F27F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r</w:t>
            </w:r>
            <w:r w:rsidRPr="004F27F5">
              <w:rPr>
                <w:rFonts w:ascii="Arial" w:hAnsi="Arial" w:cs="Arial"/>
                <w:b/>
                <w:spacing w:val="1"/>
              </w:rPr>
              <w:t>eg</w:t>
            </w:r>
            <w:r w:rsidRPr="004F27F5">
              <w:rPr>
                <w:rFonts w:ascii="Arial" w:hAnsi="Arial" w:cs="Arial"/>
                <w:b/>
              </w:rPr>
              <w:t>i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n</w:t>
            </w:r>
            <w:r w:rsidRPr="004F27F5">
              <w:rPr>
                <w:rFonts w:ascii="Arial" w:hAnsi="Arial" w:cs="Arial"/>
                <w:b/>
                <w:spacing w:val="-1"/>
              </w:rPr>
              <w:t>s</w:t>
            </w:r>
            <w:r w:rsidRPr="004F27F5">
              <w:rPr>
                <w:rFonts w:ascii="Arial" w:hAnsi="Arial" w:cs="Arial"/>
                <w:b/>
              </w:rPr>
              <w:t>,</w:t>
            </w:r>
            <w:r w:rsidRPr="004F27F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F27F5">
              <w:rPr>
                <w:rFonts w:ascii="Arial" w:hAnsi="Arial" w:cs="Arial"/>
                <w:b/>
              </w:rPr>
              <w:t>c</w:t>
            </w:r>
            <w:r w:rsidRPr="004F27F5">
              <w:rPr>
                <w:rFonts w:ascii="Arial" w:hAnsi="Arial" w:cs="Arial"/>
                <w:b/>
                <w:spacing w:val="1"/>
              </w:rPr>
              <w:t>o</w:t>
            </w:r>
            <w:r w:rsidRPr="004F27F5">
              <w:rPr>
                <w:rFonts w:ascii="Arial" w:hAnsi="Arial" w:cs="Arial"/>
                <w:b/>
              </w:rPr>
              <w:t>u</w:t>
            </w:r>
            <w:r w:rsidRPr="004F27F5">
              <w:rPr>
                <w:rFonts w:ascii="Arial" w:hAnsi="Arial" w:cs="Arial"/>
                <w:b/>
                <w:spacing w:val="-1"/>
              </w:rPr>
              <w:t>n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ries, e</w:t>
            </w:r>
            <w:r w:rsidRPr="004F27F5">
              <w:rPr>
                <w:rFonts w:ascii="Arial" w:hAnsi="Arial" w:cs="Arial"/>
                <w:b/>
                <w:spacing w:val="1"/>
              </w:rPr>
              <w:t>t</w:t>
            </w:r>
            <w:r w:rsidRPr="004F27F5">
              <w:rPr>
                <w:rFonts w:ascii="Arial" w:hAnsi="Arial" w:cs="Arial"/>
                <w:b/>
              </w:rPr>
              <w:t>c.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98F606" w14:textId="33FA0CCD" w:rsidR="004F27F5" w:rsidRPr="004F27F5" w:rsidRDefault="008C2350" w:rsidP="004F27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Ok </w:t>
            </w:r>
          </w:p>
        </w:tc>
      </w:tr>
    </w:tbl>
    <w:p w14:paraId="6234ECA0" w14:textId="77777777" w:rsidR="00AE1262" w:rsidRPr="004F27F5" w:rsidRDefault="004F27F5" w:rsidP="00AE1262">
      <w:pPr>
        <w:spacing w:before="33" w:line="220" w:lineRule="exact"/>
        <w:ind w:left="220"/>
        <w:rPr>
          <w:rFonts w:ascii="Arial" w:hAnsi="Arial" w:cs="Arial"/>
        </w:rPr>
      </w:pPr>
      <w:r w:rsidRPr="004F27F5">
        <w:rPr>
          <w:rFonts w:ascii="Arial" w:hAnsi="Arial" w:cs="Arial"/>
          <w:noProof/>
        </w:rPr>
        <w:t xml:space="preserve"> </w:t>
      </w:r>
      <w:r w:rsidR="00AE1262" w:rsidRPr="004F27F5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16DF97A4" wp14:editId="1AC920A2">
                <wp:simplePos x="0" y="0"/>
                <wp:positionH relativeFrom="page">
                  <wp:posOffset>4306570</wp:posOffset>
                </wp:positionH>
                <wp:positionV relativeFrom="paragraph">
                  <wp:posOffset>459105</wp:posOffset>
                </wp:positionV>
                <wp:extent cx="5457190" cy="30353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57190" cy="303530"/>
                          <a:chOff x="6782" y="723"/>
                          <a:chExt cx="8594" cy="478"/>
                        </a:xfrm>
                      </wpg:grpSpPr>
                      <wps:wsp>
                        <wps:cNvPr id="5" name="Freeform 40"/>
                        <wps:cNvSpPr>
                          <a:spLocks/>
                        </wps:cNvSpPr>
                        <wps:spPr bwMode="auto">
                          <a:xfrm>
                            <a:off x="6792" y="733"/>
                            <a:ext cx="8574" cy="230"/>
                          </a:xfrm>
                          <a:custGeom>
                            <a:avLst/>
                            <a:gdLst>
                              <a:gd name="T0" fmla="+- 0 6792 6792"/>
                              <a:gd name="T1" fmla="*/ T0 w 8574"/>
                              <a:gd name="T2" fmla="+- 0 964 733"/>
                              <a:gd name="T3" fmla="*/ 964 h 230"/>
                              <a:gd name="T4" fmla="+- 0 15366 6792"/>
                              <a:gd name="T5" fmla="*/ T4 w 8574"/>
                              <a:gd name="T6" fmla="+- 0 964 733"/>
                              <a:gd name="T7" fmla="*/ 964 h 230"/>
                              <a:gd name="T8" fmla="+- 0 15366 6792"/>
                              <a:gd name="T9" fmla="*/ T8 w 8574"/>
                              <a:gd name="T10" fmla="+- 0 733 733"/>
                              <a:gd name="T11" fmla="*/ 733 h 230"/>
                              <a:gd name="T12" fmla="+- 0 6792 6792"/>
                              <a:gd name="T13" fmla="*/ T12 w 8574"/>
                              <a:gd name="T14" fmla="+- 0 733 733"/>
                              <a:gd name="T15" fmla="*/ 733 h 230"/>
                              <a:gd name="T16" fmla="+- 0 6792 6792"/>
                              <a:gd name="T17" fmla="*/ T16 w 8574"/>
                              <a:gd name="T18" fmla="+- 0 964 733"/>
                              <a:gd name="T19" fmla="*/ 964 h 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574" h="230">
                                <a:moveTo>
                                  <a:pt x="0" y="231"/>
                                </a:moveTo>
                                <a:lnTo>
                                  <a:pt x="8574" y="231"/>
                                </a:lnTo>
                                <a:lnTo>
                                  <a:pt x="85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41"/>
                        <wps:cNvSpPr>
                          <a:spLocks/>
                        </wps:cNvSpPr>
                        <wps:spPr bwMode="auto">
                          <a:xfrm>
                            <a:off x="6792" y="964"/>
                            <a:ext cx="617" cy="228"/>
                          </a:xfrm>
                          <a:custGeom>
                            <a:avLst/>
                            <a:gdLst>
                              <a:gd name="T0" fmla="+- 0 6792 6792"/>
                              <a:gd name="T1" fmla="*/ T0 w 617"/>
                              <a:gd name="T2" fmla="+- 0 1192 964"/>
                              <a:gd name="T3" fmla="*/ 1192 h 228"/>
                              <a:gd name="T4" fmla="+- 0 7410 6792"/>
                              <a:gd name="T5" fmla="*/ T4 w 617"/>
                              <a:gd name="T6" fmla="+- 0 1192 964"/>
                              <a:gd name="T7" fmla="*/ 1192 h 228"/>
                              <a:gd name="T8" fmla="+- 0 7410 6792"/>
                              <a:gd name="T9" fmla="*/ T8 w 617"/>
                              <a:gd name="T10" fmla="+- 0 964 964"/>
                              <a:gd name="T11" fmla="*/ 964 h 228"/>
                              <a:gd name="T12" fmla="+- 0 6792 6792"/>
                              <a:gd name="T13" fmla="*/ T12 w 617"/>
                              <a:gd name="T14" fmla="+- 0 964 964"/>
                              <a:gd name="T15" fmla="*/ 964 h 228"/>
                              <a:gd name="T16" fmla="+- 0 6792 6792"/>
                              <a:gd name="T17" fmla="*/ T16 w 617"/>
                              <a:gd name="T18" fmla="+- 0 1192 964"/>
                              <a:gd name="T19" fmla="*/ 1192 h 2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17" h="228">
                                <a:moveTo>
                                  <a:pt x="0" y="228"/>
                                </a:moveTo>
                                <a:lnTo>
                                  <a:pt x="618" y="228"/>
                                </a:lnTo>
                                <a:lnTo>
                                  <a:pt x="61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DEDF37" id="Group 4" o:spid="_x0000_s1026" style="position:absolute;margin-left:339.1pt;margin-top:36.15pt;width:429.7pt;height:23.9pt;z-index:-251653120;mso-position-horizontal-relative:page" coordorigin="6782,723" coordsize="8594,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">
                <v:shape id="Freeform 40" o:spid="_x0000_s1027" style="position:absolute;left:6792;top:733;width:8574;height:230;visibility:visible;mso-wrap-style:square;v-text-anchor:top" coordsize="85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" path="m,231r8574,l8574,,,,,231xe" fillcolor="yellow" stroked="f">
                  <v:path arrowok="t" o:connecttype="custom" o:connectlocs="0,964;8574,964;8574,733;0,733;0,964" o:connectangles="0,0,0,0,0"/>
                </v:shape>
                <v:shape id="Freeform 41" o:spid="_x0000_s1028" style="position:absolute;left:6792;top:964;width:617;height:228;visibility:visible;mso-wrap-style:square;v-text-anchor:top" coordsize="617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" path="m,228r618,l618,,,,,228xe" fillcolor="yellow" stroked="f">
                  <v:path arrowok="t" o:connecttype="custom" o:connectlocs="0,1192;618,1192;618,964;0,964;0,1192" o:connectangles="0,0,0,0,0"/>
                </v:shape>
                <w10:wrap anchorx="page"/>
              </v:group>
            </w:pict>
          </mc:Fallback>
        </mc:AlternateContent>
      </w:r>
      <w:r w:rsidR="00AE1262" w:rsidRPr="004F27F5">
        <w:rPr>
          <w:rFonts w:ascii="Arial" w:hAnsi="Arial" w:cs="Arial"/>
          <w:b/>
          <w:position w:val="-1"/>
          <w:highlight w:val="yellow"/>
        </w:rPr>
        <w:t>PART</w:t>
      </w:r>
      <w:r w:rsidR="00AE1262" w:rsidRPr="004F27F5">
        <w:rPr>
          <w:rFonts w:ascii="Arial" w:hAnsi="Arial" w:cs="Arial"/>
          <w:b/>
          <w:spacing w:val="44"/>
          <w:position w:val="-1"/>
          <w:highlight w:val="yellow"/>
        </w:rPr>
        <w:t xml:space="preserve"> </w:t>
      </w:r>
      <w:r w:rsidR="00AE1262" w:rsidRPr="004F27F5">
        <w:rPr>
          <w:rFonts w:ascii="Arial" w:hAnsi="Arial" w:cs="Arial"/>
          <w:b/>
          <w:spacing w:val="1"/>
          <w:position w:val="-1"/>
          <w:highlight w:val="yellow"/>
        </w:rPr>
        <w:t>1</w:t>
      </w:r>
      <w:r w:rsidR="00AE1262" w:rsidRPr="004F27F5">
        <w:rPr>
          <w:rFonts w:ascii="Arial" w:hAnsi="Arial" w:cs="Arial"/>
          <w:b/>
          <w:position w:val="-1"/>
          <w:highlight w:val="yellow"/>
        </w:rPr>
        <w:t>:</w:t>
      </w:r>
      <w:r w:rsidR="00AE1262" w:rsidRPr="004F27F5">
        <w:rPr>
          <w:rFonts w:ascii="Arial" w:hAnsi="Arial" w:cs="Arial"/>
          <w:b/>
          <w:position w:val="-1"/>
        </w:rPr>
        <w:t xml:space="preserve"> C</w:t>
      </w:r>
      <w:r w:rsidR="00AE1262" w:rsidRPr="004F27F5">
        <w:rPr>
          <w:rFonts w:ascii="Arial" w:hAnsi="Arial" w:cs="Arial"/>
          <w:b/>
          <w:spacing w:val="1"/>
          <w:position w:val="-1"/>
        </w:rPr>
        <w:t>o</w:t>
      </w:r>
      <w:r w:rsidR="00AE1262" w:rsidRPr="004F27F5">
        <w:rPr>
          <w:rFonts w:ascii="Arial" w:hAnsi="Arial" w:cs="Arial"/>
          <w:b/>
          <w:position w:val="-1"/>
        </w:rPr>
        <w:t>m</w:t>
      </w:r>
      <w:r w:rsidR="00AE1262" w:rsidRPr="004F27F5">
        <w:rPr>
          <w:rFonts w:ascii="Arial" w:hAnsi="Arial" w:cs="Arial"/>
          <w:b/>
          <w:spacing w:val="2"/>
          <w:position w:val="-1"/>
        </w:rPr>
        <w:t>m</w:t>
      </w:r>
      <w:r w:rsidR="00AE1262" w:rsidRPr="004F27F5">
        <w:rPr>
          <w:rFonts w:ascii="Arial" w:hAnsi="Arial" w:cs="Arial"/>
          <w:b/>
          <w:position w:val="-1"/>
        </w:rPr>
        <w:t>en</w:t>
      </w:r>
      <w:r w:rsidR="00AE1262" w:rsidRPr="004F27F5">
        <w:rPr>
          <w:rFonts w:ascii="Arial" w:hAnsi="Arial" w:cs="Arial"/>
          <w:b/>
          <w:spacing w:val="1"/>
          <w:position w:val="-1"/>
        </w:rPr>
        <w:t>t</w:t>
      </w:r>
      <w:r w:rsidR="00AE1262" w:rsidRPr="004F27F5">
        <w:rPr>
          <w:rFonts w:ascii="Arial" w:hAnsi="Arial" w:cs="Arial"/>
          <w:b/>
          <w:position w:val="-1"/>
        </w:rPr>
        <w:t>s</w:t>
      </w:r>
    </w:p>
    <w:p w14:paraId="23668E9E" w14:textId="77777777" w:rsidR="00160A3C" w:rsidRPr="004F27F5" w:rsidRDefault="00160A3C">
      <w:pPr>
        <w:spacing w:line="200" w:lineRule="exact"/>
        <w:rPr>
          <w:rFonts w:ascii="Arial" w:hAnsi="Arial" w:cs="Arial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3"/>
        <w:gridCol w:w="7246"/>
        <w:gridCol w:w="7000"/>
      </w:tblGrid>
      <w:tr w:rsidR="004F27F5" w:rsidRPr="004F27F5" w14:paraId="28DE5FC7" w14:textId="77777777" w:rsidTr="004F27F5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A0ABB" w14:textId="77777777" w:rsidR="004F27F5" w:rsidRPr="004F27F5" w:rsidRDefault="004F27F5" w:rsidP="00EA4C7D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4F27F5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4F27F5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54FA7EC6" w14:textId="77777777" w:rsidR="004F27F5" w:rsidRPr="004F27F5" w:rsidRDefault="004F27F5" w:rsidP="00EA4C7D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4F27F5" w:rsidRPr="004F27F5" w14:paraId="7A5D6E58" w14:textId="77777777" w:rsidTr="004F27F5">
        <w:tc>
          <w:tcPr>
            <w:tcW w:w="1632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D13B5" w14:textId="77777777" w:rsidR="004F27F5" w:rsidRPr="004F27F5" w:rsidRDefault="004F27F5" w:rsidP="00EA4C7D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1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9EC5B" w14:textId="77777777" w:rsidR="004F27F5" w:rsidRPr="004F27F5" w:rsidRDefault="004F27F5" w:rsidP="00EA4C7D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4F27F5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55" w:type="pct"/>
            <w:shd w:val="clear" w:color="auto" w:fill="auto"/>
          </w:tcPr>
          <w:p w14:paraId="6DAD4495" w14:textId="77777777" w:rsidR="004F27F5" w:rsidRPr="004F27F5" w:rsidRDefault="004F27F5" w:rsidP="00EA4C7D">
            <w:pPr>
              <w:spacing w:after="160" w:line="252" w:lineRule="auto"/>
              <w:rPr>
                <w:rFonts w:ascii="Arial" w:eastAsia="Calibri" w:hAnsi="Arial" w:cs="Arial"/>
                <w:kern w:val="2"/>
                <w:lang w:val="en-IN"/>
              </w:rPr>
            </w:pPr>
            <w:r w:rsidRPr="004F27F5"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 w:rsidRPr="004F27F5"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14:paraId="2B2D0D21" w14:textId="77777777" w:rsidR="004F27F5" w:rsidRPr="004F27F5" w:rsidRDefault="004F27F5" w:rsidP="00EA4C7D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4F27F5" w:rsidRPr="004F27F5" w14:paraId="50C8CE7A" w14:textId="77777777" w:rsidTr="004F27F5">
        <w:trPr>
          <w:trHeight w:val="890"/>
        </w:trPr>
        <w:tc>
          <w:tcPr>
            <w:tcW w:w="1632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F317C" w14:textId="77777777" w:rsidR="004F27F5" w:rsidRPr="004F27F5" w:rsidRDefault="004F27F5" w:rsidP="00EA4C7D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4F27F5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77FA4446" w14:textId="77777777" w:rsidR="004F27F5" w:rsidRPr="004F27F5" w:rsidRDefault="004F27F5" w:rsidP="00EA4C7D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1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A36BA" w14:textId="77777777" w:rsidR="004F27F5" w:rsidRPr="004F27F5" w:rsidRDefault="004F27F5" w:rsidP="00EA4C7D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4F27F5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(If yes, Kindly please write down the ethical issues here in details)</w:t>
            </w:r>
          </w:p>
          <w:p w14:paraId="23B25CCE" w14:textId="77777777" w:rsidR="004F27F5" w:rsidRPr="004F27F5" w:rsidRDefault="004F27F5" w:rsidP="00EA4C7D">
            <w:pPr>
              <w:rPr>
                <w:rFonts w:ascii="Arial" w:eastAsia="Arial Unicode MS" w:hAnsi="Arial" w:cs="Arial"/>
                <w:lang w:val="en-GB"/>
              </w:rPr>
            </w:pPr>
          </w:p>
          <w:p w14:paraId="0C9F1F82" w14:textId="77777777" w:rsidR="004F27F5" w:rsidRPr="004F27F5" w:rsidRDefault="004F27F5" w:rsidP="00EA4C7D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55" w:type="pct"/>
            <w:shd w:val="clear" w:color="auto" w:fill="auto"/>
            <w:vAlign w:val="center"/>
          </w:tcPr>
          <w:p w14:paraId="4F887B71" w14:textId="77777777" w:rsidR="004F27F5" w:rsidRPr="004F27F5" w:rsidRDefault="004F27F5" w:rsidP="00EA4C7D">
            <w:pPr>
              <w:rPr>
                <w:rFonts w:ascii="Arial" w:eastAsia="Arial Unicode MS" w:hAnsi="Arial" w:cs="Arial"/>
                <w:lang w:val="en-GB"/>
              </w:rPr>
            </w:pPr>
          </w:p>
          <w:p w14:paraId="41F48740" w14:textId="77777777" w:rsidR="004F27F5" w:rsidRPr="004F27F5" w:rsidRDefault="004F27F5" w:rsidP="00EA4C7D">
            <w:pPr>
              <w:rPr>
                <w:rFonts w:ascii="Arial" w:eastAsia="Arial Unicode MS" w:hAnsi="Arial" w:cs="Arial"/>
                <w:lang w:val="en-GB"/>
              </w:rPr>
            </w:pPr>
          </w:p>
          <w:p w14:paraId="5CF57CFD" w14:textId="77777777" w:rsidR="004F27F5" w:rsidRPr="004F27F5" w:rsidRDefault="004F27F5" w:rsidP="00EA4C7D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0"/>
    </w:tbl>
    <w:p w14:paraId="42A5EC9F" w14:textId="77777777" w:rsidR="004F27F5" w:rsidRPr="004F27F5" w:rsidRDefault="004F27F5" w:rsidP="004F27F5">
      <w:pPr>
        <w:rPr>
          <w:rFonts w:ascii="Arial" w:hAnsi="Arial" w:cs="Arial"/>
        </w:rPr>
      </w:pPr>
    </w:p>
    <w:p w14:paraId="7273627B" w14:textId="77777777" w:rsidR="004F27F5" w:rsidRPr="004F27F5" w:rsidRDefault="004F27F5" w:rsidP="004F27F5">
      <w:pPr>
        <w:rPr>
          <w:rFonts w:ascii="Arial" w:hAnsi="Arial" w:cs="Arial"/>
        </w:rPr>
      </w:pPr>
    </w:p>
    <w:p w14:paraId="4F95F6E7" w14:textId="77777777" w:rsidR="004F27F5" w:rsidRPr="004F27F5" w:rsidRDefault="004F27F5" w:rsidP="004F27F5">
      <w:pPr>
        <w:rPr>
          <w:rFonts w:ascii="Arial" w:hAnsi="Arial" w:cs="Arial"/>
          <w:bCs/>
          <w:u w:val="single"/>
          <w:lang w:val="en-GB"/>
        </w:rPr>
      </w:pPr>
    </w:p>
    <w:bookmarkEnd w:id="1"/>
    <w:p w14:paraId="472DDD40" w14:textId="77777777" w:rsidR="004F27F5" w:rsidRPr="004F27F5" w:rsidRDefault="004F27F5" w:rsidP="004F27F5">
      <w:pPr>
        <w:rPr>
          <w:rFonts w:ascii="Arial" w:hAnsi="Arial" w:cs="Arial"/>
        </w:rPr>
      </w:pPr>
    </w:p>
    <w:p w14:paraId="458DB837" w14:textId="77777777" w:rsidR="004F27F5" w:rsidRPr="004F27F5" w:rsidRDefault="004F27F5">
      <w:pPr>
        <w:spacing w:line="200" w:lineRule="exact"/>
        <w:rPr>
          <w:rFonts w:ascii="Arial" w:hAnsi="Arial" w:cs="Arial"/>
        </w:rPr>
      </w:pPr>
    </w:p>
    <w:p w14:paraId="68E0F942" w14:textId="77777777" w:rsidR="00160A3C" w:rsidRPr="004F27F5" w:rsidRDefault="00160A3C">
      <w:pPr>
        <w:spacing w:line="200" w:lineRule="exact"/>
        <w:rPr>
          <w:rFonts w:ascii="Arial" w:hAnsi="Arial" w:cs="Arial"/>
        </w:rPr>
      </w:pPr>
    </w:p>
    <w:p w14:paraId="19C74CAB" w14:textId="77777777" w:rsidR="00160A3C" w:rsidRPr="004F27F5" w:rsidRDefault="00160A3C">
      <w:pPr>
        <w:spacing w:line="200" w:lineRule="exact"/>
        <w:rPr>
          <w:rFonts w:ascii="Arial" w:hAnsi="Arial" w:cs="Arial"/>
        </w:rPr>
      </w:pPr>
    </w:p>
    <w:p w14:paraId="0DD500FC" w14:textId="77777777" w:rsidR="00160A3C" w:rsidRPr="004F27F5" w:rsidRDefault="00160A3C">
      <w:pPr>
        <w:spacing w:line="200" w:lineRule="exact"/>
        <w:rPr>
          <w:rFonts w:ascii="Arial" w:hAnsi="Arial" w:cs="Arial"/>
        </w:rPr>
      </w:pPr>
    </w:p>
    <w:p w14:paraId="3F937440" w14:textId="77777777" w:rsidR="00160A3C" w:rsidRPr="004F27F5" w:rsidRDefault="00160A3C">
      <w:pPr>
        <w:spacing w:line="200" w:lineRule="exact"/>
        <w:rPr>
          <w:rFonts w:ascii="Arial" w:hAnsi="Arial" w:cs="Arial"/>
        </w:rPr>
      </w:pPr>
    </w:p>
    <w:sectPr w:rsidR="00160A3C" w:rsidRPr="004F27F5">
      <w:headerReference w:type="default" r:id="rId8"/>
      <w:footerReference w:type="default" r:id="rId9"/>
      <w:pgSz w:w="23820" w:h="16840" w:orient="landscape"/>
      <w:pgMar w:top="1540" w:right="1220" w:bottom="280" w:left="122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0F972" w14:textId="77777777" w:rsidR="00C223B0" w:rsidRDefault="00C223B0">
      <w:r>
        <w:separator/>
      </w:r>
    </w:p>
  </w:endnote>
  <w:endnote w:type="continuationSeparator" w:id="0">
    <w:p w14:paraId="19D40DA6" w14:textId="77777777" w:rsidR="00C223B0" w:rsidRDefault="00C22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F976F" w14:textId="77777777" w:rsidR="00160A3C" w:rsidRDefault="00000000">
    <w:pPr>
      <w:spacing w:line="200" w:lineRule="exact"/>
    </w:pPr>
    <w:r>
      <w:pict w14:anchorId="33F5FC16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71pt;margin-top:796.9pt;width:52.2pt;height:10.05pt;z-index:-251659776;mso-position-horizontal-relative:page;mso-position-vertical-relative:page" filled="f" stroked="f">
          <v:textbox style="mso-next-textbox:#_x0000_s1028" inset="0,0,0,0">
            <w:txbxContent>
              <w:p w14:paraId="77559CBB" w14:textId="77777777" w:rsidR="00160A3C" w:rsidRDefault="008F764C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 w14:anchorId="7ED49953">
        <v:shape id="_x0000_s1027" type="#_x0000_t202" style="position:absolute;margin-left:207.95pt;margin-top:796.9pt;width:55.7pt;height:10.05pt;z-index:-251658752;mso-position-horizontal-relative:page;mso-position-vertical-relative:page" filled="f" stroked="f">
          <v:textbox style="mso-next-textbox:#_x0000_s1027" inset="0,0,0,0">
            <w:txbxContent>
              <w:p w14:paraId="59BC8069" w14:textId="77777777" w:rsidR="00160A3C" w:rsidRDefault="008F764C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k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-1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3D0B1457">
        <v:shape id="_x0000_s1026" type="#_x0000_t202" style="position:absolute;margin-left:347.75pt;margin-top:796.9pt;width:67.8pt;height:10.05pt;z-index:-251657728;mso-position-horizontal-relative:page;mso-position-vertical-relative:page" filled="f" stroked="f">
          <v:textbox style="mso-next-textbox:#_x0000_s1026" inset="0,0,0,0">
            <w:txbxContent>
              <w:p w14:paraId="52D70ED9" w14:textId="77777777" w:rsidR="00160A3C" w:rsidRDefault="008F764C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Ap</w:t>
                </w:r>
                <w:r>
                  <w:rPr>
                    <w:spacing w:val="1"/>
                    <w:sz w:val="16"/>
                    <w:szCs w:val="16"/>
                  </w:rPr>
                  <w:t>p</w:t>
                </w:r>
                <w:r>
                  <w:rPr>
                    <w:spacing w:val="-1"/>
                    <w:sz w:val="16"/>
                    <w:szCs w:val="16"/>
                  </w:rPr>
                  <w:t>ro</w:t>
                </w:r>
                <w:r>
                  <w:rPr>
                    <w:spacing w:val="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b</w:t>
                </w:r>
                <w:r>
                  <w:rPr>
                    <w:spacing w:val="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M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6D182BF0">
        <v:shape id="_x0000_s1025" type="#_x0000_t202" style="position:absolute;margin-left:539.05pt;margin-top:796.9pt;width:80.4pt;height:10.05pt;z-index:-251656704;mso-position-horizontal-relative:page;mso-position-vertical-relative:page" filled="f" stroked="f">
          <v:textbox style="mso-next-textbox:#_x0000_s1025" inset="0,0,0,0">
            <w:txbxContent>
              <w:p w14:paraId="77FF6514" w14:textId="77777777" w:rsidR="00160A3C" w:rsidRDefault="008F764C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 xml:space="preserve">: 3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z w:val="16"/>
                    <w:szCs w:val="16"/>
                  </w:rPr>
                  <w:t>-</w:t>
                </w:r>
                <w:r>
                  <w:rPr>
                    <w:spacing w:val="-1"/>
                    <w:sz w:val="16"/>
                    <w:szCs w:val="16"/>
                  </w:rPr>
                  <w:t>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95844" w14:textId="77777777" w:rsidR="00C223B0" w:rsidRDefault="00C223B0">
      <w:r>
        <w:separator/>
      </w:r>
    </w:p>
  </w:footnote>
  <w:footnote w:type="continuationSeparator" w:id="0">
    <w:p w14:paraId="002BBA5A" w14:textId="77777777" w:rsidR="00C223B0" w:rsidRDefault="00C22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C5B5B" w14:textId="77777777" w:rsidR="00160A3C" w:rsidRDefault="00000000">
    <w:pPr>
      <w:spacing w:line="200" w:lineRule="exact"/>
    </w:pPr>
    <w:r>
      <w:pict w14:anchorId="2E55FDCA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71pt;margin-top:64.4pt;width:86.8pt;height:14pt;z-index:-251660800;mso-position-horizontal-relative:page;mso-position-vertical-relative:page" filled="f" stroked="f">
          <v:textbox style="mso-next-textbox:#_x0000_s1029" inset="0,0,0,0">
            <w:txbxContent>
              <w:p w14:paraId="535A8A53" w14:textId="77777777" w:rsidR="00160A3C" w:rsidRDefault="008F764C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10192"/>
    <w:multiLevelType w:val="multilevel"/>
    <w:tmpl w:val="B4D84C9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45590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c1N7GwNLAwNTczNzFR0lEKTi0uzszPAykwrAUAuuKB7ywAAAA="/>
  </w:docVars>
  <w:rsids>
    <w:rsidRoot w:val="00160A3C"/>
    <w:rsid w:val="00160A3C"/>
    <w:rsid w:val="001C125E"/>
    <w:rsid w:val="002E6C01"/>
    <w:rsid w:val="00324858"/>
    <w:rsid w:val="004F27F5"/>
    <w:rsid w:val="0058158A"/>
    <w:rsid w:val="00691EC3"/>
    <w:rsid w:val="007E3B38"/>
    <w:rsid w:val="008C2350"/>
    <w:rsid w:val="008F764C"/>
    <w:rsid w:val="009B6C5F"/>
    <w:rsid w:val="00AE1262"/>
    <w:rsid w:val="00C223B0"/>
    <w:rsid w:val="00DF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B3FD7"/>
  <w15:docId w15:val="{D2658B8C-5E17-4406-B529-F26A4F336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3248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4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ess.com/index.php/AJE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Editor-26</cp:lastModifiedBy>
  <cp:revision>13</cp:revision>
  <dcterms:created xsi:type="dcterms:W3CDTF">2025-07-19T08:27:00Z</dcterms:created>
  <dcterms:modified xsi:type="dcterms:W3CDTF">2025-07-21T12:36:00Z</dcterms:modified>
</cp:coreProperties>
</file>