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D4C" w:rsidRPr="001D6D68" w:rsidRDefault="00BF1D4C">
      <w:pPr>
        <w:spacing w:line="200" w:lineRule="exact"/>
        <w:rPr>
          <w:rFonts w:ascii="Arial" w:hAnsi="Arial" w:cs="Arial"/>
        </w:rPr>
      </w:pPr>
    </w:p>
    <w:p w:rsidR="00BF1D4C" w:rsidRPr="001D6D68" w:rsidRDefault="00BF1D4C">
      <w:pPr>
        <w:spacing w:line="200" w:lineRule="exact"/>
        <w:rPr>
          <w:rFonts w:ascii="Arial" w:hAnsi="Arial" w:cs="Arial"/>
        </w:rPr>
      </w:pPr>
    </w:p>
    <w:p w:rsidR="00BF1D4C" w:rsidRPr="001D6D68" w:rsidRDefault="00BF1D4C">
      <w:pPr>
        <w:spacing w:before="2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59"/>
      </w:tblGrid>
      <w:tr w:rsidR="00BF1D4C" w:rsidRPr="001D6D68" w:rsidTr="001D6D68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D6D68">
              <w:rPr>
                <w:rFonts w:ascii="Arial" w:eastAsia="Arial" w:hAnsi="Arial" w:cs="Arial"/>
                <w:spacing w:val="1"/>
              </w:rPr>
              <w:t>J</w:t>
            </w:r>
            <w:r w:rsidRPr="001D6D68">
              <w:rPr>
                <w:rFonts w:ascii="Arial" w:eastAsia="Arial" w:hAnsi="Arial" w:cs="Arial"/>
              </w:rPr>
              <w:t>o</w:t>
            </w:r>
            <w:r w:rsidRPr="001D6D68">
              <w:rPr>
                <w:rFonts w:ascii="Arial" w:eastAsia="Arial" w:hAnsi="Arial" w:cs="Arial"/>
                <w:spacing w:val="-1"/>
              </w:rPr>
              <w:t>u</w:t>
            </w:r>
            <w:r w:rsidRPr="001D6D68">
              <w:rPr>
                <w:rFonts w:ascii="Arial" w:eastAsia="Arial" w:hAnsi="Arial" w:cs="Arial"/>
                <w:spacing w:val="1"/>
              </w:rPr>
              <w:t>r</w:t>
            </w:r>
            <w:r w:rsidRPr="001D6D68">
              <w:rPr>
                <w:rFonts w:ascii="Arial" w:eastAsia="Arial" w:hAnsi="Arial" w:cs="Arial"/>
              </w:rPr>
              <w:t>n</w:t>
            </w:r>
            <w:r w:rsidRPr="001D6D68">
              <w:rPr>
                <w:rFonts w:ascii="Arial" w:eastAsia="Arial" w:hAnsi="Arial" w:cs="Arial"/>
                <w:spacing w:val="-1"/>
              </w:rPr>
              <w:t>a</w:t>
            </w:r>
            <w:r w:rsidRPr="001D6D68">
              <w:rPr>
                <w:rFonts w:ascii="Arial" w:eastAsia="Arial" w:hAnsi="Arial" w:cs="Arial"/>
              </w:rPr>
              <w:t>l</w:t>
            </w:r>
            <w:r w:rsidRPr="001D6D68">
              <w:rPr>
                <w:rFonts w:ascii="Arial" w:eastAsia="Arial" w:hAnsi="Arial" w:cs="Arial"/>
                <w:spacing w:val="-6"/>
              </w:rPr>
              <w:t xml:space="preserve"> </w:t>
            </w:r>
            <w:r w:rsidRPr="001D6D68">
              <w:rPr>
                <w:rFonts w:ascii="Arial" w:eastAsia="Arial" w:hAnsi="Arial" w:cs="Arial"/>
              </w:rPr>
              <w:t>Na</w:t>
            </w:r>
            <w:r w:rsidRPr="001D6D68">
              <w:rPr>
                <w:rFonts w:ascii="Arial" w:eastAsia="Arial" w:hAnsi="Arial" w:cs="Arial"/>
                <w:spacing w:val="4"/>
              </w:rPr>
              <w:t>m</w:t>
            </w:r>
            <w:r w:rsidRPr="001D6D68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0441F5">
            <w:pPr>
              <w:spacing w:before="27"/>
              <w:ind w:left="102"/>
              <w:rPr>
                <w:rFonts w:ascii="Arial" w:eastAsia="Arial" w:hAnsi="Arial" w:cs="Arial"/>
              </w:rPr>
            </w:pPr>
            <w:hyperlink r:id="rId7"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duc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on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oc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al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451656" w:rsidRPr="001D6D68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udies</w:t>
              </w:r>
            </w:hyperlink>
          </w:p>
        </w:tc>
      </w:tr>
      <w:tr w:rsidR="00BF1D4C" w:rsidRPr="001D6D68" w:rsidTr="001D6D68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D6D68">
              <w:rPr>
                <w:rFonts w:ascii="Arial" w:eastAsia="Arial" w:hAnsi="Arial" w:cs="Arial"/>
              </w:rPr>
              <w:t>M</w:t>
            </w:r>
            <w:r w:rsidRPr="001D6D68">
              <w:rPr>
                <w:rFonts w:ascii="Arial" w:eastAsia="Arial" w:hAnsi="Arial" w:cs="Arial"/>
                <w:spacing w:val="-1"/>
              </w:rPr>
              <w:t>a</w:t>
            </w:r>
            <w:r w:rsidRPr="001D6D68">
              <w:rPr>
                <w:rFonts w:ascii="Arial" w:eastAsia="Arial" w:hAnsi="Arial" w:cs="Arial"/>
              </w:rPr>
              <w:t>n</w:t>
            </w:r>
            <w:r w:rsidRPr="001D6D68">
              <w:rPr>
                <w:rFonts w:ascii="Arial" w:eastAsia="Arial" w:hAnsi="Arial" w:cs="Arial"/>
                <w:spacing w:val="-1"/>
              </w:rPr>
              <w:t>u</w:t>
            </w:r>
            <w:r w:rsidRPr="001D6D68">
              <w:rPr>
                <w:rFonts w:ascii="Arial" w:eastAsia="Arial" w:hAnsi="Arial" w:cs="Arial"/>
                <w:spacing w:val="1"/>
              </w:rPr>
              <w:t>scr</w:t>
            </w:r>
            <w:r w:rsidRPr="001D6D68">
              <w:rPr>
                <w:rFonts w:ascii="Arial" w:eastAsia="Arial" w:hAnsi="Arial" w:cs="Arial"/>
                <w:spacing w:val="-1"/>
              </w:rPr>
              <w:t>i</w:t>
            </w:r>
            <w:r w:rsidRPr="001D6D68">
              <w:rPr>
                <w:rFonts w:ascii="Arial" w:eastAsia="Arial" w:hAnsi="Arial" w:cs="Arial"/>
                <w:spacing w:val="2"/>
              </w:rPr>
              <w:t>p</w:t>
            </w:r>
            <w:r w:rsidRPr="001D6D68">
              <w:rPr>
                <w:rFonts w:ascii="Arial" w:eastAsia="Arial" w:hAnsi="Arial" w:cs="Arial"/>
              </w:rPr>
              <w:t>t</w:t>
            </w:r>
            <w:r w:rsidRPr="001D6D68">
              <w:rPr>
                <w:rFonts w:ascii="Arial" w:eastAsia="Arial" w:hAnsi="Arial" w:cs="Arial"/>
                <w:spacing w:val="-10"/>
              </w:rPr>
              <w:t xml:space="preserve"> </w:t>
            </w:r>
            <w:r w:rsidRPr="001D6D68">
              <w:rPr>
                <w:rFonts w:ascii="Arial" w:eastAsia="Arial" w:hAnsi="Arial" w:cs="Arial"/>
              </w:rPr>
              <w:t>Nu</w:t>
            </w:r>
            <w:r w:rsidRPr="001D6D68">
              <w:rPr>
                <w:rFonts w:ascii="Arial" w:eastAsia="Arial" w:hAnsi="Arial" w:cs="Arial"/>
                <w:spacing w:val="4"/>
              </w:rPr>
              <w:t>m</w:t>
            </w:r>
            <w:r w:rsidRPr="001D6D68">
              <w:rPr>
                <w:rFonts w:ascii="Arial" w:eastAsia="Arial" w:hAnsi="Arial" w:cs="Arial"/>
              </w:rPr>
              <w:t>b</w:t>
            </w:r>
            <w:r w:rsidRPr="001D6D68">
              <w:rPr>
                <w:rFonts w:ascii="Arial" w:eastAsia="Arial" w:hAnsi="Arial" w:cs="Arial"/>
                <w:spacing w:val="-1"/>
              </w:rPr>
              <w:t>e</w:t>
            </w:r>
            <w:r w:rsidRPr="001D6D68">
              <w:rPr>
                <w:rFonts w:ascii="Arial" w:eastAsia="Arial" w:hAnsi="Arial" w:cs="Arial"/>
                <w:spacing w:val="1"/>
              </w:rPr>
              <w:t>r</w:t>
            </w:r>
            <w:r w:rsidRPr="001D6D68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before="27"/>
              <w:ind w:left="102"/>
              <w:rPr>
                <w:rFonts w:ascii="Arial" w:eastAsia="Arial" w:hAnsi="Arial" w:cs="Arial"/>
              </w:rPr>
            </w:pPr>
            <w:r w:rsidRPr="001D6D68">
              <w:rPr>
                <w:rFonts w:ascii="Arial" w:eastAsia="Arial" w:hAnsi="Arial" w:cs="Arial"/>
                <w:b/>
                <w:spacing w:val="4"/>
              </w:rPr>
              <w:t>M</w:t>
            </w:r>
            <w:r w:rsidRPr="001D6D68">
              <w:rPr>
                <w:rFonts w:ascii="Arial" w:eastAsia="Arial" w:hAnsi="Arial" w:cs="Arial"/>
                <w:b/>
              </w:rPr>
              <w:t>s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_</w:t>
            </w:r>
            <w:r w:rsidRPr="001D6D68">
              <w:rPr>
                <w:rFonts w:ascii="Arial" w:eastAsia="Arial" w:hAnsi="Arial" w:cs="Arial"/>
                <w:b/>
                <w:spacing w:val="-5"/>
              </w:rPr>
              <w:t>A</w:t>
            </w:r>
            <w:r w:rsidRPr="001D6D68">
              <w:rPr>
                <w:rFonts w:ascii="Arial" w:eastAsia="Arial" w:hAnsi="Arial" w:cs="Arial"/>
                <w:b/>
              </w:rPr>
              <w:t>J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E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S</w:t>
            </w:r>
            <w:r w:rsidRPr="001D6D68">
              <w:rPr>
                <w:rFonts w:ascii="Arial" w:eastAsia="Arial" w:hAnsi="Arial" w:cs="Arial"/>
                <w:b/>
              </w:rPr>
              <w:t>_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1</w:t>
            </w:r>
            <w:r w:rsidRPr="001D6D68">
              <w:rPr>
                <w:rFonts w:ascii="Arial" w:eastAsia="Arial" w:hAnsi="Arial" w:cs="Arial"/>
                <w:b/>
                <w:spacing w:val="2"/>
              </w:rPr>
              <w:t>4</w:t>
            </w:r>
            <w:r w:rsidRPr="001D6D68">
              <w:rPr>
                <w:rFonts w:ascii="Arial" w:eastAsia="Arial" w:hAnsi="Arial" w:cs="Arial"/>
                <w:b/>
              </w:rPr>
              <w:t>0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2</w:t>
            </w:r>
            <w:r w:rsidRPr="001D6D68">
              <w:rPr>
                <w:rFonts w:ascii="Arial" w:eastAsia="Arial" w:hAnsi="Arial" w:cs="Arial"/>
                <w:b/>
              </w:rPr>
              <w:t>69</w:t>
            </w:r>
          </w:p>
        </w:tc>
      </w:tr>
      <w:tr w:rsidR="00BF1D4C" w:rsidRPr="001D6D68" w:rsidTr="001D6D68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D6D68">
              <w:rPr>
                <w:rFonts w:ascii="Arial" w:eastAsia="Arial" w:hAnsi="Arial" w:cs="Arial"/>
                <w:spacing w:val="3"/>
              </w:rPr>
              <w:t>T</w:t>
            </w:r>
            <w:r w:rsidRPr="001D6D68">
              <w:rPr>
                <w:rFonts w:ascii="Arial" w:eastAsia="Arial" w:hAnsi="Arial" w:cs="Arial"/>
                <w:spacing w:val="-1"/>
              </w:rPr>
              <w:t>i</w:t>
            </w:r>
            <w:r w:rsidRPr="001D6D68">
              <w:rPr>
                <w:rFonts w:ascii="Arial" w:eastAsia="Arial" w:hAnsi="Arial" w:cs="Arial"/>
              </w:rPr>
              <w:t>t</w:t>
            </w:r>
            <w:r w:rsidRPr="001D6D68">
              <w:rPr>
                <w:rFonts w:ascii="Arial" w:eastAsia="Arial" w:hAnsi="Arial" w:cs="Arial"/>
                <w:spacing w:val="-1"/>
              </w:rPr>
              <w:t>l</w:t>
            </w:r>
            <w:r w:rsidRPr="001D6D68">
              <w:rPr>
                <w:rFonts w:ascii="Arial" w:eastAsia="Arial" w:hAnsi="Arial" w:cs="Arial"/>
              </w:rPr>
              <w:t>e</w:t>
            </w:r>
            <w:r w:rsidRPr="001D6D68">
              <w:rPr>
                <w:rFonts w:ascii="Arial" w:eastAsia="Arial" w:hAnsi="Arial" w:cs="Arial"/>
                <w:spacing w:val="-4"/>
              </w:rPr>
              <w:t xml:space="preserve"> </w:t>
            </w:r>
            <w:r w:rsidRPr="001D6D68">
              <w:rPr>
                <w:rFonts w:ascii="Arial" w:eastAsia="Arial" w:hAnsi="Arial" w:cs="Arial"/>
                <w:spacing w:val="-1"/>
              </w:rPr>
              <w:t>o</w:t>
            </w:r>
            <w:r w:rsidRPr="001D6D68">
              <w:rPr>
                <w:rFonts w:ascii="Arial" w:eastAsia="Arial" w:hAnsi="Arial" w:cs="Arial"/>
              </w:rPr>
              <w:t>f t</w:t>
            </w:r>
            <w:r w:rsidRPr="001D6D68">
              <w:rPr>
                <w:rFonts w:ascii="Arial" w:eastAsia="Arial" w:hAnsi="Arial" w:cs="Arial"/>
                <w:spacing w:val="-1"/>
              </w:rPr>
              <w:t>h</w:t>
            </w:r>
            <w:r w:rsidRPr="001D6D68">
              <w:rPr>
                <w:rFonts w:ascii="Arial" w:eastAsia="Arial" w:hAnsi="Arial" w:cs="Arial"/>
              </w:rPr>
              <w:t>e</w:t>
            </w:r>
            <w:r w:rsidRPr="001D6D68">
              <w:rPr>
                <w:rFonts w:ascii="Arial" w:eastAsia="Arial" w:hAnsi="Arial" w:cs="Arial"/>
                <w:spacing w:val="-1"/>
              </w:rPr>
              <w:t xml:space="preserve"> </w:t>
            </w:r>
            <w:r w:rsidRPr="001D6D68">
              <w:rPr>
                <w:rFonts w:ascii="Arial" w:eastAsia="Arial" w:hAnsi="Arial" w:cs="Arial"/>
              </w:rPr>
              <w:t>M</w:t>
            </w:r>
            <w:r w:rsidRPr="001D6D68">
              <w:rPr>
                <w:rFonts w:ascii="Arial" w:eastAsia="Arial" w:hAnsi="Arial" w:cs="Arial"/>
                <w:spacing w:val="-1"/>
              </w:rPr>
              <w:t>a</w:t>
            </w:r>
            <w:r w:rsidRPr="001D6D68">
              <w:rPr>
                <w:rFonts w:ascii="Arial" w:eastAsia="Arial" w:hAnsi="Arial" w:cs="Arial"/>
                <w:spacing w:val="2"/>
              </w:rPr>
              <w:t>n</w:t>
            </w:r>
            <w:r w:rsidRPr="001D6D68">
              <w:rPr>
                <w:rFonts w:ascii="Arial" w:eastAsia="Arial" w:hAnsi="Arial" w:cs="Arial"/>
              </w:rPr>
              <w:t>u</w:t>
            </w:r>
            <w:r w:rsidRPr="001D6D68">
              <w:rPr>
                <w:rFonts w:ascii="Arial" w:eastAsia="Arial" w:hAnsi="Arial" w:cs="Arial"/>
                <w:spacing w:val="1"/>
              </w:rPr>
              <w:t>scr</w:t>
            </w:r>
            <w:r w:rsidRPr="001D6D68">
              <w:rPr>
                <w:rFonts w:ascii="Arial" w:eastAsia="Arial" w:hAnsi="Arial" w:cs="Arial"/>
                <w:spacing w:val="-1"/>
              </w:rPr>
              <w:t>i</w:t>
            </w:r>
            <w:r w:rsidRPr="001D6D68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BF1D4C">
            <w:pPr>
              <w:spacing w:before="7" w:line="200" w:lineRule="exact"/>
              <w:rPr>
                <w:rFonts w:ascii="Arial" w:hAnsi="Arial" w:cs="Arial"/>
              </w:rPr>
            </w:pPr>
          </w:p>
          <w:p w:rsidR="00BF1D4C" w:rsidRPr="001D6D68" w:rsidRDefault="00451656">
            <w:pPr>
              <w:ind w:left="102"/>
              <w:rPr>
                <w:rFonts w:ascii="Arial" w:eastAsia="Arial" w:hAnsi="Arial" w:cs="Arial"/>
              </w:rPr>
            </w:pPr>
            <w:r w:rsidRPr="001D6D68">
              <w:rPr>
                <w:rFonts w:ascii="Arial" w:eastAsia="Arial" w:hAnsi="Arial" w:cs="Arial"/>
                <w:b/>
              </w:rPr>
              <w:t>Ci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t</w:t>
            </w:r>
            <w:r w:rsidRPr="001D6D68">
              <w:rPr>
                <w:rFonts w:ascii="Arial" w:eastAsia="Arial" w:hAnsi="Arial" w:cs="Arial"/>
                <w:b/>
              </w:rPr>
              <w:t>y</w:t>
            </w:r>
            <w:r w:rsidRPr="001D6D68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</w:rPr>
              <w:t>G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o</w:t>
            </w:r>
            <w:r w:rsidRPr="001D6D68">
              <w:rPr>
                <w:rFonts w:ascii="Arial" w:eastAsia="Arial" w:hAnsi="Arial" w:cs="Arial"/>
                <w:b/>
                <w:spacing w:val="2"/>
              </w:rPr>
              <w:t>v</w:t>
            </w:r>
            <w:r w:rsidRPr="001D6D68">
              <w:rPr>
                <w:rFonts w:ascii="Arial" w:eastAsia="Arial" w:hAnsi="Arial" w:cs="Arial"/>
                <w:b/>
              </w:rPr>
              <w:t>e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1D6D68">
              <w:rPr>
                <w:rFonts w:ascii="Arial" w:eastAsia="Arial" w:hAnsi="Arial" w:cs="Arial"/>
                <w:b/>
              </w:rPr>
              <w:t>nme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n</w:t>
            </w:r>
            <w:r w:rsidRPr="001D6D68">
              <w:rPr>
                <w:rFonts w:ascii="Arial" w:eastAsia="Arial" w:hAnsi="Arial" w:cs="Arial"/>
                <w:b/>
              </w:rPr>
              <w:t>t</w:t>
            </w:r>
            <w:r w:rsidRPr="001D6D68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</w:rPr>
              <w:t>of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  <w:spacing w:val="4"/>
              </w:rPr>
              <w:t>M</w:t>
            </w:r>
            <w:r w:rsidRPr="001D6D68">
              <w:rPr>
                <w:rFonts w:ascii="Arial" w:eastAsia="Arial" w:hAnsi="Arial" w:cs="Arial"/>
                <w:b/>
              </w:rPr>
              <w:t>u</w:t>
            </w:r>
            <w:r w:rsidRPr="001D6D68">
              <w:rPr>
                <w:rFonts w:ascii="Arial" w:eastAsia="Arial" w:hAnsi="Arial" w:cs="Arial"/>
                <w:b/>
                <w:spacing w:val="-2"/>
              </w:rPr>
              <w:t>n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t</w:t>
            </w:r>
            <w:r w:rsidRPr="001D6D68">
              <w:rPr>
                <w:rFonts w:ascii="Arial" w:eastAsia="Arial" w:hAnsi="Arial" w:cs="Arial"/>
                <w:b/>
              </w:rPr>
              <w:t>inl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u</w:t>
            </w:r>
            <w:r w:rsidRPr="001D6D68">
              <w:rPr>
                <w:rFonts w:ascii="Arial" w:eastAsia="Arial" w:hAnsi="Arial" w:cs="Arial"/>
                <w:b/>
              </w:rPr>
              <w:t>pa</w:t>
            </w:r>
            <w:r w:rsidRPr="001D6D68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</w:rPr>
              <w:t>B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a</w:t>
            </w:r>
            <w:r w:rsidRPr="001D6D68">
              <w:rPr>
                <w:rFonts w:ascii="Arial" w:eastAsia="Arial" w:hAnsi="Arial" w:cs="Arial"/>
                <w:b/>
              </w:rPr>
              <w:t>s</w:t>
            </w:r>
            <w:r w:rsidRPr="001D6D68">
              <w:rPr>
                <w:rFonts w:ascii="Arial" w:eastAsia="Arial" w:hAnsi="Arial" w:cs="Arial"/>
                <w:b/>
                <w:spacing w:val="2"/>
              </w:rPr>
              <w:t>i</w:t>
            </w:r>
            <w:r w:rsidRPr="001D6D68">
              <w:rPr>
                <w:rFonts w:ascii="Arial" w:eastAsia="Arial" w:hAnsi="Arial" w:cs="Arial"/>
                <w:b/>
              </w:rPr>
              <w:t>c</w:t>
            </w:r>
            <w:r w:rsidRPr="001D6D6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S</w:t>
            </w:r>
            <w:r w:rsidRPr="001D6D68">
              <w:rPr>
                <w:rFonts w:ascii="Arial" w:eastAsia="Arial" w:hAnsi="Arial" w:cs="Arial"/>
                <w:b/>
              </w:rPr>
              <w:t>e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1D6D68">
              <w:rPr>
                <w:rFonts w:ascii="Arial" w:eastAsia="Arial" w:hAnsi="Arial" w:cs="Arial"/>
                <w:b/>
                <w:spacing w:val="2"/>
              </w:rPr>
              <w:t>v</w:t>
            </w:r>
            <w:r w:rsidRPr="001D6D68">
              <w:rPr>
                <w:rFonts w:ascii="Arial" w:eastAsia="Arial" w:hAnsi="Arial" w:cs="Arial"/>
                <w:b/>
              </w:rPr>
              <w:t>ic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e</w:t>
            </w:r>
            <w:r w:rsidRPr="001D6D68">
              <w:rPr>
                <w:rFonts w:ascii="Arial" w:eastAsia="Arial" w:hAnsi="Arial" w:cs="Arial"/>
                <w:b/>
              </w:rPr>
              <w:t>s:</w:t>
            </w:r>
            <w:r w:rsidRPr="001D6D68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</w:rPr>
              <w:t>I</w:t>
            </w:r>
            <w:r w:rsidRPr="001D6D68">
              <w:rPr>
                <w:rFonts w:ascii="Arial" w:eastAsia="Arial" w:hAnsi="Arial" w:cs="Arial"/>
                <w:b/>
                <w:spacing w:val="3"/>
              </w:rPr>
              <w:t>m</w:t>
            </w:r>
            <w:r w:rsidRPr="001D6D68">
              <w:rPr>
                <w:rFonts w:ascii="Arial" w:eastAsia="Arial" w:hAnsi="Arial" w:cs="Arial"/>
                <w:b/>
              </w:rPr>
              <w:t>plemen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t</w:t>
            </w:r>
            <w:r w:rsidRPr="001D6D68">
              <w:rPr>
                <w:rFonts w:ascii="Arial" w:eastAsia="Arial" w:hAnsi="Arial" w:cs="Arial"/>
                <w:b/>
              </w:rPr>
              <w:t>ati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o</w:t>
            </w:r>
            <w:r w:rsidRPr="001D6D68">
              <w:rPr>
                <w:rFonts w:ascii="Arial" w:eastAsia="Arial" w:hAnsi="Arial" w:cs="Arial"/>
                <w:b/>
              </w:rPr>
              <w:t>n</w:t>
            </w:r>
            <w:r w:rsidRPr="001D6D68"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</w:rPr>
              <w:t>and</w:t>
            </w:r>
            <w:r w:rsidRPr="001D6D68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eastAsia="Arial" w:hAnsi="Arial" w:cs="Arial"/>
                <w:b/>
                <w:spacing w:val="1"/>
              </w:rPr>
              <w:t>G</w:t>
            </w:r>
            <w:r w:rsidRPr="001D6D68">
              <w:rPr>
                <w:rFonts w:ascii="Arial" w:eastAsia="Arial" w:hAnsi="Arial" w:cs="Arial"/>
                <w:b/>
              </w:rPr>
              <w:t>o</w:t>
            </w:r>
            <w:r w:rsidRPr="001D6D68">
              <w:rPr>
                <w:rFonts w:ascii="Arial" w:eastAsia="Arial" w:hAnsi="Arial" w:cs="Arial"/>
                <w:b/>
                <w:spacing w:val="2"/>
              </w:rPr>
              <w:t>v</w:t>
            </w:r>
            <w:r w:rsidRPr="001D6D68">
              <w:rPr>
                <w:rFonts w:ascii="Arial" w:eastAsia="Arial" w:hAnsi="Arial" w:cs="Arial"/>
                <w:b/>
              </w:rPr>
              <w:t>e</w:t>
            </w:r>
            <w:r w:rsidRPr="001D6D68">
              <w:rPr>
                <w:rFonts w:ascii="Arial" w:eastAsia="Arial" w:hAnsi="Arial" w:cs="Arial"/>
                <w:b/>
                <w:spacing w:val="-1"/>
              </w:rPr>
              <w:t>r</w:t>
            </w:r>
            <w:r w:rsidRPr="001D6D68">
              <w:rPr>
                <w:rFonts w:ascii="Arial" w:eastAsia="Arial" w:hAnsi="Arial" w:cs="Arial"/>
                <w:b/>
                <w:spacing w:val="3"/>
              </w:rPr>
              <w:t>n</w:t>
            </w:r>
            <w:r w:rsidRPr="001D6D68">
              <w:rPr>
                <w:rFonts w:ascii="Arial" w:eastAsia="Arial" w:hAnsi="Arial" w:cs="Arial"/>
                <w:b/>
              </w:rPr>
              <w:t>an</w:t>
            </w:r>
            <w:r w:rsidRPr="001D6D68">
              <w:rPr>
                <w:rFonts w:ascii="Arial" w:eastAsia="Arial" w:hAnsi="Arial" w:cs="Arial"/>
                <w:b/>
                <w:spacing w:val="7"/>
              </w:rPr>
              <w:t>c</w:t>
            </w:r>
            <w:r w:rsidRPr="001D6D68">
              <w:rPr>
                <w:rFonts w:ascii="Arial" w:eastAsia="Arial" w:hAnsi="Arial" w:cs="Arial"/>
                <w:b/>
              </w:rPr>
              <w:t>e</w:t>
            </w:r>
          </w:p>
        </w:tc>
      </w:tr>
      <w:tr w:rsidR="00BF1D4C" w:rsidRPr="001D6D68" w:rsidTr="001D6D68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D6D68">
              <w:rPr>
                <w:rFonts w:ascii="Arial" w:eastAsia="Arial" w:hAnsi="Arial" w:cs="Arial"/>
                <w:spacing w:val="5"/>
              </w:rPr>
              <w:t>T</w:t>
            </w:r>
            <w:r w:rsidRPr="001D6D68">
              <w:rPr>
                <w:rFonts w:ascii="Arial" w:eastAsia="Arial" w:hAnsi="Arial" w:cs="Arial"/>
                <w:spacing w:val="-6"/>
              </w:rPr>
              <w:t>y</w:t>
            </w:r>
            <w:r w:rsidRPr="001D6D68">
              <w:rPr>
                <w:rFonts w:ascii="Arial" w:eastAsia="Arial" w:hAnsi="Arial" w:cs="Arial"/>
              </w:rPr>
              <w:t>pe</w:t>
            </w:r>
            <w:r w:rsidRPr="001D6D68">
              <w:rPr>
                <w:rFonts w:ascii="Arial" w:eastAsia="Arial" w:hAnsi="Arial" w:cs="Arial"/>
                <w:spacing w:val="-3"/>
              </w:rPr>
              <w:t xml:space="preserve"> </w:t>
            </w:r>
            <w:r w:rsidRPr="001D6D68">
              <w:rPr>
                <w:rFonts w:ascii="Arial" w:eastAsia="Arial" w:hAnsi="Arial" w:cs="Arial"/>
              </w:rPr>
              <w:t>of t</w:t>
            </w:r>
            <w:r w:rsidRPr="001D6D68">
              <w:rPr>
                <w:rFonts w:ascii="Arial" w:eastAsia="Arial" w:hAnsi="Arial" w:cs="Arial"/>
                <w:spacing w:val="-1"/>
              </w:rPr>
              <w:t>h</w:t>
            </w:r>
            <w:r w:rsidRPr="001D6D68">
              <w:rPr>
                <w:rFonts w:ascii="Arial" w:eastAsia="Arial" w:hAnsi="Arial" w:cs="Arial"/>
              </w:rPr>
              <w:t>e</w:t>
            </w:r>
            <w:r w:rsidRPr="001D6D68">
              <w:rPr>
                <w:rFonts w:ascii="Arial" w:eastAsia="Arial" w:hAnsi="Arial" w:cs="Arial"/>
                <w:spacing w:val="-1"/>
              </w:rPr>
              <w:t xml:space="preserve"> A</w:t>
            </w:r>
            <w:r w:rsidRPr="001D6D68">
              <w:rPr>
                <w:rFonts w:ascii="Arial" w:eastAsia="Arial" w:hAnsi="Arial" w:cs="Arial"/>
                <w:spacing w:val="1"/>
              </w:rPr>
              <w:t>r</w:t>
            </w:r>
            <w:r w:rsidRPr="001D6D68">
              <w:rPr>
                <w:rFonts w:ascii="Arial" w:eastAsia="Arial" w:hAnsi="Arial" w:cs="Arial"/>
              </w:rPr>
              <w:t>t</w:t>
            </w:r>
            <w:r w:rsidRPr="001D6D68">
              <w:rPr>
                <w:rFonts w:ascii="Arial" w:eastAsia="Arial" w:hAnsi="Arial" w:cs="Arial"/>
                <w:spacing w:val="-1"/>
              </w:rPr>
              <w:t>i</w:t>
            </w:r>
            <w:r w:rsidRPr="001D6D68">
              <w:rPr>
                <w:rFonts w:ascii="Arial" w:eastAsia="Arial" w:hAnsi="Arial" w:cs="Arial"/>
                <w:spacing w:val="1"/>
              </w:rPr>
              <w:t>cl</w:t>
            </w:r>
            <w:r w:rsidRPr="001D6D68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BF1D4C">
            <w:pPr>
              <w:rPr>
                <w:rFonts w:ascii="Arial" w:hAnsi="Arial" w:cs="Arial"/>
              </w:rPr>
            </w:pPr>
          </w:p>
        </w:tc>
      </w:tr>
    </w:tbl>
    <w:p w:rsidR="00BF1D4C" w:rsidRPr="001D6D68" w:rsidRDefault="00BF1D4C">
      <w:pPr>
        <w:spacing w:line="200" w:lineRule="exact"/>
        <w:rPr>
          <w:rFonts w:ascii="Arial" w:hAnsi="Arial" w:cs="Arial"/>
        </w:rPr>
      </w:pPr>
    </w:p>
    <w:p w:rsidR="00BF1D4C" w:rsidRPr="001D6D68" w:rsidRDefault="000441F5">
      <w:pPr>
        <w:spacing w:before="33" w:line="220" w:lineRule="exact"/>
        <w:ind w:left="220"/>
        <w:rPr>
          <w:rFonts w:ascii="Arial" w:hAnsi="Arial" w:cs="Arial"/>
        </w:rPr>
      </w:pPr>
      <w:r w:rsidRPr="001D6D68">
        <w:rPr>
          <w:rFonts w:ascii="Arial" w:hAnsi="Arial" w:cs="Arial"/>
        </w:rPr>
        <w:pict>
          <v:group id="_x0000_s1045" style="position:absolute;left:0;text-align:left;margin-left:339.1pt;margin-top:36.15pt;width:429.7pt;height:23.9pt;z-index:-251658240;mso-position-horizontal-relative:page" coordorigin="6782,723" coordsize="8594,478">
            <v:shape id="_x0000_s1047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46" style="position:absolute;left:6792;top:964;width:617;height:228" coordorigin="6792,964" coordsize="617,228" path="m6792,1192r617,l7409,964r-617,l6792,1192xe" fillcolor="yellow" stroked="f">
              <v:path arrowok="t"/>
            </v:shape>
            <w10:wrap anchorx="page"/>
          </v:group>
        </w:pict>
      </w:r>
      <w:r w:rsidR="00451656" w:rsidRPr="001D6D68">
        <w:rPr>
          <w:rFonts w:ascii="Arial" w:hAnsi="Arial" w:cs="Arial"/>
          <w:b/>
          <w:position w:val="-1"/>
          <w:highlight w:val="yellow"/>
        </w:rPr>
        <w:t>PART</w:t>
      </w:r>
      <w:r w:rsidR="00451656" w:rsidRPr="001D6D68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451656" w:rsidRPr="001D6D68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451656" w:rsidRPr="001D6D68">
        <w:rPr>
          <w:rFonts w:ascii="Arial" w:hAnsi="Arial" w:cs="Arial"/>
          <w:b/>
          <w:position w:val="-1"/>
          <w:highlight w:val="yellow"/>
        </w:rPr>
        <w:t>:</w:t>
      </w:r>
      <w:r w:rsidR="00451656" w:rsidRPr="001D6D68">
        <w:rPr>
          <w:rFonts w:ascii="Arial" w:hAnsi="Arial" w:cs="Arial"/>
          <w:b/>
          <w:position w:val="-1"/>
        </w:rPr>
        <w:t xml:space="preserve"> C</w:t>
      </w:r>
      <w:r w:rsidR="00451656" w:rsidRPr="001D6D68">
        <w:rPr>
          <w:rFonts w:ascii="Arial" w:hAnsi="Arial" w:cs="Arial"/>
          <w:b/>
          <w:spacing w:val="4"/>
          <w:position w:val="-1"/>
        </w:rPr>
        <w:t>o</w:t>
      </w:r>
      <w:r w:rsidR="00451656" w:rsidRPr="001D6D68">
        <w:rPr>
          <w:rFonts w:ascii="Arial" w:hAnsi="Arial" w:cs="Arial"/>
          <w:b/>
          <w:spacing w:val="-3"/>
          <w:position w:val="-1"/>
        </w:rPr>
        <w:t>mm</w:t>
      </w:r>
      <w:r w:rsidR="00451656" w:rsidRPr="001D6D68">
        <w:rPr>
          <w:rFonts w:ascii="Arial" w:hAnsi="Arial" w:cs="Arial"/>
          <w:b/>
          <w:spacing w:val="3"/>
          <w:position w:val="-1"/>
        </w:rPr>
        <w:t>e</w:t>
      </w:r>
      <w:r w:rsidR="00451656" w:rsidRPr="001D6D68">
        <w:rPr>
          <w:rFonts w:ascii="Arial" w:hAnsi="Arial" w:cs="Arial"/>
          <w:b/>
          <w:position w:val="-1"/>
        </w:rPr>
        <w:t>nts</w:t>
      </w:r>
    </w:p>
    <w:p w:rsidR="00BF1D4C" w:rsidRPr="001D6D68" w:rsidRDefault="00BF1D4C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BF1D4C" w:rsidRPr="001D6D68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BF1D4C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</w:rPr>
              <w:t>Re</w:t>
            </w:r>
            <w:r w:rsidRPr="001D6D68">
              <w:rPr>
                <w:rFonts w:ascii="Arial" w:hAnsi="Arial" w:cs="Arial"/>
                <w:b/>
                <w:spacing w:val="2"/>
              </w:rPr>
              <w:t>v</w:t>
            </w:r>
            <w:r w:rsidRPr="001D6D68">
              <w:rPr>
                <w:rFonts w:ascii="Arial" w:hAnsi="Arial" w:cs="Arial"/>
                <w:b/>
              </w:rPr>
              <w:t>ie</w:t>
            </w:r>
            <w:r w:rsidRPr="001D6D68">
              <w:rPr>
                <w:rFonts w:ascii="Arial" w:hAnsi="Arial" w:cs="Arial"/>
                <w:b/>
                <w:spacing w:val="3"/>
              </w:rPr>
              <w:t>w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1"/>
              </w:rPr>
              <w:t>r’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m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</w:rPr>
              <w:t>ent</w:t>
            </w:r>
          </w:p>
          <w:p w:rsidR="00BF1D4C" w:rsidRPr="001D6D68" w:rsidRDefault="00451656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</w:rPr>
              <w:t>Ar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ifici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l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-1"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elli</w:t>
            </w:r>
            <w:r w:rsidRPr="001D6D68">
              <w:rPr>
                <w:rFonts w:ascii="Arial" w:hAnsi="Arial" w:cs="Arial"/>
                <w:b/>
                <w:spacing w:val="1"/>
              </w:rPr>
              <w:t>g</w:t>
            </w:r>
            <w:r w:rsidRPr="001D6D68">
              <w:rPr>
                <w:rFonts w:ascii="Arial" w:hAnsi="Arial" w:cs="Arial"/>
                <w:b/>
              </w:rPr>
              <w:t>ence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(</w:t>
            </w:r>
            <w:r w:rsidRPr="001D6D68">
              <w:rPr>
                <w:rFonts w:ascii="Arial" w:hAnsi="Arial" w:cs="Arial"/>
                <w:b/>
              </w:rPr>
              <w:t>AI)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g</w:t>
            </w:r>
            <w:r w:rsidRPr="001D6D68">
              <w:rPr>
                <w:rFonts w:ascii="Arial" w:hAnsi="Arial" w:cs="Arial"/>
                <w:b/>
              </w:rPr>
              <w:t>ene</w:t>
            </w:r>
            <w:r w:rsidRPr="001D6D68">
              <w:rPr>
                <w:rFonts w:ascii="Arial" w:hAnsi="Arial" w:cs="Arial"/>
                <w:b/>
                <w:spacing w:val="1"/>
              </w:rPr>
              <w:t>rat</w:t>
            </w:r>
            <w:r w:rsidRPr="001D6D68">
              <w:rPr>
                <w:rFonts w:ascii="Arial" w:hAnsi="Arial" w:cs="Arial"/>
                <w:b/>
              </w:rPr>
              <w:t>ed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  <w:spacing w:val="-1"/>
              </w:rPr>
              <w:t>ss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ed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ev</w:t>
            </w:r>
            <w:r w:rsidRPr="001D6D68">
              <w:rPr>
                <w:rFonts w:ascii="Arial" w:hAnsi="Arial" w:cs="Arial"/>
                <w:b/>
              </w:rPr>
              <w:t>iew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2"/>
              </w:rPr>
              <w:t>c</w:t>
            </w:r>
            <w:r w:rsidRPr="001D6D68">
              <w:rPr>
                <w:rFonts w:ascii="Arial" w:hAnsi="Arial" w:cs="Arial"/>
                <w:b/>
                <w:spacing w:val="3"/>
              </w:rPr>
              <w:t>o</w:t>
            </w:r>
            <w:r w:rsidRPr="001D6D68">
              <w:rPr>
                <w:rFonts w:ascii="Arial" w:hAnsi="Arial" w:cs="Arial"/>
                <w:b/>
              </w:rPr>
              <w:t>m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</w:rPr>
              <w:t>en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re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ric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ly</w:t>
            </w:r>
            <w:r w:rsidRPr="001D6D6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pr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hi</w:t>
            </w:r>
            <w:r w:rsidRPr="001D6D68">
              <w:rPr>
                <w:rFonts w:ascii="Arial" w:hAnsi="Arial" w:cs="Arial"/>
                <w:b/>
                <w:spacing w:val="-1"/>
              </w:rPr>
              <w:t>b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ed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d</w:t>
            </w:r>
            <w:r w:rsidRPr="001D6D68">
              <w:rPr>
                <w:rFonts w:ascii="Arial" w:hAnsi="Arial" w:cs="Arial"/>
                <w:b/>
                <w:spacing w:val="-1"/>
              </w:rPr>
              <w:t>u</w:t>
            </w:r>
            <w:r w:rsidRPr="001D6D68">
              <w:rPr>
                <w:rFonts w:ascii="Arial" w:hAnsi="Arial" w:cs="Arial"/>
                <w:b/>
              </w:rPr>
              <w:t>ring</w:t>
            </w:r>
            <w:r w:rsidRPr="001D6D6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peer r</w:t>
            </w:r>
            <w:r w:rsidRPr="001D6D68">
              <w:rPr>
                <w:rFonts w:ascii="Arial" w:hAnsi="Arial" w:cs="Arial"/>
                <w:b/>
                <w:spacing w:val="1"/>
              </w:rPr>
              <w:t>ev</w:t>
            </w:r>
            <w:r w:rsidRPr="001D6D68">
              <w:rPr>
                <w:rFonts w:ascii="Arial" w:hAnsi="Arial" w:cs="Arial"/>
                <w:b/>
              </w:rPr>
              <w:t>ie</w:t>
            </w:r>
            <w:r w:rsidRPr="001D6D68">
              <w:rPr>
                <w:rFonts w:ascii="Arial" w:hAnsi="Arial" w:cs="Arial"/>
                <w:b/>
                <w:spacing w:val="3"/>
              </w:rPr>
              <w:t>w</w:t>
            </w:r>
            <w:r w:rsidRPr="001D6D6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</w:rPr>
              <w:t>Auth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  <w:spacing w:val="5"/>
              </w:rPr>
              <w:t>r</w:t>
            </w:r>
            <w:r w:rsidRPr="001D6D68">
              <w:rPr>
                <w:rFonts w:ascii="Arial" w:hAnsi="Arial" w:cs="Arial"/>
                <w:b/>
                <w:spacing w:val="-6"/>
              </w:rPr>
              <w:t>’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Fe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d</w:t>
            </w:r>
            <w:r w:rsidRPr="001D6D68">
              <w:rPr>
                <w:rFonts w:ascii="Arial" w:hAnsi="Arial" w:cs="Arial"/>
                <w:b/>
                <w:spacing w:val="-1"/>
              </w:rPr>
              <w:t>b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ck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spacing w:val="1"/>
              </w:rPr>
              <w:t>(I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is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m</w:t>
            </w:r>
            <w:r w:rsidRPr="001D6D68">
              <w:rPr>
                <w:rFonts w:ascii="Arial" w:hAnsi="Arial" w:cs="Arial"/>
                <w:spacing w:val="3"/>
              </w:rPr>
              <w:t>a</w:t>
            </w:r>
            <w:r w:rsidRPr="001D6D68">
              <w:rPr>
                <w:rFonts w:ascii="Arial" w:hAnsi="Arial" w:cs="Arial"/>
                <w:spacing w:val="1"/>
              </w:rPr>
              <w:t>nd</w:t>
            </w:r>
            <w:r w:rsidRPr="001D6D68">
              <w:rPr>
                <w:rFonts w:ascii="Arial" w:hAnsi="Arial" w:cs="Arial"/>
              </w:rPr>
              <w:t>at</w:t>
            </w:r>
            <w:r w:rsidRPr="001D6D68">
              <w:rPr>
                <w:rFonts w:ascii="Arial" w:hAnsi="Arial" w:cs="Arial"/>
                <w:spacing w:val="1"/>
              </w:rPr>
              <w:t>or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12"/>
              </w:rPr>
              <w:t xml:space="preserve"> </w:t>
            </w:r>
            <w:r w:rsidRPr="001D6D68">
              <w:rPr>
                <w:rFonts w:ascii="Arial" w:hAnsi="Arial" w:cs="Arial"/>
                <w:spacing w:val="2"/>
              </w:rPr>
              <w:t>t</w:t>
            </w:r>
            <w:r w:rsidRPr="001D6D68">
              <w:rPr>
                <w:rFonts w:ascii="Arial" w:hAnsi="Arial" w:cs="Arial"/>
                <w:spacing w:val="-1"/>
              </w:rPr>
              <w:t>h</w:t>
            </w:r>
            <w:r w:rsidRPr="001D6D68">
              <w:rPr>
                <w:rFonts w:ascii="Arial" w:hAnsi="Arial" w:cs="Arial"/>
              </w:rPr>
              <w:t>at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</w:rPr>
              <w:t>a</w:t>
            </w:r>
            <w:r w:rsidRPr="001D6D68">
              <w:rPr>
                <w:rFonts w:ascii="Arial" w:hAnsi="Arial" w:cs="Arial"/>
                <w:spacing w:val="-1"/>
              </w:rPr>
              <w:t>u</w:t>
            </w:r>
            <w:r w:rsidRPr="001D6D68">
              <w:rPr>
                <w:rFonts w:ascii="Arial" w:hAnsi="Arial" w:cs="Arial"/>
                <w:spacing w:val="2"/>
              </w:rPr>
              <w:t>t</w:t>
            </w:r>
            <w:r w:rsidRPr="001D6D68">
              <w:rPr>
                <w:rFonts w:ascii="Arial" w:hAnsi="Arial" w:cs="Arial"/>
                <w:spacing w:val="-1"/>
              </w:rPr>
              <w:t>h</w:t>
            </w:r>
            <w:r w:rsidRPr="001D6D68">
              <w:rPr>
                <w:rFonts w:ascii="Arial" w:hAnsi="Arial" w:cs="Arial"/>
                <w:spacing w:val="1"/>
              </w:rPr>
              <w:t>or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spacing w:val="2"/>
              </w:rPr>
              <w:t>s</w:t>
            </w:r>
            <w:r w:rsidRPr="001D6D68">
              <w:rPr>
                <w:rFonts w:ascii="Arial" w:hAnsi="Arial" w:cs="Arial"/>
                <w:spacing w:val="-1"/>
              </w:rPr>
              <w:t>h</w:t>
            </w:r>
            <w:r w:rsidRPr="001D6D68">
              <w:rPr>
                <w:rFonts w:ascii="Arial" w:hAnsi="Arial" w:cs="Arial"/>
                <w:spacing w:val="1"/>
              </w:rPr>
              <w:t>o</w:t>
            </w:r>
            <w:r w:rsidRPr="001D6D68">
              <w:rPr>
                <w:rFonts w:ascii="Arial" w:hAnsi="Arial" w:cs="Arial"/>
                <w:spacing w:val="-1"/>
              </w:rPr>
              <w:t>u</w:t>
            </w:r>
            <w:r w:rsidRPr="001D6D68">
              <w:rPr>
                <w:rFonts w:ascii="Arial" w:hAnsi="Arial" w:cs="Arial"/>
              </w:rPr>
              <w:t>ld</w:t>
            </w:r>
            <w:r w:rsidRPr="001D6D68">
              <w:rPr>
                <w:rFonts w:ascii="Arial" w:hAnsi="Arial" w:cs="Arial"/>
                <w:spacing w:val="-2"/>
              </w:rPr>
              <w:t xml:space="preserve"> w</w:t>
            </w:r>
            <w:r w:rsidRPr="001D6D68">
              <w:rPr>
                <w:rFonts w:ascii="Arial" w:hAnsi="Arial" w:cs="Arial"/>
                <w:spacing w:val="1"/>
              </w:rPr>
              <w:t>r</w:t>
            </w:r>
            <w:r w:rsidRPr="001D6D68">
              <w:rPr>
                <w:rFonts w:ascii="Arial" w:hAnsi="Arial" w:cs="Arial"/>
              </w:rPr>
              <w:t>i</w:t>
            </w:r>
            <w:r w:rsidRPr="001D6D68">
              <w:rPr>
                <w:rFonts w:ascii="Arial" w:hAnsi="Arial" w:cs="Arial"/>
                <w:spacing w:val="2"/>
              </w:rPr>
              <w:t>t</w:t>
            </w:r>
            <w:r w:rsidRPr="001D6D68">
              <w:rPr>
                <w:rFonts w:ascii="Arial" w:hAnsi="Arial" w:cs="Arial"/>
              </w:rPr>
              <w:t>e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h</w:t>
            </w:r>
            <w:r w:rsidRPr="001D6D68">
              <w:rPr>
                <w:rFonts w:ascii="Arial" w:hAnsi="Arial" w:cs="Arial"/>
              </w:rPr>
              <w:t>i</w:t>
            </w:r>
            <w:r w:rsidRPr="001D6D68">
              <w:rPr>
                <w:rFonts w:ascii="Arial" w:hAnsi="Arial" w:cs="Arial"/>
                <w:spacing w:val="-1"/>
              </w:rPr>
              <w:t>s</w:t>
            </w:r>
            <w:r w:rsidRPr="001D6D68">
              <w:rPr>
                <w:rFonts w:ascii="Arial" w:hAnsi="Arial" w:cs="Arial"/>
                <w:spacing w:val="2"/>
              </w:rPr>
              <w:t>/</w:t>
            </w:r>
            <w:r w:rsidRPr="001D6D68">
              <w:rPr>
                <w:rFonts w:ascii="Arial" w:hAnsi="Arial" w:cs="Arial"/>
                <w:spacing w:val="-1"/>
              </w:rPr>
              <w:t>h</w:t>
            </w:r>
            <w:r w:rsidRPr="001D6D68">
              <w:rPr>
                <w:rFonts w:ascii="Arial" w:hAnsi="Arial" w:cs="Arial"/>
              </w:rPr>
              <w:t>er</w:t>
            </w:r>
          </w:p>
          <w:p w:rsidR="00BF1D4C" w:rsidRPr="001D6D68" w:rsidRDefault="00451656">
            <w:pPr>
              <w:spacing w:before="15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spacing w:val="-2"/>
              </w:rPr>
              <w:t>f</w:t>
            </w:r>
            <w:r w:rsidRPr="001D6D68">
              <w:rPr>
                <w:rFonts w:ascii="Arial" w:hAnsi="Arial" w:cs="Arial"/>
              </w:rPr>
              <w:t>e</w:t>
            </w:r>
            <w:r w:rsidRPr="001D6D68">
              <w:rPr>
                <w:rFonts w:ascii="Arial" w:hAnsi="Arial" w:cs="Arial"/>
                <w:spacing w:val="1"/>
              </w:rPr>
              <w:t>edb</w:t>
            </w:r>
            <w:r w:rsidRPr="001D6D68">
              <w:rPr>
                <w:rFonts w:ascii="Arial" w:hAnsi="Arial" w:cs="Arial"/>
              </w:rPr>
              <w:t>a</w:t>
            </w:r>
            <w:r w:rsidRPr="001D6D68">
              <w:rPr>
                <w:rFonts w:ascii="Arial" w:hAnsi="Arial" w:cs="Arial"/>
                <w:spacing w:val="1"/>
              </w:rPr>
              <w:t>c</w:t>
            </w:r>
            <w:r w:rsidRPr="001D6D68">
              <w:rPr>
                <w:rFonts w:ascii="Arial" w:hAnsi="Arial" w:cs="Arial"/>
              </w:rPr>
              <w:t>k</w:t>
            </w:r>
            <w:r w:rsidRPr="001D6D68">
              <w:rPr>
                <w:rFonts w:ascii="Arial" w:hAnsi="Arial" w:cs="Arial"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h</w:t>
            </w:r>
            <w:r w:rsidRPr="001D6D68">
              <w:rPr>
                <w:rFonts w:ascii="Arial" w:hAnsi="Arial" w:cs="Arial"/>
              </w:rPr>
              <w:t>e</w:t>
            </w:r>
            <w:r w:rsidRPr="001D6D68">
              <w:rPr>
                <w:rFonts w:ascii="Arial" w:hAnsi="Arial" w:cs="Arial"/>
                <w:spacing w:val="1"/>
              </w:rPr>
              <w:t>r</w:t>
            </w:r>
            <w:r w:rsidRPr="001D6D68">
              <w:rPr>
                <w:rFonts w:ascii="Arial" w:hAnsi="Arial" w:cs="Arial"/>
              </w:rPr>
              <w:t>e)</w:t>
            </w:r>
          </w:p>
        </w:tc>
      </w:tr>
      <w:tr w:rsidR="00BF1D4C" w:rsidRPr="001D6D68">
        <w:trPr>
          <w:trHeight w:hRule="exact" w:val="139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before="2" w:line="220" w:lineRule="exact"/>
              <w:ind w:left="460" w:right="23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</w:rPr>
              <w:t>Ple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2"/>
              </w:rPr>
              <w:t>w</w:t>
            </w:r>
            <w:r w:rsidRPr="001D6D68">
              <w:rPr>
                <w:rFonts w:ascii="Arial" w:hAnsi="Arial" w:cs="Arial"/>
                <w:b/>
              </w:rPr>
              <w:t>ri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a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f</w:t>
            </w:r>
            <w:r w:rsidRPr="001D6D68">
              <w:rPr>
                <w:rFonts w:ascii="Arial" w:hAnsi="Arial" w:cs="Arial"/>
                <w:b/>
                <w:spacing w:val="-2"/>
              </w:rPr>
              <w:t>e</w:t>
            </w:r>
            <w:r w:rsidRPr="001D6D68">
              <w:rPr>
                <w:rFonts w:ascii="Arial" w:hAnsi="Arial" w:cs="Arial"/>
                <w:b/>
              </w:rPr>
              <w:t xml:space="preserve">w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en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enc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ega</w:t>
            </w:r>
            <w:r w:rsidRPr="001D6D68">
              <w:rPr>
                <w:rFonts w:ascii="Arial" w:hAnsi="Arial" w:cs="Arial"/>
                <w:b/>
              </w:rPr>
              <w:t>rding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</w:rPr>
              <w:t>p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ta</w:t>
            </w:r>
            <w:r w:rsidRPr="001D6D68">
              <w:rPr>
                <w:rFonts w:ascii="Arial" w:hAnsi="Arial" w:cs="Arial"/>
                <w:b/>
              </w:rPr>
              <w:t xml:space="preserve">nce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his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5"/>
              </w:rPr>
              <w:t>m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  <w:spacing w:val="2"/>
              </w:rPr>
              <w:t>n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1"/>
              </w:rPr>
              <w:t>r</w:t>
            </w:r>
            <w:r w:rsidRPr="001D6D68">
              <w:rPr>
                <w:rFonts w:ascii="Arial" w:hAnsi="Arial" w:cs="Arial"/>
                <w:b/>
              </w:rPr>
              <w:t>ipt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fo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</w:rPr>
              <w:t>en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ific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4"/>
              </w:rPr>
              <w:t>o</w:t>
            </w:r>
            <w:r w:rsidRPr="001D6D68">
              <w:rPr>
                <w:rFonts w:ascii="Arial" w:hAnsi="Arial" w:cs="Arial"/>
                <w:b/>
                <w:spacing w:val="-3"/>
              </w:rPr>
              <w:t>mm</w:t>
            </w:r>
            <w:r w:rsidRPr="001D6D68">
              <w:rPr>
                <w:rFonts w:ascii="Arial" w:hAnsi="Arial" w:cs="Arial"/>
                <w:b/>
                <w:spacing w:val="2"/>
              </w:rPr>
              <w:t>u</w:t>
            </w:r>
            <w:r w:rsidRPr="001D6D68">
              <w:rPr>
                <w:rFonts w:ascii="Arial" w:hAnsi="Arial" w:cs="Arial"/>
                <w:b/>
              </w:rPr>
              <w:t>nit</w:t>
            </w:r>
            <w:r w:rsidRPr="001D6D68">
              <w:rPr>
                <w:rFonts w:ascii="Arial" w:hAnsi="Arial" w:cs="Arial"/>
                <w:b/>
                <w:spacing w:val="1"/>
              </w:rPr>
              <w:t>y</w:t>
            </w:r>
            <w:r w:rsidRPr="001D6D68">
              <w:rPr>
                <w:rFonts w:ascii="Arial" w:hAnsi="Arial" w:cs="Arial"/>
                <w:b/>
              </w:rPr>
              <w:t>.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 xml:space="preserve">A 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4"/>
              </w:rPr>
              <w:t>i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  <w:spacing w:val="2"/>
              </w:rPr>
              <w:t>u</w:t>
            </w:r>
            <w:r w:rsidRPr="001D6D68">
              <w:rPr>
                <w:rFonts w:ascii="Arial" w:hAnsi="Arial" w:cs="Arial"/>
                <w:b/>
              </w:rPr>
              <w:t>m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3-</w:t>
            </w:r>
            <w:r w:rsidRPr="001D6D68">
              <w:rPr>
                <w:rFonts w:ascii="Arial" w:hAnsi="Arial" w:cs="Arial"/>
                <w:b/>
              </w:rPr>
              <w:t>4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en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enc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m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y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be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q</w:t>
            </w:r>
            <w:r w:rsidRPr="001D6D68">
              <w:rPr>
                <w:rFonts w:ascii="Arial" w:hAnsi="Arial" w:cs="Arial"/>
                <w:b/>
                <w:spacing w:val="-1"/>
              </w:rPr>
              <w:t>u</w:t>
            </w:r>
            <w:r w:rsidRPr="001D6D68">
              <w:rPr>
                <w:rFonts w:ascii="Arial" w:hAnsi="Arial" w:cs="Arial"/>
                <w:b/>
              </w:rPr>
              <w:t>ired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fo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his p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This pap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 d</w:t>
            </w:r>
            <w:r w:rsidRPr="001D6D68">
              <w:rPr>
                <w:rFonts w:ascii="Arial" w:hAnsi="Arial" w:cs="Arial"/>
                <w:spacing w:val="2"/>
              </w:rPr>
              <w:t>i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s in</w:t>
            </w:r>
            <w:r w:rsidRPr="001D6D68">
              <w:rPr>
                <w:rFonts w:ascii="Arial" w:hAnsi="Arial" w:cs="Arial"/>
                <w:spacing w:val="1"/>
              </w:rPr>
              <w:t>t</w:t>
            </w:r>
            <w:r w:rsidRPr="001D6D68">
              <w:rPr>
                <w:rFonts w:ascii="Arial" w:hAnsi="Arial" w:cs="Arial"/>
              </w:rPr>
              <w:t>o som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th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ng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sup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</w:rPr>
              <w:t>r import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e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of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loc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3"/>
              </w:rPr>
              <w:t xml:space="preserve"> 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ov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rn</w:t>
            </w:r>
            <w:r w:rsidRPr="001D6D68">
              <w:rPr>
                <w:rFonts w:ascii="Arial" w:hAnsi="Arial" w:cs="Arial"/>
                <w:spacing w:val="2"/>
              </w:rPr>
              <w:t>m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nt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of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Muntin</w:t>
            </w:r>
            <w:r w:rsidRPr="001D6D68">
              <w:rPr>
                <w:rFonts w:ascii="Arial" w:hAnsi="Arial" w:cs="Arial"/>
                <w:spacing w:val="1"/>
              </w:rPr>
              <w:t>l</w:t>
            </w:r>
            <w:r w:rsidRPr="001D6D68">
              <w:rPr>
                <w:rFonts w:ascii="Arial" w:hAnsi="Arial" w:cs="Arial"/>
              </w:rPr>
              <w:t>upa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Ci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y</w:t>
            </w:r>
          </w:p>
          <w:p w:rsidR="00BF1D4C" w:rsidRPr="001D6D68" w:rsidRDefault="00451656">
            <w:pPr>
              <w:ind w:left="102" w:right="85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wh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re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spacing w:val="2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v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ri</w:t>
            </w:r>
            <w:r w:rsidRPr="001D6D68">
              <w:rPr>
                <w:rFonts w:ascii="Arial" w:hAnsi="Arial" w:cs="Arial"/>
                <w:spacing w:val="2"/>
              </w:rPr>
              <w:t>n</w:t>
            </w:r>
            <w:r w:rsidRPr="001D6D68">
              <w:rPr>
                <w:rFonts w:ascii="Arial" w:hAnsi="Arial" w:cs="Arial"/>
              </w:rPr>
              <w:t>g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the b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3"/>
              </w:rPr>
              <w:t>i</w:t>
            </w:r>
            <w:r w:rsidRPr="001D6D68">
              <w:rPr>
                <w:rFonts w:ascii="Arial" w:hAnsi="Arial" w:cs="Arial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rvi</w:t>
            </w:r>
            <w:r w:rsidRPr="001D6D68">
              <w:rPr>
                <w:rFonts w:ascii="Arial" w:hAnsi="Arial" w:cs="Arial"/>
                <w:spacing w:val="1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that p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 xml:space="preserve">ople </w:t>
            </w:r>
            <w:r w:rsidRPr="001D6D68">
              <w:rPr>
                <w:rFonts w:ascii="Arial" w:hAnsi="Arial" w:cs="Arial"/>
                <w:spacing w:val="1"/>
              </w:rPr>
              <w:t>r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3"/>
              </w:rPr>
              <w:t>l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</w:rPr>
              <w:t xml:space="preserve">on 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2"/>
              </w:rPr>
              <w:t>v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4"/>
              </w:rPr>
              <w:t>r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</w:rPr>
              <w:t>d</w:t>
            </w:r>
            <w:r w:rsidRPr="001D6D68">
              <w:rPr>
                <w:rFonts w:ascii="Arial" w:hAnsi="Arial" w:cs="Arial"/>
                <w:spacing w:val="4"/>
              </w:rPr>
              <w:t>a</w:t>
            </w:r>
            <w:r w:rsidRPr="001D6D68">
              <w:rPr>
                <w:rFonts w:ascii="Arial" w:hAnsi="Arial" w:cs="Arial"/>
                <w:spacing w:val="-5"/>
              </w:rPr>
              <w:t>y</w:t>
            </w:r>
            <w:r w:rsidRPr="001D6D68">
              <w:rPr>
                <w:rFonts w:ascii="Arial" w:hAnsi="Arial" w:cs="Arial"/>
              </w:rPr>
              <w:t>.</w:t>
            </w:r>
            <w:r w:rsidRPr="001D6D68">
              <w:rPr>
                <w:rFonts w:ascii="Arial" w:hAnsi="Arial" w:cs="Arial"/>
                <w:spacing w:val="4"/>
              </w:rPr>
              <w:t xml:space="preserve"> </w:t>
            </w:r>
            <w:r w:rsidRPr="001D6D68">
              <w:rPr>
                <w:rFonts w:ascii="Arial" w:hAnsi="Arial" w:cs="Arial"/>
                <w:spacing w:val="-3"/>
              </w:rPr>
              <w:t>I</w:t>
            </w:r>
            <w:r w:rsidRPr="001D6D68">
              <w:rPr>
                <w:rFonts w:ascii="Arial" w:hAnsi="Arial" w:cs="Arial"/>
              </w:rPr>
              <w:t>t’s p</w:t>
            </w:r>
            <w:r w:rsidRPr="001D6D68">
              <w:rPr>
                <w:rFonts w:ascii="Arial" w:hAnsi="Arial" w:cs="Arial"/>
                <w:spacing w:val="1"/>
              </w:rPr>
              <w:t>r</w:t>
            </w:r>
            <w:r w:rsidRPr="001D6D68">
              <w:rPr>
                <w:rFonts w:ascii="Arial" w:hAnsi="Arial" w:cs="Arial"/>
                <w:spacing w:val="-1"/>
              </w:rPr>
              <w:t>ac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ic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l, ground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 xml:space="preserve">d,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nd of</w:t>
            </w:r>
            <w:r w:rsidRPr="001D6D68">
              <w:rPr>
                <w:rFonts w:ascii="Arial" w:hAnsi="Arial" w:cs="Arial"/>
                <w:spacing w:val="-1"/>
              </w:rPr>
              <w:t>fe</w:t>
            </w:r>
            <w:r w:rsidRPr="001D6D68">
              <w:rPr>
                <w:rFonts w:ascii="Arial" w:hAnsi="Arial" w:cs="Arial"/>
              </w:rPr>
              <w:t>rs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a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tailed vi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</w:rPr>
              <w:t>w of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wh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is wo</w:t>
            </w:r>
            <w:r w:rsidRPr="001D6D68">
              <w:rPr>
                <w:rFonts w:ascii="Arial" w:hAnsi="Arial" w:cs="Arial"/>
                <w:spacing w:val="-1"/>
              </w:rPr>
              <w:t>r</w:t>
            </w:r>
            <w:r w:rsidRPr="001D6D68">
              <w:rPr>
                <w:rFonts w:ascii="Arial" w:hAnsi="Arial" w:cs="Arial"/>
              </w:rPr>
              <w:t xml:space="preserve">king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nd wh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</w:rPr>
              <w:t>re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th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n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 xml:space="preserve">ould 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mprov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.</w:t>
            </w:r>
            <w:r w:rsidRPr="001D6D68">
              <w:rPr>
                <w:rFonts w:ascii="Arial" w:hAnsi="Arial" w:cs="Arial"/>
                <w:spacing w:val="4"/>
              </w:rPr>
              <w:t xml:space="preserve"> </w:t>
            </w:r>
            <w:r w:rsidRPr="001D6D68">
              <w:rPr>
                <w:rFonts w:ascii="Arial" w:hAnsi="Arial" w:cs="Arial"/>
              </w:rPr>
              <w:t>I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</w:rPr>
              <w:t>th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nk it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dds v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lue not </w:t>
            </w:r>
            <w:r w:rsidRPr="001D6D68">
              <w:rPr>
                <w:rFonts w:ascii="Arial" w:hAnsi="Arial" w:cs="Arial"/>
                <w:spacing w:val="1"/>
              </w:rPr>
              <w:t>j</w:t>
            </w:r>
            <w:r w:rsidRPr="001D6D68">
              <w:rPr>
                <w:rFonts w:ascii="Arial" w:hAnsi="Arial" w:cs="Arial"/>
              </w:rPr>
              <w:t>ust for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 xml:space="preserve">the </w:t>
            </w:r>
            <w:r w:rsidRPr="001D6D68">
              <w:rPr>
                <w:rFonts w:ascii="Arial" w:hAnsi="Arial" w:cs="Arial"/>
                <w:spacing w:val="-1"/>
              </w:rPr>
              <w:t>aca</w:t>
            </w:r>
            <w:r w:rsidRPr="001D6D68">
              <w:rPr>
                <w:rFonts w:ascii="Arial" w:hAnsi="Arial" w:cs="Arial"/>
                <w:spacing w:val="2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m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c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om</w:t>
            </w:r>
            <w:r w:rsidRPr="001D6D68">
              <w:rPr>
                <w:rFonts w:ascii="Arial" w:hAnsi="Arial" w:cs="Arial"/>
                <w:spacing w:val="1"/>
              </w:rPr>
              <w:t>m</w:t>
            </w:r>
            <w:r w:rsidRPr="001D6D68">
              <w:rPr>
                <w:rFonts w:ascii="Arial" w:hAnsi="Arial" w:cs="Arial"/>
              </w:rPr>
              <w:t>uni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</w:rPr>
              <w:t>but also for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spacing w:val="2"/>
              </w:rPr>
              <w:t>p</w:t>
            </w:r>
            <w:r w:rsidRPr="001D6D68">
              <w:rPr>
                <w:rFonts w:ascii="Arial" w:hAnsi="Arial" w:cs="Arial"/>
              </w:rPr>
              <w:t>ol</w:t>
            </w:r>
            <w:r w:rsidRPr="001D6D68">
              <w:rPr>
                <w:rFonts w:ascii="Arial" w:hAnsi="Arial" w:cs="Arial"/>
                <w:spacing w:val="1"/>
              </w:rPr>
              <w:t>ic</w:t>
            </w:r>
            <w:r w:rsidRPr="001D6D68">
              <w:rPr>
                <w:rFonts w:ascii="Arial" w:hAnsi="Arial" w:cs="Arial"/>
                <w:spacing w:val="-5"/>
              </w:rPr>
              <w:t>y</w:t>
            </w:r>
            <w:r w:rsidRPr="001D6D68">
              <w:rPr>
                <w:rFonts w:ascii="Arial" w:hAnsi="Arial" w:cs="Arial"/>
              </w:rPr>
              <w:t>ma</w:t>
            </w:r>
            <w:r w:rsidRPr="001D6D68">
              <w:rPr>
                <w:rFonts w:ascii="Arial" w:hAnsi="Arial" w:cs="Arial"/>
                <w:spacing w:val="2"/>
              </w:rPr>
              <w:t>k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 xml:space="preserve">rs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nd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i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</w:rPr>
              <w:t>pl</w:t>
            </w:r>
            <w:r w:rsidRPr="001D6D68">
              <w:rPr>
                <w:rFonts w:ascii="Arial" w:hAnsi="Arial" w:cs="Arial"/>
                <w:spacing w:val="2"/>
              </w:rPr>
              <w:t>a</w:t>
            </w:r>
            <w:r w:rsidRPr="001D6D68">
              <w:rPr>
                <w:rFonts w:ascii="Arial" w:hAnsi="Arial" w:cs="Arial"/>
              </w:rPr>
              <w:t>nn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 xml:space="preserve">rs </w:t>
            </w:r>
            <w:r w:rsidRPr="001D6D68">
              <w:rPr>
                <w:rFonts w:ascii="Arial" w:hAnsi="Arial" w:cs="Arial"/>
                <w:spacing w:val="-1"/>
              </w:rPr>
              <w:t>w</w:t>
            </w:r>
            <w:r w:rsidRPr="001D6D68">
              <w:rPr>
                <w:rFonts w:ascii="Arial" w:hAnsi="Arial" w:cs="Arial"/>
              </w:rPr>
              <w:t>ho w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nt </w:t>
            </w:r>
            <w:r w:rsidRPr="001D6D68">
              <w:rPr>
                <w:rFonts w:ascii="Arial" w:hAnsi="Arial" w:cs="Arial"/>
                <w:spacing w:val="1"/>
              </w:rPr>
              <w:t>t</w:t>
            </w:r>
            <w:r w:rsidRPr="001D6D68">
              <w:rPr>
                <w:rFonts w:ascii="Arial" w:hAnsi="Arial" w:cs="Arial"/>
              </w:rPr>
              <w:t>o s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re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l data</w:t>
            </w:r>
            <w:r w:rsidRPr="001D6D68">
              <w:rPr>
                <w:rFonts w:ascii="Arial" w:hAnsi="Arial" w:cs="Arial"/>
                <w:spacing w:val="-1"/>
              </w:rPr>
              <w:t>-</w:t>
            </w:r>
            <w:r w:rsidRPr="001D6D68">
              <w:rPr>
                <w:rFonts w:ascii="Arial" w:hAnsi="Arial" w:cs="Arial"/>
                <w:spacing w:val="2"/>
              </w:rPr>
              <w:t>b</w:t>
            </w:r>
            <w:r w:rsidRPr="001D6D68">
              <w:rPr>
                <w:rFonts w:ascii="Arial" w:hAnsi="Arial" w:cs="Arial"/>
                <w:spacing w:val="-1"/>
              </w:rPr>
              <w:t>ac</w:t>
            </w:r>
            <w:r w:rsidRPr="001D6D68">
              <w:rPr>
                <w:rFonts w:ascii="Arial" w:hAnsi="Arial" w:cs="Arial"/>
                <w:spacing w:val="2"/>
              </w:rPr>
              <w:t>k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d ins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hts.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C169D5">
            <w:pPr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I agree</w:t>
            </w:r>
          </w:p>
        </w:tc>
      </w:tr>
      <w:tr w:rsidR="00BF1D4C" w:rsidRPr="001D6D68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  <w:spacing w:val="-1"/>
              </w:rPr>
              <w:t>I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itle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icle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uit</w:t>
            </w:r>
            <w:r w:rsidRPr="001D6D68">
              <w:rPr>
                <w:rFonts w:ascii="Arial" w:hAnsi="Arial" w:cs="Arial"/>
                <w:b/>
                <w:spacing w:val="-1"/>
              </w:rPr>
              <w:t>a</w:t>
            </w:r>
            <w:r w:rsidRPr="001D6D68">
              <w:rPr>
                <w:rFonts w:ascii="Arial" w:hAnsi="Arial" w:cs="Arial"/>
                <w:b/>
              </w:rPr>
              <w:t>ble?</w:t>
            </w:r>
          </w:p>
          <w:p w:rsidR="00BF1D4C" w:rsidRPr="001D6D68" w:rsidRDefault="00451656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  <w:spacing w:val="1"/>
              </w:rPr>
              <w:t>(</w:t>
            </w:r>
            <w:r w:rsidRPr="001D6D68">
              <w:rPr>
                <w:rFonts w:ascii="Arial" w:hAnsi="Arial" w:cs="Arial"/>
                <w:b/>
                <w:spacing w:val="-1"/>
              </w:rPr>
              <w:t>I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t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ple</w:t>
            </w:r>
            <w:r w:rsidRPr="001D6D68">
              <w:rPr>
                <w:rFonts w:ascii="Arial" w:hAnsi="Arial" w:cs="Arial"/>
                <w:b/>
                <w:spacing w:val="1"/>
              </w:rPr>
              <w:t>as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gg</w:t>
            </w:r>
            <w:r w:rsidRPr="001D6D68">
              <w:rPr>
                <w:rFonts w:ascii="Arial" w:hAnsi="Arial" w:cs="Arial"/>
                <w:b/>
              </w:rPr>
              <w:t>est</w:t>
            </w:r>
            <w:r w:rsidRPr="001D6D6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lt</w:t>
            </w:r>
            <w:r w:rsidRPr="001D6D68">
              <w:rPr>
                <w:rFonts w:ascii="Arial" w:hAnsi="Arial" w:cs="Arial"/>
                <w:b/>
                <w:spacing w:val="-2"/>
              </w:rPr>
              <w:t>e</w:t>
            </w:r>
            <w:r w:rsidRPr="001D6D68">
              <w:rPr>
                <w:rFonts w:ascii="Arial" w:hAnsi="Arial" w:cs="Arial"/>
                <w:b/>
              </w:rPr>
              <w:t>rn</w:t>
            </w:r>
            <w:r w:rsidRPr="001D6D68">
              <w:rPr>
                <w:rFonts w:ascii="Arial" w:hAnsi="Arial" w:cs="Arial"/>
                <w:b/>
                <w:spacing w:val="1"/>
              </w:rPr>
              <w:t>at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1"/>
              </w:rPr>
              <w:t>v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h, the ti</w:t>
            </w:r>
            <w:r w:rsidRPr="001D6D68">
              <w:rPr>
                <w:rFonts w:ascii="Arial" w:hAnsi="Arial" w:cs="Arial"/>
                <w:spacing w:val="1"/>
              </w:rPr>
              <w:t>t</w:t>
            </w:r>
            <w:r w:rsidRPr="001D6D68">
              <w:rPr>
                <w:rFonts w:ascii="Arial" w:hAnsi="Arial" w:cs="Arial"/>
              </w:rPr>
              <w:t>le is pr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2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r </w:t>
            </w:r>
            <w:r w:rsidRPr="001D6D68">
              <w:rPr>
                <w:rFonts w:ascii="Arial" w:hAnsi="Arial" w:cs="Arial"/>
                <w:spacing w:val="-2"/>
              </w:rPr>
              <w:t>a</w:t>
            </w:r>
            <w:r w:rsidRPr="001D6D68">
              <w:rPr>
                <w:rFonts w:ascii="Arial" w:hAnsi="Arial" w:cs="Arial"/>
              </w:rPr>
              <w:t>nd tells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us wh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t </w:t>
            </w:r>
            <w:r w:rsidRPr="001D6D68">
              <w:rPr>
                <w:rFonts w:ascii="Arial" w:hAnsi="Arial" w:cs="Arial"/>
                <w:spacing w:val="1"/>
              </w:rPr>
              <w:t>t</w:t>
            </w:r>
            <w:r w:rsidRPr="001D6D68">
              <w:rPr>
                <w:rFonts w:ascii="Arial" w:hAnsi="Arial" w:cs="Arial"/>
              </w:rPr>
              <w:t>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u</w:t>
            </w:r>
            <w:r w:rsidRPr="001D6D68">
              <w:rPr>
                <w:rFonts w:ascii="Arial" w:hAnsi="Arial" w:cs="Arial"/>
                <w:spacing w:val="2"/>
              </w:rPr>
              <w:t>d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</w:rPr>
              <w:t>is about.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C169D5">
            <w:pPr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I agree</w:t>
            </w:r>
          </w:p>
        </w:tc>
      </w:tr>
      <w:tr w:rsidR="00BF1D4C" w:rsidRPr="001D6D68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ind w:left="460" w:right="198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  <w:spacing w:val="-1"/>
              </w:rPr>
              <w:t>I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b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ct</w:t>
            </w:r>
            <w:r w:rsidRPr="001D6D6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icle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4"/>
              </w:rPr>
              <w:t>o</w:t>
            </w:r>
            <w:r w:rsidRPr="001D6D68">
              <w:rPr>
                <w:rFonts w:ascii="Arial" w:hAnsi="Arial" w:cs="Arial"/>
                <w:b/>
                <w:spacing w:val="-5"/>
              </w:rPr>
              <w:t>m</w:t>
            </w:r>
            <w:r w:rsidRPr="001D6D68">
              <w:rPr>
                <w:rFonts w:ascii="Arial" w:hAnsi="Arial" w:cs="Arial"/>
                <w:b/>
              </w:rPr>
              <w:t>pr</w:t>
            </w:r>
            <w:r w:rsidRPr="001D6D68">
              <w:rPr>
                <w:rFonts w:ascii="Arial" w:hAnsi="Arial" w:cs="Arial"/>
                <w:b/>
                <w:spacing w:val="3"/>
              </w:rPr>
              <w:t>e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2"/>
              </w:rPr>
              <w:t>n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1"/>
              </w:rPr>
              <w:t>v</w:t>
            </w:r>
            <w:r w:rsidRPr="001D6D68">
              <w:rPr>
                <w:rFonts w:ascii="Arial" w:hAnsi="Arial" w:cs="Arial"/>
                <w:b/>
              </w:rPr>
              <w:t>e?</w:t>
            </w:r>
            <w:r w:rsidRPr="001D6D68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Do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yo</w:t>
            </w:r>
            <w:r w:rsidRPr="001D6D68">
              <w:rPr>
                <w:rFonts w:ascii="Arial" w:hAnsi="Arial" w:cs="Arial"/>
                <w:b/>
              </w:rPr>
              <w:t xml:space="preserve">u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gg</w:t>
            </w:r>
            <w:r w:rsidRPr="001D6D68">
              <w:rPr>
                <w:rFonts w:ascii="Arial" w:hAnsi="Arial" w:cs="Arial"/>
                <w:b/>
              </w:rPr>
              <w:t>est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d</w:t>
            </w:r>
            <w:r w:rsidRPr="001D6D68">
              <w:rPr>
                <w:rFonts w:ascii="Arial" w:hAnsi="Arial" w:cs="Arial"/>
                <w:b/>
                <w:spacing w:val="-1"/>
              </w:rPr>
              <w:t>d</w:t>
            </w:r>
            <w:r w:rsidRPr="001D6D68">
              <w:rPr>
                <w:rFonts w:ascii="Arial" w:hAnsi="Arial" w:cs="Arial"/>
                <w:b/>
              </w:rPr>
              <w:t>iti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(o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dele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n)</w:t>
            </w:r>
            <w:r w:rsidRPr="001D6D6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  <w:spacing w:val="-5"/>
              </w:rPr>
              <w:t>m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</w:rPr>
              <w:t>nts</w:t>
            </w:r>
            <w:r w:rsidRPr="001D6D6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in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</w:rPr>
              <w:t xml:space="preserve">s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1"/>
              </w:rPr>
              <w:t>ct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n?</w:t>
            </w:r>
            <w:r w:rsidRPr="001D6D6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Ple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2"/>
              </w:rPr>
              <w:t>w</w:t>
            </w:r>
            <w:r w:rsidRPr="001D6D68">
              <w:rPr>
                <w:rFonts w:ascii="Arial" w:hAnsi="Arial" w:cs="Arial"/>
                <w:b/>
              </w:rPr>
              <w:t>ri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yo</w:t>
            </w:r>
            <w:r w:rsidRPr="001D6D68">
              <w:rPr>
                <w:rFonts w:ascii="Arial" w:hAnsi="Arial" w:cs="Arial"/>
                <w:b/>
              </w:rPr>
              <w:t>ur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gg</w:t>
            </w:r>
            <w:r w:rsidRPr="001D6D68">
              <w:rPr>
                <w:rFonts w:ascii="Arial" w:hAnsi="Arial" w:cs="Arial"/>
                <w:b/>
              </w:rPr>
              <w:t>esti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ns</w:t>
            </w:r>
            <w:r w:rsidRPr="001D6D68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her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The</w:t>
            </w:r>
            <w:r w:rsidRPr="001D6D68">
              <w:rPr>
                <w:rFonts w:ascii="Arial" w:hAnsi="Arial" w:cs="Arial"/>
                <w:spacing w:val="-1"/>
              </w:rPr>
              <w:t xml:space="preserve"> a</w:t>
            </w:r>
            <w:r w:rsidRPr="001D6D68">
              <w:rPr>
                <w:rFonts w:ascii="Arial" w:hAnsi="Arial" w:cs="Arial"/>
              </w:rPr>
              <w:t>bstr</w:t>
            </w:r>
            <w:r w:rsidRPr="001D6D68">
              <w:rPr>
                <w:rFonts w:ascii="Arial" w:hAnsi="Arial" w:cs="Arial"/>
                <w:spacing w:val="1"/>
              </w:rPr>
              <w:t>a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t cov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</w:rPr>
              <w:t>rs most of the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proofErr w:type="gramStart"/>
            <w:r w:rsidRPr="001D6D68">
              <w:rPr>
                <w:rFonts w:ascii="Arial" w:hAnsi="Arial" w:cs="Arial"/>
              </w:rPr>
              <w:t>b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</w:t>
            </w:r>
            <w:proofErr w:type="gramEnd"/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obj</w:t>
            </w:r>
            <w:r w:rsidRPr="001D6D68">
              <w:rPr>
                <w:rFonts w:ascii="Arial" w:hAnsi="Arial" w:cs="Arial"/>
                <w:spacing w:val="2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v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s,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 xml:space="preserve">methods,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nd findin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b</w:t>
            </w:r>
            <w:r w:rsidRPr="001D6D68">
              <w:rPr>
                <w:rFonts w:ascii="Arial" w:hAnsi="Arial" w:cs="Arial"/>
                <w:spacing w:val="2"/>
              </w:rPr>
              <w:t>u</w:t>
            </w:r>
            <w:r w:rsidRPr="001D6D68">
              <w:rPr>
                <w:rFonts w:ascii="Arial" w:hAnsi="Arial" w:cs="Arial"/>
              </w:rPr>
              <w:t xml:space="preserve">t 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t f</w:t>
            </w:r>
            <w:r w:rsidRPr="001D6D68">
              <w:rPr>
                <w:rFonts w:ascii="Arial" w:hAnsi="Arial" w:cs="Arial"/>
                <w:spacing w:val="-1"/>
              </w:rPr>
              <w:t>ee</w:t>
            </w:r>
            <w:r w:rsidRPr="001D6D68">
              <w:rPr>
                <w:rFonts w:ascii="Arial" w:hAnsi="Arial" w:cs="Arial"/>
              </w:rPr>
              <w:t>ls a li</w:t>
            </w:r>
            <w:r w:rsidRPr="001D6D68">
              <w:rPr>
                <w:rFonts w:ascii="Arial" w:hAnsi="Arial" w:cs="Arial"/>
                <w:spacing w:val="1"/>
              </w:rPr>
              <w:t>t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1"/>
              </w:rPr>
              <w:t>l</w:t>
            </w:r>
            <w:r w:rsidRPr="001D6D68">
              <w:rPr>
                <w:rFonts w:ascii="Arial" w:hAnsi="Arial" w:cs="Arial"/>
              </w:rPr>
              <w:t>e</w:t>
            </w:r>
          </w:p>
          <w:p w:rsidR="00BF1D4C" w:rsidRPr="001D6D68" w:rsidRDefault="00451656">
            <w:pPr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h</w:t>
            </w:r>
            <w:r w:rsidRPr="001D6D68">
              <w:rPr>
                <w:rFonts w:ascii="Arial" w:hAnsi="Arial" w:cs="Arial"/>
                <w:spacing w:val="-1"/>
              </w:rPr>
              <w:t>ea</w:t>
            </w:r>
            <w:r w:rsidRPr="001D6D68">
              <w:rPr>
                <w:rFonts w:ascii="Arial" w:hAnsi="Arial" w:cs="Arial"/>
                <w:spacing w:val="5"/>
              </w:rPr>
              <w:t>v</w:t>
            </w:r>
            <w:r w:rsidRPr="001D6D68">
              <w:rPr>
                <w:rFonts w:ascii="Arial" w:hAnsi="Arial" w:cs="Arial"/>
                <w:spacing w:val="-5"/>
              </w:rPr>
              <w:t>y</w:t>
            </w:r>
            <w:r w:rsidRPr="001D6D68">
              <w:rPr>
                <w:rFonts w:ascii="Arial" w:hAnsi="Arial" w:cs="Arial"/>
              </w:rPr>
              <w:t>. A bit of trim</w:t>
            </w:r>
            <w:r w:rsidRPr="001D6D68">
              <w:rPr>
                <w:rFonts w:ascii="Arial" w:hAnsi="Arial" w:cs="Arial"/>
                <w:spacing w:val="1"/>
              </w:rPr>
              <w:t>m</w:t>
            </w:r>
            <w:r w:rsidRPr="001D6D68">
              <w:rPr>
                <w:rFonts w:ascii="Arial" w:hAnsi="Arial" w:cs="Arial"/>
              </w:rPr>
              <w:t xml:space="preserve">ing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nd l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hteni</w:t>
            </w:r>
            <w:r w:rsidRPr="001D6D68">
              <w:rPr>
                <w:rFonts w:ascii="Arial" w:hAnsi="Arial" w:cs="Arial"/>
                <w:spacing w:val="2"/>
              </w:rPr>
              <w:t>n</w:t>
            </w:r>
            <w:r w:rsidRPr="001D6D68">
              <w:rPr>
                <w:rFonts w:ascii="Arial" w:hAnsi="Arial" w:cs="Arial"/>
              </w:rPr>
              <w:t>g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would h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5"/>
              </w:rPr>
              <w:t>l</w:t>
            </w:r>
            <w:r w:rsidRPr="001D6D68">
              <w:rPr>
                <w:rFonts w:ascii="Arial" w:hAnsi="Arial" w:cs="Arial"/>
              </w:rPr>
              <w:t>p.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C169D5">
            <w:pPr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Suggestion already incorporated in the paper</w:t>
            </w:r>
          </w:p>
        </w:tc>
      </w:tr>
      <w:tr w:rsidR="00BF1D4C" w:rsidRPr="001D6D68">
        <w:trPr>
          <w:trHeight w:hRule="exact" w:val="111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before="3" w:line="220" w:lineRule="exact"/>
              <w:ind w:left="460" w:right="341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  <w:spacing w:val="-1"/>
              </w:rPr>
              <w:t>I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 xml:space="preserve">he 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</w:rPr>
              <w:t>u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1"/>
              </w:rPr>
              <w:t>r</w:t>
            </w:r>
            <w:r w:rsidRPr="001D6D68">
              <w:rPr>
                <w:rFonts w:ascii="Arial" w:hAnsi="Arial" w:cs="Arial"/>
                <w:b/>
              </w:rPr>
              <w:t>ipt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  <w:spacing w:val="3"/>
              </w:rPr>
              <w:t>c</w:t>
            </w:r>
            <w:r w:rsidRPr="001D6D68">
              <w:rPr>
                <w:rFonts w:ascii="Arial" w:hAnsi="Arial" w:cs="Arial"/>
                <w:b/>
              </w:rPr>
              <w:t>ientific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ll</w:t>
            </w:r>
            <w:r w:rsidRPr="001D6D68">
              <w:rPr>
                <w:rFonts w:ascii="Arial" w:hAnsi="Arial" w:cs="Arial"/>
                <w:b/>
                <w:spacing w:val="1"/>
              </w:rPr>
              <w:t>y</w:t>
            </w:r>
            <w:r w:rsidRPr="001D6D68">
              <w:rPr>
                <w:rFonts w:ascii="Arial" w:hAnsi="Arial" w:cs="Arial"/>
                <w:b/>
              </w:rPr>
              <w:t>,</w:t>
            </w:r>
            <w:r w:rsidRPr="001D6D6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r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1"/>
              </w:rPr>
              <w:t>ct</w:t>
            </w:r>
            <w:r w:rsidRPr="001D6D68">
              <w:rPr>
                <w:rFonts w:ascii="Arial" w:hAnsi="Arial" w:cs="Arial"/>
                <w:b/>
              </w:rPr>
              <w:t>?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Ple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2"/>
              </w:rPr>
              <w:t>w</w:t>
            </w:r>
            <w:r w:rsidRPr="001D6D68">
              <w:rPr>
                <w:rFonts w:ascii="Arial" w:hAnsi="Arial" w:cs="Arial"/>
                <w:b/>
              </w:rPr>
              <w:t>ri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e her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spacing w:val="-1"/>
              </w:rPr>
              <w:t>F</w:t>
            </w:r>
            <w:r w:rsidRPr="001D6D68">
              <w:rPr>
                <w:rFonts w:ascii="Arial" w:hAnsi="Arial" w:cs="Arial"/>
              </w:rPr>
              <w:t>or the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most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p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rt,</w:t>
            </w:r>
            <w:r w:rsidRPr="001D6D68">
              <w:rPr>
                <w:rFonts w:ascii="Arial" w:hAnsi="Arial" w:cs="Arial"/>
                <w:spacing w:val="4"/>
              </w:rPr>
              <w:t xml:space="preserve"> </w:t>
            </w:r>
            <w:r w:rsidRPr="001D6D68">
              <w:rPr>
                <w:rFonts w:ascii="Arial" w:hAnsi="Arial" w:cs="Arial"/>
                <w:spacing w:val="-5"/>
              </w:rPr>
              <w:t>y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 xml:space="preserve">s. </w:t>
            </w:r>
            <w:r w:rsidRPr="001D6D68">
              <w:rPr>
                <w:rFonts w:ascii="Arial" w:hAnsi="Arial" w:cs="Arial"/>
                <w:spacing w:val="2"/>
              </w:rPr>
              <w:t>T</w:t>
            </w:r>
            <w:r w:rsidRPr="001D6D68">
              <w:rPr>
                <w:rFonts w:ascii="Arial" w:hAnsi="Arial" w:cs="Arial"/>
              </w:rPr>
              <w:t>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methodolo</w:t>
            </w:r>
            <w:r w:rsidRPr="001D6D68">
              <w:rPr>
                <w:rFonts w:ascii="Arial" w:hAnsi="Arial" w:cs="Arial"/>
                <w:spacing w:val="3"/>
              </w:rPr>
              <w:t>g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</w:rPr>
              <w:t>is cl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r,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nd the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  <w:spacing w:val="5"/>
              </w:rPr>
              <w:t>l</w:t>
            </w:r>
            <w:r w:rsidRPr="001D6D68">
              <w:rPr>
                <w:rFonts w:ascii="Arial" w:hAnsi="Arial" w:cs="Arial"/>
                <w:spacing w:val="-5"/>
              </w:rPr>
              <w:t>y</w:t>
            </w:r>
            <w:r w:rsidRPr="001D6D68">
              <w:rPr>
                <w:rFonts w:ascii="Arial" w:hAnsi="Arial" w:cs="Arial"/>
              </w:rPr>
              <w:t>sis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 xml:space="preserve">is </w:t>
            </w:r>
            <w:r w:rsidRPr="001D6D68">
              <w:rPr>
                <w:rFonts w:ascii="Arial" w:hAnsi="Arial" w:cs="Arial"/>
                <w:spacing w:val="1"/>
              </w:rPr>
              <w:t>s</w:t>
            </w:r>
            <w:r w:rsidRPr="001D6D68">
              <w:rPr>
                <w:rFonts w:ascii="Arial" w:hAnsi="Arial" w:cs="Arial"/>
              </w:rPr>
              <w:t>ol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d. The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use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of</w:t>
            </w:r>
          </w:p>
          <w:p w:rsidR="00BF1D4C" w:rsidRPr="001D6D68" w:rsidRDefault="00451656">
            <w:pPr>
              <w:ind w:left="102" w:right="263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riptive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stati</w:t>
            </w:r>
            <w:r w:rsidRPr="001D6D68">
              <w:rPr>
                <w:rFonts w:ascii="Arial" w:hAnsi="Arial" w:cs="Arial"/>
                <w:spacing w:val="1"/>
              </w:rPr>
              <w:t>s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 xml:space="preserve">s, </w:t>
            </w:r>
            <w:r w:rsidRPr="001D6D68">
              <w:rPr>
                <w:rFonts w:ascii="Arial" w:hAnsi="Arial" w:cs="Arial"/>
                <w:spacing w:val="1"/>
              </w:rPr>
              <w:t>P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1"/>
              </w:rPr>
              <w:t>a</w:t>
            </w:r>
            <w:r w:rsidRPr="001D6D68">
              <w:rPr>
                <w:rFonts w:ascii="Arial" w:hAnsi="Arial" w:cs="Arial"/>
              </w:rPr>
              <w:t xml:space="preserve">rson 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or</w:t>
            </w:r>
            <w:r w:rsidRPr="001D6D68">
              <w:rPr>
                <w:rFonts w:ascii="Arial" w:hAnsi="Arial" w:cs="Arial"/>
                <w:spacing w:val="1"/>
              </w:rPr>
              <w:t>r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 xml:space="preserve">lation, and </w:t>
            </w:r>
            <w:r w:rsidRPr="001D6D68">
              <w:rPr>
                <w:rFonts w:ascii="Arial" w:hAnsi="Arial" w:cs="Arial"/>
                <w:spacing w:val="2"/>
              </w:rPr>
              <w:t>t</w:t>
            </w:r>
            <w:r w:rsidRPr="001D6D68">
              <w:rPr>
                <w:rFonts w:ascii="Arial" w:hAnsi="Arial" w:cs="Arial"/>
                <w:spacing w:val="-1"/>
              </w:rPr>
              <w:t>-</w:t>
            </w:r>
            <w:r w:rsidRPr="001D6D68">
              <w:rPr>
                <w:rFonts w:ascii="Arial" w:hAnsi="Arial" w:cs="Arial"/>
              </w:rPr>
              <w:t>te</w:t>
            </w:r>
            <w:r w:rsidRPr="001D6D68">
              <w:rPr>
                <w:rFonts w:ascii="Arial" w:hAnsi="Arial" w:cs="Arial"/>
                <w:spacing w:val="2"/>
              </w:rPr>
              <w:t>s</w:t>
            </w:r>
            <w:r w:rsidRPr="001D6D68">
              <w:rPr>
                <w:rFonts w:ascii="Arial" w:hAnsi="Arial" w:cs="Arial"/>
              </w:rPr>
              <w:t xml:space="preserve">ts 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 xml:space="preserve">s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ppro</w:t>
            </w:r>
            <w:r w:rsidRPr="001D6D68">
              <w:rPr>
                <w:rFonts w:ascii="Arial" w:hAnsi="Arial" w:cs="Arial"/>
                <w:spacing w:val="-1"/>
              </w:rPr>
              <w:t>p</w:t>
            </w:r>
            <w:r w:rsidRPr="001D6D68">
              <w:rPr>
                <w:rFonts w:ascii="Arial" w:hAnsi="Arial" w:cs="Arial"/>
              </w:rPr>
              <w:t>ri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te. </w:t>
            </w:r>
            <w:r w:rsidRPr="001D6D68">
              <w:rPr>
                <w:rFonts w:ascii="Arial" w:hAnsi="Arial" w:cs="Arial"/>
                <w:spacing w:val="2"/>
              </w:rPr>
              <w:t>J</w:t>
            </w:r>
            <w:r w:rsidRPr="001D6D68">
              <w:rPr>
                <w:rFonts w:ascii="Arial" w:hAnsi="Arial" w:cs="Arial"/>
              </w:rPr>
              <w:t>ust one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small fl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: so</w:t>
            </w:r>
            <w:r w:rsidRPr="001D6D68">
              <w:rPr>
                <w:rFonts w:ascii="Arial" w:hAnsi="Arial" w:cs="Arial"/>
                <w:spacing w:val="1"/>
              </w:rPr>
              <w:t>m</w:t>
            </w:r>
            <w:r w:rsidRPr="001D6D68">
              <w:rPr>
                <w:rFonts w:ascii="Arial" w:hAnsi="Arial" w:cs="Arial"/>
              </w:rPr>
              <w:t>e s</w:t>
            </w:r>
            <w:r w:rsidRPr="001D6D68">
              <w:rPr>
                <w:rFonts w:ascii="Arial" w:hAnsi="Arial" w:cs="Arial"/>
                <w:spacing w:val="-1"/>
              </w:rPr>
              <w:t>ec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ons ov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</w:t>
            </w:r>
            <w:r w:rsidRPr="001D6D68">
              <w:rPr>
                <w:rFonts w:ascii="Arial" w:hAnsi="Arial" w:cs="Arial"/>
                <w:spacing w:val="2"/>
              </w:rPr>
              <w:t>-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2"/>
              </w:rPr>
              <w:t>x</w:t>
            </w:r>
            <w:r w:rsidRPr="001D6D68">
              <w:rPr>
                <w:rFonts w:ascii="Arial" w:hAnsi="Arial" w:cs="Arial"/>
              </w:rPr>
              <w:t>plain si</w:t>
            </w:r>
            <w:r w:rsidRPr="001D6D68">
              <w:rPr>
                <w:rFonts w:ascii="Arial" w:hAnsi="Arial" w:cs="Arial"/>
                <w:spacing w:val="-1"/>
              </w:rPr>
              <w:t>m</w:t>
            </w:r>
            <w:r w:rsidRPr="001D6D68">
              <w:rPr>
                <w:rFonts w:ascii="Arial" w:hAnsi="Arial" w:cs="Arial"/>
              </w:rPr>
              <w:t xml:space="preserve">ple 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on</w:t>
            </w:r>
            <w:r w:rsidRPr="001D6D68">
              <w:rPr>
                <w:rFonts w:ascii="Arial" w:hAnsi="Arial" w:cs="Arial"/>
                <w:spacing w:val="-1"/>
              </w:rPr>
              <w:t>ce</w:t>
            </w:r>
            <w:r w:rsidRPr="001D6D68">
              <w:rPr>
                <w:rFonts w:ascii="Arial" w:hAnsi="Arial" w:cs="Arial"/>
              </w:rPr>
              <w:t>pts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ke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  <w:spacing w:val="-2"/>
              </w:rPr>
              <w:t>"</w:t>
            </w:r>
            <w:r w:rsidRPr="001D6D68">
              <w:rPr>
                <w:rFonts w:ascii="Arial" w:hAnsi="Arial" w:cs="Arial"/>
              </w:rPr>
              <w:t>p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</w:rPr>
              <w:t>r</w:t>
            </w:r>
            <w:r w:rsidRPr="001D6D68">
              <w:rPr>
                <w:rFonts w:ascii="Arial" w:hAnsi="Arial" w:cs="Arial"/>
                <w:spacing w:val="-2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2"/>
              </w:rPr>
              <w:t>n</w:t>
            </w:r>
            <w:r w:rsidRPr="001D6D68">
              <w:rPr>
                <w:rFonts w:ascii="Arial" w:hAnsi="Arial" w:cs="Arial"/>
              </w:rPr>
              <w:t>tag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"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spacing w:val="2"/>
              </w:rPr>
              <w:t>o</w:t>
            </w:r>
            <w:r w:rsidRPr="001D6D68">
              <w:rPr>
                <w:rFonts w:ascii="Arial" w:hAnsi="Arial" w:cs="Arial"/>
              </w:rPr>
              <w:t>r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"</w:t>
            </w:r>
            <w:r w:rsidRPr="001D6D68">
              <w:rPr>
                <w:rFonts w:ascii="Arial" w:hAnsi="Arial" w:cs="Arial"/>
                <w:spacing w:val="-5"/>
              </w:rPr>
              <w:t>L</w:t>
            </w:r>
            <w:r w:rsidRPr="001D6D68">
              <w:rPr>
                <w:rFonts w:ascii="Arial" w:hAnsi="Arial" w:cs="Arial"/>
              </w:rPr>
              <w:t>i</w:t>
            </w:r>
            <w:r w:rsidRPr="001D6D68">
              <w:rPr>
                <w:rFonts w:ascii="Arial" w:hAnsi="Arial" w:cs="Arial"/>
                <w:spacing w:val="3"/>
              </w:rPr>
              <w:t>k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rt s</w:t>
            </w:r>
            <w:r w:rsidRPr="001D6D68">
              <w:rPr>
                <w:rFonts w:ascii="Arial" w:hAnsi="Arial" w:cs="Arial"/>
                <w:spacing w:val="1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2"/>
              </w:rPr>
              <w:t>e</w:t>
            </w:r>
            <w:r w:rsidRPr="001D6D68">
              <w:rPr>
                <w:rFonts w:ascii="Arial" w:hAnsi="Arial" w:cs="Arial"/>
              </w:rPr>
              <w:t>"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if the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r</w:t>
            </w:r>
            <w:r w:rsidRPr="001D6D68">
              <w:rPr>
                <w:rFonts w:ascii="Arial" w:hAnsi="Arial" w:cs="Arial"/>
                <w:spacing w:val="-2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  <w:spacing w:val="2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r is to</w:t>
            </w:r>
            <w:r w:rsidRPr="001D6D68">
              <w:rPr>
                <w:rFonts w:ascii="Arial" w:hAnsi="Arial" w:cs="Arial"/>
                <w:spacing w:val="1"/>
              </w:rPr>
              <w:t>t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3"/>
              </w:rPr>
              <w:t>l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</w:rPr>
              <w:t>unf</w:t>
            </w:r>
            <w:r w:rsidRPr="001D6D68">
              <w:rPr>
                <w:rFonts w:ascii="Arial" w:hAnsi="Arial" w:cs="Arial"/>
                <w:spacing w:val="-2"/>
              </w:rPr>
              <w:t>a</w:t>
            </w:r>
            <w:r w:rsidRPr="001D6D68">
              <w:rPr>
                <w:rFonts w:ascii="Arial" w:hAnsi="Arial" w:cs="Arial"/>
              </w:rPr>
              <w:t>m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l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r, </w:t>
            </w:r>
            <w:r w:rsidRPr="001D6D68">
              <w:rPr>
                <w:rFonts w:ascii="Arial" w:hAnsi="Arial" w:cs="Arial"/>
                <w:spacing w:val="-1"/>
              </w:rPr>
              <w:t>w</w:t>
            </w:r>
            <w:r w:rsidRPr="001D6D68">
              <w:rPr>
                <w:rFonts w:ascii="Arial" w:hAnsi="Arial" w:cs="Arial"/>
              </w:rPr>
              <w:t>hich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m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ht not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be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n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1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ssa</w:t>
            </w:r>
            <w:r w:rsidRPr="001D6D68">
              <w:rPr>
                <w:rFonts w:ascii="Arial" w:hAnsi="Arial" w:cs="Arial"/>
                <w:spacing w:val="3"/>
              </w:rPr>
              <w:t>r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spacing w:val="1"/>
              </w:rPr>
              <w:t>f</w:t>
            </w:r>
            <w:r w:rsidRPr="001D6D68">
              <w:rPr>
                <w:rFonts w:ascii="Arial" w:hAnsi="Arial" w:cs="Arial"/>
              </w:rPr>
              <w:t>or a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-1"/>
              </w:rPr>
              <w:t>c</w:t>
            </w:r>
            <w:r w:rsidRPr="001D6D68">
              <w:rPr>
                <w:rFonts w:ascii="Arial" w:hAnsi="Arial" w:cs="Arial"/>
              </w:rPr>
              <w:t>hola</w:t>
            </w:r>
            <w:r w:rsidRPr="001D6D68">
              <w:rPr>
                <w:rFonts w:ascii="Arial" w:hAnsi="Arial" w:cs="Arial"/>
                <w:spacing w:val="-1"/>
              </w:rPr>
              <w:t>r</w:t>
            </w:r>
            <w:r w:rsidRPr="001D6D68">
              <w:rPr>
                <w:rFonts w:ascii="Arial" w:hAnsi="Arial" w:cs="Arial"/>
                <w:spacing w:val="5"/>
              </w:rPr>
              <w:t>l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udien</w:t>
            </w:r>
            <w:r w:rsidRPr="001D6D68">
              <w:rPr>
                <w:rFonts w:ascii="Arial" w:hAnsi="Arial" w:cs="Arial"/>
                <w:spacing w:val="1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C169D5">
            <w:pPr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Suggestion already incorporated in the paper</w:t>
            </w:r>
          </w:p>
        </w:tc>
      </w:tr>
      <w:tr w:rsidR="00BF1D4C" w:rsidRPr="001D6D68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ind w:left="460" w:right="380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</w:rPr>
              <w:t>Are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ef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1"/>
              </w:rPr>
              <w:t>r</w:t>
            </w:r>
            <w:r w:rsidRPr="001D6D68">
              <w:rPr>
                <w:rFonts w:ascii="Arial" w:hAnsi="Arial" w:cs="Arial"/>
                <w:b/>
              </w:rPr>
              <w:t>enc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uf</w:t>
            </w:r>
            <w:r w:rsidRPr="001D6D68">
              <w:rPr>
                <w:rFonts w:ascii="Arial" w:hAnsi="Arial" w:cs="Arial"/>
                <w:b/>
                <w:spacing w:val="1"/>
              </w:rPr>
              <w:t>f</w:t>
            </w:r>
            <w:r w:rsidRPr="001D6D68">
              <w:rPr>
                <w:rFonts w:ascii="Arial" w:hAnsi="Arial" w:cs="Arial"/>
                <w:b/>
              </w:rPr>
              <w:t>icient</w:t>
            </w:r>
            <w:r w:rsidRPr="001D6D68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nd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</w:rPr>
              <w:t>nt?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I</w:t>
            </w:r>
            <w:r w:rsidRPr="001D6D68">
              <w:rPr>
                <w:rFonts w:ascii="Arial" w:hAnsi="Arial" w:cs="Arial"/>
                <w:b/>
              </w:rPr>
              <w:t xml:space="preserve">f </w:t>
            </w:r>
            <w:r w:rsidRPr="001D6D68">
              <w:rPr>
                <w:rFonts w:ascii="Arial" w:hAnsi="Arial" w:cs="Arial"/>
                <w:b/>
                <w:spacing w:val="1"/>
              </w:rPr>
              <w:t>yo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h</w:t>
            </w:r>
            <w:r w:rsidRPr="001D6D68">
              <w:rPr>
                <w:rFonts w:ascii="Arial" w:hAnsi="Arial" w:cs="Arial"/>
                <w:b/>
                <w:spacing w:val="1"/>
              </w:rPr>
              <w:t>av</w:t>
            </w:r>
            <w:r w:rsidRPr="001D6D68">
              <w:rPr>
                <w:rFonts w:ascii="Arial" w:hAnsi="Arial" w:cs="Arial"/>
                <w:b/>
              </w:rPr>
              <w:t xml:space="preserve">e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gg</w:t>
            </w:r>
            <w:r w:rsidRPr="001D6D68">
              <w:rPr>
                <w:rFonts w:ascii="Arial" w:hAnsi="Arial" w:cs="Arial"/>
                <w:b/>
              </w:rPr>
              <w:t>esti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ns</w:t>
            </w:r>
            <w:r w:rsidRPr="001D6D68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d</w:t>
            </w:r>
            <w:r w:rsidRPr="001D6D68">
              <w:rPr>
                <w:rFonts w:ascii="Arial" w:hAnsi="Arial" w:cs="Arial"/>
                <w:b/>
                <w:spacing w:val="-1"/>
              </w:rPr>
              <w:t>d</w:t>
            </w:r>
            <w:r w:rsidRPr="001D6D68">
              <w:rPr>
                <w:rFonts w:ascii="Arial" w:hAnsi="Arial" w:cs="Arial"/>
                <w:b/>
              </w:rPr>
              <w:t>iti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l</w:t>
            </w:r>
            <w:r w:rsidRPr="001D6D68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r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1"/>
              </w:rPr>
              <w:t>f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1"/>
              </w:rPr>
              <w:t>r</w:t>
            </w:r>
            <w:r w:rsidRPr="001D6D68">
              <w:rPr>
                <w:rFonts w:ascii="Arial" w:hAnsi="Arial" w:cs="Arial"/>
                <w:b/>
              </w:rPr>
              <w:t>enc</w:t>
            </w:r>
            <w:r w:rsidRPr="001D6D68">
              <w:rPr>
                <w:rFonts w:ascii="Arial" w:hAnsi="Arial" w:cs="Arial"/>
                <w:b/>
                <w:spacing w:val="1"/>
              </w:rPr>
              <w:t>e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,</w:t>
            </w:r>
            <w:r w:rsidRPr="001D6D68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ple</w:t>
            </w:r>
            <w:r w:rsidRPr="001D6D68">
              <w:rPr>
                <w:rFonts w:ascii="Arial" w:hAnsi="Arial" w:cs="Arial"/>
                <w:b/>
                <w:spacing w:val="4"/>
              </w:rPr>
              <w:t>a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  <w:spacing w:val="3"/>
              </w:rPr>
              <w:t>e</w:t>
            </w:r>
            <w:r w:rsidRPr="001D6D68">
              <w:rPr>
                <w:rFonts w:ascii="Arial" w:hAnsi="Arial" w:cs="Arial"/>
                <w:b/>
              </w:rPr>
              <w:t>nti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 xml:space="preserve">n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</w:t>
            </w:r>
            <w:r w:rsidRPr="001D6D68">
              <w:rPr>
                <w:rFonts w:ascii="Arial" w:hAnsi="Arial" w:cs="Arial"/>
                <w:b/>
                <w:spacing w:val="2"/>
              </w:rPr>
              <w:t>e</w:t>
            </w:r>
            <w:r w:rsidRPr="001D6D68">
              <w:rPr>
                <w:rFonts w:ascii="Arial" w:hAnsi="Arial" w:cs="Arial"/>
                <w:b/>
              </w:rPr>
              <w:t>m</w:t>
            </w:r>
            <w:r w:rsidRPr="001D6D68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in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ev</w:t>
            </w:r>
            <w:r w:rsidRPr="001D6D68">
              <w:rPr>
                <w:rFonts w:ascii="Arial" w:hAnsi="Arial" w:cs="Arial"/>
                <w:b/>
              </w:rPr>
              <w:t>iew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fo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-5"/>
              </w:rPr>
              <w:t>m</w:t>
            </w:r>
            <w:r w:rsidRPr="001D6D6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The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r</w:t>
            </w:r>
            <w:r w:rsidRPr="001D6D68">
              <w:rPr>
                <w:rFonts w:ascii="Arial" w:hAnsi="Arial" w:cs="Arial"/>
                <w:spacing w:val="-2"/>
              </w:rPr>
              <w:t>e</w:t>
            </w:r>
            <w:r w:rsidRPr="001D6D68">
              <w:rPr>
                <w:rFonts w:ascii="Arial" w:hAnsi="Arial" w:cs="Arial"/>
                <w:spacing w:val="1"/>
              </w:rPr>
              <w:t>f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  <w:spacing w:val="1"/>
              </w:rPr>
              <w:t>r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n</w:t>
            </w:r>
            <w:r w:rsidRPr="001D6D68">
              <w:rPr>
                <w:rFonts w:ascii="Arial" w:hAnsi="Arial" w:cs="Arial"/>
                <w:spacing w:val="-1"/>
              </w:rPr>
              <w:t>ce</w:t>
            </w:r>
            <w:r w:rsidRPr="001D6D68">
              <w:rPr>
                <w:rFonts w:ascii="Arial" w:hAnsi="Arial" w:cs="Arial"/>
              </w:rPr>
              <w:t>s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re</w:t>
            </w:r>
            <w:r w:rsidRPr="001D6D68">
              <w:rPr>
                <w:rFonts w:ascii="Arial" w:hAnsi="Arial" w:cs="Arial"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</w:rPr>
              <w:t>o</w:t>
            </w:r>
            <w:r w:rsidRPr="001D6D68">
              <w:rPr>
                <w:rFonts w:ascii="Arial" w:hAnsi="Arial" w:cs="Arial"/>
                <w:spacing w:val="2"/>
              </w:rPr>
              <w:t>k</w:t>
            </w:r>
            <w:r w:rsidRPr="001D6D68">
              <w:rPr>
                <w:rFonts w:ascii="Arial" w:hAnsi="Arial" w:cs="Arial"/>
                <w:spacing w:val="4"/>
              </w:rPr>
              <w:t>a</w:t>
            </w:r>
            <w:r w:rsidRPr="001D6D68">
              <w:rPr>
                <w:rFonts w:ascii="Arial" w:hAnsi="Arial" w:cs="Arial"/>
                <w:spacing w:val="-3"/>
              </w:rPr>
              <w:t>y</w:t>
            </w:r>
            <w:r w:rsidRPr="001D6D68">
              <w:rPr>
                <w:rFonts w:ascii="Arial" w:hAnsi="Arial" w:cs="Arial"/>
              </w:rPr>
              <w:t>,</w:t>
            </w:r>
            <w:r w:rsidRPr="001D6D68">
              <w:rPr>
                <w:rFonts w:ascii="Arial" w:hAnsi="Arial" w:cs="Arial"/>
                <w:spacing w:val="2"/>
              </w:rPr>
              <w:t xml:space="preserve"> </w:t>
            </w:r>
            <w:r w:rsidRPr="001D6D68">
              <w:rPr>
                <w:rFonts w:ascii="Arial" w:hAnsi="Arial" w:cs="Arial"/>
              </w:rPr>
              <w:t>thou</w:t>
            </w:r>
            <w:r w:rsidRPr="001D6D68">
              <w:rPr>
                <w:rFonts w:ascii="Arial" w:hAnsi="Arial" w:cs="Arial"/>
                <w:spacing w:val="-2"/>
              </w:rPr>
              <w:t>g</w:t>
            </w:r>
            <w:r w:rsidRPr="001D6D68">
              <w:rPr>
                <w:rFonts w:ascii="Arial" w:hAnsi="Arial" w:cs="Arial"/>
              </w:rPr>
              <w:t>h a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f</w:t>
            </w:r>
            <w:r w:rsidRPr="001D6D68">
              <w:rPr>
                <w:rFonts w:ascii="Arial" w:hAnsi="Arial" w:cs="Arial"/>
                <w:spacing w:val="-2"/>
              </w:rPr>
              <w:t>e</w:t>
            </w:r>
            <w:r w:rsidRPr="001D6D68">
              <w:rPr>
                <w:rFonts w:ascii="Arial" w:hAnsi="Arial" w:cs="Arial"/>
              </w:rPr>
              <w:t>w s</w:t>
            </w:r>
            <w:r w:rsidRPr="001D6D68">
              <w:rPr>
                <w:rFonts w:ascii="Arial" w:hAnsi="Arial" w:cs="Arial"/>
                <w:spacing w:val="1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m a bit</w:t>
            </w:r>
            <w:r w:rsidRPr="001D6D68">
              <w:rPr>
                <w:rFonts w:ascii="Arial" w:hAnsi="Arial" w:cs="Arial"/>
                <w:spacing w:val="3"/>
              </w:rPr>
              <w:t xml:space="preserve"> </w:t>
            </w:r>
            <w:r w:rsidRPr="001D6D68">
              <w:rPr>
                <w:rFonts w:ascii="Arial" w:hAnsi="Arial" w:cs="Arial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ted l</w:t>
            </w:r>
            <w:r w:rsidRPr="001D6D68">
              <w:rPr>
                <w:rFonts w:ascii="Arial" w:hAnsi="Arial" w:cs="Arial"/>
                <w:spacing w:val="1"/>
              </w:rPr>
              <w:t>i</w:t>
            </w:r>
            <w:r w:rsidRPr="001D6D68">
              <w:rPr>
                <w:rFonts w:ascii="Arial" w:hAnsi="Arial" w:cs="Arial"/>
              </w:rPr>
              <w:t>ke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sour</w:t>
            </w:r>
            <w:r w:rsidRPr="001D6D68">
              <w:rPr>
                <w:rFonts w:ascii="Arial" w:hAnsi="Arial" w:cs="Arial"/>
                <w:spacing w:val="1"/>
              </w:rPr>
              <w:t>c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 f</w:t>
            </w:r>
            <w:r w:rsidRPr="001D6D68">
              <w:rPr>
                <w:rFonts w:ascii="Arial" w:hAnsi="Arial" w:cs="Arial"/>
                <w:spacing w:val="-1"/>
              </w:rPr>
              <w:t>r</w:t>
            </w:r>
            <w:r w:rsidRPr="001D6D68">
              <w:rPr>
                <w:rFonts w:ascii="Arial" w:hAnsi="Arial" w:cs="Arial"/>
              </w:rPr>
              <w:t xml:space="preserve">om 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</w:rPr>
              <w:t>he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1980</w:t>
            </w:r>
            <w:r w:rsidRPr="001D6D68">
              <w:rPr>
                <w:rFonts w:ascii="Arial" w:hAnsi="Arial" w:cs="Arial"/>
                <w:spacing w:val="1"/>
              </w:rPr>
              <w:t>s</w:t>
            </w:r>
            <w:r w:rsidRPr="001D6D68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C169D5">
            <w:pPr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Suggestion already incorporated in the paper</w:t>
            </w:r>
          </w:p>
        </w:tc>
      </w:tr>
      <w:tr w:rsidR="00BF1D4C" w:rsidRPr="001D6D68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  <w:spacing w:val="-1"/>
              </w:rPr>
              <w:t>I</w:t>
            </w:r>
            <w:r w:rsidRPr="001D6D68">
              <w:rPr>
                <w:rFonts w:ascii="Arial" w:hAnsi="Arial" w:cs="Arial"/>
                <w:b/>
              </w:rPr>
              <w:t>s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l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</w:rPr>
              <w:t>g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ag</w:t>
            </w:r>
            <w:r w:rsidRPr="001D6D68">
              <w:rPr>
                <w:rFonts w:ascii="Arial" w:hAnsi="Arial" w:cs="Arial"/>
                <w:b/>
              </w:rPr>
              <w:t>e/</w:t>
            </w:r>
            <w:r w:rsidRPr="001D6D68">
              <w:rPr>
                <w:rFonts w:ascii="Arial" w:hAnsi="Arial" w:cs="Arial"/>
                <w:b/>
                <w:spacing w:val="-1"/>
              </w:rPr>
              <w:t>E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</w:rPr>
              <w:t>g</w:t>
            </w:r>
            <w:r w:rsidRPr="001D6D68">
              <w:rPr>
                <w:rFonts w:ascii="Arial" w:hAnsi="Arial" w:cs="Arial"/>
                <w:b/>
              </w:rPr>
              <w:t>l</w:t>
            </w:r>
            <w:r w:rsidRPr="001D6D68">
              <w:rPr>
                <w:rFonts w:ascii="Arial" w:hAnsi="Arial" w:cs="Arial"/>
                <w:b/>
                <w:spacing w:val="2"/>
              </w:rPr>
              <w:t>i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h</w:t>
            </w:r>
            <w:r w:rsidRPr="001D6D68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2"/>
              </w:rPr>
              <w:t>q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lity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f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he</w:t>
            </w:r>
            <w:r w:rsidRPr="001D6D68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1"/>
              </w:rPr>
              <w:t>t</w:t>
            </w:r>
            <w:r w:rsidRPr="001D6D68">
              <w:rPr>
                <w:rFonts w:ascii="Arial" w:hAnsi="Arial" w:cs="Arial"/>
                <w:b/>
              </w:rPr>
              <w:t>icle</w:t>
            </w:r>
            <w:r w:rsidRPr="001D6D68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uit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 xml:space="preserve">ble </w:t>
            </w:r>
            <w:r w:rsidRPr="001D6D68">
              <w:rPr>
                <w:rFonts w:ascii="Arial" w:hAnsi="Arial" w:cs="Arial"/>
                <w:b/>
                <w:spacing w:val="1"/>
              </w:rPr>
              <w:t>fo</w:t>
            </w:r>
            <w:r w:rsidRPr="001D6D68">
              <w:rPr>
                <w:rFonts w:ascii="Arial" w:hAnsi="Arial" w:cs="Arial"/>
                <w:b/>
              </w:rPr>
              <w:t>r</w:t>
            </w:r>
            <w:r w:rsidRPr="001D6D68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ch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l</w:t>
            </w:r>
            <w:r w:rsidRPr="001D6D68">
              <w:rPr>
                <w:rFonts w:ascii="Arial" w:hAnsi="Arial" w:cs="Arial"/>
                <w:b/>
                <w:spacing w:val="1"/>
              </w:rPr>
              <w:t>a</w:t>
            </w:r>
            <w:r w:rsidRPr="001D6D68">
              <w:rPr>
                <w:rFonts w:ascii="Arial" w:hAnsi="Arial" w:cs="Arial"/>
                <w:b/>
              </w:rPr>
              <w:t>rly</w:t>
            </w:r>
            <w:r w:rsidRPr="001D6D68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D6D68">
              <w:rPr>
                <w:rFonts w:ascii="Arial" w:hAnsi="Arial" w:cs="Arial"/>
                <w:b/>
              </w:rPr>
              <w:t>c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m</w:t>
            </w:r>
            <w:r w:rsidRPr="001D6D68">
              <w:rPr>
                <w:rFonts w:ascii="Arial" w:hAnsi="Arial" w:cs="Arial"/>
                <w:b/>
                <w:spacing w:val="-3"/>
              </w:rPr>
              <w:t>m</w:t>
            </w:r>
            <w:r w:rsidRPr="001D6D68">
              <w:rPr>
                <w:rFonts w:ascii="Arial" w:hAnsi="Arial" w:cs="Arial"/>
                <w:b/>
              </w:rPr>
              <w:t>u</w:t>
            </w:r>
            <w:r w:rsidRPr="001D6D68">
              <w:rPr>
                <w:rFonts w:ascii="Arial" w:hAnsi="Arial" w:cs="Arial"/>
                <w:b/>
                <w:spacing w:val="1"/>
              </w:rPr>
              <w:t>n</w:t>
            </w:r>
            <w:r w:rsidRPr="001D6D68">
              <w:rPr>
                <w:rFonts w:ascii="Arial" w:hAnsi="Arial" w:cs="Arial"/>
                <w:b/>
              </w:rPr>
              <w:t>ic</w:t>
            </w:r>
            <w:r w:rsidRPr="001D6D68">
              <w:rPr>
                <w:rFonts w:ascii="Arial" w:hAnsi="Arial" w:cs="Arial"/>
                <w:b/>
                <w:spacing w:val="1"/>
              </w:rPr>
              <w:t>at</w:t>
            </w:r>
            <w:r w:rsidRPr="001D6D68">
              <w:rPr>
                <w:rFonts w:ascii="Arial" w:hAnsi="Arial" w:cs="Arial"/>
                <w:b/>
              </w:rPr>
              <w:t>i</w:t>
            </w:r>
            <w:r w:rsidRPr="001D6D68">
              <w:rPr>
                <w:rFonts w:ascii="Arial" w:hAnsi="Arial" w:cs="Arial"/>
                <w:b/>
                <w:spacing w:val="1"/>
              </w:rPr>
              <w:t>o</w:t>
            </w:r>
            <w:r w:rsidRPr="001D6D68">
              <w:rPr>
                <w:rFonts w:ascii="Arial" w:hAnsi="Arial" w:cs="Arial"/>
                <w:b/>
              </w:rPr>
              <w:t>n</w:t>
            </w:r>
            <w:r w:rsidRPr="001D6D68">
              <w:rPr>
                <w:rFonts w:ascii="Arial" w:hAnsi="Arial" w:cs="Arial"/>
                <w:b/>
                <w:spacing w:val="-1"/>
              </w:rPr>
              <w:t>s</w:t>
            </w:r>
            <w:r w:rsidRPr="001D6D68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spacing w:val="-3"/>
              </w:rPr>
              <w:t>I</w:t>
            </w:r>
            <w:r w:rsidRPr="001D6D68">
              <w:rPr>
                <w:rFonts w:ascii="Arial" w:hAnsi="Arial" w:cs="Arial"/>
                <w:spacing w:val="3"/>
              </w:rPr>
              <w:t>t</w:t>
            </w:r>
            <w:r w:rsidRPr="001D6D68">
              <w:rPr>
                <w:rFonts w:ascii="Arial" w:hAnsi="Arial" w:cs="Arial"/>
                <w:spacing w:val="-2"/>
              </w:rPr>
              <w:t>'</w:t>
            </w:r>
            <w:r w:rsidRPr="001D6D68">
              <w:rPr>
                <w:rFonts w:ascii="Arial" w:hAnsi="Arial" w:cs="Arial"/>
              </w:rPr>
              <w:t>s mo</w:t>
            </w:r>
            <w:r w:rsidRPr="001D6D68">
              <w:rPr>
                <w:rFonts w:ascii="Arial" w:hAnsi="Arial" w:cs="Arial"/>
                <w:spacing w:val="1"/>
              </w:rPr>
              <w:t>s</w:t>
            </w:r>
            <w:r w:rsidRPr="001D6D68">
              <w:rPr>
                <w:rFonts w:ascii="Arial" w:hAnsi="Arial" w:cs="Arial"/>
              </w:rPr>
              <w:t>t</w:t>
            </w:r>
            <w:r w:rsidRPr="001D6D68">
              <w:rPr>
                <w:rFonts w:ascii="Arial" w:hAnsi="Arial" w:cs="Arial"/>
                <w:spacing w:val="3"/>
              </w:rPr>
              <w:t>l</w:t>
            </w:r>
            <w:r w:rsidRPr="001D6D68">
              <w:rPr>
                <w:rFonts w:ascii="Arial" w:hAnsi="Arial" w:cs="Arial"/>
              </w:rPr>
              <w:t>y</w:t>
            </w:r>
            <w:r w:rsidRPr="001D6D68">
              <w:rPr>
                <w:rFonts w:ascii="Arial" w:hAnsi="Arial" w:cs="Arial"/>
                <w:spacing w:val="-3"/>
              </w:rPr>
              <w:t xml:space="preserve"> </w:t>
            </w:r>
            <w:r w:rsidRPr="001D6D68">
              <w:rPr>
                <w:rFonts w:ascii="Arial" w:hAnsi="Arial" w:cs="Arial"/>
              </w:rPr>
              <w:t>r</w:t>
            </w:r>
            <w:r w:rsidRPr="001D6D68">
              <w:rPr>
                <w:rFonts w:ascii="Arial" w:hAnsi="Arial" w:cs="Arial"/>
                <w:spacing w:val="-2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  <w:spacing w:val="2"/>
              </w:rPr>
              <w:t>d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ble, but </w:t>
            </w:r>
            <w:r w:rsidRPr="001D6D68">
              <w:rPr>
                <w:rFonts w:ascii="Arial" w:hAnsi="Arial" w:cs="Arial"/>
                <w:spacing w:val="3"/>
              </w:rPr>
              <w:t>i</w:t>
            </w:r>
            <w:r w:rsidRPr="001D6D68">
              <w:rPr>
                <w:rFonts w:ascii="Arial" w:hAnsi="Arial" w:cs="Arial"/>
              </w:rPr>
              <w:t xml:space="preserve">t </w:t>
            </w:r>
            <w:r w:rsidRPr="001D6D68">
              <w:rPr>
                <w:rFonts w:ascii="Arial" w:hAnsi="Arial" w:cs="Arial"/>
                <w:spacing w:val="1"/>
              </w:rPr>
              <w:t>l</w:t>
            </w:r>
            <w:r w:rsidRPr="001D6D68">
              <w:rPr>
                <w:rFonts w:ascii="Arial" w:hAnsi="Arial" w:cs="Arial"/>
                <w:spacing w:val="-1"/>
              </w:rPr>
              <w:t>ea</w:t>
            </w:r>
            <w:r w:rsidRPr="001D6D68">
              <w:rPr>
                <w:rFonts w:ascii="Arial" w:hAnsi="Arial" w:cs="Arial"/>
              </w:rPr>
              <w:t>ns a</w:t>
            </w:r>
            <w:r w:rsidRPr="001D6D68">
              <w:rPr>
                <w:rFonts w:ascii="Arial" w:hAnsi="Arial" w:cs="Arial"/>
                <w:spacing w:val="-1"/>
              </w:rPr>
              <w:t xml:space="preserve"> </w:t>
            </w:r>
            <w:r w:rsidRPr="001D6D68">
              <w:rPr>
                <w:rFonts w:ascii="Arial" w:hAnsi="Arial" w:cs="Arial"/>
              </w:rPr>
              <w:t>bit</w:t>
            </w:r>
            <w:r w:rsidRPr="001D6D68">
              <w:rPr>
                <w:rFonts w:ascii="Arial" w:hAnsi="Arial" w:cs="Arial"/>
                <w:spacing w:val="1"/>
              </w:rPr>
              <w:t xml:space="preserve"> </w:t>
            </w:r>
            <w:r w:rsidRPr="001D6D68">
              <w:rPr>
                <w:rFonts w:ascii="Arial" w:hAnsi="Arial" w:cs="Arial"/>
              </w:rPr>
              <w:t>fo</w:t>
            </w:r>
            <w:r w:rsidRPr="001D6D68">
              <w:rPr>
                <w:rFonts w:ascii="Arial" w:hAnsi="Arial" w:cs="Arial"/>
                <w:spacing w:val="-1"/>
              </w:rPr>
              <w:t>r</w:t>
            </w:r>
            <w:r w:rsidRPr="001D6D68">
              <w:rPr>
                <w:rFonts w:ascii="Arial" w:hAnsi="Arial" w:cs="Arial"/>
              </w:rPr>
              <w:t xml:space="preserve">mal 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 xml:space="preserve">nd </w:t>
            </w:r>
            <w:r w:rsidRPr="001D6D68">
              <w:rPr>
                <w:rFonts w:ascii="Arial" w:hAnsi="Arial" w:cs="Arial"/>
                <w:spacing w:val="2"/>
              </w:rPr>
              <w:t>s</w:t>
            </w:r>
            <w:r w:rsidRPr="001D6D68">
              <w:rPr>
                <w:rFonts w:ascii="Arial" w:hAnsi="Arial" w:cs="Arial"/>
              </w:rPr>
              <w:t>ometi</w:t>
            </w:r>
            <w:r w:rsidRPr="001D6D68">
              <w:rPr>
                <w:rFonts w:ascii="Arial" w:hAnsi="Arial" w:cs="Arial"/>
                <w:spacing w:val="1"/>
              </w:rPr>
              <w:t>m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s r</w:t>
            </w:r>
            <w:r w:rsidRPr="001D6D68">
              <w:rPr>
                <w:rFonts w:ascii="Arial" w:hAnsi="Arial" w:cs="Arial"/>
                <w:spacing w:val="-1"/>
              </w:rPr>
              <w:t>e</w:t>
            </w:r>
            <w:r w:rsidRPr="001D6D68">
              <w:rPr>
                <w:rFonts w:ascii="Arial" w:hAnsi="Arial" w:cs="Arial"/>
              </w:rPr>
              <w:t>dund</w:t>
            </w:r>
            <w:r w:rsidRPr="001D6D68">
              <w:rPr>
                <w:rFonts w:ascii="Arial" w:hAnsi="Arial" w:cs="Arial"/>
                <w:spacing w:val="-1"/>
              </w:rPr>
              <w:t>a</w:t>
            </w:r>
            <w:r w:rsidRPr="001D6D68">
              <w:rPr>
                <w:rFonts w:ascii="Arial" w:hAnsi="Arial" w:cs="Arial"/>
              </w:rPr>
              <w:t>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C169D5">
            <w:pPr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</w:rPr>
              <w:t>Suggestion already incorporated in the paper</w:t>
            </w:r>
          </w:p>
        </w:tc>
      </w:tr>
      <w:tr w:rsidR="00BF1D4C" w:rsidRPr="001D6D68" w:rsidTr="001D6D68">
        <w:trPr>
          <w:trHeight w:hRule="exact" w:val="38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451656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1D6D68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D6D68">
              <w:rPr>
                <w:rFonts w:ascii="Arial" w:hAnsi="Arial" w:cs="Arial"/>
                <w:b/>
                <w:u w:val="thick" w:color="000000"/>
              </w:rPr>
              <w:t>pti</w:t>
            </w:r>
            <w:r w:rsidRPr="001D6D68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D6D68">
              <w:rPr>
                <w:rFonts w:ascii="Arial" w:hAnsi="Arial" w:cs="Arial"/>
                <w:b/>
                <w:u w:val="thick" w:color="000000"/>
              </w:rPr>
              <w:t>n</w:t>
            </w:r>
            <w:r w:rsidRPr="001D6D68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1D6D68">
              <w:rPr>
                <w:rFonts w:ascii="Arial" w:hAnsi="Arial" w:cs="Arial"/>
                <w:b/>
                <w:u w:val="thick" w:color="000000"/>
              </w:rPr>
              <w:t>l/</w:t>
            </w:r>
            <w:r w:rsidRPr="001D6D68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1D6D68">
              <w:rPr>
                <w:rFonts w:ascii="Arial" w:hAnsi="Arial" w:cs="Arial"/>
                <w:b/>
                <w:u w:val="thick" w:color="000000"/>
              </w:rPr>
              <w:t>ene</w:t>
            </w:r>
            <w:r w:rsidRPr="001D6D68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1D6D68">
              <w:rPr>
                <w:rFonts w:ascii="Arial" w:hAnsi="Arial" w:cs="Arial"/>
                <w:b/>
                <w:u w:val="thick" w:color="000000"/>
              </w:rPr>
              <w:t>l</w:t>
            </w:r>
            <w:r w:rsidRPr="001D6D68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1D6D68">
              <w:rPr>
                <w:rFonts w:ascii="Arial" w:hAnsi="Arial" w:cs="Arial"/>
              </w:rPr>
              <w:t>c</w:t>
            </w:r>
            <w:r w:rsidRPr="001D6D68">
              <w:rPr>
                <w:rFonts w:ascii="Arial" w:hAnsi="Arial" w:cs="Arial"/>
                <w:spacing w:val="4"/>
              </w:rPr>
              <w:t>o</w:t>
            </w:r>
            <w:r w:rsidRPr="001D6D68">
              <w:rPr>
                <w:rFonts w:ascii="Arial" w:hAnsi="Arial" w:cs="Arial"/>
                <w:spacing w:val="-1"/>
              </w:rPr>
              <w:t>mm</w:t>
            </w:r>
            <w:r w:rsidRPr="001D6D68">
              <w:rPr>
                <w:rFonts w:ascii="Arial" w:hAnsi="Arial" w:cs="Arial"/>
                <w:spacing w:val="3"/>
              </w:rPr>
              <w:t>e</w:t>
            </w:r>
            <w:r w:rsidRPr="001D6D68">
              <w:rPr>
                <w:rFonts w:ascii="Arial" w:hAnsi="Arial" w:cs="Arial"/>
                <w:spacing w:val="-1"/>
              </w:rPr>
              <w:t>n</w:t>
            </w:r>
            <w:r w:rsidRPr="001D6D68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BF1D4C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D4C" w:rsidRPr="001D6D68" w:rsidRDefault="00BF1D4C">
            <w:pPr>
              <w:rPr>
                <w:rFonts w:ascii="Arial" w:hAnsi="Arial" w:cs="Arial"/>
              </w:rPr>
            </w:pPr>
          </w:p>
        </w:tc>
      </w:tr>
    </w:tbl>
    <w:p w:rsidR="00BF1D4C" w:rsidRPr="001D6D68" w:rsidRDefault="00BF1D4C">
      <w:pPr>
        <w:spacing w:before="10" w:line="140" w:lineRule="exact"/>
        <w:rPr>
          <w:rFonts w:ascii="Arial" w:hAnsi="Arial" w:cs="Arial"/>
        </w:rPr>
      </w:pPr>
    </w:p>
    <w:p w:rsidR="00BF1D4C" w:rsidRPr="001D6D68" w:rsidRDefault="00BF1D4C">
      <w:pPr>
        <w:spacing w:line="200" w:lineRule="exact"/>
        <w:rPr>
          <w:rFonts w:ascii="Arial" w:hAnsi="Arial" w:cs="Arial"/>
        </w:rPr>
      </w:pPr>
    </w:p>
    <w:tbl>
      <w:tblPr>
        <w:tblW w:w="4946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9"/>
        <w:gridCol w:w="7241"/>
        <w:gridCol w:w="7089"/>
      </w:tblGrid>
      <w:tr w:rsidR="00573D5D" w:rsidRPr="001D6D68" w:rsidTr="001D6D6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1D6D6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1D6D6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573D5D" w:rsidRPr="001D6D68" w:rsidTr="001D6D68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5D" w:rsidRPr="001D6D68" w:rsidRDefault="00573D5D" w:rsidP="00573D5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1D6D6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5D" w:rsidRPr="001D6D68" w:rsidRDefault="00573D5D" w:rsidP="00573D5D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1D6D68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1D6D68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573D5D" w:rsidRPr="001D6D68" w:rsidRDefault="00573D5D" w:rsidP="00573D5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573D5D" w:rsidRPr="001D6D68" w:rsidTr="001D6D68">
        <w:trPr>
          <w:trHeight w:val="890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1D6D6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1D6D6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1D6D6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1D6D6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573D5D" w:rsidRPr="001D6D68" w:rsidRDefault="00573D5D" w:rsidP="00573D5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:rsidR="00573D5D" w:rsidRPr="001D6D68" w:rsidRDefault="00573D5D" w:rsidP="00573D5D">
      <w:pPr>
        <w:rPr>
          <w:rFonts w:ascii="Arial" w:hAnsi="Arial" w:cs="Arial"/>
        </w:rPr>
      </w:pPr>
    </w:p>
    <w:p w:rsidR="00573D5D" w:rsidRPr="001D6D68" w:rsidRDefault="00573D5D" w:rsidP="00573D5D">
      <w:pPr>
        <w:rPr>
          <w:rFonts w:ascii="Arial" w:hAnsi="Arial" w:cs="Arial"/>
        </w:rPr>
      </w:pPr>
      <w:bookmarkStart w:id="2" w:name="_GoBack"/>
      <w:bookmarkEnd w:id="2"/>
    </w:p>
    <w:p w:rsidR="00573D5D" w:rsidRPr="001D6D68" w:rsidRDefault="00573D5D" w:rsidP="00573D5D">
      <w:pPr>
        <w:rPr>
          <w:rFonts w:ascii="Arial" w:hAnsi="Arial" w:cs="Arial"/>
          <w:bCs/>
          <w:u w:val="single"/>
          <w:lang w:val="en-GB"/>
        </w:rPr>
      </w:pPr>
    </w:p>
    <w:bookmarkEnd w:id="0"/>
    <w:p w:rsidR="00573D5D" w:rsidRPr="001D6D68" w:rsidRDefault="00573D5D" w:rsidP="00573D5D">
      <w:pPr>
        <w:rPr>
          <w:rFonts w:ascii="Arial" w:hAnsi="Arial" w:cs="Arial"/>
        </w:rPr>
      </w:pPr>
    </w:p>
    <w:p w:rsidR="00BF1D4C" w:rsidRPr="001D6D68" w:rsidRDefault="00BF1D4C">
      <w:pPr>
        <w:spacing w:line="200" w:lineRule="exact"/>
        <w:rPr>
          <w:rFonts w:ascii="Arial" w:hAnsi="Arial" w:cs="Arial"/>
        </w:rPr>
      </w:pPr>
    </w:p>
    <w:sectPr w:rsidR="00BF1D4C" w:rsidRPr="001D6D68">
      <w:pgSz w:w="23820" w:h="16840" w:orient="landscape"/>
      <w:pgMar w:top="1540" w:right="1220" w:bottom="280" w:left="1220" w:header="1306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1F5" w:rsidRDefault="000441F5">
      <w:r>
        <w:separator/>
      </w:r>
    </w:p>
  </w:endnote>
  <w:endnote w:type="continuationSeparator" w:id="0">
    <w:p w:rsidR="000441F5" w:rsidRDefault="0004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1F5" w:rsidRDefault="000441F5">
      <w:r>
        <w:separator/>
      </w:r>
    </w:p>
  </w:footnote>
  <w:footnote w:type="continuationSeparator" w:id="0">
    <w:p w:rsidR="000441F5" w:rsidRDefault="00044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C45B95"/>
    <w:multiLevelType w:val="multilevel"/>
    <w:tmpl w:val="715C447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D4C"/>
    <w:rsid w:val="000441F5"/>
    <w:rsid w:val="00195F9A"/>
    <w:rsid w:val="001D6D68"/>
    <w:rsid w:val="001E39E8"/>
    <w:rsid w:val="00451656"/>
    <w:rsid w:val="00573D5D"/>
    <w:rsid w:val="00631826"/>
    <w:rsid w:val="00752B9D"/>
    <w:rsid w:val="009852EE"/>
    <w:rsid w:val="00BF1D4C"/>
    <w:rsid w:val="00C1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577E40-633E-453E-8206-40FC3626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6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Roden Samson</dc:creator>
  <cp:lastModifiedBy>SDI 1137</cp:lastModifiedBy>
  <cp:revision>3</cp:revision>
  <dcterms:created xsi:type="dcterms:W3CDTF">2025-07-19T16:16:00Z</dcterms:created>
  <dcterms:modified xsi:type="dcterms:W3CDTF">2025-07-21T08:31:00Z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39ad9afe-b576-4c5f-865e-cffef5bf3624</vt:lpwstr>
  </property>
</Properties>
</file>