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before="4" w:line="200" w:lineRule="exact"/>
        <w:rPr>
          <w:rFonts w:ascii="Arial" w:hAnsi="Arial" w:cs="Arial"/>
        </w:rPr>
      </w:pPr>
    </w:p>
    <w:tbl>
      <w:tblPr>
        <w:tblW w:w="0" w:type="auto"/>
        <w:tblInd w:w="2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15856"/>
      </w:tblGrid>
      <w:tr w:rsidR="00425ED3" w:rsidRPr="00573BE0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  <w:spacing w:val="1"/>
              </w:rPr>
              <w:t>J</w:t>
            </w:r>
            <w:r w:rsidRPr="00573BE0">
              <w:rPr>
                <w:rFonts w:ascii="Arial" w:eastAsia="Arial" w:hAnsi="Arial" w:cs="Arial"/>
              </w:rPr>
              <w:t>o</w:t>
            </w:r>
            <w:r w:rsidRPr="00573BE0">
              <w:rPr>
                <w:rFonts w:ascii="Arial" w:eastAsia="Arial" w:hAnsi="Arial" w:cs="Arial"/>
                <w:spacing w:val="-1"/>
              </w:rPr>
              <w:t>u</w:t>
            </w:r>
            <w:r w:rsidRPr="00573BE0">
              <w:rPr>
                <w:rFonts w:ascii="Arial" w:eastAsia="Arial" w:hAnsi="Arial" w:cs="Arial"/>
                <w:spacing w:val="1"/>
              </w:rPr>
              <w:t>r</w:t>
            </w:r>
            <w:r w:rsidRPr="00573BE0">
              <w:rPr>
                <w:rFonts w:ascii="Arial" w:eastAsia="Arial" w:hAnsi="Arial" w:cs="Arial"/>
              </w:rPr>
              <w:t>n</w:t>
            </w:r>
            <w:r w:rsidRPr="00573BE0">
              <w:rPr>
                <w:rFonts w:ascii="Arial" w:eastAsia="Arial" w:hAnsi="Arial" w:cs="Arial"/>
                <w:spacing w:val="-1"/>
              </w:rPr>
              <w:t>a</w:t>
            </w:r>
            <w:r w:rsidRPr="00573BE0">
              <w:rPr>
                <w:rFonts w:ascii="Arial" w:eastAsia="Arial" w:hAnsi="Arial" w:cs="Arial"/>
              </w:rPr>
              <w:t>l</w:t>
            </w:r>
            <w:r w:rsidRPr="00573BE0">
              <w:rPr>
                <w:rFonts w:ascii="Arial" w:eastAsia="Arial" w:hAnsi="Arial" w:cs="Arial"/>
                <w:spacing w:val="-6"/>
              </w:rPr>
              <w:t xml:space="preserve"> </w:t>
            </w:r>
            <w:r w:rsidRPr="00573BE0">
              <w:rPr>
                <w:rFonts w:ascii="Arial" w:eastAsia="Arial" w:hAnsi="Arial" w:cs="Arial"/>
              </w:rPr>
              <w:t>Na</w:t>
            </w:r>
            <w:r w:rsidRPr="00573BE0">
              <w:rPr>
                <w:rFonts w:ascii="Arial" w:eastAsia="Arial" w:hAnsi="Arial" w:cs="Arial"/>
                <w:spacing w:val="4"/>
              </w:rPr>
              <w:t>m</w:t>
            </w:r>
            <w:r w:rsidRPr="00573BE0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before="25"/>
              <w:ind w:left="102"/>
              <w:rPr>
                <w:rFonts w:ascii="Arial" w:eastAsia="Arial" w:hAnsi="Arial" w:cs="Arial"/>
              </w:rPr>
            </w:pPr>
            <w:hyperlink r:id="rId7">
              <w:r w:rsidRPr="00573BE0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m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ic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,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sine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nd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A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co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573BE0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573BE0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ing</w:t>
              </w:r>
            </w:hyperlink>
          </w:p>
        </w:tc>
      </w:tr>
      <w:tr w:rsidR="00425ED3" w:rsidRPr="00573BE0">
        <w:trPr>
          <w:trHeight w:hRule="exact" w:val="300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</w:rPr>
              <w:t>M</w:t>
            </w:r>
            <w:r w:rsidRPr="00573BE0">
              <w:rPr>
                <w:rFonts w:ascii="Arial" w:eastAsia="Arial" w:hAnsi="Arial" w:cs="Arial"/>
                <w:spacing w:val="-1"/>
              </w:rPr>
              <w:t>a</w:t>
            </w:r>
            <w:r w:rsidRPr="00573BE0">
              <w:rPr>
                <w:rFonts w:ascii="Arial" w:eastAsia="Arial" w:hAnsi="Arial" w:cs="Arial"/>
              </w:rPr>
              <w:t>n</w:t>
            </w:r>
            <w:r w:rsidRPr="00573BE0">
              <w:rPr>
                <w:rFonts w:ascii="Arial" w:eastAsia="Arial" w:hAnsi="Arial" w:cs="Arial"/>
                <w:spacing w:val="-1"/>
              </w:rPr>
              <w:t>u</w:t>
            </w:r>
            <w:r w:rsidRPr="00573BE0">
              <w:rPr>
                <w:rFonts w:ascii="Arial" w:eastAsia="Arial" w:hAnsi="Arial" w:cs="Arial"/>
                <w:spacing w:val="1"/>
              </w:rPr>
              <w:t>scr</w:t>
            </w:r>
            <w:r w:rsidRPr="00573BE0">
              <w:rPr>
                <w:rFonts w:ascii="Arial" w:eastAsia="Arial" w:hAnsi="Arial" w:cs="Arial"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spacing w:val="2"/>
              </w:rPr>
              <w:t>p</w:t>
            </w:r>
            <w:r w:rsidRPr="00573BE0">
              <w:rPr>
                <w:rFonts w:ascii="Arial" w:eastAsia="Arial" w:hAnsi="Arial" w:cs="Arial"/>
              </w:rPr>
              <w:t>t</w:t>
            </w:r>
            <w:r w:rsidRPr="00573BE0">
              <w:rPr>
                <w:rFonts w:ascii="Arial" w:eastAsia="Arial" w:hAnsi="Arial" w:cs="Arial"/>
                <w:spacing w:val="-10"/>
              </w:rPr>
              <w:t xml:space="preserve"> </w:t>
            </w:r>
            <w:r w:rsidRPr="00573BE0">
              <w:rPr>
                <w:rFonts w:ascii="Arial" w:eastAsia="Arial" w:hAnsi="Arial" w:cs="Arial"/>
              </w:rPr>
              <w:t>Nu</w:t>
            </w:r>
            <w:r w:rsidRPr="00573BE0">
              <w:rPr>
                <w:rFonts w:ascii="Arial" w:eastAsia="Arial" w:hAnsi="Arial" w:cs="Arial"/>
                <w:spacing w:val="4"/>
              </w:rPr>
              <w:t>m</w:t>
            </w:r>
            <w:r w:rsidRPr="00573BE0">
              <w:rPr>
                <w:rFonts w:ascii="Arial" w:eastAsia="Arial" w:hAnsi="Arial" w:cs="Arial"/>
              </w:rPr>
              <w:t>b</w:t>
            </w:r>
            <w:r w:rsidRPr="00573BE0">
              <w:rPr>
                <w:rFonts w:ascii="Arial" w:eastAsia="Arial" w:hAnsi="Arial" w:cs="Arial"/>
                <w:spacing w:val="-1"/>
              </w:rPr>
              <w:t>e</w:t>
            </w:r>
            <w:r w:rsidRPr="00573BE0">
              <w:rPr>
                <w:rFonts w:ascii="Arial" w:eastAsia="Arial" w:hAnsi="Arial" w:cs="Arial"/>
                <w:spacing w:val="1"/>
              </w:rPr>
              <w:t>r</w:t>
            </w:r>
            <w:r w:rsidRPr="00573BE0">
              <w:rPr>
                <w:rFonts w:ascii="Arial" w:eastAsia="Arial" w:hAnsi="Arial" w:cs="Arial"/>
              </w:rPr>
              <w:t>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before="25"/>
              <w:ind w:left="102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s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_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J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573BE0">
              <w:rPr>
                <w:rFonts w:ascii="Arial" w:eastAsia="Arial" w:hAnsi="Arial" w:cs="Arial"/>
                <w:b/>
                <w:spacing w:val="5"/>
              </w:rPr>
              <w:t>B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_1</w:t>
            </w:r>
            <w:r w:rsidRPr="00573BE0">
              <w:rPr>
                <w:rFonts w:ascii="Arial" w:eastAsia="Arial" w:hAnsi="Arial" w:cs="Arial"/>
                <w:b/>
              </w:rPr>
              <w:t>4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0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2</w:t>
            </w:r>
            <w:r w:rsidRPr="00573BE0">
              <w:rPr>
                <w:rFonts w:ascii="Arial" w:eastAsia="Arial" w:hAnsi="Arial" w:cs="Arial"/>
                <w:b/>
              </w:rPr>
              <w:t>52</w:t>
            </w:r>
          </w:p>
        </w:tc>
      </w:tr>
      <w:tr w:rsidR="00425ED3" w:rsidRPr="00573BE0">
        <w:trPr>
          <w:trHeight w:hRule="exact" w:val="701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  <w:spacing w:val="3"/>
              </w:rPr>
              <w:t>T</w:t>
            </w:r>
            <w:r w:rsidRPr="00573BE0">
              <w:rPr>
                <w:rFonts w:ascii="Arial" w:eastAsia="Arial" w:hAnsi="Arial" w:cs="Arial"/>
                <w:spacing w:val="-1"/>
              </w:rPr>
              <w:t>i</w:t>
            </w:r>
            <w:r w:rsidRPr="00573BE0">
              <w:rPr>
                <w:rFonts w:ascii="Arial" w:eastAsia="Arial" w:hAnsi="Arial" w:cs="Arial"/>
              </w:rPr>
              <w:t>t</w:t>
            </w:r>
            <w:r w:rsidRPr="00573BE0">
              <w:rPr>
                <w:rFonts w:ascii="Arial" w:eastAsia="Arial" w:hAnsi="Arial" w:cs="Arial"/>
                <w:spacing w:val="-1"/>
              </w:rPr>
              <w:t>l</w:t>
            </w:r>
            <w:r w:rsidRPr="00573BE0">
              <w:rPr>
                <w:rFonts w:ascii="Arial" w:eastAsia="Arial" w:hAnsi="Arial" w:cs="Arial"/>
              </w:rPr>
              <w:t>e</w:t>
            </w:r>
            <w:r w:rsidRPr="00573BE0">
              <w:rPr>
                <w:rFonts w:ascii="Arial" w:eastAsia="Arial" w:hAnsi="Arial" w:cs="Arial"/>
                <w:spacing w:val="-4"/>
              </w:rPr>
              <w:t xml:space="preserve"> </w:t>
            </w:r>
            <w:r w:rsidRPr="00573BE0">
              <w:rPr>
                <w:rFonts w:ascii="Arial" w:eastAsia="Arial" w:hAnsi="Arial" w:cs="Arial"/>
                <w:spacing w:val="-1"/>
              </w:rPr>
              <w:t>o</w:t>
            </w:r>
            <w:r w:rsidRPr="00573BE0">
              <w:rPr>
                <w:rFonts w:ascii="Arial" w:eastAsia="Arial" w:hAnsi="Arial" w:cs="Arial"/>
              </w:rPr>
              <w:t>f t</w:t>
            </w:r>
            <w:r w:rsidRPr="00573BE0">
              <w:rPr>
                <w:rFonts w:ascii="Arial" w:eastAsia="Arial" w:hAnsi="Arial" w:cs="Arial"/>
                <w:spacing w:val="-1"/>
              </w:rPr>
              <w:t>h</w:t>
            </w:r>
            <w:r w:rsidRPr="00573BE0">
              <w:rPr>
                <w:rFonts w:ascii="Arial" w:eastAsia="Arial" w:hAnsi="Arial" w:cs="Arial"/>
              </w:rPr>
              <w:t>e</w:t>
            </w:r>
            <w:r w:rsidRPr="00573BE0">
              <w:rPr>
                <w:rFonts w:ascii="Arial" w:eastAsia="Arial" w:hAnsi="Arial" w:cs="Arial"/>
                <w:spacing w:val="-1"/>
              </w:rPr>
              <w:t xml:space="preserve"> </w:t>
            </w:r>
            <w:r w:rsidRPr="00573BE0">
              <w:rPr>
                <w:rFonts w:ascii="Arial" w:eastAsia="Arial" w:hAnsi="Arial" w:cs="Arial"/>
              </w:rPr>
              <w:t>M</w:t>
            </w:r>
            <w:r w:rsidRPr="00573BE0">
              <w:rPr>
                <w:rFonts w:ascii="Arial" w:eastAsia="Arial" w:hAnsi="Arial" w:cs="Arial"/>
                <w:spacing w:val="-1"/>
              </w:rPr>
              <w:t>a</w:t>
            </w:r>
            <w:r w:rsidRPr="00573BE0">
              <w:rPr>
                <w:rFonts w:ascii="Arial" w:eastAsia="Arial" w:hAnsi="Arial" w:cs="Arial"/>
                <w:spacing w:val="2"/>
              </w:rPr>
              <w:t>n</w:t>
            </w:r>
            <w:r w:rsidRPr="00573BE0">
              <w:rPr>
                <w:rFonts w:ascii="Arial" w:eastAsia="Arial" w:hAnsi="Arial" w:cs="Arial"/>
              </w:rPr>
              <w:t>u</w:t>
            </w:r>
            <w:r w:rsidRPr="00573BE0">
              <w:rPr>
                <w:rFonts w:ascii="Arial" w:eastAsia="Arial" w:hAnsi="Arial" w:cs="Arial"/>
                <w:spacing w:val="1"/>
              </w:rPr>
              <w:t>scr</w:t>
            </w:r>
            <w:r w:rsidRPr="00573BE0">
              <w:rPr>
                <w:rFonts w:ascii="Arial" w:eastAsia="Arial" w:hAnsi="Arial" w:cs="Arial"/>
                <w:spacing w:val="-1"/>
              </w:rPr>
              <w:t>i</w:t>
            </w:r>
            <w:r w:rsidRPr="00573BE0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g</w:t>
            </w:r>
            <w:r w:rsidRPr="00573BE0">
              <w:rPr>
                <w:rFonts w:ascii="Arial" w:eastAsia="Arial" w:hAnsi="Arial" w:cs="Arial"/>
                <w:b/>
              </w:rPr>
              <w:t>e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n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c</w:t>
            </w:r>
            <w:r w:rsidRPr="00573BE0">
              <w:rPr>
                <w:rFonts w:ascii="Arial" w:eastAsia="Arial" w:hAnsi="Arial" w:cs="Arial"/>
                <w:b/>
              </w:rPr>
              <w:t>y</w:t>
            </w:r>
            <w:r w:rsidRPr="00573BE0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B</w:t>
            </w:r>
            <w:r w:rsidRPr="00573BE0">
              <w:rPr>
                <w:rFonts w:ascii="Arial" w:eastAsia="Arial" w:hAnsi="Arial" w:cs="Arial"/>
                <w:b/>
              </w:rPr>
              <w:t>anking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and</w:t>
            </w:r>
            <w:r w:rsidRPr="00573BE0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Li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ve</w:t>
            </w:r>
            <w:r w:rsidRPr="00573BE0">
              <w:rPr>
                <w:rFonts w:ascii="Arial" w:eastAsia="Arial" w:hAnsi="Arial" w:cs="Arial"/>
                <w:b/>
              </w:rPr>
              <w:t>lih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3BE0">
              <w:rPr>
                <w:rFonts w:ascii="Arial" w:eastAsia="Arial" w:hAnsi="Arial" w:cs="Arial"/>
                <w:b/>
              </w:rPr>
              <w:t>ods:</w:t>
            </w:r>
            <w:r w:rsidRPr="00573BE0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n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 xml:space="preserve"> E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v</w:t>
            </w:r>
            <w:r w:rsidRPr="00573BE0">
              <w:rPr>
                <w:rFonts w:ascii="Arial" w:eastAsia="Arial" w:hAnsi="Arial" w:cs="Arial"/>
                <w:b/>
              </w:rPr>
              <w:t>aluation</w:t>
            </w:r>
            <w:r w:rsidRPr="00573BE0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of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N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B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573BE0">
              <w:rPr>
                <w:rFonts w:ascii="Arial" w:eastAsia="Arial" w:hAnsi="Arial" w:cs="Arial"/>
                <w:b/>
                <w:spacing w:val="1"/>
              </w:rPr>
              <w:t>W</w:t>
            </w:r>
            <w:r w:rsidRPr="00573BE0">
              <w:rPr>
                <w:rFonts w:ascii="Arial" w:eastAsia="Arial" w:hAnsi="Arial" w:cs="Arial"/>
                <w:b/>
              </w:rPr>
              <w:t>a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k</w:t>
            </w:r>
            <w:r w:rsidRPr="00573BE0">
              <w:rPr>
                <w:rFonts w:ascii="Arial" w:eastAsia="Arial" w:hAnsi="Arial" w:cs="Arial"/>
                <w:b/>
              </w:rPr>
              <w:t>al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's</w:t>
            </w:r>
            <w:proofErr w:type="spellEnd"/>
            <w:r w:rsidRPr="00573BE0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C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3BE0">
              <w:rPr>
                <w:rFonts w:ascii="Arial" w:eastAsia="Arial" w:hAnsi="Arial" w:cs="Arial"/>
                <w:b/>
              </w:rPr>
              <w:t>n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3BE0">
              <w:rPr>
                <w:rFonts w:ascii="Arial" w:eastAsia="Arial" w:hAnsi="Arial" w:cs="Arial"/>
                <w:b/>
              </w:rPr>
              <w:t>i</w:t>
            </w:r>
            <w:r w:rsidRPr="00573BE0">
              <w:rPr>
                <w:rFonts w:ascii="Arial" w:eastAsia="Arial" w:hAnsi="Arial" w:cs="Arial"/>
                <w:b/>
                <w:spacing w:val="6"/>
              </w:rPr>
              <w:t>b</w:t>
            </w:r>
            <w:r w:rsidRPr="00573BE0">
              <w:rPr>
                <w:rFonts w:ascii="Arial" w:eastAsia="Arial" w:hAnsi="Arial" w:cs="Arial"/>
                <w:b/>
              </w:rPr>
              <w:t>u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i</w:t>
            </w:r>
            <w:r w:rsidRPr="00573BE0">
              <w:rPr>
                <w:rFonts w:ascii="Arial" w:eastAsia="Arial" w:hAnsi="Arial" w:cs="Arial"/>
                <w:b/>
              </w:rPr>
              <w:t>on</w:t>
            </w:r>
            <w:r w:rsidRPr="00573BE0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 xml:space="preserve">to 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gen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3BE0">
              <w:rPr>
                <w:rFonts w:ascii="Arial" w:eastAsia="Arial" w:hAnsi="Arial" w:cs="Arial"/>
                <w:b/>
              </w:rPr>
              <w:t>s'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I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n</w:t>
            </w:r>
            <w:r w:rsidRPr="00573BE0">
              <w:rPr>
                <w:rFonts w:ascii="Arial" w:eastAsia="Arial" w:hAnsi="Arial" w:cs="Arial"/>
                <w:b/>
              </w:rPr>
              <w:t>co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e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Gr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ow</w:t>
            </w:r>
            <w:r w:rsidRPr="00573BE0">
              <w:rPr>
                <w:rFonts w:ascii="Arial" w:eastAsia="Arial" w:hAnsi="Arial" w:cs="Arial"/>
                <w:b/>
                <w:spacing w:val="-2"/>
              </w:rPr>
              <w:t>t</w:t>
            </w:r>
            <w:r w:rsidRPr="00573BE0">
              <w:rPr>
                <w:rFonts w:ascii="Arial" w:eastAsia="Arial" w:hAnsi="Arial" w:cs="Arial"/>
                <w:b/>
              </w:rPr>
              <w:t>h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in</w:t>
            </w:r>
            <w:r w:rsidRPr="00573BE0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o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3BE0">
              <w:rPr>
                <w:rFonts w:ascii="Arial" w:eastAsia="Arial" w:hAnsi="Arial" w:cs="Arial"/>
                <w:b/>
              </w:rPr>
              <w:t>ogo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3BE0">
              <w:rPr>
                <w:rFonts w:ascii="Arial" w:eastAsia="Arial" w:hAnsi="Arial" w:cs="Arial"/>
                <w:b/>
              </w:rPr>
              <w:t>o</w:t>
            </w:r>
            <w:r w:rsidRPr="00573BE0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unic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b/>
              </w:rPr>
              <w:t>pal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3BE0">
              <w:rPr>
                <w:rFonts w:ascii="Arial" w:eastAsia="Arial" w:hAnsi="Arial" w:cs="Arial"/>
                <w:b/>
                <w:spacing w:val="-3"/>
              </w:rPr>
              <w:t>y</w:t>
            </w:r>
            <w:r w:rsidRPr="00573BE0">
              <w:rPr>
                <w:rFonts w:ascii="Arial" w:eastAsia="Arial" w:hAnsi="Arial" w:cs="Arial"/>
                <w:b/>
              </w:rPr>
              <w:t>,</w:t>
            </w:r>
            <w:r w:rsidRPr="00573BE0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3BE0">
              <w:rPr>
                <w:rFonts w:ascii="Arial" w:eastAsia="Arial" w:hAnsi="Arial" w:cs="Arial"/>
                <w:b/>
              </w:rPr>
              <w:t>an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z</w:t>
            </w:r>
            <w:r w:rsidRPr="00573BE0">
              <w:rPr>
                <w:rFonts w:ascii="Arial" w:eastAsia="Arial" w:hAnsi="Arial" w:cs="Arial"/>
                <w:b/>
              </w:rPr>
              <w:t>ania</w:t>
            </w:r>
          </w:p>
          <w:p w:rsidR="00425ED3" w:rsidRPr="00573BE0" w:rsidRDefault="00425ED3">
            <w:pPr>
              <w:spacing w:before="8" w:line="22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102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</w:rPr>
              <w:t>Ch</w:t>
            </w:r>
            <w:r w:rsidRPr="00573BE0">
              <w:rPr>
                <w:rFonts w:ascii="Arial" w:eastAsia="Arial" w:hAnsi="Arial" w:cs="Arial"/>
                <w:spacing w:val="-1"/>
              </w:rPr>
              <w:t>a</w:t>
            </w:r>
            <w:r w:rsidRPr="00573BE0">
              <w:rPr>
                <w:rFonts w:ascii="Arial" w:eastAsia="Arial" w:hAnsi="Arial" w:cs="Arial"/>
                <w:spacing w:val="2"/>
              </w:rPr>
              <w:t>n</w:t>
            </w:r>
            <w:r w:rsidRPr="00573BE0">
              <w:rPr>
                <w:rFonts w:ascii="Arial" w:eastAsia="Arial" w:hAnsi="Arial" w:cs="Arial"/>
              </w:rPr>
              <w:t>g</w:t>
            </w:r>
            <w:r w:rsidRPr="00573BE0">
              <w:rPr>
                <w:rFonts w:ascii="Arial" w:eastAsia="Arial" w:hAnsi="Arial" w:cs="Arial"/>
                <w:spacing w:val="-1"/>
              </w:rPr>
              <w:t>e</w:t>
            </w:r>
            <w:r w:rsidRPr="00573BE0">
              <w:rPr>
                <w:rFonts w:ascii="Arial" w:eastAsia="Arial" w:hAnsi="Arial" w:cs="Arial"/>
              </w:rPr>
              <w:t>d</w:t>
            </w:r>
            <w:r w:rsidRPr="00573BE0">
              <w:rPr>
                <w:rFonts w:ascii="Arial" w:eastAsia="Arial" w:hAnsi="Arial" w:cs="Arial"/>
                <w:spacing w:val="-5"/>
              </w:rPr>
              <w:t xml:space="preserve"> </w:t>
            </w:r>
            <w:r w:rsidRPr="00573BE0">
              <w:rPr>
                <w:rFonts w:ascii="Arial" w:eastAsia="Arial" w:hAnsi="Arial" w:cs="Arial"/>
              </w:rPr>
              <w:t>as</w:t>
            </w:r>
            <w:r w:rsidRPr="00573BE0">
              <w:rPr>
                <w:rFonts w:ascii="Arial" w:eastAsia="Arial" w:hAnsi="Arial" w:cs="Arial"/>
                <w:spacing w:val="-1"/>
              </w:rPr>
              <w:t xml:space="preserve"> </w:t>
            </w:r>
            <w:r w:rsidRPr="00573BE0">
              <w:rPr>
                <w:rFonts w:ascii="Arial" w:eastAsia="Arial" w:hAnsi="Arial" w:cs="Arial"/>
                <w:spacing w:val="1"/>
              </w:rPr>
              <w:t>s</w:t>
            </w:r>
            <w:r w:rsidRPr="00573BE0">
              <w:rPr>
                <w:rFonts w:ascii="Arial" w:eastAsia="Arial" w:hAnsi="Arial" w:cs="Arial"/>
              </w:rPr>
              <w:t>u</w:t>
            </w:r>
            <w:r w:rsidRPr="00573BE0">
              <w:rPr>
                <w:rFonts w:ascii="Arial" w:eastAsia="Arial" w:hAnsi="Arial" w:cs="Arial"/>
                <w:spacing w:val="-1"/>
              </w:rPr>
              <w:t>g</w:t>
            </w:r>
            <w:r w:rsidRPr="00573BE0">
              <w:rPr>
                <w:rFonts w:ascii="Arial" w:eastAsia="Arial" w:hAnsi="Arial" w:cs="Arial"/>
                <w:spacing w:val="2"/>
              </w:rPr>
              <w:t>g</w:t>
            </w:r>
            <w:r w:rsidRPr="00573BE0">
              <w:rPr>
                <w:rFonts w:ascii="Arial" w:eastAsia="Arial" w:hAnsi="Arial" w:cs="Arial"/>
              </w:rPr>
              <w:t>e</w:t>
            </w:r>
            <w:r w:rsidRPr="00573BE0">
              <w:rPr>
                <w:rFonts w:ascii="Arial" w:eastAsia="Arial" w:hAnsi="Arial" w:cs="Arial"/>
                <w:spacing w:val="1"/>
              </w:rPr>
              <w:t>s</w:t>
            </w:r>
            <w:r w:rsidRPr="00573BE0">
              <w:rPr>
                <w:rFonts w:ascii="Arial" w:eastAsia="Arial" w:hAnsi="Arial" w:cs="Arial"/>
              </w:rPr>
              <w:t>ted</w:t>
            </w:r>
            <w:r w:rsidRPr="00573BE0">
              <w:rPr>
                <w:rFonts w:ascii="Arial" w:eastAsia="Arial" w:hAnsi="Arial" w:cs="Arial"/>
                <w:spacing w:val="-8"/>
              </w:rPr>
              <w:t xml:space="preserve"> </w:t>
            </w:r>
            <w:r w:rsidRPr="00573BE0">
              <w:rPr>
                <w:rFonts w:ascii="Arial" w:eastAsia="Arial" w:hAnsi="Arial" w:cs="Arial"/>
              </w:rPr>
              <w:t>t</w:t>
            </w:r>
            <w:r w:rsidRPr="00573BE0">
              <w:rPr>
                <w:rFonts w:ascii="Arial" w:eastAsia="Arial" w:hAnsi="Arial" w:cs="Arial"/>
                <w:spacing w:val="1"/>
              </w:rPr>
              <w:t>o</w:t>
            </w:r>
            <w:r w:rsidRPr="00573BE0">
              <w:rPr>
                <w:rFonts w:ascii="Arial" w:eastAsia="Arial" w:hAnsi="Arial" w:cs="Arial"/>
              </w:rPr>
              <w:t xml:space="preserve">; 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E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v</w:t>
            </w:r>
            <w:r w:rsidRPr="00573BE0">
              <w:rPr>
                <w:rFonts w:ascii="Arial" w:eastAsia="Arial" w:hAnsi="Arial" w:cs="Arial"/>
                <w:b/>
              </w:rPr>
              <w:t>aluating</w:t>
            </w:r>
            <w:r w:rsidRPr="00573BE0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the</w:t>
            </w:r>
            <w:r w:rsidRPr="00573BE0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b/>
              </w:rPr>
              <w:t>m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p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ct</w:t>
            </w:r>
            <w:r w:rsidRPr="00573BE0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3BE0">
              <w:rPr>
                <w:rFonts w:ascii="Arial" w:eastAsia="Arial" w:hAnsi="Arial" w:cs="Arial"/>
                <w:b/>
              </w:rPr>
              <w:t>f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N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B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573BE0">
              <w:rPr>
                <w:rFonts w:ascii="Arial" w:eastAsia="Arial" w:hAnsi="Arial" w:cs="Arial"/>
                <w:b/>
                <w:spacing w:val="1"/>
              </w:rPr>
              <w:t>W</w:t>
            </w:r>
            <w:r w:rsidRPr="00573BE0">
              <w:rPr>
                <w:rFonts w:ascii="Arial" w:eastAsia="Arial" w:hAnsi="Arial" w:cs="Arial"/>
                <w:b/>
              </w:rPr>
              <w:t>a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k</w:t>
            </w:r>
            <w:r w:rsidRPr="00573BE0">
              <w:rPr>
                <w:rFonts w:ascii="Arial" w:eastAsia="Arial" w:hAnsi="Arial" w:cs="Arial"/>
                <w:b/>
              </w:rPr>
              <w:t>ala</w:t>
            </w:r>
            <w:proofErr w:type="spellEnd"/>
            <w:r w:rsidRPr="00573BE0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>A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g</w:t>
            </w:r>
            <w:r w:rsidRPr="00573BE0">
              <w:rPr>
                <w:rFonts w:ascii="Arial" w:eastAsia="Arial" w:hAnsi="Arial" w:cs="Arial"/>
                <w:b/>
              </w:rPr>
              <w:t>en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c</w:t>
            </w:r>
            <w:r w:rsidRPr="00573BE0">
              <w:rPr>
                <w:rFonts w:ascii="Arial" w:eastAsia="Arial" w:hAnsi="Arial" w:cs="Arial"/>
                <w:b/>
              </w:rPr>
              <w:t>y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B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a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n</w:t>
            </w:r>
            <w:r w:rsidRPr="00573BE0">
              <w:rPr>
                <w:rFonts w:ascii="Arial" w:eastAsia="Arial" w:hAnsi="Arial" w:cs="Arial"/>
                <w:b/>
              </w:rPr>
              <w:t>king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on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gent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Income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G</w:t>
            </w:r>
            <w:r w:rsidRPr="00573BE0">
              <w:rPr>
                <w:rFonts w:ascii="Arial" w:eastAsia="Arial" w:hAnsi="Arial" w:cs="Arial"/>
                <w:b/>
                <w:spacing w:val="2"/>
              </w:rPr>
              <w:t>r</w:t>
            </w:r>
            <w:r w:rsidRPr="00573BE0">
              <w:rPr>
                <w:rFonts w:ascii="Arial" w:eastAsia="Arial" w:hAnsi="Arial" w:cs="Arial"/>
                <w:b/>
              </w:rPr>
              <w:t>o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wt</w:t>
            </w:r>
            <w:r w:rsidRPr="00573BE0">
              <w:rPr>
                <w:rFonts w:ascii="Arial" w:eastAsia="Arial" w:hAnsi="Arial" w:cs="Arial"/>
                <w:b/>
              </w:rPr>
              <w:t>h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in</w:t>
            </w:r>
            <w:r w:rsidRPr="00573BE0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o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3BE0">
              <w:rPr>
                <w:rFonts w:ascii="Arial" w:eastAsia="Arial" w:hAnsi="Arial" w:cs="Arial"/>
                <w:b/>
              </w:rPr>
              <w:t>ogo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3BE0">
              <w:rPr>
                <w:rFonts w:ascii="Arial" w:eastAsia="Arial" w:hAnsi="Arial" w:cs="Arial"/>
                <w:b/>
              </w:rPr>
              <w:t>o</w:t>
            </w:r>
            <w:r w:rsidRPr="00573BE0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M</w:t>
            </w:r>
            <w:r w:rsidRPr="00573BE0">
              <w:rPr>
                <w:rFonts w:ascii="Arial" w:eastAsia="Arial" w:hAnsi="Arial" w:cs="Arial"/>
                <w:b/>
              </w:rPr>
              <w:t>unic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b/>
              </w:rPr>
              <w:t>pal</w:t>
            </w:r>
            <w:r w:rsidRPr="00573BE0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3BE0">
              <w:rPr>
                <w:rFonts w:ascii="Arial" w:eastAsia="Arial" w:hAnsi="Arial" w:cs="Arial"/>
                <w:b/>
                <w:spacing w:val="-3"/>
              </w:rPr>
              <w:t>y</w:t>
            </w:r>
            <w:r w:rsidRPr="00573BE0">
              <w:rPr>
                <w:rFonts w:ascii="Arial" w:eastAsia="Arial" w:hAnsi="Arial" w:cs="Arial"/>
                <w:b/>
              </w:rPr>
              <w:t>,</w:t>
            </w:r>
            <w:r w:rsidRPr="00573BE0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3BE0">
              <w:rPr>
                <w:rFonts w:ascii="Arial" w:eastAsia="Arial" w:hAnsi="Arial" w:cs="Arial"/>
                <w:b/>
              </w:rPr>
              <w:t>an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z</w:t>
            </w:r>
            <w:r w:rsidRPr="00573BE0">
              <w:rPr>
                <w:rFonts w:ascii="Arial" w:eastAsia="Arial" w:hAnsi="Arial" w:cs="Arial"/>
                <w:b/>
              </w:rPr>
              <w:t>ania</w:t>
            </w:r>
          </w:p>
        </w:tc>
      </w:tr>
      <w:tr w:rsidR="00425ED3" w:rsidRPr="00573BE0">
        <w:trPr>
          <w:trHeight w:hRule="exact" w:val="343"/>
        </w:trPr>
        <w:tc>
          <w:tcPr>
            <w:tcW w:w="5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  <w:spacing w:val="5"/>
              </w:rPr>
              <w:t>T</w:t>
            </w:r>
            <w:r w:rsidRPr="00573BE0">
              <w:rPr>
                <w:rFonts w:ascii="Arial" w:eastAsia="Arial" w:hAnsi="Arial" w:cs="Arial"/>
                <w:spacing w:val="-6"/>
              </w:rPr>
              <w:t>y</w:t>
            </w:r>
            <w:r w:rsidRPr="00573BE0">
              <w:rPr>
                <w:rFonts w:ascii="Arial" w:eastAsia="Arial" w:hAnsi="Arial" w:cs="Arial"/>
              </w:rPr>
              <w:t>pe</w:t>
            </w:r>
            <w:r w:rsidRPr="00573BE0">
              <w:rPr>
                <w:rFonts w:ascii="Arial" w:eastAsia="Arial" w:hAnsi="Arial" w:cs="Arial"/>
                <w:spacing w:val="-3"/>
              </w:rPr>
              <w:t xml:space="preserve"> </w:t>
            </w:r>
            <w:r w:rsidRPr="00573BE0">
              <w:rPr>
                <w:rFonts w:ascii="Arial" w:eastAsia="Arial" w:hAnsi="Arial" w:cs="Arial"/>
              </w:rPr>
              <w:t>of t</w:t>
            </w:r>
            <w:r w:rsidRPr="00573BE0">
              <w:rPr>
                <w:rFonts w:ascii="Arial" w:eastAsia="Arial" w:hAnsi="Arial" w:cs="Arial"/>
                <w:spacing w:val="-1"/>
              </w:rPr>
              <w:t>h</w:t>
            </w:r>
            <w:r w:rsidRPr="00573BE0">
              <w:rPr>
                <w:rFonts w:ascii="Arial" w:eastAsia="Arial" w:hAnsi="Arial" w:cs="Arial"/>
              </w:rPr>
              <w:t>e</w:t>
            </w:r>
            <w:r w:rsidRPr="00573BE0">
              <w:rPr>
                <w:rFonts w:ascii="Arial" w:eastAsia="Arial" w:hAnsi="Arial" w:cs="Arial"/>
                <w:spacing w:val="-1"/>
              </w:rPr>
              <w:t xml:space="preserve"> A</w:t>
            </w:r>
            <w:r w:rsidRPr="00573BE0">
              <w:rPr>
                <w:rFonts w:ascii="Arial" w:eastAsia="Arial" w:hAnsi="Arial" w:cs="Arial"/>
                <w:spacing w:val="1"/>
              </w:rPr>
              <w:t>r</w:t>
            </w:r>
            <w:r w:rsidRPr="00573BE0">
              <w:rPr>
                <w:rFonts w:ascii="Arial" w:eastAsia="Arial" w:hAnsi="Arial" w:cs="Arial"/>
              </w:rPr>
              <w:t>t</w:t>
            </w:r>
            <w:r w:rsidRPr="00573BE0">
              <w:rPr>
                <w:rFonts w:ascii="Arial" w:eastAsia="Arial" w:hAnsi="Arial" w:cs="Arial"/>
                <w:spacing w:val="-1"/>
              </w:rPr>
              <w:t>i</w:t>
            </w:r>
            <w:r w:rsidRPr="00573BE0">
              <w:rPr>
                <w:rFonts w:ascii="Arial" w:eastAsia="Arial" w:hAnsi="Arial" w:cs="Arial"/>
                <w:spacing w:val="1"/>
              </w:rPr>
              <w:t>cl</w:t>
            </w:r>
            <w:r w:rsidRPr="00573BE0">
              <w:rPr>
                <w:rFonts w:ascii="Arial" w:eastAsia="Arial" w:hAnsi="Arial" w:cs="Arial"/>
              </w:rPr>
              <w:t>e</w:t>
            </w:r>
          </w:p>
        </w:tc>
        <w:tc>
          <w:tcPr>
            <w:tcW w:w="15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before="46"/>
              <w:ind w:left="102"/>
              <w:rPr>
                <w:rFonts w:ascii="Arial" w:eastAsia="Arial" w:hAnsi="Arial" w:cs="Arial"/>
              </w:rPr>
            </w:pPr>
            <w:r w:rsidRPr="00573BE0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3BE0">
              <w:rPr>
                <w:rFonts w:ascii="Arial" w:eastAsia="Arial" w:hAnsi="Arial" w:cs="Arial"/>
                <w:b/>
              </w:rPr>
              <w:t>RI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G</w:t>
            </w:r>
            <w:r w:rsidRPr="00573BE0">
              <w:rPr>
                <w:rFonts w:ascii="Arial" w:eastAsia="Arial" w:hAnsi="Arial" w:cs="Arial"/>
                <w:b/>
              </w:rPr>
              <w:t>I</w:t>
            </w:r>
            <w:r w:rsidRPr="00573BE0">
              <w:rPr>
                <w:rFonts w:ascii="Arial" w:eastAsia="Arial" w:hAnsi="Arial" w:cs="Arial"/>
                <w:b/>
                <w:spacing w:val="5"/>
              </w:rPr>
              <w:t>N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L</w:t>
            </w:r>
            <w:r w:rsidRPr="00573BE0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R</w:t>
            </w:r>
            <w:r w:rsidRPr="00573BE0">
              <w:rPr>
                <w:rFonts w:ascii="Arial" w:eastAsia="Arial" w:hAnsi="Arial" w:cs="Arial"/>
                <w:b/>
                <w:spacing w:val="1"/>
              </w:rPr>
              <w:t>ES</w:t>
            </w:r>
            <w:r w:rsidRPr="00573BE0">
              <w:rPr>
                <w:rFonts w:ascii="Arial" w:eastAsia="Arial" w:hAnsi="Arial" w:cs="Arial"/>
                <w:b/>
                <w:spacing w:val="4"/>
              </w:rPr>
              <w:t>E</w:t>
            </w:r>
            <w:r w:rsidRPr="00573BE0">
              <w:rPr>
                <w:rFonts w:ascii="Arial" w:eastAsia="Arial" w:hAnsi="Arial" w:cs="Arial"/>
                <w:b/>
                <w:spacing w:val="-5"/>
              </w:rPr>
              <w:t>A</w:t>
            </w:r>
            <w:r w:rsidRPr="00573BE0">
              <w:rPr>
                <w:rFonts w:ascii="Arial" w:eastAsia="Arial" w:hAnsi="Arial" w:cs="Arial"/>
                <w:b/>
              </w:rPr>
              <w:t>RCH</w:t>
            </w:r>
            <w:r w:rsidRPr="00573BE0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eastAsia="Arial" w:hAnsi="Arial" w:cs="Arial"/>
                <w:b/>
              </w:rPr>
              <w:t>AR</w:t>
            </w:r>
            <w:r w:rsidRPr="00573BE0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3BE0">
              <w:rPr>
                <w:rFonts w:ascii="Arial" w:eastAsia="Arial" w:hAnsi="Arial" w:cs="Arial"/>
                <w:b/>
              </w:rPr>
              <w:t>ICLE</w:t>
            </w:r>
          </w:p>
        </w:tc>
      </w:tr>
    </w:tbl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before="17" w:line="200" w:lineRule="exact"/>
        <w:rPr>
          <w:rFonts w:ascii="Arial" w:hAnsi="Arial" w:cs="Arial"/>
        </w:rPr>
      </w:pPr>
    </w:p>
    <w:p w:rsidR="00425ED3" w:rsidRPr="00573BE0" w:rsidRDefault="001B7B45">
      <w:pPr>
        <w:spacing w:before="33" w:line="220" w:lineRule="exact"/>
        <w:ind w:left="220"/>
        <w:rPr>
          <w:rFonts w:ascii="Arial" w:hAnsi="Arial" w:cs="Arial"/>
        </w:rPr>
      </w:pPr>
      <w:r w:rsidRPr="00573BE0">
        <w:rPr>
          <w:rFonts w:ascii="Arial" w:hAnsi="Arial" w:cs="Arial"/>
        </w:rPr>
        <w:pict>
          <v:group id="_x0000_s1026" style="position:absolute;left:0;text-align:left;margin-left:339.1pt;margin-top:36.3pt;width:429.7pt;height:24.05pt;z-index:-251658240;mso-position-horizontal-relative:page" coordorigin="6782,726" coordsize="8594,481">
            <v:shape id="_x0000_s1028" style="position:absolute;left:6792;top:736;width:8574;height:230" coordorigin="6792,736" coordsize="8574,230" path="m6792,966r8574,l15366,736r-8574,l6792,966xe" fillcolor="yellow" stroked="f">
              <v:path arrowok="t"/>
            </v:shape>
            <v:shape id="_x0000_s1027" style="position:absolute;left:6792;top:966;width:620;height:231" coordorigin="6792,966" coordsize="620,231" path="m6792,1197r620,l7412,966r-620,l6792,1197xe" fillcolor="yellow" stroked="f">
              <v:path arrowok="t"/>
            </v:shape>
            <w10:wrap anchorx="page"/>
          </v:group>
        </w:pict>
      </w:r>
      <w:r w:rsidRPr="00573BE0">
        <w:rPr>
          <w:rFonts w:ascii="Arial" w:hAnsi="Arial" w:cs="Arial"/>
          <w:b/>
          <w:position w:val="-1"/>
          <w:highlight w:val="yellow"/>
        </w:rPr>
        <w:t>PART</w:t>
      </w:r>
      <w:r w:rsidRPr="00573BE0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Pr="00573BE0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Pr="00573BE0">
        <w:rPr>
          <w:rFonts w:ascii="Arial" w:hAnsi="Arial" w:cs="Arial"/>
          <w:b/>
          <w:position w:val="-1"/>
          <w:highlight w:val="yellow"/>
        </w:rPr>
        <w:t>:</w:t>
      </w:r>
      <w:r w:rsidRPr="00573BE0">
        <w:rPr>
          <w:rFonts w:ascii="Arial" w:hAnsi="Arial" w:cs="Arial"/>
          <w:b/>
          <w:position w:val="-1"/>
        </w:rPr>
        <w:t xml:space="preserve"> C</w:t>
      </w:r>
      <w:r w:rsidRPr="00573BE0">
        <w:rPr>
          <w:rFonts w:ascii="Arial" w:hAnsi="Arial" w:cs="Arial"/>
          <w:b/>
          <w:spacing w:val="4"/>
          <w:position w:val="-1"/>
        </w:rPr>
        <w:t>o</w:t>
      </w:r>
      <w:r w:rsidRPr="00573BE0">
        <w:rPr>
          <w:rFonts w:ascii="Arial" w:hAnsi="Arial" w:cs="Arial"/>
          <w:b/>
          <w:spacing w:val="-3"/>
          <w:position w:val="-1"/>
        </w:rPr>
        <w:t>mm</w:t>
      </w:r>
      <w:r w:rsidRPr="00573BE0">
        <w:rPr>
          <w:rFonts w:ascii="Arial" w:hAnsi="Arial" w:cs="Arial"/>
          <w:b/>
          <w:spacing w:val="3"/>
          <w:position w:val="-1"/>
        </w:rPr>
        <w:t>e</w:t>
      </w:r>
      <w:r w:rsidRPr="00573BE0">
        <w:rPr>
          <w:rFonts w:ascii="Arial" w:hAnsi="Arial" w:cs="Arial"/>
          <w:b/>
          <w:position w:val="-1"/>
        </w:rPr>
        <w:t>nts</w:t>
      </w:r>
    </w:p>
    <w:p w:rsidR="00425ED3" w:rsidRPr="00573BE0" w:rsidRDefault="00425ED3">
      <w:pPr>
        <w:spacing w:before="11" w:line="220" w:lineRule="exact"/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425ED3" w:rsidRPr="00573BE0">
        <w:trPr>
          <w:trHeight w:hRule="exact" w:val="97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425ED3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</w:rPr>
              <w:t>Re</w:t>
            </w:r>
            <w:r w:rsidRPr="00573BE0">
              <w:rPr>
                <w:rFonts w:ascii="Arial" w:hAnsi="Arial" w:cs="Arial"/>
                <w:b/>
                <w:spacing w:val="2"/>
              </w:rPr>
              <w:t>v</w:t>
            </w:r>
            <w:r w:rsidRPr="00573BE0">
              <w:rPr>
                <w:rFonts w:ascii="Arial" w:hAnsi="Arial" w:cs="Arial"/>
                <w:b/>
              </w:rPr>
              <w:t>ie</w:t>
            </w:r>
            <w:r w:rsidRPr="00573BE0">
              <w:rPr>
                <w:rFonts w:ascii="Arial" w:hAnsi="Arial" w:cs="Arial"/>
                <w:b/>
                <w:spacing w:val="3"/>
              </w:rPr>
              <w:t>w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r’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</w:rPr>
              <w:t>ent</w:t>
            </w:r>
          </w:p>
          <w:p w:rsidR="00425ED3" w:rsidRPr="00573BE0" w:rsidRDefault="001B7B45">
            <w:pPr>
              <w:ind w:left="102" w:right="634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</w:rPr>
              <w:t>Ar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ifici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-1"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elli</w:t>
            </w:r>
            <w:r w:rsidRPr="00573BE0">
              <w:rPr>
                <w:rFonts w:ascii="Arial" w:hAnsi="Arial" w:cs="Arial"/>
                <w:b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</w:rPr>
              <w:t>ence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(</w:t>
            </w:r>
            <w:r w:rsidRPr="00573BE0">
              <w:rPr>
                <w:rFonts w:ascii="Arial" w:hAnsi="Arial" w:cs="Arial"/>
                <w:b/>
              </w:rPr>
              <w:t>AI)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</w:rPr>
              <w:t>ene</w:t>
            </w:r>
            <w:r w:rsidRPr="00573BE0">
              <w:rPr>
                <w:rFonts w:ascii="Arial" w:hAnsi="Arial" w:cs="Arial"/>
                <w:b/>
                <w:spacing w:val="1"/>
              </w:rPr>
              <w:t>rat</w:t>
            </w:r>
            <w:r w:rsidRPr="00573BE0">
              <w:rPr>
                <w:rFonts w:ascii="Arial" w:hAnsi="Arial" w:cs="Arial"/>
                <w:b/>
              </w:rPr>
              <w:t>ed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1"/>
              </w:rPr>
              <w:t>ss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ed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ev</w:t>
            </w:r>
            <w:r w:rsidRPr="00573BE0">
              <w:rPr>
                <w:rFonts w:ascii="Arial" w:hAnsi="Arial" w:cs="Arial"/>
                <w:b/>
              </w:rPr>
              <w:t>iew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2"/>
              </w:rPr>
              <w:t>c</w:t>
            </w:r>
            <w:r w:rsidRPr="00573BE0">
              <w:rPr>
                <w:rFonts w:ascii="Arial" w:hAnsi="Arial" w:cs="Arial"/>
                <w:b/>
                <w:spacing w:val="3"/>
              </w:rPr>
              <w:t>o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</w:rPr>
              <w:t>en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re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ric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ly</w:t>
            </w:r>
            <w:r w:rsidRPr="00573BE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pr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hi</w:t>
            </w:r>
            <w:r w:rsidRPr="00573BE0">
              <w:rPr>
                <w:rFonts w:ascii="Arial" w:hAnsi="Arial" w:cs="Arial"/>
                <w:b/>
                <w:spacing w:val="-1"/>
              </w:rPr>
              <w:t>b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ed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d</w:t>
            </w:r>
            <w:r w:rsidRPr="00573BE0">
              <w:rPr>
                <w:rFonts w:ascii="Arial" w:hAnsi="Arial" w:cs="Arial"/>
                <w:b/>
                <w:spacing w:val="-1"/>
              </w:rPr>
              <w:t>u</w:t>
            </w:r>
            <w:r w:rsidRPr="00573BE0">
              <w:rPr>
                <w:rFonts w:ascii="Arial" w:hAnsi="Arial" w:cs="Arial"/>
                <w:b/>
              </w:rPr>
              <w:t>ring</w:t>
            </w:r>
            <w:r w:rsidRPr="00573BE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</w:t>
            </w:r>
            <w:r w:rsidRPr="00573BE0">
              <w:rPr>
                <w:rFonts w:ascii="Arial" w:hAnsi="Arial" w:cs="Arial"/>
                <w:b/>
                <w:spacing w:val="8"/>
              </w:rPr>
              <w:t>e</w:t>
            </w:r>
            <w:r w:rsidRPr="00573BE0">
              <w:rPr>
                <w:rFonts w:ascii="Arial" w:hAnsi="Arial" w:cs="Arial"/>
                <w:b/>
              </w:rPr>
              <w:t>er r</w:t>
            </w:r>
            <w:r w:rsidRPr="00573BE0">
              <w:rPr>
                <w:rFonts w:ascii="Arial" w:hAnsi="Arial" w:cs="Arial"/>
                <w:b/>
                <w:spacing w:val="1"/>
              </w:rPr>
              <w:t>ev</w:t>
            </w:r>
            <w:r w:rsidRPr="00573BE0">
              <w:rPr>
                <w:rFonts w:ascii="Arial" w:hAnsi="Arial" w:cs="Arial"/>
                <w:b/>
              </w:rPr>
              <w:t>ie</w:t>
            </w:r>
            <w:r w:rsidRPr="00573BE0">
              <w:rPr>
                <w:rFonts w:ascii="Arial" w:hAnsi="Arial" w:cs="Arial"/>
                <w:b/>
                <w:spacing w:val="3"/>
              </w:rPr>
              <w:t>w</w:t>
            </w:r>
            <w:r w:rsidRPr="00573BE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</w:rPr>
              <w:t>Auth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spacing w:val="5"/>
              </w:rPr>
              <w:t>r</w:t>
            </w:r>
            <w:r w:rsidRPr="00573BE0">
              <w:rPr>
                <w:rFonts w:ascii="Arial" w:hAnsi="Arial" w:cs="Arial"/>
                <w:b/>
                <w:spacing w:val="-6"/>
              </w:rPr>
              <w:t>’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Fe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d</w:t>
            </w:r>
            <w:r w:rsidRPr="00573BE0">
              <w:rPr>
                <w:rFonts w:ascii="Arial" w:hAnsi="Arial" w:cs="Arial"/>
                <w:b/>
                <w:spacing w:val="-1"/>
              </w:rPr>
              <w:t>b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ck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(I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nd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12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ld</w:t>
            </w:r>
            <w:r w:rsidRPr="00573BE0">
              <w:rPr>
                <w:rFonts w:ascii="Arial" w:hAnsi="Arial" w:cs="Arial"/>
                <w:spacing w:val="-2"/>
              </w:rPr>
              <w:t xml:space="preserve"> w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/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er</w:t>
            </w:r>
          </w:p>
          <w:p w:rsidR="00425ED3" w:rsidRPr="00573BE0" w:rsidRDefault="001B7B45">
            <w:pPr>
              <w:spacing w:before="12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edb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e)</w:t>
            </w:r>
          </w:p>
        </w:tc>
      </w:tr>
      <w:tr w:rsidR="00425ED3" w:rsidRPr="00573BE0">
        <w:trPr>
          <w:trHeight w:hRule="exact" w:val="207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</w:rPr>
              <w:t>Ple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2"/>
              </w:rPr>
              <w:t>w</w:t>
            </w:r>
            <w:r w:rsidRPr="00573BE0">
              <w:rPr>
                <w:rFonts w:ascii="Arial" w:hAnsi="Arial" w:cs="Arial"/>
                <w:b/>
              </w:rPr>
              <w:t>ri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a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f</w:t>
            </w:r>
            <w:r w:rsidRPr="00573BE0">
              <w:rPr>
                <w:rFonts w:ascii="Arial" w:hAnsi="Arial" w:cs="Arial"/>
                <w:b/>
                <w:spacing w:val="-2"/>
              </w:rPr>
              <w:t>e</w:t>
            </w:r>
            <w:r w:rsidRPr="00573BE0">
              <w:rPr>
                <w:rFonts w:ascii="Arial" w:hAnsi="Arial" w:cs="Arial"/>
                <w:b/>
              </w:rPr>
              <w:t xml:space="preserve">w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en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enc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ega</w:t>
            </w:r>
            <w:r w:rsidRPr="00573BE0">
              <w:rPr>
                <w:rFonts w:ascii="Arial" w:hAnsi="Arial" w:cs="Arial"/>
                <w:b/>
              </w:rPr>
              <w:t>rding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</w:rPr>
              <w:t>p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ta</w:t>
            </w:r>
            <w:r w:rsidRPr="00573BE0">
              <w:rPr>
                <w:rFonts w:ascii="Arial" w:hAnsi="Arial" w:cs="Arial"/>
                <w:b/>
              </w:rPr>
              <w:t>nce</w:t>
            </w:r>
          </w:p>
          <w:p w:rsidR="00425ED3" w:rsidRPr="00573BE0" w:rsidRDefault="001B7B45">
            <w:pPr>
              <w:spacing w:before="1"/>
              <w:ind w:left="460" w:right="501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his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2"/>
              </w:rPr>
              <w:t>n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1"/>
              </w:rPr>
              <w:t>r</w:t>
            </w:r>
            <w:r w:rsidRPr="00573BE0">
              <w:rPr>
                <w:rFonts w:ascii="Arial" w:hAnsi="Arial" w:cs="Arial"/>
                <w:b/>
              </w:rPr>
              <w:t>ipt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fo</w:t>
            </w:r>
            <w:r w:rsidRPr="00573BE0">
              <w:rPr>
                <w:rFonts w:ascii="Arial" w:hAnsi="Arial" w:cs="Arial"/>
                <w:b/>
              </w:rPr>
              <w:t xml:space="preserve">r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</w:rPr>
              <w:t>en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ific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4"/>
              </w:rPr>
              <w:t>o</w:t>
            </w:r>
            <w:r w:rsidRPr="00573BE0">
              <w:rPr>
                <w:rFonts w:ascii="Arial" w:hAnsi="Arial" w:cs="Arial"/>
                <w:b/>
                <w:spacing w:val="-3"/>
              </w:rPr>
              <w:t>mm</w:t>
            </w:r>
            <w:r w:rsidRPr="00573BE0">
              <w:rPr>
                <w:rFonts w:ascii="Arial" w:hAnsi="Arial" w:cs="Arial"/>
                <w:b/>
                <w:spacing w:val="2"/>
              </w:rPr>
              <w:t>u</w:t>
            </w:r>
            <w:r w:rsidRPr="00573BE0">
              <w:rPr>
                <w:rFonts w:ascii="Arial" w:hAnsi="Arial" w:cs="Arial"/>
                <w:b/>
              </w:rPr>
              <w:t>nit</w:t>
            </w:r>
            <w:r w:rsidRPr="00573BE0">
              <w:rPr>
                <w:rFonts w:ascii="Arial" w:hAnsi="Arial" w:cs="Arial"/>
                <w:b/>
                <w:spacing w:val="1"/>
              </w:rPr>
              <w:t>y</w:t>
            </w:r>
            <w:r w:rsidRPr="00573BE0">
              <w:rPr>
                <w:rFonts w:ascii="Arial" w:hAnsi="Arial" w:cs="Arial"/>
                <w:b/>
              </w:rPr>
              <w:t>.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 xml:space="preserve">A 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4"/>
              </w:rPr>
              <w:t>i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  <w:spacing w:val="2"/>
              </w:rPr>
              <w:t>u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3-</w:t>
            </w:r>
            <w:r w:rsidRPr="00573BE0">
              <w:rPr>
                <w:rFonts w:ascii="Arial" w:hAnsi="Arial" w:cs="Arial"/>
                <w:b/>
              </w:rPr>
              <w:t>4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en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enc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y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be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q</w:t>
            </w:r>
            <w:r w:rsidRPr="00573BE0">
              <w:rPr>
                <w:rFonts w:ascii="Arial" w:hAnsi="Arial" w:cs="Arial"/>
                <w:b/>
                <w:spacing w:val="-1"/>
              </w:rPr>
              <w:t>u</w:t>
            </w:r>
            <w:r w:rsidRPr="00573BE0">
              <w:rPr>
                <w:rFonts w:ascii="Arial" w:hAnsi="Arial" w:cs="Arial"/>
                <w:b/>
              </w:rPr>
              <w:t>ired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fo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his p</w:t>
            </w:r>
            <w:r w:rsidRPr="00573BE0">
              <w:rPr>
                <w:rFonts w:ascii="Arial" w:hAnsi="Arial" w:cs="Arial"/>
                <w:b/>
                <w:spacing w:val="1"/>
              </w:rPr>
              <w:t>art.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 w:right="78"/>
              <w:jc w:val="both"/>
              <w:rPr>
                <w:rFonts w:ascii="Arial" w:hAnsi="Arial" w:cs="Arial"/>
              </w:rPr>
            </w:pPr>
            <w:proofErr w:type="gramStart"/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 xml:space="preserve">is </w:t>
            </w:r>
            <w:r w:rsidRPr="00573BE0">
              <w:rPr>
                <w:rFonts w:ascii="Arial" w:hAnsi="Arial" w:cs="Arial"/>
                <w:spacing w:val="27"/>
              </w:rPr>
              <w:t xml:space="preserve"> 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t</w:t>
            </w:r>
            <w:proofErr w:type="gramEnd"/>
            <w:r w:rsidRPr="00573BE0">
              <w:rPr>
                <w:rFonts w:ascii="Arial" w:hAnsi="Arial" w:cs="Arial"/>
              </w:rPr>
              <w:t xml:space="preserve"> </w:t>
            </w:r>
            <w:r w:rsidRPr="00573BE0">
              <w:rPr>
                <w:rFonts w:ascii="Arial" w:hAnsi="Arial" w:cs="Arial"/>
                <w:spacing w:val="20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por</w:t>
            </w:r>
            <w:r w:rsidRPr="00573BE0">
              <w:rPr>
                <w:rFonts w:ascii="Arial" w:hAnsi="Arial" w:cs="Arial"/>
              </w:rPr>
              <w:t xml:space="preserve">ts </w:t>
            </w:r>
            <w:r w:rsidRPr="00573BE0">
              <w:rPr>
                <w:rFonts w:ascii="Arial" w:hAnsi="Arial" w:cs="Arial"/>
                <w:spacing w:val="23"/>
              </w:rPr>
              <w:t xml:space="preserve"> </w:t>
            </w:r>
            <w:r w:rsidRPr="00573BE0">
              <w:rPr>
                <w:rFonts w:ascii="Arial" w:hAnsi="Arial" w:cs="Arial"/>
              </w:rPr>
              <w:t xml:space="preserve">a </w:t>
            </w:r>
            <w:r w:rsidRPr="00573BE0">
              <w:rPr>
                <w:rFonts w:ascii="Arial" w:hAnsi="Arial" w:cs="Arial"/>
                <w:spacing w:val="29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 xml:space="preserve">itical </w:t>
            </w:r>
            <w:r w:rsidRPr="00573BE0">
              <w:rPr>
                <w:rFonts w:ascii="Arial" w:hAnsi="Arial" w:cs="Arial"/>
                <w:spacing w:val="2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2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5"/>
              </w:rPr>
              <w:t>r</w:t>
            </w:r>
            <w:r w:rsidRPr="00573BE0">
              <w:rPr>
                <w:rFonts w:ascii="Arial" w:hAnsi="Arial" w:cs="Arial"/>
                <w:spacing w:val="-2"/>
              </w:rPr>
              <w:t>-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esea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 xml:space="preserve">ea </w:t>
            </w:r>
            <w:r w:rsidRPr="00573BE0">
              <w:rPr>
                <w:rFonts w:ascii="Arial" w:hAnsi="Arial" w:cs="Arial"/>
                <w:spacing w:val="2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 xml:space="preserve">f </w:t>
            </w:r>
            <w:r w:rsidRPr="00573BE0">
              <w:rPr>
                <w:rFonts w:ascii="Arial" w:hAnsi="Arial" w:cs="Arial"/>
                <w:spacing w:val="26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cial </w:t>
            </w:r>
            <w:r w:rsidRPr="00573BE0">
              <w:rPr>
                <w:rFonts w:ascii="Arial" w:hAnsi="Arial" w:cs="Arial"/>
                <w:spacing w:val="25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 xml:space="preserve">n </w:t>
            </w:r>
            <w:r w:rsidRPr="00573BE0">
              <w:rPr>
                <w:rFonts w:ascii="Arial" w:hAnsi="Arial" w:cs="Arial"/>
                <w:spacing w:val="2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30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ic</w:t>
            </w:r>
            <w:r w:rsidRPr="00573BE0">
              <w:rPr>
                <w:rFonts w:ascii="Arial" w:hAnsi="Arial" w:cs="Arial"/>
                <w:spacing w:val="1"/>
              </w:rPr>
              <w:t>ro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1"/>
              </w:rPr>
              <w:t>rpr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</w:p>
          <w:p w:rsidR="00425ED3" w:rsidRPr="00573BE0" w:rsidRDefault="00425ED3">
            <w:pPr>
              <w:spacing w:before="6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spacing w:line="360" w:lineRule="auto"/>
              <w:ind w:left="102" w:right="70"/>
              <w:jc w:val="both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3"/>
              </w:rPr>
              <w:t>p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</w:rPr>
              <w:t>in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3"/>
              </w:rPr>
              <w:t>b</w:t>
            </w:r>
            <w:r w:rsidRPr="00573BE0">
              <w:rPr>
                <w:rFonts w:ascii="Arial" w:hAnsi="Arial" w:cs="Arial"/>
                <w:spacing w:val="-2"/>
              </w:rPr>
              <w:t>-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ica.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  <w:spacing w:val="4"/>
              </w:rPr>
              <w:t>B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en</w:t>
            </w:r>
            <w:r w:rsidRPr="00573BE0">
              <w:rPr>
                <w:rFonts w:ascii="Arial" w:hAnsi="Arial" w:cs="Arial"/>
              </w:rPr>
              <w:t>trati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 xml:space="preserve">g 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k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rou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2"/>
              </w:rPr>
              <w:t xml:space="preserve"> 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N</w:t>
            </w:r>
            <w:r w:rsidRPr="00573BE0">
              <w:rPr>
                <w:rFonts w:ascii="Arial" w:hAnsi="Arial" w:cs="Arial"/>
              </w:rPr>
              <w:t>MB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proofErr w:type="spellStart"/>
            <w:r w:rsidRPr="00573BE0">
              <w:rPr>
                <w:rFonts w:ascii="Arial" w:hAnsi="Arial" w:cs="Arial"/>
                <w:spacing w:val="1"/>
              </w:rPr>
              <w:t>W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ala</w:t>
            </w:r>
            <w:proofErr w:type="spellEnd"/>
            <w:r w:rsidRPr="00573BE0">
              <w:rPr>
                <w:rFonts w:ascii="Arial" w:hAnsi="Arial" w:cs="Arial"/>
              </w:rPr>
              <w:t xml:space="preserve"> 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</w:rPr>
              <w:t>it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eli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</w:rPr>
              <w:t xml:space="preserve">s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5"/>
              </w:rPr>
              <w:t>t</w:t>
            </w:r>
            <w:r w:rsidRPr="00573BE0">
              <w:rPr>
                <w:rFonts w:ascii="Arial" w:hAnsi="Arial" w:cs="Arial"/>
              </w:rPr>
              <w:t>o</w:t>
            </w:r>
            <w:r w:rsidRPr="00573BE0">
              <w:rPr>
                <w:rFonts w:ascii="Arial" w:hAnsi="Arial" w:cs="Arial"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w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lte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od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tri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oo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pro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</w:rPr>
              <w:t>in</w:t>
            </w:r>
            <w:r w:rsidRPr="00573BE0">
              <w:rPr>
                <w:rFonts w:ascii="Arial" w:hAnsi="Arial" w:cs="Arial"/>
                <w:spacing w:val="1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pop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lati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ns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7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3"/>
              </w:rPr>
              <w:t>d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us</w:t>
            </w:r>
            <w:r w:rsidRPr="00573BE0">
              <w:rPr>
                <w:rFonts w:ascii="Arial" w:hAnsi="Arial" w:cs="Arial"/>
              </w:rPr>
              <w:t>es</w:t>
            </w:r>
            <w:r w:rsidRPr="00573BE0">
              <w:rPr>
                <w:rFonts w:ascii="Arial" w:hAnsi="Arial" w:cs="Arial"/>
                <w:spacing w:val="19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lize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1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ata,</w:t>
            </w:r>
            <w:r w:rsidRPr="00573BE0">
              <w:rPr>
                <w:rFonts w:ascii="Arial" w:hAnsi="Arial" w:cs="Arial"/>
                <w:spacing w:val="19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  <w:spacing w:val="1"/>
              </w:rPr>
              <w:t>h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c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nh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e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</w:rPr>
              <w:t>its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ce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pr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tit</w:t>
            </w:r>
            <w:r w:rsidRPr="00573BE0">
              <w:rPr>
                <w:rFonts w:ascii="Arial" w:hAnsi="Arial" w:cs="Arial"/>
                <w:spacing w:val="-1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1"/>
              </w:rPr>
              <w:t xml:space="preserve"> po</w:t>
            </w:r>
            <w:r w:rsidRPr="00573BE0">
              <w:rPr>
                <w:rFonts w:ascii="Arial" w:hAnsi="Arial" w:cs="Arial"/>
              </w:rPr>
              <w:t>li</w:t>
            </w:r>
            <w:r w:rsidRPr="00573BE0">
              <w:rPr>
                <w:rFonts w:ascii="Arial" w:hAnsi="Arial" w:cs="Arial"/>
                <w:spacing w:val="2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ym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, 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la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ested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ci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  <w:spacing w:val="-1"/>
              </w:rPr>
              <w:t>us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11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v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1"/>
              </w:rPr>
              <w:t>op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t,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al e</w:t>
            </w:r>
            <w:r w:rsidRPr="00573BE0">
              <w:rPr>
                <w:rFonts w:ascii="Arial" w:hAnsi="Arial" w:cs="Arial"/>
                <w:spacing w:val="1"/>
              </w:rPr>
              <w:t>co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ies.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I</w:t>
            </w:r>
            <w:r w:rsidRPr="00573BE0">
              <w:rPr>
                <w:rFonts w:ascii="Arial" w:hAnsi="Arial" w:cs="Arial"/>
              </w:rPr>
              <w:t>ts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po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tial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licati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li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8"/>
              </w:rPr>
              <w:t>t</w:t>
            </w:r>
            <w:r w:rsidRPr="00573BE0">
              <w:rPr>
                <w:rFonts w:ascii="Arial" w:hAnsi="Arial" w:cs="Arial"/>
                <w:spacing w:val="-2"/>
              </w:rPr>
              <w:t>-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ased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er l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1"/>
              </w:rPr>
              <w:t>w</w:t>
            </w:r>
            <w:r w:rsidRPr="00573BE0">
              <w:rPr>
                <w:rFonts w:ascii="Arial" w:hAnsi="Arial" w:cs="Arial"/>
                <w:spacing w:val="-2"/>
              </w:rPr>
              <w:t>-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1"/>
              </w:rPr>
              <w:t>ng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1"/>
              </w:rPr>
              <w:t>W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ppr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iate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po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iti</w:t>
            </w:r>
            <w:r w:rsidRPr="00573BE0">
              <w:rPr>
                <w:rFonts w:ascii="Arial" w:hAnsi="Arial" w:cs="Arial"/>
                <w:spacing w:val="-2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1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rk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ed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3"/>
              </w:rPr>
              <w:t>d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s</w:t>
            </w:r>
          </w:p>
          <w:p w:rsidR="00425ED3" w:rsidRPr="00573BE0" w:rsidRDefault="001B7B45">
            <w:pPr>
              <w:spacing w:before="1"/>
              <w:ind w:left="102" w:right="39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ill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 xml:space="preserve">a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esea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ch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ap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x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s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ci</w:t>
            </w:r>
            <w:r w:rsidRPr="00573BE0">
              <w:rPr>
                <w:rFonts w:ascii="Arial" w:hAnsi="Arial" w:cs="Arial"/>
                <w:spacing w:val="6"/>
              </w:rPr>
              <w:t>o</w:t>
            </w:r>
            <w:r w:rsidRPr="00573BE0">
              <w:rPr>
                <w:rFonts w:ascii="Arial" w:hAnsi="Arial" w:cs="Arial"/>
                <w:spacing w:val="-2"/>
              </w:rPr>
              <w:t>-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ic</w:t>
            </w:r>
            <w:r w:rsidRPr="00573BE0">
              <w:rPr>
                <w:rFonts w:ascii="Arial" w:hAnsi="Arial" w:cs="Arial"/>
                <w:spacing w:val="-1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cts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</w:rPr>
              <w:t xml:space="preserve">y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nk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od</w:t>
            </w:r>
            <w:r w:rsidRPr="00573BE0">
              <w:rPr>
                <w:rFonts w:ascii="Arial" w:hAnsi="Arial" w:cs="Arial"/>
              </w:rPr>
              <w:t>els,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NMB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Pr="00573BE0">
              <w:rPr>
                <w:rFonts w:ascii="Arial" w:hAnsi="Arial" w:cs="Arial"/>
                <w:spacing w:val="1"/>
              </w:rPr>
              <w:t>W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ala</w:t>
            </w:r>
            <w:proofErr w:type="spellEnd"/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ts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</w:rPr>
              <w:t>as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a c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e.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W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g</w:t>
            </w:r>
            <w:r w:rsidRPr="00573BE0">
              <w:rPr>
                <w:rFonts w:ascii="Arial" w:hAnsi="Arial" w:cs="Arial"/>
              </w:rPr>
              <w:t>lad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is 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tri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proofErr w:type="spellStart"/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co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proofErr w:type="spellEnd"/>
            <w:r w:rsidRPr="00573BE0">
              <w:rPr>
                <w:rFonts w:ascii="Arial" w:hAnsi="Arial" w:cs="Arial"/>
              </w:rPr>
              <w:t>.</w:t>
            </w:r>
          </w:p>
        </w:tc>
      </w:tr>
      <w:tr w:rsidR="00425ED3" w:rsidRPr="00573BE0">
        <w:trPr>
          <w:trHeight w:hRule="exact" w:val="1736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itle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icle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uit</w:t>
            </w:r>
            <w:r w:rsidRPr="00573BE0">
              <w:rPr>
                <w:rFonts w:ascii="Arial" w:hAnsi="Arial" w:cs="Arial"/>
                <w:b/>
                <w:spacing w:val="-1"/>
              </w:rPr>
              <w:t>a</w:t>
            </w:r>
            <w:r w:rsidRPr="00573BE0">
              <w:rPr>
                <w:rFonts w:ascii="Arial" w:hAnsi="Arial" w:cs="Arial"/>
                <w:b/>
              </w:rPr>
              <w:t>ble?</w:t>
            </w:r>
          </w:p>
          <w:p w:rsidR="00425ED3" w:rsidRPr="00573BE0" w:rsidRDefault="001B7B45">
            <w:pPr>
              <w:ind w:left="460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1"/>
              </w:rPr>
              <w:t>(</w:t>
            </w: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t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ple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gg</w:t>
            </w:r>
            <w:r w:rsidRPr="00573BE0">
              <w:rPr>
                <w:rFonts w:ascii="Arial" w:hAnsi="Arial" w:cs="Arial"/>
                <w:b/>
              </w:rPr>
              <w:t>est</w:t>
            </w:r>
            <w:r w:rsidRPr="00573BE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lt</w:t>
            </w:r>
            <w:r w:rsidRPr="00573BE0">
              <w:rPr>
                <w:rFonts w:ascii="Arial" w:hAnsi="Arial" w:cs="Arial"/>
                <w:b/>
                <w:spacing w:val="-2"/>
              </w:rPr>
              <w:t>e</w:t>
            </w:r>
            <w:r w:rsidRPr="00573BE0">
              <w:rPr>
                <w:rFonts w:ascii="Arial" w:hAnsi="Arial" w:cs="Arial"/>
                <w:b/>
              </w:rPr>
              <w:t>rn</w:t>
            </w:r>
            <w:r w:rsidRPr="00573BE0">
              <w:rPr>
                <w:rFonts w:ascii="Arial" w:hAnsi="Arial" w:cs="Arial"/>
                <w:b/>
                <w:spacing w:val="1"/>
              </w:rPr>
              <w:t>at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v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7"/>
              </w:rPr>
              <w:t xml:space="preserve"> </w:t>
            </w:r>
            <w:r w:rsidRPr="00573BE0">
              <w:rPr>
                <w:rFonts w:ascii="Arial" w:hAnsi="Arial" w:cs="Arial"/>
              </w:rPr>
              <w:t>tit</w:t>
            </w:r>
            <w:r w:rsidRPr="00573BE0">
              <w:rPr>
                <w:rFonts w:ascii="Arial" w:hAnsi="Arial" w:cs="Arial"/>
                <w:spacing w:val="-1"/>
              </w:rPr>
              <w:t>l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7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18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ppropr</w:t>
            </w:r>
            <w:r w:rsidRPr="00573BE0">
              <w:rPr>
                <w:rFonts w:ascii="Arial" w:hAnsi="Arial" w:cs="Arial"/>
              </w:rPr>
              <w:t>iate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17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5"/>
              </w:rPr>
              <w:t>o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e,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</w:rPr>
              <w:t>cle</w:t>
            </w:r>
            <w:r w:rsidRPr="00573BE0">
              <w:rPr>
                <w:rFonts w:ascii="Arial" w:hAnsi="Arial" w:cs="Arial"/>
                <w:spacing w:val="1"/>
              </w:rPr>
              <w:t>ar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</w:rPr>
              <w:t>trati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0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e,</w:t>
            </w:r>
            <w:r w:rsidRPr="00573BE0">
              <w:rPr>
                <w:rFonts w:ascii="Arial" w:hAnsi="Arial" w:cs="Arial"/>
                <w:spacing w:val="1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op</w:t>
            </w:r>
            <w:r w:rsidRPr="00573BE0">
              <w:rPr>
                <w:rFonts w:ascii="Arial" w:hAnsi="Arial" w:cs="Arial"/>
              </w:rPr>
              <w:t>e,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20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ical</w:t>
            </w:r>
            <w:r w:rsidRPr="00573BE0">
              <w:rPr>
                <w:rFonts w:ascii="Arial" w:hAnsi="Arial" w:cs="Arial"/>
                <w:spacing w:val="12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</w:p>
          <w:p w:rsidR="00425ED3" w:rsidRPr="00573BE0" w:rsidRDefault="00425ED3">
            <w:pPr>
              <w:spacing w:before="6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spacing w:line="360" w:lineRule="auto"/>
              <w:ind w:left="102" w:right="2146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esea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5"/>
              </w:rPr>
              <w:t>w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dd</w:t>
            </w:r>
            <w:r w:rsidRPr="00573BE0">
              <w:rPr>
                <w:rFonts w:ascii="Arial" w:hAnsi="Arial" w:cs="Arial"/>
              </w:rPr>
              <w:t>itio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</w:rPr>
              <w:t>cla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t,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 xml:space="preserve">a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2"/>
              </w:rPr>
              <w:t>tl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ld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 xml:space="preserve">e: </w:t>
            </w:r>
            <w:r w:rsidRPr="00573BE0">
              <w:rPr>
                <w:rFonts w:ascii="Arial" w:hAnsi="Arial" w:cs="Arial"/>
                <w:spacing w:val="-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mm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A</w:t>
            </w:r>
            <w:r w:rsidRPr="00573BE0">
              <w:rPr>
                <w:rFonts w:ascii="Arial" w:hAnsi="Arial" w:cs="Arial"/>
              </w:rPr>
              <w:t>lte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ate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</w:rPr>
              <w:t>itle:</w:t>
            </w:r>
          </w:p>
          <w:p w:rsidR="00425ED3" w:rsidRPr="00573BE0" w:rsidRDefault="001B7B45">
            <w:pPr>
              <w:spacing w:before="9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1"/>
              </w:rPr>
              <w:t>“</w:t>
            </w:r>
            <w:proofErr w:type="gramStart"/>
            <w:r w:rsidRPr="00573BE0">
              <w:rPr>
                <w:rFonts w:ascii="Arial" w:hAnsi="Arial" w:cs="Arial"/>
                <w:b/>
                <w:spacing w:val="-1"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va</w:t>
            </w:r>
            <w:r w:rsidRPr="00573BE0">
              <w:rPr>
                <w:rFonts w:ascii="Arial" w:hAnsi="Arial" w:cs="Arial"/>
                <w:b/>
              </w:rPr>
              <w:t>lua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 xml:space="preserve">ing </w:t>
            </w:r>
            <w:r w:rsidRPr="00573BE0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proofErr w:type="gramEnd"/>
            <w:r w:rsidRPr="00573BE0">
              <w:rPr>
                <w:rFonts w:ascii="Arial" w:hAnsi="Arial" w:cs="Arial"/>
                <w:b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</w:rPr>
              <w:t>p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 xml:space="preserve">ct </w:t>
            </w:r>
            <w:r w:rsidRPr="00573BE0">
              <w:rPr>
                <w:rFonts w:ascii="Arial" w:hAnsi="Arial" w:cs="Arial"/>
                <w:b/>
                <w:spacing w:val="1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 xml:space="preserve">f </w:t>
            </w:r>
            <w:r w:rsidRPr="00573BE0">
              <w:rPr>
                <w:rFonts w:ascii="Arial" w:hAnsi="Arial" w:cs="Arial"/>
                <w:b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2"/>
              </w:rPr>
              <w:t>M</w:t>
            </w:r>
            <w:r w:rsidRPr="00573BE0">
              <w:rPr>
                <w:rFonts w:ascii="Arial" w:hAnsi="Arial" w:cs="Arial"/>
                <w:b/>
              </w:rPr>
              <w:t xml:space="preserve">B </w:t>
            </w:r>
            <w:r w:rsidRPr="00573BE0">
              <w:rPr>
                <w:rFonts w:ascii="Arial" w:hAnsi="Arial" w:cs="Arial"/>
                <w:b/>
                <w:spacing w:val="14"/>
              </w:rPr>
              <w:t xml:space="preserve"> </w:t>
            </w:r>
            <w:proofErr w:type="spellStart"/>
            <w:r w:rsidRPr="00573BE0">
              <w:rPr>
                <w:rFonts w:ascii="Arial" w:hAnsi="Arial" w:cs="Arial"/>
                <w:b/>
              </w:rPr>
              <w:t>W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3"/>
              </w:rPr>
              <w:t>k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la</w:t>
            </w:r>
            <w:proofErr w:type="spellEnd"/>
            <w:r w:rsidRPr="00573BE0">
              <w:rPr>
                <w:rFonts w:ascii="Arial" w:hAnsi="Arial" w:cs="Arial"/>
                <w:b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A</w:t>
            </w:r>
            <w:r w:rsidRPr="00573BE0">
              <w:rPr>
                <w:rFonts w:ascii="Arial" w:hAnsi="Arial" w:cs="Arial"/>
                <w:b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</w:rPr>
              <w:t xml:space="preserve">ency </w:t>
            </w:r>
            <w:r w:rsidRPr="00573BE0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B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-1"/>
              </w:rPr>
              <w:t>k</w:t>
            </w:r>
            <w:r w:rsidRPr="00573BE0">
              <w:rPr>
                <w:rFonts w:ascii="Arial" w:hAnsi="Arial" w:cs="Arial"/>
                <w:b/>
              </w:rPr>
              <w:t xml:space="preserve">ing </w:t>
            </w:r>
            <w:r w:rsidRPr="00573BE0">
              <w:rPr>
                <w:rFonts w:ascii="Arial" w:hAnsi="Arial" w:cs="Arial"/>
                <w:b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 xml:space="preserve">n </w:t>
            </w:r>
            <w:r w:rsidRPr="00573BE0">
              <w:rPr>
                <w:rFonts w:ascii="Arial" w:hAnsi="Arial" w:cs="Arial"/>
                <w:b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A</w:t>
            </w:r>
            <w:r w:rsidRPr="00573BE0">
              <w:rPr>
                <w:rFonts w:ascii="Arial" w:hAnsi="Arial" w:cs="Arial"/>
                <w:b/>
                <w:spacing w:val="9"/>
              </w:rPr>
              <w:t>g</w:t>
            </w:r>
            <w:r w:rsidRPr="00573BE0">
              <w:rPr>
                <w:rFonts w:ascii="Arial" w:hAnsi="Arial" w:cs="Arial"/>
                <w:b/>
              </w:rPr>
              <w:t xml:space="preserve">ent </w:t>
            </w:r>
            <w:r w:rsidRPr="00573BE0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>nc</w:t>
            </w:r>
            <w:r w:rsidRPr="00573BE0">
              <w:rPr>
                <w:rFonts w:ascii="Arial" w:hAnsi="Arial" w:cs="Arial"/>
                <w:b/>
                <w:spacing w:val="3"/>
              </w:rPr>
              <w:t>o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</w:rPr>
              <w:t xml:space="preserve">e </w:t>
            </w:r>
            <w:r w:rsidRPr="00573BE0">
              <w:rPr>
                <w:rFonts w:ascii="Arial" w:hAnsi="Arial" w:cs="Arial"/>
                <w:b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G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spacing w:val="2"/>
              </w:rPr>
              <w:t>w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 xml:space="preserve">h </w:t>
            </w:r>
            <w:r w:rsidRPr="00573BE0">
              <w:rPr>
                <w:rFonts w:ascii="Arial" w:hAnsi="Arial" w:cs="Arial"/>
                <w:b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 xml:space="preserve">in </w:t>
            </w:r>
            <w:r w:rsidRPr="00573BE0">
              <w:rPr>
                <w:rFonts w:ascii="Arial" w:hAnsi="Arial" w:cs="Arial"/>
                <w:b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4"/>
              </w:rPr>
              <w:t>M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-1"/>
              </w:rPr>
              <w:t>o</w:t>
            </w:r>
            <w:r w:rsidRPr="00573BE0">
              <w:rPr>
                <w:rFonts w:ascii="Arial" w:hAnsi="Arial" w:cs="Arial"/>
                <w:b/>
                <w:spacing w:val="1"/>
              </w:rPr>
              <w:t>go</w:t>
            </w:r>
            <w:r w:rsidRPr="00573BE0">
              <w:rPr>
                <w:rFonts w:ascii="Arial" w:hAnsi="Arial" w:cs="Arial"/>
                <w:b/>
              </w:rPr>
              <w:t>ro</w:t>
            </w:r>
          </w:p>
          <w:p w:rsidR="00425ED3" w:rsidRPr="00573BE0" w:rsidRDefault="00425ED3">
            <w:pPr>
              <w:spacing w:before="3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4"/>
              </w:rPr>
              <w:t>M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-1"/>
              </w:rPr>
              <w:t>n</w:t>
            </w:r>
            <w:r w:rsidRPr="00573BE0">
              <w:rPr>
                <w:rFonts w:ascii="Arial" w:hAnsi="Arial" w:cs="Arial"/>
                <w:b/>
              </w:rPr>
              <w:t>icip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lit</w:t>
            </w:r>
            <w:r w:rsidRPr="00573BE0">
              <w:rPr>
                <w:rFonts w:ascii="Arial" w:hAnsi="Arial" w:cs="Arial"/>
                <w:b/>
                <w:spacing w:val="2"/>
              </w:rPr>
              <w:t>y</w:t>
            </w:r>
            <w:r w:rsidRPr="00573BE0">
              <w:rPr>
                <w:rFonts w:ascii="Arial" w:hAnsi="Arial" w:cs="Arial"/>
                <w:b/>
              </w:rPr>
              <w:t>,</w:t>
            </w:r>
            <w:r w:rsidRPr="00573BE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T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nz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nia”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-4"/>
              </w:rPr>
              <w:t xml:space="preserve"> y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u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1"/>
              </w:rPr>
              <w:t>pf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1"/>
              </w:rPr>
              <w:t>ug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est</w:t>
            </w:r>
            <w:r w:rsidRPr="00573BE0">
              <w:rPr>
                <w:rFonts w:ascii="Arial" w:hAnsi="Arial" w:cs="Arial"/>
                <w:spacing w:val="-1"/>
              </w:rPr>
              <w:t>i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W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ep</w:t>
            </w: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o</w:t>
            </w:r>
            <w:r w:rsidRPr="00573BE0">
              <w:rPr>
                <w:rFonts w:ascii="Arial" w:hAnsi="Arial" w:cs="Arial"/>
                <w:spacing w:val="1"/>
              </w:rPr>
              <w:t>m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ati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14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</w:p>
          <w:p w:rsidR="00425ED3" w:rsidRPr="00573BE0" w:rsidRDefault="001B7B45">
            <w:pPr>
              <w:ind w:left="102" w:right="88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1"/>
              </w:rPr>
              <w:t>e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itle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: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E</w:t>
            </w:r>
            <w:r w:rsidRPr="00573BE0">
              <w:rPr>
                <w:rFonts w:ascii="Arial" w:hAnsi="Arial" w:cs="Arial"/>
                <w:b/>
                <w:i/>
              </w:rPr>
              <w:t>v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i/>
                <w:spacing w:val="2"/>
              </w:rPr>
              <w:t>l</w:t>
            </w:r>
            <w:r w:rsidRPr="00573BE0">
              <w:rPr>
                <w:rFonts w:ascii="Arial" w:hAnsi="Arial" w:cs="Arial"/>
                <w:b/>
                <w:i/>
              </w:rPr>
              <w:t>u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i/>
              </w:rPr>
              <w:t>ti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n</w:t>
            </w:r>
            <w:r w:rsidRPr="00573BE0">
              <w:rPr>
                <w:rFonts w:ascii="Arial" w:hAnsi="Arial" w:cs="Arial"/>
                <w:b/>
                <w:i/>
              </w:rPr>
              <w:t>g</w:t>
            </w:r>
            <w:r w:rsidRPr="00573BE0">
              <w:rPr>
                <w:rFonts w:ascii="Arial" w:hAnsi="Arial" w:cs="Arial"/>
                <w:b/>
                <w:i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the</w:t>
            </w:r>
            <w:r w:rsidRPr="00573BE0">
              <w:rPr>
                <w:rFonts w:ascii="Arial" w:hAnsi="Arial" w:cs="Arial"/>
                <w:b/>
                <w:i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I</w:t>
            </w:r>
            <w:r w:rsidRPr="00573BE0">
              <w:rPr>
                <w:rFonts w:ascii="Arial" w:hAnsi="Arial" w:cs="Arial"/>
                <w:b/>
                <w:i/>
                <w:spacing w:val="3"/>
              </w:rPr>
              <w:t>m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pa</w:t>
            </w:r>
            <w:r w:rsidRPr="00573BE0">
              <w:rPr>
                <w:rFonts w:ascii="Arial" w:hAnsi="Arial" w:cs="Arial"/>
                <w:b/>
                <w:i/>
              </w:rPr>
              <w:t>ct</w:t>
            </w:r>
            <w:r w:rsidRPr="00573BE0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i/>
              </w:rPr>
              <w:t>f</w:t>
            </w:r>
            <w:r w:rsidRPr="00573BE0">
              <w:rPr>
                <w:rFonts w:ascii="Arial" w:hAnsi="Arial" w:cs="Arial"/>
                <w:b/>
                <w:i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NMB</w:t>
            </w:r>
            <w:r w:rsidRPr="00573BE0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proofErr w:type="spellStart"/>
            <w:r w:rsidRPr="00573BE0">
              <w:rPr>
                <w:rFonts w:ascii="Arial" w:hAnsi="Arial" w:cs="Arial"/>
                <w:b/>
                <w:i/>
              </w:rPr>
              <w:t>W</w:t>
            </w:r>
            <w:r w:rsidRPr="00573BE0">
              <w:rPr>
                <w:rFonts w:ascii="Arial" w:hAnsi="Arial" w:cs="Arial"/>
                <w:b/>
                <w:i/>
                <w:spacing w:val="2"/>
              </w:rPr>
              <w:t>a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ka</w:t>
            </w:r>
            <w:r w:rsidRPr="00573BE0">
              <w:rPr>
                <w:rFonts w:ascii="Arial" w:hAnsi="Arial" w:cs="Arial"/>
                <w:b/>
                <w:i/>
              </w:rPr>
              <w:t>la</w:t>
            </w:r>
            <w:proofErr w:type="spellEnd"/>
            <w:r w:rsidRPr="00573BE0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A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  <w:i/>
              </w:rPr>
              <w:t xml:space="preserve">ency 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B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i/>
              </w:rPr>
              <w:t>n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k</w:t>
            </w:r>
            <w:r w:rsidRPr="00573BE0">
              <w:rPr>
                <w:rFonts w:ascii="Arial" w:hAnsi="Arial" w:cs="Arial"/>
                <w:b/>
                <w:i/>
              </w:rPr>
              <w:t>ing</w:t>
            </w:r>
            <w:r w:rsidRPr="00573BE0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i/>
              </w:rPr>
              <w:t>n</w:t>
            </w:r>
            <w:r w:rsidRPr="00573BE0">
              <w:rPr>
                <w:rFonts w:ascii="Arial" w:hAnsi="Arial" w:cs="Arial"/>
                <w:b/>
                <w:i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A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  <w:i/>
              </w:rPr>
              <w:t>ent</w:t>
            </w:r>
            <w:r w:rsidRPr="00573BE0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  <w:i/>
              </w:rPr>
              <w:t>nc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i/>
                <w:spacing w:val="3"/>
              </w:rPr>
              <w:t>m</w:t>
            </w:r>
            <w:r w:rsidRPr="00573BE0">
              <w:rPr>
                <w:rFonts w:ascii="Arial" w:hAnsi="Arial" w:cs="Arial"/>
                <w:b/>
                <w:i/>
              </w:rPr>
              <w:t>e</w:t>
            </w:r>
            <w:r w:rsidRPr="00573BE0">
              <w:rPr>
                <w:rFonts w:ascii="Arial" w:hAnsi="Arial" w:cs="Arial"/>
                <w:b/>
                <w:i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G</w:t>
            </w:r>
            <w:r w:rsidRPr="00573BE0">
              <w:rPr>
                <w:rFonts w:ascii="Arial" w:hAnsi="Arial" w:cs="Arial"/>
                <w:b/>
                <w:i/>
                <w:spacing w:val="-3"/>
              </w:rPr>
              <w:t>r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w</w:t>
            </w:r>
            <w:r w:rsidRPr="00573BE0">
              <w:rPr>
                <w:rFonts w:ascii="Arial" w:hAnsi="Arial" w:cs="Arial"/>
                <w:b/>
                <w:i/>
              </w:rPr>
              <w:t>th</w:t>
            </w:r>
            <w:r w:rsidRPr="00573BE0">
              <w:rPr>
                <w:rFonts w:ascii="Arial" w:hAnsi="Arial" w:cs="Arial"/>
                <w:b/>
                <w:i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in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M</w:t>
            </w:r>
            <w:r w:rsidRPr="00573BE0">
              <w:rPr>
                <w:rFonts w:ascii="Arial" w:hAnsi="Arial" w:cs="Arial"/>
                <w:b/>
                <w:i/>
                <w:spacing w:val="2"/>
              </w:rPr>
              <w:t>o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r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ogo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r</w:t>
            </w:r>
            <w:r w:rsidRPr="00573BE0">
              <w:rPr>
                <w:rFonts w:ascii="Arial" w:hAnsi="Arial" w:cs="Arial"/>
                <w:b/>
                <w:i/>
              </w:rPr>
              <w:t>o</w:t>
            </w:r>
            <w:r w:rsidRPr="00573BE0">
              <w:rPr>
                <w:rFonts w:ascii="Arial" w:hAnsi="Arial" w:cs="Arial"/>
                <w:b/>
                <w:i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Munici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pa</w:t>
            </w:r>
            <w:r w:rsidRPr="00573BE0">
              <w:rPr>
                <w:rFonts w:ascii="Arial" w:hAnsi="Arial" w:cs="Arial"/>
                <w:b/>
                <w:i/>
                <w:spacing w:val="2"/>
              </w:rPr>
              <w:t>l</w:t>
            </w:r>
            <w:r w:rsidRPr="00573BE0">
              <w:rPr>
                <w:rFonts w:ascii="Arial" w:hAnsi="Arial" w:cs="Arial"/>
                <w:b/>
                <w:i/>
              </w:rPr>
              <w:t>ity,</w:t>
            </w:r>
            <w:r w:rsidRPr="00573BE0">
              <w:rPr>
                <w:rFonts w:ascii="Arial" w:hAnsi="Arial" w:cs="Arial"/>
                <w:b/>
                <w:i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b/>
                <w:i/>
              </w:rPr>
              <w:t>T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i/>
              </w:rPr>
              <w:t>n</w:t>
            </w:r>
            <w:r w:rsidRPr="00573BE0">
              <w:rPr>
                <w:rFonts w:ascii="Arial" w:hAnsi="Arial" w:cs="Arial"/>
                <w:b/>
                <w:i/>
                <w:spacing w:val="-1"/>
              </w:rPr>
              <w:t>z</w:t>
            </w:r>
            <w:r w:rsidRPr="00573BE0">
              <w:rPr>
                <w:rFonts w:ascii="Arial" w:hAnsi="Arial" w:cs="Arial"/>
                <w:b/>
                <w:i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i/>
              </w:rPr>
              <w:t>ni</w:t>
            </w:r>
            <w:r w:rsidRPr="00573BE0">
              <w:rPr>
                <w:rFonts w:ascii="Arial" w:hAnsi="Arial" w:cs="Arial"/>
                <w:b/>
                <w:i/>
                <w:spacing w:val="4"/>
              </w:rPr>
              <w:t>a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 xml:space="preserve">to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pro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</w:rPr>
              <w:t>cla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ic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pp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l.</w:t>
            </w:r>
          </w:p>
        </w:tc>
      </w:tr>
    </w:tbl>
    <w:p w:rsidR="00425ED3" w:rsidRPr="00573BE0" w:rsidRDefault="00425ED3">
      <w:pPr>
        <w:spacing w:line="16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1B7B45">
      <w:pPr>
        <w:spacing w:before="40"/>
        <w:ind w:left="220"/>
        <w:rPr>
          <w:rFonts w:ascii="Arial" w:hAnsi="Arial" w:cs="Arial"/>
        </w:rPr>
        <w:sectPr w:rsidR="00425ED3" w:rsidRPr="00573BE0">
          <w:headerReference w:type="default" r:id="rId8"/>
          <w:pgSz w:w="23820" w:h="16840" w:orient="landscape"/>
          <w:pgMar w:top="1540" w:right="1220" w:bottom="280" w:left="1220" w:header="1303" w:footer="0" w:gutter="0"/>
          <w:cols w:space="720"/>
        </w:sectPr>
      </w:pPr>
      <w:r w:rsidRPr="00573BE0">
        <w:rPr>
          <w:rFonts w:ascii="Arial" w:hAnsi="Arial" w:cs="Arial"/>
          <w:spacing w:val="1"/>
        </w:rPr>
        <w:t>C</w:t>
      </w:r>
      <w:r w:rsidRPr="00573BE0">
        <w:rPr>
          <w:rFonts w:ascii="Arial" w:hAnsi="Arial" w:cs="Arial"/>
          <w:spacing w:val="-1"/>
        </w:rPr>
        <w:t>r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a</w:t>
      </w:r>
      <w:r w:rsidRPr="00573BE0">
        <w:rPr>
          <w:rFonts w:ascii="Arial" w:hAnsi="Arial" w:cs="Arial"/>
          <w:spacing w:val="1"/>
        </w:rPr>
        <w:t>t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d</w:t>
      </w:r>
      <w:r w:rsidRPr="00573BE0">
        <w:rPr>
          <w:rFonts w:ascii="Arial" w:hAnsi="Arial" w:cs="Arial"/>
          <w:spacing w:val="-1"/>
        </w:rPr>
        <w:t xml:space="preserve"> </w:t>
      </w:r>
      <w:r w:rsidRPr="00573BE0">
        <w:rPr>
          <w:rFonts w:ascii="Arial" w:hAnsi="Arial" w:cs="Arial"/>
          <w:spacing w:val="1"/>
        </w:rPr>
        <w:t>b</w:t>
      </w:r>
      <w:r w:rsidRPr="00573BE0">
        <w:rPr>
          <w:rFonts w:ascii="Arial" w:hAnsi="Arial" w:cs="Arial"/>
          <w:spacing w:val="-4"/>
        </w:rPr>
        <w:t>y</w:t>
      </w:r>
      <w:r w:rsidRPr="00573BE0">
        <w:rPr>
          <w:rFonts w:ascii="Arial" w:hAnsi="Arial" w:cs="Arial"/>
        </w:rPr>
        <w:t>:</w:t>
      </w:r>
      <w:r w:rsidRPr="00573BE0">
        <w:rPr>
          <w:rFonts w:ascii="Arial" w:hAnsi="Arial" w:cs="Arial"/>
          <w:spacing w:val="-1"/>
        </w:rPr>
        <w:t xml:space="preserve"> D</w:t>
      </w:r>
      <w:r w:rsidRPr="00573BE0">
        <w:rPr>
          <w:rFonts w:ascii="Arial" w:hAnsi="Arial" w:cs="Arial"/>
        </w:rPr>
        <w:t xml:space="preserve">R                                          </w:t>
      </w:r>
      <w:r w:rsidRPr="00573BE0">
        <w:rPr>
          <w:rFonts w:ascii="Arial" w:hAnsi="Arial" w:cs="Arial"/>
          <w:spacing w:val="17"/>
        </w:rPr>
        <w:t xml:space="preserve"> </w:t>
      </w:r>
      <w:r w:rsidRPr="00573BE0">
        <w:rPr>
          <w:rFonts w:ascii="Arial" w:hAnsi="Arial" w:cs="Arial"/>
          <w:spacing w:val="-2"/>
        </w:rPr>
        <w:t>C</w:t>
      </w:r>
      <w:r w:rsidRPr="00573BE0">
        <w:rPr>
          <w:rFonts w:ascii="Arial" w:hAnsi="Arial" w:cs="Arial"/>
          <w:spacing w:val="1"/>
        </w:rPr>
        <w:t>h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c</w:t>
      </w:r>
      <w:r w:rsidRPr="00573BE0">
        <w:rPr>
          <w:rFonts w:ascii="Arial" w:hAnsi="Arial" w:cs="Arial"/>
          <w:spacing w:val="1"/>
        </w:rPr>
        <w:t>k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 xml:space="preserve">d </w:t>
      </w:r>
      <w:r w:rsidRPr="00573BE0">
        <w:rPr>
          <w:rFonts w:ascii="Arial" w:hAnsi="Arial" w:cs="Arial"/>
          <w:spacing w:val="1"/>
        </w:rPr>
        <w:t>b</w:t>
      </w:r>
      <w:r w:rsidRPr="00573BE0">
        <w:rPr>
          <w:rFonts w:ascii="Arial" w:hAnsi="Arial" w:cs="Arial"/>
          <w:spacing w:val="-4"/>
        </w:rPr>
        <w:t>y</w:t>
      </w:r>
      <w:r w:rsidRPr="00573BE0">
        <w:rPr>
          <w:rFonts w:ascii="Arial" w:hAnsi="Arial" w:cs="Arial"/>
        </w:rPr>
        <w:t>:</w:t>
      </w:r>
      <w:r w:rsidRPr="00573BE0">
        <w:rPr>
          <w:rFonts w:ascii="Arial" w:hAnsi="Arial" w:cs="Arial"/>
          <w:spacing w:val="-1"/>
        </w:rPr>
        <w:t xml:space="preserve"> P</w:t>
      </w:r>
      <w:r w:rsidRPr="00573BE0">
        <w:rPr>
          <w:rFonts w:ascii="Arial" w:hAnsi="Arial" w:cs="Arial"/>
        </w:rPr>
        <w:t xml:space="preserve">M                                          </w:t>
      </w:r>
      <w:r w:rsidRPr="00573BE0">
        <w:rPr>
          <w:rFonts w:ascii="Arial" w:hAnsi="Arial" w:cs="Arial"/>
          <w:spacing w:val="3"/>
        </w:rPr>
        <w:t xml:space="preserve"> </w:t>
      </w:r>
      <w:r w:rsidRPr="00573BE0">
        <w:rPr>
          <w:rFonts w:ascii="Arial" w:hAnsi="Arial" w:cs="Arial"/>
          <w:spacing w:val="-3"/>
        </w:rPr>
        <w:t>A</w:t>
      </w:r>
      <w:r w:rsidRPr="00573BE0">
        <w:rPr>
          <w:rFonts w:ascii="Arial" w:hAnsi="Arial" w:cs="Arial"/>
          <w:spacing w:val="1"/>
        </w:rPr>
        <w:t>pp</w:t>
      </w:r>
      <w:r w:rsidRPr="00573BE0">
        <w:rPr>
          <w:rFonts w:ascii="Arial" w:hAnsi="Arial" w:cs="Arial"/>
          <w:spacing w:val="-1"/>
        </w:rPr>
        <w:t>rov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d</w:t>
      </w:r>
      <w:r w:rsidRPr="00573BE0">
        <w:rPr>
          <w:rFonts w:ascii="Arial" w:hAnsi="Arial" w:cs="Arial"/>
          <w:spacing w:val="2"/>
        </w:rPr>
        <w:t xml:space="preserve"> </w:t>
      </w:r>
      <w:r w:rsidRPr="00573BE0">
        <w:rPr>
          <w:rFonts w:ascii="Arial" w:hAnsi="Arial" w:cs="Arial"/>
          <w:spacing w:val="1"/>
        </w:rPr>
        <w:t>b</w:t>
      </w:r>
      <w:r w:rsidRPr="00573BE0">
        <w:rPr>
          <w:rFonts w:ascii="Arial" w:hAnsi="Arial" w:cs="Arial"/>
          <w:spacing w:val="-4"/>
        </w:rPr>
        <w:t>y</w:t>
      </w:r>
      <w:r w:rsidRPr="00573BE0">
        <w:rPr>
          <w:rFonts w:ascii="Arial" w:hAnsi="Arial" w:cs="Arial"/>
        </w:rPr>
        <w:t>:</w:t>
      </w:r>
      <w:r w:rsidRPr="00573BE0">
        <w:rPr>
          <w:rFonts w:ascii="Arial" w:hAnsi="Arial" w:cs="Arial"/>
          <w:spacing w:val="-1"/>
        </w:rPr>
        <w:t xml:space="preserve"> </w:t>
      </w:r>
      <w:r w:rsidRPr="00573BE0">
        <w:rPr>
          <w:rFonts w:ascii="Arial" w:hAnsi="Arial" w:cs="Arial"/>
          <w:spacing w:val="1"/>
        </w:rPr>
        <w:t>MB</w:t>
      </w:r>
      <w:r w:rsidRPr="00573BE0">
        <w:rPr>
          <w:rFonts w:ascii="Arial" w:hAnsi="Arial" w:cs="Arial"/>
        </w:rPr>
        <w:t>M</w:t>
      </w:r>
      <w:r w:rsidRPr="00573BE0">
        <w:rPr>
          <w:rFonts w:ascii="Arial" w:hAnsi="Arial" w:cs="Arial"/>
        </w:rPr>
        <w:t xml:space="preserve">                                                             </w:t>
      </w:r>
      <w:r w:rsidRPr="00573BE0">
        <w:rPr>
          <w:rFonts w:ascii="Arial" w:hAnsi="Arial" w:cs="Arial"/>
          <w:spacing w:val="31"/>
        </w:rPr>
        <w:t xml:space="preserve"> </w:t>
      </w:r>
      <w:r w:rsidRPr="00573BE0">
        <w:rPr>
          <w:rFonts w:ascii="Arial" w:hAnsi="Arial" w:cs="Arial"/>
          <w:spacing w:val="-1"/>
        </w:rPr>
        <w:t>V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  <w:spacing w:val="-1"/>
        </w:rPr>
        <w:t>r</w:t>
      </w:r>
      <w:r w:rsidRPr="00573BE0">
        <w:rPr>
          <w:rFonts w:ascii="Arial" w:hAnsi="Arial" w:cs="Arial"/>
        </w:rPr>
        <w:t>s</w:t>
      </w:r>
      <w:r w:rsidRPr="00573BE0">
        <w:rPr>
          <w:rFonts w:ascii="Arial" w:hAnsi="Arial" w:cs="Arial"/>
          <w:spacing w:val="1"/>
        </w:rPr>
        <w:t>i</w:t>
      </w:r>
      <w:r w:rsidRPr="00573BE0">
        <w:rPr>
          <w:rFonts w:ascii="Arial" w:hAnsi="Arial" w:cs="Arial"/>
          <w:spacing w:val="-1"/>
        </w:rPr>
        <w:t>o</w:t>
      </w:r>
      <w:r w:rsidRPr="00573BE0">
        <w:rPr>
          <w:rFonts w:ascii="Arial" w:hAnsi="Arial" w:cs="Arial"/>
          <w:spacing w:val="1"/>
        </w:rPr>
        <w:t>n</w:t>
      </w:r>
      <w:r w:rsidRPr="00573BE0">
        <w:rPr>
          <w:rFonts w:ascii="Arial" w:hAnsi="Arial" w:cs="Arial"/>
        </w:rPr>
        <w:t>: 3</w:t>
      </w:r>
      <w:r w:rsidRPr="00573BE0">
        <w:rPr>
          <w:rFonts w:ascii="Arial" w:hAnsi="Arial" w:cs="Arial"/>
          <w:spacing w:val="2"/>
        </w:rPr>
        <w:t xml:space="preserve"> </w:t>
      </w:r>
      <w:r w:rsidRPr="00573BE0">
        <w:rPr>
          <w:rFonts w:ascii="Arial" w:hAnsi="Arial" w:cs="Arial"/>
          <w:spacing w:val="-1"/>
        </w:rPr>
        <w:t>(0</w:t>
      </w:r>
      <w:r w:rsidRPr="00573BE0">
        <w:rPr>
          <w:rFonts w:ascii="Arial" w:hAnsi="Arial" w:cs="Arial"/>
          <w:spacing w:val="1"/>
        </w:rPr>
        <w:t>7</w:t>
      </w:r>
      <w:r w:rsidRPr="00573BE0">
        <w:rPr>
          <w:rFonts w:ascii="Arial" w:hAnsi="Arial" w:cs="Arial"/>
        </w:rPr>
        <w:t>-</w:t>
      </w:r>
      <w:r w:rsidRPr="00573BE0">
        <w:rPr>
          <w:rFonts w:ascii="Arial" w:hAnsi="Arial" w:cs="Arial"/>
          <w:spacing w:val="-1"/>
        </w:rPr>
        <w:t>0</w:t>
      </w:r>
      <w:r w:rsidRPr="00573BE0">
        <w:rPr>
          <w:rFonts w:ascii="Arial" w:hAnsi="Arial" w:cs="Arial"/>
          <w:spacing w:val="1"/>
        </w:rPr>
        <w:t>7</w:t>
      </w:r>
      <w:r w:rsidRPr="00573BE0">
        <w:rPr>
          <w:rFonts w:ascii="Arial" w:hAnsi="Arial" w:cs="Arial"/>
          <w:spacing w:val="-1"/>
        </w:rPr>
        <w:t>-20</w:t>
      </w:r>
      <w:r w:rsidRPr="00573BE0">
        <w:rPr>
          <w:rFonts w:ascii="Arial" w:hAnsi="Arial" w:cs="Arial"/>
          <w:spacing w:val="1"/>
        </w:rPr>
        <w:t>24</w:t>
      </w:r>
      <w:r w:rsidRPr="00573BE0">
        <w:rPr>
          <w:rFonts w:ascii="Arial" w:hAnsi="Arial" w:cs="Arial"/>
        </w:rPr>
        <w:t>)</w:t>
      </w:r>
    </w:p>
    <w:p w:rsidR="00425ED3" w:rsidRPr="00573BE0" w:rsidRDefault="00425ED3">
      <w:pPr>
        <w:spacing w:before="3" w:line="28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425ED3" w:rsidRPr="00573BE0">
        <w:trPr>
          <w:trHeight w:hRule="exact" w:val="2770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b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ct</w:t>
            </w:r>
            <w:r w:rsidRPr="00573BE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icle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4"/>
              </w:rPr>
              <w:t>o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</w:rPr>
              <w:t>pr</w:t>
            </w:r>
            <w:r w:rsidRPr="00573BE0">
              <w:rPr>
                <w:rFonts w:ascii="Arial" w:hAnsi="Arial" w:cs="Arial"/>
                <w:b/>
                <w:spacing w:val="3"/>
              </w:rPr>
              <w:t>e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2"/>
              </w:rPr>
              <w:t>n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v</w:t>
            </w:r>
            <w:r w:rsidRPr="00573BE0">
              <w:rPr>
                <w:rFonts w:ascii="Arial" w:hAnsi="Arial" w:cs="Arial"/>
                <w:b/>
              </w:rPr>
              <w:t>e?</w:t>
            </w:r>
            <w:r w:rsidRPr="00573BE0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Do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yo</w:t>
            </w:r>
            <w:r w:rsidRPr="00573BE0">
              <w:rPr>
                <w:rFonts w:ascii="Arial" w:hAnsi="Arial" w:cs="Arial"/>
                <w:b/>
              </w:rPr>
              <w:t>u</w:t>
            </w:r>
          </w:p>
          <w:p w:rsidR="00425ED3" w:rsidRPr="00573BE0" w:rsidRDefault="001B7B45">
            <w:pPr>
              <w:ind w:left="462" w:right="198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gg</w:t>
            </w:r>
            <w:r w:rsidRPr="00573BE0">
              <w:rPr>
                <w:rFonts w:ascii="Arial" w:hAnsi="Arial" w:cs="Arial"/>
                <w:b/>
              </w:rPr>
              <w:t>est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d</w:t>
            </w:r>
            <w:r w:rsidRPr="00573BE0">
              <w:rPr>
                <w:rFonts w:ascii="Arial" w:hAnsi="Arial" w:cs="Arial"/>
                <w:b/>
                <w:spacing w:val="-1"/>
              </w:rPr>
              <w:t>d</w:t>
            </w:r>
            <w:r w:rsidRPr="00573BE0">
              <w:rPr>
                <w:rFonts w:ascii="Arial" w:hAnsi="Arial" w:cs="Arial"/>
                <w:b/>
              </w:rPr>
              <w:t>iti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(o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dele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n)</w:t>
            </w:r>
            <w:r w:rsidRPr="00573BE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</w:rPr>
              <w:t>nts</w:t>
            </w:r>
            <w:r w:rsidRPr="00573BE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in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</w:rPr>
              <w:t xml:space="preserve">s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ct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n?</w:t>
            </w:r>
            <w:r w:rsidRPr="00573BE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Ple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2"/>
              </w:rPr>
              <w:t>w</w:t>
            </w:r>
            <w:r w:rsidRPr="00573BE0">
              <w:rPr>
                <w:rFonts w:ascii="Arial" w:hAnsi="Arial" w:cs="Arial"/>
                <w:b/>
              </w:rPr>
              <w:t>ri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yo</w:t>
            </w:r>
            <w:r w:rsidRPr="00573BE0">
              <w:rPr>
                <w:rFonts w:ascii="Arial" w:hAnsi="Arial" w:cs="Arial"/>
                <w:b/>
              </w:rPr>
              <w:t>ur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gg</w:t>
            </w:r>
            <w:r w:rsidRPr="00573BE0">
              <w:rPr>
                <w:rFonts w:ascii="Arial" w:hAnsi="Arial" w:cs="Arial"/>
                <w:b/>
              </w:rPr>
              <w:t>esti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ns</w:t>
            </w:r>
            <w:r w:rsidRPr="00573BE0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her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tra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ob</w:t>
            </w:r>
            <w:r w:rsidRPr="00573BE0">
              <w:rPr>
                <w:rFonts w:ascii="Arial" w:hAnsi="Arial" w:cs="Arial"/>
                <w:spacing w:val="2"/>
              </w:rPr>
              <w:t>j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-2"/>
              </w:rPr>
              <w:t>v</w:t>
            </w:r>
            <w:r w:rsidRPr="00573BE0">
              <w:rPr>
                <w:rFonts w:ascii="Arial" w:hAnsi="Arial" w:cs="Arial"/>
                <w:spacing w:val="4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odo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1"/>
              </w:rPr>
              <w:t>og</w:t>
            </w:r>
            <w:r w:rsidRPr="00573BE0">
              <w:rPr>
                <w:rFonts w:ascii="Arial" w:hAnsi="Arial" w:cs="Arial"/>
                <w:spacing w:val="-4"/>
              </w:rPr>
              <w:t>y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-1"/>
              </w:rPr>
              <w:t>y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12"/>
              </w:rPr>
              <w:t xml:space="preserve"> 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</w:rPr>
              <w:t>it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ld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e</w:t>
            </w:r>
          </w:p>
          <w:p w:rsidR="00425ED3" w:rsidRPr="00573BE0" w:rsidRDefault="00425ED3">
            <w:pPr>
              <w:spacing w:before="6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pro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b</w:t>
            </w:r>
            <w:r w:rsidRPr="00573BE0">
              <w:rPr>
                <w:rFonts w:ascii="Arial" w:hAnsi="Arial" w:cs="Arial"/>
                <w:spacing w:val="-4"/>
              </w:rPr>
              <w:t>y</w:t>
            </w:r>
            <w:r w:rsidRPr="00573BE0">
              <w:rPr>
                <w:rFonts w:ascii="Arial" w:hAnsi="Arial" w:cs="Arial"/>
              </w:rPr>
              <w:t>:</w:t>
            </w:r>
          </w:p>
          <w:p w:rsidR="00425ED3" w:rsidRPr="00573BE0" w:rsidRDefault="00425ED3">
            <w:pPr>
              <w:spacing w:before="6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463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  <w:spacing w:val="119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C</w:t>
            </w:r>
            <w:r w:rsidRPr="00573BE0">
              <w:rPr>
                <w:rFonts w:ascii="Arial" w:hAnsi="Arial" w:cs="Arial"/>
              </w:rPr>
              <w:t>la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if</w:t>
            </w:r>
            <w:r w:rsidRPr="00573BE0">
              <w:rPr>
                <w:rFonts w:ascii="Arial" w:hAnsi="Arial" w:cs="Arial"/>
                <w:spacing w:val="-1"/>
              </w:rPr>
              <w:t>y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</w:rPr>
              <w:t>tati</w:t>
            </w:r>
            <w:r w:rsidRPr="00573BE0">
              <w:rPr>
                <w:rFonts w:ascii="Arial" w:hAnsi="Arial" w:cs="Arial"/>
                <w:spacing w:val="1"/>
              </w:rPr>
              <w:t>s</w:t>
            </w:r>
            <w:r w:rsidRPr="00573BE0">
              <w:rPr>
                <w:rFonts w:ascii="Arial" w:hAnsi="Arial" w:cs="Arial"/>
              </w:rPr>
              <w:t>tical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"/>
              </w:rPr>
              <w:t>oo</w:t>
            </w:r>
            <w:r w:rsidRPr="00573BE0">
              <w:rPr>
                <w:rFonts w:ascii="Arial" w:hAnsi="Arial" w:cs="Arial"/>
              </w:rPr>
              <w:t>ls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  <w:spacing w:val="-1"/>
              </w:rPr>
              <w:t>p</w:t>
            </w:r>
            <w:r w:rsidRPr="00573BE0">
              <w:rPr>
                <w:rFonts w:ascii="Arial" w:hAnsi="Arial" w:cs="Arial"/>
                <w:spacing w:val="1"/>
              </w:rPr>
              <w:t>ro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es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us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.</w:t>
            </w:r>
          </w:p>
          <w:p w:rsidR="00425ED3" w:rsidRPr="00573BE0" w:rsidRDefault="001B7B45">
            <w:pPr>
              <w:tabs>
                <w:tab w:val="left" w:pos="820"/>
              </w:tabs>
              <w:spacing w:before="99" w:line="333" w:lineRule="auto"/>
              <w:ind w:left="823" w:right="77" w:hanging="360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</w:rPr>
              <w:tab/>
            </w:r>
            <w:r w:rsidRPr="00573BE0">
              <w:rPr>
                <w:rFonts w:ascii="Arial" w:hAnsi="Arial" w:cs="Arial"/>
              </w:rPr>
              <w:t>Hi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gh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 xml:space="preserve">n </w:t>
            </w:r>
            <w:r w:rsidRPr="00573BE0">
              <w:rPr>
                <w:rFonts w:ascii="Arial" w:hAnsi="Arial" w:cs="Arial"/>
                <w:spacing w:val="3"/>
              </w:rPr>
              <w:t>q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ati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 xml:space="preserve">s </w:t>
            </w:r>
            <w:r w:rsidRPr="00573BE0">
              <w:rPr>
                <w:rFonts w:ascii="Arial" w:hAnsi="Arial" w:cs="Arial"/>
                <w:spacing w:val="1"/>
              </w:rPr>
              <w:t>(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.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.,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</w:rPr>
              <w:t>%</w:t>
            </w:r>
            <w:r w:rsidRPr="00573BE0">
              <w:rPr>
                <w:rFonts w:ascii="Arial" w:hAnsi="Arial" w:cs="Arial"/>
                <w:spacing w:val="3"/>
              </w:rPr>
              <w:t xml:space="preserve"> 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 xml:space="preserve"> </w:t>
            </w:r>
            <w:r w:rsidRPr="00573BE0">
              <w:rPr>
                <w:rFonts w:ascii="Arial" w:hAnsi="Arial" w:cs="Arial"/>
              </w:rPr>
              <w:t>in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</w:rPr>
              <w:t xml:space="preserve"> c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ies)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1"/>
              </w:rPr>
              <w:t>q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alitat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gh</w:t>
            </w: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ts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1"/>
              </w:rPr>
              <w:t>on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.</w:t>
            </w:r>
          </w:p>
          <w:p w:rsidR="00425ED3" w:rsidRPr="00573BE0" w:rsidRDefault="001B7B45">
            <w:pPr>
              <w:spacing w:before="29" w:line="348" w:lineRule="auto"/>
              <w:ind w:left="102" w:right="73" w:firstLine="361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  <w:spacing w:val="119"/>
              </w:rPr>
              <w:t xml:space="preserve"> </w:t>
            </w:r>
            <w:proofErr w:type="gramStart"/>
            <w:r w:rsidRPr="00573BE0">
              <w:rPr>
                <w:rFonts w:ascii="Arial" w:hAnsi="Arial" w:cs="Arial"/>
                <w:spacing w:val="-2"/>
              </w:rPr>
              <w:t>A</w:t>
            </w:r>
            <w:r w:rsidRPr="00573BE0">
              <w:rPr>
                <w:rFonts w:ascii="Arial" w:hAnsi="Arial" w:cs="Arial"/>
              </w:rPr>
              <w:t>t</w:t>
            </w:r>
            <w:proofErr w:type="gramEnd"/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e,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 xml:space="preserve">a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ce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1"/>
              </w:rPr>
              <w:t>h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ci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ates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po</w:t>
            </w:r>
            <w:r w:rsidRPr="00573BE0">
              <w:rPr>
                <w:rFonts w:ascii="Arial" w:hAnsi="Arial" w:cs="Arial"/>
              </w:rPr>
              <w:t>li</w:t>
            </w:r>
            <w:r w:rsidRPr="00573BE0">
              <w:rPr>
                <w:rFonts w:ascii="Arial" w:hAnsi="Arial" w:cs="Arial"/>
                <w:spacing w:val="2"/>
              </w:rPr>
              <w:t>c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pr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2"/>
              </w:rPr>
              <w:t>c</w:t>
            </w:r>
            <w:r w:rsidRPr="00573BE0">
              <w:rPr>
                <w:rFonts w:ascii="Arial" w:hAnsi="Arial" w:cs="Arial"/>
              </w:rPr>
              <w:t>tical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lica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 xml:space="preserve">. </w:t>
            </w:r>
            <w:r w:rsidRPr="00573BE0">
              <w:rPr>
                <w:rFonts w:ascii="Arial" w:hAnsi="Arial" w:cs="Arial"/>
                <w:b/>
              </w:rPr>
              <w:t>Re</w:t>
            </w:r>
            <w:r w:rsidRPr="00573BE0">
              <w:rPr>
                <w:rFonts w:ascii="Arial" w:hAnsi="Arial" w:cs="Arial"/>
                <w:b/>
                <w:spacing w:val="1"/>
              </w:rPr>
              <w:t>c</w:t>
            </w:r>
            <w:r w:rsidRPr="00573BE0">
              <w:rPr>
                <w:rFonts w:ascii="Arial" w:hAnsi="Arial" w:cs="Arial"/>
                <w:b/>
                <w:spacing w:val="3"/>
              </w:rPr>
              <w:t>o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</w:rPr>
              <w:t>end</w:t>
            </w:r>
            <w:r w:rsidRPr="00573BE0">
              <w:rPr>
                <w:rFonts w:ascii="Arial" w:hAnsi="Arial" w:cs="Arial"/>
                <w:b/>
                <w:spacing w:val="1"/>
              </w:rPr>
              <w:t>at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fo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2"/>
              </w:rPr>
              <w:t xml:space="preserve"> i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</w:rPr>
              <w:t>pr</w:t>
            </w:r>
            <w:r w:rsidRPr="00573BE0">
              <w:rPr>
                <w:rFonts w:ascii="Arial" w:hAnsi="Arial" w:cs="Arial"/>
                <w:b/>
                <w:spacing w:val="1"/>
              </w:rPr>
              <w:t>ov</w:t>
            </w:r>
            <w:r w:rsidRPr="00573BE0">
              <w:rPr>
                <w:rFonts w:ascii="Arial" w:hAnsi="Arial" w:cs="Arial"/>
                <w:b/>
                <w:spacing w:val="3"/>
              </w:rPr>
              <w:t>e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</w:rPr>
              <w:t>en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 xml:space="preserve">: </w:t>
            </w:r>
            <w:r w:rsidRPr="00573BE0">
              <w:rPr>
                <w:rFonts w:ascii="Arial" w:hAnsi="Arial" w:cs="Arial"/>
                <w:spacing w:val="-2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1</w:t>
            </w:r>
            <w:r w:rsidRPr="00573BE0">
              <w:rPr>
                <w:rFonts w:ascii="Arial" w:hAnsi="Arial" w:cs="Arial"/>
                <w:spacing w:val="1"/>
              </w:rPr>
              <w:t>–</w:t>
            </w:r>
            <w:r w:rsidRPr="00573BE0">
              <w:rPr>
                <w:rFonts w:ascii="Arial" w:hAnsi="Arial" w:cs="Arial"/>
              </w:rPr>
              <w:t>2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li</w:t>
            </w:r>
            <w:r w:rsidRPr="00573BE0">
              <w:rPr>
                <w:rFonts w:ascii="Arial" w:hAnsi="Arial" w:cs="Arial"/>
                <w:spacing w:val="-2"/>
              </w:rPr>
              <w:t>n</w:t>
            </w:r>
            <w:r w:rsidRPr="00573BE0">
              <w:rPr>
                <w:rFonts w:ascii="Arial" w:hAnsi="Arial" w:cs="Arial"/>
              </w:rPr>
              <w:t>es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1"/>
              </w:rPr>
              <w:t>umm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izi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1"/>
              </w:rPr>
              <w:t xml:space="preserve"> nu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 xml:space="preserve">ical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ng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</w:rPr>
              <w:t>cle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2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cl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 xml:space="preserve">g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ic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e</w:t>
            </w:r>
            <w:r w:rsidRPr="00573BE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425ED3">
            <w:pPr>
              <w:rPr>
                <w:rFonts w:ascii="Arial" w:hAnsi="Arial" w:cs="Arial"/>
              </w:rPr>
            </w:pPr>
          </w:p>
        </w:tc>
      </w:tr>
      <w:tr w:rsidR="00425ED3" w:rsidRPr="00573BE0">
        <w:trPr>
          <w:trHeight w:hRule="exact" w:val="4787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before="4" w:line="220" w:lineRule="exact"/>
              <w:ind w:left="462" w:right="341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 xml:space="preserve">he 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</w:rPr>
              <w:t>u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1"/>
              </w:rPr>
              <w:t>r</w:t>
            </w:r>
            <w:r w:rsidRPr="00573BE0">
              <w:rPr>
                <w:rFonts w:ascii="Arial" w:hAnsi="Arial" w:cs="Arial"/>
                <w:b/>
              </w:rPr>
              <w:t>ipt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  <w:spacing w:val="3"/>
              </w:rPr>
              <w:t>c</w:t>
            </w:r>
            <w:r w:rsidRPr="00573BE0">
              <w:rPr>
                <w:rFonts w:ascii="Arial" w:hAnsi="Arial" w:cs="Arial"/>
                <w:b/>
              </w:rPr>
              <w:t>ientific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ll</w:t>
            </w:r>
            <w:r w:rsidRPr="00573BE0">
              <w:rPr>
                <w:rFonts w:ascii="Arial" w:hAnsi="Arial" w:cs="Arial"/>
                <w:b/>
                <w:spacing w:val="1"/>
              </w:rPr>
              <w:t>y</w:t>
            </w:r>
            <w:r w:rsidRPr="00573BE0">
              <w:rPr>
                <w:rFonts w:ascii="Arial" w:hAnsi="Arial" w:cs="Arial"/>
                <w:b/>
              </w:rPr>
              <w:t>,</w:t>
            </w:r>
            <w:r w:rsidRPr="00573BE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r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ct</w:t>
            </w:r>
            <w:r w:rsidRPr="00573BE0">
              <w:rPr>
                <w:rFonts w:ascii="Arial" w:hAnsi="Arial" w:cs="Arial"/>
                <w:b/>
              </w:rPr>
              <w:t>?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Ple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2"/>
              </w:rPr>
              <w:t>w</w:t>
            </w:r>
            <w:r w:rsidRPr="00573BE0">
              <w:rPr>
                <w:rFonts w:ascii="Arial" w:hAnsi="Arial" w:cs="Arial"/>
                <w:b/>
              </w:rPr>
              <w:t>ri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e her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esea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ch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er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ci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ical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1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:</w:t>
            </w:r>
          </w:p>
          <w:p w:rsidR="00425ED3" w:rsidRPr="00573BE0" w:rsidRDefault="00425ED3">
            <w:pPr>
              <w:spacing w:before="14" w:line="22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463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  <w:spacing w:val="119"/>
              </w:rPr>
              <w:t xml:space="preserve"> </w:t>
            </w:r>
            <w:proofErr w:type="gramStart"/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proofErr w:type="gramEnd"/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b</w:t>
            </w:r>
            <w:r w:rsidRPr="00573BE0">
              <w:rPr>
                <w:rFonts w:ascii="Arial" w:hAnsi="Arial" w:cs="Arial"/>
                <w:spacing w:val="2"/>
              </w:rPr>
              <w:t>j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-2"/>
              </w:rPr>
              <w:t>v</w:t>
            </w:r>
            <w:r w:rsidRPr="00573BE0">
              <w:rPr>
                <w:rFonts w:ascii="Arial" w:hAnsi="Arial" w:cs="Arial"/>
              </w:rPr>
              <w:t>es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</w:rPr>
              <w:t>ali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odo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1"/>
              </w:rPr>
              <w:t>og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14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lt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.</w:t>
            </w:r>
          </w:p>
          <w:p w:rsidR="00425ED3" w:rsidRPr="00573BE0" w:rsidRDefault="00425ED3">
            <w:pPr>
              <w:spacing w:before="19" w:line="2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463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  <w:spacing w:val="119"/>
              </w:rPr>
              <w:t xml:space="preserve"> </w:t>
            </w:r>
            <w:proofErr w:type="gramStart"/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proofErr w:type="gramEnd"/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us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esc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-2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nf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tial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</w:rPr>
              <w:t>sta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2"/>
              </w:rPr>
              <w:t>c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ppropr</w:t>
            </w:r>
            <w:r w:rsidRPr="00573BE0">
              <w:rPr>
                <w:rFonts w:ascii="Arial" w:hAnsi="Arial" w:cs="Arial"/>
              </w:rPr>
              <w:t>ia</w:t>
            </w:r>
            <w:r w:rsidRPr="00573BE0">
              <w:rPr>
                <w:rFonts w:ascii="Arial" w:hAnsi="Arial" w:cs="Arial"/>
                <w:spacing w:val="-2"/>
              </w:rPr>
              <w:t>t</w:t>
            </w:r>
            <w:r w:rsidRPr="00573BE0">
              <w:rPr>
                <w:rFonts w:ascii="Arial" w:hAnsi="Arial" w:cs="Arial"/>
              </w:rPr>
              <w:t>e.</w:t>
            </w:r>
          </w:p>
          <w:p w:rsidR="00425ED3" w:rsidRPr="00573BE0" w:rsidRDefault="00425ED3">
            <w:pPr>
              <w:spacing w:before="16" w:line="2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tabs>
                <w:tab w:val="left" w:pos="820"/>
              </w:tabs>
              <w:spacing w:line="256" w:lineRule="auto"/>
              <w:ind w:left="823" w:right="76" w:hanging="360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</w:rPr>
              <w:tab/>
            </w:r>
            <w:r w:rsidRPr="00573BE0">
              <w:rPr>
                <w:rFonts w:ascii="Arial" w:hAnsi="Arial" w:cs="Arial"/>
              </w:rPr>
              <w:t>Data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llecti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 xml:space="preserve"> loo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ll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w a</w:t>
            </w:r>
            <w:r w:rsidRPr="00573BE0">
              <w:rPr>
                <w:rFonts w:ascii="Arial" w:hAnsi="Arial" w:cs="Arial"/>
                <w:spacing w:val="1"/>
              </w:rPr>
              <w:t>ppropr</w:t>
            </w:r>
            <w:r w:rsidRPr="00573BE0">
              <w:rPr>
                <w:rFonts w:ascii="Arial" w:hAnsi="Arial" w:cs="Arial"/>
              </w:rPr>
              <w:t>iate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pro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ed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es,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</w:rPr>
              <w:t>h 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pr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x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la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 xml:space="preserve">g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od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po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tial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ias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ld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dd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.</w:t>
            </w:r>
          </w:p>
          <w:p w:rsidR="00425ED3" w:rsidRPr="00573BE0" w:rsidRDefault="00425ED3">
            <w:pPr>
              <w:spacing w:line="22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</w:rPr>
              <w:t>F</w:t>
            </w:r>
            <w:r w:rsidRPr="00573BE0">
              <w:rPr>
                <w:rFonts w:ascii="Arial" w:hAnsi="Arial" w:cs="Arial"/>
                <w:spacing w:val="-2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e,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</w:rPr>
              <w:t xml:space="preserve">a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</w:rPr>
              <w:t>w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ci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ic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prob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e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atte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1"/>
              </w:rPr>
              <w:t>on</w:t>
            </w:r>
            <w:r w:rsidRPr="00573BE0">
              <w:rPr>
                <w:rFonts w:ascii="Arial" w:hAnsi="Arial" w:cs="Arial"/>
              </w:rPr>
              <w:t>:</w:t>
            </w:r>
          </w:p>
          <w:p w:rsidR="00425ED3" w:rsidRPr="00573BE0" w:rsidRDefault="00425ED3">
            <w:pPr>
              <w:spacing w:before="13" w:line="22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tabs>
                <w:tab w:val="left" w:pos="820"/>
              </w:tabs>
              <w:spacing w:line="259" w:lineRule="auto"/>
              <w:ind w:left="823" w:right="70" w:hanging="360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</w:rPr>
              <w:tab/>
            </w:r>
            <w:r w:rsidRPr="00573BE0">
              <w:rPr>
                <w:rFonts w:ascii="Arial" w:hAnsi="Arial" w:cs="Arial"/>
              </w:rPr>
              <w:t>M</w:t>
            </w:r>
            <w:r w:rsidRPr="00573BE0">
              <w:rPr>
                <w:rFonts w:ascii="Arial" w:hAnsi="Arial" w:cs="Arial"/>
                <w:spacing w:val="2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por</w:t>
            </w:r>
            <w:r w:rsidRPr="00573BE0">
              <w:rPr>
                <w:rFonts w:ascii="Arial" w:hAnsi="Arial" w:cs="Arial"/>
              </w:rPr>
              <w:t>ta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/s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id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  <w:spacing w:val="-5"/>
              </w:rPr>
              <w:t>w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ite</w:t>
            </w:r>
            <w:r w:rsidRPr="00573BE0">
              <w:rPr>
                <w:rFonts w:ascii="Arial" w:hAnsi="Arial" w:cs="Arial"/>
                <w:spacing w:val="1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</w:rPr>
              <w:t>literat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I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  <w:spacing w:val="7"/>
              </w:rPr>
              <w:t>i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mm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14"/>
              </w:rPr>
              <w:t xml:space="preserve"> </w:t>
            </w: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16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15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 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itical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</w:rPr>
              <w:t>literat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5"/>
              </w:rPr>
              <w:t>e</w:t>
            </w:r>
            <w:r w:rsidRPr="00573BE0">
              <w:rPr>
                <w:rFonts w:ascii="Arial" w:hAnsi="Arial" w:cs="Arial"/>
                <w:spacing w:val="-5"/>
              </w:rPr>
              <w:t>w</w:t>
            </w:r>
            <w:r w:rsidRPr="00573BE0">
              <w:rPr>
                <w:rFonts w:ascii="Arial" w:hAnsi="Arial" w:cs="Arial"/>
              </w:rPr>
              <w:t>.</w:t>
            </w:r>
          </w:p>
          <w:p w:rsidR="00425ED3" w:rsidRPr="00573BE0" w:rsidRDefault="00425ED3">
            <w:pPr>
              <w:spacing w:before="16" w:line="2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tabs>
                <w:tab w:val="left" w:pos="820"/>
              </w:tabs>
              <w:spacing w:line="256" w:lineRule="auto"/>
              <w:ind w:left="823" w:right="68" w:hanging="360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</w:rPr>
              <w:tab/>
            </w:r>
            <w:proofErr w:type="gramStart"/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proofErr w:type="gramEnd"/>
            <w:r w:rsidRPr="00573BE0">
              <w:rPr>
                <w:rFonts w:ascii="Arial" w:hAnsi="Arial" w:cs="Arial"/>
                <w:spacing w:val="38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etic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35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31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4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1"/>
              </w:rPr>
              <w:t>op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;</w:t>
            </w:r>
            <w:r w:rsidRPr="00573BE0">
              <w:rPr>
                <w:rFonts w:ascii="Arial" w:hAnsi="Arial" w:cs="Arial"/>
                <w:spacing w:val="28"/>
              </w:rPr>
              <w:t xml:space="preserve"> </w:t>
            </w:r>
            <w:r w:rsidRPr="00573BE0">
              <w:rPr>
                <w:rFonts w:ascii="Arial" w:hAnsi="Arial" w:cs="Arial"/>
              </w:rPr>
              <w:t>it</w:t>
            </w:r>
            <w:r w:rsidRPr="00573BE0">
              <w:rPr>
                <w:rFonts w:ascii="Arial" w:hAnsi="Arial" w:cs="Arial"/>
                <w:spacing w:val="42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ld</w:t>
            </w:r>
            <w:r w:rsidRPr="00573BE0">
              <w:rPr>
                <w:rFonts w:ascii="Arial" w:hAnsi="Arial" w:cs="Arial"/>
                <w:spacing w:val="37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b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f</w:t>
            </w:r>
            <w:r w:rsidRPr="00573BE0">
              <w:rPr>
                <w:rFonts w:ascii="Arial" w:hAnsi="Arial" w:cs="Arial"/>
              </w:rPr>
              <w:t>it</w:t>
            </w:r>
            <w:r w:rsidRPr="00573BE0">
              <w:rPr>
                <w:rFonts w:ascii="Arial" w:hAnsi="Arial" w:cs="Arial"/>
                <w:spacing w:val="37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m</w:t>
            </w:r>
            <w:r w:rsidRPr="00573BE0">
              <w:rPr>
                <w:rFonts w:ascii="Arial" w:hAnsi="Arial" w:cs="Arial"/>
                <w:spacing w:val="33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36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3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el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3"/>
              </w:rPr>
              <w:t>p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8"/>
              </w:rPr>
              <w:t>n</w:t>
            </w:r>
            <w:r w:rsidRPr="00573BE0">
              <w:rPr>
                <w:rFonts w:ascii="Arial" w:hAnsi="Arial" w:cs="Arial"/>
              </w:rPr>
              <w:t xml:space="preserve">t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ce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li</w:t>
            </w:r>
            <w:r w:rsidRPr="00573BE0">
              <w:rPr>
                <w:rFonts w:ascii="Arial" w:hAnsi="Arial" w:cs="Arial"/>
                <w:spacing w:val="-2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oo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4"/>
              </w:rPr>
              <w:t xml:space="preserve"> m</w:t>
            </w:r>
            <w:r w:rsidRPr="00573BE0">
              <w:rPr>
                <w:rFonts w:ascii="Arial" w:hAnsi="Arial" w:cs="Arial"/>
                <w:spacing w:val="1"/>
              </w:rPr>
              <w:t>od</w:t>
            </w:r>
            <w:r w:rsidRPr="00573BE0">
              <w:rPr>
                <w:rFonts w:ascii="Arial" w:hAnsi="Arial" w:cs="Arial"/>
              </w:rPr>
              <w:t>els.</w:t>
            </w:r>
          </w:p>
          <w:p w:rsidR="00425ED3" w:rsidRPr="00573BE0" w:rsidRDefault="00425ED3">
            <w:pPr>
              <w:spacing w:before="1" w:line="22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tabs>
                <w:tab w:val="left" w:pos="820"/>
              </w:tabs>
              <w:spacing w:line="256" w:lineRule="auto"/>
              <w:ind w:left="823" w:right="67" w:hanging="360"/>
              <w:rPr>
                <w:rFonts w:ascii="Arial" w:hAnsi="Arial" w:cs="Arial"/>
              </w:rPr>
            </w:pPr>
            <w:r w:rsidRPr="00573BE0">
              <w:rPr>
                <w:rFonts w:ascii="Arial" w:eastAsia="Courier New" w:hAnsi="Arial" w:cs="Arial"/>
              </w:rPr>
              <w:t>o</w:t>
            </w:r>
            <w:r w:rsidRPr="00573BE0">
              <w:rPr>
                <w:rFonts w:ascii="Arial" w:eastAsia="Courier New" w:hAnsi="Arial" w:cs="Arial"/>
              </w:rPr>
              <w:tab/>
            </w:r>
            <w:proofErr w:type="gramStart"/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 xml:space="preserve">e 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proofErr w:type="gramEnd"/>
            <w:r w:rsidRPr="00573BE0">
              <w:rPr>
                <w:rFonts w:ascii="Arial" w:hAnsi="Arial" w:cs="Arial"/>
              </w:rPr>
              <w:t xml:space="preserve"> 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1"/>
              </w:rPr>
              <w:t>uf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ici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t </w:t>
            </w:r>
            <w:r w:rsidRPr="00573BE0">
              <w:rPr>
                <w:rFonts w:ascii="Arial" w:hAnsi="Arial" w:cs="Arial"/>
                <w:spacing w:val="1"/>
              </w:rPr>
              <w:t xml:space="preserve"> d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 xml:space="preserve">n </w:t>
            </w:r>
            <w:r w:rsidRPr="00573BE0">
              <w:rPr>
                <w:rFonts w:ascii="Arial" w:hAnsi="Arial" w:cs="Arial"/>
                <w:spacing w:val="1"/>
              </w:rPr>
              <w:t xml:space="preserve"> o</w:t>
            </w:r>
            <w:r w:rsidRPr="00573BE0">
              <w:rPr>
                <w:rFonts w:ascii="Arial" w:hAnsi="Arial" w:cs="Arial"/>
              </w:rPr>
              <w:t xml:space="preserve">n 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ali</w:t>
            </w:r>
            <w:r w:rsidRPr="00573BE0">
              <w:rPr>
                <w:rFonts w:ascii="Arial" w:hAnsi="Arial" w:cs="Arial"/>
                <w:spacing w:val="2"/>
              </w:rPr>
              <w:t>ty</w:t>
            </w:r>
            <w:r w:rsidRPr="00573BE0">
              <w:rPr>
                <w:rFonts w:ascii="Arial" w:hAnsi="Arial" w:cs="Arial"/>
              </w:rPr>
              <w:t>—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4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ro</w:t>
            </w:r>
            <w:r w:rsidRPr="00573BE0">
              <w:rPr>
                <w:rFonts w:ascii="Arial" w:hAnsi="Arial" w:cs="Arial"/>
                <w:spacing w:val="-5"/>
              </w:rPr>
              <w:t>w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 xml:space="preserve">h 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 xml:space="preserve">y 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 xml:space="preserve">t </w:t>
            </w:r>
            <w:r w:rsidRPr="00573BE0">
              <w:rPr>
                <w:rFonts w:ascii="Arial" w:hAnsi="Arial" w:cs="Arial"/>
                <w:spacing w:val="9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 xml:space="preserve">y 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 xml:space="preserve">lt 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 xml:space="preserve">m 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5"/>
              </w:rPr>
              <w:t>c</w:t>
            </w:r>
            <w:r w:rsidRPr="00573BE0">
              <w:rPr>
                <w:rFonts w:ascii="Arial" w:hAnsi="Arial" w:cs="Arial"/>
              </w:rPr>
              <w:t xml:space="preserve">y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nk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ng</w:t>
            </w:r>
            <w:r w:rsidRPr="00573BE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-4"/>
              </w:rPr>
              <w:t xml:space="preserve"> y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u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ct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g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e</w:t>
            </w:r>
            <w:r w:rsidRPr="00573BE0">
              <w:rPr>
                <w:rFonts w:ascii="Arial" w:hAnsi="Arial" w:cs="Arial"/>
              </w:rPr>
              <w:t>.</w:t>
            </w:r>
          </w:p>
        </w:tc>
      </w:tr>
      <w:tr w:rsidR="00425ED3" w:rsidRPr="00573BE0">
        <w:trPr>
          <w:trHeight w:hRule="exact" w:val="1044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</w:rPr>
              <w:t>Are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ef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r</w:t>
            </w:r>
            <w:r w:rsidRPr="00573BE0">
              <w:rPr>
                <w:rFonts w:ascii="Arial" w:hAnsi="Arial" w:cs="Arial"/>
                <w:b/>
              </w:rPr>
              <w:t>enc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uf</w:t>
            </w:r>
            <w:r w:rsidRPr="00573BE0">
              <w:rPr>
                <w:rFonts w:ascii="Arial" w:hAnsi="Arial" w:cs="Arial"/>
                <w:b/>
                <w:spacing w:val="1"/>
              </w:rPr>
              <w:t>f</w:t>
            </w:r>
            <w:r w:rsidRPr="00573BE0">
              <w:rPr>
                <w:rFonts w:ascii="Arial" w:hAnsi="Arial" w:cs="Arial"/>
                <w:b/>
              </w:rPr>
              <w:t>icient</w:t>
            </w:r>
            <w:r w:rsidRPr="00573BE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nd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</w:rPr>
              <w:t>nt?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 xml:space="preserve">f </w:t>
            </w:r>
            <w:r w:rsidRPr="00573BE0">
              <w:rPr>
                <w:rFonts w:ascii="Arial" w:hAnsi="Arial" w:cs="Arial"/>
                <w:b/>
                <w:spacing w:val="1"/>
              </w:rPr>
              <w:t>yo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h</w:t>
            </w:r>
            <w:r w:rsidRPr="00573BE0">
              <w:rPr>
                <w:rFonts w:ascii="Arial" w:hAnsi="Arial" w:cs="Arial"/>
                <w:b/>
                <w:spacing w:val="1"/>
              </w:rPr>
              <w:t>av</w:t>
            </w:r>
            <w:r w:rsidRPr="00573BE0">
              <w:rPr>
                <w:rFonts w:ascii="Arial" w:hAnsi="Arial" w:cs="Arial"/>
                <w:b/>
              </w:rPr>
              <w:t>e</w:t>
            </w:r>
          </w:p>
          <w:p w:rsidR="00425ED3" w:rsidRPr="00573BE0" w:rsidRDefault="001B7B45">
            <w:pPr>
              <w:spacing w:before="4" w:line="220" w:lineRule="exact"/>
              <w:ind w:left="462" w:right="447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gg</w:t>
            </w:r>
            <w:r w:rsidRPr="00573BE0">
              <w:rPr>
                <w:rFonts w:ascii="Arial" w:hAnsi="Arial" w:cs="Arial"/>
                <w:b/>
              </w:rPr>
              <w:t>esti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ns</w:t>
            </w:r>
            <w:r w:rsidRPr="00573BE0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d</w:t>
            </w:r>
            <w:r w:rsidRPr="00573BE0">
              <w:rPr>
                <w:rFonts w:ascii="Arial" w:hAnsi="Arial" w:cs="Arial"/>
                <w:b/>
                <w:spacing w:val="-1"/>
              </w:rPr>
              <w:t>d</w:t>
            </w:r>
            <w:r w:rsidRPr="00573BE0">
              <w:rPr>
                <w:rFonts w:ascii="Arial" w:hAnsi="Arial" w:cs="Arial"/>
                <w:b/>
              </w:rPr>
              <w:t>iti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</w:t>
            </w:r>
            <w:r w:rsidRPr="00573BE0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r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f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1"/>
              </w:rPr>
              <w:t>r</w:t>
            </w:r>
            <w:r w:rsidRPr="00573BE0">
              <w:rPr>
                <w:rFonts w:ascii="Arial" w:hAnsi="Arial" w:cs="Arial"/>
                <w:b/>
              </w:rPr>
              <w:t>enc</w:t>
            </w:r>
            <w:r w:rsidRPr="00573BE0">
              <w:rPr>
                <w:rFonts w:ascii="Arial" w:hAnsi="Arial" w:cs="Arial"/>
                <w:b/>
                <w:spacing w:val="1"/>
              </w:rPr>
              <w:t>e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,</w:t>
            </w:r>
            <w:r w:rsidRPr="00573BE0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ple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  <w:spacing w:val="3"/>
              </w:rPr>
              <w:t>e</w:t>
            </w:r>
            <w:r w:rsidRPr="00573BE0">
              <w:rPr>
                <w:rFonts w:ascii="Arial" w:hAnsi="Arial" w:cs="Arial"/>
                <w:b/>
              </w:rPr>
              <w:t>nti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 xml:space="preserve">n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</w:t>
            </w:r>
            <w:r w:rsidRPr="00573BE0">
              <w:rPr>
                <w:rFonts w:ascii="Arial" w:hAnsi="Arial" w:cs="Arial"/>
                <w:b/>
                <w:spacing w:val="2"/>
              </w:rPr>
              <w:t>e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in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ev</w:t>
            </w:r>
            <w:r w:rsidRPr="00573BE0">
              <w:rPr>
                <w:rFonts w:ascii="Arial" w:hAnsi="Arial" w:cs="Arial"/>
                <w:b/>
              </w:rPr>
              <w:t>iew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fo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-5"/>
              </w:rPr>
              <w:t>m</w:t>
            </w:r>
            <w:r w:rsidRPr="00573BE0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</w:rPr>
              <w:t>cites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elat</w:t>
            </w:r>
            <w:r w:rsidRPr="00573BE0">
              <w:rPr>
                <w:rFonts w:ascii="Arial" w:hAnsi="Arial" w:cs="Arial"/>
                <w:spacing w:val="1"/>
              </w:rPr>
              <w:t>e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3"/>
              </w:rPr>
              <w:t xml:space="preserve"> 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1"/>
              </w:rPr>
              <w:t>ob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</w:rPr>
              <w:t>literat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e,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co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  <w:spacing w:val="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ed 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ata</w:t>
            </w:r>
          </w:p>
          <w:p w:rsidR="00425ED3" w:rsidRPr="00573BE0" w:rsidRDefault="00425ED3">
            <w:pPr>
              <w:spacing w:before="6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33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3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29"/>
              </w:rPr>
              <w:t xml:space="preserve"> </w:t>
            </w:r>
            <w:r w:rsidRPr="00573BE0">
              <w:rPr>
                <w:rFonts w:ascii="Arial" w:hAnsi="Arial" w:cs="Arial"/>
              </w:rPr>
              <w:t>in</w:t>
            </w:r>
            <w:r w:rsidRPr="00573BE0">
              <w:rPr>
                <w:rFonts w:ascii="Arial" w:hAnsi="Arial" w:cs="Arial"/>
                <w:spacing w:val="3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4"/>
              </w:rPr>
              <w:t>b</w:t>
            </w:r>
            <w:r w:rsidRPr="00573BE0">
              <w:rPr>
                <w:rFonts w:ascii="Arial" w:hAnsi="Arial" w:cs="Arial"/>
                <w:spacing w:val="1"/>
              </w:rPr>
              <w:t>-</w:t>
            </w:r>
            <w:r w:rsidRPr="00573BE0">
              <w:rPr>
                <w:rFonts w:ascii="Arial" w:hAnsi="Arial" w:cs="Arial"/>
              </w:rPr>
              <w:t>Sa</w:t>
            </w:r>
            <w:r w:rsidRPr="00573BE0">
              <w:rPr>
                <w:rFonts w:ascii="Arial" w:hAnsi="Arial" w:cs="Arial"/>
                <w:spacing w:val="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an</w:t>
            </w:r>
            <w:r w:rsidRPr="00573BE0">
              <w:rPr>
                <w:rFonts w:ascii="Arial" w:hAnsi="Arial" w:cs="Arial"/>
                <w:spacing w:val="2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ica</w:t>
            </w:r>
            <w:r w:rsidRPr="00573BE0">
              <w:rPr>
                <w:rFonts w:ascii="Arial" w:hAnsi="Arial" w:cs="Arial"/>
                <w:spacing w:val="3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(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.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.,</w:t>
            </w:r>
            <w:r w:rsidRPr="00573BE0">
              <w:rPr>
                <w:rFonts w:ascii="Arial" w:hAnsi="Arial" w:cs="Arial"/>
                <w:spacing w:val="33"/>
              </w:rPr>
              <w:t xml:space="preserve"> </w:t>
            </w:r>
            <w:r w:rsidRPr="00573BE0">
              <w:rPr>
                <w:rFonts w:ascii="Arial" w:hAnsi="Arial" w:cs="Arial"/>
              </w:rPr>
              <w:t>GS</w:t>
            </w:r>
            <w:r w:rsidRPr="00573BE0">
              <w:rPr>
                <w:rFonts w:ascii="Arial" w:hAnsi="Arial" w:cs="Arial"/>
                <w:spacing w:val="3"/>
              </w:rPr>
              <w:t>M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2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ob</w:t>
            </w:r>
            <w:r w:rsidRPr="00573BE0">
              <w:rPr>
                <w:rFonts w:ascii="Arial" w:hAnsi="Arial" w:cs="Arial"/>
              </w:rPr>
              <w:t>ile</w:t>
            </w:r>
            <w:r w:rsidRPr="00573BE0">
              <w:rPr>
                <w:rFonts w:ascii="Arial" w:hAnsi="Arial" w:cs="Arial"/>
                <w:spacing w:val="30"/>
              </w:rPr>
              <w:t xml:space="preserve"> </w:t>
            </w:r>
            <w:r w:rsidRPr="00573BE0">
              <w:rPr>
                <w:rFonts w:ascii="Arial" w:hAnsi="Arial" w:cs="Arial"/>
              </w:rPr>
              <w:t>M</w:t>
            </w:r>
            <w:r w:rsidRPr="00573BE0">
              <w:rPr>
                <w:rFonts w:ascii="Arial" w:hAnsi="Arial" w:cs="Arial"/>
                <w:spacing w:val="2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ey</w:t>
            </w:r>
            <w:r w:rsidRPr="00573BE0">
              <w:rPr>
                <w:rFonts w:ascii="Arial" w:hAnsi="Arial" w:cs="Arial"/>
                <w:spacing w:val="29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por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30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Wor</w:t>
            </w:r>
            <w:r w:rsidRPr="00573BE0">
              <w:rPr>
                <w:rFonts w:ascii="Arial" w:hAnsi="Arial" w:cs="Arial"/>
              </w:rPr>
              <w:t>ld</w:t>
            </w:r>
            <w:r w:rsidRPr="00573BE0">
              <w:rPr>
                <w:rFonts w:ascii="Arial" w:hAnsi="Arial" w:cs="Arial"/>
                <w:spacing w:val="30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nk</w:t>
            </w:r>
            <w:r w:rsidRPr="00573BE0">
              <w:rPr>
                <w:rFonts w:ascii="Arial" w:hAnsi="Arial" w:cs="Arial"/>
                <w:spacing w:val="1"/>
              </w:rPr>
              <w:t>’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30"/>
              </w:rPr>
              <w:t xml:space="preserve"> </w:t>
            </w:r>
            <w:r w:rsidRPr="00573BE0">
              <w:rPr>
                <w:rFonts w:ascii="Arial" w:hAnsi="Arial" w:cs="Arial"/>
              </w:rPr>
              <w:t>Gl</w:t>
            </w:r>
            <w:r w:rsidRPr="00573BE0">
              <w:rPr>
                <w:rFonts w:ascii="Arial" w:hAnsi="Arial" w:cs="Arial"/>
                <w:spacing w:val="1"/>
              </w:rPr>
              <w:t>ob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31"/>
              </w:rPr>
              <w:t xml:space="preserve"> </w:t>
            </w:r>
            <w:proofErr w:type="spellStart"/>
            <w:r w:rsidRPr="00573BE0">
              <w:rPr>
                <w:rFonts w:ascii="Arial" w:hAnsi="Arial" w:cs="Arial"/>
              </w:rPr>
              <w:t>Fi</w:t>
            </w:r>
            <w:r w:rsidRPr="00573BE0">
              <w:rPr>
                <w:rFonts w:ascii="Arial" w:hAnsi="Arial" w:cs="Arial"/>
                <w:spacing w:val="-2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ex</w:t>
            </w:r>
            <w:proofErr w:type="spellEnd"/>
          </w:p>
          <w:p w:rsidR="00425ED3" w:rsidRPr="00573BE0" w:rsidRDefault="00425ED3">
            <w:pPr>
              <w:spacing w:before="3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</w:rPr>
              <w:t>Dat</w:t>
            </w:r>
            <w:r w:rsidRPr="00573BE0">
              <w:rPr>
                <w:rFonts w:ascii="Arial" w:hAnsi="Arial" w:cs="Arial"/>
                <w:spacing w:val="1"/>
              </w:rPr>
              <w:t>ab</w:t>
            </w:r>
            <w:r w:rsidRPr="00573BE0">
              <w:rPr>
                <w:rFonts w:ascii="Arial" w:hAnsi="Arial" w:cs="Arial"/>
              </w:rPr>
              <w:t>ase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2021)</w:t>
            </w:r>
            <w:r w:rsidRPr="00573BE0">
              <w:rPr>
                <w:rFonts w:ascii="Arial" w:hAnsi="Arial" w:cs="Arial"/>
              </w:rPr>
              <w:t>.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4"/>
              </w:rPr>
              <w:t>2</w:t>
            </w:r>
            <w:r w:rsidRPr="00573BE0">
              <w:rPr>
                <w:rFonts w:ascii="Arial" w:hAnsi="Arial" w:cs="Arial"/>
                <w:spacing w:val="1"/>
              </w:rPr>
              <w:t>–</w:t>
            </w:r>
            <w:r w:rsidRPr="00573BE0">
              <w:rPr>
                <w:rFonts w:ascii="Arial" w:hAnsi="Arial" w:cs="Arial"/>
              </w:rPr>
              <w:t>3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-2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ad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ic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m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-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br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-4"/>
              </w:rPr>
              <w:t xml:space="preserve"> y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u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"/>
              </w:rPr>
              <w:t>h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-1"/>
              </w:rPr>
              <w:t xml:space="preserve"> v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ati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2"/>
              </w:rPr>
              <w:t>n</w:t>
            </w:r>
            <w:r w:rsidRPr="00573BE0">
              <w:rPr>
                <w:rFonts w:ascii="Arial" w:hAnsi="Arial" w:cs="Arial"/>
              </w:rPr>
              <w:t>.</w:t>
            </w:r>
          </w:p>
        </w:tc>
      </w:tr>
      <w:tr w:rsidR="00425ED3" w:rsidRPr="00573BE0">
        <w:trPr>
          <w:trHeight w:hRule="exact" w:val="1390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-1"/>
              </w:rPr>
              <w:t>I</w:t>
            </w:r>
            <w:r w:rsidRPr="00573BE0">
              <w:rPr>
                <w:rFonts w:ascii="Arial" w:hAnsi="Arial" w:cs="Arial"/>
                <w:b/>
              </w:rPr>
              <w:t>s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l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ag</w:t>
            </w:r>
            <w:r w:rsidRPr="00573BE0">
              <w:rPr>
                <w:rFonts w:ascii="Arial" w:hAnsi="Arial" w:cs="Arial"/>
                <w:b/>
              </w:rPr>
              <w:t>e/</w:t>
            </w:r>
            <w:r w:rsidRPr="00573BE0">
              <w:rPr>
                <w:rFonts w:ascii="Arial" w:hAnsi="Arial" w:cs="Arial"/>
                <w:b/>
                <w:spacing w:val="-1"/>
              </w:rPr>
              <w:t>E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</w:rPr>
              <w:t>g</w:t>
            </w:r>
            <w:r w:rsidRPr="00573BE0">
              <w:rPr>
                <w:rFonts w:ascii="Arial" w:hAnsi="Arial" w:cs="Arial"/>
                <w:b/>
              </w:rPr>
              <w:t>l</w:t>
            </w:r>
            <w:r w:rsidRPr="00573BE0">
              <w:rPr>
                <w:rFonts w:ascii="Arial" w:hAnsi="Arial" w:cs="Arial"/>
                <w:b/>
                <w:spacing w:val="2"/>
              </w:rPr>
              <w:t>i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h</w:t>
            </w:r>
            <w:r w:rsidRPr="00573BE0">
              <w:rPr>
                <w:rFonts w:ascii="Arial" w:hAnsi="Arial" w:cs="Arial"/>
                <w:b/>
                <w:spacing w:val="-1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2"/>
              </w:rPr>
              <w:t>q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lity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f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he</w:t>
            </w:r>
            <w:r w:rsidRPr="00573BE0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1"/>
              </w:rPr>
              <w:t>t</w:t>
            </w:r>
            <w:r w:rsidRPr="00573BE0">
              <w:rPr>
                <w:rFonts w:ascii="Arial" w:hAnsi="Arial" w:cs="Arial"/>
                <w:b/>
              </w:rPr>
              <w:t>icle</w:t>
            </w:r>
            <w:r w:rsidRPr="00573BE0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uit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ble</w:t>
            </w:r>
          </w:p>
          <w:p w:rsidR="00425ED3" w:rsidRPr="00573BE0" w:rsidRDefault="001B7B45">
            <w:pPr>
              <w:ind w:left="46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1"/>
              </w:rPr>
              <w:t>fo</w:t>
            </w:r>
            <w:r w:rsidRPr="00573BE0">
              <w:rPr>
                <w:rFonts w:ascii="Arial" w:hAnsi="Arial" w:cs="Arial"/>
                <w:b/>
              </w:rPr>
              <w:t>r</w:t>
            </w:r>
            <w:r w:rsidRPr="00573BE0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ch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l</w:t>
            </w:r>
            <w:r w:rsidRPr="00573BE0">
              <w:rPr>
                <w:rFonts w:ascii="Arial" w:hAnsi="Arial" w:cs="Arial"/>
                <w:b/>
                <w:spacing w:val="1"/>
              </w:rPr>
              <w:t>a</w:t>
            </w:r>
            <w:r w:rsidRPr="00573BE0">
              <w:rPr>
                <w:rFonts w:ascii="Arial" w:hAnsi="Arial" w:cs="Arial"/>
                <w:b/>
              </w:rPr>
              <w:t>rly</w:t>
            </w:r>
            <w:r w:rsidRPr="00573BE0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  <w:b/>
              </w:rPr>
              <w:t>c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m</w:t>
            </w:r>
            <w:r w:rsidRPr="00573BE0">
              <w:rPr>
                <w:rFonts w:ascii="Arial" w:hAnsi="Arial" w:cs="Arial"/>
                <w:b/>
                <w:spacing w:val="-3"/>
              </w:rPr>
              <w:t>m</w:t>
            </w:r>
            <w:r w:rsidRPr="00573BE0">
              <w:rPr>
                <w:rFonts w:ascii="Arial" w:hAnsi="Arial" w:cs="Arial"/>
                <w:b/>
              </w:rPr>
              <w:t>u</w:t>
            </w:r>
            <w:r w:rsidRPr="00573BE0">
              <w:rPr>
                <w:rFonts w:ascii="Arial" w:hAnsi="Arial" w:cs="Arial"/>
                <w:b/>
                <w:spacing w:val="1"/>
              </w:rPr>
              <w:t>n</w:t>
            </w:r>
            <w:r w:rsidRPr="00573BE0">
              <w:rPr>
                <w:rFonts w:ascii="Arial" w:hAnsi="Arial" w:cs="Arial"/>
                <w:b/>
              </w:rPr>
              <w:t>ic</w:t>
            </w:r>
            <w:r w:rsidRPr="00573BE0">
              <w:rPr>
                <w:rFonts w:ascii="Arial" w:hAnsi="Arial" w:cs="Arial"/>
                <w:b/>
                <w:spacing w:val="1"/>
              </w:rPr>
              <w:t>at</w:t>
            </w:r>
            <w:r w:rsidRPr="00573BE0">
              <w:rPr>
                <w:rFonts w:ascii="Arial" w:hAnsi="Arial" w:cs="Arial"/>
                <w:b/>
              </w:rPr>
              <w:t>i</w:t>
            </w:r>
            <w:r w:rsidRPr="00573BE0">
              <w:rPr>
                <w:rFonts w:ascii="Arial" w:hAnsi="Arial" w:cs="Arial"/>
                <w:b/>
                <w:spacing w:val="1"/>
              </w:rPr>
              <w:t>o</w:t>
            </w:r>
            <w:r w:rsidRPr="00573BE0">
              <w:rPr>
                <w:rFonts w:ascii="Arial" w:hAnsi="Arial" w:cs="Arial"/>
                <w:b/>
              </w:rPr>
              <w:t>n</w:t>
            </w:r>
            <w:r w:rsidRPr="00573BE0">
              <w:rPr>
                <w:rFonts w:ascii="Arial" w:hAnsi="Arial" w:cs="Arial"/>
                <w:b/>
                <w:spacing w:val="-1"/>
              </w:rPr>
              <w:t>s</w:t>
            </w:r>
            <w:r w:rsidRPr="00573BE0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 w:right="75"/>
              <w:jc w:val="both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43"/>
              </w:rPr>
              <w:t xml:space="preserve"> 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34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46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</w:rPr>
              <w:t>al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38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ad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</w:rPr>
              <w:t>le,</w:t>
            </w:r>
            <w:r w:rsidRPr="00573BE0">
              <w:rPr>
                <w:rFonts w:ascii="Arial" w:hAnsi="Arial" w:cs="Arial"/>
                <w:spacing w:val="37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b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40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44"/>
              </w:rPr>
              <w:t xml:space="preserve"> 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38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44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t,</w:t>
            </w:r>
            <w:r w:rsidRPr="00573BE0">
              <w:rPr>
                <w:rFonts w:ascii="Arial" w:hAnsi="Arial" w:cs="Arial"/>
                <w:spacing w:val="39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h</w:t>
            </w:r>
            <w:r w:rsidRPr="00573BE0">
              <w:rPr>
                <w:rFonts w:ascii="Arial" w:hAnsi="Arial" w:cs="Arial"/>
                <w:spacing w:val="48"/>
              </w:rPr>
              <w:t xml:space="preserve"> </w:t>
            </w:r>
            <w:r w:rsidRPr="00573BE0">
              <w:rPr>
                <w:rFonts w:ascii="Arial" w:hAnsi="Arial" w:cs="Arial"/>
              </w:rPr>
              <w:t>-</w:t>
            </w:r>
            <w:r w:rsidRPr="00573BE0">
              <w:rPr>
                <w:rFonts w:ascii="Arial" w:hAnsi="Arial" w:cs="Arial"/>
                <w:spacing w:val="43"/>
              </w:rPr>
              <w:t xml:space="preserve"> 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mm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tical</w:t>
            </w:r>
            <w:r w:rsidRPr="00573BE0">
              <w:rPr>
                <w:rFonts w:ascii="Arial" w:hAnsi="Arial" w:cs="Arial"/>
                <w:spacing w:val="34"/>
              </w:rPr>
              <w:t xml:space="preserve"> 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rror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39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-1"/>
              </w:rPr>
              <w:t>un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</w:p>
          <w:p w:rsidR="00425ED3" w:rsidRPr="00573BE0" w:rsidRDefault="00425ED3">
            <w:pPr>
              <w:spacing w:before="6" w:line="100" w:lineRule="exact"/>
              <w:rPr>
                <w:rFonts w:ascii="Arial" w:hAnsi="Arial" w:cs="Arial"/>
              </w:rPr>
            </w:pPr>
          </w:p>
          <w:p w:rsidR="00425ED3" w:rsidRPr="00573BE0" w:rsidRDefault="001B7B45">
            <w:pPr>
              <w:spacing w:line="359" w:lineRule="auto"/>
              <w:ind w:left="102" w:right="70"/>
              <w:jc w:val="both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asin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,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Oc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</w:rPr>
              <w:t>asi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al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bbor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ce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tr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es.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e,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or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su</w:t>
            </w:r>
            <w:r w:rsidRPr="00573BE0">
              <w:rPr>
                <w:rFonts w:ascii="Arial" w:hAnsi="Arial" w:cs="Arial"/>
                <w:spacing w:val="1"/>
              </w:rPr>
              <w:t>gg</w:t>
            </w:r>
            <w:r w:rsidRPr="00573BE0">
              <w:rPr>
                <w:rFonts w:ascii="Arial" w:hAnsi="Arial" w:cs="Arial"/>
              </w:rPr>
              <w:t>es</w:t>
            </w:r>
            <w:r w:rsidRPr="00573BE0">
              <w:rPr>
                <w:rFonts w:ascii="Arial" w:hAnsi="Arial" w:cs="Arial"/>
                <w:spacing w:val="8"/>
              </w:rPr>
              <w:t>t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2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at</w:t>
            </w:r>
            <w:r w:rsidRPr="00573BE0">
              <w:rPr>
                <w:rFonts w:ascii="Arial" w:hAnsi="Arial" w:cs="Arial"/>
                <w:spacing w:val="6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P</w:t>
            </w:r>
            <w:r w:rsidRPr="00573BE0">
              <w:rPr>
                <w:rFonts w:ascii="Arial" w:hAnsi="Arial" w:cs="Arial"/>
                <w:spacing w:val="1"/>
              </w:rPr>
              <w:t>ro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</w:rPr>
              <w:t>es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al c</w:t>
            </w:r>
            <w:r w:rsidRPr="00573BE0">
              <w:rPr>
                <w:rFonts w:ascii="Arial" w:hAnsi="Arial" w:cs="Arial"/>
                <w:spacing w:val="1"/>
              </w:rPr>
              <w:t>op</w:t>
            </w:r>
            <w:r w:rsidRPr="00573BE0">
              <w:rPr>
                <w:rFonts w:ascii="Arial" w:hAnsi="Arial" w:cs="Arial"/>
                <w:spacing w:val="-4"/>
              </w:rPr>
              <w:t>y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it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is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mm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d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3"/>
              </w:rPr>
              <w:t xml:space="preserve"> </w:t>
            </w: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nh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ce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</w:rPr>
              <w:t>la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2"/>
              </w:rPr>
              <w:t>t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la</w:t>
            </w:r>
            <w:r w:rsidRPr="00573BE0">
              <w:rPr>
                <w:rFonts w:ascii="Arial" w:hAnsi="Arial" w:cs="Arial"/>
                <w:spacing w:val="3"/>
              </w:rPr>
              <w:t>r</w:t>
            </w:r>
            <w:r w:rsidRPr="00573BE0">
              <w:rPr>
                <w:rFonts w:ascii="Arial" w:hAnsi="Arial" w:cs="Arial"/>
                <w:spacing w:val="2"/>
              </w:rPr>
              <w:t>l</w:t>
            </w:r>
            <w:r w:rsidRPr="00573BE0">
              <w:rPr>
                <w:rFonts w:ascii="Arial" w:hAnsi="Arial" w:cs="Arial"/>
              </w:rPr>
              <w:t>y t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e. </w:t>
            </w:r>
            <w:r w:rsidRPr="00573BE0">
              <w:rPr>
                <w:rFonts w:ascii="Arial" w:hAnsi="Arial" w:cs="Arial"/>
                <w:spacing w:val="22"/>
              </w:rPr>
              <w:t xml:space="preserve"> </w:t>
            </w:r>
            <w:r w:rsidRPr="00573BE0">
              <w:rPr>
                <w:rFonts w:ascii="Arial" w:hAnsi="Arial" w:cs="Arial"/>
                <w:spacing w:val="2"/>
              </w:rPr>
              <w:t>P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y</w:t>
            </w:r>
            <w:r w:rsidRPr="00573BE0">
              <w:rPr>
                <w:rFonts w:ascii="Arial" w:hAnsi="Arial" w:cs="Arial"/>
                <w:spacing w:val="4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</w:rPr>
              <w:t>tte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</w:rPr>
              <w:t>ti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5"/>
              </w:rPr>
              <w:t xml:space="preserve"> </w:t>
            </w:r>
            <w:r w:rsidRPr="00573BE0">
              <w:rPr>
                <w:rFonts w:ascii="Arial" w:hAnsi="Arial" w:cs="Arial"/>
              </w:rPr>
              <w:t>to</w:t>
            </w:r>
            <w:r w:rsidRPr="00573BE0">
              <w:rPr>
                <w:rFonts w:ascii="Arial" w:hAnsi="Arial" w:cs="Arial"/>
                <w:spacing w:val="10"/>
              </w:rPr>
              <w:t xml:space="preserve"> 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b</w:t>
            </w:r>
            <w:r w:rsidRPr="00573BE0">
              <w:rPr>
                <w:rFonts w:ascii="Arial" w:hAnsi="Arial" w:cs="Arial"/>
                <w:spacing w:val="11"/>
              </w:rPr>
              <w:t xml:space="preserve"> </w:t>
            </w:r>
            <w:r w:rsidRPr="00573BE0">
              <w:rPr>
                <w:rFonts w:ascii="Arial" w:hAnsi="Arial" w:cs="Arial"/>
              </w:rPr>
              <w:t>te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7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on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</w:rPr>
              <w:t xml:space="preserve">y 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etiti</w:t>
            </w:r>
            <w:r w:rsidRPr="00573BE0">
              <w:rPr>
                <w:rFonts w:ascii="Arial" w:hAnsi="Arial" w:cs="Arial"/>
                <w:spacing w:val="-2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7"/>
              </w:rPr>
              <w:t xml:space="preserve"> </w:t>
            </w:r>
            <w:r w:rsidRPr="00573BE0">
              <w:rPr>
                <w:rFonts w:ascii="Arial" w:hAnsi="Arial" w:cs="Arial"/>
              </w:rPr>
              <w:t>l</w:t>
            </w:r>
            <w:r w:rsidRPr="00573BE0">
              <w:rPr>
                <w:rFonts w:ascii="Arial" w:hAnsi="Arial" w:cs="Arial"/>
                <w:spacing w:val="2"/>
              </w:rPr>
              <w:t>a</w:t>
            </w:r>
            <w:r w:rsidRPr="00573BE0">
              <w:rPr>
                <w:rFonts w:ascii="Arial" w:hAnsi="Arial" w:cs="Arial"/>
                <w:spacing w:val="1"/>
              </w:rPr>
              <w:t>n</w:t>
            </w:r>
            <w:r w:rsidRPr="00573BE0">
              <w:rPr>
                <w:rFonts w:ascii="Arial" w:hAnsi="Arial" w:cs="Arial"/>
                <w:spacing w:val="-1"/>
              </w:rPr>
              <w:t>gu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g</w:t>
            </w:r>
            <w:r w:rsidRPr="00573BE0">
              <w:rPr>
                <w:rFonts w:ascii="Arial" w:hAnsi="Arial" w:cs="Arial"/>
              </w:rPr>
              <w:t>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spacing w:val="3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k</w:t>
            </w:r>
            <w:r w:rsidRPr="00573BE0">
              <w:rPr>
                <w:rFonts w:ascii="Arial" w:hAnsi="Arial" w:cs="Arial"/>
                <w:spacing w:val="-4"/>
              </w:rPr>
              <w:t xml:space="preserve"> y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</w:rPr>
              <w:t>u</w:t>
            </w:r>
            <w:r w:rsidRPr="00573BE0">
              <w:rPr>
                <w:rFonts w:ascii="Arial" w:hAnsi="Arial" w:cs="Arial"/>
                <w:spacing w:val="-4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1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po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g</w:t>
            </w:r>
            <w:r w:rsidRPr="00573BE0">
              <w:rPr>
                <w:rFonts w:ascii="Arial" w:hAnsi="Arial" w:cs="Arial"/>
                <w:spacing w:val="-8"/>
              </w:rPr>
              <w:t xml:space="preserve"> </w:t>
            </w:r>
            <w:r w:rsidRPr="00573BE0">
              <w:rPr>
                <w:rFonts w:ascii="Arial" w:hAnsi="Arial" w:cs="Arial"/>
                <w:spacing w:val="3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1"/>
              </w:rPr>
              <w:t>h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</w:rPr>
              <w:t>s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2"/>
              </w:rPr>
              <w:t>s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 xml:space="preserve">e. </w:t>
            </w:r>
            <w:r w:rsidRPr="00573BE0">
              <w:rPr>
                <w:rFonts w:ascii="Arial" w:hAnsi="Arial" w:cs="Arial"/>
                <w:spacing w:val="1"/>
              </w:rPr>
              <w:t>I</w:t>
            </w:r>
            <w:r w:rsidRPr="00573BE0">
              <w:rPr>
                <w:rFonts w:ascii="Arial" w:hAnsi="Arial" w:cs="Arial"/>
              </w:rPr>
              <w:t>n</w:t>
            </w:r>
            <w:r w:rsidRPr="00573BE0">
              <w:rPr>
                <w:rFonts w:ascii="Arial" w:hAnsi="Arial" w:cs="Arial"/>
                <w:spacing w:val="-3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</w:rPr>
              <w:t>r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  <w:spacing w:val="2"/>
              </w:rPr>
              <w:t>i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-2"/>
              </w:rPr>
              <w:t xml:space="preserve"> 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  <w:spacing w:val="1"/>
              </w:rPr>
              <w:t>u</w:t>
            </w:r>
            <w:r w:rsidRPr="00573BE0">
              <w:rPr>
                <w:rFonts w:ascii="Arial" w:hAnsi="Arial" w:cs="Arial"/>
                <w:spacing w:val="-1"/>
              </w:rPr>
              <w:t>s</w:t>
            </w:r>
            <w:r w:rsidRPr="00573BE0">
              <w:rPr>
                <w:rFonts w:ascii="Arial" w:hAnsi="Arial" w:cs="Arial"/>
                <w:spacing w:val="3"/>
              </w:rPr>
              <w:t>c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i</w:t>
            </w:r>
            <w:r w:rsidRPr="00573BE0">
              <w:rPr>
                <w:rFonts w:ascii="Arial" w:hAnsi="Arial" w:cs="Arial"/>
                <w:spacing w:val="1"/>
              </w:rPr>
              <w:t>p</w:t>
            </w:r>
            <w:r w:rsidRPr="00573BE0">
              <w:rPr>
                <w:rFonts w:ascii="Arial" w:hAnsi="Arial" w:cs="Arial"/>
              </w:rPr>
              <w:t>t,</w:t>
            </w:r>
            <w:r w:rsidRPr="00573BE0">
              <w:rPr>
                <w:rFonts w:ascii="Arial" w:hAnsi="Arial" w:cs="Arial"/>
                <w:spacing w:val="-6"/>
              </w:rPr>
              <w:t xml:space="preserve"> </w:t>
            </w:r>
            <w:r w:rsidRPr="00573BE0">
              <w:rPr>
                <w:rFonts w:ascii="Arial" w:hAnsi="Arial" w:cs="Arial"/>
                <w:spacing w:val="-5"/>
              </w:rPr>
              <w:t>w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 xml:space="preserve"> h</w:t>
            </w:r>
            <w:r w:rsidRPr="00573BE0">
              <w:rPr>
                <w:rFonts w:ascii="Arial" w:hAnsi="Arial" w:cs="Arial"/>
                <w:spacing w:val="3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v</w:t>
            </w:r>
            <w:r w:rsidRPr="00573BE0">
              <w:rPr>
                <w:rFonts w:ascii="Arial" w:hAnsi="Arial" w:cs="Arial"/>
              </w:rPr>
              <w:t>e</w:t>
            </w:r>
          </w:p>
          <w:p w:rsidR="00425ED3" w:rsidRPr="00573BE0" w:rsidRDefault="001B7B45">
            <w:pPr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k</w:t>
            </w:r>
            <w:r w:rsidRPr="00573BE0">
              <w:rPr>
                <w:rFonts w:ascii="Arial" w:hAnsi="Arial" w:cs="Arial"/>
              </w:rPr>
              <w:t>ed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a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 xml:space="preserve">d </w:t>
            </w:r>
            <w:r w:rsidRPr="00573BE0">
              <w:rPr>
                <w:rFonts w:ascii="Arial" w:hAnsi="Arial" w:cs="Arial"/>
                <w:spacing w:val="1"/>
              </w:rPr>
              <w:t>proo</w:t>
            </w:r>
            <w:r w:rsidRPr="00573BE0">
              <w:rPr>
                <w:rFonts w:ascii="Arial" w:hAnsi="Arial" w:cs="Arial"/>
                <w:spacing w:val="-2"/>
              </w:rPr>
              <w:t>f</w:t>
            </w:r>
            <w:r w:rsidRPr="00573BE0">
              <w:rPr>
                <w:rFonts w:ascii="Arial" w:hAnsi="Arial" w:cs="Arial"/>
                <w:spacing w:val="1"/>
              </w:rPr>
              <w:t>r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>a</w:t>
            </w:r>
            <w:r w:rsidRPr="00573BE0">
              <w:rPr>
                <w:rFonts w:ascii="Arial" w:hAnsi="Arial" w:cs="Arial"/>
              </w:rPr>
              <w:t>d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</w:rPr>
              <w:t>t</w:t>
            </w:r>
            <w:r w:rsidRPr="00573BE0">
              <w:rPr>
                <w:rFonts w:ascii="Arial" w:hAnsi="Arial" w:cs="Arial"/>
                <w:spacing w:val="-1"/>
              </w:rPr>
              <w:t>h</w:t>
            </w:r>
            <w:r w:rsidRPr="00573BE0">
              <w:rPr>
                <w:rFonts w:ascii="Arial" w:hAnsi="Arial" w:cs="Arial"/>
              </w:rPr>
              <w:t>e</w:t>
            </w:r>
            <w:r w:rsidRPr="00573BE0">
              <w:rPr>
                <w:rFonts w:ascii="Arial" w:hAnsi="Arial" w:cs="Arial"/>
                <w:spacing w:val="1"/>
              </w:rPr>
              <w:t xml:space="preserve"> </w:t>
            </w:r>
            <w:r w:rsidRPr="00573BE0">
              <w:rPr>
                <w:rFonts w:ascii="Arial" w:hAnsi="Arial" w:cs="Arial"/>
                <w:spacing w:val="-2"/>
              </w:rPr>
              <w:t>w</w:t>
            </w:r>
            <w:r w:rsidRPr="00573BE0">
              <w:rPr>
                <w:rFonts w:ascii="Arial" w:hAnsi="Arial" w:cs="Arial"/>
                <w:spacing w:val="1"/>
              </w:rPr>
              <w:t>ho</w:t>
            </w:r>
            <w:r w:rsidRPr="00573BE0">
              <w:rPr>
                <w:rFonts w:ascii="Arial" w:hAnsi="Arial" w:cs="Arial"/>
              </w:rPr>
              <w:t>le</w:t>
            </w:r>
            <w:r w:rsidRPr="00573BE0">
              <w:rPr>
                <w:rFonts w:ascii="Arial" w:hAnsi="Arial" w:cs="Arial"/>
                <w:spacing w:val="-5"/>
              </w:rPr>
              <w:t xml:space="preserve"> </w:t>
            </w:r>
            <w:r w:rsidRPr="00573BE0">
              <w:rPr>
                <w:rFonts w:ascii="Arial" w:hAnsi="Arial" w:cs="Arial"/>
                <w:spacing w:val="1"/>
              </w:rPr>
              <w:t>do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-1"/>
              </w:rPr>
              <w:t>u</w:t>
            </w:r>
            <w:r w:rsidRPr="00573BE0">
              <w:rPr>
                <w:rFonts w:ascii="Arial" w:hAnsi="Arial" w:cs="Arial"/>
                <w:spacing w:val="-4"/>
              </w:rPr>
              <w:t>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t.</w:t>
            </w:r>
          </w:p>
        </w:tc>
      </w:tr>
      <w:tr w:rsidR="00425ED3" w:rsidRPr="00573BE0">
        <w:trPr>
          <w:trHeight w:hRule="exact" w:val="1189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1B7B45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3BE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73BE0">
              <w:rPr>
                <w:rFonts w:ascii="Arial" w:hAnsi="Arial" w:cs="Arial"/>
                <w:b/>
                <w:u w:val="thick" w:color="000000"/>
              </w:rPr>
              <w:t>pti</w:t>
            </w:r>
            <w:r w:rsidRPr="00573BE0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73BE0">
              <w:rPr>
                <w:rFonts w:ascii="Arial" w:hAnsi="Arial" w:cs="Arial"/>
                <w:b/>
                <w:u w:val="thick" w:color="000000"/>
              </w:rPr>
              <w:t>n</w:t>
            </w:r>
            <w:r w:rsidRPr="00573BE0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573BE0">
              <w:rPr>
                <w:rFonts w:ascii="Arial" w:hAnsi="Arial" w:cs="Arial"/>
                <w:b/>
                <w:u w:val="thick" w:color="000000"/>
              </w:rPr>
              <w:t>l/</w:t>
            </w:r>
            <w:r w:rsidRPr="00573BE0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573BE0">
              <w:rPr>
                <w:rFonts w:ascii="Arial" w:hAnsi="Arial" w:cs="Arial"/>
                <w:b/>
                <w:u w:val="thick" w:color="000000"/>
              </w:rPr>
              <w:t>ene</w:t>
            </w:r>
            <w:r w:rsidRPr="00573BE0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573BE0">
              <w:rPr>
                <w:rFonts w:ascii="Arial" w:hAnsi="Arial" w:cs="Arial"/>
                <w:b/>
                <w:u w:val="thick" w:color="000000"/>
              </w:rPr>
              <w:t>l</w:t>
            </w:r>
            <w:r w:rsidRPr="00573BE0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573BE0">
              <w:rPr>
                <w:rFonts w:ascii="Arial" w:hAnsi="Arial" w:cs="Arial"/>
              </w:rPr>
              <w:t>c</w:t>
            </w:r>
            <w:r w:rsidRPr="00573BE0">
              <w:rPr>
                <w:rFonts w:ascii="Arial" w:hAnsi="Arial" w:cs="Arial"/>
                <w:spacing w:val="4"/>
              </w:rPr>
              <w:t>o</w:t>
            </w:r>
            <w:r w:rsidRPr="00573BE0">
              <w:rPr>
                <w:rFonts w:ascii="Arial" w:hAnsi="Arial" w:cs="Arial"/>
                <w:spacing w:val="-1"/>
              </w:rPr>
              <w:t>mm</w:t>
            </w:r>
            <w:r w:rsidRPr="00573BE0">
              <w:rPr>
                <w:rFonts w:ascii="Arial" w:hAnsi="Arial" w:cs="Arial"/>
                <w:spacing w:val="3"/>
              </w:rPr>
              <w:t>e</w:t>
            </w:r>
            <w:r w:rsidRPr="00573BE0">
              <w:rPr>
                <w:rFonts w:ascii="Arial" w:hAnsi="Arial" w:cs="Arial"/>
                <w:spacing w:val="-1"/>
              </w:rPr>
              <w:t>n</w:t>
            </w:r>
            <w:r w:rsidRPr="00573BE0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425ED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25ED3" w:rsidRPr="00573BE0" w:rsidRDefault="00425ED3">
            <w:pPr>
              <w:rPr>
                <w:rFonts w:ascii="Arial" w:hAnsi="Arial" w:cs="Arial"/>
              </w:rPr>
            </w:pPr>
          </w:p>
        </w:tc>
      </w:tr>
    </w:tbl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line="200" w:lineRule="exact"/>
        <w:rPr>
          <w:rFonts w:ascii="Arial" w:hAnsi="Arial" w:cs="Arial"/>
        </w:rPr>
      </w:pPr>
    </w:p>
    <w:p w:rsidR="00425ED3" w:rsidRPr="00573BE0" w:rsidRDefault="00425ED3">
      <w:pPr>
        <w:spacing w:before="8" w:line="260" w:lineRule="exact"/>
        <w:rPr>
          <w:rFonts w:ascii="Arial" w:hAnsi="Arial" w:cs="Arial"/>
        </w:rPr>
      </w:pPr>
    </w:p>
    <w:p w:rsidR="00425ED3" w:rsidRPr="00573BE0" w:rsidRDefault="001B7B45">
      <w:pPr>
        <w:spacing w:before="40"/>
        <w:ind w:left="220"/>
        <w:rPr>
          <w:rFonts w:ascii="Arial" w:hAnsi="Arial" w:cs="Arial"/>
        </w:rPr>
      </w:pPr>
      <w:r w:rsidRPr="00573BE0">
        <w:rPr>
          <w:rFonts w:ascii="Arial" w:hAnsi="Arial" w:cs="Arial"/>
          <w:spacing w:val="1"/>
        </w:rPr>
        <w:t>C</w:t>
      </w:r>
      <w:r w:rsidRPr="00573BE0">
        <w:rPr>
          <w:rFonts w:ascii="Arial" w:hAnsi="Arial" w:cs="Arial"/>
          <w:spacing w:val="-1"/>
        </w:rPr>
        <w:t>r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a</w:t>
      </w:r>
      <w:r w:rsidRPr="00573BE0">
        <w:rPr>
          <w:rFonts w:ascii="Arial" w:hAnsi="Arial" w:cs="Arial"/>
          <w:spacing w:val="1"/>
        </w:rPr>
        <w:t>t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d</w:t>
      </w:r>
      <w:r w:rsidRPr="00573BE0">
        <w:rPr>
          <w:rFonts w:ascii="Arial" w:hAnsi="Arial" w:cs="Arial"/>
          <w:spacing w:val="-1"/>
        </w:rPr>
        <w:t xml:space="preserve"> </w:t>
      </w:r>
      <w:r w:rsidRPr="00573BE0">
        <w:rPr>
          <w:rFonts w:ascii="Arial" w:hAnsi="Arial" w:cs="Arial"/>
          <w:spacing w:val="1"/>
        </w:rPr>
        <w:t>b</w:t>
      </w:r>
      <w:r w:rsidRPr="00573BE0">
        <w:rPr>
          <w:rFonts w:ascii="Arial" w:hAnsi="Arial" w:cs="Arial"/>
          <w:spacing w:val="-4"/>
        </w:rPr>
        <w:t>y</w:t>
      </w:r>
      <w:r w:rsidRPr="00573BE0">
        <w:rPr>
          <w:rFonts w:ascii="Arial" w:hAnsi="Arial" w:cs="Arial"/>
        </w:rPr>
        <w:t>:</w:t>
      </w:r>
      <w:r w:rsidRPr="00573BE0">
        <w:rPr>
          <w:rFonts w:ascii="Arial" w:hAnsi="Arial" w:cs="Arial"/>
          <w:spacing w:val="-1"/>
        </w:rPr>
        <w:t xml:space="preserve"> D</w:t>
      </w:r>
      <w:r w:rsidRPr="00573BE0">
        <w:rPr>
          <w:rFonts w:ascii="Arial" w:hAnsi="Arial" w:cs="Arial"/>
        </w:rPr>
        <w:t>R</w:t>
      </w:r>
      <w:r w:rsidRPr="00573BE0">
        <w:rPr>
          <w:rFonts w:ascii="Arial" w:hAnsi="Arial" w:cs="Arial"/>
        </w:rPr>
        <w:t xml:space="preserve">                                          </w:t>
      </w:r>
      <w:r w:rsidRPr="00573BE0">
        <w:rPr>
          <w:rFonts w:ascii="Arial" w:hAnsi="Arial" w:cs="Arial"/>
          <w:spacing w:val="17"/>
        </w:rPr>
        <w:t xml:space="preserve"> </w:t>
      </w:r>
      <w:r w:rsidRPr="00573BE0">
        <w:rPr>
          <w:rFonts w:ascii="Arial" w:hAnsi="Arial" w:cs="Arial"/>
          <w:spacing w:val="-2"/>
        </w:rPr>
        <w:t>C</w:t>
      </w:r>
      <w:r w:rsidRPr="00573BE0">
        <w:rPr>
          <w:rFonts w:ascii="Arial" w:hAnsi="Arial" w:cs="Arial"/>
          <w:spacing w:val="1"/>
        </w:rPr>
        <w:t>h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c</w:t>
      </w:r>
      <w:r w:rsidRPr="00573BE0">
        <w:rPr>
          <w:rFonts w:ascii="Arial" w:hAnsi="Arial" w:cs="Arial"/>
          <w:spacing w:val="1"/>
        </w:rPr>
        <w:t>k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 xml:space="preserve">d </w:t>
      </w:r>
      <w:r w:rsidRPr="00573BE0">
        <w:rPr>
          <w:rFonts w:ascii="Arial" w:hAnsi="Arial" w:cs="Arial"/>
          <w:spacing w:val="1"/>
        </w:rPr>
        <w:t>b</w:t>
      </w:r>
      <w:r w:rsidRPr="00573BE0">
        <w:rPr>
          <w:rFonts w:ascii="Arial" w:hAnsi="Arial" w:cs="Arial"/>
          <w:spacing w:val="-4"/>
        </w:rPr>
        <w:t>y</w:t>
      </w:r>
      <w:r w:rsidRPr="00573BE0">
        <w:rPr>
          <w:rFonts w:ascii="Arial" w:hAnsi="Arial" w:cs="Arial"/>
        </w:rPr>
        <w:t>:</w:t>
      </w:r>
      <w:r w:rsidRPr="00573BE0">
        <w:rPr>
          <w:rFonts w:ascii="Arial" w:hAnsi="Arial" w:cs="Arial"/>
          <w:spacing w:val="-1"/>
        </w:rPr>
        <w:t xml:space="preserve"> P</w:t>
      </w:r>
      <w:r w:rsidRPr="00573BE0">
        <w:rPr>
          <w:rFonts w:ascii="Arial" w:hAnsi="Arial" w:cs="Arial"/>
        </w:rPr>
        <w:t xml:space="preserve">M                                          </w:t>
      </w:r>
      <w:r w:rsidRPr="00573BE0">
        <w:rPr>
          <w:rFonts w:ascii="Arial" w:hAnsi="Arial" w:cs="Arial"/>
          <w:spacing w:val="3"/>
        </w:rPr>
        <w:t xml:space="preserve"> </w:t>
      </w:r>
      <w:r w:rsidRPr="00573BE0">
        <w:rPr>
          <w:rFonts w:ascii="Arial" w:hAnsi="Arial" w:cs="Arial"/>
          <w:spacing w:val="-3"/>
        </w:rPr>
        <w:t>A</w:t>
      </w:r>
      <w:r w:rsidRPr="00573BE0">
        <w:rPr>
          <w:rFonts w:ascii="Arial" w:hAnsi="Arial" w:cs="Arial"/>
          <w:spacing w:val="1"/>
        </w:rPr>
        <w:t>pp</w:t>
      </w:r>
      <w:r w:rsidRPr="00573BE0">
        <w:rPr>
          <w:rFonts w:ascii="Arial" w:hAnsi="Arial" w:cs="Arial"/>
          <w:spacing w:val="-1"/>
        </w:rPr>
        <w:t>rov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</w:rPr>
        <w:t>d</w:t>
      </w:r>
      <w:r w:rsidRPr="00573BE0">
        <w:rPr>
          <w:rFonts w:ascii="Arial" w:hAnsi="Arial" w:cs="Arial"/>
          <w:spacing w:val="2"/>
        </w:rPr>
        <w:t xml:space="preserve"> </w:t>
      </w:r>
      <w:r w:rsidRPr="00573BE0">
        <w:rPr>
          <w:rFonts w:ascii="Arial" w:hAnsi="Arial" w:cs="Arial"/>
          <w:spacing w:val="1"/>
        </w:rPr>
        <w:t>b</w:t>
      </w:r>
      <w:r w:rsidRPr="00573BE0">
        <w:rPr>
          <w:rFonts w:ascii="Arial" w:hAnsi="Arial" w:cs="Arial"/>
          <w:spacing w:val="-4"/>
        </w:rPr>
        <w:t>y</w:t>
      </w:r>
      <w:r w:rsidRPr="00573BE0">
        <w:rPr>
          <w:rFonts w:ascii="Arial" w:hAnsi="Arial" w:cs="Arial"/>
        </w:rPr>
        <w:t>:</w:t>
      </w:r>
      <w:r w:rsidRPr="00573BE0">
        <w:rPr>
          <w:rFonts w:ascii="Arial" w:hAnsi="Arial" w:cs="Arial"/>
          <w:spacing w:val="-1"/>
        </w:rPr>
        <w:t xml:space="preserve"> </w:t>
      </w:r>
      <w:r w:rsidRPr="00573BE0">
        <w:rPr>
          <w:rFonts w:ascii="Arial" w:hAnsi="Arial" w:cs="Arial"/>
          <w:spacing w:val="1"/>
        </w:rPr>
        <w:t>MB</w:t>
      </w:r>
      <w:r w:rsidRPr="00573BE0">
        <w:rPr>
          <w:rFonts w:ascii="Arial" w:hAnsi="Arial" w:cs="Arial"/>
        </w:rPr>
        <w:t xml:space="preserve">M                                                             </w:t>
      </w:r>
      <w:r w:rsidRPr="00573BE0">
        <w:rPr>
          <w:rFonts w:ascii="Arial" w:hAnsi="Arial" w:cs="Arial"/>
          <w:spacing w:val="31"/>
        </w:rPr>
        <w:t xml:space="preserve"> </w:t>
      </w:r>
      <w:r w:rsidRPr="00573BE0">
        <w:rPr>
          <w:rFonts w:ascii="Arial" w:hAnsi="Arial" w:cs="Arial"/>
          <w:spacing w:val="-1"/>
        </w:rPr>
        <w:t>V</w:t>
      </w:r>
      <w:r w:rsidRPr="00573BE0">
        <w:rPr>
          <w:rFonts w:ascii="Arial" w:hAnsi="Arial" w:cs="Arial"/>
          <w:spacing w:val="-2"/>
        </w:rPr>
        <w:t>e</w:t>
      </w:r>
      <w:r w:rsidRPr="00573BE0">
        <w:rPr>
          <w:rFonts w:ascii="Arial" w:hAnsi="Arial" w:cs="Arial"/>
          <w:spacing w:val="-1"/>
        </w:rPr>
        <w:t>r</w:t>
      </w:r>
      <w:r w:rsidRPr="00573BE0">
        <w:rPr>
          <w:rFonts w:ascii="Arial" w:hAnsi="Arial" w:cs="Arial"/>
        </w:rPr>
        <w:t>s</w:t>
      </w:r>
      <w:r w:rsidRPr="00573BE0">
        <w:rPr>
          <w:rFonts w:ascii="Arial" w:hAnsi="Arial" w:cs="Arial"/>
          <w:spacing w:val="1"/>
        </w:rPr>
        <w:t>i</w:t>
      </w:r>
      <w:r w:rsidRPr="00573BE0">
        <w:rPr>
          <w:rFonts w:ascii="Arial" w:hAnsi="Arial" w:cs="Arial"/>
          <w:spacing w:val="-1"/>
        </w:rPr>
        <w:t>o</w:t>
      </w:r>
      <w:r w:rsidRPr="00573BE0">
        <w:rPr>
          <w:rFonts w:ascii="Arial" w:hAnsi="Arial" w:cs="Arial"/>
          <w:spacing w:val="1"/>
        </w:rPr>
        <w:t>n</w:t>
      </w:r>
      <w:r w:rsidRPr="00573BE0">
        <w:rPr>
          <w:rFonts w:ascii="Arial" w:hAnsi="Arial" w:cs="Arial"/>
        </w:rPr>
        <w:t>: 3</w:t>
      </w:r>
      <w:r w:rsidRPr="00573BE0">
        <w:rPr>
          <w:rFonts w:ascii="Arial" w:hAnsi="Arial" w:cs="Arial"/>
          <w:spacing w:val="2"/>
        </w:rPr>
        <w:t xml:space="preserve"> </w:t>
      </w:r>
      <w:r w:rsidRPr="00573BE0">
        <w:rPr>
          <w:rFonts w:ascii="Arial" w:hAnsi="Arial" w:cs="Arial"/>
          <w:spacing w:val="-1"/>
        </w:rPr>
        <w:t>(0</w:t>
      </w:r>
      <w:r w:rsidRPr="00573BE0">
        <w:rPr>
          <w:rFonts w:ascii="Arial" w:hAnsi="Arial" w:cs="Arial"/>
          <w:spacing w:val="1"/>
        </w:rPr>
        <w:t>7</w:t>
      </w:r>
      <w:r w:rsidRPr="00573BE0">
        <w:rPr>
          <w:rFonts w:ascii="Arial" w:hAnsi="Arial" w:cs="Arial"/>
        </w:rPr>
        <w:t>-</w:t>
      </w:r>
      <w:r w:rsidRPr="00573BE0">
        <w:rPr>
          <w:rFonts w:ascii="Arial" w:hAnsi="Arial" w:cs="Arial"/>
          <w:spacing w:val="-1"/>
        </w:rPr>
        <w:t>0</w:t>
      </w:r>
      <w:r w:rsidRPr="00573BE0">
        <w:rPr>
          <w:rFonts w:ascii="Arial" w:hAnsi="Arial" w:cs="Arial"/>
          <w:spacing w:val="1"/>
        </w:rPr>
        <w:t>7</w:t>
      </w:r>
      <w:r w:rsidRPr="00573BE0">
        <w:rPr>
          <w:rFonts w:ascii="Arial" w:hAnsi="Arial" w:cs="Arial"/>
          <w:spacing w:val="-1"/>
        </w:rPr>
        <w:t>-20</w:t>
      </w:r>
      <w:r w:rsidRPr="00573BE0">
        <w:rPr>
          <w:rFonts w:ascii="Arial" w:hAnsi="Arial" w:cs="Arial"/>
          <w:spacing w:val="1"/>
        </w:rPr>
        <w:t>24</w:t>
      </w:r>
      <w:r w:rsidRPr="00573BE0">
        <w:rPr>
          <w:rFonts w:ascii="Arial" w:hAnsi="Arial" w:cs="Arial"/>
        </w:rPr>
        <w:t>)</w:t>
      </w:r>
    </w:p>
    <w:sectPr w:rsidR="00425ED3" w:rsidRPr="00573BE0">
      <w:pgSz w:w="23820" w:h="16840" w:orient="landscape"/>
      <w:pgMar w:top="1540" w:right="1220" w:bottom="280" w:left="1220" w:header="13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B45" w:rsidRDefault="001B7B45">
      <w:r>
        <w:separator/>
      </w:r>
    </w:p>
  </w:endnote>
  <w:endnote w:type="continuationSeparator" w:id="0">
    <w:p w:rsidR="001B7B45" w:rsidRDefault="001B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B45" w:rsidRDefault="001B7B45">
      <w:r>
        <w:separator/>
      </w:r>
    </w:p>
  </w:footnote>
  <w:footnote w:type="continuationSeparator" w:id="0">
    <w:p w:rsidR="001B7B45" w:rsidRDefault="001B7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ED3" w:rsidRDefault="001B7B45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pt;margin-top:64.15pt;width:86.8pt;height:14pt;z-index:-251658752;mso-position-horizontal-relative:page;mso-position-vertical-relative:page" filled="f" stroked="f">
          <v:textbox inset="0,0,0,0">
            <w:txbxContent>
              <w:p w:rsidR="00425ED3" w:rsidRDefault="001B7B45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E25EB"/>
    <w:multiLevelType w:val="multilevel"/>
    <w:tmpl w:val="C59A575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ED3"/>
    <w:rsid w:val="001B7B45"/>
    <w:rsid w:val="00425ED3"/>
    <w:rsid w:val="0057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678F7D7-BC87-4410-86C2-F80E4E03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ba.com/index.php/AJE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844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2025-07-15T09:17:00Z</dcterms:created>
  <dcterms:modified xsi:type="dcterms:W3CDTF">2025-07-15T09:17:00Z</dcterms:modified>
</cp:coreProperties>
</file>