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68E80" w14:textId="77777777" w:rsidR="003A7A0A" w:rsidRPr="004A7534" w:rsidRDefault="003A7A0A">
      <w:pPr>
        <w:spacing w:before="9" w:line="180" w:lineRule="exact"/>
        <w:rPr>
          <w:rFonts w:ascii="Arial" w:hAnsi="Arial" w:cs="Arial"/>
        </w:rPr>
      </w:pPr>
      <w:bookmarkStart w:id="0" w:name="_GoBack"/>
      <w:bookmarkEnd w:id="0"/>
    </w:p>
    <w:p w14:paraId="06A56F37" w14:textId="77777777" w:rsidR="003A7A0A" w:rsidRPr="004A7534" w:rsidRDefault="003A7A0A">
      <w:pPr>
        <w:spacing w:line="200" w:lineRule="exact"/>
        <w:rPr>
          <w:rFonts w:ascii="Arial" w:hAnsi="Arial" w:cs="Arial"/>
        </w:rPr>
      </w:pPr>
    </w:p>
    <w:p w14:paraId="13A832A0" w14:textId="77777777" w:rsidR="003A7A0A" w:rsidRPr="004A7534" w:rsidRDefault="003A7A0A">
      <w:pPr>
        <w:spacing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5166"/>
        <w:gridCol w:w="15770"/>
      </w:tblGrid>
      <w:tr w:rsidR="003A7A0A" w:rsidRPr="004A7534" w14:paraId="056E69A1" w14:textId="7777777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14:paraId="36AAECF5" w14:textId="77777777" w:rsidR="003A7A0A" w:rsidRPr="004A7534" w:rsidRDefault="00756046">
            <w:pPr>
              <w:spacing w:line="220" w:lineRule="exact"/>
              <w:ind w:left="88"/>
              <w:rPr>
                <w:rFonts w:ascii="Arial" w:eastAsia="Arial" w:hAnsi="Arial" w:cs="Arial"/>
              </w:rPr>
            </w:pPr>
            <w:r w:rsidRPr="004A7534">
              <w:rPr>
                <w:rFonts w:ascii="Arial" w:eastAsia="Arial" w:hAnsi="Arial" w:cs="Arial"/>
                <w:spacing w:val="1"/>
              </w:rPr>
              <w:t>J</w:t>
            </w:r>
            <w:r w:rsidRPr="004A7534">
              <w:rPr>
                <w:rFonts w:ascii="Arial" w:eastAsia="Arial" w:hAnsi="Arial" w:cs="Arial"/>
              </w:rPr>
              <w:t>o</w:t>
            </w:r>
            <w:r w:rsidRPr="004A7534">
              <w:rPr>
                <w:rFonts w:ascii="Arial" w:eastAsia="Arial" w:hAnsi="Arial" w:cs="Arial"/>
                <w:spacing w:val="-1"/>
              </w:rPr>
              <w:t>u</w:t>
            </w:r>
            <w:r w:rsidRPr="004A7534">
              <w:rPr>
                <w:rFonts w:ascii="Arial" w:eastAsia="Arial" w:hAnsi="Arial" w:cs="Arial"/>
                <w:spacing w:val="1"/>
              </w:rPr>
              <w:t>r</w:t>
            </w:r>
            <w:r w:rsidRPr="004A7534">
              <w:rPr>
                <w:rFonts w:ascii="Arial" w:eastAsia="Arial" w:hAnsi="Arial" w:cs="Arial"/>
              </w:rPr>
              <w:t>n</w:t>
            </w:r>
            <w:r w:rsidRPr="004A7534">
              <w:rPr>
                <w:rFonts w:ascii="Arial" w:eastAsia="Arial" w:hAnsi="Arial" w:cs="Arial"/>
                <w:spacing w:val="-1"/>
              </w:rPr>
              <w:t>a</w:t>
            </w:r>
            <w:r w:rsidRPr="004A7534">
              <w:rPr>
                <w:rFonts w:ascii="Arial" w:eastAsia="Arial" w:hAnsi="Arial" w:cs="Arial"/>
              </w:rPr>
              <w:t>l</w:t>
            </w:r>
            <w:r w:rsidRPr="004A7534">
              <w:rPr>
                <w:rFonts w:ascii="Arial" w:eastAsia="Arial" w:hAnsi="Arial" w:cs="Arial"/>
                <w:spacing w:val="-6"/>
              </w:rPr>
              <w:t xml:space="preserve"> </w:t>
            </w:r>
            <w:r w:rsidRPr="004A7534">
              <w:rPr>
                <w:rFonts w:ascii="Arial" w:eastAsia="Arial" w:hAnsi="Arial" w:cs="Arial"/>
              </w:rPr>
              <w:t>Na</w:t>
            </w:r>
            <w:r w:rsidRPr="004A7534">
              <w:rPr>
                <w:rFonts w:ascii="Arial" w:eastAsia="Arial" w:hAnsi="Arial" w:cs="Arial"/>
                <w:spacing w:val="2"/>
              </w:rPr>
              <w:t>m</w:t>
            </w:r>
            <w:r w:rsidRPr="004A7534">
              <w:rPr>
                <w:rFonts w:ascii="Arial" w:eastAsia="Arial" w:hAnsi="Arial" w:cs="Arial"/>
              </w:rPr>
              <w:t>e:</w:t>
            </w:r>
          </w:p>
        </w:tc>
        <w:tc>
          <w:tcPr>
            <w:tcW w:w="15770" w:type="dxa"/>
            <w:tcBorders>
              <w:top w:val="single" w:sz="5" w:space="0" w:color="000000"/>
              <w:left w:val="single" w:sz="5" w:space="0" w:color="000000"/>
              <w:bottom w:val="single" w:sz="5" w:space="0" w:color="000000"/>
              <w:right w:val="single" w:sz="5" w:space="0" w:color="000000"/>
            </w:tcBorders>
          </w:tcPr>
          <w:p w14:paraId="56513BC2" w14:textId="77777777" w:rsidR="003A7A0A" w:rsidRPr="004A7534" w:rsidRDefault="00265BD5">
            <w:pPr>
              <w:spacing w:before="30"/>
              <w:ind w:left="102"/>
              <w:rPr>
                <w:rFonts w:ascii="Arial" w:eastAsia="Arial" w:hAnsi="Arial" w:cs="Arial"/>
              </w:rPr>
            </w:pPr>
            <w:hyperlink r:id="rId7">
              <w:r w:rsidR="00756046" w:rsidRPr="004A7534">
                <w:rPr>
                  <w:rFonts w:ascii="Arial" w:eastAsia="Arial" w:hAnsi="Arial" w:cs="Arial"/>
                  <w:b/>
                  <w:color w:val="0000FF"/>
                  <w:u w:val="thick" w:color="0000FF"/>
                </w:rPr>
                <w:t>Asi</w:t>
              </w:r>
              <w:r w:rsidR="00756046" w:rsidRPr="004A7534">
                <w:rPr>
                  <w:rFonts w:ascii="Arial" w:eastAsia="Arial" w:hAnsi="Arial" w:cs="Arial"/>
                  <w:b/>
                  <w:color w:val="0000FF"/>
                  <w:spacing w:val="-1"/>
                  <w:u w:val="thick" w:color="0000FF"/>
                </w:rPr>
                <w:t>a</w:t>
              </w:r>
              <w:r w:rsidR="00756046" w:rsidRPr="004A7534">
                <w:rPr>
                  <w:rFonts w:ascii="Arial" w:eastAsia="Arial" w:hAnsi="Arial" w:cs="Arial"/>
                  <w:b/>
                  <w:color w:val="0000FF"/>
                  <w:u w:val="thick" w:color="0000FF"/>
                </w:rPr>
                <w:t>n</w:t>
              </w:r>
              <w:r w:rsidR="00756046" w:rsidRPr="004A7534">
                <w:rPr>
                  <w:rFonts w:ascii="Arial" w:eastAsia="Arial" w:hAnsi="Arial" w:cs="Arial"/>
                  <w:b/>
                  <w:color w:val="0000FF"/>
                  <w:spacing w:val="-6"/>
                  <w:u w:val="thick" w:color="0000FF"/>
                </w:rPr>
                <w:t xml:space="preserve"> </w:t>
              </w:r>
              <w:r w:rsidR="00756046" w:rsidRPr="004A7534">
                <w:rPr>
                  <w:rFonts w:ascii="Arial" w:eastAsia="Arial" w:hAnsi="Arial" w:cs="Arial"/>
                  <w:b/>
                  <w:color w:val="0000FF"/>
                  <w:u w:val="thick" w:color="0000FF"/>
                </w:rPr>
                <w:t>Jo</w:t>
              </w:r>
              <w:r w:rsidR="00756046" w:rsidRPr="004A7534">
                <w:rPr>
                  <w:rFonts w:ascii="Arial" w:eastAsia="Arial" w:hAnsi="Arial" w:cs="Arial"/>
                  <w:b/>
                  <w:color w:val="0000FF"/>
                  <w:spacing w:val="3"/>
                  <w:u w:val="thick" w:color="0000FF"/>
                </w:rPr>
                <w:t>u</w:t>
              </w:r>
              <w:r w:rsidR="00756046" w:rsidRPr="004A7534">
                <w:rPr>
                  <w:rFonts w:ascii="Arial" w:eastAsia="Arial" w:hAnsi="Arial" w:cs="Arial"/>
                  <w:b/>
                  <w:color w:val="0000FF"/>
                  <w:spacing w:val="-1"/>
                  <w:u w:val="thick" w:color="0000FF"/>
                </w:rPr>
                <w:t>r</w:t>
              </w:r>
              <w:r w:rsidR="00756046" w:rsidRPr="004A7534">
                <w:rPr>
                  <w:rFonts w:ascii="Arial" w:eastAsia="Arial" w:hAnsi="Arial" w:cs="Arial"/>
                  <w:b/>
                  <w:color w:val="0000FF"/>
                  <w:u w:val="thick" w:color="0000FF"/>
                </w:rPr>
                <w:t>nal</w:t>
              </w:r>
              <w:r w:rsidR="00756046" w:rsidRPr="004A7534">
                <w:rPr>
                  <w:rFonts w:ascii="Arial" w:eastAsia="Arial" w:hAnsi="Arial" w:cs="Arial"/>
                  <w:b/>
                  <w:color w:val="0000FF"/>
                  <w:spacing w:val="-9"/>
                  <w:u w:val="thick" w:color="0000FF"/>
                </w:rPr>
                <w:t xml:space="preserve"> </w:t>
              </w:r>
              <w:r w:rsidR="00756046" w:rsidRPr="004A7534">
                <w:rPr>
                  <w:rFonts w:ascii="Arial" w:eastAsia="Arial" w:hAnsi="Arial" w:cs="Arial"/>
                  <w:b/>
                  <w:color w:val="0000FF"/>
                  <w:u w:val="thick" w:color="0000FF"/>
                </w:rPr>
                <w:t>of</w:t>
              </w:r>
              <w:r w:rsidR="00756046" w:rsidRPr="004A7534">
                <w:rPr>
                  <w:rFonts w:ascii="Arial" w:eastAsia="Arial" w:hAnsi="Arial" w:cs="Arial"/>
                  <w:b/>
                  <w:color w:val="0000FF"/>
                  <w:spacing w:val="1"/>
                  <w:u w:val="thick" w:color="0000FF"/>
                </w:rPr>
                <w:t xml:space="preserve"> </w:t>
              </w:r>
              <w:r w:rsidR="00756046" w:rsidRPr="004A7534">
                <w:rPr>
                  <w:rFonts w:ascii="Arial" w:eastAsia="Arial" w:hAnsi="Arial" w:cs="Arial"/>
                  <w:b/>
                  <w:color w:val="0000FF"/>
                  <w:spacing w:val="-1"/>
                  <w:u w:val="thick" w:color="0000FF"/>
                </w:rPr>
                <w:t>E</w:t>
              </w:r>
              <w:r w:rsidR="00756046" w:rsidRPr="004A7534">
                <w:rPr>
                  <w:rFonts w:ascii="Arial" w:eastAsia="Arial" w:hAnsi="Arial" w:cs="Arial"/>
                  <w:b/>
                  <w:color w:val="0000FF"/>
                  <w:u w:val="thick" w:color="0000FF"/>
                </w:rPr>
                <w:t>co</w:t>
              </w:r>
              <w:r w:rsidR="00756046" w:rsidRPr="004A7534">
                <w:rPr>
                  <w:rFonts w:ascii="Arial" w:eastAsia="Arial" w:hAnsi="Arial" w:cs="Arial"/>
                  <w:b/>
                  <w:color w:val="0000FF"/>
                  <w:spacing w:val="1"/>
                  <w:u w:val="thick" w:color="0000FF"/>
                </w:rPr>
                <w:t>n</w:t>
              </w:r>
              <w:r w:rsidR="00756046" w:rsidRPr="004A7534">
                <w:rPr>
                  <w:rFonts w:ascii="Arial" w:eastAsia="Arial" w:hAnsi="Arial" w:cs="Arial"/>
                  <w:b/>
                  <w:color w:val="0000FF"/>
                  <w:u w:val="thick" w:color="0000FF"/>
                </w:rPr>
                <w:t>o</w:t>
              </w:r>
              <w:r w:rsidR="00756046" w:rsidRPr="004A7534">
                <w:rPr>
                  <w:rFonts w:ascii="Arial" w:eastAsia="Arial" w:hAnsi="Arial" w:cs="Arial"/>
                  <w:b/>
                  <w:color w:val="0000FF"/>
                  <w:spacing w:val="3"/>
                  <w:u w:val="thick" w:color="0000FF"/>
                </w:rPr>
                <w:t>m</w:t>
              </w:r>
              <w:r w:rsidR="00756046" w:rsidRPr="004A7534">
                <w:rPr>
                  <w:rFonts w:ascii="Arial" w:eastAsia="Arial" w:hAnsi="Arial" w:cs="Arial"/>
                  <w:b/>
                  <w:color w:val="0000FF"/>
                  <w:u w:val="thick" w:color="0000FF"/>
                </w:rPr>
                <w:t>ic</w:t>
              </w:r>
              <w:r w:rsidR="00756046" w:rsidRPr="004A7534">
                <w:rPr>
                  <w:rFonts w:ascii="Arial" w:eastAsia="Arial" w:hAnsi="Arial" w:cs="Arial"/>
                  <w:b/>
                  <w:color w:val="0000FF"/>
                  <w:spacing w:val="-1"/>
                  <w:u w:val="thick" w:color="0000FF"/>
                </w:rPr>
                <w:t>s</w:t>
              </w:r>
              <w:r w:rsidR="00756046" w:rsidRPr="004A7534">
                <w:rPr>
                  <w:rFonts w:ascii="Arial" w:eastAsia="Arial" w:hAnsi="Arial" w:cs="Arial"/>
                  <w:b/>
                  <w:color w:val="0000FF"/>
                  <w:u w:val="thick" w:color="0000FF"/>
                </w:rPr>
                <w:t>,</w:t>
              </w:r>
              <w:r w:rsidR="00756046" w:rsidRPr="004A7534">
                <w:rPr>
                  <w:rFonts w:ascii="Arial" w:eastAsia="Arial" w:hAnsi="Arial" w:cs="Arial"/>
                  <w:b/>
                  <w:color w:val="0000FF"/>
                  <w:spacing w:val="-12"/>
                  <w:u w:val="thick" w:color="0000FF"/>
                </w:rPr>
                <w:t xml:space="preserve"> </w:t>
              </w:r>
              <w:r w:rsidR="00756046" w:rsidRPr="004A7534">
                <w:rPr>
                  <w:rFonts w:ascii="Arial" w:eastAsia="Arial" w:hAnsi="Arial" w:cs="Arial"/>
                  <w:b/>
                  <w:color w:val="0000FF"/>
                  <w:u w:val="thick" w:color="0000FF"/>
                </w:rPr>
                <w:t>B</w:t>
              </w:r>
              <w:r w:rsidR="00756046" w:rsidRPr="004A7534">
                <w:rPr>
                  <w:rFonts w:ascii="Arial" w:eastAsia="Arial" w:hAnsi="Arial" w:cs="Arial"/>
                  <w:b/>
                  <w:color w:val="0000FF"/>
                  <w:spacing w:val="3"/>
                  <w:u w:val="thick" w:color="0000FF"/>
                </w:rPr>
                <w:t>u</w:t>
              </w:r>
              <w:r w:rsidR="00756046" w:rsidRPr="004A7534">
                <w:rPr>
                  <w:rFonts w:ascii="Arial" w:eastAsia="Arial" w:hAnsi="Arial" w:cs="Arial"/>
                  <w:b/>
                  <w:color w:val="0000FF"/>
                  <w:u w:val="thick" w:color="0000FF"/>
                </w:rPr>
                <w:t>sine</w:t>
              </w:r>
              <w:r w:rsidR="00756046" w:rsidRPr="004A7534">
                <w:rPr>
                  <w:rFonts w:ascii="Arial" w:eastAsia="Arial" w:hAnsi="Arial" w:cs="Arial"/>
                  <w:b/>
                  <w:color w:val="0000FF"/>
                  <w:spacing w:val="2"/>
                  <w:u w:val="thick" w:color="0000FF"/>
                </w:rPr>
                <w:t>s</w:t>
              </w:r>
              <w:r w:rsidR="00756046" w:rsidRPr="004A7534">
                <w:rPr>
                  <w:rFonts w:ascii="Arial" w:eastAsia="Arial" w:hAnsi="Arial" w:cs="Arial"/>
                  <w:b/>
                  <w:color w:val="0000FF"/>
                  <w:u w:val="thick" w:color="0000FF"/>
                </w:rPr>
                <w:t>s</w:t>
              </w:r>
              <w:r w:rsidR="00756046" w:rsidRPr="004A7534">
                <w:rPr>
                  <w:rFonts w:ascii="Arial" w:eastAsia="Arial" w:hAnsi="Arial" w:cs="Arial"/>
                  <w:b/>
                  <w:color w:val="0000FF"/>
                  <w:spacing w:val="-9"/>
                  <w:u w:val="thick" w:color="0000FF"/>
                </w:rPr>
                <w:t xml:space="preserve"> </w:t>
              </w:r>
              <w:r w:rsidR="00756046" w:rsidRPr="004A7534">
                <w:rPr>
                  <w:rFonts w:ascii="Arial" w:eastAsia="Arial" w:hAnsi="Arial" w:cs="Arial"/>
                  <w:b/>
                  <w:color w:val="0000FF"/>
                  <w:spacing w:val="-1"/>
                  <w:u w:val="thick" w:color="0000FF"/>
                </w:rPr>
                <w:t>a</w:t>
              </w:r>
              <w:r w:rsidR="00756046" w:rsidRPr="004A7534">
                <w:rPr>
                  <w:rFonts w:ascii="Arial" w:eastAsia="Arial" w:hAnsi="Arial" w:cs="Arial"/>
                  <w:b/>
                  <w:color w:val="0000FF"/>
                  <w:u w:val="thick" w:color="0000FF"/>
                </w:rPr>
                <w:t>nd</w:t>
              </w:r>
              <w:r w:rsidR="00756046" w:rsidRPr="004A7534">
                <w:rPr>
                  <w:rFonts w:ascii="Arial" w:eastAsia="Arial" w:hAnsi="Arial" w:cs="Arial"/>
                  <w:b/>
                  <w:color w:val="0000FF"/>
                  <w:spacing w:val="-4"/>
                  <w:u w:val="thick" w:color="0000FF"/>
                </w:rPr>
                <w:t xml:space="preserve"> </w:t>
              </w:r>
              <w:r w:rsidR="00756046" w:rsidRPr="004A7534">
                <w:rPr>
                  <w:rFonts w:ascii="Arial" w:eastAsia="Arial" w:hAnsi="Arial" w:cs="Arial"/>
                  <w:b/>
                  <w:color w:val="0000FF"/>
                  <w:spacing w:val="2"/>
                  <w:u w:val="thick" w:color="0000FF"/>
                </w:rPr>
                <w:t>A</w:t>
              </w:r>
              <w:r w:rsidR="00756046" w:rsidRPr="004A7534">
                <w:rPr>
                  <w:rFonts w:ascii="Arial" w:eastAsia="Arial" w:hAnsi="Arial" w:cs="Arial"/>
                  <w:b/>
                  <w:color w:val="0000FF"/>
                  <w:u w:val="thick" w:color="0000FF"/>
                </w:rPr>
                <w:t>c</w:t>
              </w:r>
              <w:r w:rsidR="00756046" w:rsidRPr="004A7534">
                <w:rPr>
                  <w:rFonts w:ascii="Arial" w:eastAsia="Arial" w:hAnsi="Arial" w:cs="Arial"/>
                  <w:b/>
                  <w:color w:val="0000FF"/>
                  <w:spacing w:val="-1"/>
                  <w:u w:val="thick" w:color="0000FF"/>
                </w:rPr>
                <w:t>c</w:t>
              </w:r>
              <w:r w:rsidR="00756046" w:rsidRPr="004A7534">
                <w:rPr>
                  <w:rFonts w:ascii="Arial" w:eastAsia="Arial" w:hAnsi="Arial" w:cs="Arial"/>
                  <w:b/>
                  <w:color w:val="0000FF"/>
                  <w:u w:val="thick" w:color="0000FF"/>
                </w:rPr>
                <w:t>o</w:t>
              </w:r>
              <w:r w:rsidR="00756046" w:rsidRPr="004A7534">
                <w:rPr>
                  <w:rFonts w:ascii="Arial" w:eastAsia="Arial" w:hAnsi="Arial" w:cs="Arial"/>
                  <w:b/>
                  <w:color w:val="0000FF"/>
                  <w:spacing w:val="3"/>
                  <w:u w:val="thick" w:color="0000FF"/>
                </w:rPr>
                <w:t>u</w:t>
              </w:r>
              <w:r w:rsidR="00756046" w:rsidRPr="004A7534">
                <w:rPr>
                  <w:rFonts w:ascii="Arial" w:eastAsia="Arial" w:hAnsi="Arial" w:cs="Arial"/>
                  <w:b/>
                  <w:color w:val="0000FF"/>
                  <w:u w:val="thick" w:color="0000FF"/>
                </w:rPr>
                <w:t>n</w:t>
              </w:r>
              <w:r w:rsidR="00756046" w:rsidRPr="004A7534">
                <w:rPr>
                  <w:rFonts w:ascii="Arial" w:eastAsia="Arial" w:hAnsi="Arial" w:cs="Arial"/>
                  <w:b/>
                  <w:color w:val="0000FF"/>
                  <w:spacing w:val="1"/>
                  <w:u w:val="thick" w:color="0000FF"/>
                </w:rPr>
                <w:t>t</w:t>
              </w:r>
              <w:r w:rsidR="00756046" w:rsidRPr="004A7534">
                <w:rPr>
                  <w:rFonts w:ascii="Arial" w:eastAsia="Arial" w:hAnsi="Arial" w:cs="Arial"/>
                  <w:b/>
                  <w:color w:val="0000FF"/>
                  <w:u w:val="thick" w:color="0000FF"/>
                </w:rPr>
                <w:t>ing</w:t>
              </w:r>
            </w:hyperlink>
          </w:p>
        </w:tc>
      </w:tr>
      <w:tr w:rsidR="003A7A0A" w:rsidRPr="004A7534" w14:paraId="2E5F22E9" w14:textId="7777777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14:paraId="77D70B65" w14:textId="77777777" w:rsidR="003A7A0A" w:rsidRPr="004A7534" w:rsidRDefault="00756046">
            <w:pPr>
              <w:spacing w:line="220" w:lineRule="exact"/>
              <w:ind w:left="88"/>
              <w:rPr>
                <w:rFonts w:ascii="Arial" w:eastAsia="Arial" w:hAnsi="Arial" w:cs="Arial"/>
              </w:rPr>
            </w:pPr>
            <w:r w:rsidRPr="004A7534">
              <w:rPr>
                <w:rFonts w:ascii="Arial" w:eastAsia="Arial" w:hAnsi="Arial" w:cs="Arial"/>
              </w:rPr>
              <w:t>M</w:t>
            </w:r>
            <w:r w:rsidRPr="004A7534">
              <w:rPr>
                <w:rFonts w:ascii="Arial" w:eastAsia="Arial" w:hAnsi="Arial" w:cs="Arial"/>
                <w:spacing w:val="-1"/>
              </w:rPr>
              <w:t>a</w:t>
            </w:r>
            <w:r w:rsidRPr="004A7534">
              <w:rPr>
                <w:rFonts w:ascii="Arial" w:eastAsia="Arial" w:hAnsi="Arial" w:cs="Arial"/>
              </w:rPr>
              <w:t>n</w:t>
            </w:r>
            <w:r w:rsidRPr="004A7534">
              <w:rPr>
                <w:rFonts w:ascii="Arial" w:eastAsia="Arial" w:hAnsi="Arial" w:cs="Arial"/>
                <w:spacing w:val="-1"/>
              </w:rPr>
              <w:t>u</w:t>
            </w:r>
            <w:r w:rsidRPr="004A7534">
              <w:rPr>
                <w:rFonts w:ascii="Arial" w:eastAsia="Arial" w:hAnsi="Arial" w:cs="Arial"/>
                <w:spacing w:val="1"/>
              </w:rPr>
              <w:t>scr</w:t>
            </w:r>
            <w:r w:rsidRPr="004A7534">
              <w:rPr>
                <w:rFonts w:ascii="Arial" w:eastAsia="Arial" w:hAnsi="Arial" w:cs="Arial"/>
                <w:spacing w:val="-1"/>
              </w:rPr>
              <w:t>i</w:t>
            </w:r>
            <w:r w:rsidRPr="004A7534">
              <w:rPr>
                <w:rFonts w:ascii="Arial" w:eastAsia="Arial" w:hAnsi="Arial" w:cs="Arial"/>
                <w:spacing w:val="2"/>
              </w:rPr>
              <w:t>p</w:t>
            </w:r>
            <w:r w:rsidRPr="004A7534">
              <w:rPr>
                <w:rFonts w:ascii="Arial" w:eastAsia="Arial" w:hAnsi="Arial" w:cs="Arial"/>
              </w:rPr>
              <w:t>t</w:t>
            </w:r>
            <w:r w:rsidRPr="004A7534">
              <w:rPr>
                <w:rFonts w:ascii="Arial" w:eastAsia="Arial" w:hAnsi="Arial" w:cs="Arial"/>
                <w:spacing w:val="-10"/>
              </w:rPr>
              <w:t xml:space="preserve"> </w:t>
            </w:r>
            <w:r w:rsidRPr="004A7534">
              <w:rPr>
                <w:rFonts w:ascii="Arial" w:eastAsia="Arial" w:hAnsi="Arial" w:cs="Arial"/>
              </w:rPr>
              <w:t>N</w:t>
            </w:r>
            <w:r w:rsidRPr="004A7534">
              <w:rPr>
                <w:rFonts w:ascii="Arial" w:eastAsia="Arial" w:hAnsi="Arial" w:cs="Arial"/>
                <w:spacing w:val="2"/>
              </w:rPr>
              <w:t>u</w:t>
            </w:r>
            <w:r w:rsidRPr="004A7534">
              <w:rPr>
                <w:rFonts w:ascii="Arial" w:eastAsia="Arial" w:hAnsi="Arial" w:cs="Arial"/>
              </w:rPr>
              <w:t>m</w:t>
            </w:r>
            <w:r w:rsidRPr="004A7534">
              <w:rPr>
                <w:rFonts w:ascii="Arial" w:eastAsia="Arial" w:hAnsi="Arial" w:cs="Arial"/>
                <w:spacing w:val="-1"/>
              </w:rPr>
              <w:t>b</w:t>
            </w:r>
            <w:r w:rsidRPr="004A7534">
              <w:rPr>
                <w:rFonts w:ascii="Arial" w:eastAsia="Arial" w:hAnsi="Arial" w:cs="Arial"/>
              </w:rPr>
              <w:t>er:</w:t>
            </w:r>
          </w:p>
        </w:tc>
        <w:tc>
          <w:tcPr>
            <w:tcW w:w="15770" w:type="dxa"/>
            <w:tcBorders>
              <w:top w:val="single" w:sz="5" w:space="0" w:color="000000"/>
              <w:left w:val="single" w:sz="5" w:space="0" w:color="000000"/>
              <w:bottom w:val="single" w:sz="5" w:space="0" w:color="000000"/>
              <w:right w:val="single" w:sz="5" w:space="0" w:color="000000"/>
            </w:tcBorders>
          </w:tcPr>
          <w:p w14:paraId="0FDD0D97" w14:textId="77777777" w:rsidR="003A7A0A" w:rsidRPr="004A7534" w:rsidRDefault="00756046">
            <w:pPr>
              <w:spacing w:before="30"/>
              <w:ind w:left="102"/>
              <w:rPr>
                <w:rFonts w:ascii="Arial" w:eastAsia="Arial" w:hAnsi="Arial" w:cs="Arial"/>
              </w:rPr>
            </w:pPr>
            <w:r w:rsidRPr="004A7534">
              <w:rPr>
                <w:rFonts w:ascii="Arial" w:eastAsia="Arial" w:hAnsi="Arial" w:cs="Arial"/>
                <w:b/>
              </w:rPr>
              <w:t>M</w:t>
            </w:r>
            <w:r w:rsidRPr="004A7534">
              <w:rPr>
                <w:rFonts w:ascii="Arial" w:eastAsia="Arial" w:hAnsi="Arial" w:cs="Arial"/>
                <w:b/>
                <w:spacing w:val="-1"/>
              </w:rPr>
              <w:t>s</w:t>
            </w:r>
            <w:r w:rsidRPr="004A7534">
              <w:rPr>
                <w:rFonts w:ascii="Arial" w:eastAsia="Arial" w:hAnsi="Arial" w:cs="Arial"/>
                <w:b/>
              </w:rPr>
              <w:t>_</w:t>
            </w:r>
            <w:r w:rsidRPr="004A7534">
              <w:rPr>
                <w:rFonts w:ascii="Arial" w:eastAsia="Arial" w:hAnsi="Arial" w:cs="Arial"/>
                <w:b/>
                <w:spacing w:val="2"/>
              </w:rPr>
              <w:t>A</w:t>
            </w:r>
            <w:r w:rsidRPr="004A7534">
              <w:rPr>
                <w:rFonts w:ascii="Arial" w:eastAsia="Arial" w:hAnsi="Arial" w:cs="Arial"/>
                <w:b/>
              </w:rPr>
              <w:t>J</w:t>
            </w:r>
            <w:r w:rsidRPr="004A7534">
              <w:rPr>
                <w:rFonts w:ascii="Arial" w:eastAsia="Arial" w:hAnsi="Arial" w:cs="Arial"/>
                <w:b/>
                <w:spacing w:val="-1"/>
              </w:rPr>
              <w:t>E</w:t>
            </w:r>
            <w:r w:rsidRPr="004A7534">
              <w:rPr>
                <w:rFonts w:ascii="Arial" w:eastAsia="Arial" w:hAnsi="Arial" w:cs="Arial"/>
                <w:b/>
                <w:spacing w:val="2"/>
              </w:rPr>
              <w:t>B</w:t>
            </w:r>
            <w:r w:rsidRPr="004A7534">
              <w:rPr>
                <w:rFonts w:ascii="Arial" w:eastAsia="Arial" w:hAnsi="Arial" w:cs="Arial"/>
                <w:b/>
              </w:rPr>
              <w:t>A_</w:t>
            </w:r>
            <w:r w:rsidRPr="004A7534">
              <w:rPr>
                <w:rFonts w:ascii="Arial" w:eastAsia="Arial" w:hAnsi="Arial" w:cs="Arial"/>
                <w:b/>
                <w:spacing w:val="1"/>
              </w:rPr>
              <w:t>1</w:t>
            </w:r>
            <w:r w:rsidRPr="004A7534">
              <w:rPr>
                <w:rFonts w:ascii="Arial" w:eastAsia="Arial" w:hAnsi="Arial" w:cs="Arial"/>
                <w:b/>
              </w:rPr>
              <w:t>4</w:t>
            </w:r>
            <w:r w:rsidRPr="004A7534">
              <w:rPr>
                <w:rFonts w:ascii="Arial" w:eastAsia="Arial" w:hAnsi="Arial" w:cs="Arial"/>
                <w:b/>
                <w:spacing w:val="-1"/>
              </w:rPr>
              <w:t>0</w:t>
            </w:r>
            <w:r w:rsidRPr="004A7534">
              <w:rPr>
                <w:rFonts w:ascii="Arial" w:eastAsia="Arial" w:hAnsi="Arial" w:cs="Arial"/>
                <w:b/>
                <w:spacing w:val="2"/>
              </w:rPr>
              <w:t>1</w:t>
            </w:r>
            <w:r w:rsidRPr="004A7534">
              <w:rPr>
                <w:rFonts w:ascii="Arial" w:eastAsia="Arial" w:hAnsi="Arial" w:cs="Arial"/>
                <w:b/>
              </w:rPr>
              <w:t>37</w:t>
            </w:r>
          </w:p>
        </w:tc>
      </w:tr>
      <w:tr w:rsidR="003A7A0A" w:rsidRPr="004A7534" w14:paraId="2F5C20A9" w14:textId="77777777">
        <w:trPr>
          <w:trHeight w:hRule="exact" w:val="660"/>
        </w:trPr>
        <w:tc>
          <w:tcPr>
            <w:tcW w:w="5166" w:type="dxa"/>
            <w:tcBorders>
              <w:top w:val="single" w:sz="5" w:space="0" w:color="000000"/>
              <w:left w:val="single" w:sz="5" w:space="0" w:color="000000"/>
              <w:bottom w:val="single" w:sz="5" w:space="0" w:color="000000"/>
              <w:right w:val="single" w:sz="5" w:space="0" w:color="000000"/>
            </w:tcBorders>
          </w:tcPr>
          <w:p w14:paraId="12CB224F" w14:textId="77777777" w:rsidR="003A7A0A" w:rsidRPr="004A7534" w:rsidRDefault="00756046">
            <w:pPr>
              <w:spacing w:line="220" w:lineRule="exact"/>
              <w:ind w:left="88"/>
              <w:rPr>
                <w:rFonts w:ascii="Arial" w:eastAsia="Arial" w:hAnsi="Arial" w:cs="Arial"/>
              </w:rPr>
            </w:pPr>
            <w:r w:rsidRPr="004A7534">
              <w:rPr>
                <w:rFonts w:ascii="Arial" w:eastAsia="Arial" w:hAnsi="Arial" w:cs="Arial"/>
              </w:rPr>
              <w:t>T</w:t>
            </w:r>
            <w:r w:rsidRPr="004A7534">
              <w:rPr>
                <w:rFonts w:ascii="Arial" w:eastAsia="Arial" w:hAnsi="Arial" w:cs="Arial"/>
                <w:spacing w:val="-1"/>
              </w:rPr>
              <w:t>i</w:t>
            </w:r>
            <w:r w:rsidRPr="004A7534">
              <w:rPr>
                <w:rFonts w:ascii="Arial" w:eastAsia="Arial" w:hAnsi="Arial" w:cs="Arial"/>
              </w:rPr>
              <w:t>t</w:t>
            </w:r>
            <w:r w:rsidRPr="004A7534">
              <w:rPr>
                <w:rFonts w:ascii="Arial" w:eastAsia="Arial" w:hAnsi="Arial" w:cs="Arial"/>
                <w:spacing w:val="-1"/>
              </w:rPr>
              <w:t>l</w:t>
            </w:r>
            <w:r w:rsidRPr="004A7534">
              <w:rPr>
                <w:rFonts w:ascii="Arial" w:eastAsia="Arial" w:hAnsi="Arial" w:cs="Arial"/>
              </w:rPr>
              <w:t>e</w:t>
            </w:r>
            <w:r w:rsidRPr="004A7534">
              <w:rPr>
                <w:rFonts w:ascii="Arial" w:eastAsia="Arial" w:hAnsi="Arial" w:cs="Arial"/>
                <w:spacing w:val="-2"/>
              </w:rPr>
              <w:t xml:space="preserve"> </w:t>
            </w:r>
            <w:r w:rsidRPr="004A7534">
              <w:rPr>
                <w:rFonts w:ascii="Arial" w:eastAsia="Arial" w:hAnsi="Arial" w:cs="Arial"/>
              </w:rPr>
              <w:t>of</w:t>
            </w:r>
            <w:r w:rsidRPr="004A7534">
              <w:rPr>
                <w:rFonts w:ascii="Arial" w:eastAsia="Arial" w:hAnsi="Arial" w:cs="Arial"/>
                <w:spacing w:val="-3"/>
              </w:rPr>
              <w:t xml:space="preserve"> </w:t>
            </w:r>
            <w:r w:rsidRPr="004A7534">
              <w:rPr>
                <w:rFonts w:ascii="Arial" w:eastAsia="Arial" w:hAnsi="Arial" w:cs="Arial"/>
                <w:spacing w:val="2"/>
              </w:rPr>
              <w:t>t</w:t>
            </w:r>
            <w:r w:rsidRPr="004A7534">
              <w:rPr>
                <w:rFonts w:ascii="Arial" w:eastAsia="Arial" w:hAnsi="Arial" w:cs="Arial"/>
              </w:rPr>
              <w:t>he</w:t>
            </w:r>
            <w:r w:rsidRPr="004A7534">
              <w:rPr>
                <w:rFonts w:ascii="Arial" w:eastAsia="Arial" w:hAnsi="Arial" w:cs="Arial"/>
                <w:spacing w:val="-2"/>
              </w:rPr>
              <w:t xml:space="preserve"> </w:t>
            </w:r>
            <w:r w:rsidRPr="004A7534">
              <w:rPr>
                <w:rFonts w:ascii="Arial" w:eastAsia="Arial" w:hAnsi="Arial" w:cs="Arial"/>
              </w:rPr>
              <w:t>M</w:t>
            </w:r>
            <w:r w:rsidRPr="004A7534">
              <w:rPr>
                <w:rFonts w:ascii="Arial" w:eastAsia="Arial" w:hAnsi="Arial" w:cs="Arial"/>
                <w:spacing w:val="-1"/>
              </w:rPr>
              <w:t>a</w:t>
            </w:r>
            <w:r w:rsidRPr="004A7534">
              <w:rPr>
                <w:rFonts w:ascii="Arial" w:eastAsia="Arial" w:hAnsi="Arial" w:cs="Arial"/>
                <w:spacing w:val="2"/>
              </w:rPr>
              <w:t>n</w:t>
            </w:r>
            <w:r w:rsidRPr="004A7534">
              <w:rPr>
                <w:rFonts w:ascii="Arial" w:eastAsia="Arial" w:hAnsi="Arial" w:cs="Arial"/>
              </w:rPr>
              <w:t>u</w:t>
            </w:r>
            <w:r w:rsidRPr="004A7534">
              <w:rPr>
                <w:rFonts w:ascii="Arial" w:eastAsia="Arial" w:hAnsi="Arial" w:cs="Arial"/>
                <w:spacing w:val="1"/>
              </w:rPr>
              <w:t>scr</w:t>
            </w:r>
            <w:r w:rsidRPr="004A7534">
              <w:rPr>
                <w:rFonts w:ascii="Arial" w:eastAsia="Arial" w:hAnsi="Arial" w:cs="Arial"/>
                <w:spacing w:val="-1"/>
              </w:rPr>
              <w:t>i</w:t>
            </w:r>
            <w:r w:rsidRPr="004A7534">
              <w:rPr>
                <w:rFonts w:ascii="Arial" w:eastAsia="Arial" w:hAnsi="Arial" w:cs="Arial"/>
              </w:rPr>
              <w:t>pt:</w:t>
            </w:r>
          </w:p>
        </w:tc>
        <w:tc>
          <w:tcPr>
            <w:tcW w:w="15770" w:type="dxa"/>
            <w:tcBorders>
              <w:top w:val="single" w:sz="5" w:space="0" w:color="000000"/>
              <w:left w:val="single" w:sz="5" w:space="0" w:color="000000"/>
              <w:bottom w:val="single" w:sz="5" w:space="0" w:color="000000"/>
              <w:right w:val="single" w:sz="5" w:space="0" w:color="000000"/>
            </w:tcBorders>
          </w:tcPr>
          <w:p w14:paraId="15EFE620" w14:textId="77777777" w:rsidR="003A7A0A" w:rsidRPr="004A7534" w:rsidRDefault="00756046">
            <w:pPr>
              <w:spacing w:before="94"/>
              <w:ind w:left="102" w:right="212"/>
              <w:rPr>
                <w:rFonts w:ascii="Arial" w:eastAsia="Arial" w:hAnsi="Arial" w:cs="Arial"/>
              </w:rPr>
            </w:pPr>
            <w:r w:rsidRPr="004A7534">
              <w:rPr>
                <w:rFonts w:ascii="Arial" w:eastAsia="Arial" w:hAnsi="Arial" w:cs="Arial"/>
                <w:b/>
              </w:rPr>
              <w:t>The</w:t>
            </w:r>
            <w:r w:rsidRPr="004A7534">
              <w:rPr>
                <w:rFonts w:ascii="Arial" w:eastAsia="Arial" w:hAnsi="Arial" w:cs="Arial"/>
                <w:b/>
                <w:spacing w:val="-4"/>
              </w:rPr>
              <w:t xml:space="preserve"> </w:t>
            </w:r>
            <w:r w:rsidRPr="004A7534">
              <w:rPr>
                <w:rFonts w:ascii="Arial" w:eastAsia="Arial" w:hAnsi="Arial" w:cs="Arial"/>
                <w:b/>
                <w:spacing w:val="-1"/>
              </w:rPr>
              <w:t>I</w:t>
            </w:r>
            <w:r w:rsidRPr="004A7534">
              <w:rPr>
                <w:rFonts w:ascii="Arial" w:eastAsia="Arial" w:hAnsi="Arial" w:cs="Arial"/>
                <w:b/>
              </w:rPr>
              <w:t>n</w:t>
            </w:r>
            <w:r w:rsidRPr="004A7534">
              <w:rPr>
                <w:rFonts w:ascii="Arial" w:eastAsia="Arial" w:hAnsi="Arial" w:cs="Arial"/>
                <w:b/>
                <w:spacing w:val="1"/>
              </w:rPr>
              <w:t>f</w:t>
            </w:r>
            <w:r w:rsidRPr="004A7534">
              <w:rPr>
                <w:rFonts w:ascii="Arial" w:eastAsia="Arial" w:hAnsi="Arial" w:cs="Arial"/>
                <w:b/>
              </w:rPr>
              <w:t>lue</w:t>
            </w:r>
            <w:r w:rsidRPr="004A7534">
              <w:rPr>
                <w:rFonts w:ascii="Arial" w:eastAsia="Arial" w:hAnsi="Arial" w:cs="Arial"/>
                <w:b/>
                <w:spacing w:val="1"/>
              </w:rPr>
              <w:t>n</w:t>
            </w:r>
            <w:r w:rsidRPr="004A7534">
              <w:rPr>
                <w:rFonts w:ascii="Arial" w:eastAsia="Arial" w:hAnsi="Arial" w:cs="Arial"/>
                <w:b/>
              </w:rPr>
              <w:t>ce</w:t>
            </w:r>
            <w:r w:rsidRPr="004A7534">
              <w:rPr>
                <w:rFonts w:ascii="Arial" w:eastAsia="Arial" w:hAnsi="Arial" w:cs="Arial"/>
                <w:b/>
                <w:spacing w:val="-10"/>
              </w:rPr>
              <w:t xml:space="preserve"> </w:t>
            </w:r>
            <w:r w:rsidRPr="004A7534">
              <w:rPr>
                <w:rFonts w:ascii="Arial" w:eastAsia="Arial" w:hAnsi="Arial" w:cs="Arial"/>
                <w:b/>
              </w:rPr>
              <w:t>of</w:t>
            </w:r>
            <w:r w:rsidRPr="004A7534">
              <w:rPr>
                <w:rFonts w:ascii="Arial" w:eastAsia="Arial" w:hAnsi="Arial" w:cs="Arial"/>
                <w:b/>
                <w:spacing w:val="-1"/>
              </w:rPr>
              <w:t xml:space="preserve"> </w:t>
            </w:r>
            <w:r w:rsidRPr="004A7534">
              <w:rPr>
                <w:rFonts w:ascii="Arial" w:eastAsia="Arial" w:hAnsi="Arial" w:cs="Arial"/>
                <w:b/>
              </w:rPr>
              <w:t>T</w:t>
            </w:r>
            <w:r w:rsidRPr="004A7534">
              <w:rPr>
                <w:rFonts w:ascii="Arial" w:eastAsia="Arial" w:hAnsi="Arial" w:cs="Arial"/>
                <w:b/>
                <w:spacing w:val="2"/>
              </w:rPr>
              <w:t>a</w:t>
            </w:r>
            <w:r w:rsidRPr="004A7534">
              <w:rPr>
                <w:rFonts w:ascii="Arial" w:eastAsia="Arial" w:hAnsi="Arial" w:cs="Arial"/>
                <w:b/>
              </w:rPr>
              <w:t>x</w:t>
            </w:r>
            <w:r w:rsidRPr="004A7534">
              <w:rPr>
                <w:rFonts w:ascii="Arial" w:eastAsia="Arial" w:hAnsi="Arial" w:cs="Arial"/>
                <w:b/>
                <w:spacing w:val="-3"/>
              </w:rPr>
              <w:t xml:space="preserve"> </w:t>
            </w:r>
            <w:r w:rsidRPr="004A7534">
              <w:rPr>
                <w:rFonts w:ascii="Arial" w:eastAsia="Arial" w:hAnsi="Arial" w:cs="Arial"/>
                <w:b/>
              </w:rPr>
              <w:t>Kn</w:t>
            </w:r>
            <w:r w:rsidRPr="004A7534">
              <w:rPr>
                <w:rFonts w:ascii="Arial" w:eastAsia="Arial" w:hAnsi="Arial" w:cs="Arial"/>
                <w:b/>
                <w:spacing w:val="3"/>
              </w:rPr>
              <w:t>o</w:t>
            </w:r>
            <w:r w:rsidRPr="004A7534">
              <w:rPr>
                <w:rFonts w:ascii="Arial" w:eastAsia="Arial" w:hAnsi="Arial" w:cs="Arial"/>
                <w:b/>
                <w:spacing w:val="1"/>
              </w:rPr>
              <w:t>w</w:t>
            </w:r>
            <w:r w:rsidRPr="004A7534">
              <w:rPr>
                <w:rFonts w:ascii="Arial" w:eastAsia="Arial" w:hAnsi="Arial" w:cs="Arial"/>
                <w:b/>
              </w:rPr>
              <w:t>led</w:t>
            </w:r>
            <w:r w:rsidRPr="004A7534">
              <w:rPr>
                <w:rFonts w:ascii="Arial" w:eastAsia="Arial" w:hAnsi="Arial" w:cs="Arial"/>
                <w:b/>
                <w:spacing w:val="1"/>
              </w:rPr>
              <w:t>g</w:t>
            </w:r>
            <w:r w:rsidRPr="004A7534">
              <w:rPr>
                <w:rFonts w:ascii="Arial" w:eastAsia="Arial" w:hAnsi="Arial" w:cs="Arial"/>
                <w:b/>
              </w:rPr>
              <w:t>e</w:t>
            </w:r>
            <w:r w:rsidRPr="004A7534">
              <w:rPr>
                <w:rFonts w:ascii="Arial" w:eastAsia="Arial" w:hAnsi="Arial" w:cs="Arial"/>
                <w:b/>
                <w:spacing w:val="-11"/>
              </w:rPr>
              <w:t xml:space="preserve"> </w:t>
            </w:r>
            <w:r w:rsidRPr="004A7534">
              <w:rPr>
                <w:rFonts w:ascii="Arial" w:eastAsia="Arial" w:hAnsi="Arial" w:cs="Arial"/>
                <w:b/>
                <w:spacing w:val="-1"/>
              </w:rPr>
              <w:t>a</w:t>
            </w:r>
            <w:r w:rsidRPr="004A7534">
              <w:rPr>
                <w:rFonts w:ascii="Arial" w:eastAsia="Arial" w:hAnsi="Arial" w:cs="Arial"/>
                <w:b/>
              </w:rPr>
              <w:t>nd</w:t>
            </w:r>
            <w:r w:rsidRPr="004A7534">
              <w:rPr>
                <w:rFonts w:ascii="Arial" w:eastAsia="Arial" w:hAnsi="Arial" w:cs="Arial"/>
                <w:b/>
                <w:spacing w:val="-2"/>
              </w:rPr>
              <w:t xml:space="preserve"> </w:t>
            </w:r>
            <w:r w:rsidRPr="004A7534">
              <w:rPr>
                <w:rFonts w:ascii="Arial" w:eastAsia="Arial" w:hAnsi="Arial" w:cs="Arial"/>
                <w:b/>
                <w:spacing w:val="-1"/>
              </w:rPr>
              <w:t>P</w:t>
            </w:r>
            <w:r w:rsidRPr="004A7534">
              <w:rPr>
                <w:rFonts w:ascii="Arial" w:eastAsia="Arial" w:hAnsi="Arial" w:cs="Arial"/>
                <w:b/>
              </w:rPr>
              <w:t>e</w:t>
            </w:r>
            <w:r w:rsidRPr="004A7534">
              <w:rPr>
                <w:rFonts w:ascii="Arial" w:eastAsia="Arial" w:hAnsi="Arial" w:cs="Arial"/>
                <w:b/>
                <w:spacing w:val="1"/>
              </w:rPr>
              <w:t>r</w:t>
            </w:r>
            <w:r w:rsidRPr="004A7534">
              <w:rPr>
                <w:rFonts w:ascii="Arial" w:eastAsia="Arial" w:hAnsi="Arial" w:cs="Arial"/>
                <w:b/>
              </w:rPr>
              <w:t>c</w:t>
            </w:r>
            <w:r w:rsidRPr="004A7534">
              <w:rPr>
                <w:rFonts w:ascii="Arial" w:eastAsia="Arial" w:hAnsi="Arial" w:cs="Arial"/>
                <w:b/>
                <w:spacing w:val="-1"/>
              </w:rPr>
              <w:t>e</w:t>
            </w:r>
            <w:r w:rsidRPr="004A7534">
              <w:rPr>
                <w:rFonts w:ascii="Arial" w:eastAsia="Arial" w:hAnsi="Arial" w:cs="Arial"/>
                <w:b/>
              </w:rPr>
              <w:t>p</w:t>
            </w:r>
            <w:r w:rsidRPr="004A7534">
              <w:rPr>
                <w:rFonts w:ascii="Arial" w:eastAsia="Arial" w:hAnsi="Arial" w:cs="Arial"/>
                <w:b/>
                <w:spacing w:val="1"/>
              </w:rPr>
              <w:t>t</w:t>
            </w:r>
            <w:r w:rsidRPr="004A7534">
              <w:rPr>
                <w:rFonts w:ascii="Arial" w:eastAsia="Arial" w:hAnsi="Arial" w:cs="Arial"/>
                <w:b/>
              </w:rPr>
              <w:t>ion</w:t>
            </w:r>
            <w:r w:rsidRPr="004A7534">
              <w:rPr>
                <w:rFonts w:ascii="Arial" w:eastAsia="Arial" w:hAnsi="Arial" w:cs="Arial"/>
                <w:b/>
                <w:spacing w:val="-9"/>
              </w:rPr>
              <w:t xml:space="preserve"> </w:t>
            </w:r>
            <w:r w:rsidRPr="004A7534">
              <w:rPr>
                <w:rFonts w:ascii="Arial" w:eastAsia="Arial" w:hAnsi="Arial" w:cs="Arial"/>
                <w:b/>
              </w:rPr>
              <w:t>of</w:t>
            </w:r>
            <w:r w:rsidRPr="004A7534">
              <w:rPr>
                <w:rFonts w:ascii="Arial" w:eastAsia="Arial" w:hAnsi="Arial" w:cs="Arial"/>
                <w:b/>
                <w:spacing w:val="-1"/>
              </w:rPr>
              <w:t xml:space="preserve"> </w:t>
            </w:r>
            <w:r w:rsidRPr="004A7534">
              <w:rPr>
                <w:rFonts w:ascii="Arial" w:eastAsia="Arial" w:hAnsi="Arial" w:cs="Arial"/>
                <w:b/>
              </w:rPr>
              <w:t>Taxati</w:t>
            </w:r>
            <w:r w:rsidRPr="004A7534">
              <w:rPr>
                <w:rFonts w:ascii="Arial" w:eastAsia="Arial" w:hAnsi="Arial" w:cs="Arial"/>
                <w:b/>
                <w:spacing w:val="1"/>
              </w:rPr>
              <w:t>o</w:t>
            </w:r>
            <w:r w:rsidRPr="004A7534">
              <w:rPr>
                <w:rFonts w:ascii="Arial" w:eastAsia="Arial" w:hAnsi="Arial" w:cs="Arial"/>
                <w:b/>
              </w:rPr>
              <w:t>n</w:t>
            </w:r>
            <w:r w:rsidRPr="004A7534">
              <w:rPr>
                <w:rFonts w:ascii="Arial" w:eastAsia="Arial" w:hAnsi="Arial" w:cs="Arial"/>
                <w:b/>
                <w:spacing w:val="-8"/>
              </w:rPr>
              <w:t xml:space="preserve"> </w:t>
            </w:r>
            <w:r w:rsidRPr="004A7534">
              <w:rPr>
                <w:rFonts w:ascii="Arial" w:eastAsia="Arial" w:hAnsi="Arial" w:cs="Arial"/>
                <w:b/>
              </w:rPr>
              <w:t>on</w:t>
            </w:r>
            <w:r w:rsidRPr="004A7534">
              <w:rPr>
                <w:rFonts w:ascii="Arial" w:eastAsia="Arial" w:hAnsi="Arial" w:cs="Arial"/>
                <w:b/>
                <w:spacing w:val="-1"/>
              </w:rPr>
              <w:t xml:space="preserve"> </w:t>
            </w:r>
            <w:r w:rsidRPr="004A7534">
              <w:rPr>
                <w:rFonts w:ascii="Arial" w:eastAsia="Arial" w:hAnsi="Arial" w:cs="Arial"/>
                <w:b/>
              </w:rPr>
              <w:t>the</w:t>
            </w:r>
            <w:r w:rsidRPr="004A7534">
              <w:rPr>
                <w:rFonts w:ascii="Arial" w:eastAsia="Arial" w:hAnsi="Arial" w:cs="Arial"/>
                <w:b/>
                <w:spacing w:val="-1"/>
              </w:rPr>
              <w:t xml:space="preserve"> V</w:t>
            </w:r>
            <w:r w:rsidRPr="004A7534">
              <w:rPr>
                <w:rFonts w:ascii="Arial" w:eastAsia="Arial" w:hAnsi="Arial" w:cs="Arial"/>
                <w:b/>
              </w:rPr>
              <w:t>olu</w:t>
            </w:r>
            <w:r w:rsidRPr="004A7534">
              <w:rPr>
                <w:rFonts w:ascii="Arial" w:eastAsia="Arial" w:hAnsi="Arial" w:cs="Arial"/>
                <w:b/>
                <w:spacing w:val="1"/>
              </w:rPr>
              <w:t>nt</w:t>
            </w:r>
            <w:r w:rsidRPr="004A7534">
              <w:rPr>
                <w:rFonts w:ascii="Arial" w:eastAsia="Arial" w:hAnsi="Arial" w:cs="Arial"/>
                <w:b/>
              </w:rPr>
              <w:t>a</w:t>
            </w:r>
            <w:r w:rsidRPr="004A7534">
              <w:rPr>
                <w:rFonts w:ascii="Arial" w:eastAsia="Arial" w:hAnsi="Arial" w:cs="Arial"/>
                <w:b/>
                <w:spacing w:val="1"/>
              </w:rPr>
              <w:t>r</w:t>
            </w:r>
            <w:r w:rsidRPr="004A7534">
              <w:rPr>
                <w:rFonts w:ascii="Arial" w:eastAsia="Arial" w:hAnsi="Arial" w:cs="Arial"/>
                <w:b/>
              </w:rPr>
              <w:t>y</w:t>
            </w:r>
            <w:r w:rsidRPr="004A7534">
              <w:rPr>
                <w:rFonts w:ascii="Arial" w:eastAsia="Arial" w:hAnsi="Arial" w:cs="Arial"/>
                <w:b/>
                <w:spacing w:val="-9"/>
              </w:rPr>
              <w:t xml:space="preserve"> </w:t>
            </w:r>
            <w:r w:rsidRPr="004A7534">
              <w:rPr>
                <w:rFonts w:ascii="Arial" w:eastAsia="Arial" w:hAnsi="Arial" w:cs="Arial"/>
                <w:b/>
              </w:rPr>
              <w:t>Di</w:t>
            </w:r>
            <w:r w:rsidRPr="004A7534">
              <w:rPr>
                <w:rFonts w:ascii="Arial" w:eastAsia="Arial" w:hAnsi="Arial" w:cs="Arial"/>
                <w:b/>
                <w:spacing w:val="1"/>
              </w:rPr>
              <w:t>s</w:t>
            </w:r>
            <w:r w:rsidRPr="004A7534">
              <w:rPr>
                <w:rFonts w:ascii="Arial" w:eastAsia="Arial" w:hAnsi="Arial" w:cs="Arial"/>
                <w:b/>
              </w:rPr>
              <w:t>closu</w:t>
            </w:r>
            <w:r w:rsidRPr="004A7534">
              <w:rPr>
                <w:rFonts w:ascii="Arial" w:eastAsia="Arial" w:hAnsi="Arial" w:cs="Arial"/>
                <w:b/>
                <w:spacing w:val="2"/>
              </w:rPr>
              <w:t>r</w:t>
            </w:r>
            <w:r w:rsidRPr="004A7534">
              <w:rPr>
                <w:rFonts w:ascii="Arial" w:eastAsia="Arial" w:hAnsi="Arial" w:cs="Arial"/>
                <w:b/>
              </w:rPr>
              <w:t>e</w:t>
            </w:r>
            <w:r w:rsidRPr="004A7534">
              <w:rPr>
                <w:rFonts w:ascii="Arial" w:eastAsia="Arial" w:hAnsi="Arial" w:cs="Arial"/>
                <w:b/>
                <w:spacing w:val="-10"/>
              </w:rPr>
              <w:t xml:space="preserve"> </w:t>
            </w:r>
            <w:r w:rsidRPr="004A7534">
              <w:rPr>
                <w:rFonts w:ascii="Arial" w:eastAsia="Arial" w:hAnsi="Arial" w:cs="Arial"/>
                <w:b/>
                <w:spacing w:val="1"/>
              </w:rPr>
              <w:t>P</w:t>
            </w:r>
            <w:r w:rsidRPr="004A7534">
              <w:rPr>
                <w:rFonts w:ascii="Arial" w:eastAsia="Arial" w:hAnsi="Arial" w:cs="Arial"/>
                <w:b/>
                <w:spacing w:val="-1"/>
              </w:rPr>
              <w:t>r</w:t>
            </w:r>
            <w:r w:rsidRPr="004A7534">
              <w:rPr>
                <w:rFonts w:ascii="Arial" w:eastAsia="Arial" w:hAnsi="Arial" w:cs="Arial"/>
                <w:b/>
              </w:rPr>
              <w:t>og</w:t>
            </w:r>
            <w:r w:rsidRPr="004A7534">
              <w:rPr>
                <w:rFonts w:ascii="Arial" w:eastAsia="Arial" w:hAnsi="Arial" w:cs="Arial"/>
                <w:b/>
                <w:spacing w:val="-1"/>
              </w:rPr>
              <w:t>r</w:t>
            </w:r>
            <w:r w:rsidRPr="004A7534">
              <w:rPr>
                <w:rFonts w:ascii="Arial" w:eastAsia="Arial" w:hAnsi="Arial" w:cs="Arial"/>
                <w:b/>
                <w:spacing w:val="2"/>
              </w:rPr>
              <w:t>a</w:t>
            </w:r>
            <w:r w:rsidRPr="004A7534">
              <w:rPr>
                <w:rFonts w:ascii="Arial" w:eastAsia="Arial" w:hAnsi="Arial" w:cs="Arial"/>
                <w:b/>
              </w:rPr>
              <w:t>m</w:t>
            </w:r>
            <w:r w:rsidRPr="004A7534">
              <w:rPr>
                <w:rFonts w:ascii="Arial" w:eastAsia="Arial" w:hAnsi="Arial" w:cs="Arial"/>
                <w:b/>
                <w:spacing w:val="-8"/>
              </w:rPr>
              <w:t xml:space="preserve"> </w:t>
            </w:r>
            <w:r w:rsidRPr="004A7534">
              <w:rPr>
                <w:rFonts w:ascii="Arial" w:eastAsia="Arial" w:hAnsi="Arial" w:cs="Arial"/>
                <w:b/>
              </w:rPr>
              <w:t>a</w:t>
            </w:r>
            <w:r w:rsidRPr="004A7534">
              <w:rPr>
                <w:rFonts w:ascii="Arial" w:eastAsia="Arial" w:hAnsi="Arial" w:cs="Arial"/>
                <w:b/>
                <w:spacing w:val="3"/>
              </w:rPr>
              <w:t>n</w:t>
            </w:r>
            <w:r w:rsidRPr="004A7534">
              <w:rPr>
                <w:rFonts w:ascii="Arial" w:eastAsia="Arial" w:hAnsi="Arial" w:cs="Arial"/>
                <w:b/>
              </w:rPr>
              <w:t>d</w:t>
            </w:r>
            <w:r w:rsidRPr="004A7534">
              <w:rPr>
                <w:rFonts w:ascii="Arial" w:eastAsia="Arial" w:hAnsi="Arial" w:cs="Arial"/>
                <w:b/>
                <w:spacing w:val="-4"/>
              </w:rPr>
              <w:t xml:space="preserve"> </w:t>
            </w:r>
            <w:r w:rsidRPr="004A7534">
              <w:rPr>
                <w:rFonts w:ascii="Arial" w:eastAsia="Arial" w:hAnsi="Arial" w:cs="Arial"/>
                <w:b/>
              </w:rPr>
              <w:t>Its</w:t>
            </w:r>
            <w:r w:rsidRPr="004A7534">
              <w:rPr>
                <w:rFonts w:ascii="Arial" w:eastAsia="Arial" w:hAnsi="Arial" w:cs="Arial"/>
                <w:b/>
                <w:spacing w:val="-2"/>
              </w:rPr>
              <w:t xml:space="preserve"> </w:t>
            </w:r>
            <w:r w:rsidRPr="004A7534">
              <w:rPr>
                <w:rFonts w:ascii="Arial" w:eastAsia="Arial" w:hAnsi="Arial" w:cs="Arial"/>
                <w:b/>
              </w:rPr>
              <w:t>Im</w:t>
            </w:r>
            <w:r w:rsidRPr="004A7534">
              <w:rPr>
                <w:rFonts w:ascii="Arial" w:eastAsia="Arial" w:hAnsi="Arial" w:cs="Arial"/>
                <w:b/>
                <w:spacing w:val="1"/>
              </w:rPr>
              <w:t>p</w:t>
            </w:r>
            <w:r w:rsidRPr="004A7534">
              <w:rPr>
                <w:rFonts w:ascii="Arial" w:eastAsia="Arial" w:hAnsi="Arial" w:cs="Arial"/>
                <w:b/>
              </w:rPr>
              <w:t>li</w:t>
            </w:r>
            <w:r w:rsidRPr="004A7534">
              <w:rPr>
                <w:rFonts w:ascii="Arial" w:eastAsia="Arial" w:hAnsi="Arial" w:cs="Arial"/>
                <w:b/>
                <w:spacing w:val="1"/>
              </w:rPr>
              <w:t>c</w:t>
            </w:r>
            <w:r w:rsidRPr="004A7534">
              <w:rPr>
                <w:rFonts w:ascii="Arial" w:eastAsia="Arial" w:hAnsi="Arial" w:cs="Arial"/>
                <w:b/>
              </w:rPr>
              <w:t>ati</w:t>
            </w:r>
            <w:r w:rsidRPr="004A7534">
              <w:rPr>
                <w:rFonts w:ascii="Arial" w:eastAsia="Arial" w:hAnsi="Arial" w:cs="Arial"/>
                <w:b/>
                <w:spacing w:val="1"/>
              </w:rPr>
              <w:t>o</w:t>
            </w:r>
            <w:r w:rsidRPr="004A7534">
              <w:rPr>
                <w:rFonts w:ascii="Arial" w:eastAsia="Arial" w:hAnsi="Arial" w:cs="Arial"/>
                <w:b/>
              </w:rPr>
              <w:t>ns</w:t>
            </w:r>
            <w:r w:rsidRPr="004A7534">
              <w:rPr>
                <w:rFonts w:ascii="Arial" w:eastAsia="Arial" w:hAnsi="Arial" w:cs="Arial"/>
                <w:b/>
                <w:spacing w:val="-12"/>
              </w:rPr>
              <w:t xml:space="preserve"> </w:t>
            </w:r>
            <w:r w:rsidRPr="004A7534">
              <w:rPr>
                <w:rFonts w:ascii="Arial" w:eastAsia="Arial" w:hAnsi="Arial" w:cs="Arial"/>
                <w:b/>
              </w:rPr>
              <w:t>f</w:t>
            </w:r>
            <w:r w:rsidRPr="004A7534">
              <w:rPr>
                <w:rFonts w:ascii="Arial" w:eastAsia="Arial" w:hAnsi="Arial" w:cs="Arial"/>
                <w:b/>
                <w:spacing w:val="1"/>
              </w:rPr>
              <w:t>o</w:t>
            </w:r>
            <w:r w:rsidRPr="004A7534">
              <w:rPr>
                <w:rFonts w:ascii="Arial" w:eastAsia="Arial" w:hAnsi="Arial" w:cs="Arial"/>
                <w:b/>
              </w:rPr>
              <w:t>r</w:t>
            </w:r>
            <w:r w:rsidRPr="004A7534">
              <w:rPr>
                <w:rFonts w:ascii="Arial" w:eastAsia="Arial" w:hAnsi="Arial" w:cs="Arial"/>
                <w:b/>
                <w:spacing w:val="-4"/>
              </w:rPr>
              <w:t xml:space="preserve"> </w:t>
            </w:r>
            <w:r w:rsidRPr="004A7534">
              <w:rPr>
                <w:rFonts w:ascii="Arial" w:eastAsia="Arial" w:hAnsi="Arial" w:cs="Arial"/>
                <w:b/>
              </w:rPr>
              <w:t>T</w:t>
            </w:r>
            <w:r w:rsidRPr="004A7534">
              <w:rPr>
                <w:rFonts w:ascii="Arial" w:eastAsia="Arial" w:hAnsi="Arial" w:cs="Arial"/>
                <w:b/>
                <w:spacing w:val="2"/>
              </w:rPr>
              <w:t>ax</w:t>
            </w:r>
            <w:r w:rsidRPr="004A7534">
              <w:rPr>
                <w:rFonts w:ascii="Arial" w:eastAsia="Arial" w:hAnsi="Arial" w:cs="Arial"/>
                <w:b/>
              </w:rPr>
              <w:t>pa</w:t>
            </w:r>
            <w:r w:rsidRPr="004A7534">
              <w:rPr>
                <w:rFonts w:ascii="Arial" w:eastAsia="Arial" w:hAnsi="Arial" w:cs="Arial"/>
                <w:b/>
                <w:spacing w:val="11"/>
              </w:rPr>
              <w:t>y</w:t>
            </w:r>
            <w:r w:rsidRPr="004A7534">
              <w:rPr>
                <w:rFonts w:ascii="Arial" w:eastAsia="Arial" w:hAnsi="Arial" w:cs="Arial"/>
                <w:b/>
              </w:rPr>
              <w:t>er</w:t>
            </w:r>
            <w:r w:rsidRPr="004A7534">
              <w:rPr>
                <w:rFonts w:ascii="Arial" w:eastAsia="Arial" w:hAnsi="Arial" w:cs="Arial"/>
                <w:b/>
                <w:spacing w:val="-8"/>
              </w:rPr>
              <w:t xml:space="preserve"> </w:t>
            </w:r>
            <w:r w:rsidRPr="004A7534">
              <w:rPr>
                <w:rFonts w:ascii="Arial" w:eastAsia="Arial" w:hAnsi="Arial" w:cs="Arial"/>
                <w:b/>
              </w:rPr>
              <w:t>Rep</w:t>
            </w:r>
            <w:r w:rsidRPr="004A7534">
              <w:rPr>
                <w:rFonts w:ascii="Arial" w:eastAsia="Arial" w:hAnsi="Arial" w:cs="Arial"/>
                <w:b/>
                <w:spacing w:val="1"/>
              </w:rPr>
              <w:t>o</w:t>
            </w:r>
            <w:r w:rsidRPr="004A7534">
              <w:rPr>
                <w:rFonts w:ascii="Arial" w:eastAsia="Arial" w:hAnsi="Arial" w:cs="Arial"/>
                <w:b/>
                <w:spacing w:val="-1"/>
              </w:rPr>
              <w:t>r</w:t>
            </w:r>
            <w:r w:rsidRPr="004A7534">
              <w:rPr>
                <w:rFonts w:ascii="Arial" w:eastAsia="Arial" w:hAnsi="Arial" w:cs="Arial"/>
                <w:b/>
                <w:spacing w:val="1"/>
              </w:rPr>
              <w:t>t</w:t>
            </w:r>
            <w:r w:rsidRPr="004A7534">
              <w:rPr>
                <w:rFonts w:ascii="Arial" w:eastAsia="Arial" w:hAnsi="Arial" w:cs="Arial"/>
                <w:b/>
              </w:rPr>
              <w:t>ing</w:t>
            </w:r>
            <w:r w:rsidRPr="004A7534">
              <w:rPr>
                <w:rFonts w:ascii="Arial" w:eastAsia="Arial" w:hAnsi="Arial" w:cs="Arial"/>
                <w:b/>
                <w:spacing w:val="-8"/>
              </w:rPr>
              <w:t xml:space="preserve"> </w:t>
            </w:r>
            <w:r w:rsidRPr="004A7534">
              <w:rPr>
                <w:rFonts w:ascii="Arial" w:eastAsia="Arial" w:hAnsi="Arial" w:cs="Arial"/>
                <w:b/>
              </w:rPr>
              <w:t xml:space="preserve">(An </w:t>
            </w:r>
            <w:r w:rsidRPr="004A7534">
              <w:rPr>
                <w:rFonts w:ascii="Arial" w:eastAsia="Arial" w:hAnsi="Arial" w:cs="Arial"/>
                <w:b/>
                <w:spacing w:val="-1"/>
              </w:rPr>
              <w:t>E</w:t>
            </w:r>
            <w:r w:rsidRPr="004A7534">
              <w:rPr>
                <w:rFonts w:ascii="Arial" w:eastAsia="Arial" w:hAnsi="Arial" w:cs="Arial"/>
                <w:b/>
              </w:rPr>
              <w:t>m</w:t>
            </w:r>
            <w:r w:rsidRPr="004A7534">
              <w:rPr>
                <w:rFonts w:ascii="Arial" w:eastAsia="Arial" w:hAnsi="Arial" w:cs="Arial"/>
                <w:b/>
                <w:spacing w:val="3"/>
              </w:rPr>
              <w:t>p</w:t>
            </w:r>
            <w:r w:rsidRPr="004A7534">
              <w:rPr>
                <w:rFonts w:ascii="Arial" w:eastAsia="Arial" w:hAnsi="Arial" w:cs="Arial"/>
                <w:b/>
              </w:rPr>
              <w:t>i</w:t>
            </w:r>
            <w:r w:rsidRPr="004A7534">
              <w:rPr>
                <w:rFonts w:ascii="Arial" w:eastAsia="Arial" w:hAnsi="Arial" w:cs="Arial"/>
                <w:b/>
                <w:spacing w:val="-1"/>
              </w:rPr>
              <w:t>r</w:t>
            </w:r>
            <w:r w:rsidRPr="004A7534">
              <w:rPr>
                <w:rFonts w:ascii="Arial" w:eastAsia="Arial" w:hAnsi="Arial" w:cs="Arial"/>
                <w:b/>
              </w:rPr>
              <w:t>ic</w:t>
            </w:r>
            <w:r w:rsidRPr="004A7534">
              <w:rPr>
                <w:rFonts w:ascii="Arial" w:eastAsia="Arial" w:hAnsi="Arial" w:cs="Arial"/>
                <w:b/>
                <w:spacing w:val="1"/>
              </w:rPr>
              <w:t>a</w:t>
            </w:r>
            <w:r w:rsidRPr="004A7534">
              <w:rPr>
                <w:rFonts w:ascii="Arial" w:eastAsia="Arial" w:hAnsi="Arial" w:cs="Arial"/>
                <w:b/>
              </w:rPr>
              <w:t>l</w:t>
            </w:r>
            <w:r w:rsidRPr="004A7534">
              <w:rPr>
                <w:rFonts w:ascii="Arial" w:eastAsia="Arial" w:hAnsi="Arial" w:cs="Arial"/>
                <w:b/>
                <w:spacing w:val="-9"/>
              </w:rPr>
              <w:t xml:space="preserve"> </w:t>
            </w:r>
            <w:r w:rsidRPr="004A7534">
              <w:rPr>
                <w:rFonts w:ascii="Arial" w:eastAsia="Arial" w:hAnsi="Arial" w:cs="Arial"/>
                <w:b/>
                <w:spacing w:val="-1"/>
              </w:rPr>
              <w:t>S</w:t>
            </w:r>
            <w:r w:rsidRPr="004A7534">
              <w:rPr>
                <w:rFonts w:ascii="Arial" w:eastAsia="Arial" w:hAnsi="Arial" w:cs="Arial"/>
                <w:b/>
                <w:spacing w:val="1"/>
              </w:rPr>
              <w:t>t</w:t>
            </w:r>
            <w:r w:rsidRPr="004A7534">
              <w:rPr>
                <w:rFonts w:ascii="Arial" w:eastAsia="Arial" w:hAnsi="Arial" w:cs="Arial"/>
                <w:b/>
              </w:rPr>
              <w:t>udy on</w:t>
            </w:r>
            <w:r w:rsidRPr="004A7534">
              <w:rPr>
                <w:rFonts w:ascii="Arial" w:eastAsia="Arial" w:hAnsi="Arial" w:cs="Arial"/>
                <w:b/>
                <w:spacing w:val="-2"/>
              </w:rPr>
              <w:t xml:space="preserve"> </w:t>
            </w:r>
            <w:r w:rsidRPr="004A7534">
              <w:rPr>
                <w:rFonts w:ascii="Arial" w:eastAsia="Arial" w:hAnsi="Arial" w:cs="Arial"/>
                <w:b/>
              </w:rPr>
              <w:t>In</w:t>
            </w:r>
            <w:r w:rsidRPr="004A7534">
              <w:rPr>
                <w:rFonts w:ascii="Arial" w:eastAsia="Arial" w:hAnsi="Arial" w:cs="Arial"/>
                <w:b/>
                <w:spacing w:val="1"/>
              </w:rPr>
              <w:t>d</w:t>
            </w:r>
            <w:r w:rsidRPr="004A7534">
              <w:rPr>
                <w:rFonts w:ascii="Arial" w:eastAsia="Arial" w:hAnsi="Arial" w:cs="Arial"/>
                <w:b/>
              </w:rPr>
              <w:t>iv</w:t>
            </w:r>
            <w:r w:rsidRPr="004A7534">
              <w:rPr>
                <w:rFonts w:ascii="Arial" w:eastAsia="Arial" w:hAnsi="Arial" w:cs="Arial"/>
                <w:b/>
                <w:spacing w:val="-1"/>
              </w:rPr>
              <w:t>i</w:t>
            </w:r>
            <w:r w:rsidRPr="004A7534">
              <w:rPr>
                <w:rFonts w:ascii="Arial" w:eastAsia="Arial" w:hAnsi="Arial" w:cs="Arial"/>
                <w:b/>
              </w:rPr>
              <w:t>dual</w:t>
            </w:r>
            <w:r w:rsidRPr="004A7534">
              <w:rPr>
                <w:rFonts w:ascii="Arial" w:eastAsia="Arial" w:hAnsi="Arial" w:cs="Arial"/>
                <w:b/>
                <w:spacing w:val="-10"/>
              </w:rPr>
              <w:t xml:space="preserve"> </w:t>
            </w:r>
            <w:r w:rsidRPr="004A7534">
              <w:rPr>
                <w:rFonts w:ascii="Arial" w:eastAsia="Arial" w:hAnsi="Arial" w:cs="Arial"/>
                <w:b/>
              </w:rPr>
              <w:t>T</w:t>
            </w:r>
            <w:r w:rsidRPr="004A7534">
              <w:rPr>
                <w:rFonts w:ascii="Arial" w:eastAsia="Arial" w:hAnsi="Arial" w:cs="Arial"/>
                <w:b/>
                <w:spacing w:val="2"/>
              </w:rPr>
              <w:t>a</w:t>
            </w:r>
            <w:r w:rsidRPr="004A7534">
              <w:rPr>
                <w:rFonts w:ascii="Arial" w:eastAsia="Arial" w:hAnsi="Arial" w:cs="Arial"/>
                <w:b/>
              </w:rPr>
              <w:t>xpa</w:t>
            </w:r>
            <w:r w:rsidRPr="004A7534">
              <w:rPr>
                <w:rFonts w:ascii="Arial" w:eastAsia="Arial" w:hAnsi="Arial" w:cs="Arial"/>
                <w:b/>
                <w:spacing w:val="2"/>
              </w:rPr>
              <w:t>y</w:t>
            </w:r>
            <w:r w:rsidRPr="004A7534">
              <w:rPr>
                <w:rFonts w:ascii="Arial" w:eastAsia="Arial" w:hAnsi="Arial" w:cs="Arial"/>
                <w:b/>
              </w:rPr>
              <w:t>e</w:t>
            </w:r>
            <w:r w:rsidRPr="004A7534">
              <w:rPr>
                <w:rFonts w:ascii="Arial" w:eastAsia="Arial" w:hAnsi="Arial" w:cs="Arial"/>
                <w:b/>
                <w:spacing w:val="-1"/>
              </w:rPr>
              <w:t>r</w:t>
            </w:r>
            <w:r w:rsidRPr="004A7534">
              <w:rPr>
                <w:rFonts w:ascii="Arial" w:eastAsia="Arial" w:hAnsi="Arial" w:cs="Arial"/>
                <w:b/>
              </w:rPr>
              <w:t>s</w:t>
            </w:r>
            <w:r w:rsidRPr="004A7534">
              <w:rPr>
                <w:rFonts w:ascii="Arial" w:eastAsia="Arial" w:hAnsi="Arial" w:cs="Arial"/>
                <w:b/>
                <w:spacing w:val="-6"/>
              </w:rPr>
              <w:t xml:space="preserve"> </w:t>
            </w:r>
            <w:r w:rsidRPr="004A7534">
              <w:rPr>
                <w:rFonts w:ascii="Arial" w:eastAsia="Arial" w:hAnsi="Arial" w:cs="Arial"/>
                <w:b/>
              </w:rPr>
              <w:t>Regis</w:t>
            </w:r>
            <w:r w:rsidRPr="004A7534">
              <w:rPr>
                <w:rFonts w:ascii="Arial" w:eastAsia="Arial" w:hAnsi="Arial" w:cs="Arial"/>
                <w:b/>
                <w:spacing w:val="1"/>
              </w:rPr>
              <w:t>t</w:t>
            </w:r>
            <w:r w:rsidRPr="004A7534">
              <w:rPr>
                <w:rFonts w:ascii="Arial" w:eastAsia="Arial" w:hAnsi="Arial" w:cs="Arial"/>
                <w:b/>
              </w:rPr>
              <w:t>e</w:t>
            </w:r>
            <w:r w:rsidRPr="004A7534">
              <w:rPr>
                <w:rFonts w:ascii="Arial" w:eastAsia="Arial" w:hAnsi="Arial" w:cs="Arial"/>
                <w:b/>
                <w:spacing w:val="1"/>
              </w:rPr>
              <w:t>r</w:t>
            </w:r>
            <w:r w:rsidRPr="004A7534">
              <w:rPr>
                <w:rFonts w:ascii="Arial" w:eastAsia="Arial" w:hAnsi="Arial" w:cs="Arial"/>
                <w:b/>
              </w:rPr>
              <w:t>ed</w:t>
            </w:r>
            <w:r w:rsidRPr="004A7534">
              <w:rPr>
                <w:rFonts w:ascii="Arial" w:eastAsia="Arial" w:hAnsi="Arial" w:cs="Arial"/>
                <w:b/>
                <w:spacing w:val="-10"/>
              </w:rPr>
              <w:t xml:space="preserve"> </w:t>
            </w:r>
            <w:r w:rsidRPr="004A7534">
              <w:rPr>
                <w:rFonts w:ascii="Arial" w:eastAsia="Arial" w:hAnsi="Arial" w:cs="Arial"/>
                <w:b/>
              </w:rPr>
              <w:t>at</w:t>
            </w:r>
            <w:r w:rsidRPr="004A7534">
              <w:rPr>
                <w:rFonts w:ascii="Arial" w:eastAsia="Arial" w:hAnsi="Arial" w:cs="Arial"/>
                <w:b/>
                <w:spacing w:val="-2"/>
              </w:rPr>
              <w:t xml:space="preserve"> </w:t>
            </w:r>
            <w:r w:rsidRPr="004A7534">
              <w:rPr>
                <w:rFonts w:ascii="Arial" w:eastAsia="Arial" w:hAnsi="Arial" w:cs="Arial"/>
                <w:b/>
                <w:spacing w:val="2"/>
              </w:rPr>
              <w:t>K</w:t>
            </w:r>
            <w:r w:rsidRPr="004A7534">
              <w:rPr>
                <w:rFonts w:ascii="Arial" w:eastAsia="Arial" w:hAnsi="Arial" w:cs="Arial"/>
                <w:b/>
                <w:spacing w:val="1"/>
              </w:rPr>
              <w:t>P</w:t>
            </w:r>
            <w:r w:rsidRPr="004A7534">
              <w:rPr>
                <w:rFonts w:ascii="Arial" w:eastAsia="Arial" w:hAnsi="Arial" w:cs="Arial"/>
                <w:b/>
              </w:rPr>
              <w:t>P</w:t>
            </w:r>
            <w:r w:rsidRPr="004A7534">
              <w:rPr>
                <w:rFonts w:ascii="Arial" w:eastAsia="Arial" w:hAnsi="Arial" w:cs="Arial"/>
                <w:b/>
                <w:spacing w:val="-5"/>
              </w:rPr>
              <w:t xml:space="preserve"> </w:t>
            </w:r>
            <w:proofErr w:type="spellStart"/>
            <w:r w:rsidRPr="004A7534">
              <w:rPr>
                <w:rFonts w:ascii="Arial" w:eastAsia="Arial" w:hAnsi="Arial" w:cs="Arial"/>
                <w:b/>
                <w:spacing w:val="1"/>
              </w:rPr>
              <w:t>P</w:t>
            </w:r>
            <w:r w:rsidRPr="004A7534">
              <w:rPr>
                <w:rFonts w:ascii="Arial" w:eastAsia="Arial" w:hAnsi="Arial" w:cs="Arial"/>
                <w:b/>
                <w:spacing w:val="-1"/>
              </w:rPr>
              <w:t>r</w:t>
            </w:r>
            <w:r w:rsidRPr="004A7534">
              <w:rPr>
                <w:rFonts w:ascii="Arial" w:eastAsia="Arial" w:hAnsi="Arial" w:cs="Arial"/>
                <w:b/>
              </w:rPr>
              <w:t>at</w:t>
            </w:r>
            <w:r w:rsidRPr="004A7534">
              <w:rPr>
                <w:rFonts w:ascii="Arial" w:eastAsia="Arial" w:hAnsi="Arial" w:cs="Arial"/>
                <w:b/>
                <w:spacing w:val="2"/>
              </w:rPr>
              <w:t>a</w:t>
            </w:r>
            <w:r w:rsidRPr="004A7534">
              <w:rPr>
                <w:rFonts w:ascii="Arial" w:eastAsia="Arial" w:hAnsi="Arial" w:cs="Arial"/>
                <w:b/>
              </w:rPr>
              <w:t>ma</w:t>
            </w:r>
            <w:proofErr w:type="spellEnd"/>
            <w:r w:rsidRPr="004A7534">
              <w:rPr>
                <w:rFonts w:ascii="Arial" w:eastAsia="Arial" w:hAnsi="Arial" w:cs="Arial"/>
                <w:b/>
                <w:spacing w:val="-8"/>
              </w:rPr>
              <w:t xml:space="preserve"> </w:t>
            </w:r>
            <w:proofErr w:type="spellStart"/>
            <w:r w:rsidRPr="004A7534">
              <w:rPr>
                <w:rFonts w:ascii="Arial" w:eastAsia="Arial" w:hAnsi="Arial" w:cs="Arial"/>
                <w:b/>
              </w:rPr>
              <w:t>K</w:t>
            </w:r>
            <w:r w:rsidRPr="004A7534">
              <w:rPr>
                <w:rFonts w:ascii="Arial" w:eastAsia="Arial" w:hAnsi="Arial" w:cs="Arial"/>
                <w:b/>
                <w:spacing w:val="1"/>
              </w:rPr>
              <w:t>u</w:t>
            </w:r>
            <w:r w:rsidRPr="004A7534">
              <w:rPr>
                <w:rFonts w:ascii="Arial" w:eastAsia="Arial" w:hAnsi="Arial" w:cs="Arial"/>
                <w:b/>
              </w:rPr>
              <w:t>nin</w:t>
            </w:r>
            <w:r w:rsidRPr="004A7534">
              <w:rPr>
                <w:rFonts w:ascii="Arial" w:eastAsia="Arial" w:hAnsi="Arial" w:cs="Arial"/>
                <w:b/>
                <w:spacing w:val="1"/>
              </w:rPr>
              <w:t>g</w:t>
            </w:r>
            <w:r w:rsidRPr="004A7534">
              <w:rPr>
                <w:rFonts w:ascii="Arial" w:eastAsia="Arial" w:hAnsi="Arial" w:cs="Arial"/>
                <w:b/>
              </w:rPr>
              <w:t>an</w:t>
            </w:r>
            <w:proofErr w:type="spellEnd"/>
            <w:r w:rsidRPr="004A7534">
              <w:rPr>
                <w:rFonts w:ascii="Arial" w:eastAsia="Arial" w:hAnsi="Arial" w:cs="Arial"/>
                <w:b/>
              </w:rPr>
              <w:t>)</w:t>
            </w:r>
          </w:p>
        </w:tc>
      </w:tr>
      <w:tr w:rsidR="003A7A0A" w:rsidRPr="004A7534" w14:paraId="0E71922F" w14:textId="77777777">
        <w:trPr>
          <w:trHeight w:hRule="exact" w:val="343"/>
        </w:trPr>
        <w:tc>
          <w:tcPr>
            <w:tcW w:w="5166" w:type="dxa"/>
            <w:tcBorders>
              <w:top w:val="single" w:sz="5" w:space="0" w:color="000000"/>
              <w:left w:val="single" w:sz="5" w:space="0" w:color="000000"/>
              <w:bottom w:val="single" w:sz="5" w:space="0" w:color="000000"/>
              <w:right w:val="single" w:sz="5" w:space="0" w:color="000000"/>
            </w:tcBorders>
          </w:tcPr>
          <w:p w14:paraId="7C5DAE5C" w14:textId="77777777" w:rsidR="003A7A0A" w:rsidRPr="004A7534" w:rsidRDefault="00756046">
            <w:pPr>
              <w:spacing w:line="220" w:lineRule="exact"/>
              <w:ind w:left="88"/>
              <w:rPr>
                <w:rFonts w:ascii="Arial" w:eastAsia="Arial" w:hAnsi="Arial" w:cs="Arial"/>
              </w:rPr>
            </w:pPr>
            <w:r w:rsidRPr="004A7534">
              <w:rPr>
                <w:rFonts w:ascii="Arial" w:eastAsia="Arial" w:hAnsi="Arial" w:cs="Arial"/>
              </w:rPr>
              <w:t>T</w:t>
            </w:r>
            <w:r w:rsidRPr="004A7534">
              <w:rPr>
                <w:rFonts w:ascii="Arial" w:eastAsia="Arial" w:hAnsi="Arial" w:cs="Arial"/>
                <w:spacing w:val="1"/>
              </w:rPr>
              <w:t>y</w:t>
            </w:r>
            <w:r w:rsidRPr="004A7534">
              <w:rPr>
                <w:rFonts w:ascii="Arial" w:eastAsia="Arial" w:hAnsi="Arial" w:cs="Arial"/>
              </w:rPr>
              <w:t>pe</w:t>
            </w:r>
            <w:r w:rsidRPr="004A7534">
              <w:rPr>
                <w:rFonts w:ascii="Arial" w:eastAsia="Arial" w:hAnsi="Arial" w:cs="Arial"/>
                <w:spacing w:val="-5"/>
              </w:rPr>
              <w:t xml:space="preserve"> </w:t>
            </w:r>
            <w:r w:rsidRPr="004A7534">
              <w:rPr>
                <w:rFonts w:ascii="Arial" w:eastAsia="Arial" w:hAnsi="Arial" w:cs="Arial"/>
              </w:rPr>
              <w:t>of</w:t>
            </w:r>
            <w:r w:rsidRPr="004A7534">
              <w:rPr>
                <w:rFonts w:ascii="Arial" w:eastAsia="Arial" w:hAnsi="Arial" w:cs="Arial"/>
                <w:spacing w:val="-3"/>
              </w:rPr>
              <w:t xml:space="preserve"> </w:t>
            </w:r>
            <w:r w:rsidRPr="004A7534">
              <w:rPr>
                <w:rFonts w:ascii="Arial" w:eastAsia="Arial" w:hAnsi="Arial" w:cs="Arial"/>
                <w:spacing w:val="2"/>
              </w:rPr>
              <w:t>t</w:t>
            </w:r>
            <w:r w:rsidRPr="004A7534">
              <w:rPr>
                <w:rFonts w:ascii="Arial" w:eastAsia="Arial" w:hAnsi="Arial" w:cs="Arial"/>
              </w:rPr>
              <w:t>he</w:t>
            </w:r>
            <w:r w:rsidRPr="004A7534">
              <w:rPr>
                <w:rFonts w:ascii="Arial" w:eastAsia="Arial" w:hAnsi="Arial" w:cs="Arial"/>
                <w:spacing w:val="-2"/>
              </w:rPr>
              <w:t xml:space="preserve"> </w:t>
            </w:r>
            <w:r w:rsidRPr="004A7534">
              <w:rPr>
                <w:rFonts w:ascii="Arial" w:eastAsia="Arial" w:hAnsi="Arial" w:cs="Arial"/>
                <w:spacing w:val="-1"/>
              </w:rPr>
              <w:t>A</w:t>
            </w:r>
            <w:r w:rsidRPr="004A7534">
              <w:rPr>
                <w:rFonts w:ascii="Arial" w:eastAsia="Arial" w:hAnsi="Arial" w:cs="Arial"/>
                <w:spacing w:val="1"/>
              </w:rPr>
              <w:t>r</w:t>
            </w:r>
            <w:r w:rsidRPr="004A7534">
              <w:rPr>
                <w:rFonts w:ascii="Arial" w:eastAsia="Arial" w:hAnsi="Arial" w:cs="Arial"/>
              </w:rPr>
              <w:t>t</w:t>
            </w:r>
            <w:r w:rsidRPr="004A7534">
              <w:rPr>
                <w:rFonts w:ascii="Arial" w:eastAsia="Arial" w:hAnsi="Arial" w:cs="Arial"/>
                <w:spacing w:val="-1"/>
              </w:rPr>
              <w:t>i</w:t>
            </w:r>
            <w:r w:rsidRPr="004A7534">
              <w:rPr>
                <w:rFonts w:ascii="Arial" w:eastAsia="Arial" w:hAnsi="Arial" w:cs="Arial"/>
                <w:spacing w:val="1"/>
              </w:rPr>
              <w:t>cl</w:t>
            </w:r>
            <w:r w:rsidRPr="004A7534">
              <w:rPr>
                <w:rFonts w:ascii="Arial" w:eastAsia="Arial" w:hAnsi="Arial" w:cs="Arial"/>
              </w:rPr>
              <w:t>e</w:t>
            </w:r>
          </w:p>
        </w:tc>
        <w:tc>
          <w:tcPr>
            <w:tcW w:w="15770" w:type="dxa"/>
            <w:tcBorders>
              <w:top w:val="single" w:sz="5" w:space="0" w:color="000000"/>
              <w:left w:val="single" w:sz="5" w:space="0" w:color="000000"/>
              <w:bottom w:val="single" w:sz="5" w:space="0" w:color="000000"/>
              <w:right w:val="single" w:sz="5" w:space="0" w:color="000000"/>
            </w:tcBorders>
          </w:tcPr>
          <w:p w14:paraId="30F6FDC1" w14:textId="77777777" w:rsidR="003A7A0A" w:rsidRPr="004A7534" w:rsidRDefault="00756046">
            <w:pPr>
              <w:spacing w:before="51"/>
              <w:ind w:left="102"/>
              <w:rPr>
                <w:rFonts w:ascii="Arial" w:eastAsia="Arial" w:hAnsi="Arial" w:cs="Arial"/>
              </w:rPr>
            </w:pPr>
            <w:r w:rsidRPr="004A7534">
              <w:rPr>
                <w:rFonts w:ascii="Arial" w:eastAsia="Arial" w:hAnsi="Arial" w:cs="Arial"/>
                <w:b/>
                <w:spacing w:val="1"/>
              </w:rPr>
              <w:t>O</w:t>
            </w:r>
            <w:r w:rsidRPr="004A7534">
              <w:rPr>
                <w:rFonts w:ascii="Arial" w:eastAsia="Arial" w:hAnsi="Arial" w:cs="Arial"/>
                <w:b/>
                <w:spacing w:val="-1"/>
              </w:rPr>
              <w:t>r</w:t>
            </w:r>
            <w:r w:rsidRPr="004A7534">
              <w:rPr>
                <w:rFonts w:ascii="Arial" w:eastAsia="Arial" w:hAnsi="Arial" w:cs="Arial"/>
                <w:b/>
              </w:rPr>
              <w:t>igi</w:t>
            </w:r>
            <w:r w:rsidRPr="004A7534">
              <w:rPr>
                <w:rFonts w:ascii="Arial" w:eastAsia="Arial" w:hAnsi="Arial" w:cs="Arial"/>
                <w:b/>
                <w:spacing w:val="1"/>
              </w:rPr>
              <w:t>n</w:t>
            </w:r>
            <w:r w:rsidRPr="004A7534">
              <w:rPr>
                <w:rFonts w:ascii="Arial" w:eastAsia="Arial" w:hAnsi="Arial" w:cs="Arial"/>
                <w:b/>
              </w:rPr>
              <w:t>al</w:t>
            </w:r>
            <w:r w:rsidRPr="004A7534">
              <w:rPr>
                <w:rFonts w:ascii="Arial" w:eastAsia="Arial" w:hAnsi="Arial" w:cs="Arial"/>
                <w:b/>
                <w:spacing w:val="-9"/>
              </w:rPr>
              <w:t xml:space="preserve"> </w:t>
            </w:r>
            <w:r w:rsidRPr="004A7534">
              <w:rPr>
                <w:rFonts w:ascii="Arial" w:eastAsia="Arial" w:hAnsi="Arial" w:cs="Arial"/>
                <w:b/>
                <w:spacing w:val="2"/>
              </w:rPr>
              <w:t>R</w:t>
            </w:r>
            <w:r w:rsidRPr="004A7534">
              <w:rPr>
                <w:rFonts w:ascii="Arial" w:eastAsia="Arial" w:hAnsi="Arial" w:cs="Arial"/>
                <w:b/>
              </w:rPr>
              <w:t>e</w:t>
            </w:r>
            <w:r w:rsidRPr="004A7534">
              <w:rPr>
                <w:rFonts w:ascii="Arial" w:eastAsia="Arial" w:hAnsi="Arial" w:cs="Arial"/>
                <w:b/>
                <w:spacing w:val="-1"/>
              </w:rPr>
              <w:t>s</w:t>
            </w:r>
            <w:r w:rsidRPr="004A7534">
              <w:rPr>
                <w:rFonts w:ascii="Arial" w:eastAsia="Arial" w:hAnsi="Arial" w:cs="Arial"/>
                <w:b/>
                <w:spacing w:val="2"/>
              </w:rPr>
              <w:t>e</w:t>
            </w:r>
            <w:r w:rsidRPr="004A7534">
              <w:rPr>
                <w:rFonts w:ascii="Arial" w:eastAsia="Arial" w:hAnsi="Arial" w:cs="Arial"/>
                <w:b/>
              </w:rPr>
              <w:t>a</w:t>
            </w:r>
            <w:r w:rsidRPr="004A7534">
              <w:rPr>
                <w:rFonts w:ascii="Arial" w:eastAsia="Arial" w:hAnsi="Arial" w:cs="Arial"/>
                <w:b/>
                <w:spacing w:val="-1"/>
              </w:rPr>
              <w:t>r</w:t>
            </w:r>
            <w:r w:rsidRPr="004A7534">
              <w:rPr>
                <w:rFonts w:ascii="Arial" w:eastAsia="Arial" w:hAnsi="Arial" w:cs="Arial"/>
                <w:b/>
              </w:rPr>
              <w:t>ch</w:t>
            </w:r>
            <w:r w:rsidRPr="004A7534">
              <w:rPr>
                <w:rFonts w:ascii="Arial" w:eastAsia="Arial" w:hAnsi="Arial" w:cs="Arial"/>
                <w:b/>
                <w:spacing w:val="-7"/>
              </w:rPr>
              <w:t xml:space="preserve"> </w:t>
            </w:r>
            <w:r w:rsidRPr="004A7534">
              <w:rPr>
                <w:rFonts w:ascii="Arial" w:eastAsia="Arial" w:hAnsi="Arial" w:cs="Arial"/>
                <w:b/>
              </w:rPr>
              <w:t>Artic</w:t>
            </w:r>
            <w:r w:rsidRPr="004A7534">
              <w:rPr>
                <w:rFonts w:ascii="Arial" w:eastAsia="Arial" w:hAnsi="Arial" w:cs="Arial"/>
                <w:b/>
                <w:spacing w:val="2"/>
              </w:rPr>
              <w:t>l</w:t>
            </w:r>
            <w:r w:rsidRPr="004A7534">
              <w:rPr>
                <w:rFonts w:ascii="Arial" w:eastAsia="Arial" w:hAnsi="Arial" w:cs="Arial"/>
                <w:b/>
              </w:rPr>
              <w:t>e</w:t>
            </w:r>
          </w:p>
        </w:tc>
      </w:tr>
    </w:tbl>
    <w:tbl>
      <w:tblPr>
        <w:tblpPr w:leftFromText="180" w:rightFromText="180" w:vertAnchor="text" w:horzAnchor="margin" w:tblpY="1237"/>
        <w:tblW w:w="0" w:type="auto"/>
        <w:tblLayout w:type="fixed"/>
        <w:tblCellMar>
          <w:left w:w="0" w:type="dxa"/>
          <w:right w:w="0" w:type="dxa"/>
        </w:tblCellMar>
        <w:tblLook w:val="01E0" w:firstRow="1" w:lastRow="1" w:firstColumn="1" w:lastColumn="1" w:noHBand="0" w:noVBand="0"/>
      </w:tblPr>
      <w:tblGrid>
        <w:gridCol w:w="5351"/>
        <w:gridCol w:w="9356"/>
        <w:gridCol w:w="6445"/>
      </w:tblGrid>
      <w:tr w:rsidR="00BD49C7" w:rsidRPr="004A7534" w14:paraId="28B722EA" w14:textId="77777777" w:rsidTr="00BD49C7">
        <w:trPr>
          <w:trHeight w:hRule="exact" w:val="974"/>
        </w:trPr>
        <w:tc>
          <w:tcPr>
            <w:tcW w:w="5351" w:type="dxa"/>
            <w:tcBorders>
              <w:top w:val="single" w:sz="5" w:space="0" w:color="000000"/>
              <w:left w:val="single" w:sz="5" w:space="0" w:color="000000"/>
              <w:bottom w:val="single" w:sz="5" w:space="0" w:color="000000"/>
              <w:right w:val="single" w:sz="5" w:space="0" w:color="000000"/>
            </w:tcBorders>
          </w:tcPr>
          <w:p w14:paraId="3601C9F9" w14:textId="77777777" w:rsidR="00BD49C7" w:rsidRPr="004A7534" w:rsidRDefault="00BD49C7" w:rsidP="00BD49C7">
            <w:pPr>
              <w:rPr>
                <w:rFonts w:ascii="Arial" w:hAnsi="Arial" w:cs="Arial"/>
              </w:rPr>
            </w:pPr>
          </w:p>
        </w:tc>
        <w:tc>
          <w:tcPr>
            <w:tcW w:w="9356" w:type="dxa"/>
            <w:tcBorders>
              <w:top w:val="single" w:sz="5" w:space="0" w:color="000000"/>
              <w:left w:val="single" w:sz="5" w:space="0" w:color="000000"/>
              <w:bottom w:val="single" w:sz="5" w:space="0" w:color="000000"/>
              <w:right w:val="single" w:sz="5" w:space="0" w:color="000000"/>
            </w:tcBorders>
          </w:tcPr>
          <w:p w14:paraId="7DAE386F" w14:textId="77777777" w:rsidR="00BD49C7" w:rsidRPr="004A7534" w:rsidRDefault="00BD49C7" w:rsidP="00BD49C7">
            <w:pPr>
              <w:spacing w:line="220" w:lineRule="exact"/>
              <w:ind w:left="102"/>
              <w:rPr>
                <w:rFonts w:ascii="Arial" w:hAnsi="Arial" w:cs="Arial"/>
              </w:rPr>
            </w:pPr>
            <w:r w:rsidRPr="004A7534">
              <w:rPr>
                <w:rFonts w:ascii="Arial" w:hAnsi="Arial" w:cs="Arial"/>
                <w:b/>
              </w:rPr>
              <w:t>Re</w:t>
            </w:r>
            <w:r w:rsidRPr="004A7534">
              <w:rPr>
                <w:rFonts w:ascii="Arial" w:hAnsi="Arial" w:cs="Arial"/>
                <w:b/>
                <w:spacing w:val="2"/>
              </w:rPr>
              <w:t>v</w:t>
            </w:r>
            <w:r w:rsidRPr="004A7534">
              <w:rPr>
                <w:rFonts w:ascii="Arial" w:hAnsi="Arial" w:cs="Arial"/>
                <w:b/>
              </w:rPr>
              <w:t>iew</w:t>
            </w:r>
            <w:r w:rsidRPr="004A7534">
              <w:rPr>
                <w:rFonts w:ascii="Arial" w:hAnsi="Arial" w:cs="Arial"/>
                <w:b/>
                <w:spacing w:val="1"/>
              </w:rPr>
              <w:t>e</w:t>
            </w:r>
            <w:r w:rsidRPr="004A7534">
              <w:rPr>
                <w:rFonts w:ascii="Arial" w:hAnsi="Arial" w:cs="Arial"/>
                <w:b/>
              </w:rPr>
              <w:t>r</w:t>
            </w:r>
            <w:r w:rsidRPr="004A7534">
              <w:rPr>
                <w:rFonts w:ascii="Arial" w:hAnsi="Arial" w:cs="Arial"/>
                <w:b/>
                <w:spacing w:val="1"/>
              </w:rPr>
              <w:t>’</w:t>
            </w:r>
            <w:r w:rsidRPr="004A7534">
              <w:rPr>
                <w:rFonts w:ascii="Arial" w:hAnsi="Arial" w:cs="Arial"/>
                <w:b/>
              </w:rPr>
              <w:t>s</w:t>
            </w:r>
            <w:r w:rsidRPr="004A7534">
              <w:rPr>
                <w:rFonts w:ascii="Arial" w:hAnsi="Arial" w:cs="Arial"/>
                <w:b/>
                <w:spacing w:val="-9"/>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spacing w:val="2"/>
              </w:rPr>
              <w:t>mm</w:t>
            </w:r>
            <w:r w:rsidRPr="004A7534">
              <w:rPr>
                <w:rFonts w:ascii="Arial" w:hAnsi="Arial" w:cs="Arial"/>
                <w:b/>
              </w:rPr>
              <w:t>ent</w:t>
            </w:r>
          </w:p>
          <w:p w14:paraId="1FB7F881" w14:textId="77777777" w:rsidR="00BD49C7" w:rsidRPr="004A7534" w:rsidRDefault="00BD49C7" w:rsidP="00BD49C7">
            <w:pPr>
              <w:spacing w:before="4" w:line="220" w:lineRule="exact"/>
              <w:ind w:left="102" w:right="643"/>
              <w:rPr>
                <w:rFonts w:ascii="Arial" w:hAnsi="Arial" w:cs="Arial"/>
              </w:rPr>
            </w:pPr>
            <w:r w:rsidRPr="004A7534">
              <w:rPr>
                <w:rFonts w:ascii="Arial" w:hAnsi="Arial" w:cs="Arial"/>
                <w:b/>
              </w:rPr>
              <w:t>Ar</w:t>
            </w:r>
            <w:r w:rsidRPr="004A7534">
              <w:rPr>
                <w:rFonts w:ascii="Arial" w:hAnsi="Arial" w:cs="Arial"/>
                <w:b/>
                <w:spacing w:val="1"/>
              </w:rPr>
              <w:t>t</w:t>
            </w:r>
            <w:r w:rsidRPr="004A7534">
              <w:rPr>
                <w:rFonts w:ascii="Arial" w:hAnsi="Arial" w:cs="Arial"/>
                <w:b/>
              </w:rPr>
              <w:t>ifici</w:t>
            </w:r>
            <w:r w:rsidRPr="004A7534">
              <w:rPr>
                <w:rFonts w:ascii="Arial" w:hAnsi="Arial" w:cs="Arial"/>
                <w:b/>
                <w:spacing w:val="1"/>
              </w:rPr>
              <w:t>a</w:t>
            </w:r>
            <w:r w:rsidRPr="004A7534">
              <w:rPr>
                <w:rFonts w:ascii="Arial" w:hAnsi="Arial" w:cs="Arial"/>
                <w:b/>
              </w:rPr>
              <w:t>l</w:t>
            </w:r>
            <w:r w:rsidRPr="004A7534">
              <w:rPr>
                <w:rFonts w:ascii="Arial" w:hAnsi="Arial" w:cs="Arial"/>
                <w:b/>
                <w:spacing w:val="-8"/>
              </w:rPr>
              <w:t xml:space="preserve"> </w:t>
            </w:r>
            <w:r w:rsidRPr="004A7534">
              <w:rPr>
                <w:rFonts w:ascii="Arial" w:hAnsi="Arial" w:cs="Arial"/>
                <w:b/>
              </w:rPr>
              <w:t>I</w:t>
            </w:r>
            <w:r w:rsidRPr="004A7534">
              <w:rPr>
                <w:rFonts w:ascii="Arial" w:hAnsi="Arial" w:cs="Arial"/>
                <w:b/>
                <w:spacing w:val="-1"/>
              </w:rPr>
              <w:t>n</w:t>
            </w:r>
            <w:r w:rsidRPr="004A7534">
              <w:rPr>
                <w:rFonts w:ascii="Arial" w:hAnsi="Arial" w:cs="Arial"/>
                <w:b/>
                <w:spacing w:val="1"/>
              </w:rPr>
              <w:t>t</w:t>
            </w:r>
            <w:r w:rsidRPr="004A7534">
              <w:rPr>
                <w:rFonts w:ascii="Arial" w:hAnsi="Arial" w:cs="Arial"/>
                <w:b/>
              </w:rPr>
              <w:t>elli</w:t>
            </w:r>
            <w:r w:rsidRPr="004A7534">
              <w:rPr>
                <w:rFonts w:ascii="Arial" w:hAnsi="Arial" w:cs="Arial"/>
                <w:b/>
                <w:spacing w:val="1"/>
              </w:rPr>
              <w:t>g</w:t>
            </w:r>
            <w:r w:rsidRPr="004A7534">
              <w:rPr>
                <w:rFonts w:ascii="Arial" w:hAnsi="Arial" w:cs="Arial"/>
                <w:b/>
              </w:rPr>
              <w:t>ence</w:t>
            </w:r>
            <w:r w:rsidRPr="004A7534">
              <w:rPr>
                <w:rFonts w:ascii="Arial" w:hAnsi="Arial" w:cs="Arial"/>
                <w:b/>
                <w:spacing w:val="-9"/>
              </w:rPr>
              <w:t xml:space="preserve"> </w:t>
            </w:r>
            <w:r w:rsidRPr="004A7534">
              <w:rPr>
                <w:rFonts w:ascii="Arial" w:hAnsi="Arial" w:cs="Arial"/>
                <w:b/>
                <w:spacing w:val="1"/>
              </w:rPr>
              <w:t>(</w:t>
            </w:r>
            <w:r w:rsidRPr="004A7534">
              <w:rPr>
                <w:rFonts w:ascii="Arial" w:hAnsi="Arial" w:cs="Arial"/>
                <w:b/>
              </w:rPr>
              <w:t>AI)</w:t>
            </w:r>
            <w:r w:rsidRPr="004A7534">
              <w:rPr>
                <w:rFonts w:ascii="Arial" w:hAnsi="Arial" w:cs="Arial"/>
                <w:b/>
                <w:spacing w:val="-3"/>
              </w:rPr>
              <w:t xml:space="preserve"> </w:t>
            </w:r>
            <w:r w:rsidRPr="004A7534">
              <w:rPr>
                <w:rFonts w:ascii="Arial" w:hAnsi="Arial" w:cs="Arial"/>
                <w:b/>
                <w:spacing w:val="1"/>
              </w:rPr>
              <w:t>g</w:t>
            </w:r>
            <w:r w:rsidRPr="004A7534">
              <w:rPr>
                <w:rFonts w:ascii="Arial" w:hAnsi="Arial" w:cs="Arial"/>
                <w:b/>
              </w:rPr>
              <w:t>ene</w:t>
            </w:r>
            <w:r w:rsidRPr="004A7534">
              <w:rPr>
                <w:rFonts w:ascii="Arial" w:hAnsi="Arial" w:cs="Arial"/>
                <w:b/>
                <w:spacing w:val="1"/>
              </w:rPr>
              <w:t>rat</w:t>
            </w:r>
            <w:r w:rsidRPr="004A7534">
              <w:rPr>
                <w:rFonts w:ascii="Arial" w:hAnsi="Arial" w:cs="Arial"/>
                <w:b/>
              </w:rPr>
              <w:t>ed</w:t>
            </w:r>
            <w:r w:rsidRPr="004A7534">
              <w:rPr>
                <w:rFonts w:ascii="Arial" w:hAnsi="Arial" w:cs="Arial"/>
                <w:b/>
                <w:spacing w:val="-8"/>
              </w:rPr>
              <w:t xml:space="preserve"> </w:t>
            </w:r>
            <w:r w:rsidRPr="004A7534">
              <w:rPr>
                <w:rFonts w:ascii="Arial" w:hAnsi="Arial" w:cs="Arial"/>
                <w:b/>
                <w:spacing w:val="1"/>
              </w:rPr>
              <w:t>o</w:t>
            </w:r>
            <w:r w:rsidRPr="004A7534">
              <w:rPr>
                <w:rFonts w:ascii="Arial" w:hAnsi="Arial" w:cs="Arial"/>
                <w:b/>
              </w:rPr>
              <w:t>r</w:t>
            </w:r>
            <w:r w:rsidRPr="004A7534">
              <w:rPr>
                <w:rFonts w:ascii="Arial" w:hAnsi="Arial" w:cs="Arial"/>
                <w:b/>
                <w:spacing w:val="-1"/>
              </w:rPr>
              <w:t xml:space="preserve"> </w:t>
            </w:r>
            <w:r w:rsidRPr="004A7534">
              <w:rPr>
                <w:rFonts w:ascii="Arial" w:hAnsi="Arial" w:cs="Arial"/>
                <w:b/>
                <w:spacing w:val="1"/>
              </w:rPr>
              <w:t>a</w:t>
            </w:r>
            <w:r w:rsidRPr="004A7534">
              <w:rPr>
                <w:rFonts w:ascii="Arial" w:hAnsi="Arial" w:cs="Arial"/>
                <w:b/>
                <w:spacing w:val="-1"/>
              </w:rPr>
              <w:t>ss</w:t>
            </w:r>
            <w:r w:rsidRPr="004A7534">
              <w:rPr>
                <w:rFonts w:ascii="Arial" w:hAnsi="Arial" w:cs="Arial"/>
                <w:b/>
              </w:rPr>
              <w:t>i</w:t>
            </w:r>
            <w:r w:rsidRPr="004A7534">
              <w:rPr>
                <w:rFonts w:ascii="Arial" w:hAnsi="Arial" w:cs="Arial"/>
                <w:b/>
                <w:spacing w:val="-1"/>
              </w:rPr>
              <w:t>s</w:t>
            </w:r>
            <w:r w:rsidRPr="004A7534">
              <w:rPr>
                <w:rFonts w:ascii="Arial" w:hAnsi="Arial" w:cs="Arial"/>
                <w:b/>
                <w:spacing w:val="1"/>
              </w:rPr>
              <w:t>t</w:t>
            </w:r>
            <w:r w:rsidRPr="004A7534">
              <w:rPr>
                <w:rFonts w:ascii="Arial" w:hAnsi="Arial" w:cs="Arial"/>
                <w:b/>
              </w:rPr>
              <w:t>ed</w:t>
            </w:r>
            <w:r w:rsidRPr="004A7534">
              <w:rPr>
                <w:rFonts w:ascii="Arial" w:hAnsi="Arial" w:cs="Arial"/>
                <w:b/>
                <w:spacing w:val="-7"/>
              </w:rPr>
              <w:t xml:space="preserve"> </w:t>
            </w:r>
            <w:r w:rsidRPr="004A7534">
              <w:rPr>
                <w:rFonts w:ascii="Arial" w:hAnsi="Arial" w:cs="Arial"/>
                <w:b/>
              </w:rPr>
              <w:t>r</w:t>
            </w:r>
            <w:r w:rsidRPr="004A7534">
              <w:rPr>
                <w:rFonts w:ascii="Arial" w:hAnsi="Arial" w:cs="Arial"/>
                <w:b/>
                <w:spacing w:val="1"/>
              </w:rPr>
              <w:t>ev</w:t>
            </w:r>
            <w:r w:rsidRPr="004A7534">
              <w:rPr>
                <w:rFonts w:ascii="Arial" w:hAnsi="Arial" w:cs="Arial"/>
                <w:b/>
              </w:rPr>
              <w:t>iew</w:t>
            </w:r>
            <w:r w:rsidRPr="004A7534">
              <w:rPr>
                <w:rFonts w:ascii="Arial" w:hAnsi="Arial" w:cs="Arial"/>
                <w:b/>
                <w:spacing w:val="-5"/>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spacing w:val="2"/>
              </w:rPr>
              <w:t>mm</w:t>
            </w:r>
            <w:r w:rsidRPr="004A7534">
              <w:rPr>
                <w:rFonts w:ascii="Arial" w:hAnsi="Arial" w:cs="Arial"/>
                <w:b/>
              </w:rPr>
              <w:t>en</w:t>
            </w:r>
            <w:r w:rsidRPr="004A7534">
              <w:rPr>
                <w:rFonts w:ascii="Arial" w:hAnsi="Arial" w:cs="Arial"/>
                <w:b/>
                <w:spacing w:val="1"/>
              </w:rPr>
              <w:t>t</w:t>
            </w:r>
            <w:r w:rsidRPr="004A7534">
              <w:rPr>
                <w:rFonts w:ascii="Arial" w:hAnsi="Arial" w:cs="Arial"/>
                <w:b/>
              </w:rPr>
              <w:t>s</w:t>
            </w:r>
            <w:r w:rsidRPr="004A7534">
              <w:rPr>
                <w:rFonts w:ascii="Arial" w:hAnsi="Arial" w:cs="Arial"/>
                <w:b/>
                <w:spacing w:val="-9"/>
              </w:rPr>
              <w:t xml:space="preserve"> </w:t>
            </w:r>
            <w:r w:rsidRPr="004A7534">
              <w:rPr>
                <w:rFonts w:ascii="Arial" w:hAnsi="Arial" w:cs="Arial"/>
                <w:b/>
                <w:spacing w:val="1"/>
              </w:rPr>
              <w:t>a</w:t>
            </w:r>
            <w:r w:rsidRPr="004A7534">
              <w:rPr>
                <w:rFonts w:ascii="Arial" w:hAnsi="Arial" w:cs="Arial"/>
                <w:b/>
              </w:rPr>
              <w:t>re</w:t>
            </w:r>
            <w:r w:rsidRPr="004A7534">
              <w:rPr>
                <w:rFonts w:ascii="Arial" w:hAnsi="Arial" w:cs="Arial"/>
                <w:b/>
                <w:spacing w:val="-4"/>
              </w:rPr>
              <w:t xml:space="preserve"> </w:t>
            </w:r>
            <w:r w:rsidRPr="004A7534">
              <w:rPr>
                <w:rFonts w:ascii="Arial" w:hAnsi="Arial" w:cs="Arial"/>
                <w:b/>
                <w:spacing w:val="-1"/>
              </w:rPr>
              <w:t>s</w:t>
            </w:r>
            <w:r w:rsidRPr="004A7534">
              <w:rPr>
                <w:rFonts w:ascii="Arial" w:hAnsi="Arial" w:cs="Arial"/>
                <w:b/>
                <w:spacing w:val="1"/>
              </w:rPr>
              <w:t>t</w:t>
            </w:r>
            <w:r w:rsidRPr="004A7534">
              <w:rPr>
                <w:rFonts w:ascii="Arial" w:hAnsi="Arial" w:cs="Arial"/>
                <w:b/>
              </w:rPr>
              <w:t>ric</w:t>
            </w:r>
            <w:r w:rsidRPr="004A7534">
              <w:rPr>
                <w:rFonts w:ascii="Arial" w:hAnsi="Arial" w:cs="Arial"/>
                <w:b/>
                <w:spacing w:val="1"/>
              </w:rPr>
              <w:t>t</w:t>
            </w:r>
            <w:r w:rsidRPr="004A7534">
              <w:rPr>
                <w:rFonts w:ascii="Arial" w:hAnsi="Arial" w:cs="Arial"/>
                <w:b/>
              </w:rPr>
              <w:t>ly</w:t>
            </w:r>
            <w:r w:rsidRPr="004A7534">
              <w:rPr>
                <w:rFonts w:ascii="Arial" w:hAnsi="Arial" w:cs="Arial"/>
                <w:b/>
                <w:spacing w:val="-5"/>
              </w:rPr>
              <w:t xml:space="preserve"> </w:t>
            </w:r>
            <w:r w:rsidRPr="004A7534">
              <w:rPr>
                <w:rFonts w:ascii="Arial" w:hAnsi="Arial" w:cs="Arial"/>
                <w:b/>
              </w:rPr>
              <w:t>pr</w:t>
            </w:r>
            <w:r w:rsidRPr="004A7534">
              <w:rPr>
                <w:rFonts w:ascii="Arial" w:hAnsi="Arial" w:cs="Arial"/>
                <w:b/>
                <w:spacing w:val="1"/>
              </w:rPr>
              <w:t>o</w:t>
            </w:r>
            <w:r w:rsidRPr="004A7534">
              <w:rPr>
                <w:rFonts w:ascii="Arial" w:hAnsi="Arial" w:cs="Arial"/>
                <w:b/>
              </w:rPr>
              <w:t>hi</w:t>
            </w:r>
            <w:r w:rsidRPr="004A7534">
              <w:rPr>
                <w:rFonts w:ascii="Arial" w:hAnsi="Arial" w:cs="Arial"/>
                <w:b/>
                <w:spacing w:val="-1"/>
              </w:rPr>
              <w:t>b</w:t>
            </w:r>
            <w:r w:rsidRPr="004A7534">
              <w:rPr>
                <w:rFonts w:ascii="Arial" w:hAnsi="Arial" w:cs="Arial"/>
                <w:b/>
              </w:rPr>
              <w:t>ited</w:t>
            </w:r>
            <w:r w:rsidRPr="004A7534">
              <w:rPr>
                <w:rFonts w:ascii="Arial" w:hAnsi="Arial" w:cs="Arial"/>
                <w:b/>
                <w:spacing w:val="-9"/>
              </w:rPr>
              <w:t xml:space="preserve"> </w:t>
            </w:r>
            <w:r w:rsidRPr="004A7534">
              <w:rPr>
                <w:rFonts w:ascii="Arial" w:hAnsi="Arial" w:cs="Arial"/>
                <w:b/>
              </w:rPr>
              <w:t>d</w:t>
            </w:r>
            <w:r w:rsidRPr="004A7534">
              <w:rPr>
                <w:rFonts w:ascii="Arial" w:hAnsi="Arial" w:cs="Arial"/>
                <w:b/>
                <w:spacing w:val="-1"/>
              </w:rPr>
              <w:t>u</w:t>
            </w:r>
            <w:r w:rsidRPr="004A7534">
              <w:rPr>
                <w:rFonts w:ascii="Arial" w:hAnsi="Arial" w:cs="Arial"/>
                <w:b/>
              </w:rPr>
              <w:t>ring</w:t>
            </w:r>
            <w:r w:rsidRPr="004A7534">
              <w:rPr>
                <w:rFonts w:ascii="Arial" w:hAnsi="Arial" w:cs="Arial"/>
                <w:b/>
                <w:spacing w:val="-5"/>
              </w:rPr>
              <w:t xml:space="preserve"> </w:t>
            </w:r>
            <w:r w:rsidRPr="004A7534">
              <w:rPr>
                <w:rFonts w:ascii="Arial" w:hAnsi="Arial" w:cs="Arial"/>
                <w:b/>
              </w:rPr>
              <w:t>peer r</w:t>
            </w:r>
            <w:r w:rsidRPr="004A7534">
              <w:rPr>
                <w:rFonts w:ascii="Arial" w:hAnsi="Arial" w:cs="Arial"/>
                <w:b/>
                <w:spacing w:val="1"/>
              </w:rPr>
              <w:t>ev</w:t>
            </w:r>
            <w:r w:rsidRPr="004A7534">
              <w:rPr>
                <w:rFonts w:ascii="Arial" w:hAnsi="Arial" w:cs="Arial"/>
                <w:b/>
              </w:rPr>
              <w:t>iew.</w:t>
            </w:r>
          </w:p>
        </w:tc>
        <w:tc>
          <w:tcPr>
            <w:tcW w:w="6445" w:type="dxa"/>
            <w:tcBorders>
              <w:top w:val="single" w:sz="5" w:space="0" w:color="000000"/>
              <w:left w:val="single" w:sz="5" w:space="0" w:color="000000"/>
              <w:bottom w:val="single" w:sz="5" w:space="0" w:color="000000"/>
              <w:right w:val="single" w:sz="5" w:space="0" w:color="000000"/>
            </w:tcBorders>
          </w:tcPr>
          <w:p w14:paraId="6FC54234" w14:textId="77777777" w:rsidR="00BD49C7" w:rsidRPr="004A7534" w:rsidRDefault="00BD49C7" w:rsidP="00BD49C7">
            <w:pPr>
              <w:spacing w:line="220" w:lineRule="exact"/>
              <w:ind w:left="102"/>
              <w:rPr>
                <w:rFonts w:ascii="Arial" w:hAnsi="Arial" w:cs="Arial"/>
              </w:rPr>
            </w:pPr>
            <w:r w:rsidRPr="004A7534">
              <w:rPr>
                <w:rFonts w:ascii="Arial" w:hAnsi="Arial" w:cs="Arial"/>
                <w:b/>
              </w:rPr>
              <w:t>Auth</w:t>
            </w:r>
            <w:r w:rsidRPr="004A7534">
              <w:rPr>
                <w:rFonts w:ascii="Arial" w:hAnsi="Arial" w:cs="Arial"/>
                <w:b/>
                <w:spacing w:val="1"/>
              </w:rPr>
              <w:t>o</w:t>
            </w:r>
            <w:r w:rsidRPr="004A7534">
              <w:rPr>
                <w:rFonts w:ascii="Arial" w:hAnsi="Arial" w:cs="Arial"/>
                <w:b/>
                <w:spacing w:val="5"/>
              </w:rPr>
              <w:t>r</w:t>
            </w:r>
            <w:r w:rsidRPr="004A7534">
              <w:rPr>
                <w:rFonts w:ascii="Arial" w:hAnsi="Arial" w:cs="Arial"/>
                <w:b/>
                <w:spacing w:val="-6"/>
              </w:rPr>
              <w:t>’</w:t>
            </w:r>
            <w:r w:rsidRPr="004A7534">
              <w:rPr>
                <w:rFonts w:ascii="Arial" w:hAnsi="Arial" w:cs="Arial"/>
                <w:b/>
              </w:rPr>
              <w:t>s</w:t>
            </w:r>
            <w:r w:rsidRPr="004A7534">
              <w:rPr>
                <w:rFonts w:ascii="Arial" w:hAnsi="Arial" w:cs="Arial"/>
                <w:b/>
                <w:spacing w:val="-8"/>
              </w:rPr>
              <w:t xml:space="preserve"> </w:t>
            </w:r>
            <w:r w:rsidRPr="004A7534">
              <w:rPr>
                <w:rFonts w:ascii="Arial" w:hAnsi="Arial" w:cs="Arial"/>
                <w:b/>
              </w:rPr>
              <w:t>Fe</w:t>
            </w:r>
            <w:r w:rsidRPr="004A7534">
              <w:rPr>
                <w:rFonts w:ascii="Arial" w:hAnsi="Arial" w:cs="Arial"/>
                <w:b/>
                <w:spacing w:val="1"/>
              </w:rPr>
              <w:t>e</w:t>
            </w:r>
            <w:r w:rsidRPr="004A7534">
              <w:rPr>
                <w:rFonts w:ascii="Arial" w:hAnsi="Arial" w:cs="Arial"/>
                <w:b/>
              </w:rPr>
              <w:t>d</w:t>
            </w:r>
            <w:r w:rsidRPr="004A7534">
              <w:rPr>
                <w:rFonts w:ascii="Arial" w:hAnsi="Arial" w:cs="Arial"/>
                <w:b/>
                <w:spacing w:val="-1"/>
              </w:rPr>
              <w:t>b</w:t>
            </w:r>
            <w:r w:rsidRPr="004A7534">
              <w:rPr>
                <w:rFonts w:ascii="Arial" w:hAnsi="Arial" w:cs="Arial"/>
                <w:b/>
                <w:spacing w:val="1"/>
              </w:rPr>
              <w:t>a</w:t>
            </w:r>
            <w:r w:rsidRPr="004A7534">
              <w:rPr>
                <w:rFonts w:ascii="Arial" w:hAnsi="Arial" w:cs="Arial"/>
                <w:b/>
              </w:rPr>
              <w:t>ck</w:t>
            </w:r>
            <w:r w:rsidRPr="004A7534">
              <w:rPr>
                <w:rFonts w:ascii="Arial" w:hAnsi="Arial" w:cs="Arial"/>
                <w:b/>
                <w:spacing w:val="-3"/>
              </w:rPr>
              <w:t xml:space="preserve"> </w:t>
            </w:r>
            <w:r w:rsidRPr="004A7534">
              <w:rPr>
                <w:rFonts w:ascii="Arial" w:hAnsi="Arial" w:cs="Arial"/>
                <w:spacing w:val="1"/>
              </w:rPr>
              <w:t>(I</w:t>
            </w:r>
            <w:r w:rsidRPr="004A7534">
              <w:rPr>
                <w:rFonts w:ascii="Arial" w:hAnsi="Arial" w:cs="Arial"/>
              </w:rPr>
              <w:t>t</w:t>
            </w:r>
            <w:r w:rsidRPr="004A7534">
              <w:rPr>
                <w:rFonts w:ascii="Arial" w:hAnsi="Arial" w:cs="Arial"/>
                <w:spacing w:val="-2"/>
              </w:rPr>
              <w:t xml:space="preserve"> </w:t>
            </w:r>
            <w:r w:rsidRPr="004A7534">
              <w:rPr>
                <w:rFonts w:ascii="Arial" w:hAnsi="Arial" w:cs="Arial"/>
              </w:rPr>
              <w:t>is</w:t>
            </w:r>
            <w:r w:rsidRPr="004A7534">
              <w:rPr>
                <w:rFonts w:ascii="Arial" w:hAnsi="Arial" w:cs="Arial"/>
                <w:spacing w:val="-1"/>
              </w:rPr>
              <w:t xml:space="preserve"> </w:t>
            </w:r>
            <w:r w:rsidRPr="004A7534">
              <w:rPr>
                <w:rFonts w:ascii="Arial" w:hAnsi="Arial" w:cs="Arial"/>
                <w:spacing w:val="1"/>
              </w:rPr>
              <w:t>m</w:t>
            </w:r>
            <w:r w:rsidRPr="004A7534">
              <w:rPr>
                <w:rFonts w:ascii="Arial" w:hAnsi="Arial" w:cs="Arial"/>
              </w:rPr>
              <w:t>a</w:t>
            </w:r>
            <w:r w:rsidRPr="004A7534">
              <w:rPr>
                <w:rFonts w:ascii="Arial" w:hAnsi="Arial" w:cs="Arial"/>
                <w:spacing w:val="-1"/>
              </w:rPr>
              <w:t>n</w:t>
            </w:r>
            <w:r w:rsidRPr="004A7534">
              <w:rPr>
                <w:rFonts w:ascii="Arial" w:hAnsi="Arial" w:cs="Arial"/>
                <w:spacing w:val="1"/>
              </w:rPr>
              <w:t>d</w:t>
            </w:r>
            <w:r w:rsidRPr="004A7534">
              <w:rPr>
                <w:rFonts w:ascii="Arial" w:hAnsi="Arial" w:cs="Arial"/>
              </w:rPr>
              <w:t>at</w:t>
            </w:r>
            <w:r w:rsidRPr="004A7534">
              <w:rPr>
                <w:rFonts w:ascii="Arial" w:hAnsi="Arial" w:cs="Arial"/>
                <w:spacing w:val="1"/>
              </w:rPr>
              <w:t>or</w:t>
            </w:r>
            <w:r w:rsidRPr="004A7534">
              <w:rPr>
                <w:rFonts w:ascii="Arial" w:hAnsi="Arial" w:cs="Arial"/>
              </w:rPr>
              <w:t>y</w:t>
            </w:r>
            <w:r w:rsidRPr="004A7534">
              <w:rPr>
                <w:rFonts w:ascii="Arial" w:hAnsi="Arial" w:cs="Arial"/>
                <w:spacing w:val="-8"/>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at</w:t>
            </w:r>
            <w:r w:rsidRPr="004A7534">
              <w:rPr>
                <w:rFonts w:ascii="Arial" w:hAnsi="Arial" w:cs="Arial"/>
                <w:spacing w:val="-3"/>
              </w:rPr>
              <w:t xml:space="preserve"> </w:t>
            </w:r>
            <w:r w:rsidRPr="004A7534">
              <w:rPr>
                <w:rFonts w:ascii="Arial" w:hAnsi="Arial" w:cs="Arial"/>
                <w:spacing w:val="-2"/>
              </w:rPr>
              <w:t>a</w:t>
            </w:r>
            <w:r w:rsidRPr="004A7534">
              <w:rPr>
                <w:rFonts w:ascii="Arial" w:hAnsi="Arial" w:cs="Arial"/>
                <w:spacing w:val="1"/>
              </w:rPr>
              <w:t>u</w:t>
            </w:r>
            <w:r w:rsidRPr="004A7534">
              <w:rPr>
                <w:rFonts w:ascii="Arial" w:hAnsi="Arial" w:cs="Arial"/>
              </w:rPr>
              <w:t>t</w:t>
            </w:r>
            <w:r w:rsidRPr="004A7534">
              <w:rPr>
                <w:rFonts w:ascii="Arial" w:hAnsi="Arial" w:cs="Arial"/>
                <w:spacing w:val="1"/>
              </w:rPr>
              <w:t>h</w:t>
            </w:r>
            <w:r w:rsidRPr="004A7534">
              <w:rPr>
                <w:rFonts w:ascii="Arial" w:hAnsi="Arial" w:cs="Arial"/>
                <w:spacing w:val="-1"/>
              </w:rPr>
              <w:t>o</w:t>
            </w:r>
            <w:r w:rsidRPr="004A7534">
              <w:rPr>
                <w:rFonts w:ascii="Arial" w:hAnsi="Arial" w:cs="Arial"/>
                <w:spacing w:val="1"/>
              </w:rPr>
              <w:t>r</w:t>
            </w:r>
            <w:r w:rsidRPr="004A7534">
              <w:rPr>
                <w:rFonts w:ascii="Arial" w:hAnsi="Arial" w:cs="Arial"/>
              </w:rPr>
              <w:t>s</w:t>
            </w:r>
            <w:r w:rsidRPr="004A7534">
              <w:rPr>
                <w:rFonts w:ascii="Arial" w:hAnsi="Arial" w:cs="Arial"/>
                <w:spacing w:val="-6"/>
              </w:rPr>
              <w:t xml:space="preserve"> </w:t>
            </w:r>
            <w:r w:rsidRPr="004A7534">
              <w:rPr>
                <w:rFonts w:ascii="Arial" w:hAnsi="Arial" w:cs="Arial"/>
                <w:spacing w:val="-1"/>
              </w:rPr>
              <w:t>s</w:t>
            </w:r>
            <w:r w:rsidRPr="004A7534">
              <w:rPr>
                <w:rFonts w:ascii="Arial" w:hAnsi="Arial" w:cs="Arial"/>
                <w:spacing w:val="1"/>
              </w:rPr>
              <w:t>hou</w:t>
            </w:r>
            <w:r w:rsidRPr="004A7534">
              <w:rPr>
                <w:rFonts w:ascii="Arial" w:hAnsi="Arial" w:cs="Arial"/>
              </w:rPr>
              <w:t>ld</w:t>
            </w:r>
            <w:r w:rsidRPr="004A7534">
              <w:rPr>
                <w:rFonts w:ascii="Arial" w:hAnsi="Arial" w:cs="Arial"/>
                <w:spacing w:val="-4"/>
              </w:rPr>
              <w:t xml:space="preserve"> </w:t>
            </w:r>
            <w:r w:rsidRPr="004A7534">
              <w:rPr>
                <w:rFonts w:ascii="Arial" w:hAnsi="Arial" w:cs="Arial"/>
              </w:rPr>
              <w:t>w</w:t>
            </w:r>
            <w:r w:rsidRPr="004A7534">
              <w:rPr>
                <w:rFonts w:ascii="Arial" w:hAnsi="Arial" w:cs="Arial"/>
                <w:spacing w:val="1"/>
              </w:rPr>
              <w:t>r</w:t>
            </w:r>
            <w:r w:rsidRPr="004A7534">
              <w:rPr>
                <w:rFonts w:ascii="Arial" w:hAnsi="Arial" w:cs="Arial"/>
              </w:rPr>
              <w:t>i</w:t>
            </w:r>
            <w:r w:rsidRPr="004A7534">
              <w:rPr>
                <w:rFonts w:ascii="Arial" w:hAnsi="Arial" w:cs="Arial"/>
                <w:spacing w:val="-3"/>
              </w:rPr>
              <w:t>t</w:t>
            </w:r>
            <w:r w:rsidRPr="004A7534">
              <w:rPr>
                <w:rFonts w:ascii="Arial" w:hAnsi="Arial" w:cs="Arial"/>
              </w:rPr>
              <w:t>e</w:t>
            </w:r>
            <w:r w:rsidRPr="004A7534">
              <w:rPr>
                <w:rFonts w:ascii="Arial" w:hAnsi="Arial" w:cs="Arial"/>
                <w:spacing w:val="-3"/>
              </w:rPr>
              <w:t xml:space="preserve"> </w:t>
            </w:r>
            <w:r w:rsidRPr="004A7534">
              <w:rPr>
                <w:rFonts w:ascii="Arial" w:hAnsi="Arial" w:cs="Arial"/>
                <w:spacing w:val="1"/>
              </w:rPr>
              <w:t>h</w:t>
            </w:r>
            <w:r w:rsidRPr="004A7534">
              <w:rPr>
                <w:rFonts w:ascii="Arial" w:hAnsi="Arial" w:cs="Arial"/>
              </w:rPr>
              <w:t>i</w:t>
            </w:r>
            <w:r w:rsidRPr="004A7534">
              <w:rPr>
                <w:rFonts w:ascii="Arial" w:hAnsi="Arial" w:cs="Arial"/>
                <w:spacing w:val="-1"/>
              </w:rPr>
              <w:t>s</w:t>
            </w:r>
            <w:r w:rsidRPr="004A7534">
              <w:rPr>
                <w:rFonts w:ascii="Arial" w:hAnsi="Arial" w:cs="Arial"/>
              </w:rPr>
              <w:t>/</w:t>
            </w:r>
            <w:r w:rsidRPr="004A7534">
              <w:rPr>
                <w:rFonts w:ascii="Arial" w:hAnsi="Arial" w:cs="Arial"/>
                <w:spacing w:val="1"/>
              </w:rPr>
              <w:t>h</w:t>
            </w:r>
            <w:r w:rsidRPr="004A7534">
              <w:rPr>
                <w:rFonts w:ascii="Arial" w:hAnsi="Arial" w:cs="Arial"/>
              </w:rPr>
              <w:t>er</w:t>
            </w:r>
          </w:p>
          <w:p w14:paraId="7D89C0D2" w14:textId="77777777" w:rsidR="00BD49C7" w:rsidRPr="004A7534" w:rsidRDefault="00BD49C7" w:rsidP="00BD49C7">
            <w:pPr>
              <w:spacing w:before="15"/>
              <w:ind w:left="102"/>
              <w:rPr>
                <w:rFonts w:ascii="Arial" w:hAnsi="Arial" w:cs="Arial"/>
              </w:rPr>
            </w:pPr>
            <w:r w:rsidRPr="004A7534">
              <w:rPr>
                <w:rFonts w:ascii="Arial" w:hAnsi="Arial" w:cs="Arial"/>
                <w:spacing w:val="1"/>
              </w:rPr>
              <w:t>f</w:t>
            </w:r>
            <w:r w:rsidRPr="004A7534">
              <w:rPr>
                <w:rFonts w:ascii="Arial" w:hAnsi="Arial" w:cs="Arial"/>
              </w:rPr>
              <w:t>e</w:t>
            </w:r>
            <w:r w:rsidRPr="004A7534">
              <w:rPr>
                <w:rFonts w:ascii="Arial" w:hAnsi="Arial" w:cs="Arial"/>
                <w:spacing w:val="1"/>
              </w:rPr>
              <w:t>edb</w:t>
            </w:r>
            <w:r w:rsidRPr="004A7534">
              <w:rPr>
                <w:rFonts w:ascii="Arial" w:hAnsi="Arial" w:cs="Arial"/>
              </w:rPr>
              <w:t>a</w:t>
            </w:r>
            <w:r w:rsidRPr="004A7534">
              <w:rPr>
                <w:rFonts w:ascii="Arial" w:hAnsi="Arial" w:cs="Arial"/>
                <w:spacing w:val="1"/>
              </w:rPr>
              <w:t>c</w:t>
            </w:r>
            <w:r w:rsidRPr="004A7534">
              <w:rPr>
                <w:rFonts w:ascii="Arial" w:hAnsi="Arial" w:cs="Arial"/>
              </w:rPr>
              <w:t>k</w:t>
            </w:r>
            <w:r w:rsidRPr="004A7534">
              <w:rPr>
                <w:rFonts w:ascii="Arial" w:hAnsi="Arial" w:cs="Arial"/>
                <w:spacing w:val="-8"/>
              </w:rPr>
              <w:t xml:space="preserve"> </w:t>
            </w:r>
            <w:r w:rsidRPr="004A7534">
              <w:rPr>
                <w:rFonts w:ascii="Arial" w:hAnsi="Arial" w:cs="Arial"/>
                <w:spacing w:val="1"/>
              </w:rPr>
              <w:t>h</w:t>
            </w:r>
            <w:r w:rsidRPr="004A7534">
              <w:rPr>
                <w:rFonts w:ascii="Arial" w:hAnsi="Arial" w:cs="Arial"/>
              </w:rPr>
              <w:t>e</w:t>
            </w:r>
            <w:r w:rsidRPr="004A7534">
              <w:rPr>
                <w:rFonts w:ascii="Arial" w:hAnsi="Arial" w:cs="Arial"/>
                <w:spacing w:val="1"/>
              </w:rPr>
              <w:t>r</w:t>
            </w:r>
            <w:r w:rsidRPr="004A7534">
              <w:rPr>
                <w:rFonts w:ascii="Arial" w:hAnsi="Arial" w:cs="Arial"/>
              </w:rPr>
              <w:t>e)</w:t>
            </w:r>
          </w:p>
        </w:tc>
      </w:tr>
      <w:tr w:rsidR="00BD49C7" w:rsidRPr="004A7534" w14:paraId="42BE257F" w14:textId="77777777" w:rsidTr="00BE69DD">
        <w:trPr>
          <w:trHeight w:hRule="exact" w:val="1731"/>
        </w:trPr>
        <w:tc>
          <w:tcPr>
            <w:tcW w:w="5351" w:type="dxa"/>
            <w:tcBorders>
              <w:top w:val="single" w:sz="5" w:space="0" w:color="000000"/>
              <w:left w:val="single" w:sz="5" w:space="0" w:color="000000"/>
              <w:bottom w:val="single" w:sz="5" w:space="0" w:color="000000"/>
              <w:right w:val="single" w:sz="5" w:space="0" w:color="000000"/>
            </w:tcBorders>
          </w:tcPr>
          <w:p w14:paraId="14C330C5" w14:textId="77777777" w:rsidR="00BD49C7" w:rsidRPr="004A7534" w:rsidRDefault="00BD49C7" w:rsidP="00BD49C7">
            <w:pPr>
              <w:spacing w:before="2" w:line="220" w:lineRule="exact"/>
              <w:ind w:left="460" w:right="230"/>
              <w:rPr>
                <w:rFonts w:ascii="Arial" w:hAnsi="Arial" w:cs="Arial"/>
              </w:rPr>
            </w:pPr>
            <w:r w:rsidRPr="004A7534">
              <w:rPr>
                <w:rFonts w:ascii="Arial" w:hAnsi="Arial" w:cs="Arial"/>
                <w:b/>
              </w:rPr>
              <w:t>Ple</w:t>
            </w:r>
            <w:r w:rsidRPr="004A7534">
              <w:rPr>
                <w:rFonts w:ascii="Arial" w:hAnsi="Arial" w:cs="Arial"/>
                <w:b/>
                <w:spacing w:val="1"/>
              </w:rPr>
              <w:t>a</w:t>
            </w:r>
            <w:r w:rsidRPr="004A7534">
              <w:rPr>
                <w:rFonts w:ascii="Arial" w:hAnsi="Arial" w:cs="Arial"/>
                <w:b/>
                <w:spacing w:val="-1"/>
              </w:rPr>
              <w:t>s</w:t>
            </w:r>
            <w:r w:rsidRPr="004A7534">
              <w:rPr>
                <w:rFonts w:ascii="Arial" w:hAnsi="Arial" w:cs="Arial"/>
                <w:b/>
              </w:rPr>
              <w:t>e</w:t>
            </w:r>
            <w:r w:rsidRPr="004A7534">
              <w:rPr>
                <w:rFonts w:ascii="Arial" w:hAnsi="Arial" w:cs="Arial"/>
                <w:b/>
                <w:spacing w:val="-4"/>
              </w:rPr>
              <w:t xml:space="preserve"> </w:t>
            </w:r>
            <w:r w:rsidRPr="004A7534">
              <w:rPr>
                <w:rFonts w:ascii="Arial" w:hAnsi="Arial" w:cs="Arial"/>
                <w:b/>
              </w:rPr>
              <w:t>wri</w:t>
            </w:r>
            <w:r w:rsidRPr="004A7534">
              <w:rPr>
                <w:rFonts w:ascii="Arial" w:hAnsi="Arial" w:cs="Arial"/>
                <w:b/>
                <w:spacing w:val="1"/>
              </w:rPr>
              <w:t>t</w:t>
            </w:r>
            <w:r w:rsidRPr="004A7534">
              <w:rPr>
                <w:rFonts w:ascii="Arial" w:hAnsi="Arial" w:cs="Arial"/>
                <w:b/>
              </w:rPr>
              <w:t>e</w:t>
            </w:r>
            <w:r w:rsidRPr="004A7534">
              <w:rPr>
                <w:rFonts w:ascii="Arial" w:hAnsi="Arial" w:cs="Arial"/>
                <w:b/>
                <w:spacing w:val="-2"/>
              </w:rPr>
              <w:t xml:space="preserve"> </w:t>
            </w:r>
            <w:r w:rsidRPr="004A7534">
              <w:rPr>
                <w:rFonts w:ascii="Arial" w:hAnsi="Arial" w:cs="Arial"/>
                <w:b/>
              </w:rPr>
              <w:t>a</w:t>
            </w:r>
            <w:r w:rsidRPr="004A7534">
              <w:rPr>
                <w:rFonts w:ascii="Arial" w:hAnsi="Arial" w:cs="Arial"/>
                <w:b/>
                <w:spacing w:val="1"/>
              </w:rPr>
              <w:t xml:space="preserve"> f</w:t>
            </w:r>
            <w:r w:rsidRPr="004A7534">
              <w:rPr>
                <w:rFonts w:ascii="Arial" w:hAnsi="Arial" w:cs="Arial"/>
                <w:b/>
              </w:rPr>
              <w:t>ew</w:t>
            </w:r>
            <w:r w:rsidRPr="004A7534">
              <w:rPr>
                <w:rFonts w:ascii="Arial" w:hAnsi="Arial" w:cs="Arial"/>
                <w:b/>
                <w:spacing w:val="-2"/>
              </w:rPr>
              <w:t xml:space="preserve"> </w:t>
            </w:r>
            <w:r w:rsidRPr="004A7534">
              <w:rPr>
                <w:rFonts w:ascii="Arial" w:hAnsi="Arial" w:cs="Arial"/>
                <w:b/>
                <w:spacing w:val="-1"/>
              </w:rPr>
              <w:t>s</w:t>
            </w:r>
            <w:r w:rsidRPr="004A7534">
              <w:rPr>
                <w:rFonts w:ascii="Arial" w:hAnsi="Arial" w:cs="Arial"/>
                <w:b/>
              </w:rPr>
              <w:t>en</w:t>
            </w:r>
            <w:r w:rsidRPr="004A7534">
              <w:rPr>
                <w:rFonts w:ascii="Arial" w:hAnsi="Arial" w:cs="Arial"/>
                <w:b/>
                <w:spacing w:val="1"/>
              </w:rPr>
              <w:t>t</w:t>
            </w:r>
            <w:r w:rsidRPr="004A7534">
              <w:rPr>
                <w:rFonts w:ascii="Arial" w:hAnsi="Arial" w:cs="Arial"/>
                <w:b/>
              </w:rPr>
              <w:t>enc</w:t>
            </w:r>
            <w:r w:rsidRPr="004A7534">
              <w:rPr>
                <w:rFonts w:ascii="Arial" w:hAnsi="Arial" w:cs="Arial"/>
                <w:b/>
                <w:spacing w:val="1"/>
              </w:rPr>
              <w:t>e</w:t>
            </w:r>
            <w:r w:rsidRPr="004A7534">
              <w:rPr>
                <w:rFonts w:ascii="Arial" w:hAnsi="Arial" w:cs="Arial"/>
                <w:b/>
              </w:rPr>
              <w:t>s</w:t>
            </w:r>
            <w:r w:rsidRPr="004A7534">
              <w:rPr>
                <w:rFonts w:ascii="Arial" w:hAnsi="Arial" w:cs="Arial"/>
                <w:b/>
                <w:spacing w:val="-8"/>
              </w:rPr>
              <w:t xml:space="preserve"> </w:t>
            </w:r>
            <w:r w:rsidRPr="004A7534">
              <w:rPr>
                <w:rFonts w:ascii="Arial" w:hAnsi="Arial" w:cs="Arial"/>
                <w:b/>
              </w:rPr>
              <w:t>r</w:t>
            </w:r>
            <w:r w:rsidRPr="004A7534">
              <w:rPr>
                <w:rFonts w:ascii="Arial" w:hAnsi="Arial" w:cs="Arial"/>
                <w:b/>
                <w:spacing w:val="1"/>
              </w:rPr>
              <w:t>ega</w:t>
            </w:r>
            <w:r w:rsidRPr="004A7534">
              <w:rPr>
                <w:rFonts w:ascii="Arial" w:hAnsi="Arial" w:cs="Arial"/>
                <w:b/>
              </w:rPr>
              <w:t>rding</w:t>
            </w:r>
            <w:r w:rsidRPr="004A7534">
              <w:rPr>
                <w:rFonts w:ascii="Arial" w:hAnsi="Arial" w:cs="Arial"/>
                <w:b/>
                <w:spacing w:val="-7"/>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rPr>
              <w:t>i</w:t>
            </w:r>
            <w:r w:rsidRPr="004A7534">
              <w:rPr>
                <w:rFonts w:ascii="Arial" w:hAnsi="Arial" w:cs="Arial"/>
                <w:b/>
                <w:spacing w:val="2"/>
              </w:rPr>
              <w:t>m</w:t>
            </w:r>
            <w:r w:rsidRPr="004A7534">
              <w:rPr>
                <w:rFonts w:ascii="Arial" w:hAnsi="Arial" w:cs="Arial"/>
                <w:b/>
              </w:rPr>
              <w:t>p</w:t>
            </w:r>
            <w:r w:rsidRPr="004A7534">
              <w:rPr>
                <w:rFonts w:ascii="Arial" w:hAnsi="Arial" w:cs="Arial"/>
                <w:b/>
                <w:spacing w:val="1"/>
              </w:rPr>
              <w:t>o</w:t>
            </w:r>
            <w:r w:rsidRPr="004A7534">
              <w:rPr>
                <w:rFonts w:ascii="Arial" w:hAnsi="Arial" w:cs="Arial"/>
                <w:b/>
              </w:rPr>
              <w:t>r</w:t>
            </w:r>
            <w:r w:rsidRPr="004A7534">
              <w:rPr>
                <w:rFonts w:ascii="Arial" w:hAnsi="Arial" w:cs="Arial"/>
                <w:b/>
                <w:spacing w:val="1"/>
              </w:rPr>
              <w:t>ta</w:t>
            </w:r>
            <w:r w:rsidRPr="004A7534">
              <w:rPr>
                <w:rFonts w:ascii="Arial" w:hAnsi="Arial" w:cs="Arial"/>
                <w:b/>
              </w:rPr>
              <w:t xml:space="preserve">nce </w:t>
            </w:r>
            <w:r w:rsidRPr="004A7534">
              <w:rPr>
                <w:rFonts w:ascii="Arial" w:hAnsi="Arial" w:cs="Arial"/>
                <w:b/>
                <w:spacing w:val="1"/>
              </w:rPr>
              <w:t>o</w:t>
            </w:r>
            <w:r w:rsidRPr="004A7534">
              <w:rPr>
                <w:rFonts w:ascii="Arial" w:hAnsi="Arial" w:cs="Arial"/>
                <w:b/>
              </w:rPr>
              <w:t>f</w:t>
            </w:r>
            <w:r w:rsidRPr="004A7534">
              <w:rPr>
                <w:rFonts w:ascii="Arial" w:hAnsi="Arial" w:cs="Arial"/>
                <w:b/>
                <w:spacing w:val="-1"/>
              </w:rPr>
              <w:t xml:space="preserve"> </w:t>
            </w:r>
            <w:r w:rsidRPr="004A7534">
              <w:rPr>
                <w:rFonts w:ascii="Arial" w:hAnsi="Arial" w:cs="Arial"/>
                <w:b/>
                <w:spacing w:val="1"/>
              </w:rPr>
              <w:t>t</w:t>
            </w:r>
            <w:r w:rsidRPr="004A7534">
              <w:rPr>
                <w:rFonts w:ascii="Arial" w:hAnsi="Arial" w:cs="Arial"/>
                <w:b/>
              </w:rPr>
              <w:t>his</w:t>
            </w:r>
            <w:r w:rsidRPr="004A7534">
              <w:rPr>
                <w:rFonts w:ascii="Arial" w:hAnsi="Arial" w:cs="Arial"/>
                <w:b/>
                <w:spacing w:val="-4"/>
              </w:rPr>
              <w:t xml:space="preserve"> </w:t>
            </w:r>
            <w:r w:rsidRPr="004A7534">
              <w:rPr>
                <w:rFonts w:ascii="Arial" w:hAnsi="Arial" w:cs="Arial"/>
                <w:b/>
                <w:spacing w:val="2"/>
              </w:rPr>
              <w:t>m</w:t>
            </w:r>
            <w:r w:rsidRPr="004A7534">
              <w:rPr>
                <w:rFonts w:ascii="Arial" w:hAnsi="Arial" w:cs="Arial"/>
                <w:b/>
                <w:spacing w:val="1"/>
              </w:rPr>
              <w:t>a</w:t>
            </w:r>
            <w:r w:rsidRPr="004A7534">
              <w:rPr>
                <w:rFonts w:ascii="Arial" w:hAnsi="Arial" w:cs="Arial"/>
                <w:b/>
              </w:rPr>
              <w:t>n</w:t>
            </w:r>
            <w:r w:rsidRPr="004A7534">
              <w:rPr>
                <w:rFonts w:ascii="Arial" w:hAnsi="Arial" w:cs="Arial"/>
                <w:b/>
                <w:spacing w:val="-1"/>
              </w:rPr>
              <w:t>us</w:t>
            </w:r>
            <w:r w:rsidRPr="004A7534">
              <w:rPr>
                <w:rFonts w:ascii="Arial" w:hAnsi="Arial" w:cs="Arial"/>
                <w:b/>
              </w:rPr>
              <w:t>c</w:t>
            </w:r>
            <w:r w:rsidRPr="004A7534">
              <w:rPr>
                <w:rFonts w:ascii="Arial" w:hAnsi="Arial" w:cs="Arial"/>
                <w:b/>
                <w:spacing w:val="1"/>
              </w:rPr>
              <w:t>r</w:t>
            </w:r>
            <w:r w:rsidRPr="004A7534">
              <w:rPr>
                <w:rFonts w:ascii="Arial" w:hAnsi="Arial" w:cs="Arial"/>
                <w:b/>
              </w:rPr>
              <w:t>ipt</w:t>
            </w:r>
            <w:r w:rsidRPr="004A7534">
              <w:rPr>
                <w:rFonts w:ascii="Arial" w:hAnsi="Arial" w:cs="Arial"/>
                <w:b/>
                <w:spacing w:val="-9"/>
              </w:rPr>
              <w:t xml:space="preserve"> </w:t>
            </w:r>
            <w:r w:rsidRPr="004A7534">
              <w:rPr>
                <w:rFonts w:ascii="Arial" w:hAnsi="Arial" w:cs="Arial"/>
                <w:b/>
                <w:spacing w:val="1"/>
              </w:rPr>
              <w:t>fo</w:t>
            </w:r>
            <w:r w:rsidRPr="004A7534">
              <w:rPr>
                <w:rFonts w:ascii="Arial" w:hAnsi="Arial" w:cs="Arial"/>
                <w:b/>
              </w:rPr>
              <w:t xml:space="preserve">r </w:t>
            </w:r>
            <w:r w:rsidRPr="004A7534">
              <w:rPr>
                <w:rFonts w:ascii="Arial" w:hAnsi="Arial" w:cs="Arial"/>
                <w:b/>
                <w:spacing w:val="1"/>
              </w:rPr>
              <w:t>t</w:t>
            </w:r>
            <w:r w:rsidRPr="004A7534">
              <w:rPr>
                <w:rFonts w:ascii="Arial" w:hAnsi="Arial" w:cs="Arial"/>
                <w:b/>
              </w:rPr>
              <w:t>he</w:t>
            </w:r>
            <w:r w:rsidRPr="004A7534">
              <w:rPr>
                <w:rFonts w:ascii="Arial" w:hAnsi="Arial" w:cs="Arial"/>
                <w:b/>
                <w:spacing w:val="-2"/>
              </w:rPr>
              <w:t xml:space="preserve"> </w:t>
            </w:r>
            <w:r w:rsidRPr="004A7534">
              <w:rPr>
                <w:rFonts w:ascii="Arial" w:hAnsi="Arial" w:cs="Arial"/>
                <w:b/>
                <w:spacing w:val="-1"/>
              </w:rPr>
              <w:t>s</w:t>
            </w:r>
            <w:r w:rsidRPr="004A7534">
              <w:rPr>
                <w:rFonts w:ascii="Arial" w:hAnsi="Arial" w:cs="Arial"/>
                <w:b/>
              </w:rPr>
              <w:t>cien</w:t>
            </w:r>
            <w:r w:rsidRPr="004A7534">
              <w:rPr>
                <w:rFonts w:ascii="Arial" w:hAnsi="Arial" w:cs="Arial"/>
                <w:b/>
                <w:spacing w:val="1"/>
              </w:rPr>
              <w:t>t</w:t>
            </w:r>
            <w:r w:rsidRPr="004A7534">
              <w:rPr>
                <w:rFonts w:ascii="Arial" w:hAnsi="Arial" w:cs="Arial"/>
                <w:b/>
              </w:rPr>
              <w:t>ific</w:t>
            </w:r>
            <w:r w:rsidRPr="004A7534">
              <w:rPr>
                <w:rFonts w:ascii="Arial" w:hAnsi="Arial" w:cs="Arial"/>
                <w:b/>
                <w:spacing w:val="-8"/>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rPr>
              <w:t>m</w:t>
            </w:r>
            <w:r w:rsidRPr="004A7534">
              <w:rPr>
                <w:rFonts w:ascii="Arial" w:hAnsi="Arial" w:cs="Arial"/>
                <w:b/>
                <w:spacing w:val="2"/>
              </w:rPr>
              <w:t>m</w:t>
            </w:r>
            <w:r w:rsidRPr="004A7534">
              <w:rPr>
                <w:rFonts w:ascii="Arial" w:hAnsi="Arial" w:cs="Arial"/>
                <w:b/>
              </w:rPr>
              <w:t>u</w:t>
            </w:r>
            <w:r w:rsidRPr="004A7534">
              <w:rPr>
                <w:rFonts w:ascii="Arial" w:hAnsi="Arial" w:cs="Arial"/>
                <w:b/>
                <w:spacing w:val="-1"/>
              </w:rPr>
              <w:t>n</w:t>
            </w:r>
            <w:r w:rsidRPr="004A7534">
              <w:rPr>
                <w:rFonts w:ascii="Arial" w:hAnsi="Arial" w:cs="Arial"/>
                <w:b/>
              </w:rPr>
              <w:t>it</w:t>
            </w:r>
            <w:r w:rsidRPr="004A7534">
              <w:rPr>
                <w:rFonts w:ascii="Arial" w:hAnsi="Arial" w:cs="Arial"/>
                <w:b/>
                <w:spacing w:val="1"/>
              </w:rPr>
              <w:t>y</w:t>
            </w:r>
            <w:r w:rsidRPr="004A7534">
              <w:rPr>
                <w:rFonts w:ascii="Arial" w:hAnsi="Arial" w:cs="Arial"/>
                <w:b/>
              </w:rPr>
              <w:t>.</w:t>
            </w:r>
            <w:r w:rsidRPr="004A7534">
              <w:rPr>
                <w:rFonts w:ascii="Arial" w:hAnsi="Arial" w:cs="Arial"/>
                <w:b/>
                <w:spacing w:val="-7"/>
              </w:rPr>
              <w:t xml:space="preserve"> </w:t>
            </w:r>
            <w:r w:rsidRPr="004A7534">
              <w:rPr>
                <w:rFonts w:ascii="Arial" w:hAnsi="Arial" w:cs="Arial"/>
                <w:b/>
              </w:rPr>
              <w:t xml:space="preserve">A </w:t>
            </w:r>
            <w:r w:rsidRPr="004A7534">
              <w:rPr>
                <w:rFonts w:ascii="Arial" w:hAnsi="Arial" w:cs="Arial"/>
                <w:b/>
                <w:spacing w:val="2"/>
              </w:rPr>
              <w:t>m</w:t>
            </w:r>
            <w:r w:rsidRPr="004A7534">
              <w:rPr>
                <w:rFonts w:ascii="Arial" w:hAnsi="Arial" w:cs="Arial"/>
                <w:b/>
              </w:rPr>
              <w:t>in</w:t>
            </w:r>
            <w:r w:rsidRPr="004A7534">
              <w:rPr>
                <w:rFonts w:ascii="Arial" w:hAnsi="Arial" w:cs="Arial"/>
                <w:b/>
                <w:spacing w:val="-1"/>
              </w:rPr>
              <w:t>i</w:t>
            </w:r>
            <w:r w:rsidRPr="004A7534">
              <w:rPr>
                <w:rFonts w:ascii="Arial" w:hAnsi="Arial" w:cs="Arial"/>
                <w:b/>
                <w:spacing w:val="2"/>
              </w:rPr>
              <w:t>m</w:t>
            </w:r>
            <w:r w:rsidRPr="004A7534">
              <w:rPr>
                <w:rFonts w:ascii="Arial" w:hAnsi="Arial" w:cs="Arial"/>
                <w:b/>
              </w:rPr>
              <w:t>um</w:t>
            </w:r>
            <w:r w:rsidRPr="004A7534">
              <w:rPr>
                <w:rFonts w:ascii="Arial" w:hAnsi="Arial" w:cs="Arial"/>
                <w:b/>
                <w:spacing w:val="-5"/>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3"/>
              </w:rPr>
              <w:t xml:space="preserve"> </w:t>
            </w:r>
            <w:r w:rsidRPr="004A7534">
              <w:rPr>
                <w:rFonts w:ascii="Arial" w:hAnsi="Arial" w:cs="Arial"/>
                <w:b/>
                <w:spacing w:val="1"/>
              </w:rPr>
              <w:t>3</w:t>
            </w:r>
            <w:r w:rsidRPr="004A7534">
              <w:rPr>
                <w:rFonts w:ascii="Arial" w:hAnsi="Arial" w:cs="Arial"/>
                <w:b/>
                <w:spacing w:val="-2"/>
              </w:rPr>
              <w:t>-</w:t>
            </w:r>
            <w:r w:rsidRPr="004A7534">
              <w:rPr>
                <w:rFonts w:ascii="Arial" w:hAnsi="Arial" w:cs="Arial"/>
                <w:b/>
              </w:rPr>
              <w:t>4</w:t>
            </w:r>
            <w:r w:rsidRPr="004A7534">
              <w:rPr>
                <w:rFonts w:ascii="Arial" w:hAnsi="Arial" w:cs="Arial"/>
                <w:b/>
                <w:spacing w:val="-2"/>
              </w:rPr>
              <w:t xml:space="preserve"> </w:t>
            </w:r>
            <w:r w:rsidRPr="004A7534">
              <w:rPr>
                <w:rFonts w:ascii="Arial" w:hAnsi="Arial" w:cs="Arial"/>
                <w:b/>
                <w:spacing w:val="-1"/>
              </w:rPr>
              <w:t>s</w:t>
            </w:r>
            <w:r w:rsidRPr="004A7534">
              <w:rPr>
                <w:rFonts w:ascii="Arial" w:hAnsi="Arial" w:cs="Arial"/>
                <w:b/>
              </w:rPr>
              <w:t>en</w:t>
            </w:r>
            <w:r w:rsidRPr="004A7534">
              <w:rPr>
                <w:rFonts w:ascii="Arial" w:hAnsi="Arial" w:cs="Arial"/>
                <w:b/>
                <w:spacing w:val="1"/>
              </w:rPr>
              <w:t>t</w:t>
            </w:r>
            <w:r w:rsidRPr="004A7534">
              <w:rPr>
                <w:rFonts w:ascii="Arial" w:hAnsi="Arial" w:cs="Arial"/>
                <w:b/>
              </w:rPr>
              <w:t>enc</w:t>
            </w:r>
            <w:r w:rsidRPr="004A7534">
              <w:rPr>
                <w:rFonts w:ascii="Arial" w:hAnsi="Arial" w:cs="Arial"/>
                <w:b/>
                <w:spacing w:val="1"/>
              </w:rPr>
              <w:t>e</w:t>
            </w:r>
            <w:r w:rsidRPr="004A7534">
              <w:rPr>
                <w:rFonts w:ascii="Arial" w:hAnsi="Arial" w:cs="Arial"/>
                <w:b/>
              </w:rPr>
              <w:t>s</w:t>
            </w:r>
            <w:r w:rsidRPr="004A7534">
              <w:rPr>
                <w:rFonts w:ascii="Arial" w:hAnsi="Arial" w:cs="Arial"/>
                <w:b/>
                <w:spacing w:val="-8"/>
              </w:rPr>
              <w:t xml:space="preserve"> </w:t>
            </w:r>
            <w:r w:rsidRPr="004A7534">
              <w:rPr>
                <w:rFonts w:ascii="Arial" w:hAnsi="Arial" w:cs="Arial"/>
                <w:b/>
                <w:spacing w:val="2"/>
              </w:rPr>
              <w:t>m</w:t>
            </w:r>
            <w:r w:rsidRPr="004A7534">
              <w:rPr>
                <w:rFonts w:ascii="Arial" w:hAnsi="Arial" w:cs="Arial"/>
                <w:b/>
                <w:spacing w:val="1"/>
              </w:rPr>
              <w:t>a</w:t>
            </w:r>
            <w:r w:rsidRPr="004A7534">
              <w:rPr>
                <w:rFonts w:ascii="Arial" w:hAnsi="Arial" w:cs="Arial"/>
                <w:b/>
              </w:rPr>
              <w:t>y</w:t>
            </w:r>
            <w:r w:rsidRPr="004A7534">
              <w:rPr>
                <w:rFonts w:ascii="Arial" w:hAnsi="Arial" w:cs="Arial"/>
                <w:b/>
                <w:spacing w:val="-3"/>
              </w:rPr>
              <w:t xml:space="preserve"> </w:t>
            </w:r>
            <w:r w:rsidRPr="004A7534">
              <w:rPr>
                <w:rFonts w:ascii="Arial" w:hAnsi="Arial" w:cs="Arial"/>
                <w:b/>
              </w:rPr>
              <w:t>be</w:t>
            </w:r>
            <w:r w:rsidRPr="004A7534">
              <w:rPr>
                <w:rFonts w:ascii="Arial" w:hAnsi="Arial" w:cs="Arial"/>
                <w:b/>
                <w:spacing w:val="-2"/>
              </w:rPr>
              <w:t xml:space="preserve"> </w:t>
            </w:r>
            <w:r w:rsidRPr="004A7534">
              <w:rPr>
                <w:rFonts w:ascii="Arial" w:hAnsi="Arial" w:cs="Arial"/>
                <w:b/>
              </w:rPr>
              <w:t>r</w:t>
            </w:r>
            <w:r w:rsidRPr="004A7534">
              <w:rPr>
                <w:rFonts w:ascii="Arial" w:hAnsi="Arial" w:cs="Arial"/>
                <w:b/>
                <w:spacing w:val="1"/>
              </w:rPr>
              <w:t>e</w:t>
            </w:r>
            <w:r w:rsidRPr="004A7534">
              <w:rPr>
                <w:rFonts w:ascii="Arial" w:hAnsi="Arial" w:cs="Arial"/>
                <w:b/>
              </w:rPr>
              <w:t>q</w:t>
            </w:r>
            <w:r w:rsidRPr="004A7534">
              <w:rPr>
                <w:rFonts w:ascii="Arial" w:hAnsi="Arial" w:cs="Arial"/>
                <w:b/>
                <w:spacing w:val="-1"/>
              </w:rPr>
              <w:t>u</w:t>
            </w:r>
            <w:r w:rsidRPr="004A7534">
              <w:rPr>
                <w:rFonts w:ascii="Arial" w:hAnsi="Arial" w:cs="Arial"/>
                <w:b/>
              </w:rPr>
              <w:t>ired</w:t>
            </w:r>
            <w:r w:rsidRPr="004A7534">
              <w:rPr>
                <w:rFonts w:ascii="Arial" w:hAnsi="Arial" w:cs="Arial"/>
                <w:b/>
                <w:spacing w:val="-7"/>
              </w:rPr>
              <w:t xml:space="preserve"> </w:t>
            </w:r>
            <w:r w:rsidRPr="004A7534">
              <w:rPr>
                <w:rFonts w:ascii="Arial" w:hAnsi="Arial" w:cs="Arial"/>
                <w:b/>
                <w:spacing w:val="1"/>
              </w:rPr>
              <w:t>fo</w:t>
            </w:r>
            <w:r w:rsidRPr="004A7534">
              <w:rPr>
                <w:rFonts w:ascii="Arial" w:hAnsi="Arial" w:cs="Arial"/>
                <w:b/>
              </w:rPr>
              <w:t>r</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his p</w:t>
            </w:r>
            <w:r w:rsidRPr="004A7534">
              <w:rPr>
                <w:rFonts w:ascii="Arial" w:hAnsi="Arial" w:cs="Arial"/>
                <w:b/>
                <w:spacing w:val="1"/>
              </w:rPr>
              <w:t>a</w:t>
            </w:r>
            <w:r w:rsidRPr="004A7534">
              <w:rPr>
                <w:rFonts w:ascii="Arial" w:hAnsi="Arial" w:cs="Arial"/>
                <w:b/>
              </w:rPr>
              <w:t>r</w:t>
            </w:r>
            <w:r w:rsidRPr="004A7534">
              <w:rPr>
                <w:rFonts w:ascii="Arial" w:hAnsi="Arial" w:cs="Arial"/>
                <w:b/>
                <w:spacing w:val="1"/>
              </w:rPr>
              <w:t>t</w:t>
            </w:r>
            <w:r w:rsidRPr="004A7534">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1F32AD2A" w14:textId="77777777" w:rsidR="00BD49C7" w:rsidRPr="004A7534" w:rsidRDefault="00BD49C7" w:rsidP="00BD49C7">
            <w:pPr>
              <w:spacing w:before="2" w:line="220" w:lineRule="exact"/>
              <w:ind w:left="102" w:right="358"/>
              <w:rPr>
                <w:rFonts w:ascii="Arial" w:hAnsi="Arial" w:cs="Arial"/>
              </w:rPr>
            </w:pPr>
            <w:r w:rsidRPr="004A7534">
              <w:rPr>
                <w:rFonts w:ascii="Arial" w:hAnsi="Arial" w:cs="Arial"/>
              </w:rPr>
              <w:t>Ta</w:t>
            </w:r>
            <w:r w:rsidRPr="004A7534">
              <w:rPr>
                <w:rFonts w:ascii="Arial" w:hAnsi="Arial" w:cs="Arial"/>
                <w:spacing w:val="1"/>
              </w:rPr>
              <w:t>xp</w:t>
            </w:r>
            <w:r w:rsidRPr="004A7534">
              <w:rPr>
                <w:rFonts w:ascii="Arial" w:hAnsi="Arial" w:cs="Arial"/>
              </w:rPr>
              <w:t>a</w:t>
            </w:r>
            <w:r w:rsidRPr="004A7534">
              <w:rPr>
                <w:rFonts w:ascii="Arial" w:hAnsi="Arial" w:cs="Arial"/>
                <w:spacing w:val="1"/>
              </w:rPr>
              <w:t>y</w:t>
            </w:r>
            <w:r w:rsidRPr="004A7534">
              <w:rPr>
                <w:rFonts w:ascii="Arial" w:hAnsi="Arial" w:cs="Arial"/>
              </w:rPr>
              <w:t>er</w:t>
            </w:r>
            <w:r w:rsidRPr="004A7534">
              <w:rPr>
                <w:rFonts w:ascii="Arial" w:hAnsi="Arial" w:cs="Arial"/>
                <w:spacing w:val="-9"/>
              </w:rPr>
              <w:t xml:space="preserve"> </w:t>
            </w:r>
            <w:r w:rsidRPr="004A7534">
              <w:rPr>
                <w:rFonts w:ascii="Arial" w:hAnsi="Arial" w:cs="Arial"/>
                <w:spacing w:val="1"/>
              </w:rPr>
              <w:t>r</w:t>
            </w:r>
            <w:r w:rsidRPr="004A7534">
              <w:rPr>
                <w:rFonts w:ascii="Arial" w:hAnsi="Arial" w:cs="Arial"/>
              </w:rPr>
              <w:t>e</w:t>
            </w:r>
            <w:r w:rsidRPr="004A7534">
              <w:rPr>
                <w:rFonts w:ascii="Arial" w:hAnsi="Arial" w:cs="Arial"/>
                <w:spacing w:val="1"/>
              </w:rPr>
              <w:t>p</w:t>
            </w:r>
            <w:r w:rsidRPr="004A7534">
              <w:rPr>
                <w:rFonts w:ascii="Arial" w:hAnsi="Arial" w:cs="Arial"/>
                <w:spacing w:val="-1"/>
              </w:rPr>
              <w:t>o</w:t>
            </w:r>
            <w:r w:rsidRPr="004A7534">
              <w:rPr>
                <w:rFonts w:ascii="Arial" w:hAnsi="Arial" w:cs="Arial"/>
                <w:spacing w:val="1"/>
              </w:rPr>
              <w:t>r</w:t>
            </w:r>
            <w:r w:rsidRPr="004A7534">
              <w:rPr>
                <w:rFonts w:ascii="Arial" w:hAnsi="Arial" w:cs="Arial"/>
              </w:rPr>
              <w:t>ti</w:t>
            </w:r>
            <w:r w:rsidRPr="004A7534">
              <w:rPr>
                <w:rFonts w:ascii="Arial" w:hAnsi="Arial" w:cs="Arial"/>
                <w:spacing w:val="1"/>
              </w:rPr>
              <w:t>n</w:t>
            </w:r>
            <w:r w:rsidRPr="004A7534">
              <w:rPr>
                <w:rFonts w:ascii="Arial" w:hAnsi="Arial" w:cs="Arial"/>
              </w:rPr>
              <w:t>g</w:t>
            </w:r>
            <w:r w:rsidRPr="004A7534">
              <w:rPr>
                <w:rFonts w:ascii="Arial" w:hAnsi="Arial" w:cs="Arial"/>
                <w:spacing w:val="-6"/>
              </w:rPr>
              <w:t xml:space="preserve"> </w:t>
            </w:r>
            <w:r w:rsidRPr="004A7534">
              <w:rPr>
                <w:rFonts w:ascii="Arial" w:hAnsi="Arial" w:cs="Arial"/>
              </w:rPr>
              <w:t>is</w:t>
            </w:r>
            <w:r w:rsidRPr="004A7534">
              <w:rPr>
                <w:rFonts w:ascii="Arial" w:hAnsi="Arial" w:cs="Arial"/>
                <w:spacing w:val="-2"/>
              </w:rPr>
              <w:t xml:space="preserve"> </w:t>
            </w:r>
            <w:r w:rsidRPr="004A7534">
              <w:rPr>
                <w:rFonts w:ascii="Arial" w:hAnsi="Arial" w:cs="Arial"/>
              </w:rPr>
              <w:t xml:space="preserve">a </w:t>
            </w:r>
            <w:r w:rsidRPr="004A7534">
              <w:rPr>
                <w:rFonts w:ascii="Arial" w:hAnsi="Arial" w:cs="Arial"/>
                <w:spacing w:val="1"/>
              </w:rPr>
              <w:t>v</w:t>
            </w:r>
            <w:r w:rsidRPr="004A7534">
              <w:rPr>
                <w:rFonts w:ascii="Arial" w:hAnsi="Arial" w:cs="Arial"/>
              </w:rPr>
              <w:t>ital</w:t>
            </w:r>
            <w:r w:rsidRPr="004A7534">
              <w:rPr>
                <w:rFonts w:ascii="Arial" w:hAnsi="Arial" w:cs="Arial"/>
                <w:spacing w:val="-4"/>
              </w:rPr>
              <w:t xml:space="preserve"> </w:t>
            </w:r>
            <w:r w:rsidRPr="004A7534">
              <w:rPr>
                <w:rFonts w:ascii="Arial" w:hAnsi="Arial" w:cs="Arial"/>
                <w:spacing w:val="-2"/>
              </w:rPr>
              <w:t>t</w:t>
            </w:r>
            <w:r w:rsidRPr="004A7534">
              <w:rPr>
                <w:rFonts w:ascii="Arial" w:hAnsi="Arial" w:cs="Arial"/>
                <w:spacing w:val="1"/>
              </w:rPr>
              <w:t>oo</w:t>
            </w:r>
            <w:r w:rsidRPr="004A7534">
              <w:rPr>
                <w:rFonts w:ascii="Arial" w:hAnsi="Arial" w:cs="Arial"/>
              </w:rPr>
              <w:t>l</w:t>
            </w:r>
            <w:r w:rsidRPr="004A7534">
              <w:rPr>
                <w:rFonts w:ascii="Arial" w:hAnsi="Arial" w:cs="Arial"/>
                <w:spacing w:val="-3"/>
              </w:rPr>
              <w:t xml:space="preserve"> </w:t>
            </w:r>
            <w:r w:rsidRPr="004A7534">
              <w:rPr>
                <w:rFonts w:ascii="Arial" w:hAnsi="Arial" w:cs="Arial"/>
                <w:spacing w:val="1"/>
              </w:rPr>
              <w:t>fo</w:t>
            </w:r>
            <w:r w:rsidRPr="004A7534">
              <w:rPr>
                <w:rFonts w:ascii="Arial" w:hAnsi="Arial" w:cs="Arial"/>
              </w:rPr>
              <w:t>r</w:t>
            </w:r>
            <w:r w:rsidRPr="004A7534">
              <w:rPr>
                <w:rFonts w:ascii="Arial" w:hAnsi="Arial" w:cs="Arial"/>
                <w:spacing w:val="-3"/>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e</w:t>
            </w:r>
            <w:r w:rsidRPr="004A7534">
              <w:rPr>
                <w:rFonts w:ascii="Arial" w:hAnsi="Arial" w:cs="Arial"/>
                <w:spacing w:val="-1"/>
              </w:rPr>
              <w:t xml:space="preserve"> g</w:t>
            </w:r>
            <w:r w:rsidRPr="004A7534">
              <w:rPr>
                <w:rFonts w:ascii="Arial" w:hAnsi="Arial" w:cs="Arial"/>
                <w:spacing w:val="1"/>
              </w:rPr>
              <w:t>ov</w:t>
            </w:r>
            <w:r w:rsidRPr="004A7534">
              <w:rPr>
                <w:rFonts w:ascii="Arial" w:hAnsi="Arial" w:cs="Arial"/>
              </w:rPr>
              <w:t>e</w:t>
            </w:r>
            <w:r w:rsidRPr="004A7534">
              <w:rPr>
                <w:rFonts w:ascii="Arial" w:hAnsi="Arial" w:cs="Arial"/>
                <w:spacing w:val="-1"/>
              </w:rPr>
              <w:t>r</w:t>
            </w:r>
            <w:r w:rsidRPr="004A7534">
              <w:rPr>
                <w:rFonts w:ascii="Arial" w:hAnsi="Arial" w:cs="Arial"/>
                <w:spacing w:val="1"/>
              </w:rPr>
              <w:t>nm</w:t>
            </w:r>
            <w:r w:rsidRPr="004A7534">
              <w:rPr>
                <w:rFonts w:ascii="Arial" w:hAnsi="Arial" w:cs="Arial"/>
              </w:rPr>
              <w:t>e</w:t>
            </w:r>
            <w:r w:rsidRPr="004A7534">
              <w:rPr>
                <w:rFonts w:ascii="Arial" w:hAnsi="Arial" w:cs="Arial"/>
                <w:spacing w:val="1"/>
              </w:rPr>
              <w:t>n</w:t>
            </w:r>
            <w:r w:rsidRPr="004A7534">
              <w:rPr>
                <w:rFonts w:ascii="Arial" w:hAnsi="Arial" w:cs="Arial"/>
              </w:rPr>
              <w:t>t</w:t>
            </w:r>
            <w:r w:rsidRPr="004A7534">
              <w:rPr>
                <w:rFonts w:ascii="Arial" w:hAnsi="Arial" w:cs="Arial"/>
                <w:spacing w:val="-10"/>
              </w:rPr>
              <w:t xml:space="preserve"> </w:t>
            </w:r>
            <w:r w:rsidRPr="004A7534">
              <w:rPr>
                <w:rFonts w:ascii="Arial" w:hAnsi="Arial" w:cs="Arial"/>
              </w:rPr>
              <w:t>to</w:t>
            </w:r>
            <w:r w:rsidRPr="004A7534">
              <w:rPr>
                <w:rFonts w:ascii="Arial" w:hAnsi="Arial" w:cs="Arial"/>
                <w:spacing w:val="-3"/>
              </w:rPr>
              <w:t xml:space="preserve"> </w:t>
            </w:r>
            <w:r w:rsidRPr="004A7534">
              <w:rPr>
                <w:rFonts w:ascii="Arial" w:hAnsi="Arial" w:cs="Arial"/>
                <w:spacing w:val="1"/>
              </w:rPr>
              <w:t>m</w:t>
            </w:r>
            <w:r w:rsidRPr="004A7534">
              <w:rPr>
                <w:rFonts w:ascii="Arial" w:hAnsi="Arial" w:cs="Arial"/>
              </w:rPr>
              <w:t>a</w:t>
            </w:r>
            <w:r w:rsidRPr="004A7534">
              <w:rPr>
                <w:rFonts w:ascii="Arial" w:hAnsi="Arial" w:cs="Arial"/>
                <w:spacing w:val="-1"/>
              </w:rPr>
              <w:t>x</w:t>
            </w:r>
            <w:r w:rsidRPr="004A7534">
              <w:rPr>
                <w:rFonts w:ascii="Arial" w:hAnsi="Arial" w:cs="Arial"/>
              </w:rPr>
              <w:t>i</w:t>
            </w:r>
            <w:r w:rsidRPr="004A7534">
              <w:rPr>
                <w:rFonts w:ascii="Arial" w:hAnsi="Arial" w:cs="Arial"/>
                <w:spacing w:val="1"/>
              </w:rPr>
              <w:t>m</w:t>
            </w:r>
            <w:r w:rsidRPr="004A7534">
              <w:rPr>
                <w:rFonts w:ascii="Arial" w:hAnsi="Arial" w:cs="Arial"/>
              </w:rPr>
              <w:t>ize</w:t>
            </w:r>
            <w:r w:rsidRPr="004A7534">
              <w:rPr>
                <w:rFonts w:ascii="Arial" w:hAnsi="Arial" w:cs="Arial"/>
                <w:spacing w:val="-7"/>
              </w:rPr>
              <w:t xml:space="preserve"> </w:t>
            </w:r>
            <w:r w:rsidRPr="004A7534">
              <w:rPr>
                <w:rFonts w:ascii="Arial" w:hAnsi="Arial" w:cs="Arial"/>
              </w:rPr>
              <w:t>tax</w:t>
            </w:r>
            <w:r w:rsidRPr="004A7534">
              <w:rPr>
                <w:rFonts w:ascii="Arial" w:hAnsi="Arial" w:cs="Arial"/>
                <w:spacing w:val="-1"/>
              </w:rPr>
              <w:t xml:space="preserve"> </w:t>
            </w:r>
            <w:r w:rsidRPr="004A7534">
              <w:rPr>
                <w:rFonts w:ascii="Arial" w:hAnsi="Arial" w:cs="Arial"/>
              </w:rPr>
              <w:t>c</w:t>
            </w:r>
            <w:r w:rsidRPr="004A7534">
              <w:rPr>
                <w:rFonts w:ascii="Arial" w:hAnsi="Arial" w:cs="Arial"/>
                <w:spacing w:val="1"/>
              </w:rPr>
              <w:t>o</w:t>
            </w:r>
            <w:r w:rsidRPr="004A7534">
              <w:rPr>
                <w:rFonts w:ascii="Arial" w:hAnsi="Arial" w:cs="Arial"/>
              </w:rPr>
              <w:t>llecti</w:t>
            </w:r>
            <w:r w:rsidRPr="004A7534">
              <w:rPr>
                <w:rFonts w:ascii="Arial" w:hAnsi="Arial" w:cs="Arial"/>
                <w:spacing w:val="1"/>
              </w:rPr>
              <w:t>on</w:t>
            </w:r>
            <w:r w:rsidRPr="004A7534">
              <w:rPr>
                <w:rFonts w:ascii="Arial" w:hAnsi="Arial" w:cs="Arial"/>
              </w:rPr>
              <w:t>.</w:t>
            </w:r>
            <w:r w:rsidRPr="004A7534">
              <w:rPr>
                <w:rFonts w:ascii="Arial" w:hAnsi="Arial" w:cs="Arial"/>
                <w:spacing w:val="-7"/>
              </w:rPr>
              <w:t xml:space="preserve"> </w:t>
            </w:r>
            <w:r w:rsidRPr="004A7534">
              <w:rPr>
                <w:rFonts w:ascii="Arial" w:hAnsi="Arial" w:cs="Arial"/>
                <w:spacing w:val="-2"/>
              </w:rPr>
              <w:t>T</w:t>
            </w:r>
            <w:r w:rsidRPr="004A7534">
              <w:rPr>
                <w:rFonts w:ascii="Arial" w:hAnsi="Arial" w:cs="Arial"/>
                <w:spacing w:val="1"/>
              </w:rPr>
              <w:t>h</w:t>
            </w:r>
            <w:r w:rsidRPr="004A7534">
              <w:rPr>
                <w:rFonts w:ascii="Arial" w:hAnsi="Arial" w:cs="Arial"/>
              </w:rPr>
              <w:t>is</w:t>
            </w:r>
            <w:r w:rsidRPr="004A7534">
              <w:rPr>
                <w:rFonts w:ascii="Arial" w:hAnsi="Arial" w:cs="Arial"/>
                <w:spacing w:val="-5"/>
              </w:rPr>
              <w:t xml:space="preserve"> </w:t>
            </w:r>
            <w:r w:rsidRPr="004A7534">
              <w:rPr>
                <w:rFonts w:ascii="Arial" w:hAnsi="Arial" w:cs="Arial"/>
              </w:rPr>
              <w:t>a</w:t>
            </w:r>
            <w:r w:rsidRPr="004A7534">
              <w:rPr>
                <w:rFonts w:ascii="Arial" w:hAnsi="Arial" w:cs="Arial"/>
                <w:spacing w:val="1"/>
              </w:rPr>
              <w:t>r</w:t>
            </w:r>
            <w:r w:rsidRPr="004A7534">
              <w:rPr>
                <w:rFonts w:ascii="Arial" w:hAnsi="Arial" w:cs="Arial"/>
              </w:rPr>
              <w:t>ticle</w:t>
            </w:r>
            <w:r w:rsidRPr="004A7534">
              <w:rPr>
                <w:rFonts w:ascii="Arial" w:hAnsi="Arial" w:cs="Arial"/>
                <w:spacing w:val="-4"/>
              </w:rPr>
              <w:t xml:space="preserve"> </w:t>
            </w:r>
            <w:r w:rsidRPr="004A7534">
              <w:rPr>
                <w:rFonts w:ascii="Arial" w:hAnsi="Arial" w:cs="Arial"/>
                <w:spacing w:val="1"/>
              </w:rPr>
              <w:t>prov</w:t>
            </w:r>
            <w:r w:rsidRPr="004A7534">
              <w:rPr>
                <w:rFonts w:ascii="Arial" w:hAnsi="Arial" w:cs="Arial"/>
              </w:rPr>
              <w:t>i</w:t>
            </w:r>
            <w:r w:rsidRPr="004A7534">
              <w:rPr>
                <w:rFonts w:ascii="Arial" w:hAnsi="Arial" w:cs="Arial"/>
                <w:spacing w:val="1"/>
              </w:rPr>
              <w:t>d</w:t>
            </w:r>
            <w:r w:rsidRPr="004A7534">
              <w:rPr>
                <w:rFonts w:ascii="Arial" w:hAnsi="Arial" w:cs="Arial"/>
              </w:rPr>
              <w:t>es</w:t>
            </w:r>
            <w:r w:rsidRPr="004A7534">
              <w:rPr>
                <w:rFonts w:ascii="Arial" w:hAnsi="Arial" w:cs="Arial"/>
                <w:spacing w:val="-9"/>
              </w:rPr>
              <w:t xml:space="preserve"> </w:t>
            </w:r>
            <w:r w:rsidRPr="004A7534">
              <w:rPr>
                <w:rFonts w:ascii="Arial" w:hAnsi="Arial" w:cs="Arial"/>
                <w:spacing w:val="1"/>
              </w:rPr>
              <w:t>v</w:t>
            </w:r>
            <w:r w:rsidRPr="004A7534">
              <w:rPr>
                <w:rFonts w:ascii="Arial" w:hAnsi="Arial" w:cs="Arial"/>
              </w:rPr>
              <w:t>al</w:t>
            </w:r>
            <w:r w:rsidRPr="004A7534">
              <w:rPr>
                <w:rFonts w:ascii="Arial" w:hAnsi="Arial" w:cs="Arial"/>
                <w:spacing w:val="1"/>
              </w:rPr>
              <w:t>u</w:t>
            </w:r>
            <w:r w:rsidRPr="004A7534">
              <w:rPr>
                <w:rFonts w:ascii="Arial" w:hAnsi="Arial" w:cs="Arial"/>
              </w:rPr>
              <w:t>a</w:t>
            </w:r>
            <w:r w:rsidRPr="004A7534">
              <w:rPr>
                <w:rFonts w:ascii="Arial" w:hAnsi="Arial" w:cs="Arial"/>
                <w:spacing w:val="1"/>
              </w:rPr>
              <w:t>b</w:t>
            </w:r>
            <w:r w:rsidRPr="004A7534">
              <w:rPr>
                <w:rFonts w:ascii="Arial" w:hAnsi="Arial" w:cs="Arial"/>
              </w:rPr>
              <w:t>le i</w:t>
            </w:r>
            <w:r w:rsidRPr="004A7534">
              <w:rPr>
                <w:rFonts w:ascii="Arial" w:hAnsi="Arial" w:cs="Arial"/>
                <w:spacing w:val="1"/>
              </w:rPr>
              <w:t>n</w:t>
            </w:r>
            <w:r w:rsidRPr="004A7534">
              <w:rPr>
                <w:rFonts w:ascii="Arial" w:hAnsi="Arial" w:cs="Arial"/>
                <w:spacing w:val="-1"/>
              </w:rPr>
              <w:t>s</w:t>
            </w:r>
            <w:r w:rsidRPr="004A7534">
              <w:rPr>
                <w:rFonts w:ascii="Arial" w:hAnsi="Arial" w:cs="Arial"/>
              </w:rPr>
              <w:t>i</w:t>
            </w:r>
            <w:r w:rsidRPr="004A7534">
              <w:rPr>
                <w:rFonts w:ascii="Arial" w:hAnsi="Arial" w:cs="Arial"/>
                <w:spacing w:val="1"/>
              </w:rPr>
              <w:t>gh</w:t>
            </w:r>
            <w:r w:rsidRPr="004A7534">
              <w:rPr>
                <w:rFonts w:ascii="Arial" w:hAnsi="Arial" w:cs="Arial"/>
              </w:rPr>
              <w:t>ts</w:t>
            </w:r>
            <w:r w:rsidRPr="004A7534">
              <w:rPr>
                <w:rFonts w:ascii="Arial" w:hAnsi="Arial" w:cs="Arial"/>
                <w:spacing w:val="-7"/>
              </w:rPr>
              <w:t xml:space="preserve"> </w:t>
            </w:r>
            <w:r w:rsidRPr="004A7534">
              <w:rPr>
                <w:rFonts w:ascii="Arial" w:hAnsi="Arial" w:cs="Arial"/>
                <w:spacing w:val="1"/>
              </w:rPr>
              <w:t>fo</w:t>
            </w:r>
            <w:r w:rsidRPr="004A7534">
              <w:rPr>
                <w:rFonts w:ascii="Arial" w:hAnsi="Arial" w:cs="Arial"/>
              </w:rPr>
              <w:t>r</w:t>
            </w:r>
            <w:r w:rsidRPr="004A7534">
              <w:rPr>
                <w:rFonts w:ascii="Arial" w:hAnsi="Arial" w:cs="Arial"/>
                <w:spacing w:val="-1"/>
              </w:rPr>
              <w:t xml:space="preserve"> </w:t>
            </w:r>
            <w:r w:rsidRPr="004A7534">
              <w:rPr>
                <w:rFonts w:ascii="Arial" w:hAnsi="Arial" w:cs="Arial"/>
              </w:rPr>
              <w:t>tax</w:t>
            </w:r>
            <w:r w:rsidRPr="004A7534">
              <w:rPr>
                <w:rFonts w:ascii="Arial" w:hAnsi="Arial" w:cs="Arial"/>
                <w:spacing w:val="-1"/>
              </w:rPr>
              <w:t xml:space="preserve"> s</w:t>
            </w:r>
            <w:r w:rsidRPr="004A7534">
              <w:rPr>
                <w:rFonts w:ascii="Arial" w:hAnsi="Arial" w:cs="Arial"/>
              </w:rPr>
              <w:t>ta</w:t>
            </w:r>
            <w:r w:rsidRPr="004A7534">
              <w:rPr>
                <w:rFonts w:ascii="Arial" w:hAnsi="Arial" w:cs="Arial"/>
                <w:spacing w:val="1"/>
              </w:rPr>
              <w:t>k</w:t>
            </w:r>
            <w:r w:rsidRPr="004A7534">
              <w:rPr>
                <w:rFonts w:ascii="Arial" w:hAnsi="Arial" w:cs="Arial"/>
              </w:rPr>
              <w:t>e</w:t>
            </w:r>
            <w:r w:rsidRPr="004A7534">
              <w:rPr>
                <w:rFonts w:ascii="Arial" w:hAnsi="Arial" w:cs="Arial"/>
                <w:spacing w:val="-1"/>
              </w:rPr>
              <w:t>h</w:t>
            </w:r>
            <w:r w:rsidRPr="004A7534">
              <w:rPr>
                <w:rFonts w:ascii="Arial" w:hAnsi="Arial" w:cs="Arial"/>
                <w:spacing w:val="1"/>
              </w:rPr>
              <w:t>o</w:t>
            </w:r>
            <w:r w:rsidRPr="004A7534">
              <w:rPr>
                <w:rFonts w:ascii="Arial" w:hAnsi="Arial" w:cs="Arial"/>
              </w:rPr>
              <w:t>l</w:t>
            </w:r>
            <w:r w:rsidRPr="004A7534">
              <w:rPr>
                <w:rFonts w:ascii="Arial" w:hAnsi="Arial" w:cs="Arial"/>
                <w:spacing w:val="1"/>
              </w:rPr>
              <w:t>d</w:t>
            </w:r>
            <w:r w:rsidRPr="004A7534">
              <w:rPr>
                <w:rFonts w:ascii="Arial" w:hAnsi="Arial" w:cs="Arial"/>
              </w:rPr>
              <w:t>e</w:t>
            </w:r>
            <w:r w:rsidRPr="004A7534">
              <w:rPr>
                <w:rFonts w:ascii="Arial" w:hAnsi="Arial" w:cs="Arial"/>
                <w:spacing w:val="1"/>
              </w:rPr>
              <w:t>r</w:t>
            </w:r>
            <w:r w:rsidRPr="004A7534">
              <w:rPr>
                <w:rFonts w:ascii="Arial" w:hAnsi="Arial" w:cs="Arial"/>
              </w:rPr>
              <w:t>s</w:t>
            </w:r>
            <w:r w:rsidRPr="004A7534">
              <w:rPr>
                <w:rFonts w:ascii="Arial" w:hAnsi="Arial" w:cs="Arial"/>
                <w:spacing w:val="-10"/>
              </w:rPr>
              <w:t xml:space="preserve"> </w:t>
            </w:r>
            <w:r w:rsidRPr="004A7534">
              <w:rPr>
                <w:rFonts w:ascii="Arial" w:hAnsi="Arial" w:cs="Arial"/>
              </w:rPr>
              <w:t>to</w:t>
            </w:r>
            <w:r w:rsidRPr="004A7534">
              <w:rPr>
                <w:rFonts w:ascii="Arial" w:hAnsi="Arial" w:cs="Arial"/>
                <w:spacing w:val="-3"/>
              </w:rPr>
              <w:t xml:space="preserve"> </w:t>
            </w:r>
            <w:r w:rsidRPr="004A7534">
              <w:rPr>
                <w:rFonts w:ascii="Arial" w:hAnsi="Arial" w:cs="Arial"/>
              </w:rPr>
              <w:t>e</w:t>
            </w:r>
            <w:r w:rsidRPr="004A7534">
              <w:rPr>
                <w:rFonts w:ascii="Arial" w:hAnsi="Arial" w:cs="Arial"/>
                <w:spacing w:val="1"/>
              </w:rPr>
              <w:t>nh</w:t>
            </w:r>
            <w:r w:rsidRPr="004A7534">
              <w:rPr>
                <w:rFonts w:ascii="Arial" w:hAnsi="Arial" w:cs="Arial"/>
              </w:rPr>
              <w:t>a</w:t>
            </w:r>
            <w:r w:rsidRPr="004A7534">
              <w:rPr>
                <w:rFonts w:ascii="Arial" w:hAnsi="Arial" w:cs="Arial"/>
                <w:spacing w:val="1"/>
              </w:rPr>
              <w:t>n</w:t>
            </w:r>
            <w:r w:rsidRPr="004A7534">
              <w:rPr>
                <w:rFonts w:ascii="Arial" w:hAnsi="Arial" w:cs="Arial"/>
              </w:rPr>
              <w:t>ce</w:t>
            </w:r>
            <w:r w:rsidRPr="004A7534">
              <w:rPr>
                <w:rFonts w:ascii="Arial" w:hAnsi="Arial" w:cs="Arial"/>
                <w:spacing w:val="-6"/>
              </w:rPr>
              <w:t xml:space="preserve"> </w:t>
            </w:r>
            <w:r w:rsidRPr="004A7534">
              <w:rPr>
                <w:rFonts w:ascii="Arial" w:hAnsi="Arial" w:cs="Arial"/>
              </w:rPr>
              <w:t>t</w:t>
            </w:r>
            <w:r w:rsidRPr="004A7534">
              <w:rPr>
                <w:rFonts w:ascii="Arial" w:hAnsi="Arial" w:cs="Arial"/>
                <w:spacing w:val="-2"/>
              </w:rPr>
              <w:t>a</w:t>
            </w:r>
            <w:r w:rsidRPr="004A7534">
              <w:rPr>
                <w:rFonts w:ascii="Arial" w:hAnsi="Arial" w:cs="Arial"/>
              </w:rPr>
              <w:t>x</w:t>
            </w:r>
            <w:r w:rsidRPr="004A7534">
              <w:rPr>
                <w:rFonts w:ascii="Arial" w:hAnsi="Arial" w:cs="Arial"/>
                <w:spacing w:val="-1"/>
              </w:rPr>
              <w:t xml:space="preserve"> </w:t>
            </w:r>
            <w:r w:rsidRPr="004A7534">
              <w:rPr>
                <w:rFonts w:ascii="Arial" w:hAnsi="Arial" w:cs="Arial"/>
                <w:spacing w:val="1"/>
              </w:rPr>
              <w:t>k</w:t>
            </w:r>
            <w:r w:rsidRPr="004A7534">
              <w:rPr>
                <w:rFonts w:ascii="Arial" w:hAnsi="Arial" w:cs="Arial"/>
                <w:spacing w:val="-1"/>
              </w:rPr>
              <w:t>n</w:t>
            </w:r>
            <w:r w:rsidRPr="004A7534">
              <w:rPr>
                <w:rFonts w:ascii="Arial" w:hAnsi="Arial" w:cs="Arial"/>
                <w:spacing w:val="1"/>
              </w:rPr>
              <w:t>o</w:t>
            </w:r>
            <w:r w:rsidRPr="004A7534">
              <w:rPr>
                <w:rFonts w:ascii="Arial" w:hAnsi="Arial" w:cs="Arial"/>
              </w:rPr>
              <w:t>wle</w:t>
            </w:r>
            <w:r w:rsidRPr="004A7534">
              <w:rPr>
                <w:rFonts w:ascii="Arial" w:hAnsi="Arial" w:cs="Arial"/>
                <w:spacing w:val="1"/>
              </w:rPr>
              <w:t>dg</w:t>
            </w:r>
            <w:r w:rsidRPr="004A7534">
              <w:rPr>
                <w:rFonts w:ascii="Arial" w:hAnsi="Arial" w:cs="Arial"/>
              </w:rPr>
              <w:t>e</w:t>
            </w:r>
            <w:r w:rsidRPr="004A7534">
              <w:rPr>
                <w:rFonts w:ascii="Arial" w:hAnsi="Arial" w:cs="Arial"/>
                <w:spacing w:val="-8"/>
              </w:rPr>
              <w:t xml:space="preserve"> </w:t>
            </w:r>
            <w:r w:rsidRPr="004A7534">
              <w:rPr>
                <w:rFonts w:ascii="Arial" w:hAnsi="Arial" w:cs="Arial"/>
                <w:spacing w:val="-2"/>
              </w:rPr>
              <w:t>a</w:t>
            </w:r>
            <w:r w:rsidRPr="004A7534">
              <w:rPr>
                <w:rFonts w:ascii="Arial" w:hAnsi="Arial" w:cs="Arial"/>
                <w:spacing w:val="1"/>
              </w:rPr>
              <w:t>n</w:t>
            </w:r>
            <w:r w:rsidRPr="004A7534">
              <w:rPr>
                <w:rFonts w:ascii="Arial" w:hAnsi="Arial" w:cs="Arial"/>
              </w:rPr>
              <w:t>d</w:t>
            </w:r>
            <w:r w:rsidRPr="004A7534">
              <w:rPr>
                <w:rFonts w:ascii="Arial" w:hAnsi="Arial" w:cs="Arial"/>
                <w:spacing w:val="-2"/>
              </w:rPr>
              <w:t xml:space="preserve"> </w:t>
            </w:r>
            <w:r w:rsidRPr="004A7534">
              <w:rPr>
                <w:rFonts w:ascii="Arial" w:hAnsi="Arial" w:cs="Arial"/>
                <w:spacing w:val="-3"/>
              </w:rPr>
              <w:t>i</w:t>
            </w:r>
            <w:r w:rsidRPr="004A7534">
              <w:rPr>
                <w:rFonts w:ascii="Arial" w:hAnsi="Arial" w:cs="Arial"/>
                <w:spacing w:val="1"/>
              </w:rPr>
              <w:t>mprov</w:t>
            </w:r>
            <w:r w:rsidRPr="004A7534">
              <w:rPr>
                <w:rFonts w:ascii="Arial" w:hAnsi="Arial" w:cs="Arial"/>
              </w:rPr>
              <w:t>e</w:t>
            </w:r>
            <w:r w:rsidRPr="004A7534">
              <w:rPr>
                <w:rFonts w:ascii="Arial" w:hAnsi="Arial" w:cs="Arial"/>
                <w:spacing w:val="-9"/>
              </w:rPr>
              <w:t xml:space="preserve"> </w:t>
            </w:r>
            <w:r w:rsidRPr="004A7534">
              <w:rPr>
                <w:rFonts w:ascii="Arial" w:hAnsi="Arial" w:cs="Arial"/>
                <w:spacing w:val="1"/>
              </w:rPr>
              <w:t>p</w:t>
            </w:r>
            <w:r w:rsidRPr="004A7534">
              <w:rPr>
                <w:rFonts w:ascii="Arial" w:hAnsi="Arial" w:cs="Arial"/>
              </w:rPr>
              <w:t>e</w:t>
            </w:r>
            <w:r w:rsidRPr="004A7534">
              <w:rPr>
                <w:rFonts w:ascii="Arial" w:hAnsi="Arial" w:cs="Arial"/>
                <w:spacing w:val="1"/>
              </w:rPr>
              <w:t>r</w:t>
            </w:r>
            <w:r w:rsidRPr="004A7534">
              <w:rPr>
                <w:rFonts w:ascii="Arial" w:hAnsi="Arial" w:cs="Arial"/>
              </w:rPr>
              <w:t>c</w:t>
            </w:r>
            <w:r w:rsidRPr="004A7534">
              <w:rPr>
                <w:rFonts w:ascii="Arial" w:hAnsi="Arial" w:cs="Arial"/>
                <w:spacing w:val="-2"/>
              </w:rPr>
              <w:t>e</w:t>
            </w:r>
            <w:r w:rsidRPr="004A7534">
              <w:rPr>
                <w:rFonts w:ascii="Arial" w:hAnsi="Arial" w:cs="Arial"/>
                <w:spacing w:val="1"/>
              </w:rPr>
              <w:t>p</w:t>
            </w:r>
            <w:r w:rsidRPr="004A7534">
              <w:rPr>
                <w:rFonts w:ascii="Arial" w:hAnsi="Arial" w:cs="Arial"/>
              </w:rPr>
              <w:t>ti</w:t>
            </w:r>
            <w:r w:rsidRPr="004A7534">
              <w:rPr>
                <w:rFonts w:ascii="Arial" w:hAnsi="Arial" w:cs="Arial"/>
                <w:spacing w:val="1"/>
              </w:rPr>
              <w:t>on</w:t>
            </w:r>
            <w:r w:rsidRPr="004A7534">
              <w:rPr>
                <w:rFonts w:ascii="Arial" w:hAnsi="Arial" w:cs="Arial"/>
              </w:rPr>
              <w:t>s</w:t>
            </w:r>
            <w:r w:rsidRPr="004A7534">
              <w:rPr>
                <w:rFonts w:ascii="Arial" w:hAnsi="Arial" w:cs="Arial"/>
                <w:spacing w:val="-9"/>
              </w:rPr>
              <w:t xml:space="preserve"> </w:t>
            </w:r>
            <w:r w:rsidRPr="004A7534">
              <w:rPr>
                <w:rFonts w:ascii="Arial" w:hAnsi="Arial" w:cs="Arial"/>
                <w:spacing w:val="1"/>
              </w:rPr>
              <w:t>o</w:t>
            </w:r>
            <w:r w:rsidRPr="004A7534">
              <w:rPr>
                <w:rFonts w:ascii="Arial" w:hAnsi="Arial" w:cs="Arial"/>
              </w:rPr>
              <w:t>f</w:t>
            </w:r>
            <w:r w:rsidRPr="004A7534">
              <w:rPr>
                <w:rFonts w:ascii="Arial" w:hAnsi="Arial" w:cs="Arial"/>
                <w:spacing w:val="-1"/>
              </w:rPr>
              <w:t xml:space="preserve"> </w:t>
            </w:r>
            <w:r w:rsidRPr="004A7534">
              <w:rPr>
                <w:rFonts w:ascii="Arial" w:hAnsi="Arial" w:cs="Arial"/>
              </w:rPr>
              <w:t>t</w:t>
            </w:r>
            <w:r w:rsidRPr="004A7534">
              <w:rPr>
                <w:rFonts w:ascii="Arial" w:hAnsi="Arial" w:cs="Arial"/>
                <w:spacing w:val="-2"/>
              </w:rPr>
              <w:t>a</w:t>
            </w:r>
            <w:r w:rsidRPr="004A7534">
              <w:rPr>
                <w:rFonts w:ascii="Arial" w:hAnsi="Arial" w:cs="Arial"/>
                <w:spacing w:val="1"/>
              </w:rPr>
              <w:t>x</w:t>
            </w:r>
            <w:r w:rsidRPr="004A7534">
              <w:rPr>
                <w:rFonts w:ascii="Arial" w:hAnsi="Arial" w:cs="Arial"/>
              </w:rPr>
              <w:t>ati</w:t>
            </w:r>
            <w:r w:rsidRPr="004A7534">
              <w:rPr>
                <w:rFonts w:ascii="Arial" w:hAnsi="Arial" w:cs="Arial"/>
                <w:spacing w:val="-1"/>
              </w:rPr>
              <w:t>o</w:t>
            </w:r>
            <w:r w:rsidRPr="004A7534">
              <w:rPr>
                <w:rFonts w:ascii="Arial" w:hAnsi="Arial" w:cs="Arial"/>
              </w:rPr>
              <w:t>n</w:t>
            </w:r>
            <w:r w:rsidRPr="004A7534">
              <w:rPr>
                <w:rFonts w:ascii="Arial" w:hAnsi="Arial" w:cs="Arial"/>
                <w:spacing w:val="-5"/>
              </w:rPr>
              <w:t xml:space="preserve"> </w:t>
            </w:r>
            <w:r w:rsidRPr="004A7534">
              <w:rPr>
                <w:rFonts w:ascii="Arial" w:hAnsi="Arial" w:cs="Arial"/>
              </w:rPr>
              <w:t>t</w:t>
            </w:r>
            <w:r w:rsidRPr="004A7534">
              <w:rPr>
                <w:rFonts w:ascii="Arial" w:hAnsi="Arial" w:cs="Arial"/>
                <w:spacing w:val="1"/>
              </w:rPr>
              <w:t>hr</w:t>
            </w:r>
            <w:r w:rsidRPr="004A7534">
              <w:rPr>
                <w:rFonts w:ascii="Arial" w:hAnsi="Arial" w:cs="Arial"/>
                <w:spacing w:val="-1"/>
              </w:rPr>
              <w:t>o</w:t>
            </w:r>
            <w:r w:rsidRPr="004A7534">
              <w:rPr>
                <w:rFonts w:ascii="Arial" w:hAnsi="Arial" w:cs="Arial"/>
                <w:spacing w:val="1"/>
              </w:rPr>
              <w:t>ug</w:t>
            </w:r>
            <w:r w:rsidRPr="004A7534">
              <w:rPr>
                <w:rFonts w:ascii="Arial" w:hAnsi="Arial" w:cs="Arial"/>
              </w:rPr>
              <w:t>h</w:t>
            </w:r>
            <w:r w:rsidRPr="004A7534">
              <w:rPr>
                <w:rFonts w:ascii="Arial" w:hAnsi="Arial" w:cs="Arial"/>
                <w:spacing w:val="-5"/>
              </w:rPr>
              <w:t xml:space="preserve"> </w:t>
            </w:r>
            <w:r w:rsidRPr="004A7534">
              <w:rPr>
                <w:rFonts w:ascii="Arial" w:hAnsi="Arial" w:cs="Arial"/>
                <w:spacing w:val="-3"/>
              </w:rPr>
              <w:t>t</w:t>
            </w:r>
            <w:r w:rsidRPr="004A7534">
              <w:rPr>
                <w:rFonts w:ascii="Arial" w:hAnsi="Arial" w:cs="Arial"/>
                <w:spacing w:val="1"/>
              </w:rPr>
              <w:t>h</w:t>
            </w:r>
            <w:r w:rsidRPr="004A7534">
              <w:rPr>
                <w:rFonts w:ascii="Arial" w:hAnsi="Arial" w:cs="Arial"/>
              </w:rPr>
              <w:t>e V</w:t>
            </w:r>
            <w:r w:rsidRPr="004A7534">
              <w:rPr>
                <w:rFonts w:ascii="Arial" w:hAnsi="Arial" w:cs="Arial"/>
                <w:spacing w:val="1"/>
              </w:rPr>
              <w:t>o</w:t>
            </w:r>
            <w:r w:rsidRPr="004A7534">
              <w:rPr>
                <w:rFonts w:ascii="Arial" w:hAnsi="Arial" w:cs="Arial"/>
              </w:rPr>
              <w:t>l</w:t>
            </w:r>
            <w:r w:rsidRPr="004A7534">
              <w:rPr>
                <w:rFonts w:ascii="Arial" w:hAnsi="Arial" w:cs="Arial"/>
                <w:spacing w:val="1"/>
              </w:rPr>
              <w:t>un</w:t>
            </w:r>
            <w:r w:rsidRPr="004A7534">
              <w:rPr>
                <w:rFonts w:ascii="Arial" w:hAnsi="Arial" w:cs="Arial"/>
              </w:rPr>
              <w:t>ta</w:t>
            </w:r>
            <w:r w:rsidRPr="004A7534">
              <w:rPr>
                <w:rFonts w:ascii="Arial" w:hAnsi="Arial" w:cs="Arial"/>
                <w:spacing w:val="1"/>
              </w:rPr>
              <w:t>r</w:t>
            </w:r>
            <w:r w:rsidRPr="004A7534">
              <w:rPr>
                <w:rFonts w:ascii="Arial" w:hAnsi="Arial" w:cs="Arial"/>
              </w:rPr>
              <w:t>y</w:t>
            </w:r>
            <w:r w:rsidRPr="004A7534">
              <w:rPr>
                <w:rFonts w:ascii="Arial" w:hAnsi="Arial" w:cs="Arial"/>
                <w:spacing w:val="-7"/>
              </w:rPr>
              <w:t xml:space="preserve"> </w:t>
            </w:r>
            <w:r w:rsidRPr="004A7534">
              <w:rPr>
                <w:rFonts w:ascii="Arial" w:hAnsi="Arial" w:cs="Arial"/>
              </w:rPr>
              <w:t>Di</w:t>
            </w:r>
            <w:r w:rsidRPr="004A7534">
              <w:rPr>
                <w:rFonts w:ascii="Arial" w:hAnsi="Arial" w:cs="Arial"/>
                <w:spacing w:val="-1"/>
              </w:rPr>
              <w:t>s</w:t>
            </w:r>
            <w:r w:rsidRPr="004A7534">
              <w:rPr>
                <w:rFonts w:ascii="Arial" w:hAnsi="Arial" w:cs="Arial"/>
              </w:rPr>
              <w:t>cl</w:t>
            </w:r>
            <w:r w:rsidRPr="004A7534">
              <w:rPr>
                <w:rFonts w:ascii="Arial" w:hAnsi="Arial" w:cs="Arial"/>
                <w:spacing w:val="1"/>
              </w:rPr>
              <w:t>o</w:t>
            </w:r>
            <w:r w:rsidRPr="004A7534">
              <w:rPr>
                <w:rFonts w:ascii="Arial" w:hAnsi="Arial" w:cs="Arial"/>
                <w:spacing w:val="-1"/>
              </w:rPr>
              <w:t>s</w:t>
            </w:r>
            <w:r w:rsidRPr="004A7534">
              <w:rPr>
                <w:rFonts w:ascii="Arial" w:hAnsi="Arial" w:cs="Arial"/>
                <w:spacing w:val="1"/>
              </w:rPr>
              <w:t>ur</w:t>
            </w:r>
            <w:r w:rsidRPr="004A7534">
              <w:rPr>
                <w:rFonts w:ascii="Arial" w:hAnsi="Arial" w:cs="Arial"/>
              </w:rPr>
              <w:t>e</w:t>
            </w:r>
            <w:r w:rsidRPr="004A7534">
              <w:rPr>
                <w:rFonts w:ascii="Arial" w:hAnsi="Arial" w:cs="Arial"/>
                <w:spacing w:val="-8"/>
              </w:rPr>
              <w:t xml:space="preserve"> </w:t>
            </w:r>
            <w:r w:rsidRPr="004A7534">
              <w:rPr>
                <w:rFonts w:ascii="Arial" w:hAnsi="Arial" w:cs="Arial"/>
              </w:rPr>
              <w:t>Pr</w:t>
            </w:r>
            <w:r w:rsidRPr="004A7534">
              <w:rPr>
                <w:rFonts w:ascii="Arial" w:hAnsi="Arial" w:cs="Arial"/>
                <w:spacing w:val="-1"/>
              </w:rPr>
              <w:t>o</w:t>
            </w:r>
            <w:r w:rsidRPr="004A7534">
              <w:rPr>
                <w:rFonts w:ascii="Arial" w:hAnsi="Arial" w:cs="Arial"/>
                <w:spacing w:val="1"/>
              </w:rPr>
              <w:t>gr</w:t>
            </w:r>
            <w:r w:rsidRPr="004A7534">
              <w:rPr>
                <w:rFonts w:ascii="Arial" w:hAnsi="Arial" w:cs="Arial"/>
              </w:rPr>
              <w:t>a</w:t>
            </w:r>
            <w:r w:rsidRPr="004A7534">
              <w:rPr>
                <w:rFonts w:ascii="Arial" w:hAnsi="Arial" w:cs="Arial"/>
                <w:spacing w:val="-1"/>
              </w:rPr>
              <w:t>m</w:t>
            </w:r>
            <w:r w:rsidRPr="004A7534">
              <w:rPr>
                <w:rFonts w:ascii="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7629F58D" w14:textId="46B9A20D" w:rsidR="00BD49C7" w:rsidRPr="004A7534" w:rsidRDefault="00BE69DD" w:rsidP="00BD49C7">
            <w:pPr>
              <w:rPr>
                <w:rFonts w:ascii="Arial" w:hAnsi="Arial" w:cs="Arial"/>
              </w:rPr>
            </w:pPr>
            <w:r w:rsidRPr="004A7534">
              <w:rPr>
                <w:rFonts w:ascii="Arial" w:hAnsi="Arial" w:cs="Arial"/>
              </w:rPr>
              <w:t>Thank you very much for your positive and encouraging feedback. We truly appreciate your recognition of the importance and relevance of our research topic. We hope that the findings of this study can indeed contribute valuable insights for tax stakeholders in improving tax knowledge and perception, particularly through the implementation of the Voluntary Disclosure Program. Your comments motivate us to continue enhancing the quality and practical impact of our research.</w:t>
            </w:r>
          </w:p>
        </w:tc>
      </w:tr>
      <w:tr w:rsidR="00BD49C7" w:rsidRPr="004A7534" w14:paraId="74209713" w14:textId="77777777" w:rsidTr="00BD49C7">
        <w:trPr>
          <w:trHeight w:hRule="exact" w:val="1273"/>
        </w:trPr>
        <w:tc>
          <w:tcPr>
            <w:tcW w:w="5351" w:type="dxa"/>
            <w:tcBorders>
              <w:top w:val="single" w:sz="5" w:space="0" w:color="000000"/>
              <w:left w:val="single" w:sz="5" w:space="0" w:color="000000"/>
              <w:bottom w:val="single" w:sz="5" w:space="0" w:color="000000"/>
              <w:right w:val="single" w:sz="5" w:space="0" w:color="000000"/>
            </w:tcBorders>
          </w:tcPr>
          <w:p w14:paraId="13B15BF8" w14:textId="77777777" w:rsidR="00BD49C7" w:rsidRPr="004A7534" w:rsidRDefault="00BD49C7" w:rsidP="00BD49C7">
            <w:pPr>
              <w:spacing w:line="220" w:lineRule="exact"/>
              <w:ind w:left="460"/>
              <w:rPr>
                <w:rFonts w:ascii="Arial" w:hAnsi="Arial" w:cs="Arial"/>
              </w:rPr>
            </w:pPr>
            <w:r w:rsidRPr="004A7534">
              <w:rPr>
                <w:rFonts w:ascii="Arial" w:hAnsi="Arial" w:cs="Arial"/>
                <w:b/>
                <w:spacing w:val="-1"/>
              </w:rPr>
              <w:t>I</w:t>
            </w:r>
            <w:r w:rsidRPr="004A7534">
              <w:rPr>
                <w:rFonts w:ascii="Arial" w:hAnsi="Arial" w:cs="Arial"/>
                <w:b/>
              </w:rPr>
              <w:t>s</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spacing w:val="1"/>
              </w:rPr>
              <w:t>t</w:t>
            </w:r>
            <w:r w:rsidRPr="004A7534">
              <w:rPr>
                <w:rFonts w:ascii="Arial" w:hAnsi="Arial" w:cs="Arial"/>
                <w:b/>
              </w:rPr>
              <w:t>itle</w:t>
            </w:r>
            <w:r w:rsidRPr="004A7534">
              <w:rPr>
                <w:rFonts w:ascii="Arial" w:hAnsi="Arial" w:cs="Arial"/>
                <w:b/>
                <w:spacing w:val="-3"/>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1"/>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spacing w:val="1"/>
              </w:rPr>
              <w:t>a</w:t>
            </w:r>
            <w:r w:rsidRPr="004A7534">
              <w:rPr>
                <w:rFonts w:ascii="Arial" w:hAnsi="Arial" w:cs="Arial"/>
                <w:b/>
              </w:rPr>
              <w:t>r</w:t>
            </w:r>
            <w:r w:rsidRPr="004A7534">
              <w:rPr>
                <w:rFonts w:ascii="Arial" w:hAnsi="Arial" w:cs="Arial"/>
                <w:b/>
                <w:spacing w:val="1"/>
              </w:rPr>
              <w:t>t</w:t>
            </w:r>
            <w:r w:rsidRPr="004A7534">
              <w:rPr>
                <w:rFonts w:ascii="Arial" w:hAnsi="Arial" w:cs="Arial"/>
                <w:b/>
              </w:rPr>
              <w:t>icle</w:t>
            </w:r>
            <w:r w:rsidRPr="004A7534">
              <w:rPr>
                <w:rFonts w:ascii="Arial" w:hAnsi="Arial" w:cs="Arial"/>
                <w:b/>
                <w:spacing w:val="-4"/>
              </w:rPr>
              <w:t xml:space="preserve"> </w:t>
            </w:r>
            <w:r w:rsidRPr="004A7534">
              <w:rPr>
                <w:rFonts w:ascii="Arial" w:hAnsi="Arial" w:cs="Arial"/>
                <w:b/>
                <w:spacing w:val="-1"/>
              </w:rPr>
              <w:t>s</w:t>
            </w:r>
            <w:r w:rsidRPr="004A7534">
              <w:rPr>
                <w:rFonts w:ascii="Arial" w:hAnsi="Arial" w:cs="Arial"/>
                <w:b/>
              </w:rPr>
              <w:t>uit</w:t>
            </w:r>
            <w:r w:rsidRPr="004A7534">
              <w:rPr>
                <w:rFonts w:ascii="Arial" w:hAnsi="Arial" w:cs="Arial"/>
                <w:b/>
                <w:spacing w:val="-1"/>
              </w:rPr>
              <w:t>a</w:t>
            </w:r>
            <w:r w:rsidRPr="004A7534">
              <w:rPr>
                <w:rFonts w:ascii="Arial" w:hAnsi="Arial" w:cs="Arial"/>
                <w:b/>
              </w:rPr>
              <w:t>ble?</w:t>
            </w:r>
          </w:p>
          <w:p w14:paraId="162202FA" w14:textId="77777777" w:rsidR="00BD49C7" w:rsidRPr="004A7534" w:rsidRDefault="00BD49C7" w:rsidP="00BD49C7">
            <w:pPr>
              <w:ind w:left="460"/>
              <w:rPr>
                <w:rFonts w:ascii="Arial" w:hAnsi="Arial" w:cs="Arial"/>
              </w:rPr>
            </w:pPr>
            <w:r w:rsidRPr="004A7534">
              <w:rPr>
                <w:rFonts w:ascii="Arial" w:hAnsi="Arial" w:cs="Arial"/>
                <w:b/>
                <w:spacing w:val="1"/>
              </w:rPr>
              <w:t>(</w:t>
            </w:r>
            <w:r w:rsidRPr="004A7534">
              <w:rPr>
                <w:rFonts w:ascii="Arial" w:hAnsi="Arial" w:cs="Arial"/>
                <w:b/>
                <w:spacing w:val="-1"/>
              </w:rPr>
              <w:t>I</w:t>
            </w:r>
            <w:r w:rsidRPr="004A7534">
              <w:rPr>
                <w:rFonts w:ascii="Arial" w:hAnsi="Arial" w:cs="Arial"/>
                <w:b/>
              </w:rPr>
              <w:t>f</w:t>
            </w:r>
            <w:r w:rsidRPr="004A7534">
              <w:rPr>
                <w:rFonts w:ascii="Arial" w:hAnsi="Arial" w:cs="Arial"/>
                <w:b/>
                <w:spacing w:val="-1"/>
              </w:rPr>
              <w:t xml:space="preserve"> </w:t>
            </w:r>
            <w:r w:rsidRPr="004A7534">
              <w:rPr>
                <w:rFonts w:ascii="Arial" w:hAnsi="Arial" w:cs="Arial"/>
                <w:b/>
              </w:rPr>
              <w:t>n</w:t>
            </w:r>
            <w:r w:rsidRPr="004A7534">
              <w:rPr>
                <w:rFonts w:ascii="Arial" w:hAnsi="Arial" w:cs="Arial"/>
                <w:b/>
                <w:spacing w:val="1"/>
              </w:rPr>
              <w:t>o</w:t>
            </w:r>
            <w:r w:rsidRPr="004A7534">
              <w:rPr>
                <w:rFonts w:ascii="Arial" w:hAnsi="Arial" w:cs="Arial"/>
                <w:b/>
              </w:rPr>
              <w:t>t</w:t>
            </w:r>
            <w:r w:rsidRPr="004A7534">
              <w:rPr>
                <w:rFonts w:ascii="Arial" w:hAnsi="Arial" w:cs="Arial"/>
                <w:b/>
                <w:spacing w:val="-2"/>
              </w:rPr>
              <w:t xml:space="preserve"> </w:t>
            </w:r>
            <w:r w:rsidRPr="004A7534">
              <w:rPr>
                <w:rFonts w:ascii="Arial" w:hAnsi="Arial" w:cs="Arial"/>
                <w:b/>
              </w:rPr>
              <w:t>ple</w:t>
            </w:r>
            <w:r w:rsidRPr="004A7534">
              <w:rPr>
                <w:rFonts w:ascii="Arial" w:hAnsi="Arial" w:cs="Arial"/>
                <w:b/>
                <w:spacing w:val="1"/>
              </w:rPr>
              <w:t>a</w:t>
            </w:r>
            <w:r w:rsidRPr="004A7534">
              <w:rPr>
                <w:rFonts w:ascii="Arial" w:hAnsi="Arial" w:cs="Arial"/>
                <w:b/>
                <w:spacing w:val="-1"/>
              </w:rPr>
              <w:t>s</w:t>
            </w:r>
            <w:r w:rsidRPr="004A7534">
              <w:rPr>
                <w:rFonts w:ascii="Arial" w:hAnsi="Arial" w:cs="Arial"/>
                <w:b/>
              </w:rPr>
              <w:t>e</w:t>
            </w:r>
            <w:r w:rsidRPr="004A7534">
              <w:rPr>
                <w:rFonts w:ascii="Arial" w:hAnsi="Arial" w:cs="Arial"/>
                <w:b/>
                <w:spacing w:val="-4"/>
              </w:rPr>
              <w:t xml:space="preserve"> </w:t>
            </w:r>
            <w:r w:rsidRPr="004A7534">
              <w:rPr>
                <w:rFonts w:ascii="Arial" w:hAnsi="Arial" w:cs="Arial"/>
                <w:b/>
                <w:spacing w:val="-1"/>
              </w:rPr>
              <w:t>s</w:t>
            </w:r>
            <w:r w:rsidRPr="004A7534">
              <w:rPr>
                <w:rFonts w:ascii="Arial" w:hAnsi="Arial" w:cs="Arial"/>
                <w:b/>
              </w:rPr>
              <w:t>u</w:t>
            </w:r>
            <w:r w:rsidRPr="004A7534">
              <w:rPr>
                <w:rFonts w:ascii="Arial" w:hAnsi="Arial" w:cs="Arial"/>
                <w:b/>
                <w:spacing w:val="1"/>
              </w:rPr>
              <w:t>gg</w:t>
            </w:r>
            <w:r w:rsidRPr="004A7534">
              <w:rPr>
                <w:rFonts w:ascii="Arial" w:hAnsi="Arial" w:cs="Arial"/>
                <w:b/>
              </w:rPr>
              <w:t>est</w:t>
            </w:r>
            <w:r w:rsidRPr="004A7534">
              <w:rPr>
                <w:rFonts w:ascii="Arial" w:hAnsi="Arial" w:cs="Arial"/>
                <w:b/>
                <w:spacing w:val="-5"/>
              </w:rPr>
              <w:t xml:space="preserve"> </w:t>
            </w:r>
            <w:r w:rsidRPr="004A7534">
              <w:rPr>
                <w:rFonts w:ascii="Arial" w:hAnsi="Arial" w:cs="Arial"/>
                <w:b/>
                <w:spacing w:val="1"/>
              </w:rPr>
              <w:t>a</w:t>
            </w:r>
            <w:r w:rsidRPr="004A7534">
              <w:rPr>
                <w:rFonts w:ascii="Arial" w:hAnsi="Arial" w:cs="Arial"/>
                <w:b/>
              </w:rPr>
              <w:t>n</w:t>
            </w:r>
            <w:r w:rsidRPr="004A7534">
              <w:rPr>
                <w:rFonts w:ascii="Arial" w:hAnsi="Arial" w:cs="Arial"/>
                <w:b/>
                <w:spacing w:val="-2"/>
              </w:rPr>
              <w:t xml:space="preserve"> </w:t>
            </w:r>
            <w:r w:rsidRPr="004A7534">
              <w:rPr>
                <w:rFonts w:ascii="Arial" w:hAnsi="Arial" w:cs="Arial"/>
                <w:b/>
                <w:spacing w:val="1"/>
              </w:rPr>
              <w:t>a</w:t>
            </w:r>
            <w:r w:rsidRPr="004A7534">
              <w:rPr>
                <w:rFonts w:ascii="Arial" w:hAnsi="Arial" w:cs="Arial"/>
                <w:b/>
              </w:rPr>
              <w:t>lt</w:t>
            </w:r>
            <w:r w:rsidRPr="004A7534">
              <w:rPr>
                <w:rFonts w:ascii="Arial" w:hAnsi="Arial" w:cs="Arial"/>
                <w:b/>
                <w:spacing w:val="-2"/>
              </w:rPr>
              <w:t>e</w:t>
            </w:r>
            <w:r w:rsidRPr="004A7534">
              <w:rPr>
                <w:rFonts w:ascii="Arial" w:hAnsi="Arial" w:cs="Arial"/>
                <w:b/>
              </w:rPr>
              <w:t>rn</w:t>
            </w:r>
            <w:r w:rsidRPr="004A7534">
              <w:rPr>
                <w:rFonts w:ascii="Arial" w:hAnsi="Arial" w:cs="Arial"/>
                <w:b/>
                <w:spacing w:val="1"/>
              </w:rPr>
              <w:t>at</w:t>
            </w:r>
            <w:r w:rsidRPr="004A7534">
              <w:rPr>
                <w:rFonts w:ascii="Arial" w:hAnsi="Arial" w:cs="Arial"/>
                <w:b/>
              </w:rPr>
              <w:t>i</w:t>
            </w:r>
            <w:r w:rsidRPr="004A7534">
              <w:rPr>
                <w:rFonts w:ascii="Arial" w:hAnsi="Arial" w:cs="Arial"/>
                <w:b/>
                <w:spacing w:val="1"/>
              </w:rPr>
              <w:t>v</w:t>
            </w:r>
            <w:r w:rsidRPr="004A7534">
              <w:rPr>
                <w:rFonts w:ascii="Arial" w:hAnsi="Arial" w:cs="Arial"/>
                <w:b/>
              </w:rPr>
              <w:t>e</w:t>
            </w:r>
            <w:r w:rsidRPr="004A7534">
              <w:rPr>
                <w:rFonts w:ascii="Arial" w:hAnsi="Arial" w:cs="Arial"/>
                <w:b/>
                <w:spacing w:val="-8"/>
              </w:rPr>
              <w:t xml:space="preserve"> </w:t>
            </w:r>
            <w:r w:rsidRPr="004A7534">
              <w:rPr>
                <w:rFonts w:ascii="Arial" w:hAnsi="Arial" w:cs="Arial"/>
                <w:b/>
                <w:spacing w:val="1"/>
              </w:rPr>
              <w:t>t</w:t>
            </w:r>
            <w:r w:rsidRPr="004A7534">
              <w:rPr>
                <w:rFonts w:ascii="Arial" w:hAnsi="Arial" w:cs="Arial"/>
                <w:b/>
              </w:rPr>
              <w:t>itle)</w:t>
            </w:r>
          </w:p>
        </w:tc>
        <w:tc>
          <w:tcPr>
            <w:tcW w:w="9356" w:type="dxa"/>
            <w:tcBorders>
              <w:top w:val="single" w:sz="5" w:space="0" w:color="000000"/>
              <w:left w:val="single" w:sz="5" w:space="0" w:color="000000"/>
              <w:bottom w:val="single" w:sz="5" w:space="0" w:color="000000"/>
              <w:right w:val="single" w:sz="5" w:space="0" w:color="000000"/>
            </w:tcBorders>
          </w:tcPr>
          <w:p w14:paraId="31D8E80B" w14:textId="77777777" w:rsidR="00BD49C7" w:rsidRPr="004A7534" w:rsidRDefault="00BD49C7" w:rsidP="00BD49C7">
            <w:pPr>
              <w:spacing w:line="220" w:lineRule="exact"/>
              <w:ind w:left="102"/>
              <w:rPr>
                <w:rFonts w:ascii="Arial" w:hAnsi="Arial" w:cs="Arial"/>
              </w:rPr>
            </w:pPr>
            <w:r w:rsidRPr="004A7534">
              <w:rPr>
                <w:rFonts w:ascii="Arial" w:hAnsi="Arial" w:cs="Arial"/>
              </w:rPr>
              <w:t>Yes</w:t>
            </w:r>
          </w:p>
        </w:tc>
        <w:tc>
          <w:tcPr>
            <w:tcW w:w="6445" w:type="dxa"/>
            <w:tcBorders>
              <w:top w:val="single" w:sz="5" w:space="0" w:color="000000"/>
              <w:left w:val="single" w:sz="5" w:space="0" w:color="000000"/>
              <w:bottom w:val="single" w:sz="5" w:space="0" w:color="000000"/>
              <w:right w:val="single" w:sz="5" w:space="0" w:color="000000"/>
            </w:tcBorders>
          </w:tcPr>
          <w:p w14:paraId="694AC2D0" w14:textId="2452A2FC" w:rsidR="00BD49C7" w:rsidRPr="004A7534" w:rsidRDefault="00BE69DD" w:rsidP="00BD49C7">
            <w:pPr>
              <w:rPr>
                <w:rFonts w:ascii="Arial" w:hAnsi="Arial" w:cs="Arial"/>
              </w:rPr>
            </w:pPr>
            <w:r w:rsidRPr="004A7534">
              <w:rPr>
                <w:rFonts w:ascii="Arial" w:hAnsi="Arial" w:cs="Arial"/>
              </w:rPr>
              <w:t>Thank you for your kind confirmation. We are glad that the title of the manuscript is considered appropriate and aligned with the content of the study.</w:t>
            </w:r>
          </w:p>
        </w:tc>
      </w:tr>
      <w:tr w:rsidR="00BE69DD" w:rsidRPr="004A7534" w14:paraId="60D6C233" w14:textId="77777777" w:rsidTr="00BE69DD">
        <w:trPr>
          <w:trHeight w:hRule="exact" w:val="3582"/>
        </w:trPr>
        <w:tc>
          <w:tcPr>
            <w:tcW w:w="5351" w:type="dxa"/>
            <w:tcBorders>
              <w:top w:val="single" w:sz="5" w:space="0" w:color="000000"/>
              <w:left w:val="single" w:sz="5" w:space="0" w:color="000000"/>
              <w:bottom w:val="single" w:sz="5" w:space="0" w:color="000000"/>
              <w:right w:val="single" w:sz="5" w:space="0" w:color="000000"/>
            </w:tcBorders>
          </w:tcPr>
          <w:p w14:paraId="2150BB3A" w14:textId="77777777" w:rsidR="00BE69DD" w:rsidRPr="004A7534" w:rsidRDefault="00BE69DD" w:rsidP="00BE69DD">
            <w:pPr>
              <w:spacing w:before="2" w:line="220" w:lineRule="exact"/>
              <w:ind w:left="460" w:right="197"/>
              <w:rPr>
                <w:rFonts w:ascii="Arial" w:hAnsi="Arial" w:cs="Arial"/>
              </w:rPr>
            </w:pPr>
            <w:r w:rsidRPr="004A7534">
              <w:rPr>
                <w:rFonts w:ascii="Arial" w:hAnsi="Arial" w:cs="Arial"/>
                <w:b/>
                <w:spacing w:val="-1"/>
              </w:rPr>
              <w:t>I</w:t>
            </w:r>
            <w:r w:rsidRPr="004A7534">
              <w:rPr>
                <w:rFonts w:ascii="Arial" w:hAnsi="Arial" w:cs="Arial"/>
                <w:b/>
              </w:rPr>
              <w:t>s</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spacing w:val="1"/>
              </w:rPr>
              <w:t>a</w:t>
            </w:r>
            <w:r w:rsidRPr="004A7534">
              <w:rPr>
                <w:rFonts w:ascii="Arial" w:hAnsi="Arial" w:cs="Arial"/>
                <w:b/>
              </w:rPr>
              <w:t>b</w:t>
            </w:r>
            <w:r w:rsidRPr="004A7534">
              <w:rPr>
                <w:rFonts w:ascii="Arial" w:hAnsi="Arial" w:cs="Arial"/>
                <w:b/>
                <w:spacing w:val="-1"/>
              </w:rPr>
              <w:t>s</w:t>
            </w:r>
            <w:r w:rsidRPr="004A7534">
              <w:rPr>
                <w:rFonts w:ascii="Arial" w:hAnsi="Arial" w:cs="Arial"/>
                <w:b/>
                <w:spacing w:val="1"/>
              </w:rPr>
              <w:t>t</w:t>
            </w:r>
            <w:r w:rsidRPr="004A7534">
              <w:rPr>
                <w:rFonts w:ascii="Arial" w:hAnsi="Arial" w:cs="Arial"/>
                <w:b/>
              </w:rPr>
              <w:t>r</w:t>
            </w:r>
            <w:r w:rsidRPr="004A7534">
              <w:rPr>
                <w:rFonts w:ascii="Arial" w:hAnsi="Arial" w:cs="Arial"/>
                <w:b/>
                <w:spacing w:val="1"/>
              </w:rPr>
              <w:t>a</w:t>
            </w:r>
            <w:r w:rsidRPr="004A7534">
              <w:rPr>
                <w:rFonts w:ascii="Arial" w:hAnsi="Arial" w:cs="Arial"/>
                <w:b/>
              </w:rPr>
              <w:t>ct</w:t>
            </w:r>
            <w:r w:rsidRPr="004A7534">
              <w:rPr>
                <w:rFonts w:ascii="Arial" w:hAnsi="Arial" w:cs="Arial"/>
                <w:b/>
                <w:spacing w:val="-6"/>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1"/>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spacing w:val="1"/>
              </w:rPr>
              <w:t>a</w:t>
            </w:r>
            <w:r w:rsidRPr="004A7534">
              <w:rPr>
                <w:rFonts w:ascii="Arial" w:hAnsi="Arial" w:cs="Arial"/>
                <w:b/>
              </w:rPr>
              <w:t>r</w:t>
            </w:r>
            <w:r w:rsidRPr="004A7534">
              <w:rPr>
                <w:rFonts w:ascii="Arial" w:hAnsi="Arial" w:cs="Arial"/>
                <w:b/>
                <w:spacing w:val="1"/>
              </w:rPr>
              <w:t>t</w:t>
            </w:r>
            <w:r w:rsidRPr="004A7534">
              <w:rPr>
                <w:rFonts w:ascii="Arial" w:hAnsi="Arial" w:cs="Arial"/>
                <w:b/>
              </w:rPr>
              <w:t>icle</w:t>
            </w:r>
            <w:r w:rsidRPr="004A7534">
              <w:rPr>
                <w:rFonts w:ascii="Arial" w:hAnsi="Arial" w:cs="Arial"/>
                <w:b/>
                <w:spacing w:val="-6"/>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spacing w:val="2"/>
              </w:rPr>
              <w:t>m</w:t>
            </w:r>
            <w:r w:rsidRPr="004A7534">
              <w:rPr>
                <w:rFonts w:ascii="Arial" w:hAnsi="Arial" w:cs="Arial"/>
                <w:b/>
              </w:rPr>
              <w:t>prehen</w:t>
            </w:r>
            <w:r w:rsidRPr="004A7534">
              <w:rPr>
                <w:rFonts w:ascii="Arial" w:hAnsi="Arial" w:cs="Arial"/>
                <w:b/>
                <w:spacing w:val="-1"/>
              </w:rPr>
              <w:t>s</w:t>
            </w:r>
            <w:r w:rsidRPr="004A7534">
              <w:rPr>
                <w:rFonts w:ascii="Arial" w:hAnsi="Arial" w:cs="Arial"/>
                <w:b/>
              </w:rPr>
              <w:t>i</w:t>
            </w:r>
            <w:r w:rsidRPr="004A7534">
              <w:rPr>
                <w:rFonts w:ascii="Arial" w:hAnsi="Arial" w:cs="Arial"/>
                <w:b/>
                <w:spacing w:val="1"/>
              </w:rPr>
              <w:t>v</w:t>
            </w:r>
            <w:r w:rsidRPr="004A7534">
              <w:rPr>
                <w:rFonts w:ascii="Arial" w:hAnsi="Arial" w:cs="Arial"/>
                <w:b/>
              </w:rPr>
              <w:t>e?</w:t>
            </w:r>
            <w:r w:rsidRPr="004A7534">
              <w:rPr>
                <w:rFonts w:ascii="Arial" w:hAnsi="Arial" w:cs="Arial"/>
                <w:b/>
                <w:spacing w:val="-12"/>
              </w:rPr>
              <w:t xml:space="preserve"> </w:t>
            </w:r>
            <w:r w:rsidRPr="004A7534">
              <w:rPr>
                <w:rFonts w:ascii="Arial" w:hAnsi="Arial" w:cs="Arial"/>
                <w:b/>
              </w:rPr>
              <w:t>Do</w:t>
            </w:r>
            <w:r w:rsidRPr="004A7534">
              <w:rPr>
                <w:rFonts w:ascii="Arial" w:hAnsi="Arial" w:cs="Arial"/>
                <w:b/>
                <w:spacing w:val="-1"/>
              </w:rPr>
              <w:t xml:space="preserve"> </w:t>
            </w:r>
            <w:r w:rsidRPr="004A7534">
              <w:rPr>
                <w:rFonts w:ascii="Arial" w:hAnsi="Arial" w:cs="Arial"/>
                <w:b/>
                <w:spacing w:val="1"/>
              </w:rPr>
              <w:t>yo</w:t>
            </w:r>
            <w:r w:rsidRPr="004A7534">
              <w:rPr>
                <w:rFonts w:ascii="Arial" w:hAnsi="Arial" w:cs="Arial"/>
                <w:b/>
              </w:rPr>
              <w:t xml:space="preserve">u </w:t>
            </w:r>
            <w:r w:rsidRPr="004A7534">
              <w:rPr>
                <w:rFonts w:ascii="Arial" w:hAnsi="Arial" w:cs="Arial"/>
                <w:b/>
                <w:spacing w:val="-1"/>
              </w:rPr>
              <w:t>s</w:t>
            </w:r>
            <w:r w:rsidRPr="004A7534">
              <w:rPr>
                <w:rFonts w:ascii="Arial" w:hAnsi="Arial" w:cs="Arial"/>
                <w:b/>
              </w:rPr>
              <w:t>u</w:t>
            </w:r>
            <w:r w:rsidRPr="004A7534">
              <w:rPr>
                <w:rFonts w:ascii="Arial" w:hAnsi="Arial" w:cs="Arial"/>
                <w:b/>
                <w:spacing w:val="1"/>
              </w:rPr>
              <w:t>gg</w:t>
            </w:r>
            <w:r w:rsidRPr="004A7534">
              <w:rPr>
                <w:rFonts w:ascii="Arial" w:hAnsi="Arial" w:cs="Arial"/>
                <w:b/>
              </w:rPr>
              <w:t>est</w:t>
            </w:r>
            <w:r w:rsidRPr="004A7534">
              <w:rPr>
                <w:rFonts w:ascii="Arial" w:hAnsi="Arial" w:cs="Arial"/>
                <w:b/>
                <w:spacing w:val="-4"/>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2"/>
              </w:rPr>
              <w:t xml:space="preserve"> </w:t>
            </w:r>
            <w:r w:rsidRPr="004A7534">
              <w:rPr>
                <w:rFonts w:ascii="Arial" w:hAnsi="Arial" w:cs="Arial"/>
                <w:b/>
                <w:spacing w:val="1"/>
              </w:rPr>
              <w:t>a</w:t>
            </w:r>
            <w:r w:rsidRPr="004A7534">
              <w:rPr>
                <w:rFonts w:ascii="Arial" w:hAnsi="Arial" w:cs="Arial"/>
                <w:b/>
              </w:rPr>
              <w:t>d</w:t>
            </w:r>
            <w:r w:rsidRPr="004A7534">
              <w:rPr>
                <w:rFonts w:ascii="Arial" w:hAnsi="Arial" w:cs="Arial"/>
                <w:b/>
                <w:spacing w:val="-1"/>
              </w:rPr>
              <w:t>d</w:t>
            </w:r>
            <w:r w:rsidRPr="004A7534">
              <w:rPr>
                <w:rFonts w:ascii="Arial" w:hAnsi="Arial" w:cs="Arial"/>
                <w:b/>
              </w:rPr>
              <w:t>iti</w:t>
            </w:r>
            <w:r w:rsidRPr="004A7534">
              <w:rPr>
                <w:rFonts w:ascii="Arial" w:hAnsi="Arial" w:cs="Arial"/>
                <w:b/>
                <w:spacing w:val="1"/>
              </w:rPr>
              <w:t>o</w:t>
            </w:r>
            <w:r w:rsidRPr="004A7534">
              <w:rPr>
                <w:rFonts w:ascii="Arial" w:hAnsi="Arial" w:cs="Arial"/>
                <w:b/>
              </w:rPr>
              <w:t>n</w:t>
            </w:r>
            <w:r w:rsidRPr="004A7534">
              <w:rPr>
                <w:rFonts w:ascii="Arial" w:hAnsi="Arial" w:cs="Arial"/>
                <w:b/>
                <w:spacing w:val="-7"/>
              </w:rPr>
              <w:t xml:space="preserve"> </w:t>
            </w:r>
            <w:r w:rsidRPr="004A7534">
              <w:rPr>
                <w:rFonts w:ascii="Arial" w:hAnsi="Arial" w:cs="Arial"/>
                <w:b/>
                <w:spacing w:val="1"/>
              </w:rPr>
              <w:t>(o</w:t>
            </w:r>
            <w:r w:rsidRPr="004A7534">
              <w:rPr>
                <w:rFonts w:ascii="Arial" w:hAnsi="Arial" w:cs="Arial"/>
                <w:b/>
              </w:rPr>
              <w:t>r</w:t>
            </w:r>
            <w:r w:rsidRPr="004A7534">
              <w:rPr>
                <w:rFonts w:ascii="Arial" w:hAnsi="Arial" w:cs="Arial"/>
                <w:b/>
                <w:spacing w:val="-2"/>
              </w:rPr>
              <w:t xml:space="preserve"> </w:t>
            </w:r>
            <w:r w:rsidRPr="004A7534">
              <w:rPr>
                <w:rFonts w:ascii="Arial" w:hAnsi="Arial" w:cs="Arial"/>
                <w:b/>
              </w:rPr>
              <w:t>dele</w:t>
            </w:r>
            <w:r w:rsidRPr="004A7534">
              <w:rPr>
                <w:rFonts w:ascii="Arial" w:hAnsi="Arial" w:cs="Arial"/>
                <w:b/>
                <w:spacing w:val="1"/>
              </w:rPr>
              <w:t>t</w:t>
            </w:r>
            <w:r w:rsidRPr="004A7534">
              <w:rPr>
                <w:rFonts w:ascii="Arial" w:hAnsi="Arial" w:cs="Arial"/>
                <w:b/>
              </w:rPr>
              <w:t>i</w:t>
            </w:r>
            <w:r w:rsidRPr="004A7534">
              <w:rPr>
                <w:rFonts w:ascii="Arial" w:hAnsi="Arial" w:cs="Arial"/>
                <w:b/>
                <w:spacing w:val="1"/>
              </w:rPr>
              <w:t>o</w:t>
            </w:r>
            <w:r w:rsidRPr="004A7534">
              <w:rPr>
                <w:rFonts w:ascii="Arial" w:hAnsi="Arial" w:cs="Arial"/>
                <w:b/>
              </w:rPr>
              <w:t>n)</w:t>
            </w:r>
            <w:r w:rsidRPr="004A7534">
              <w:rPr>
                <w:rFonts w:ascii="Arial" w:hAnsi="Arial" w:cs="Arial"/>
                <w:b/>
                <w:spacing w:val="-6"/>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1"/>
              </w:rPr>
              <w:t xml:space="preserve"> so</w:t>
            </w:r>
            <w:r w:rsidRPr="004A7534">
              <w:rPr>
                <w:rFonts w:ascii="Arial" w:hAnsi="Arial" w:cs="Arial"/>
                <w:b/>
                <w:spacing w:val="2"/>
              </w:rPr>
              <w:t>m</w:t>
            </w:r>
            <w:r w:rsidRPr="004A7534">
              <w:rPr>
                <w:rFonts w:ascii="Arial" w:hAnsi="Arial" w:cs="Arial"/>
                <w:b/>
              </w:rPr>
              <w:t>e</w:t>
            </w:r>
            <w:r w:rsidRPr="004A7534">
              <w:rPr>
                <w:rFonts w:ascii="Arial" w:hAnsi="Arial" w:cs="Arial"/>
                <w:b/>
                <w:spacing w:val="-3"/>
              </w:rPr>
              <w:t xml:space="preserve"> </w:t>
            </w:r>
            <w:r w:rsidRPr="004A7534">
              <w:rPr>
                <w:rFonts w:ascii="Arial" w:hAnsi="Arial" w:cs="Arial"/>
                <w:b/>
              </w:rPr>
              <w:t>p</w:t>
            </w:r>
            <w:r w:rsidRPr="004A7534">
              <w:rPr>
                <w:rFonts w:ascii="Arial" w:hAnsi="Arial" w:cs="Arial"/>
                <w:b/>
                <w:spacing w:val="1"/>
              </w:rPr>
              <w:t>o</w:t>
            </w:r>
            <w:r w:rsidRPr="004A7534">
              <w:rPr>
                <w:rFonts w:ascii="Arial" w:hAnsi="Arial" w:cs="Arial"/>
                <w:b/>
              </w:rPr>
              <w:t>ints</w:t>
            </w:r>
            <w:r w:rsidRPr="004A7534">
              <w:rPr>
                <w:rFonts w:ascii="Arial" w:hAnsi="Arial" w:cs="Arial"/>
                <w:b/>
                <w:spacing w:val="-5"/>
              </w:rPr>
              <w:t xml:space="preserve"> </w:t>
            </w:r>
            <w:r w:rsidRPr="004A7534">
              <w:rPr>
                <w:rFonts w:ascii="Arial" w:hAnsi="Arial" w:cs="Arial"/>
                <w:b/>
              </w:rPr>
              <w:t>in</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 xml:space="preserve">his </w:t>
            </w:r>
            <w:r w:rsidRPr="004A7534">
              <w:rPr>
                <w:rFonts w:ascii="Arial" w:hAnsi="Arial" w:cs="Arial"/>
                <w:b/>
                <w:spacing w:val="-1"/>
              </w:rPr>
              <w:t>s</w:t>
            </w:r>
            <w:r w:rsidRPr="004A7534">
              <w:rPr>
                <w:rFonts w:ascii="Arial" w:hAnsi="Arial" w:cs="Arial"/>
                <w:b/>
              </w:rPr>
              <w:t>e</w:t>
            </w:r>
            <w:r w:rsidRPr="004A7534">
              <w:rPr>
                <w:rFonts w:ascii="Arial" w:hAnsi="Arial" w:cs="Arial"/>
                <w:b/>
                <w:spacing w:val="1"/>
              </w:rPr>
              <w:t>ct</w:t>
            </w:r>
            <w:r w:rsidRPr="004A7534">
              <w:rPr>
                <w:rFonts w:ascii="Arial" w:hAnsi="Arial" w:cs="Arial"/>
                <w:b/>
              </w:rPr>
              <w:t>i</w:t>
            </w:r>
            <w:r w:rsidRPr="004A7534">
              <w:rPr>
                <w:rFonts w:ascii="Arial" w:hAnsi="Arial" w:cs="Arial"/>
                <w:b/>
                <w:spacing w:val="1"/>
              </w:rPr>
              <w:t>o</w:t>
            </w:r>
            <w:r w:rsidRPr="004A7534">
              <w:rPr>
                <w:rFonts w:ascii="Arial" w:hAnsi="Arial" w:cs="Arial"/>
                <w:b/>
              </w:rPr>
              <w:t>n?</w:t>
            </w:r>
            <w:r w:rsidRPr="004A7534">
              <w:rPr>
                <w:rFonts w:ascii="Arial" w:hAnsi="Arial" w:cs="Arial"/>
                <w:b/>
                <w:spacing w:val="-6"/>
              </w:rPr>
              <w:t xml:space="preserve"> </w:t>
            </w:r>
            <w:r w:rsidRPr="004A7534">
              <w:rPr>
                <w:rFonts w:ascii="Arial" w:hAnsi="Arial" w:cs="Arial"/>
                <w:b/>
              </w:rPr>
              <w:t>Ple</w:t>
            </w:r>
            <w:r w:rsidRPr="004A7534">
              <w:rPr>
                <w:rFonts w:ascii="Arial" w:hAnsi="Arial" w:cs="Arial"/>
                <w:b/>
                <w:spacing w:val="1"/>
              </w:rPr>
              <w:t>a</w:t>
            </w:r>
            <w:r w:rsidRPr="004A7534">
              <w:rPr>
                <w:rFonts w:ascii="Arial" w:hAnsi="Arial" w:cs="Arial"/>
                <w:b/>
                <w:spacing w:val="-1"/>
              </w:rPr>
              <w:t>s</w:t>
            </w:r>
            <w:r w:rsidRPr="004A7534">
              <w:rPr>
                <w:rFonts w:ascii="Arial" w:hAnsi="Arial" w:cs="Arial"/>
                <w:b/>
              </w:rPr>
              <w:t>e</w:t>
            </w:r>
            <w:r w:rsidRPr="004A7534">
              <w:rPr>
                <w:rFonts w:ascii="Arial" w:hAnsi="Arial" w:cs="Arial"/>
                <w:b/>
                <w:spacing w:val="-4"/>
              </w:rPr>
              <w:t xml:space="preserve"> </w:t>
            </w:r>
            <w:r w:rsidRPr="004A7534">
              <w:rPr>
                <w:rFonts w:ascii="Arial" w:hAnsi="Arial" w:cs="Arial"/>
                <w:b/>
              </w:rPr>
              <w:t>wri</w:t>
            </w:r>
            <w:r w:rsidRPr="004A7534">
              <w:rPr>
                <w:rFonts w:ascii="Arial" w:hAnsi="Arial" w:cs="Arial"/>
                <w:b/>
                <w:spacing w:val="1"/>
              </w:rPr>
              <w:t>t</w:t>
            </w:r>
            <w:r w:rsidRPr="004A7534">
              <w:rPr>
                <w:rFonts w:ascii="Arial" w:hAnsi="Arial" w:cs="Arial"/>
                <w:b/>
              </w:rPr>
              <w:t>e</w:t>
            </w:r>
            <w:r w:rsidRPr="004A7534">
              <w:rPr>
                <w:rFonts w:ascii="Arial" w:hAnsi="Arial" w:cs="Arial"/>
                <w:b/>
                <w:spacing w:val="-3"/>
              </w:rPr>
              <w:t xml:space="preserve"> </w:t>
            </w:r>
            <w:r w:rsidRPr="004A7534">
              <w:rPr>
                <w:rFonts w:ascii="Arial" w:hAnsi="Arial" w:cs="Arial"/>
                <w:b/>
                <w:spacing w:val="1"/>
              </w:rPr>
              <w:t>yo</w:t>
            </w:r>
            <w:r w:rsidRPr="004A7534">
              <w:rPr>
                <w:rFonts w:ascii="Arial" w:hAnsi="Arial" w:cs="Arial"/>
                <w:b/>
              </w:rPr>
              <w:t>ur</w:t>
            </w:r>
            <w:r w:rsidRPr="004A7534">
              <w:rPr>
                <w:rFonts w:ascii="Arial" w:hAnsi="Arial" w:cs="Arial"/>
                <w:b/>
                <w:spacing w:val="-4"/>
              </w:rPr>
              <w:t xml:space="preserve"> </w:t>
            </w:r>
            <w:r w:rsidRPr="004A7534">
              <w:rPr>
                <w:rFonts w:ascii="Arial" w:hAnsi="Arial" w:cs="Arial"/>
                <w:b/>
                <w:spacing w:val="-1"/>
              </w:rPr>
              <w:t>s</w:t>
            </w:r>
            <w:r w:rsidRPr="004A7534">
              <w:rPr>
                <w:rFonts w:ascii="Arial" w:hAnsi="Arial" w:cs="Arial"/>
                <w:b/>
              </w:rPr>
              <w:t>u</w:t>
            </w:r>
            <w:r w:rsidRPr="004A7534">
              <w:rPr>
                <w:rFonts w:ascii="Arial" w:hAnsi="Arial" w:cs="Arial"/>
                <w:b/>
                <w:spacing w:val="1"/>
              </w:rPr>
              <w:t>gg</w:t>
            </w:r>
            <w:r w:rsidRPr="004A7534">
              <w:rPr>
                <w:rFonts w:ascii="Arial" w:hAnsi="Arial" w:cs="Arial"/>
                <w:b/>
              </w:rPr>
              <w:t>esti</w:t>
            </w:r>
            <w:r w:rsidRPr="004A7534">
              <w:rPr>
                <w:rFonts w:ascii="Arial" w:hAnsi="Arial" w:cs="Arial"/>
                <w:b/>
                <w:spacing w:val="1"/>
              </w:rPr>
              <w:t>o</w:t>
            </w:r>
            <w:r w:rsidRPr="004A7534">
              <w:rPr>
                <w:rFonts w:ascii="Arial" w:hAnsi="Arial" w:cs="Arial"/>
                <w:b/>
              </w:rPr>
              <w:t>ns</w:t>
            </w:r>
            <w:r w:rsidRPr="004A7534">
              <w:rPr>
                <w:rFonts w:ascii="Arial" w:hAnsi="Arial" w:cs="Arial"/>
                <w:b/>
                <w:spacing w:val="-11"/>
              </w:rPr>
              <w:t xml:space="preserve"> </w:t>
            </w:r>
            <w:r w:rsidRPr="004A7534">
              <w:rPr>
                <w:rFonts w:ascii="Arial" w:hAnsi="Arial" w:cs="Arial"/>
                <w:b/>
              </w:rPr>
              <w:t>her</w:t>
            </w:r>
            <w:r w:rsidRPr="004A7534">
              <w:rPr>
                <w:rFonts w:ascii="Arial" w:hAnsi="Arial" w:cs="Arial"/>
                <w:b/>
                <w:spacing w:val="1"/>
              </w:rPr>
              <w:t>e</w:t>
            </w:r>
            <w:r w:rsidRPr="004A7534">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312B5558" w14:textId="77777777" w:rsidR="00BE69DD" w:rsidRPr="004A7534" w:rsidRDefault="00BE69DD" w:rsidP="00BE69DD">
            <w:pPr>
              <w:spacing w:line="220" w:lineRule="exact"/>
              <w:ind w:left="102"/>
              <w:rPr>
                <w:rFonts w:ascii="Arial" w:hAnsi="Arial" w:cs="Arial"/>
              </w:rPr>
            </w:pPr>
            <w:r w:rsidRPr="004A7534">
              <w:rPr>
                <w:rFonts w:ascii="Arial" w:hAnsi="Arial" w:cs="Arial"/>
              </w:rPr>
              <w:t>F</w:t>
            </w:r>
            <w:r w:rsidRPr="004A7534">
              <w:rPr>
                <w:rFonts w:ascii="Arial" w:hAnsi="Arial" w:cs="Arial"/>
                <w:spacing w:val="1"/>
              </w:rPr>
              <w:t>o</w:t>
            </w:r>
            <w:r w:rsidRPr="004A7534">
              <w:rPr>
                <w:rFonts w:ascii="Arial" w:hAnsi="Arial" w:cs="Arial"/>
              </w:rPr>
              <w:t>r</w:t>
            </w:r>
            <w:r w:rsidRPr="004A7534">
              <w:rPr>
                <w:rFonts w:ascii="Arial" w:hAnsi="Arial" w:cs="Arial"/>
                <w:spacing w:val="-2"/>
              </w:rPr>
              <w:t xml:space="preserve"> </w:t>
            </w:r>
            <w:r w:rsidRPr="004A7534">
              <w:rPr>
                <w:rFonts w:ascii="Arial" w:hAnsi="Arial" w:cs="Arial"/>
                <w:spacing w:val="1"/>
              </w:rPr>
              <w:t>r</w:t>
            </w:r>
            <w:r w:rsidRPr="004A7534">
              <w:rPr>
                <w:rFonts w:ascii="Arial" w:hAnsi="Arial" w:cs="Arial"/>
              </w:rPr>
              <w:t>esea</w:t>
            </w:r>
            <w:r w:rsidRPr="004A7534">
              <w:rPr>
                <w:rFonts w:ascii="Arial" w:hAnsi="Arial" w:cs="Arial"/>
                <w:spacing w:val="1"/>
              </w:rPr>
              <w:t>r</w:t>
            </w:r>
            <w:r w:rsidRPr="004A7534">
              <w:rPr>
                <w:rFonts w:ascii="Arial" w:hAnsi="Arial" w:cs="Arial"/>
              </w:rPr>
              <w:t>ch</w:t>
            </w:r>
            <w:r w:rsidRPr="004A7534">
              <w:rPr>
                <w:rFonts w:ascii="Arial" w:hAnsi="Arial" w:cs="Arial"/>
                <w:spacing w:val="-5"/>
              </w:rPr>
              <w:t xml:space="preserve"> </w:t>
            </w:r>
            <w:r w:rsidRPr="004A7534">
              <w:rPr>
                <w:rFonts w:ascii="Arial" w:hAnsi="Arial" w:cs="Arial"/>
                <w:spacing w:val="1"/>
              </w:rPr>
              <w:t>m</w:t>
            </w:r>
            <w:r w:rsidRPr="004A7534">
              <w:rPr>
                <w:rFonts w:ascii="Arial" w:hAnsi="Arial" w:cs="Arial"/>
              </w:rPr>
              <w:t>et</w:t>
            </w:r>
            <w:r w:rsidRPr="004A7534">
              <w:rPr>
                <w:rFonts w:ascii="Arial" w:hAnsi="Arial" w:cs="Arial"/>
                <w:spacing w:val="-1"/>
              </w:rPr>
              <w:t>h</w:t>
            </w:r>
            <w:r w:rsidRPr="004A7534">
              <w:rPr>
                <w:rFonts w:ascii="Arial" w:hAnsi="Arial" w:cs="Arial"/>
                <w:spacing w:val="1"/>
              </w:rPr>
              <w:t>odo</w:t>
            </w:r>
            <w:r w:rsidRPr="004A7534">
              <w:rPr>
                <w:rFonts w:ascii="Arial" w:hAnsi="Arial" w:cs="Arial"/>
                <w:spacing w:val="-3"/>
              </w:rPr>
              <w:t>l</w:t>
            </w:r>
            <w:r w:rsidRPr="004A7534">
              <w:rPr>
                <w:rFonts w:ascii="Arial" w:hAnsi="Arial" w:cs="Arial"/>
                <w:spacing w:val="1"/>
              </w:rPr>
              <w:t>ogy</w:t>
            </w:r>
            <w:r w:rsidRPr="004A7534">
              <w:rPr>
                <w:rFonts w:ascii="Arial" w:hAnsi="Arial" w:cs="Arial"/>
              </w:rPr>
              <w:t>,</w:t>
            </w:r>
            <w:r w:rsidRPr="004A7534">
              <w:rPr>
                <w:rFonts w:ascii="Arial" w:hAnsi="Arial" w:cs="Arial"/>
                <w:spacing w:val="-13"/>
              </w:rPr>
              <w:t xml:space="preserve"> </w:t>
            </w:r>
            <w:r w:rsidRPr="004A7534">
              <w:rPr>
                <w:rFonts w:ascii="Arial" w:hAnsi="Arial" w:cs="Arial"/>
              </w:rPr>
              <w:t>it</w:t>
            </w:r>
            <w:r w:rsidRPr="004A7534">
              <w:rPr>
                <w:rFonts w:ascii="Arial" w:hAnsi="Arial" w:cs="Arial"/>
                <w:spacing w:val="-1"/>
              </w:rPr>
              <w:t xml:space="preserve"> </w:t>
            </w:r>
            <w:r w:rsidRPr="004A7534">
              <w:rPr>
                <w:rFonts w:ascii="Arial" w:hAnsi="Arial" w:cs="Arial"/>
              </w:rPr>
              <w:t>is</w:t>
            </w:r>
            <w:r w:rsidRPr="004A7534">
              <w:rPr>
                <w:rFonts w:ascii="Arial" w:hAnsi="Arial" w:cs="Arial"/>
                <w:spacing w:val="-1"/>
              </w:rPr>
              <w:t xml:space="preserve"> </w:t>
            </w:r>
            <w:r w:rsidRPr="004A7534">
              <w:rPr>
                <w:rFonts w:ascii="Arial" w:hAnsi="Arial" w:cs="Arial"/>
                <w:spacing w:val="1"/>
              </w:rPr>
              <w:t>n</w:t>
            </w:r>
            <w:r w:rsidRPr="004A7534">
              <w:rPr>
                <w:rFonts w:ascii="Arial" w:hAnsi="Arial" w:cs="Arial"/>
              </w:rPr>
              <w:t>e</w:t>
            </w:r>
            <w:r w:rsidRPr="004A7534">
              <w:rPr>
                <w:rFonts w:ascii="Arial" w:hAnsi="Arial" w:cs="Arial"/>
                <w:spacing w:val="1"/>
              </w:rPr>
              <w:t>c</w:t>
            </w:r>
            <w:r w:rsidRPr="004A7534">
              <w:rPr>
                <w:rFonts w:ascii="Arial" w:hAnsi="Arial" w:cs="Arial"/>
              </w:rPr>
              <w:t>es</w:t>
            </w:r>
            <w:r w:rsidRPr="004A7534">
              <w:rPr>
                <w:rFonts w:ascii="Arial" w:hAnsi="Arial" w:cs="Arial"/>
                <w:spacing w:val="-1"/>
              </w:rPr>
              <w:t>s</w:t>
            </w:r>
            <w:r w:rsidRPr="004A7534">
              <w:rPr>
                <w:rFonts w:ascii="Arial" w:hAnsi="Arial" w:cs="Arial"/>
              </w:rPr>
              <w:t>a</w:t>
            </w:r>
            <w:r w:rsidRPr="004A7534">
              <w:rPr>
                <w:rFonts w:ascii="Arial" w:hAnsi="Arial" w:cs="Arial"/>
                <w:spacing w:val="1"/>
              </w:rPr>
              <w:t>r</w:t>
            </w:r>
            <w:r w:rsidRPr="004A7534">
              <w:rPr>
                <w:rFonts w:ascii="Arial" w:hAnsi="Arial" w:cs="Arial"/>
              </w:rPr>
              <w:t>y</w:t>
            </w:r>
            <w:r w:rsidRPr="004A7534">
              <w:rPr>
                <w:rFonts w:ascii="Arial" w:hAnsi="Arial" w:cs="Arial"/>
                <w:spacing w:val="-7"/>
              </w:rPr>
              <w:t xml:space="preserve"> </w:t>
            </w:r>
            <w:r w:rsidRPr="004A7534">
              <w:rPr>
                <w:rFonts w:ascii="Arial" w:hAnsi="Arial" w:cs="Arial"/>
              </w:rPr>
              <w:t>to</w:t>
            </w:r>
            <w:r w:rsidRPr="004A7534">
              <w:rPr>
                <w:rFonts w:ascii="Arial" w:hAnsi="Arial" w:cs="Arial"/>
                <w:spacing w:val="-1"/>
              </w:rPr>
              <w:t xml:space="preserve"> </w:t>
            </w:r>
            <w:r w:rsidRPr="004A7534">
              <w:rPr>
                <w:rFonts w:ascii="Arial" w:hAnsi="Arial" w:cs="Arial"/>
              </w:rPr>
              <w:t>e</w:t>
            </w:r>
            <w:r w:rsidRPr="004A7534">
              <w:rPr>
                <w:rFonts w:ascii="Arial" w:hAnsi="Arial" w:cs="Arial"/>
                <w:spacing w:val="1"/>
              </w:rPr>
              <w:t>xp</w:t>
            </w:r>
            <w:r w:rsidRPr="004A7534">
              <w:rPr>
                <w:rFonts w:ascii="Arial" w:hAnsi="Arial" w:cs="Arial"/>
              </w:rPr>
              <w:t>lain</w:t>
            </w:r>
            <w:r w:rsidRPr="004A7534">
              <w:rPr>
                <w:rFonts w:ascii="Arial" w:hAnsi="Arial" w:cs="Arial"/>
                <w:spacing w:val="-5"/>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e</w:t>
            </w:r>
            <w:r w:rsidRPr="004A7534">
              <w:rPr>
                <w:rFonts w:ascii="Arial" w:hAnsi="Arial" w:cs="Arial"/>
                <w:spacing w:val="-4"/>
              </w:rPr>
              <w:t xml:space="preserve"> </w:t>
            </w:r>
            <w:r w:rsidRPr="004A7534">
              <w:rPr>
                <w:rFonts w:ascii="Arial" w:hAnsi="Arial" w:cs="Arial"/>
                <w:spacing w:val="1"/>
              </w:rPr>
              <w:t>m</w:t>
            </w:r>
            <w:r w:rsidRPr="004A7534">
              <w:rPr>
                <w:rFonts w:ascii="Arial" w:hAnsi="Arial" w:cs="Arial"/>
              </w:rPr>
              <w:t>e</w:t>
            </w:r>
            <w:r w:rsidRPr="004A7534">
              <w:rPr>
                <w:rFonts w:ascii="Arial" w:hAnsi="Arial" w:cs="Arial"/>
                <w:spacing w:val="-2"/>
              </w:rPr>
              <w:t>t</w:t>
            </w:r>
            <w:r w:rsidRPr="004A7534">
              <w:rPr>
                <w:rFonts w:ascii="Arial" w:hAnsi="Arial" w:cs="Arial"/>
                <w:spacing w:val="1"/>
              </w:rPr>
              <w:t>hod</w:t>
            </w:r>
            <w:r w:rsidRPr="004A7534">
              <w:rPr>
                <w:rFonts w:ascii="Arial" w:hAnsi="Arial" w:cs="Arial"/>
              </w:rPr>
              <w:t>s</w:t>
            </w:r>
            <w:r w:rsidRPr="004A7534">
              <w:rPr>
                <w:rFonts w:ascii="Arial" w:hAnsi="Arial" w:cs="Arial"/>
                <w:spacing w:val="-7"/>
              </w:rPr>
              <w:t xml:space="preserve"> </w:t>
            </w:r>
            <w:r w:rsidRPr="004A7534">
              <w:rPr>
                <w:rFonts w:ascii="Arial" w:hAnsi="Arial" w:cs="Arial"/>
                <w:spacing w:val="1"/>
              </w:rPr>
              <w:t>u</w:t>
            </w:r>
            <w:r w:rsidRPr="004A7534">
              <w:rPr>
                <w:rFonts w:ascii="Arial" w:hAnsi="Arial" w:cs="Arial"/>
                <w:spacing w:val="-1"/>
              </w:rPr>
              <w:t>s</w:t>
            </w:r>
            <w:r w:rsidRPr="004A7534">
              <w:rPr>
                <w:rFonts w:ascii="Arial" w:hAnsi="Arial" w:cs="Arial"/>
              </w:rPr>
              <w:t>e</w:t>
            </w:r>
            <w:r w:rsidRPr="004A7534">
              <w:rPr>
                <w:rFonts w:ascii="Arial" w:hAnsi="Arial" w:cs="Arial"/>
                <w:spacing w:val="1"/>
              </w:rPr>
              <w:t>d</w:t>
            </w:r>
            <w:r w:rsidRPr="004A7534">
              <w:rPr>
                <w:rFonts w:ascii="Arial" w:hAnsi="Arial" w:cs="Arial"/>
              </w:rPr>
              <w:t>,</w:t>
            </w:r>
            <w:r w:rsidRPr="004A7534">
              <w:rPr>
                <w:rFonts w:ascii="Arial" w:hAnsi="Arial" w:cs="Arial"/>
                <w:spacing w:val="-3"/>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e</w:t>
            </w:r>
            <w:r w:rsidRPr="004A7534">
              <w:rPr>
                <w:rFonts w:ascii="Arial" w:hAnsi="Arial" w:cs="Arial"/>
                <w:spacing w:val="-4"/>
              </w:rPr>
              <w:t xml:space="preserve"> </w:t>
            </w:r>
            <w:r w:rsidRPr="004A7534">
              <w:rPr>
                <w:rFonts w:ascii="Arial" w:hAnsi="Arial" w:cs="Arial"/>
                <w:spacing w:val="1"/>
              </w:rPr>
              <w:t>r</w:t>
            </w:r>
            <w:r w:rsidRPr="004A7534">
              <w:rPr>
                <w:rFonts w:ascii="Arial" w:hAnsi="Arial" w:cs="Arial"/>
              </w:rPr>
              <w:t>esea</w:t>
            </w:r>
            <w:r w:rsidRPr="004A7534">
              <w:rPr>
                <w:rFonts w:ascii="Arial" w:hAnsi="Arial" w:cs="Arial"/>
                <w:spacing w:val="1"/>
              </w:rPr>
              <w:t>r</w:t>
            </w:r>
            <w:r w:rsidRPr="004A7534">
              <w:rPr>
                <w:rFonts w:ascii="Arial" w:hAnsi="Arial" w:cs="Arial"/>
              </w:rPr>
              <w:t>ch</w:t>
            </w:r>
            <w:r w:rsidRPr="004A7534">
              <w:rPr>
                <w:rFonts w:ascii="Arial" w:hAnsi="Arial" w:cs="Arial"/>
                <w:spacing w:val="-5"/>
              </w:rPr>
              <w:t xml:space="preserve"> </w:t>
            </w:r>
            <w:r w:rsidRPr="004A7534">
              <w:rPr>
                <w:rFonts w:ascii="Arial" w:hAnsi="Arial" w:cs="Arial"/>
                <w:spacing w:val="-2"/>
              </w:rPr>
              <w:t>a</w:t>
            </w:r>
            <w:r w:rsidRPr="004A7534">
              <w:rPr>
                <w:rFonts w:ascii="Arial" w:hAnsi="Arial" w:cs="Arial"/>
                <w:spacing w:val="1"/>
              </w:rPr>
              <w:t>ppro</w:t>
            </w:r>
            <w:r w:rsidRPr="004A7534">
              <w:rPr>
                <w:rFonts w:ascii="Arial" w:hAnsi="Arial" w:cs="Arial"/>
                <w:spacing w:val="-2"/>
              </w:rPr>
              <w:t>a</w:t>
            </w:r>
            <w:r w:rsidRPr="004A7534">
              <w:rPr>
                <w:rFonts w:ascii="Arial" w:hAnsi="Arial" w:cs="Arial"/>
              </w:rPr>
              <w:t>c</w:t>
            </w:r>
            <w:r w:rsidRPr="004A7534">
              <w:rPr>
                <w:rFonts w:ascii="Arial" w:hAnsi="Arial" w:cs="Arial"/>
                <w:spacing w:val="1"/>
              </w:rPr>
              <w:t>h</w:t>
            </w:r>
            <w:r w:rsidRPr="004A7534">
              <w:rPr>
                <w:rFonts w:ascii="Arial" w:hAnsi="Arial" w:cs="Arial"/>
              </w:rPr>
              <w:t>,</w:t>
            </w:r>
            <w:r w:rsidRPr="004A7534">
              <w:rPr>
                <w:rFonts w:ascii="Arial" w:hAnsi="Arial" w:cs="Arial"/>
                <w:spacing w:val="-7"/>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e</w:t>
            </w:r>
            <w:r w:rsidRPr="004A7534">
              <w:rPr>
                <w:rFonts w:ascii="Arial" w:hAnsi="Arial" w:cs="Arial"/>
                <w:spacing w:val="-1"/>
              </w:rPr>
              <w:t xml:space="preserve"> </w:t>
            </w:r>
            <w:r w:rsidRPr="004A7534">
              <w:rPr>
                <w:rFonts w:ascii="Arial" w:hAnsi="Arial" w:cs="Arial"/>
                <w:spacing w:val="1"/>
              </w:rPr>
              <w:t>d</w:t>
            </w:r>
            <w:r w:rsidRPr="004A7534">
              <w:rPr>
                <w:rFonts w:ascii="Arial" w:hAnsi="Arial" w:cs="Arial"/>
              </w:rPr>
              <w:t>ata</w:t>
            </w:r>
            <w:r w:rsidRPr="004A7534">
              <w:rPr>
                <w:rFonts w:ascii="Arial" w:hAnsi="Arial" w:cs="Arial"/>
                <w:spacing w:val="-2"/>
              </w:rPr>
              <w:t xml:space="preserve"> </w:t>
            </w:r>
            <w:r w:rsidRPr="004A7534">
              <w:rPr>
                <w:rFonts w:ascii="Arial" w:hAnsi="Arial" w:cs="Arial"/>
                <w:spacing w:val="-1"/>
              </w:rPr>
              <w:t>so</w:t>
            </w:r>
            <w:r w:rsidRPr="004A7534">
              <w:rPr>
                <w:rFonts w:ascii="Arial" w:hAnsi="Arial" w:cs="Arial"/>
                <w:spacing w:val="1"/>
              </w:rPr>
              <w:t>ur</w:t>
            </w:r>
            <w:r w:rsidRPr="004A7534">
              <w:rPr>
                <w:rFonts w:ascii="Arial" w:hAnsi="Arial" w:cs="Arial"/>
              </w:rPr>
              <w:t>c</w:t>
            </w:r>
            <w:r w:rsidRPr="004A7534">
              <w:rPr>
                <w:rFonts w:ascii="Arial" w:hAnsi="Arial" w:cs="Arial"/>
                <w:spacing w:val="1"/>
              </w:rPr>
              <w:t>e</w:t>
            </w:r>
            <w:r w:rsidRPr="004A7534">
              <w:rPr>
                <w:rFonts w:ascii="Arial" w:hAnsi="Arial" w:cs="Arial"/>
              </w:rPr>
              <w:t>s</w:t>
            </w:r>
          </w:p>
          <w:p w14:paraId="6675F06D" w14:textId="77777777" w:rsidR="00BE69DD" w:rsidRPr="004A7534" w:rsidRDefault="00BE69DD" w:rsidP="00BE69DD">
            <w:pPr>
              <w:ind w:left="102"/>
              <w:rPr>
                <w:rFonts w:ascii="Arial" w:hAnsi="Arial" w:cs="Arial"/>
              </w:rPr>
            </w:pPr>
            <w:r w:rsidRPr="004A7534">
              <w:rPr>
                <w:rFonts w:ascii="Arial" w:hAnsi="Arial" w:cs="Arial"/>
                <w:spacing w:val="1"/>
              </w:rPr>
              <w:t>(</w:t>
            </w:r>
            <w:r w:rsidRPr="004A7534">
              <w:rPr>
                <w:rFonts w:ascii="Arial" w:hAnsi="Arial" w:cs="Arial"/>
                <w:spacing w:val="-1"/>
              </w:rPr>
              <w:t>s</w:t>
            </w:r>
            <w:r w:rsidRPr="004A7534">
              <w:rPr>
                <w:rFonts w:ascii="Arial" w:hAnsi="Arial" w:cs="Arial"/>
              </w:rPr>
              <w:t>a</w:t>
            </w:r>
            <w:r w:rsidRPr="004A7534">
              <w:rPr>
                <w:rFonts w:ascii="Arial" w:hAnsi="Arial" w:cs="Arial"/>
                <w:spacing w:val="1"/>
              </w:rPr>
              <w:t>mp</w:t>
            </w:r>
            <w:r w:rsidRPr="004A7534">
              <w:rPr>
                <w:rFonts w:ascii="Arial" w:hAnsi="Arial" w:cs="Arial"/>
              </w:rPr>
              <w:t>les),</w:t>
            </w:r>
            <w:r w:rsidRPr="004A7534">
              <w:rPr>
                <w:rFonts w:ascii="Arial" w:hAnsi="Arial" w:cs="Arial"/>
                <w:spacing w:val="-7"/>
              </w:rPr>
              <w:t xml:space="preserve"> </w:t>
            </w:r>
            <w:r w:rsidRPr="004A7534">
              <w:rPr>
                <w:rFonts w:ascii="Arial" w:hAnsi="Arial" w:cs="Arial"/>
              </w:rPr>
              <w:t>a</w:t>
            </w:r>
            <w:r w:rsidRPr="004A7534">
              <w:rPr>
                <w:rFonts w:ascii="Arial" w:hAnsi="Arial" w:cs="Arial"/>
                <w:spacing w:val="1"/>
              </w:rPr>
              <w:t>n</w:t>
            </w:r>
            <w:r w:rsidRPr="004A7534">
              <w:rPr>
                <w:rFonts w:ascii="Arial" w:hAnsi="Arial" w:cs="Arial"/>
              </w:rPr>
              <w:t>d</w:t>
            </w:r>
            <w:r w:rsidRPr="004A7534">
              <w:rPr>
                <w:rFonts w:ascii="Arial" w:hAnsi="Arial" w:cs="Arial"/>
                <w:spacing w:val="-2"/>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e</w:t>
            </w:r>
            <w:r w:rsidRPr="004A7534">
              <w:rPr>
                <w:rFonts w:ascii="Arial" w:hAnsi="Arial" w:cs="Arial"/>
                <w:spacing w:val="-4"/>
              </w:rPr>
              <w:t xml:space="preserve"> </w:t>
            </w:r>
            <w:r w:rsidRPr="004A7534">
              <w:rPr>
                <w:rFonts w:ascii="Arial" w:hAnsi="Arial" w:cs="Arial"/>
                <w:spacing w:val="1"/>
              </w:rPr>
              <w:t>pro</w:t>
            </w:r>
            <w:r w:rsidRPr="004A7534">
              <w:rPr>
                <w:rFonts w:ascii="Arial" w:hAnsi="Arial" w:cs="Arial"/>
              </w:rPr>
              <w:t>c</w:t>
            </w:r>
            <w:r w:rsidRPr="004A7534">
              <w:rPr>
                <w:rFonts w:ascii="Arial" w:hAnsi="Arial" w:cs="Arial"/>
                <w:spacing w:val="-2"/>
              </w:rPr>
              <w:t>e</w:t>
            </w:r>
            <w:r w:rsidRPr="004A7534">
              <w:rPr>
                <w:rFonts w:ascii="Arial" w:hAnsi="Arial" w:cs="Arial"/>
                <w:spacing w:val="1"/>
              </w:rPr>
              <w:t>dur</w:t>
            </w:r>
            <w:r w:rsidRPr="004A7534">
              <w:rPr>
                <w:rFonts w:ascii="Arial" w:hAnsi="Arial" w:cs="Arial"/>
              </w:rPr>
              <w:t>es</w:t>
            </w:r>
            <w:r w:rsidRPr="004A7534">
              <w:rPr>
                <w:rFonts w:ascii="Arial" w:hAnsi="Arial" w:cs="Arial"/>
                <w:spacing w:val="-11"/>
              </w:rPr>
              <w:t xml:space="preserve"> </w:t>
            </w:r>
            <w:r w:rsidRPr="004A7534">
              <w:rPr>
                <w:rFonts w:ascii="Arial" w:hAnsi="Arial" w:cs="Arial"/>
                <w:spacing w:val="1"/>
              </w:rPr>
              <w:t>fo</w:t>
            </w:r>
            <w:r w:rsidRPr="004A7534">
              <w:rPr>
                <w:rFonts w:ascii="Arial" w:hAnsi="Arial" w:cs="Arial"/>
              </w:rPr>
              <w:t>r</w:t>
            </w:r>
            <w:r w:rsidRPr="004A7534">
              <w:rPr>
                <w:rFonts w:ascii="Arial" w:hAnsi="Arial" w:cs="Arial"/>
                <w:spacing w:val="-1"/>
              </w:rPr>
              <w:t xml:space="preserve"> </w:t>
            </w:r>
            <w:r w:rsidRPr="004A7534">
              <w:rPr>
                <w:rFonts w:ascii="Arial" w:hAnsi="Arial" w:cs="Arial"/>
                <w:spacing w:val="1"/>
              </w:rPr>
              <w:t>d</w:t>
            </w:r>
            <w:r w:rsidRPr="004A7534">
              <w:rPr>
                <w:rFonts w:ascii="Arial" w:hAnsi="Arial" w:cs="Arial"/>
              </w:rPr>
              <w:t>ata</w:t>
            </w:r>
            <w:r w:rsidRPr="004A7534">
              <w:rPr>
                <w:rFonts w:ascii="Arial" w:hAnsi="Arial" w:cs="Arial"/>
                <w:spacing w:val="-2"/>
              </w:rPr>
              <w:t xml:space="preserve"> a</w:t>
            </w:r>
            <w:r w:rsidRPr="004A7534">
              <w:rPr>
                <w:rFonts w:ascii="Arial" w:hAnsi="Arial" w:cs="Arial"/>
                <w:spacing w:val="1"/>
              </w:rPr>
              <w:t>n</w:t>
            </w:r>
            <w:r w:rsidRPr="004A7534">
              <w:rPr>
                <w:rFonts w:ascii="Arial" w:hAnsi="Arial" w:cs="Arial"/>
              </w:rPr>
              <w:t>al</w:t>
            </w:r>
            <w:r w:rsidRPr="004A7534">
              <w:rPr>
                <w:rFonts w:ascii="Arial" w:hAnsi="Arial" w:cs="Arial"/>
                <w:spacing w:val="1"/>
              </w:rPr>
              <w:t>y</w:t>
            </w:r>
            <w:r w:rsidRPr="004A7534">
              <w:rPr>
                <w:rFonts w:ascii="Arial" w:hAnsi="Arial" w:cs="Arial"/>
                <w:spacing w:val="-1"/>
              </w:rPr>
              <w:t>s</w:t>
            </w:r>
            <w:r w:rsidRPr="004A7534">
              <w:rPr>
                <w:rFonts w:ascii="Arial" w:hAnsi="Arial" w:cs="Arial"/>
              </w:rPr>
              <w:t>i</w:t>
            </w:r>
            <w:r w:rsidRPr="004A7534">
              <w:rPr>
                <w:rFonts w:ascii="Arial" w:hAnsi="Arial" w:cs="Arial"/>
                <w:spacing w:val="-1"/>
              </w:rPr>
              <w:t>s</w:t>
            </w:r>
            <w:r w:rsidRPr="004A7534">
              <w:rPr>
                <w:rFonts w:ascii="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6CC8D3F8" w14:textId="77777777" w:rsidR="00BE69DD" w:rsidRPr="004A7534" w:rsidRDefault="00BE69DD" w:rsidP="00BE69DD">
            <w:pPr>
              <w:spacing w:after="160" w:line="278" w:lineRule="auto"/>
              <w:rPr>
                <w:rFonts w:ascii="Arial" w:hAnsi="Arial" w:cs="Arial"/>
              </w:rPr>
            </w:pPr>
            <w:r w:rsidRPr="004A7534">
              <w:rPr>
                <w:rFonts w:ascii="Arial" w:hAnsi="Arial" w:cs="Arial"/>
              </w:rPr>
              <w:t>Thank you for the helpful suggestion. In response to the reviewer’s comment regarding the need for a more detailed explanation of the research methodology, we have revised and improved this section. Specifically, we have clearly described:</w:t>
            </w:r>
          </w:p>
          <w:p w14:paraId="6F78D39E" w14:textId="77777777" w:rsidR="00BE69DD" w:rsidRPr="004A7534" w:rsidRDefault="00BE69DD" w:rsidP="00BE69DD">
            <w:pPr>
              <w:pStyle w:val="ListParagraph"/>
              <w:numPr>
                <w:ilvl w:val="0"/>
                <w:numId w:val="2"/>
              </w:numPr>
              <w:spacing w:after="160" w:line="278" w:lineRule="auto"/>
              <w:rPr>
                <w:rFonts w:ascii="Arial" w:hAnsi="Arial" w:cs="Arial"/>
              </w:rPr>
            </w:pPr>
            <w:r w:rsidRPr="004A7534">
              <w:rPr>
                <w:rFonts w:ascii="Arial" w:hAnsi="Arial" w:cs="Arial"/>
              </w:rPr>
              <w:t xml:space="preserve">The </w:t>
            </w:r>
            <w:r w:rsidRPr="004A7534">
              <w:rPr>
                <w:rFonts w:ascii="Arial" w:eastAsiaTheme="majorEastAsia" w:hAnsi="Arial" w:cs="Arial"/>
              </w:rPr>
              <w:t>research method</w:t>
            </w:r>
            <w:r w:rsidRPr="004A7534">
              <w:rPr>
                <w:rFonts w:ascii="Arial" w:hAnsi="Arial" w:cs="Arial"/>
              </w:rPr>
              <w:t xml:space="preserve"> and </w:t>
            </w:r>
            <w:r w:rsidRPr="004A7534">
              <w:rPr>
                <w:rFonts w:ascii="Arial" w:eastAsiaTheme="majorEastAsia" w:hAnsi="Arial" w:cs="Arial"/>
              </w:rPr>
              <w:t>quantitative approach</w:t>
            </w:r>
            <w:r w:rsidRPr="004A7534">
              <w:rPr>
                <w:rFonts w:ascii="Arial" w:hAnsi="Arial" w:cs="Arial"/>
              </w:rPr>
              <w:t xml:space="preserve"> used,</w:t>
            </w:r>
          </w:p>
          <w:p w14:paraId="095B3E6D" w14:textId="77777777" w:rsidR="00BE69DD" w:rsidRPr="004A7534" w:rsidRDefault="00BE69DD" w:rsidP="00BE69DD">
            <w:pPr>
              <w:pStyle w:val="ListParagraph"/>
              <w:numPr>
                <w:ilvl w:val="0"/>
                <w:numId w:val="2"/>
              </w:numPr>
              <w:spacing w:after="160" w:line="278" w:lineRule="auto"/>
              <w:rPr>
                <w:rFonts w:ascii="Arial" w:hAnsi="Arial" w:cs="Arial"/>
              </w:rPr>
            </w:pPr>
            <w:r w:rsidRPr="004A7534">
              <w:rPr>
                <w:rFonts w:ascii="Arial" w:hAnsi="Arial" w:cs="Arial"/>
              </w:rPr>
              <w:t xml:space="preserve">The </w:t>
            </w:r>
            <w:r w:rsidRPr="004A7534">
              <w:rPr>
                <w:rFonts w:ascii="Arial" w:eastAsiaTheme="majorEastAsia" w:hAnsi="Arial" w:cs="Arial"/>
              </w:rPr>
              <w:t>data source</w:t>
            </w:r>
            <w:r w:rsidRPr="004A7534">
              <w:rPr>
                <w:rFonts w:ascii="Arial" w:hAnsi="Arial" w:cs="Arial"/>
              </w:rPr>
              <w:t xml:space="preserve"> and </w:t>
            </w:r>
            <w:r w:rsidRPr="004A7534">
              <w:rPr>
                <w:rFonts w:ascii="Arial" w:eastAsiaTheme="majorEastAsia" w:hAnsi="Arial" w:cs="Arial"/>
              </w:rPr>
              <w:t>sampling technique</w:t>
            </w:r>
            <w:r w:rsidRPr="004A7534">
              <w:rPr>
                <w:rFonts w:ascii="Arial" w:hAnsi="Arial" w:cs="Arial"/>
              </w:rPr>
              <w:t xml:space="preserve"> (including population size, Slovin formula, and sample size),</w:t>
            </w:r>
          </w:p>
          <w:p w14:paraId="0C768FFA" w14:textId="77777777" w:rsidR="00BE69DD" w:rsidRPr="004A7534" w:rsidRDefault="00BE69DD" w:rsidP="00BE69DD">
            <w:pPr>
              <w:pStyle w:val="ListParagraph"/>
              <w:numPr>
                <w:ilvl w:val="0"/>
                <w:numId w:val="2"/>
              </w:numPr>
              <w:spacing w:after="160" w:line="278" w:lineRule="auto"/>
              <w:rPr>
                <w:rFonts w:ascii="Arial" w:hAnsi="Arial" w:cs="Arial"/>
              </w:rPr>
            </w:pPr>
            <w:r w:rsidRPr="004A7534">
              <w:rPr>
                <w:rFonts w:ascii="Arial" w:hAnsi="Arial" w:cs="Arial"/>
              </w:rPr>
              <w:t xml:space="preserve">As well as the </w:t>
            </w:r>
            <w:r w:rsidRPr="004A7534">
              <w:rPr>
                <w:rFonts w:ascii="Arial" w:eastAsiaTheme="majorEastAsia" w:hAnsi="Arial" w:cs="Arial"/>
              </w:rPr>
              <w:t>data analysis procedures</w:t>
            </w:r>
            <w:r w:rsidRPr="004A7534">
              <w:rPr>
                <w:rFonts w:ascii="Arial" w:hAnsi="Arial" w:cs="Arial"/>
              </w:rPr>
              <w:t xml:space="preserve">, including </w:t>
            </w:r>
            <w:r w:rsidRPr="004A7534">
              <w:rPr>
                <w:rFonts w:ascii="Arial" w:eastAsiaTheme="majorEastAsia" w:hAnsi="Arial" w:cs="Arial"/>
              </w:rPr>
              <w:t>PLS-SEM</w:t>
            </w:r>
            <w:r w:rsidRPr="004A7534">
              <w:rPr>
                <w:rFonts w:ascii="Arial" w:hAnsi="Arial" w:cs="Arial"/>
              </w:rPr>
              <w:t xml:space="preserve"> and the </w:t>
            </w:r>
            <w:r w:rsidRPr="004A7534">
              <w:rPr>
                <w:rFonts w:ascii="Arial" w:eastAsiaTheme="majorEastAsia" w:hAnsi="Arial" w:cs="Arial"/>
              </w:rPr>
              <w:t>Sobel test</w:t>
            </w:r>
            <w:r w:rsidRPr="004A7534">
              <w:rPr>
                <w:rFonts w:ascii="Arial" w:hAnsi="Arial" w:cs="Arial"/>
              </w:rPr>
              <w:t xml:space="preserve"> for mediation analysis.</w:t>
            </w:r>
          </w:p>
          <w:p w14:paraId="3B7E1C06" w14:textId="77777777" w:rsidR="00BE69DD" w:rsidRPr="004A7534" w:rsidRDefault="00BE69DD" w:rsidP="00BE69DD">
            <w:pPr>
              <w:spacing w:after="160" w:line="278" w:lineRule="auto"/>
              <w:rPr>
                <w:rFonts w:ascii="Arial" w:hAnsi="Arial" w:cs="Arial"/>
              </w:rPr>
            </w:pPr>
            <w:r w:rsidRPr="004A7534">
              <w:rPr>
                <w:rFonts w:ascii="Arial" w:hAnsi="Arial" w:cs="Arial"/>
              </w:rPr>
              <w:t>These revisions have been made to ensure greater clarity and completeness in the methodology section. The revised parts have been highlighted in the manuscript.</w:t>
            </w:r>
            <w:r w:rsidRPr="004A7534">
              <w:rPr>
                <w:rFonts w:ascii="Arial" w:hAnsi="Arial" w:cs="Arial"/>
                <w:vanish/>
              </w:rPr>
              <w:t>Bottom of Form</w:t>
            </w:r>
          </w:p>
          <w:p w14:paraId="55956F2C" w14:textId="77777777" w:rsidR="00BE69DD" w:rsidRPr="004A7534" w:rsidRDefault="00BE69DD" w:rsidP="00BE69DD">
            <w:pPr>
              <w:rPr>
                <w:rFonts w:ascii="Arial" w:hAnsi="Arial" w:cs="Arial"/>
              </w:rPr>
            </w:pPr>
          </w:p>
        </w:tc>
      </w:tr>
      <w:tr w:rsidR="00BE69DD" w:rsidRPr="004A7534" w14:paraId="7CBE720B" w14:textId="77777777" w:rsidTr="00BD49C7">
        <w:trPr>
          <w:trHeight w:hRule="exact" w:val="715"/>
        </w:trPr>
        <w:tc>
          <w:tcPr>
            <w:tcW w:w="5351" w:type="dxa"/>
            <w:tcBorders>
              <w:top w:val="single" w:sz="5" w:space="0" w:color="000000"/>
              <w:left w:val="single" w:sz="5" w:space="0" w:color="000000"/>
              <w:bottom w:val="single" w:sz="5" w:space="0" w:color="000000"/>
              <w:right w:val="single" w:sz="5" w:space="0" w:color="000000"/>
            </w:tcBorders>
          </w:tcPr>
          <w:p w14:paraId="29E508DA" w14:textId="77777777" w:rsidR="00BE69DD" w:rsidRPr="004A7534" w:rsidRDefault="00BE69DD" w:rsidP="00BE69DD">
            <w:pPr>
              <w:spacing w:before="2" w:line="220" w:lineRule="exact"/>
              <w:ind w:left="460" w:right="343"/>
              <w:rPr>
                <w:rFonts w:ascii="Arial" w:hAnsi="Arial" w:cs="Arial"/>
              </w:rPr>
            </w:pPr>
            <w:r w:rsidRPr="004A7534">
              <w:rPr>
                <w:rFonts w:ascii="Arial" w:hAnsi="Arial" w:cs="Arial"/>
                <w:b/>
                <w:spacing w:val="-1"/>
              </w:rPr>
              <w:t>I</w:t>
            </w:r>
            <w:r w:rsidRPr="004A7534">
              <w:rPr>
                <w:rFonts w:ascii="Arial" w:hAnsi="Arial" w:cs="Arial"/>
                <w:b/>
              </w:rPr>
              <w:t>s</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2"/>
              </w:rPr>
              <w:t xml:space="preserve"> </w:t>
            </w:r>
            <w:r w:rsidRPr="004A7534">
              <w:rPr>
                <w:rFonts w:ascii="Arial" w:hAnsi="Arial" w:cs="Arial"/>
                <w:b/>
                <w:spacing w:val="2"/>
              </w:rPr>
              <w:t>m</w:t>
            </w:r>
            <w:r w:rsidRPr="004A7534">
              <w:rPr>
                <w:rFonts w:ascii="Arial" w:hAnsi="Arial" w:cs="Arial"/>
                <w:b/>
                <w:spacing w:val="1"/>
              </w:rPr>
              <w:t>a</w:t>
            </w:r>
            <w:r w:rsidRPr="004A7534">
              <w:rPr>
                <w:rFonts w:ascii="Arial" w:hAnsi="Arial" w:cs="Arial"/>
                <w:b/>
              </w:rPr>
              <w:t>n</w:t>
            </w:r>
            <w:r w:rsidRPr="004A7534">
              <w:rPr>
                <w:rFonts w:ascii="Arial" w:hAnsi="Arial" w:cs="Arial"/>
                <w:b/>
                <w:spacing w:val="-1"/>
              </w:rPr>
              <w:t>us</w:t>
            </w:r>
            <w:r w:rsidRPr="004A7534">
              <w:rPr>
                <w:rFonts w:ascii="Arial" w:hAnsi="Arial" w:cs="Arial"/>
                <w:b/>
              </w:rPr>
              <w:t>c</w:t>
            </w:r>
            <w:r w:rsidRPr="004A7534">
              <w:rPr>
                <w:rFonts w:ascii="Arial" w:hAnsi="Arial" w:cs="Arial"/>
                <w:b/>
                <w:spacing w:val="1"/>
              </w:rPr>
              <w:t>r</w:t>
            </w:r>
            <w:r w:rsidRPr="004A7534">
              <w:rPr>
                <w:rFonts w:ascii="Arial" w:hAnsi="Arial" w:cs="Arial"/>
                <w:b/>
              </w:rPr>
              <w:t>ipt</w:t>
            </w:r>
            <w:r w:rsidRPr="004A7534">
              <w:rPr>
                <w:rFonts w:ascii="Arial" w:hAnsi="Arial" w:cs="Arial"/>
                <w:b/>
                <w:spacing w:val="-9"/>
              </w:rPr>
              <w:t xml:space="preserve"> </w:t>
            </w:r>
            <w:r w:rsidRPr="004A7534">
              <w:rPr>
                <w:rFonts w:ascii="Arial" w:hAnsi="Arial" w:cs="Arial"/>
                <w:b/>
                <w:spacing w:val="-1"/>
              </w:rPr>
              <w:t>s</w:t>
            </w:r>
            <w:r w:rsidRPr="004A7534">
              <w:rPr>
                <w:rFonts w:ascii="Arial" w:hAnsi="Arial" w:cs="Arial"/>
                <w:b/>
                <w:spacing w:val="3"/>
              </w:rPr>
              <w:t>c</w:t>
            </w:r>
            <w:r w:rsidRPr="004A7534">
              <w:rPr>
                <w:rFonts w:ascii="Arial" w:hAnsi="Arial" w:cs="Arial"/>
                <w:b/>
              </w:rPr>
              <w:t>ientific</w:t>
            </w:r>
            <w:r w:rsidRPr="004A7534">
              <w:rPr>
                <w:rFonts w:ascii="Arial" w:hAnsi="Arial" w:cs="Arial"/>
                <w:b/>
                <w:spacing w:val="1"/>
              </w:rPr>
              <w:t>a</w:t>
            </w:r>
            <w:r w:rsidRPr="004A7534">
              <w:rPr>
                <w:rFonts w:ascii="Arial" w:hAnsi="Arial" w:cs="Arial"/>
                <w:b/>
              </w:rPr>
              <w:t>ll</w:t>
            </w:r>
            <w:r w:rsidRPr="004A7534">
              <w:rPr>
                <w:rFonts w:ascii="Arial" w:hAnsi="Arial" w:cs="Arial"/>
                <w:b/>
                <w:spacing w:val="1"/>
              </w:rPr>
              <w:t>y</w:t>
            </w:r>
            <w:r w:rsidRPr="004A7534">
              <w:rPr>
                <w:rFonts w:ascii="Arial" w:hAnsi="Arial" w:cs="Arial"/>
                <w:b/>
              </w:rPr>
              <w:t>,</w:t>
            </w:r>
            <w:r w:rsidRPr="004A7534">
              <w:rPr>
                <w:rFonts w:ascii="Arial" w:hAnsi="Arial" w:cs="Arial"/>
                <w:b/>
                <w:spacing w:val="-10"/>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rPr>
              <w:t>r</w:t>
            </w:r>
            <w:r w:rsidRPr="004A7534">
              <w:rPr>
                <w:rFonts w:ascii="Arial" w:hAnsi="Arial" w:cs="Arial"/>
                <w:b/>
                <w:spacing w:val="1"/>
              </w:rPr>
              <w:t>r</w:t>
            </w:r>
            <w:r w:rsidRPr="004A7534">
              <w:rPr>
                <w:rFonts w:ascii="Arial" w:hAnsi="Arial" w:cs="Arial"/>
                <w:b/>
              </w:rPr>
              <w:t>e</w:t>
            </w:r>
            <w:r w:rsidRPr="004A7534">
              <w:rPr>
                <w:rFonts w:ascii="Arial" w:hAnsi="Arial" w:cs="Arial"/>
                <w:b/>
                <w:spacing w:val="1"/>
              </w:rPr>
              <w:t>ct</w:t>
            </w:r>
            <w:r w:rsidRPr="004A7534">
              <w:rPr>
                <w:rFonts w:ascii="Arial" w:hAnsi="Arial" w:cs="Arial"/>
                <w:b/>
              </w:rPr>
              <w:t>?</w:t>
            </w:r>
            <w:r w:rsidRPr="004A7534">
              <w:rPr>
                <w:rFonts w:ascii="Arial" w:hAnsi="Arial" w:cs="Arial"/>
                <w:b/>
                <w:spacing w:val="-8"/>
              </w:rPr>
              <w:t xml:space="preserve"> </w:t>
            </w:r>
            <w:r w:rsidRPr="004A7534">
              <w:rPr>
                <w:rFonts w:ascii="Arial" w:hAnsi="Arial" w:cs="Arial"/>
                <w:b/>
              </w:rPr>
              <w:t>Ple</w:t>
            </w:r>
            <w:r w:rsidRPr="004A7534">
              <w:rPr>
                <w:rFonts w:ascii="Arial" w:hAnsi="Arial" w:cs="Arial"/>
                <w:b/>
                <w:spacing w:val="1"/>
              </w:rPr>
              <w:t>a</w:t>
            </w:r>
            <w:r w:rsidRPr="004A7534">
              <w:rPr>
                <w:rFonts w:ascii="Arial" w:hAnsi="Arial" w:cs="Arial"/>
                <w:b/>
                <w:spacing w:val="-1"/>
              </w:rPr>
              <w:t>s</w:t>
            </w:r>
            <w:r w:rsidRPr="004A7534">
              <w:rPr>
                <w:rFonts w:ascii="Arial" w:hAnsi="Arial" w:cs="Arial"/>
                <w:b/>
              </w:rPr>
              <w:t>e</w:t>
            </w:r>
            <w:r w:rsidRPr="004A7534">
              <w:rPr>
                <w:rFonts w:ascii="Arial" w:hAnsi="Arial" w:cs="Arial"/>
                <w:b/>
                <w:spacing w:val="-4"/>
              </w:rPr>
              <w:t xml:space="preserve"> </w:t>
            </w:r>
            <w:r w:rsidRPr="004A7534">
              <w:rPr>
                <w:rFonts w:ascii="Arial" w:hAnsi="Arial" w:cs="Arial"/>
                <w:b/>
              </w:rPr>
              <w:t>wri</w:t>
            </w:r>
            <w:r w:rsidRPr="004A7534">
              <w:rPr>
                <w:rFonts w:ascii="Arial" w:hAnsi="Arial" w:cs="Arial"/>
                <w:b/>
                <w:spacing w:val="1"/>
              </w:rPr>
              <w:t>t</w:t>
            </w:r>
            <w:r w:rsidRPr="004A7534">
              <w:rPr>
                <w:rFonts w:ascii="Arial" w:hAnsi="Arial" w:cs="Arial"/>
                <w:b/>
              </w:rPr>
              <w:t>e her</w:t>
            </w:r>
            <w:r w:rsidRPr="004A7534">
              <w:rPr>
                <w:rFonts w:ascii="Arial" w:hAnsi="Arial" w:cs="Arial"/>
                <w:b/>
                <w:spacing w:val="1"/>
              </w:rPr>
              <w:t>e</w:t>
            </w:r>
            <w:r w:rsidRPr="004A7534">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5291635E" w14:textId="77777777" w:rsidR="00BE69DD" w:rsidRPr="004A7534" w:rsidRDefault="00BE69DD" w:rsidP="00BE69DD">
            <w:pPr>
              <w:spacing w:before="2" w:line="220" w:lineRule="exact"/>
              <w:ind w:left="102" w:right="431"/>
              <w:rPr>
                <w:rFonts w:ascii="Arial" w:hAnsi="Arial" w:cs="Arial"/>
              </w:rPr>
            </w:pPr>
            <w:r w:rsidRPr="004A7534">
              <w:rPr>
                <w:rFonts w:ascii="Arial" w:hAnsi="Arial" w:cs="Arial"/>
              </w:rPr>
              <w:t>Yes.</w:t>
            </w:r>
            <w:r w:rsidRPr="004A7534">
              <w:rPr>
                <w:rFonts w:ascii="Arial" w:hAnsi="Arial" w:cs="Arial"/>
                <w:spacing w:val="-3"/>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is</w:t>
            </w:r>
            <w:r w:rsidRPr="004A7534">
              <w:rPr>
                <w:rFonts w:ascii="Arial" w:hAnsi="Arial" w:cs="Arial"/>
                <w:spacing w:val="-5"/>
              </w:rPr>
              <w:t xml:space="preserve"> </w:t>
            </w:r>
            <w:r w:rsidRPr="004A7534">
              <w:rPr>
                <w:rFonts w:ascii="Arial" w:hAnsi="Arial" w:cs="Arial"/>
                <w:spacing w:val="1"/>
              </w:rPr>
              <w:t>m</w:t>
            </w:r>
            <w:r w:rsidRPr="004A7534">
              <w:rPr>
                <w:rFonts w:ascii="Arial" w:hAnsi="Arial" w:cs="Arial"/>
              </w:rPr>
              <w:t>a</w:t>
            </w:r>
            <w:r w:rsidRPr="004A7534">
              <w:rPr>
                <w:rFonts w:ascii="Arial" w:hAnsi="Arial" w:cs="Arial"/>
                <w:spacing w:val="1"/>
              </w:rPr>
              <w:t>nu</w:t>
            </w:r>
            <w:r w:rsidRPr="004A7534">
              <w:rPr>
                <w:rFonts w:ascii="Arial" w:hAnsi="Arial" w:cs="Arial"/>
                <w:spacing w:val="-1"/>
              </w:rPr>
              <w:t>s</w:t>
            </w:r>
            <w:r w:rsidRPr="004A7534">
              <w:rPr>
                <w:rFonts w:ascii="Arial" w:hAnsi="Arial" w:cs="Arial"/>
              </w:rPr>
              <w:t>c</w:t>
            </w:r>
            <w:r w:rsidRPr="004A7534">
              <w:rPr>
                <w:rFonts w:ascii="Arial" w:hAnsi="Arial" w:cs="Arial"/>
                <w:spacing w:val="1"/>
              </w:rPr>
              <w:t>r</w:t>
            </w:r>
            <w:r w:rsidRPr="004A7534">
              <w:rPr>
                <w:rFonts w:ascii="Arial" w:hAnsi="Arial" w:cs="Arial"/>
              </w:rPr>
              <w:t>i</w:t>
            </w:r>
            <w:r w:rsidRPr="004A7534">
              <w:rPr>
                <w:rFonts w:ascii="Arial" w:hAnsi="Arial" w:cs="Arial"/>
                <w:spacing w:val="1"/>
              </w:rPr>
              <w:t>p</w:t>
            </w:r>
            <w:r w:rsidRPr="004A7534">
              <w:rPr>
                <w:rFonts w:ascii="Arial" w:hAnsi="Arial" w:cs="Arial"/>
              </w:rPr>
              <w:t>t</w:t>
            </w:r>
            <w:r w:rsidRPr="004A7534">
              <w:rPr>
                <w:rFonts w:ascii="Arial" w:hAnsi="Arial" w:cs="Arial"/>
                <w:spacing w:val="-9"/>
              </w:rPr>
              <w:t xml:space="preserve"> </w:t>
            </w:r>
            <w:r w:rsidRPr="004A7534">
              <w:rPr>
                <w:rFonts w:ascii="Arial" w:hAnsi="Arial" w:cs="Arial"/>
              </w:rPr>
              <w:t>i</w:t>
            </w:r>
            <w:r w:rsidRPr="004A7534">
              <w:rPr>
                <w:rFonts w:ascii="Arial" w:hAnsi="Arial" w:cs="Arial"/>
                <w:spacing w:val="1"/>
              </w:rPr>
              <w:t>n</w:t>
            </w:r>
            <w:r w:rsidRPr="004A7534">
              <w:rPr>
                <w:rFonts w:ascii="Arial" w:hAnsi="Arial" w:cs="Arial"/>
              </w:rPr>
              <w:t>cl</w:t>
            </w:r>
            <w:r w:rsidRPr="004A7534">
              <w:rPr>
                <w:rFonts w:ascii="Arial" w:hAnsi="Arial" w:cs="Arial"/>
                <w:spacing w:val="1"/>
              </w:rPr>
              <w:t>ud</w:t>
            </w:r>
            <w:r w:rsidRPr="004A7534">
              <w:rPr>
                <w:rFonts w:ascii="Arial" w:hAnsi="Arial" w:cs="Arial"/>
              </w:rPr>
              <w:t>es</w:t>
            </w:r>
            <w:r w:rsidRPr="004A7534">
              <w:rPr>
                <w:rFonts w:ascii="Arial" w:hAnsi="Arial" w:cs="Arial"/>
                <w:spacing w:val="-10"/>
              </w:rPr>
              <w:t xml:space="preserve"> </w:t>
            </w:r>
            <w:r w:rsidRPr="004A7534">
              <w:rPr>
                <w:rFonts w:ascii="Arial" w:hAnsi="Arial" w:cs="Arial"/>
              </w:rPr>
              <w:t xml:space="preserve">a </w:t>
            </w:r>
            <w:r w:rsidRPr="004A7534">
              <w:rPr>
                <w:rFonts w:ascii="Arial" w:hAnsi="Arial" w:cs="Arial"/>
                <w:spacing w:val="1"/>
              </w:rPr>
              <w:t>r</w:t>
            </w:r>
            <w:r w:rsidRPr="004A7534">
              <w:rPr>
                <w:rFonts w:ascii="Arial" w:hAnsi="Arial" w:cs="Arial"/>
              </w:rPr>
              <w:t>esea</w:t>
            </w:r>
            <w:r w:rsidRPr="004A7534">
              <w:rPr>
                <w:rFonts w:ascii="Arial" w:hAnsi="Arial" w:cs="Arial"/>
                <w:spacing w:val="1"/>
              </w:rPr>
              <w:t>r</w:t>
            </w:r>
            <w:r w:rsidRPr="004A7534">
              <w:rPr>
                <w:rFonts w:ascii="Arial" w:hAnsi="Arial" w:cs="Arial"/>
              </w:rPr>
              <w:t>ch</w:t>
            </w:r>
            <w:r w:rsidRPr="004A7534">
              <w:rPr>
                <w:rFonts w:ascii="Arial" w:hAnsi="Arial" w:cs="Arial"/>
                <w:spacing w:val="-5"/>
              </w:rPr>
              <w:t xml:space="preserve"> </w:t>
            </w:r>
            <w:r w:rsidRPr="004A7534">
              <w:rPr>
                <w:rFonts w:ascii="Arial" w:hAnsi="Arial" w:cs="Arial"/>
                <w:spacing w:val="1"/>
              </w:rPr>
              <w:t>b</w:t>
            </w:r>
            <w:r w:rsidRPr="004A7534">
              <w:rPr>
                <w:rFonts w:ascii="Arial" w:hAnsi="Arial" w:cs="Arial"/>
              </w:rPr>
              <w:t>a</w:t>
            </w:r>
            <w:r w:rsidRPr="004A7534">
              <w:rPr>
                <w:rFonts w:ascii="Arial" w:hAnsi="Arial" w:cs="Arial"/>
                <w:spacing w:val="-2"/>
              </w:rPr>
              <w:t>c</w:t>
            </w:r>
            <w:r w:rsidRPr="004A7534">
              <w:rPr>
                <w:rFonts w:ascii="Arial" w:hAnsi="Arial" w:cs="Arial"/>
                <w:spacing w:val="1"/>
              </w:rPr>
              <w:t>kg</w:t>
            </w:r>
            <w:r w:rsidRPr="004A7534">
              <w:rPr>
                <w:rFonts w:ascii="Arial" w:hAnsi="Arial" w:cs="Arial"/>
                <w:spacing w:val="-2"/>
              </w:rPr>
              <w:t>r</w:t>
            </w:r>
            <w:r w:rsidRPr="004A7534">
              <w:rPr>
                <w:rFonts w:ascii="Arial" w:hAnsi="Arial" w:cs="Arial"/>
                <w:spacing w:val="1"/>
              </w:rPr>
              <w:t>ou</w:t>
            </w:r>
            <w:r w:rsidRPr="004A7534">
              <w:rPr>
                <w:rFonts w:ascii="Arial" w:hAnsi="Arial" w:cs="Arial"/>
                <w:spacing w:val="-1"/>
              </w:rPr>
              <w:t>n</w:t>
            </w:r>
            <w:r w:rsidRPr="004A7534">
              <w:rPr>
                <w:rFonts w:ascii="Arial" w:hAnsi="Arial" w:cs="Arial"/>
                <w:spacing w:val="1"/>
              </w:rPr>
              <w:t>d</w:t>
            </w:r>
            <w:r w:rsidRPr="004A7534">
              <w:rPr>
                <w:rFonts w:ascii="Arial" w:hAnsi="Arial" w:cs="Arial"/>
              </w:rPr>
              <w:t>,</w:t>
            </w:r>
            <w:r w:rsidRPr="004A7534">
              <w:rPr>
                <w:rFonts w:ascii="Arial" w:hAnsi="Arial" w:cs="Arial"/>
                <w:spacing w:val="-9"/>
              </w:rPr>
              <w:t xml:space="preserve"> </w:t>
            </w:r>
            <w:r w:rsidRPr="004A7534">
              <w:rPr>
                <w:rFonts w:ascii="Arial" w:hAnsi="Arial" w:cs="Arial"/>
              </w:rPr>
              <w:t>lite</w:t>
            </w:r>
            <w:r w:rsidRPr="004A7534">
              <w:rPr>
                <w:rFonts w:ascii="Arial" w:hAnsi="Arial" w:cs="Arial"/>
                <w:spacing w:val="1"/>
              </w:rPr>
              <w:t>r</w:t>
            </w:r>
            <w:r w:rsidRPr="004A7534">
              <w:rPr>
                <w:rFonts w:ascii="Arial" w:hAnsi="Arial" w:cs="Arial"/>
              </w:rPr>
              <w:t>at</w:t>
            </w:r>
            <w:r w:rsidRPr="004A7534">
              <w:rPr>
                <w:rFonts w:ascii="Arial" w:hAnsi="Arial" w:cs="Arial"/>
                <w:spacing w:val="1"/>
              </w:rPr>
              <w:t>ur</w:t>
            </w:r>
            <w:r w:rsidRPr="004A7534">
              <w:rPr>
                <w:rFonts w:ascii="Arial" w:hAnsi="Arial" w:cs="Arial"/>
              </w:rPr>
              <w:t>e</w:t>
            </w:r>
            <w:r w:rsidRPr="004A7534">
              <w:rPr>
                <w:rFonts w:ascii="Arial" w:hAnsi="Arial" w:cs="Arial"/>
                <w:spacing w:val="-6"/>
              </w:rPr>
              <w:t xml:space="preserve"> </w:t>
            </w:r>
            <w:r w:rsidRPr="004A7534">
              <w:rPr>
                <w:rFonts w:ascii="Arial" w:hAnsi="Arial" w:cs="Arial"/>
                <w:spacing w:val="1"/>
              </w:rPr>
              <w:t>r</w:t>
            </w:r>
            <w:r w:rsidRPr="004A7534">
              <w:rPr>
                <w:rFonts w:ascii="Arial" w:hAnsi="Arial" w:cs="Arial"/>
              </w:rPr>
              <w:t>e</w:t>
            </w:r>
            <w:r w:rsidRPr="004A7534">
              <w:rPr>
                <w:rFonts w:ascii="Arial" w:hAnsi="Arial" w:cs="Arial"/>
                <w:spacing w:val="1"/>
              </w:rPr>
              <w:t>v</w:t>
            </w:r>
            <w:r w:rsidRPr="004A7534">
              <w:rPr>
                <w:rFonts w:ascii="Arial" w:hAnsi="Arial" w:cs="Arial"/>
              </w:rPr>
              <w:t>iew,</w:t>
            </w:r>
            <w:r w:rsidRPr="004A7534">
              <w:rPr>
                <w:rFonts w:ascii="Arial" w:hAnsi="Arial" w:cs="Arial"/>
                <w:spacing w:val="-7"/>
              </w:rPr>
              <w:t xml:space="preserve"> </w:t>
            </w:r>
            <w:r w:rsidRPr="004A7534">
              <w:rPr>
                <w:rFonts w:ascii="Arial" w:hAnsi="Arial" w:cs="Arial"/>
                <w:spacing w:val="1"/>
              </w:rPr>
              <w:t>m</w:t>
            </w:r>
            <w:r w:rsidRPr="004A7534">
              <w:rPr>
                <w:rFonts w:ascii="Arial" w:hAnsi="Arial" w:cs="Arial"/>
              </w:rPr>
              <w:t>et</w:t>
            </w:r>
            <w:r w:rsidRPr="004A7534">
              <w:rPr>
                <w:rFonts w:ascii="Arial" w:hAnsi="Arial" w:cs="Arial"/>
                <w:spacing w:val="1"/>
              </w:rPr>
              <w:t>ho</w:t>
            </w:r>
            <w:r w:rsidRPr="004A7534">
              <w:rPr>
                <w:rFonts w:ascii="Arial" w:hAnsi="Arial" w:cs="Arial"/>
                <w:spacing w:val="-1"/>
              </w:rPr>
              <w:t>d</w:t>
            </w:r>
            <w:r w:rsidRPr="004A7534">
              <w:rPr>
                <w:rFonts w:ascii="Arial" w:hAnsi="Arial" w:cs="Arial"/>
                <w:spacing w:val="1"/>
              </w:rPr>
              <w:t>o</w:t>
            </w:r>
            <w:r w:rsidRPr="004A7534">
              <w:rPr>
                <w:rFonts w:ascii="Arial" w:hAnsi="Arial" w:cs="Arial"/>
              </w:rPr>
              <w:t>l</w:t>
            </w:r>
            <w:r w:rsidRPr="004A7534">
              <w:rPr>
                <w:rFonts w:ascii="Arial" w:hAnsi="Arial" w:cs="Arial"/>
                <w:spacing w:val="1"/>
              </w:rPr>
              <w:t>o</w:t>
            </w:r>
            <w:r w:rsidRPr="004A7534">
              <w:rPr>
                <w:rFonts w:ascii="Arial" w:hAnsi="Arial" w:cs="Arial"/>
                <w:spacing w:val="-1"/>
              </w:rPr>
              <w:t>g</w:t>
            </w:r>
            <w:r w:rsidRPr="004A7534">
              <w:rPr>
                <w:rFonts w:ascii="Arial" w:hAnsi="Arial" w:cs="Arial"/>
                <w:spacing w:val="1"/>
              </w:rPr>
              <w:t>y</w:t>
            </w:r>
            <w:r w:rsidRPr="004A7534">
              <w:rPr>
                <w:rFonts w:ascii="Arial" w:hAnsi="Arial" w:cs="Arial"/>
              </w:rPr>
              <w:t>,</w:t>
            </w:r>
            <w:r w:rsidRPr="004A7534">
              <w:rPr>
                <w:rFonts w:ascii="Arial" w:hAnsi="Arial" w:cs="Arial"/>
                <w:spacing w:val="-10"/>
              </w:rPr>
              <w:t xml:space="preserve"> </w:t>
            </w:r>
            <w:r w:rsidRPr="004A7534">
              <w:rPr>
                <w:rFonts w:ascii="Arial" w:hAnsi="Arial" w:cs="Arial"/>
                <w:spacing w:val="1"/>
              </w:rPr>
              <w:t>r</w:t>
            </w:r>
            <w:r w:rsidRPr="004A7534">
              <w:rPr>
                <w:rFonts w:ascii="Arial" w:hAnsi="Arial" w:cs="Arial"/>
              </w:rPr>
              <w:t>es</w:t>
            </w:r>
            <w:r w:rsidRPr="004A7534">
              <w:rPr>
                <w:rFonts w:ascii="Arial" w:hAnsi="Arial" w:cs="Arial"/>
                <w:spacing w:val="-2"/>
              </w:rPr>
              <w:t>u</w:t>
            </w:r>
            <w:r w:rsidRPr="004A7534">
              <w:rPr>
                <w:rFonts w:ascii="Arial" w:hAnsi="Arial" w:cs="Arial"/>
              </w:rPr>
              <w:t>lt</w:t>
            </w:r>
            <w:r w:rsidRPr="004A7534">
              <w:rPr>
                <w:rFonts w:ascii="Arial" w:hAnsi="Arial" w:cs="Arial"/>
                <w:spacing w:val="-1"/>
              </w:rPr>
              <w:t>s</w:t>
            </w:r>
            <w:r w:rsidRPr="004A7534">
              <w:rPr>
                <w:rFonts w:ascii="Arial" w:hAnsi="Arial" w:cs="Arial"/>
              </w:rPr>
              <w:t>,</w:t>
            </w:r>
            <w:r w:rsidRPr="004A7534">
              <w:rPr>
                <w:rFonts w:ascii="Arial" w:hAnsi="Arial" w:cs="Arial"/>
                <w:spacing w:val="-5"/>
              </w:rPr>
              <w:t xml:space="preserve"> </w:t>
            </w:r>
            <w:r w:rsidRPr="004A7534">
              <w:rPr>
                <w:rFonts w:ascii="Arial" w:hAnsi="Arial" w:cs="Arial"/>
                <w:spacing w:val="1"/>
              </w:rPr>
              <w:t>d</w:t>
            </w:r>
            <w:r w:rsidRPr="004A7534">
              <w:rPr>
                <w:rFonts w:ascii="Arial" w:hAnsi="Arial" w:cs="Arial"/>
              </w:rPr>
              <w:t>i</w:t>
            </w:r>
            <w:r w:rsidRPr="004A7534">
              <w:rPr>
                <w:rFonts w:ascii="Arial" w:hAnsi="Arial" w:cs="Arial"/>
                <w:spacing w:val="-1"/>
              </w:rPr>
              <w:t>s</w:t>
            </w:r>
            <w:r w:rsidRPr="004A7534">
              <w:rPr>
                <w:rFonts w:ascii="Arial" w:hAnsi="Arial" w:cs="Arial"/>
              </w:rPr>
              <w:t>c</w:t>
            </w:r>
            <w:r w:rsidRPr="004A7534">
              <w:rPr>
                <w:rFonts w:ascii="Arial" w:hAnsi="Arial" w:cs="Arial"/>
                <w:spacing w:val="1"/>
              </w:rPr>
              <w:t>u</w:t>
            </w:r>
            <w:r w:rsidRPr="004A7534">
              <w:rPr>
                <w:rFonts w:ascii="Arial" w:hAnsi="Arial" w:cs="Arial"/>
                <w:spacing w:val="-1"/>
              </w:rPr>
              <w:t>ss</w:t>
            </w:r>
            <w:r w:rsidRPr="004A7534">
              <w:rPr>
                <w:rFonts w:ascii="Arial" w:hAnsi="Arial" w:cs="Arial"/>
              </w:rPr>
              <w:t>i</w:t>
            </w:r>
            <w:r w:rsidRPr="004A7534">
              <w:rPr>
                <w:rFonts w:ascii="Arial" w:hAnsi="Arial" w:cs="Arial"/>
                <w:spacing w:val="1"/>
              </w:rPr>
              <w:t>on</w:t>
            </w:r>
            <w:r w:rsidRPr="004A7534">
              <w:rPr>
                <w:rFonts w:ascii="Arial" w:hAnsi="Arial" w:cs="Arial"/>
              </w:rPr>
              <w:t>,</w:t>
            </w:r>
            <w:r w:rsidRPr="004A7534">
              <w:rPr>
                <w:rFonts w:ascii="Arial" w:hAnsi="Arial" w:cs="Arial"/>
                <w:spacing w:val="-8"/>
              </w:rPr>
              <w:t xml:space="preserve"> </w:t>
            </w:r>
            <w:r w:rsidRPr="004A7534">
              <w:rPr>
                <w:rFonts w:ascii="Arial" w:hAnsi="Arial" w:cs="Arial"/>
              </w:rPr>
              <w:t>a</w:t>
            </w:r>
            <w:r w:rsidRPr="004A7534">
              <w:rPr>
                <w:rFonts w:ascii="Arial" w:hAnsi="Arial" w:cs="Arial"/>
                <w:spacing w:val="1"/>
              </w:rPr>
              <w:t>n</w:t>
            </w:r>
            <w:r w:rsidRPr="004A7534">
              <w:rPr>
                <w:rFonts w:ascii="Arial" w:hAnsi="Arial" w:cs="Arial"/>
              </w:rPr>
              <w:t>d c</w:t>
            </w:r>
            <w:r w:rsidRPr="004A7534">
              <w:rPr>
                <w:rFonts w:ascii="Arial" w:hAnsi="Arial" w:cs="Arial"/>
                <w:spacing w:val="1"/>
              </w:rPr>
              <w:t>on</w:t>
            </w:r>
            <w:r w:rsidRPr="004A7534">
              <w:rPr>
                <w:rFonts w:ascii="Arial" w:hAnsi="Arial" w:cs="Arial"/>
              </w:rPr>
              <w:t>cl</w:t>
            </w:r>
            <w:r w:rsidRPr="004A7534">
              <w:rPr>
                <w:rFonts w:ascii="Arial" w:hAnsi="Arial" w:cs="Arial"/>
                <w:spacing w:val="1"/>
              </w:rPr>
              <w:t>u</w:t>
            </w:r>
            <w:r w:rsidRPr="004A7534">
              <w:rPr>
                <w:rFonts w:ascii="Arial" w:hAnsi="Arial" w:cs="Arial"/>
                <w:spacing w:val="-1"/>
              </w:rPr>
              <w:t>s</w:t>
            </w:r>
            <w:r w:rsidRPr="004A7534">
              <w:rPr>
                <w:rFonts w:ascii="Arial" w:hAnsi="Arial" w:cs="Arial"/>
              </w:rPr>
              <w:t>i</w:t>
            </w:r>
            <w:r w:rsidRPr="004A7534">
              <w:rPr>
                <w:rFonts w:ascii="Arial" w:hAnsi="Arial" w:cs="Arial"/>
                <w:spacing w:val="1"/>
              </w:rPr>
              <w:t>on</w:t>
            </w:r>
            <w:r w:rsidRPr="004A7534">
              <w:rPr>
                <w:rFonts w:ascii="Arial" w:hAnsi="Arial" w:cs="Arial"/>
                <w:spacing w:val="-1"/>
              </w:rPr>
              <w:t>s</w:t>
            </w:r>
            <w:r w:rsidRPr="004A7534">
              <w:rPr>
                <w:rFonts w:ascii="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2E9DF4A0" w14:textId="481A5CC9" w:rsidR="00BE69DD" w:rsidRPr="004A7534" w:rsidRDefault="00BE69DD" w:rsidP="00BE69DD">
            <w:pPr>
              <w:rPr>
                <w:rFonts w:ascii="Arial" w:hAnsi="Arial" w:cs="Arial"/>
              </w:rPr>
            </w:pPr>
            <w:r w:rsidRPr="004A7534">
              <w:rPr>
                <w:rFonts w:ascii="Arial" w:hAnsi="Arial" w:cs="Arial"/>
              </w:rPr>
              <w:t>Thank you for your positive assessment. We appreciate your recognition of the scientific structure and completeness of the manuscript.</w:t>
            </w:r>
          </w:p>
        </w:tc>
      </w:tr>
      <w:tr w:rsidR="00BE69DD" w:rsidRPr="004A7534" w14:paraId="1F1C9418" w14:textId="77777777" w:rsidTr="00BE69DD">
        <w:trPr>
          <w:trHeight w:hRule="exact" w:val="2667"/>
        </w:trPr>
        <w:tc>
          <w:tcPr>
            <w:tcW w:w="5351" w:type="dxa"/>
            <w:tcBorders>
              <w:top w:val="single" w:sz="5" w:space="0" w:color="000000"/>
              <w:left w:val="single" w:sz="5" w:space="0" w:color="000000"/>
              <w:bottom w:val="single" w:sz="5" w:space="0" w:color="000000"/>
              <w:right w:val="single" w:sz="5" w:space="0" w:color="000000"/>
            </w:tcBorders>
          </w:tcPr>
          <w:p w14:paraId="3129FA9F" w14:textId="77777777" w:rsidR="00BE69DD" w:rsidRPr="004A7534" w:rsidRDefault="00BE69DD" w:rsidP="00BE69DD">
            <w:pPr>
              <w:ind w:left="460" w:right="380"/>
              <w:rPr>
                <w:rFonts w:ascii="Arial" w:hAnsi="Arial" w:cs="Arial"/>
              </w:rPr>
            </w:pPr>
            <w:r w:rsidRPr="004A7534">
              <w:rPr>
                <w:rFonts w:ascii="Arial" w:hAnsi="Arial" w:cs="Arial"/>
                <w:b/>
              </w:rPr>
              <w:t>Are</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rPr>
              <w:t>r</w:t>
            </w:r>
            <w:r w:rsidRPr="004A7534">
              <w:rPr>
                <w:rFonts w:ascii="Arial" w:hAnsi="Arial" w:cs="Arial"/>
                <w:b/>
                <w:spacing w:val="1"/>
              </w:rPr>
              <w:t>ef</w:t>
            </w:r>
            <w:r w:rsidRPr="004A7534">
              <w:rPr>
                <w:rFonts w:ascii="Arial" w:hAnsi="Arial" w:cs="Arial"/>
                <w:b/>
              </w:rPr>
              <w:t>e</w:t>
            </w:r>
            <w:r w:rsidRPr="004A7534">
              <w:rPr>
                <w:rFonts w:ascii="Arial" w:hAnsi="Arial" w:cs="Arial"/>
                <w:b/>
                <w:spacing w:val="1"/>
              </w:rPr>
              <w:t>r</w:t>
            </w:r>
            <w:r w:rsidRPr="004A7534">
              <w:rPr>
                <w:rFonts w:ascii="Arial" w:hAnsi="Arial" w:cs="Arial"/>
                <w:b/>
              </w:rPr>
              <w:t>enc</w:t>
            </w:r>
            <w:r w:rsidRPr="004A7534">
              <w:rPr>
                <w:rFonts w:ascii="Arial" w:hAnsi="Arial" w:cs="Arial"/>
                <w:b/>
                <w:spacing w:val="1"/>
              </w:rPr>
              <w:t>e</w:t>
            </w:r>
            <w:r w:rsidRPr="004A7534">
              <w:rPr>
                <w:rFonts w:ascii="Arial" w:hAnsi="Arial" w:cs="Arial"/>
                <w:b/>
              </w:rPr>
              <w:t>s</w:t>
            </w:r>
            <w:r w:rsidRPr="004A7534">
              <w:rPr>
                <w:rFonts w:ascii="Arial" w:hAnsi="Arial" w:cs="Arial"/>
                <w:b/>
                <w:spacing w:val="-9"/>
              </w:rPr>
              <w:t xml:space="preserve"> </w:t>
            </w:r>
            <w:r w:rsidRPr="004A7534">
              <w:rPr>
                <w:rFonts w:ascii="Arial" w:hAnsi="Arial" w:cs="Arial"/>
                <w:b/>
                <w:spacing w:val="-1"/>
              </w:rPr>
              <w:t>s</w:t>
            </w:r>
            <w:r w:rsidRPr="004A7534">
              <w:rPr>
                <w:rFonts w:ascii="Arial" w:hAnsi="Arial" w:cs="Arial"/>
                <w:b/>
              </w:rPr>
              <w:t>uf</w:t>
            </w:r>
            <w:r w:rsidRPr="004A7534">
              <w:rPr>
                <w:rFonts w:ascii="Arial" w:hAnsi="Arial" w:cs="Arial"/>
                <w:b/>
                <w:spacing w:val="1"/>
              </w:rPr>
              <w:t>f</w:t>
            </w:r>
            <w:r w:rsidRPr="004A7534">
              <w:rPr>
                <w:rFonts w:ascii="Arial" w:hAnsi="Arial" w:cs="Arial"/>
                <w:b/>
              </w:rPr>
              <w:t>icient</w:t>
            </w:r>
            <w:r w:rsidRPr="004A7534">
              <w:rPr>
                <w:rFonts w:ascii="Arial" w:hAnsi="Arial" w:cs="Arial"/>
                <w:b/>
                <w:spacing w:val="-5"/>
              </w:rPr>
              <w:t xml:space="preserve"> </w:t>
            </w:r>
            <w:r w:rsidRPr="004A7534">
              <w:rPr>
                <w:rFonts w:ascii="Arial" w:hAnsi="Arial" w:cs="Arial"/>
                <w:b/>
                <w:spacing w:val="1"/>
              </w:rPr>
              <w:t>a</w:t>
            </w:r>
            <w:r w:rsidRPr="004A7534">
              <w:rPr>
                <w:rFonts w:ascii="Arial" w:hAnsi="Arial" w:cs="Arial"/>
                <w:b/>
              </w:rPr>
              <w:t>nd</w:t>
            </w:r>
            <w:r w:rsidRPr="004A7534">
              <w:rPr>
                <w:rFonts w:ascii="Arial" w:hAnsi="Arial" w:cs="Arial"/>
                <w:b/>
                <w:spacing w:val="-4"/>
              </w:rPr>
              <w:t xml:space="preserve"> </w:t>
            </w:r>
            <w:r w:rsidRPr="004A7534">
              <w:rPr>
                <w:rFonts w:ascii="Arial" w:hAnsi="Arial" w:cs="Arial"/>
                <w:b/>
              </w:rPr>
              <w:t>r</w:t>
            </w:r>
            <w:r w:rsidRPr="004A7534">
              <w:rPr>
                <w:rFonts w:ascii="Arial" w:hAnsi="Arial" w:cs="Arial"/>
                <w:b/>
                <w:spacing w:val="1"/>
              </w:rPr>
              <w:t>e</w:t>
            </w:r>
            <w:r w:rsidRPr="004A7534">
              <w:rPr>
                <w:rFonts w:ascii="Arial" w:hAnsi="Arial" w:cs="Arial"/>
                <w:b/>
              </w:rPr>
              <w:t>c</w:t>
            </w:r>
            <w:r w:rsidRPr="004A7534">
              <w:rPr>
                <w:rFonts w:ascii="Arial" w:hAnsi="Arial" w:cs="Arial"/>
                <w:b/>
                <w:spacing w:val="1"/>
              </w:rPr>
              <w:t>e</w:t>
            </w:r>
            <w:r w:rsidRPr="004A7534">
              <w:rPr>
                <w:rFonts w:ascii="Arial" w:hAnsi="Arial" w:cs="Arial"/>
                <w:b/>
              </w:rPr>
              <w:t>nt?</w:t>
            </w:r>
            <w:r w:rsidRPr="004A7534">
              <w:rPr>
                <w:rFonts w:ascii="Arial" w:hAnsi="Arial" w:cs="Arial"/>
                <w:b/>
                <w:spacing w:val="-4"/>
              </w:rPr>
              <w:t xml:space="preserve"> </w:t>
            </w:r>
            <w:r w:rsidRPr="004A7534">
              <w:rPr>
                <w:rFonts w:ascii="Arial" w:hAnsi="Arial" w:cs="Arial"/>
                <w:b/>
                <w:spacing w:val="-1"/>
              </w:rPr>
              <w:t>I</w:t>
            </w:r>
            <w:r w:rsidRPr="004A7534">
              <w:rPr>
                <w:rFonts w:ascii="Arial" w:hAnsi="Arial" w:cs="Arial"/>
                <w:b/>
              </w:rPr>
              <w:t xml:space="preserve">f </w:t>
            </w:r>
            <w:r w:rsidRPr="004A7534">
              <w:rPr>
                <w:rFonts w:ascii="Arial" w:hAnsi="Arial" w:cs="Arial"/>
                <w:b/>
                <w:spacing w:val="1"/>
              </w:rPr>
              <w:t>yo</w:t>
            </w:r>
            <w:r w:rsidRPr="004A7534">
              <w:rPr>
                <w:rFonts w:ascii="Arial" w:hAnsi="Arial" w:cs="Arial"/>
                <w:b/>
              </w:rPr>
              <w:t>u</w:t>
            </w:r>
            <w:r w:rsidRPr="004A7534">
              <w:rPr>
                <w:rFonts w:ascii="Arial" w:hAnsi="Arial" w:cs="Arial"/>
                <w:b/>
                <w:spacing w:val="-3"/>
              </w:rPr>
              <w:t xml:space="preserve"> </w:t>
            </w:r>
            <w:r w:rsidRPr="004A7534">
              <w:rPr>
                <w:rFonts w:ascii="Arial" w:hAnsi="Arial" w:cs="Arial"/>
                <w:b/>
              </w:rPr>
              <w:t>h</w:t>
            </w:r>
            <w:r w:rsidRPr="004A7534">
              <w:rPr>
                <w:rFonts w:ascii="Arial" w:hAnsi="Arial" w:cs="Arial"/>
                <w:b/>
                <w:spacing w:val="1"/>
              </w:rPr>
              <w:t>av</w:t>
            </w:r>
            <w:r w:rsidRPr="004A7534">
              <w:rPr>
                <w:rFonts w:ascii="Arial" w:hAnsi="Arial" w:cs="Arial"/>
                <w:b/>
              </w:rPr>
              <w:t xml:space="preserve">e </w:t>
            </w:r>
            <w:r w:rsidRPr="004A7534">
              <w:rPr>
                <w:rFonts w:ascii="Arial" w:hAnsi="Arial" w:cs="Arial"/>
                <w:b/>
                <w:spacing w:val="-1"/>
              </w:rPr>
              <w:t>s</w:t>
            </w:r>
            <w:r w:rsidRPr="004A7534">
              <w:rPr>
                <w:rFonts w:ascii="Arial" w:hAnsi="Arial" w:cs="Arial"/>
                <w:b/>
              </w:rPr>
              <w:t>u</w:t>
            </w:r>
            <w:r w:rsidRPr="004A7534">
              <w:rPr>
                <w:rFonts w:ascii="Arial" w:hAnsi="Arial" w:cs="Arial"/>
                <w:b/>
                <w:spacing w:val="1"/>
              </w:rPr>
              <w:t>gg</w:t>
            </w:r>
            <w:r w:rsidRPr="004A7534">
              <w:rPr>
                <w:rFonts w:ascii="Arial" w:hAnsi="Arial" w:cs="Arial"/>
                <w:b/>
              </w:rPr>
              <w:t>esti</w:t>
            </w:r>
            <w:r w:rsidRPr="004A7534">
              <w:rPr>
                <w:rFonts w:ascii="Arial" w:hAnsi="Arial" w:cs="Arial"/>
                <w:b/>
                <w:spacing w:val="1"/>
              </w:rPr>
              <w:t>o</w:t>
            </w:r>
            <w:r w:rsidRPr="004A7534">
              <w:rPr>
                <w:rFonts w:ascii="Arial" w:hAnsi="Arial" w:cs="Arial"/>
                <w:b/>
              </w:rPr>
              <w:t>ns</w:t>
            </w:r>
            <w:r w:rsidRPr="004A7534">
              <w:rPr>
                <w:rFonts w:ascii="Arial" w:hAnsi="Arial" w:cs="Arial"/>
                <w:b/>
                <w:spacing w:val="-10"/>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1"/>
              </w:rPr>
              <w:t xml:space="preserve"> </w:t>
            </w:r>
            <w:r w:rsidRPr="004A7534">
              <w:rPr>
                <w:rFonts w:ascii="Arial" w:hAnsi="Arial" w:cs="Arial"/>
                <w:b/>
                <w:spacing w:val="1"/>
              </w:rPr>
              <w:t>a</w:t>
            </w:r>
            <w:r w:rsidRPr="004A7534">
              <w:rPr>
                <w:rFonts w:ascii="Arial" w:hAnsi="Arial" w:cs="Arial"/>
                <w:b/>
              </w:rPr>
              <w:t>d</w:t>
            </w:r>
            <w:r w:rsidRPr="004A7534">
              <w:rPr>
                <w:rFonts w:ascii="Arial" w:hAnsi="Arial" w:cs="Arial"/>
                <w:b/>
                <w:spacing w:val="-1"/>
              </w:rPr>
              <w:t>d</w:t>
            </w:r>
            <w:r w:rsidRPr="004A7534">
              <w:rPr>
                <w:rFonts w:ascii="Arial" w:hAnsi="Arial" w:cs="Arial"/>
                <w:b/>
              </w:rPr>
              <w:t>iti</w:t>
            </w:r>
            <w:r w:rsidRPr="004A7534">
              <w:rPr>
                <w:rFonts w:ascii="Arial" w:hAnsi="Arial" w:cs="Arial"/>
                <w:b/>
                <w:spacing w:val="1"/>
              </w:rPr>
              <w:t>o</w:t>
            </w:r>
            <w:r w:rsidRPr="004A7534">
              <w:rPr>
                <w:rFonts w:ascii="Arial" w:hAnsi="Arial" w:cs="Arial"/>
                <w:b/>
              </w:rPr>
              <w:t>n</w:t>
            </w:r>
            <w:r w:rsidRPr="004A7534">
              <w:rPr>
                <w:rFonts w:ascii="Arial" w:hAnsi="Arial" w:cs="Arial"/>
                <w:b/>
                <w:spacing w:val="1"/>
              </w:rPr>
              <w:t>a</w:t>
            </w:r>
            <w:r w:rsidRPr="004A7534">
              <w:rPr>
                <w:rFonts w:ascii="Arial" w:hAnsi="Arial" w:cs="Arial"/>
                <w:b/>
              </w:rPr>
              <w:t>l</w:t>
            </w:r>
            <w:r w:rsidRPr="004A7534">
              <w:rPr>
                <w:rFonts w:ascii="Arial" w:hAnsi="Arial" w:cs="Arial"/>
                <w:b/>
                <w:spacing w:val="-9"/>
              </w:rPr>
              <w:t xml:space="preserve"> </w:t>
            </w:r>
            <w:r w:rsidRPr="004A7534">
              <w:rPr>
                <w:rFonts w:ascii="Arial" w:hAnsi="Arial" w:cs="Arial"/>
                <w:b/>
                <w:spacing w:val="1"/>
              </w:rPr>
              <w:t>r</w:t>
            </w:r>
            <w:r w:rsidRPr="004A7534">
              <w:rPr>
                <w:rFonts w:ascii="Arial" w:hAnsi="Arial" w:cs="Arial"/>
                <w:b/>
              </w:rPr>
              <w:t>e</w:t>
            </w:r>
            <w:r w:rsidRPr="004A7534">
              <w:rPr>
                <w:rFonts w:ascii="Arial" w:hAnsi="Arial" w:cs="Arial"/>
                <w:b/>
                <w:spacing w:val="1"/>
              </w:rPr>
              <w:t>f</w:t>
            </w:r>
            <w:r w:rsidRPr="004A7534">
              <w:rPr>
                <w:rFonts w:ascii="Arial" w:hAnsi="Arial" w:cs="Arial"/>
                <w:b/>
              </w:rPr>
              <w:t>e</w:t>
            </w:r>
            <w:r w:rsidRPr="004A7534">
              <w:rPr>
                <w:rFonts w:ascii="Arial" w:hAnsi="Arial" w:cs="Arial"/>
                <w:b/>
                <w:spacing w:val="1"/>
              </w:rPr>
              <w:t>r</w:t>
            </w:r>
            <w:r w:rsidRPr="004A7534">
              <w:rPr>
                <w:rFonts w:ascii="Arial" w:hAnsi="Arial" w:cs="Arial"/>
                <w:b/>
              </w:rPr>
              <w:t>enc</w:t>
            </w:r>
            <w:r w:rsidRPr="004A7534">
              <w:rPr>
                <w:rFonts w:ascii="Arial" w:hAnsi="Arial" w:cs="Arial"/>
                <w:b/>
                <w:spacing w:val="1"/>
              </w:rPr>
              <w:t>e</w:t>
            </w:r>
            <w:r w:rsidRPr="004A7534">
              <w:rPr>
                <w:rFonts w:ascii="Arial" w:hAnsi="Arial" w:cs="Arial"/>
                <w:b/>
                <w:spacing w:val="-1"/>
              </w:rPr>
              <w:t>s</w:t>
            </w:r>
            <w:r w:rsidRPr="004A7534">
              <w:rPr>
                <w:rFonts w:ascii="Arial" w:hAnsi="Arial" w:cs="Arial"/>
                <w:b/>
              </w:rPr>
              <w:t>,</w:t>
            </w:r>
            <w:r w:rsidRPr="004A7534">
              <w:rPr>
                <w:rFonts w:ascii="Arial" w:hAnsi="Arial" w:cs="Arial"/>
                <w:b/>
                <w:spacing w:val="-8"/>
              </w:rPr>
              <w:t xml:space="preserve"> </w:t>
            </w:r>
            <w:r w:rsidRPr="004A7534">
              <w:rPr>
                <w:rFonts w:ascii="Arial" w:hAnsi="Arial" w:cs="Arial"/>
                <w:b/>
              </w:rPr>
              <w:t>ple</w:t>
            </w:r>
            <w:r w:rsidRPr="004A7534">
              <w:rPr>
                <w:rFonts w:ascii="Arial" w:hAnsi="Arial" w:cs="Arial"/>
                <w:b/>
                <w:spacing w:val="1"/>
              </w:rPr>
              <w:t>a</w:t>
            </w:r>
            <w:r w:rsidRPr="004A7534">
              <w:rPr>
                <w:rFonts w:ascii="Arial" w:hAnsi="Arial" w:cs="Arial"/>
                <w:b/>
                <w:spacing w:val="-1"/>
              </w:rPr>
              <w:t>s</w:t>
            </w:r>
            <w:r w:rsidRPr="004A7534">
              <w:rPr>
                <w:rFonts w:ascii="Arial" w:hAnsi="Arial" w:cs="Arial"/>
                <w:b/>
              </w:rPr>
              <w:t>e</w:t>
            </w:r>
            <w:r w:rsidRPr="004A7534">
              <w:rPr>
                <w:rFonts w:ascii="Arial" w:hAnsi="Arial" w:cs="Arial"/>
                <w:b/>
                <w:spacing w:val="-4"/>
              </w:rPr>
              <w:t xml:space="preserve"> </w:t>
            </w:r>
            <w:r w:rsidRPr="004A7534">
              <w:rPr>
                <w:rFonts w:ascii="Arial" w:hAnsi="Arial" w:cs="Arial"/>
                <w:b/>
                <w:spacing w:val="2"/>
              </w:rPr>
              <w:t>m</w:t>
            </w:r>
            <w:r w:rsidRPr="004A7534">
              <w:rPr>
                <w:rFonts w:ascii="Arial" w:hAnsi="Arial" w:cs="Arial"/>
                <w:b/>
              </w:rPr>
              <w:t>en</w:t>
            </w:r>
            <w:r w:rsidRPr="004A7534">
              <w:rPr>
                <w:rFonts w:ascii="Arial" w:hAnsi="Arial" w:cs="Arial"/>
                <w:b/>
                <w:spacing w:val="1"/>
              </w:rPr>
              <w:t>t</w:t>
            </w:r>
            <w:r w:rsidRPr="004A7534">
              <w:rPr>
                <w:rFonts w:ascii="Arial" w:hAnsi="Arial" w:cs="Arial"/>
                <w:b/>
              </w:rPr>
              <w:t>i</w:t>
            </w:r>
            <w:r w:rsidRPr="004A7534">
              <w:rPr>
                <w:rFonts w:ascii="Arial" w:hAnsi="Arial" w:cs="Arial"/>
                <w:b/>
                <w:spacing w:val="1"/>
              </w:rPr>
              <w:t>o</w:t>
            </w:r>
            <w:r w:rsidRPr="004A7534">
              <w:rPr>
                <w:rFonts w:ascii="Arial" w:hAnsi="Arial" w:cs="Arial"/>
                <w:b/>
              </w:rPr>
              <w:t xml:space="preserve">n </w:t>
            </w:r>
            <w:r w:rsidRPr="004A7534">
              <w:rPr>
                <w:rFonts w:ascii="Arial" w:hAnsi="Arial" w:cs="Arial"/>
                <w:b/>
                <w:spacing w:val="1"/>
              </w:rPr>
              <w:t>t</w:t>
            </w:r>
            <w:r w:rsidRPr="004A7534">
              <w:rPr>
                <w:rFonts w:ascii="Arial" w:hAnsi="Arial" w:cs="Arial"/>
                <w:b/>
              </w:rPr>
              <w:t>hem</w:t>
            </w:r>
            <w:r w:rsidRPr="004A7534">
              <w:rPr>
                <w:rFonts w:ascii="Arial" w:hAnsi="Arial" w:cs="Arial"/>
                <w:b/>
                <w:spacing w:val="-1"/>
              </w:rPr>
              <w:t xml:space="preserve"> </w:t>
            </w:r>
            <w:r w:rsidRPr="004A7534">
              <w:rPr>
                <w:rFonts w:ascii="Arial" w:hAnsi="Arial" w:cs="Arial"/>
                <w:b/>
              </w:rPr>
              <w:t>in</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rPr>
              <w:t>r</w:t>
            </w:r>
            <w:r w:rsidRPr="004A7534">
              <w:rPr>
                <w:rFonts w:ascii="Arial" w:hAnsi="Arial" w:cs="Arial"/>
                <w:b/>
                <w:spacing w:val="1"/>
              </w:rPr>
              <w:t>ev</w:t>
            </w:r>
            <w:r w:rsidRPr="004A7534">
              <w:rPr>
                <w:rFonts w:ascii="Arial" w:hAnsi="Arial" w:cs="Arial"/>
                <w:b/>
              </w:rPr>
              <w:t>iew</w:t>
            </w:r>
            <w:r w:rsidRPr="004A7534">
              <w:rPr>
                <w:rFonts w:ascii="Arial" w:hAnsi="Arial" w:cs="Arial"/>
                <w:b/>
                <w:spacing w:val="-5"/>
              </w:rPr>
              <w:t xml:space="preserve"> </w:t>
            </w:r>
            <w:r w:rsidRPr="004A7534">
              <w:rPr>
                <w:rFonts w:ascii="Arial" w:hAnsi="Arial" w:cs="Arial"/>
                <w:b/>
                <w:spacing w:val="1"/>
              </w:rPr>
              <w:t>fo</w:t>
            </w:r>
            <w:r w:rsidRPr="004A7534">
              <w:rPr>
                <w:rFonts w:ascii="Arial" w:hAnsi="Arial" w:cs="Arial"/>
                <w:b/>
                <w:spacing w:val="-2"/>
              </w:rPr>
              <w:t>r</w:t>
            </w:r>
            <w:r w:rsidRPr="004A7534">
              <w:rPr>
                <w:rFonts w:ascii="Arial" w:hAnsi="Arial" w:cs="Arial"/>
                <w:b/>
                <w:spacing w:val="2"/>
              </w:rPr>
              <w:t>m</w:t>
            </w:r>
            <w:r w:rsidRPr="004A7534">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32806B85" w14:textId="77777777" w:rsidR="00BE69DD" w:rsidRPr="004A7534" w:rsidRDefault="00BE69DD" w:rsidP="00BE69DD">
            <w:pPr>
              <w:spacing w:before="2" w:line="220" w:lineRule="exact"/>
              <w:ind w:left="102" w:right="425"/>
              <w:rPr>
                <w:rFonts w:ascii="Arial" w:hAnsi="Arial" w:cs="Arial"/>
              </w:rPr>
            </w:pPr>
            <w:r w:rsidRPr="004A7534">
              <w:rPr>
                <w:rFonts w:ascii="Arial" w:hAnsi="Arial" w:cs="Arial"/>
                <w:spacing w:val="-1"/>
              </w:rPr>
              <w:t>R</w:t>
            </w:r>
            <w:r w:rsidRPr="004A7534">
              <w:rPr>
                <w:rFonts w:ascii="Arial" w:hAnsi="Arial" w:cs="Arial"/>
              </w:rPr>
              <w:t>e</w:t>
            </w:r>
            <w:r w:rsidRPr="004A7534">
              <w:rPr>
                <w:rFonts w:ascii="Arial" w:hAnsi="Arial" w:cs="Arial"/>
                <w:spacing w:val="1"/>
              </w:rPr>
              <w:t>f</w:t>
            </w:r>
            <w:r w:rsidRPr="004A7534">
              <w:rPr>
                <w:rFonts w:ascii="Arial" w:hAnsi="Arial" w:cs="Arial"/>
              </w:rPr>
              <w:t>e</w:t>
            </w:r>
            <w:r w:rsidRPr="004A7534">
              <w:rPr>
                <w:rFonts w:ascii="Arial" w:hAnsi="Arial" w:cs="Arial"/>
                <w:spacing w:val="1"/>
              </w:rPr>
              <w:t>r</w:t>
            </w:r>
            <w:r w:rsidRPr="004A7534">
              <w:rPr>
                <w:rFonts w:ascii="Arial" w:hAnsi="Arial" w:cs="Arial"/>
              </w:rPr>
              <w:t>e</w:t>
            </w:r>
            <w:r w:rsidRPr="004A7534">
              <w:rPr>
                <w:rFonts w:ascii="Arial" w:hAnsi="Arial" w:cs="Arial"/>
                <w:spacing w:val="1"/>
              </w:rPr>
              <w:t>n</w:t>
            </w:r>
            <w:r w:rsidRPr="004A7534">
              <w:rPr>
                <w:rFonts w:ascii="Arial" w:hAnsi="Arial" w:cs="Arial"/>
              </w:rPr>
              <w:t>c</w:t>
            </w:r>
            <w:r w:rsidRPr="004A7534">
              <w:rPr>
                <w:rFonts w:ascii="Arial" w:hAnsi="Arial" w:cs="Arial"/>
                <w:spacing w:val="1"/>
              </w:rPr>
              <w:t>e</w:t>
            </w:r>
            <w:r w:rsidRPr="004A7534">
              <w:rPr>
                <w:rFonts w:ascii="Arial" w:hAnsi="Arial" w:cs="Arial"/>
              </w:rPr>
              <w:t>s</w:t>
            </w:r>
            <w:r w:rsidRPr="004A7534">
              <w:rPr>
                <w:rFonts w:ascii="Arial" w:hAnsi="Arial" w:cs="Arial"/>
                <w:spacing w:val="-9"/>
              </w:rPr>
              <w:t xml:space="preserve"> </w:t>
            </w:r>
            <w:r w:rsidRPr="004A7534">
              <w:rPr>
                <w:rFonts w:ascii="Arial" w:hAnsi="Arial" w:cs="Arial"/>
              </w:rPr>
              <w:t>a</w:t>
            </w:r>
            <w:r w:rsidRPr="004A7534">
              <w:rPr>
                <w:rFonts w:ascii="Arial" w:hAnsi="Arial" w:cs="Arial"/>
                <w:spacing w:val="1"/>
              </w:rPr>
              <w:t>r</w:t>
            </w:r>
            <w:r w:rsidRPr="004A7534">
              <w:rPr>
                <w:rFonts w:ascii="Arial" w:hAnsi="Arial" w:cs="Arial"/>
              </w:rPr>
              <w:t>e</w:t>
            </w:r>
            <w:r w:rsidRPr="004A7534">
              <w:rPr>
                <w:rFonts w:ascii="Arial" w:hAnsi="Arial" w:cs="Arial"/>
                <w:spacing w:val="-1"/>
              </w:rPr>
              <w:t xml:space="preserve"> s</w:t>
            </w:r>
            <w:r w:rsidRPr="004A7534">
              <w:rPr>
                <w:rFonts w:ascii="Arial" w:hAnsi="Arial" w:cs="Arial"/>
              </w:rPr>
              <w:t>till</w:t>
            </w:r>
            <w:r w:rsidRPr="004A7534">
              <w:rPr>
                <w:rFonts w:ascii="Arial" w:hAnsi="Arial" w:cs="Arial"/>
                <w:spacing w:val="-3"/>
              </w:rPr>
              <w:t xml:space="preserve"> </w:t>
            </w:r>
            <w:r w:rsidRPr="004A7534">
              <w:rPr>
                <w:rFonts w:ascii="Arial" w:hAnsi="Arial" w:cs="Arial"/>
              </w:rPr>
              <w:t>limite</w:t>
            </w:r>
            <w:r w:rsidRPr="004A7534">
              <w:rPr>
                <w:rFonts w:ascii="Arial" w:hAnsi="Arial" w:cs="Arial"/>
                <w:spacing w:val="1"/>
              </w:rPr>
              <w:t>d</w:t>
            </w:r>
            <w:r w:rsidRPr="004A7534">
              <w:rPr>
                <w:rFonts w:ascii="Arial" w:hAnsi="Arial" w:cs="Arial"/>
              </w:rPr>
              <w:t>.</w:t>
            </w:r>
            <w:r w:rsidRPr="004A7534">
              <w:rPr>
                <w:rFonts w:ascii="Arial" w:hAnsi="Arial" w:cs="Arial"/>
                <w:spacing w:val="-5"/>
              </w:rPr>
              <w:t xml:space="preserve"> </w:t>
            </w:r>
            <w:r w:rsidRPr="004A7534">
              <w:rPr>
                <w:rFonts w:ascii="Arial" w:hAnsi="Arial" w:cs="Arial"/>
                <w:spacing w:val="1"/>
              </w:rPr>
              <w:t>I</w:t>
            </w:r>
            <w:r w:rsidRPr="004A7534">
              <w:rPr>
                <w:rFonts w:ascii="Arial" w:hAnsi="Arial" w:cs="Arial"/>
              </w:rPr>
              <w:t>t</w:t>
            </w:r>
            <w:r w:rsidRPr="004A7534">
              <w:rPr>
                <w:rFonts w:ascii="Arial" w:hAnsi="Arial" w:cs="Arial"/>
                <w:spacing w:val="-1"/>
              </w:rPr>
              <w:t xml:space="preserve"> </w:t>
            </w:r>
            <w:r w:rsidRPr="004A7534">
              <w:rPr>
                <w:rFonts w:ascii="Arial" w:hAnsi="Arial" w:cs="Arial"/>
              </w:rPr>
              <w:t>is</w:t>
            </w:r>
            <w:r w:rsidRPr="004A7534">
              <w:rPr>
                <w:rFonts w:ascii="Arial" w:hAnsi="Arial" w:cs="Arial"/>
                <w:spacing w:val="-1"/>
              </w:rPr>
              <w:t xml:space="preserve"> </w:t>
            </w:r>
            <w:r w:rsidRPr="004A7534">
              <w:rPr>
                <w:rFonts w:ascii="Arial" w:hAnsi="Arial" w:cs="Arial"/>
              </w:rPr>
              <w:t>i</w:t>
            </w:r>
            <w:r w:rsidRPr="004A7534">
              <w:rPr>
                <w:rFonts w:ascii="Arial" w:hAnsi="Arial" w:cs="Arial"/>
                <w:spacing w:val="1"/>
              </w:rPr>
              <w:t>mpor</w:t>
            </w:r>
            <w:r w:rsidRPr="004A7534">
              <w:rPr>
                <w:rFonts w:ascii="Arial" w:hAnsi="Arial" w:cs="Arial"/>
              </w:rPr>
              <w:t>ta</w:t>
            </w:r>
            <w:r w:rsidRPr="004A7534">
              <w:rPr>
                <w:rFonts w:ascii="Arial" w:hAnsi="Arial" w:cs="Arial"/>
                <w:spacing w:val="1"/>
              </w:rPr>
              <w:t>n</w:t>
            </w:r>
            <w:r w:rsidRPr="004A7534">
              <w:rPr>
                <w:rFonts w:ascii="Arial" w:hAnsi="Arial" w:cs="Arial"/>
              </w:rPr>
              <w:t>t</w:t>
            </w:r>
            <w:r w:rsidRPr="004A7534">
              <w:rPr>
                <w:rFonts w:ascii="Arial" w:hAnsi="Arial" w:cs="Arial"/>
                <w:spacing w:val="-8"/>
              </w:rPr>
              <w:t xml:space="preserve"> </w:t>
            </w:r>
            <w:r w:rsidRPr="004A7534">
              <w:rPr>
                <w:rFonts w:ascii="Arial" w:hAnsi="Arial" w:cs="Arial"/>
              </w:rPr>
              <w:t>to</w:t>
            </w:r>
            <w:r w:rsidRPr="004A7534">
              <w:rPr>
                <w:rFonts w:ascii="Arial" w:hAnsi="Arial" w:cs="Arial"/>
                <w:spacing w:val="-1"/>
              </w:rPr>
              <w:t xml:space="preserve"> </w:t>
            </w:r>
            <w:r w:rsidRPr="004A7534">
              <w:rPr>
                <w:rFonts w:ascii="Arial" w:hAnsi="Arial" w:cs="Arial"/>
              </w:rPr>
              <w:t>i</w:t>
            </w:r>
            <w:r w:rsidRPr="004A7534">
              <w:rPr>
                <w:rFonts w:ascii="Arial" w:hAnsi="Arial" w:cs="Arial"/>
                <w:spacing w:val="1"/>
              </w:rPr>
              <w:t>n</w:t>
            </w:r>
            <w:r w:rsidRPr="004A7534">
              <w:rPr>
                <w:rFonts w:ascii="Arial" w:hAnsi="Arial" w:cs="Arial"/>
              </w:rPr>
              <w:t>cl</w:t>
            </w:r>
            <w:r w:rsidRPr="004A7534">
              <w:rPr>
                <w:rFonts w:ascii="Arial" w:hAnsi="Arial" w:cs="Arial"/>
                <w:spacing w:val="-1"/>
              </w:rPr>
              <w:t>u</w:t>
            </w:r>
            <w:r w:rsidRPr="004A7534">
              <w:rPr>
                <w:rFonts w:ascii="Arial" w:hAnsi="Arial" w:cs="Arial"/>
                <w:spacing w:val="1"/>
              </w:rPr>
              <w:t>d</w:t>
            </w:r>
            <w:r w:rsidRPr="004A7534">
              <w:rPr>
                <w:rFonts w:ascii="Arial" w:hAnsi="Arial" w:cs="Arial"/>
              </w:rPr>
              <w:t>e</w:t>
            </w:r>
            <w:r w:rsidRPr="004A7534">
              <w:rPr>
                <w:rFonts w:ascii="Arial" w:hAnsi="Arial" w:cs="Arial"/>
                <w:spacing w:val="-5"/>
              </w:rPr>
              <w:t xml:space="preserve"> </w:t>
            </w:r>
            <w:r w:rsidRPr="004A7534">
              <w:rPr>
                <w:rFonts w:ascii="Arial" w:hAnsi="Arial" w:cs="Arial"/>
              </w:rPr>
              <w:t>at</w:t>
            </w:r>
            <w:r w:rsidRPr="004A7534">
              <w:rPr>
                <w:rFonts w:ascii="Arial" w:hAnsi="Arial" w:cs="Arial"/>
                <w:spacing w:val="-1"/>
              </w:rPr>
              <w:t xml:space="preserve"> </w:t>
            </w:r>
            <w:r w:rsidRPr="004A7534">
              <w:rPr>
                <w:rFonts w:ascii="Arial" w:hAnsi="Arial" w:cs="Arial"/>
              </w:rPr>
              <w:t>least</w:t>
            </w:r>
            <w:r w:rsidRPr="004A7534">
              <w:rPr>
                <w:rFonts w:ascii="Arial" w:hAnsi="Arial" w:cs="Arial"/>
                <w:spacing w:val="-4"/>
              </w:rPr>
              <w:t xml:space="preserve"> </w:t>
            </w:r>
            <w:r w:rsidRPr="004A7534">
              <w:rPr>
                <w:rFonts w:ascii="Arial" w:hAnsi="Arial" w:cs="Arial"/>
                <w:spacing w:val="1"/>
              </w:rPr>
              <w:t>7</w:t>
            </w:r>
            <w:r w:rsidRPr="004A7534">
              <w:rPr>
                <w:rFonts w:ascii="Arial" w:hAnsi="Arial" w:cs="Arial"/>
              </w:rPr>
              <w:t>0</w:t>
            </w:r>
            <w:r w:rsidRPr="004A7534">
              <w:rPr>
                <w:rFonts w:ascii="Arial" w:hAnsi="Arial" w:cs="Arial"/>
                <w:spacing w:val="-1"/>
              </w:rPr>
              <w:t xml:space="preserve"> </w:t>
            </w:r>
            <w:r w:rsidRPr="004A7534">
              <w:rPr>
                <w:rFonts w:ascii="Arial" w:hAnsi="Arial" w:cs="Arial"/>
                <w:spacing w:val="1"/>
              </w:rPr>
              <w:t>p</w:t>
            </w:r>
            <w:r w:rsidRPr="004A7534">
              <w:rPr>
                <w:rFonts w:ascii="Arial" w:hAnsi="Arial" w:cs="Arial"/>
                <w:spacing w:val="-2"/>
              </w:rPr>
              <w:t>e</w:t>
            </w:r>
            <w:r w:rsidRPr="004A7534">
              <w:rPr>
                <w:rFonts w:ascii="Arial" w:hAnsi="Arial" w:cs="Arial"/>
                <w:spacing w:val="1"/>
              </w:rPr>
              <w:t>r</w:t>
            </w:r>
            <w:r w:rsidRPr="004A7534">
              <w:rPr>
                <w:rFonts w:ascii="Arial" w:hAnsi="Arial" w:cs="Arial"/>
              </w:rPr>
              <w:t>c</w:t>
            </w:r>
            <w:r w:rsidRPr="004A7534">
              <w:rPr>
                <w:rFonts w:ascii="Arial" w:hAnsi="Arial" w:cs="Arial"/>
                <w:spacing w:val="1"/>
              </w:rPr>
              <w:t>en</w:t>
            </w:r>
            <w:r w:rsidRPr="004A7534">
              <w:rPr>
                <w:rFonts w:ascii="Arial" w:hAnsi="Arial" w:cs="Arial"/>
              </w:rPr>
              <w:t>t</w:t>
            </w:r>
            <w:r w:rsidRPr="004A7534">
              <w:rPr>
                <w:rFonts w:ascii="Arial" w:hAnsi="Arial" w:cs="Arial"/>
                <w:spacing w:val="-6"/>
              </w:rPr>
              <w:t xml:space="preserve"> </w:t>
            </w:r>
            <w:r w:rsidRPr="004A7534">
              <w:rPr>
                <w:rFonts w:ascii="Arial" w:hAnsi="Arial" w:cs="Arial"/>
                <w:spacing w:val="-1"/>
              </w:rPr>
              <w:t>o</w:t>
            </w:r>
            <w:r w:rsidRPr="004A7534">
              <w:rPr>
                <w:rFonts w:ascii="Arial" w:hAnsi="Arial" w:cs="Arial"/>
              </w:rPr>
              <w:t>f</w:t>
            </w:r>
            <w:r w:rsidRPr="004A7534">
              <w:rPr>
                <w:rFonts w:ascii="Arial" w:hAnsi="Arial" w:cs="Arial"/>
                <w:spacing w:val="-1"/>
              </w:rPr>
              <w:t xml:space="preserve"> </w:t>
            </w:r>
            <w:r w:rsidRPr="004A7534">
              <w:rPr>
                <w:rFonts w:ascii="Arial" w:hAnsi="Arial" w:cs="Arial"/>
                <w:spacing w:val="1"/>
              </w:rPr>
              <w:t>r</w:t>
            </w:r>
            <w:r w:rsidRPr="004A7534">
              <w:rPr>
                <w:rFonts w:ascii="Arial" w:hAnsi="Arial" w:cs="Arial"/>
              </w:rPr>
              <w:t>e</w:t>
            </w:r>
            <w:r w:rsidRPr="004A7534">
              <w:rPr>
                <w:rFonts w:ascii="Arial" w:hAnsi="Arial" w:cs="Arial"/>
                <w:spacing w:val="1"/>
              </w:rPr>
              <w:t>f</w:t>
            </w:r>
            <w:r w:rsidRPr="004A7534">
              <w:rPr>
                <w:rFonts w:ascii="Arial" w:hAnsi="Arial" w:cs="Arial"/>
              </w:rPr>
              <w:t>e</w:t>
            </w:r>
            <w:r w:rsidRPr="004A7534">
              <w:rPr>
                <w:rFonts w:ascii="Arial" w:hAnsi="Arial" w:cs="Arial"/>
                <w:spacing w:val="1"/>
              </w:rPr>
              <w:t>r</w:t>
            </w:r>
            <w:r w:rsidRPr="004A7534">
              <w:rPr>
                <w:rFonts w:ascii="Arial" w:hAnsi="Arial" w:cs="Arial"/>
                <w:spacing w:val="-2"/>
              </w:rPr>
              <w:t>e</w:t>
            </w:r>
            <w:r w:rsidRPr="004A7534">
              <w:rPr>
                <w:rFonts w:ascii="Arial" w:hAnsi="Arial" w:cs="Arial"/>
                <w:spacing w:val="1"/>
              </w:rPr>
              <w:t>n</w:t>
            </w:r>
            <w:r w:rsidRPr="004A7534">
              <w:rPr>
                <w:rFonts w:ascii="Arial" w:hAnsi="Arial" w:cs="Arial"/>
              </w:rPr>
              <w:t>c</w:t>
            </w:r>
            <w:r w:rsidRPr="004A7534">
              <w:rPr>
                <w:rFonts w:ascii="Arial" w:hAnsi="Arial" w:cs="Arial"/>
                <w:spacing w:val="1"/>
              </w:rPr>
              <w:t>e</w:t>
            </w:r>
            <w:r w:rsidRPr="004A7534">
              <w:rPr>
                <w:rFonts w:ascii="Arial" w:hAnsi="Arial" w:cs="Arial"/>
              </w:rPr>
              <w:t>s</w:t>
            </w:r>
            <w:r w:rsidRPr="004A7534">
              <w:rPr>
                <w:rFonts w:ascii="Arial" w:hAnsi="Arial" w:cs="Arial"/>
                <w:spacing w:val="-8"/>
              </w:rPr>
              <w:t xml:space="preserve"> </w:t>
            </w:r>
            <w:r w:rsidRPr="004A7534">
              <w:rPr>
                <w:rFonts w:ascii="Arial" w:hAnsi="Arial" w:cs="Arial"/>
                <w:spacing w:val="1"/>
              </w:rPr>
              <w:t>fr</w:t>
            </w:r>
            <w:r w:rsidRPr="004A7534">
              <w:rPr>
                <w:rFonts w:ascii="Arial" w:hAnsi="Arial" w:cs="Arial"/>
                <w:spacing w:val="-1"/>
              </w:rPr>
              <w:t>o</w:t>
            </w:r>
            <w:r w:rsidRPr="004A7534">
              <w:rPr>
                <w:rFonts w:ascii="Arial" w:hAnsi="Arial" w:cs="Arial"/>
              </w:rPr>
              <w:t>m</w:t>
            </w:r>
            <w:r w:rsidRPr="004A7534">
              <w:rPr>
                <w:rFonts w:ascii="Arial" w:hAnsi="Arial" w:cs="Arial"/>
                <w:spacing w:val="-5"/>
              </w:rPr>
              <w:t xml:space="preserve"> </w:t>
            </w:r>
            <w:r w:rsidRPr="004A7534">
              <w:rPr>
                <w:rFonts w:ascii="Arial" w:hAnsi="Arial" w:cs="Arial"/>
                <w:spacing w:val="1"/>
              </w:rPr>
              <w:t>r</w:t>
            </w:r>
            <w:r w:rsidRPr="004A7534">
              <w:rPr>
                <w:rFonts w:ascii="Arial" w:hAnsi="Arial" w:cs="Arial"/>
              </w:rPr>
              <w:t>e</w:t>
            </w:r>
            <w:r w:rsidRPr="004A7534">
              <w:rPr>
                <w:rFonts w:ascii="Arial" w:hAnsi="Arial" w:cs="Arial"/>
                <w:spacing w:val="1"/>
              </w:rPr>
              <w:t>pu</w:t>
            </w:r>
            <w:r w:rsidRPr="004A7534">
              <w:rPr>
                <w:rFonts w:ascii="Arial" w:hAnsi="Arial" w:cs="Arial"/>
              </w:rPr>
              <w:t>ta</w:t>
            </w:r>
            <w:r w:rsidRPr="004A7534">
              <w:rPr>
                <w:rFonts w:ascii="Arial" w:hAnsi="Arial" w:cs="Arial"/>
                <w:spacing w:val="1"/>
              </w:rPr>
              <w:t>b</w:t>
            </w:r>
            <w:r w:rsidRPr="004A7534">
              <w:rPr>
                <w:rFonts w:ascii="Arial" w:hAnsi="Arial" w:cs="Arial"/>
              </w:rPr>
              <w:t>le</w:t>
            </w:r>
            <w:r w:rsidRPr="004A7534">
              <w:rPr>
                <w:rFonts w:ascii="Arial" w:hAnsi="Arial" w:cs="Arial"/>
                <w:spacing w:val="-7"/>
              </w:rPr>
              <w:t xml:space="preserve"> </w:t>
            </w:r>
            <w:r w:rsidRPr="004A7534">
              <w:rPr>
                <w:rFonts w:ascii="Arial" w:hAnsi="Arial" w:cs="Arial"/>
              </w:rPr>
              <w:t>j</w:t>
            </w:r>
            <w:r w:rsidRPr="004A7534">
              <w:rPr>
                <w:rFonts w:ascii="Arial" w:hAnsi="Arial" w:cs="Arial"/>
                <w:spacing w:val="-1"/>
              </w:rPr>
              <w:t>o</w:t>
            </w:r>
            <w:r w:rsidRPr="004A7534">
              <w:rPr>
                <w:rFonts w:ascii="Arial" w:hAnsi="Arial" w:cs="Arial"/>
                <w:spacing w:val="1"/>
              </w:rPr>
              <w:t>urn</w:t>
            </w:r>
            <w:r w:rsidRPr="004A7534">
              <w:rPr>
                <w:rFonts w:ascii="Arial" w:hAnsi="Arial" w:cs="Arial"/>
              </w:rPr>
              <w:t>als. T</w:t>
            </w:r>
            <w:r w:rsidRPr="004A7534">
              <w:rPr>
                <w:rFonts w:ascii="Arial" w:hAnsi="Arial" w:cs="Arial"/>
                <w:spacing w:val="1"/>
              </w:rPr>
              <w:t>h</w:t>
            </w:r>
            <w:r w:rsidRPr="004A7534">
              <w:rPr>
                <w:rFonts w:ascii="Arial" w:hAnsi="Arial" w:cs="Arial"/>
              </w:rPr>
              <w:t>e</w:t>
            </w:r>
            <w:r w:rsidRPr="004A7534">
              <w:rPr>
                <w:rFonts w:ascii="Arial" w:hAnsi="Arial" w:cs="Arial"/>
                <w:spacing w:val="1"/>
              </w:rPr>
              <w:t>r</w:t>
            </w:r>
            <w:r w:rsidRPr="004A7534">
              <w:rPr>
                <w:rFonts w:ascii="Arial" w:hAnsi="Arial" w:cs="Arial"/>
              </w:rPr>
              <w:t>e</w:t>
            </w:r>
            <w:r w:rsidRPr="004A7534">
              <w:rPr>
                <w:rFonts w:ascii="Arial" w:hAnsi="Arial" w:cs="Arial"/>
                <w:spacing w:val="-4"/>
              </w:rPr>
              <w:t xml:space="preserve"> </w:t>
            </w:r>
            <w:r w:rsidRPr="004A7534">
              <w:rPr>
                <w:rFonts w:ascii="Arial" w:hAnsi="Arial" w:cs="Arial"/>
              </w:rPr>
              <w:t>a</w:t>
            </w:r>
            <w:r w:rsidRPr="004A7534">
              <w:rPr>
                <w:rFonts w:ascii="Arial" w:hAnsi="Arial" w:cs="Arial"/>
                <w:spacing w:val="1"/>
              </w:rPr>
              <w:t>r</w:t>
            </w:r>
            <w:r w:rsidRPr="004A7534">
              <w:rPr>
                <w:rFonts w:ascii="Arial" w:hAnsi="Arial" w:cs="Arial"/>
              </w:rPr>
              <w:t>e</w:t>
            </w:r>
            <w:r w:rsidRPr="004A7534">
              <w:rPr>
                <w:rFonts w:ascii="Arial" w:hAnsi="Arial" w:cs="Arial"/>
                <w:spacing w:val="-1"/>
              </w:rPr>
              <w:t xml:space="preserve"> s</w:t>
            </w:r>
            <w:r w:rsidRPr="004A7534">
              <w:rPr>
                <w:rFonts w:ascii="Arial" w:hAnsi="Arial" w:cs="Arial"/>
              </w:rPr>
              <w:t>till</w:t>
            </w:r>
            <w:r w:rsidRPr="004A7534">
              <w:rPr>
                <w:rFonts w:ascii="Arial" w:hAnsi="Arial" w:cs="Arial"/>
                <w:spacing w:val="-3"/>
              </w:rPr>
              <w:t xml:space="preserve"> </w:t>
            </w:r>
            <w:r w:rsidRPr="004A7534">
              <w:rPr>
                <w:rFonts w:ascii="Arial" w:hAnsi="Arial" w:cs="Arial"/>
                <w:spacing w:val="1"/>
              </w:rPr>
              <w:t>r</w:t>
            </w:r>
            <w:r w:rsidRPr="004A7534">
              <w:rPr>
                <w:rFonts w:ascii="Arial" w:hAnsi="Arial" w:cs="Arial"/>
              </w:rPr>
              <w:t>e</w:t>
            </w:r>
            <w:r w:rsidRPr="004A7534">
              <w:rPr>
                <w:rFonts w:ascii="Arial" w:hAnsi="Arial" w:cs="Arial"/>
                <w:spacing w:val="1"/>
              </w:rPr>
              <w:t>f</w:t>
            </w:r>
            <w:r w:rsidRPr="004A7534">
              <w:rPr>
                <w:rFonts w:ascii="Arial" w:hAnsi="Arial" w:cs="Arial"/>
              </w:rPr>
              <w:t>e</w:t>
            </w:r>
            <w:r w:rsidRPr="004A7534">
              <w:rPr>
                <w:rFonts w:ascii="Arial" w:hAnsi="Arial" w:cs="Arial"/>
                <w:spacing w:val="1"/>
              </w:rPr>
              <w:t>r</w:t>
            </w:r>
            <w:r w:rsidRPr="004A7534">
              <w:rPr>
                <w:rFonts w:ascii="Arial" w:hAnsi="Arial" w:cs="Arial"/>
                <w:spacing w:val="-2"/>
              </w:rPr>
              <w:t>e</w:t>
            </w:r>
            <w:r w:rsidRPr="004A7534">
              <w:rPr>
                <w:rFonts w:ascii="Arial" w:hAnsi="Arial" w:cs="Arial"/>
                <w:spacing w:val="1"/>
              </w:rPr>
              <w:t>n</w:t>
            </w:r>
            <w:r w:rsidRPr="004A7534">
              <w:rPr>
                <w:rFonts w:ascii="Arial" w:hAnsi="Arial" w:cs="Arial"/>
              </w:rPr>
              <w:t>c</w:t>
            </w:r>
            <w:r w:rsidRPr="004A7534">
              <w:rPr>
                <w:rFonts w:ascii="Arial" w:hAnsi="Arial" w:cs="Arial"/>
                <w:spacing w:val="1"/>
              </w:rPr>
              <w:t>e</w:t>
            </w:r>
            <w:r w:rsidRPr="004A7534">
              <w:rPr>
                <w:rFonts w:ascii="Arial" w:hAnsi="Arial" w:cs="Arial"/>
              </w:rPr>
              <w:t>s</w:t>
            </w:r>
            <w:r w:rsidRPr="004A7534">
              <w:rPr>
                <w:rFonts w:ascii="Arial" w:hAnsi="Arial" w:cs="Arial"/>
                <w:spacing w:val="-8"/>
              </w:rPr>
              <w:t xml:space="preserve"> </w:t>
            </w:r>
            <w:r w:rsidRPr="004A7534">
              <w:rPr>
                <w:rFonts w:ascii="Arial" w:hAnsi="Arial" w:cs="Arial"/>
              </w:rPr>
              <w:t>wit</w:t>
            </w:r>
            <w:r w:rsidRPr="004A7534">
              <w:rPr>
                <w:rFonts w:ascii="Arial" w:hAnsi="Arial" w:cs="Arial"/>
                <w:spacing w:val="1"/>
              </w:rPr>
              <w:t>hou</w:t>
            </w:r>
            <w:r w:rsidRPr="004A7534">
              <w:rPr>
                <w:rFonts w:ascii="Arial" w:hAnsi="Arial" w:cs="Arial"/>
              </w:rPr>
              <w:t>t</w:t>
            </w:r>
            <w:r w:rsidRPr="004A7534">
              <w:rPr>
                <w:rFonts w:ascii="Arial" w:hAnsi="Arial" w:cs="Arial"/>
                <w:spacing w:val="-6"/>
              </w:rPr>
              <w:t xml:space="preserve"> </w:t>
            </w:r>
            <w:r w:rsidRPr="004A7534">
              <w:rPr>
                <w:rFonts w:ascii="Arial" w:hAnsi="Arial" w:cs="Arial"/>
              </w:rPr>
              <w:t>DOI</w:t>
            </w:r>
            <w:r w:rsidRPr="004A7534">
              <w:rPr>
                <w:rFonts w:ascii="Arial" w:hAnsi="Arial" w:cs="Arial"/>
                <w:spacing w:val="-3"/>
              </w:rPr>
              <w:t xml:space="preserve"> </w:t>
            </w:r>
            <w:r w:rsidRPr="004A7534">
              <w:rPr>
                <w:rFonts w:ascii="Arial" w:hAnsi="Arial" w:cs="Arial"/>
              </w:rPr>
              <w:t>c</w:t>
            </w:r>
            <w:r w:rsidRPr="004A7534">
              <w:rPr>
                <w:rFonts w:ascii="Arial" w:hAnsi="Arial" w:cs="Arial"/>
                <w:spacing w:val="1"/>
              </w:rPr>
              <w:t>od</w:t>
            </w:r>
            <w:r w:rsidRPr="004A7534">
              <w:rPr>
                <w:rFonts w:ascii="Arial" w:hAnsi="Arial" w:cs="Arial"/>
              </w:rPr>
              <w:t>es.</w:t>
            </w:r>
          </w:p>
        </w:tc>
        <w:tc>
          <w:tcPr>
            <w:tcW w:w="6445" w:type="dxa"/>
            <w:tcBorders>
              <w:top w:val="single" w:sz="5" w:space="0" w:color="000000"/>
              <w:left w:val="single" w:sz="5" w:space="0" w:color="000000"/>
              <w:bottom w:val="single" w:sz="5" w:space="0" w:color="000000"/>
              <w:right w:val="single" w:sz="5" w:space="0" w:color="000000"/>
            </w:tcBorders>
          </w:tcPr>
          <w:p w14:paraId="1F298F60" w14:textId="77777777" w:rsidR="00BE69DD" w:rsidRPr="004A7534" w:rsidRDefault="00BE69DD" w:rsidP="00BE69DD">
            <w:pPr>
              <w:rPr>
                <w:rFonts w:ascii="Arial" w:hAnsi="Arial" w:cs="Arial"/>
              </w:rPr>
            </w:pPr>
            <w:r w:rsidRPr="004A7534">
              <w:rPr>
                <w:rFonts w:ascii="Arial" w:hAnsi="Arial" w:cs="Arial"/>
              </w:rPr>
              <w:t xml:space="preserve">Thank you for the valuable input regarding the references. In response to the suggestion, we have updated the reference list by ensuring that </w:t>
            </w:r>
            <w:r w:rsidRPr="004A7534">
              <w:rPr>
                <w:rFonts w:ascii="Arial" w:eastAsiaTheme="majorEastAsia" w:hAnsi="Arial" w:cs="Arial"/>
              </w:rPr>
              <w:t>at least 70% of the sources are from reputable journals</w:t>
            </w:r>
            <w:r w:rsidRPr="004A7534">
              <w:rPr>
                <w:rFonts w:ascii="Arial" w:hAnsi="Arial" w:cs="Arial"/>
              </w:rPr>
              <w:t xml:space="preserve">. Additionally, we have added </w:t>
            </w:r>
            <w:r w:rsidRPr="004A7534">
              <w:rPr>
                <w:rFonts w:ascii="Arial" w:eastAsiaTheme="majorEastAsia" w:hAnsi="Arial" w:cs="Arial"/>
              </w:rPr>
              <w:t>DOI codes</w:t>
            </w:r>
            <w:r w:rsidRPr="004A7534">
              <w:rPr>
                <w:rFonts w:ascii="Arial" w:hAnsi="Arial" w:cs="Arial"/>
              </w:rPr>
              <w:t xml:space="preserve"> to the relevant references to improve accuracy and traceability. We have also replaced or supplemented older sources with more </w:t>
            </w:r>
            <w:r w:rsidRPr="004A7534">
              <w:rPr>
                <w:rFonts w:ascii="Arial" w:eastAsiaTheme="majorEastAsia" w:hAnsi="Arial" w:cs="Arial"/>
              </w:rPr>
              <w:t>recent and relevant publications</w:t>
            </w:r>
            <w:r w:rsidRPr="004A7534">
              <w:rPr>
                <w:rFonts w:ascii="Arial" w:hAnsi="Arial" w:cs="Arial"/>
              </w:rPr>
              <w:t xml:space="preserve"> to strengthen the literature review.</w:t>
            </w:r>
          </w:p>
          <w:p w14:paraId="551DFD2E" w14:textId="77777777" w:rsidR="00BE69DD" w:rsidRPr="004A7534" w:rsidRDefault="00BE69DD" w:rsidP="00BE69DD">
            <w:pPr>
              <w:rPr>
                <w:rFonts w:ascii="Arial" w:hAnsi="Arial" w:cs="Arial"/>
              </w:rPr>
            </w:pPr>
          </w:p>
          <w:p w14:paraId="1AB6FF52" w14:textId="77777777" w:rsidR="00BE69DD" w:rsidRPr="004A7534" w:rsidRDefault="00BE69DD" w:rsidP="00BE69DD">
            <w:pPr>
              <w:rPr>
                <w:rFonts w:ascii="Arial" w:hAnsi="Arial" w:cs="Arial"/>
              </w:rPr>
            </w:pPr>
          </w:p>
          <w:p w14:paraId="03A9AB48" w14:textId="5A6878A9" w:rsidR="00BE69DD" w:rsidRPr="004A7534" w:rsidRDefault="00BE69DD" w:rsidP="00BE69DD">
            <w:pPr>
              <w:rPr>
                <w:rFonts w:ascii="Arial" w:hAnsi="Arial" w:cs="Arial"/>
              </w:rPr>
            </w:pPr>
          </w:p>
        </w:tc>
      </w:tr>
      <w:tr w:rsidR="00BE69DD" w:rsidRPr="004A7534" w14:paraId="2B5574E4" w14:textId="77777777" w:rsidTr="00BE69DD">
        <w:trPr>
          <w:trHeight w:hRule="exact" w:val="1718"/>
        </w:trPr>
        <w:tc>
          <w:tcPr>
            <w:tcW w:w="5351" w:type="dxa"/>
            <w:tcBorders>
              <w:top w:val="single" w:sz="5" w:space="0" w:color="000000"/>
              <w:left w:val="single" w:sz="5" w:space="0" w:color="000000"/>
              <w:bottom w:val="single" w:sz="5" w:space="0" w:color="000000"/>
              <w:right w:val="single" w:sz="5" w:space="0" w:color="000000"/>
            </w:tcBorders>
          </w:tcPr>
          <w:p w14:paraId="266A1345" w14:textId="77777777" w:rsidR="00BE69DD" w:rsidRPr="004A7534" w:rsidRDefault="00BE69DD" w:rsidP="00BE69DD">
            <w:pPr>
              <w:ind w:left="460" w:right="364"/>
              <w:rPr>
                <w:rFonts w:ascii="Arial" w:hAnsi="Arial" w:cs="Arial"/>
              </w:rPr>
            </w:pPr>
            <w:r w:rsidRPr="004A7534">
              <w:rPr>
                <w:rFonts w:ascii="Arial" w:hAnsi="Arial" w:cs="Arial"/>
                <w:b/>
                <w:spacing w:val="-1"/>
              </w:rPr>
              <w:lastRenderedPageBreak/>
              <w:t>I</w:t>
            </w:r>
            <w:r w:rsidRPr="004A7534">
              <w:rPr>
                <w:rFonts w:ascii="Arial" w:hAnsi="Arial" w:cs="Arial"/>
                <w:b/>
              </w:rPr>
              <w:t>s</w:t>
            </w:r>
            <w:r w:rsidRPr="004A7534">
              <w:rPr>
                <w:rFonts w:ascii="Arial" w:hAnsi="Arial" w:cs="Arial"/>
                <w:b/>
                <w:spacing w:val="-2"/>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2"/>
              </w:rPr>
              <w:t xml:space="preserve"> </w:t>
            </w:r>
            <w:r w:rsidRPr="004A7534">
              <w:rPr>
                <w:rFonts w:ascii="Arial" w:hAnsi="Arial" w:cs="Arial"/>
                <w:b/>
              </w:rPr>
              <w:t>l</w:t>
            </w:r>
            <w:r w:rsidRPr="004A7534">
              <w:rPr>
                <w:rFonts w:ascii="Arial" w:hAnsi="Arial" w:cs="Arial"/>
                <w:b/>
                <w:spacing w:val="1"/>
              </w:rPr>
              <w:t>a</w:t>
            </w:r>
            <w:r w:rsidRPr="004A7534">
              <w:rPr>
                <w:rFonts w:ascii="Arial" w:hAnsi="Arial" w:cs="Arial"/>
                <w:b/>
              </w:rPr>
              <w:t>n</w:t>
            </w:r>
            <w:r w:rsidRPr="004A7534">
              <w:rPr>
                <w:rFonts w:ascii="Arial" w:hAnsi="Arial" w:cs="Arial"/>
                <w:b/>
                <w:spacing w:val="1"/>
              </w:rPr>
              <w:t>g</w:t>
            </w:r>
            <w:r w:rsidRPr="004A7534">
              <w:rPr>
                <w:rFonts w:ascii="Arial" w:hAnsi="Arial" w:cs="Arial"/>
                <w:b/>
              </w:rPr>
              <w:t>u</w:t>
            </w:r>
            <w:r w:rsidRPr="004A7534">
              <w:rPr>
                <w:rFonts w:ascii="Arial" w:hAnsi="Arial" w:cs="Arial"/>
                <w:b/>
                <w:spacing w:val="1"/>
              </w:rPr>
              <w:t>ag</w:t>
            </w:r>
            <w:r w:rsidRPr="004A7534">
              <w:rPr>
                <w:rFonts w:ascii="Arial" w:hAnsi="Arial" w:cs="Arial"/>
                <w:b/>
              </w:rPr>
              <w:t>e/</w:t>
            </w:r>
            <w:r w:rsidRPr="004A7534">
              <w:rPr>
                <w:rFonts w:ascii="Arial" w:hAnsi="Arial" w:cs="Arial"/>
                <w:b/>
                <w:spacing w:val="-1"/>
              </w:rPr>
              <w:t>E</w:t>
            </w:r>
            <w:r w:rsidRPr="004A7534">
              <w:rPr>
                <w:rFonts w:ascii="Arial" w:hAnsi="Arial" w:cs="Arial"/>
                <w:b/>
              </w:rPr>
              <w:t>n</w:t>
            </w:r>
            <w:r w:rsidRPr="004A7534">
              <w:rPr>
                <w:rFonts w:ascii="Arial" w:hAnsi="Arial" w:cs="Arial"/>
                <w:b/>
                <w:spacing w:val="1"/>
              </w:rPr>
              <w:t>g</w:t>
            </w:r>
            <w:r w:rsidRPr="004A7534">
              <w:rPr>
                <w:rFonts w:ascii="Arial" w:hAnsi="Arial" w:cs="Arial"/>
                <w:b/>
              </w:rPr>
              <w:t>l</w:t>
            </w:r>
            <w:r w:rsidRPr="004A7534">
              <w:rPr>
                <w:rFonts w:ascii="Arial" w:hAnsi="Arial" w:cs="Arial"/>
                <w:b/>
                <w:spacing w:val="2"/>
              </w:rPr>
              <w:t>i</w:t>
            </w:r>
            <w:r w:rsidRPr="004A7534">
              <w:rPr>
                <w:rFonts w:ascii="Arial" w:hAnsi="Arial" w:cs="Arial"/>
                <w:b/>
                <w:spacing w:val="-1"/>
              </w:rPr>
              <w:t>s</w:t>
            </w:r>
            <w:r w:rsidRPr="004A7534">
              <w:rPr>
                <w:rFonts w:ascii="Arial" w:hAnsi="Arial" w:cs="Arial"/>
                <w:b/>
              </w:rPr>
              <w:t>h</w:t>
            </w:r>
            <w:r w:rsidRPr="004A7534">
              <w:rPr>
                <w:rFonts w:ascii="Arial" w:hAnsi="Arial" w:cs="Arial"/>
                <w:b/>
                <w:spacing w:val="-15"/>
              </w:rPr>
              <w:t xml:space="preserve"> </w:t>
            </w:r>
            <w:r w:rsidRPr="004A7534">
              <w:rPr>
                <w:rFonts w:ascii="Arial" w:hAnsi="Arial" w:cs="Arial"/>
                <w:b/>
                <w:spacing w:val="2"/>
              </w:rPr>
              <w:t>q</w:t>
            </w:r>
            <w:r w:rsidRPr="004A7534">
              <w:rPr>
                <w:rFonts w:ascii="Arial" w:hAnsi="Arial" w:cs="Arial"/>
                <w:b/>
              </w:rPr>
              <w:t>u</w:t>
            </w:r>
            <w:r w:rsidRPr="004A7534">
              <w:rPr>
                <w:rFonts w:ascii="Arial" w:hAnsi="Arial" w:cs="Arial"/>
                <w:b/>
                <w:spacing w:val="1"/>
              </w:rPr>
              <w:t>a</w:t>
            </w:r>
            <w:r w:rsidRPr="004A7534">
              <w:rPr>
                <w:rFonts w:ascii="Arial" w:hAnsi="Arial" w:cs="Arial"/>
                <w:b/>
              </w:rPr>
              <w:t>lity</w:t>
            </w:r>
            <w:r w:rsidRPr="004A7534">
              <w:rPr>
                <w:rFonts w:ascii="Arial" w:hAnsi="Arial" w:cs="Arial"/>
                <w:b/>
                <w:spacing w:val="-4"/>
              </w:rPr>
              <w:t xml:space="preserve"> </w:t>
            </w:r>
            <w:r w:rsidRPr="004A7534">
              <w:rPr>
                <w:rFonts w:ascii="Arial" w:hAnsi="Arial" w:cs="Arial"/>
                <w:b/>
                <w:spacing w:val="1"/>
              </w:rPr>
              <w:t>o</w:t>
            </w:r>
            <w:r w:rsidRPr="004A7534">
              <w:rPr>
                <w:rFonts w:ascii="Arial" w:hAnsi="Arial" w:cs="Arial"/>
                <w:b/>
              </w:rPr>
              <w:t>f</w:t>
            </w:r>
            <w:r w:rsidRPr="004A7534">
              <w:rPr>
                <w:rFonts w:ascii="Arial" w:hAnsi="Arial" w:cs="Arial"/>
                <w:b/>
                <w:spacing w:val="-3"/>
              </w:rPr>
              <w:t xml:space="preserve"> </w:t>
            </w:r>
            <w:r w:rsidRPr="004A7534">
              <w:rPr>
                <w:rFonts w:ascii="Arial" w:hAnsi="Arial" w:cs="Arial"/>
                <w:b/>
                <w:spacing w:val="1"/>
              </w:rPr>
              <w:t>t</w:t>
            </w:r>
            <w:r w:rsidRPr="004A7534">
              <w:rPr>
                <w:rFonts w:ascii="Arial" w:hAnsi="Arial" w:cs="Arial"/>
                <w:b/>
              </w:rPr>
              <w:t>he</w:t>
            </w:r>
            <w:r w:rsidRPr="004A7534">
              <w:rPr>
                <w:rFonts w:ascii="Arial" w:hAnsi="Arial" w:cs="Arial"/>
                <w:b/>
                <w:spacing w:val="-3"/>
              </w:rPr>
              <w:t xml:space="preserve"> </w:t>
            </w:r>
            <w:r w:rsidRPr="004A7534">
              <w:rPr>
                <w:rFonts w:ascii="Arial" w:hAnsi="Arial" w:cs="Arial"/>
                <w:b/>
                <w:spacing w:val="1"/>
              </w:rPr>
              <w:t>a</w:t>
            </w:r>
            <w:r w:rsidRPr="004A7534">
              <w:rPr>
                <w:rFonts w:ascii="Arial" w:hAnsi="Arial" w:cs="Arial"/>
                <w:b/>
              </w:rPr>
              <w:t>r</w:t>
            </w:r>
            <w:r w:rsidRPr="004A7534">
              <w:rPr>
                <w:rFonts w:ascii="Arial" w:hAnsi="Arial" w:cs="Arial"/>
                <w:b/>
                <w:spacing w:val="1"/>
              </w:rPr>
              <w:t>t</w:t>
            </w:r>
            <w:r w:rsidRPr="004A7534">
              <w:rPr>
                <w:rFonts w:ascii="Arial" w:hAnsi="Arial" w:cs="Arial"/>
                <w:b/>
              </w:rPr>
              <w:t>icle</w:t>
            </w:r>
            <w:r w:rsidRPr="004A7534">
              <w:rPr>
                <w:rFonts w:ascii="Arial" w:hAnsi="Arial" w:cs="Arial"/>
                <w:b/>
                <w:spacing w:val="-4"/>
              </w:rPr>
              <w:t xml:space="preserve"> </w:t>
            </w:r>
            <w:r w:rsidRPr="004A7534">
              <w:rPr>
                <w:rFonts w:ascii="Arial" w:hAnsi="Arial" w:cs="Arial"/>
                <w:b/>
                <w:spacing w:val="-1"/>
              </w:rPr>
              <w:t>s</w:t>
            </w:r>
            <w:r w:rsidRPr="004A7534">
              <w:rPr>
                <w:rFonts w:ascii="Arial" w:hAnsi="Arial" w:cs="Arial"/>
                <w:b/>
              </w:rPr>
              <w:t>uit</w:t>
            </w:r>
            <w:r w:rsidRPr="004A7534">
              <w:rPr>
                <w:rFonts w:ascii="Arial" w:hAnsi="Arial" w:cs="Arial"/>
                <w:b/>
                <w:spacing w:val="1"/>
              </w:rPr>
              <w:t>a</w:t>
            </w:r>
            <w:r w:rsidRPr="004A7534">
              <w:rPr>
                <w:rFonts w:ascii="Arial" w:hAnsi="Arial" w:cs="Arial"/>
                <w:b/>
              </w:rPr>
              <w:t xml:space="preserve">ble </w:t>
            </w:r>
            <w:r w:rsidRPr="004A7534">
              <w:rPr>
                <w:rFonts w:ascii="Arial" w:hAnsi="Arial" w:cs="Arial"/>
                <w:b/>
                <w:spacing w:val="1"/>
              </w:rPr>
              <w:t>fo</w:t>
            </w:r>
            <w:r w:rsidRPr="004A7534">
              <w:rPr>
                <w:rFonts w:ascii="Arial" w:hAnsi="Arial" w:cs="Arial"/>
                <w:b/>
              </w:rPr>
              <w:t>r</w:t>
            </w:r>
            <w:r w:rsidRPr="004A7534">
              <w:rPr>
                <w:rFonts w:ascii="Arial" w:hAnsi="Arial" w:cs="Arial"/>
                <w:b/>
                <w:spacing w:val="-2"/>
              </w:rPr>
              <w:t xml:space="preserve"> </w:t>
            </w:r>
            <w:r w:rsidRPr="004A7534">
              <w:rPr>
                <w:rFonts w:ascii="Arial" w:hAnsi="Arial" w:cs="Arial"/>
                <w:b/>
                <w:spacing w:val="-1"/>
              </w:rPr>
              <w:t>s</w:t>
            </w:r>
            <w:r w:rsidRPr="004A7534">
              <w:rPr>
                <w:rFonts w:ascii="Arial" w:hAnsi="Arial" w:cs="Arial"/>
                <w:b/>
              </w:rPr>
              <w:t>ch</w:t>
            </w:r>
            <w:r w:rsidRPr="004A7534">
              <w:rPr>
                <w:rFonts w:ascii="Arial" w:hAnsi="Arial" w:cs="Arial"/>
                <w:b/>
                <w:spacing w:val="1"/>
              </w:rPr>
              <w:t>o</w:t>
            </w:r>
            <w:r w:rsidRPr="004A7534">
              <w:rPr>
                <w:rFonts w:ascii="Arial" w:hAnsi="Arial" w:cs="Arial"/>
                <w:b/>
              </w:rPr>
              <w:t>l</w:t>
            </w:r>
            <w:r w:rsidRPr="004A7534">
              <w:rPr>
                <w:rFonts w:ascii="Arial" w:hAnsi="Arial" w:cs="Arial"/>
                <w:b/>
                <w:spacing w:val="1"/>
              </w:rPr>
              <w:t>a</w:t>
            </w:r>
            <w:r w:rsidRPr="004A7534">
              <w:rPr>
                <w:rFonts w:ascii="Arial" w:hAnsi="Arial" w:cs="Arial"/>
                <w:b/>
              </w:rPr>
              <w:t>rly</w:t>
            </w:r>
            <w:r w:rsidRPr="004A7534">
              <w:rPr>
                <w:rFonts w:ascii="Arial" w:hAnsi="Arial" w:cs="Arial"/>
                <w:b/>
                <w:spacing w:val="-7"/>
              </w:rPr>
              <w:t xml:space="preserve"> </w:t>
            </w:r>
            <w:r w:rsidRPr="004A7534">
              <w:rPr>
                <w:rFonts w:ascii="Arial" w:hAnsi="Arial" w:cs="Arial"/>
                <w:b/>
              </w:rPr>
              <w:t>c</w:t>
            </w:r>
            <w:r w:rsidRPr="004A7534">
              <w:rPr>
                <w:rFonts w:ascii="Arial" w:hAnsi="Arial" w:cs="Arial"/>
                <w:b/>
                <w:spacing w:val="-1"/>
              </w:rPr>
              <w:t>o</w:t>
            </w:r>
            <w:r w:rsidRPr="004A7534">
              <w:rPr>
                <w:rFonts w:ascii="Arial" w:hAnsi="Arial" w:cs="Arial"/>
                <w:b/>
                <w:spacing w:val="2"/>
              </w:rPr>
              <w:t>mm</w:t>
            </w:r>
            <w:r w:rsidRPr="004A7534">
              <w:rPr>
                <w:rFonts w:ascii="Arial" w:hAnsi="Arial" w:cs="Arial"/>
                <w:b/>
              </w:rPr>
              <w:t>u</w:t>
            </w:r>
            <w:r w:rsidRPr="004A7534">
              <w:rPr>
                <w:rFonts w:ascii="Arial" w:hAnsi="Arial" w:cs="Arial"/>
                <w:b/>
                <w:spacing w:val="-1"/>
              </w:rPr>
              <w:t>n</w:t>
            </w:r>
            <w:r w:rsidRPr="004A7534">
              <w:rPr>
                <w:rFonts w:ascii="Arial" w:hAnsi="Arial" w:cs="Arial"/>
                <w:b/>
              </w:rPr>
              <w:t>ic</w:t>
            </w:r>
            <w:r w:rsidRPr="004A7534">
              <w:rPr>
                <w:rFonts w:ascii="Arial" w:hAnsi="Arial" w:cs="Arial"/>
                <w:b/>
                <w:spacing w:val="1"/>
              </w:rPr>
              <w:t>at</w:t>
            </w:r>
            <w:r w:rsidRPr="004A7534">
              <w:rPr>
                <w:rFonts w:ascii="Arial" w:hAnsi="Arial" w:cs="Arial"/>
                <w:b/>
              </w:rPr>
              <w:t>i</w:t>
            </w:r>
            <w:r w:rsidRPr="004A7534">
              <w:rPr>
                <w:rFonts w:ascii="Arial" w:hAnsi="Arial" w:cs="Arial"/>
                <w:b/>
                <w:spacing w:val="1"/>
              </w:rPr>
              <w:t>o</w:t>
            </w:r>
            <w:r w:rsidRPr="004A7534">
              <w:rPr>
                <w:rFonts w:ascii="Arial" w:hAnsi="Arial" w:cs="Arial"/>
                <w:b/>
                <w:spacing w:val="-3"/>
              </w:rPr>
              <w:t>n</w:t>
            </w:r>
            <w:r w:rsidRPr="004A7534">
              <w:rPr>
                <w:rFonts w:ascii="Arial" w:hAnsi="Arial" w:cs="Arial"/>
                <w:b/>
                <w:spacing w:val="-1"/>
              </w:rPr>
              <w:t>s</w:t>
            </w:r>
            <w:r w:rsidRPr="004A7534">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4E71FA88" w14:textId="77777777" w:rsidR="00BE69DD" w:rsidRPr="004A7534" w:rsidRDefault="00BE69DD" w:rsidP="00BE69DD">
            <w:pPr>
              <w:ind w:left="102"/>
              <w:rPr>
                <w:rFonts w:ascii="Arial" w:hAnsi="Arial" w:cs="Arial"/>
              </w:rPr>
            </w:pPr>
            <w:r w:rsidRPr="004A7534">
              <w:rPr>
                <w:rFonts w:ascii="Arial" w:hAnsi="Arial" w:cs="Arial"/>
                <w:spacing w:val="1"/>
              </w:rPr>
              <w:t>I</w:t>
            </w:r>
            <w:r w:rsidRPr="004A7534">
              <w:rPr>
                <w:rFonts w:ascii="Arial" w:hAnsi="Arial" w:cs="Arial"/>
              </w:rPr>
              <w:t>n</w:t>
            </w:r>
            <w:r w:rsidRPr="004A7534">
              <w:rPr>
                <w:rFonts w:ascii="Arial" w:hAnsi="Arial" w:cs="Arial"/>
                <w:spacing w:val="-1"/>
              </w:rPr>
              <w:t xml:space="preserve"> </w:t>
            </w:r>
            <w:r w:rsidRPr="004A7534">
              <w:rPr>
                <w:rFonts w:ascii="Arial" w:hAnsi="Arial" w:cs="Arial"/>
              </w:rPr>
              <w:t>te</w:t>
            </w:r>
            <w:r w:rsidRPr="004A7534">
              <w:rPr>
                <w:rFonts w:ascii="Arial" w:hAnsi="Arial" w:cs="Arial"/>
                <w:spacing w:val="1"/>
              </w:rPr>
              <w:t>rm</w:t>
            </w:r>
            <w:r w:rsidRPr="004A7534">
              <w:rPr>
                <w:rFonts w:ascii="Arial" w:hAnsi="Arial" w:cs="Arial"/>
              </w:rPr>
              <w:t>s</w:t>
            </w:r>
            <w:r w:rsidRPr="004A7534">
              <w:rPr>
                <w:rFonts w:ascii="Arial" w:hAnsi="Arial" w:cs="Arial"/>
                <w:spacing w:val="-4"/>
              </w:rPr>
              <w:t xml:space="preserve"> </w:t>
            </w:r>
            <w:r w:rsidRPr="004A7534">
              <w:rPr>
                <w:rFonts w:ascii="Arial" w:hAnsi="Arial" w:cs="Arial"/>
                <w:spacing w:val="1"/>
              </w:rPr>
              <w:t>o</w:t>
            </w:r>
            <w:r w:rsidRPr="004A7534">
              <w:rPr>
                <w:rFonts w:ascii="Arial" w:hAnsi="Arial" w:cs="Arial"/>
              </w:rPr>
              <w:t>f</w:t>
            </w:r>
            <w:r w:rsidRPr="004A7534">
              <w:rPr>
                <w:rFonts w:ascii="Arial" w:hAnsi="Arial" w:cs="Arial"/>
                <w:spacing w:val="-1"/>
              </w:rPr>
              <w:t xml:space="preserve"> </w:t>
            </w:r>
            <w:r w:rsidRPr="004A7534">
              <w:rPr>
                <w:rFonts w:ascii="Arial" w:hAnsi="Arial" w:cs="Arial"/>
              </w:rPr>
              <w:t>l</w:t>
            </w:r>
            <w:r w:rsidRPr="004A7534">
              <w:rPr>
                <w:rFonts w:ascii="Arial" w:hAnsi="Arial" w:cs="Arial"/>
                <w:spacing w:val="-2"/>
              </w:rPr>
              <w:t>a</w:t>
            </w:r>
            <w:r w:rsidRPr="004A7534">
              <w:rPr>
                <w:rFonts w:ascii="Arial" w:hAnsi="Arial" w:cs="Arial"/>
                <w:spacing w:val="1"/>
              </w:rPr>
              <w:t>ngu</w:t>
            </w:r>
            <w:r w:rsidRPr="004A7534">
              <w:rPr>
                <w:rFonts w:ascii="Arial" w:hAnsi="Arial" w:cs="Arial"/>
                <w:spacing w:val="-2"/>
              </w:rPr>
              <w:t>a</w:t>
            </w:r>
            <w:r w:rsidRPr="004A7534">
              <w:rPr>
                <w:rFonts w:ascii="Arial" w:hAnsi="Arial" w:cs="Arial"/>
                <w:spacing w:val="1"/>
              </w:rPr>
              <w:t>g</w:t>
            </w:r>
            <w:r w:rsidRPr="004A7534">
              <w:rPr>
                <w:rFonts w:ascii="Arial" w:hAnsi="Arial" w:cs="Arial"/>
              </w:rPr>
              <w:t>e,</w:t>
            </w:r>
            <w:r w:rsidRPr="004A7534">
              <w:rPr>
                <w:rFonts w:ascii="Arial" w:hAnsi="Arial" w:cs="Arial"/>
                <w:spacing w:val="-7"/>
              </w:rPr>
              <w:t xml:space="preserve"> </w:t>
            </w:r>
            <w:r w:rsidRPr="004A7534">
              <w:rPr>
                <w:rFonts w:ascii="Arial" w:hAnsi="Arial" w:cs="Arial"/>
              </w:rPr>
              <w:t>t</w:t>
            </w:r>
            <w:r w:rsidRPr="004A7534">
              <w:rPr>
                <w:rFonts w:ascii="Arial" w:hAnsi="Arial" w:cs="Arial"/>
                <w:spacing w:val="1"/>
              </w:rPr>
              <w:t>h</w:t>
            </w:r>
            <w:r w:rsidRPr="004A7534">
              <w:rPr>
                <w:rFonts w:ascii="Arial" w:hAnsi="Arial" w:cs="Arial"/>
              </w:rPr>
              <w:t>is</w:t>
            </w:r>
            <w:r w:rsidRPr="004A7534">
              <w:rPr>
                <w:rFonts w:ascii="Arial" w:hAnsi="Arial" w:cs="Arial"/>
                <w:spacing w:val="-4"/>
              </w:rPr>
              <w:t xml:space="preserve"> </w:t>
            </w:r>
            <w:r w:rsidRPr="004A7534">
              <w:rPr>
                <w:rFonts w:ascii="Arial" w:hAnsi="Arial" w:cs="Arial"/>
                <w:spacing w:val="-1"/>
              </w:rPr>
              <w:t>s</w:t>
            </w:r>
            <w:r w:rsidRPr="004A7534">
              <w:rPr>
                <w:rFonts w:ascii="Arial" w:hAnsi="Arial" w:cs="Arial"/>
              </w:rPr>
              <w:t>till</w:t>
            </w:r>
            <w:r w:rsidRPr="004A7534">
              <w:rPr>
                <w:rFonts w:ascii="Arial" w:hAnsi="Arial" w:cs="Arial"/>
                <w:spacing w:val="-3"/>
              </w:rPr>
              <w:t xml:space="preserve"> </w:t>
            </w:r>
            <w:r w:rsidRPr="004A7534">
              <w:rPr>
                <w:rFonts w:ascii="Arial" w:hAnsi="Arial" w:cs="Arial"/>
                <w:spacing w:val="1"/>
              </w:rPr>
              <w:t>n</w:t>
            </w:r>
            <w:r w:rsidRPr="004A7534">
              <w:rPr>
                <w:rFonts w:ascii="Arial" w:hAnsi="Arial" w:cs="Arial"/>
              </w:rPr>
              <w:t>e</w:t>
            </w:r>
            <w:r w:rsidRPr="004A7534">
              <w:rPr>
                <w:rFonts w:ascii="Arial" w:hAnsi="Arial" w:cs="Arial"/>
                <w:spacing w:val="1"/>
              </w:rPr>
              <w:t>ed</w:t>
            </w:r>
            <w:r w:rsidRPr="004A7534">
              <w:rPr>
                <w:rFonts w:ascii="Arial" w:hAnsi="Arial" w:cs="Arial"/>
              </w:rPr>
              <w:t>s</w:t>
            </w:r>
            <w:r w:rsidRPr="004A7534">
              <w:rPr>
                <w:rFonts w:ascii="Arial" w:hAnsi="Arial" w:cs="Arial"/>
                <w:spacing w:val="-5"/>
              </w:rPr>
              <w:t xml:space="preserve"> </w:t>
            </w:r>
            <w:r w:rsidRPr="004A7534">
              <w:rPr>
                <w:rFonts w:ascii="Arial" w:hAnsi="Arial" w:cs="Arial"/>
                <w:spacing w:val="1"/>
              </w:rPr>
              <w:t>pr</w:t>
            </w:r>
            <w:r w:rsidRPr="004A7534">
              <w:rPr>
                <w:rFonts w:ascii="Arial" w:hAnsi="Arial" w:cs="Arial"/>
                <w:spacing w:val="-1"/>
              </w:rPr>
              <w:t>o</w:t>
            </w:r>
            <w:r w:rsidRPr="004A7534">
              <w:rPr>
                <w:rFonts w:ascii="Arial" w:hAnsi="Arial" w:cs="Arial"/>
                <w:spacing w:val="1"/>
              </w:rPr>
              <w:t>ofr</w:t>
            </w:r>
            <w:r w:rsidRPr="004A7534">
              <w:rPr>
                <w:rFonts w:ascii="Arial" w:hAnsi="Arial" w:cs="Arial"/>
              </w:rPr>
              <w:t>e</w:t>
            </w:r>
            <w:r w:rsidRPr="004A7534">
              <w:rPr>
                <w:rFonts w:ascii="Arial" w:hAnsi="Arial" w:cs="Arial"/>
                <w:spacing w:val="1"/>
              </w:rPr>
              <w:t>ad</w:t>
            </w:r>
            <w:r w:rsidRPr="004A7534">
              <w:rPr>
                <w:rFonts w:ascii="Arial" w:hAnsi="Arial" w:cs="Arial"/>
                <w:spacing w:val="-3"/>
              </w:rPr>
              <w:t>i</w:t>
            </w:r>
            <w:r w:rsidRPr="004A7534">
              <w:rPr>
                <w:rFonts w:ascii="Arial" w:hAnsi="Arial" w:cs="Arial"/>
                <w:spacing w:val="1"/>
              </w:rPr>
              <w:t>ng</w:t>
            </w:r>
            <w:r w:rsidRPr="004A7534">
              <w:rPr>
                <w:rFonts w:ascii="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002CC8E6" w14:textId="77777777" w:rsidR="00BE69DD" w:rsidRPr="004A7534" w:rsidRDefault="00BE69DD" w:rsidP="00BE69DD">
            <w:pPr>
              <w:rPr>
                <w:rFonts w:ascii="Arial" w:hAnsi="Arial" w:cs="Arial"/>
              </w:rPr>
            </w:pPr>
            <w:r w:rsidRPr="004A7534">
              <w:rPr>
                <w:rFonts w:ascii="Arial" w:hAnsi="Arial" w:cs="Arial"/>
              </w:rPr>
              <w:t>Thank you for your helpful suggestion. We acknowledge that certain parts of the manuscript required language refinement. Accordingly, we have carefully proofread and edited the entire manuscript to improve the grammar, clarity, and overall readability to meet scholarly communication standards.</w:t>
            </w:r>
          </w:p>
          <w:p w14:paraId="05A523A7" w14:textId="77777777" w:rsidR="00BE69DD" w:rsidRPr="004A7534" w:rsidRDefault="00BE69DD" w:rsidP="00BE69DD">
            <w:pPr>
              <w:rPr>
                <w:rFonts w:ascii="Arial" w:hAnsi="Arial" w:cs="Arial"/>
              </w:rPr>
            </w:pPr>
          </w:p>
        </w:tc>
      </w:tr>
      <w:tr w:rsidR="00BE69DD" w:rsidRPr="004A7534" w14:paraId="5C25A15A" w14:textId="77777777" w:rsidTr="00BD49C7">
        <w:trPr>
          <w:trHeight w:hRule="exact" w:val="1190"/>
        </w:trPr>
        <w:tc>
          <w:tcPr>
            <w:tcW w:w="5351" w:type="dxa"/>
            <w:tcBorders>
              <w:top w:val="single" w:sz="5" w:space="0" w:color="000000"/>
              <w:left w:val="single" w:sz="5" w:space="0" w:color="000000"/>
              <w:bottom w:val="single" w:sz="5" w:space="0" w:color="000000"/>
              <w:right w:val="single" w:sz="5" w:space="0" w:color="000000"/>
            </w:tcBorders>
          </w:tcPr>
          <w:p w14:paraId="087223A7" w14:textId="77777777" w:rsidR="00BE69DD" w:rsidRPr="004A7534" w:rsidRDefault="00BE69DD" w:rsidP="00BE69DD">
            <w:pPr>
              <w:spacing w:line="220" w:lineRule="exact"/>
              <w:ind w:left="100"/>
              <w:rPr>
                <w:rFonts w:ascii="Arial" w:hAnsi="Arial" w:cs="Arial"/>
              </w:rPr>
            </w:pPr>
            <w:r w:rsidRPr="004A7534">
              <w:rPr>
                <w:rFonts w:ascii="Arial" w:hAnsi="Arial" w:cs="Arial"/>
                <w:b/>
                <w:spacing w:val="1"/>
                <w:u w:val="thick" w:color="000000"/>
              </w:rPr>
              <w:t>O</w:t>
            </w:r>
            <w:r w:rsidRPr="004A7534">
              <w:rPr>
                <w:rFonts w:ascii="Arial" w:hAnsi="Arial" w:cs="Arial"/>
                <w:b/>
                <w:u w:val="thick" w:color="000000"/>
              </w:rPr>
              <w:t>pti</w:t>
            </w:r>
            <w:r w:rsidRPr="004A7534">
              <w:rPr>
                <w:rFonts w:ascii="Arial" w:hAnsi="Arial" w:cs="Arial"/>
                <w:b/>
                <w:spacing w:val="1"/>
                <w:u w:val="thick" w:color="000000"/>
              </w:rPr>
              <w:t>o</w:t>
            </w:r>
            <w:r w:rsidRPr="004A7534">
              <w:rPr>
                <w:rFonts w:ascii="Arial" w:hAnsi="Arial" w:cs="Arial"/>
                <w:b/>
                <w:u w:val="thick" w:color="000000"/>
              </w:rPr>
              <w:t>n</w:t>
            </w:r>
            <w:r w:rsidRPr="004A7534">
              <w:rPr>
                <w:rFonts w:ascii="Arial" w:hAnsi="Arial" w:cs="Arial"/>
                <w:b/>
                <w:spacing w:val="1"/>
                <w:u w:val="thick" w:color="000000"/>
              </w:rPr>
              <w:t>a</w:t>
            </w:r>
            <w:r w:rsidRPr="004A7534">
              <w:rPr>
                <w:rFonts w:ascii="Arial" w:hAnsi="Arial" w:cs="Arial"/>
                <w:b/>
                <w:u w:val="thick" w:color="000000"/>
              </w:rPr>
              <w:t>l/Gene</w:t>
            </w:r>
            <w:r w:rsidRPr="004A7534">
              <w:rPr>
                <w:rFonts w:ascii="Arial" w:hAnsi="Arial" w:cs="Arial"/>
                <w:b/>
                <w:spacing w:val="1"/>
                <w:u w:val="thick" w:color="000000"/>
              </w:rPr>
              <w:t>ra</w:t>
            </w:r>
            <w:r w:rsidRPr="004A7534">
              <w:rPr>
                <w:rFonts w:ascii="Arial" w:hAnsi="Arial" w:cs="Arial"/>
                <w:b/>
                <w:u w:val="thick" w:color="000000"/>
              </w:rPr>
              <w:t>l</w:t>
            </w:r>
            <w:r w:rsidRPr="004A7534">
              <w:rPr>
                <w:rFonts w:ascii="Arial" w:hAnsi="Arial" w:cs="Arial"/>
                <w:b/>
                <w:spacing w:val="-13"/>
              </w:rPr>
              <w:t xml:space="preserve"> </w:t>
            </w:r>
            <w:r w:rsidRPr="004A7534">
              <w:rPr>
                <w:rFonts w:ascii="Arial" w:hAnsi="Arial" w:cs="Arial"/>
              </w:rPr>
              <w:t>c</w:t>
            </w:r>
            <w:r w:rsidRPr="004A7534">
              <w:rPr>
                <w:rFonts w:ascii="Arial" w:hAnsi="Arial" w:cs="Arial"/>
                <w:spacing w:val="1"/>
              </w:rPr>
              <w:t>omm</w:t>
            </w:r>
            <w:r w:rsidRPr="004A7534">
              <w:rPr>
                <w:rFonts w:ascii="Arial" w:hAnsi="Arial" w:cs="Arial"/>
              </w:rPr>
              <w:t>e</w:t>
            </w:r>
            <w:r w:rsidRPr="004A7534">
              <w:rPr>
                <w:rFonts w:ascii="Arial" w:hAnsi="Arial" w:cs="Arial"/>
                <w:spacing w:val="1"/>
              </w:rPr>
              <w:t>n</w:t>
            </w:r>
            <w:r w:rsidRPr="004A7534">
              <w:rPr>
                <w:rFonts w:ascii="Arial" w:hAnsi="Arial" w:cs="Arial"/>
              </w:rPr>
              <w:t>ts</w:t>
            </w:r>
          </w:p>
        </w:tc>
        <w:tc>
          <w:tcPr>
            <w:tcW w:w="9356" w:type="dxa"/>
            <w:tcBorders>
              <w:top w:val="single" w:sz="5" w:space="0" w:color="000000"/>
              <w:left w:val="single" w:sz="5" w:space="0" w:color="000000"/>
              <w:bottom w:val="single" w:sz="5" w:space="0" w:color="000000"/>
              <w:right w:val="single" w:sz="5" w:space="0" w:color="000000"/>
            </w:tcBorders>
          </w:tcPr>
          <w:p w14:paraId="1DCE6276" w14:textId="77777777" w:rsidR="00BE69DD" w:rsidRPr="004A7534" w:rsidRDefault="00BE69DD" w:rsidP="00BE69DD">
            <w:pPr>
              <w:rPr>
                <w:rFonts w:ascii="Arial" w:hAnsi="Arial" w:cs="Arial"/>
              </w:rPr>
            </w:pPr>
          </w:p>
        </w:tc>
        <w:tc>
          <w:tcPr>
            <w:tcW w:w="6445" w:type="dxa"/>
            <w:tcBorders>
              <w:top w:val="single" w:sz="5" w:space="0" w:color="000000"/>
              <w:left w:val="single" w:sz="5" w:space="0" w:color="000000"/>
              <w:bottom w:val="single" w:sz="5" w:space="0" w:color="000000"/>
              <w:right w:val="single" w:sz="5" w:space="0" w:color="000000"/>
            </w:tcBorders>
          </w:tcPr>
          <w:p w14:paraId="11A40377" w14:textId="4029F4A3" w:rsidR="00BE69DD" w:rsidRPr="004A7534" w:rsidRDefault="00BE69DD" w:rsidP="00BE69DD">
            <w:pPr>
              <w:rPr>
                <w:rFonts w:ascii="Arial" w:hAnsi="Arial" w:cs="Arial"/>
              </w:rPr>
            </w:pPr>
            <w:r w:rsidRPr="004A7534">
              <w:rPr>
                <w:rFonts w:ascii="Arial" w:hAnsi="Arial" w:cs="Arial"/>
              </w:rPr>
              <w:t>Thank you for reviewing our manuscript. We appreciate your time and consideration, and we are grateful for your constructive feedback throughout the review process.</w:t>
            </w:r>
          </w:p>
        </w:tc>
      </w:tr>
    </w:tbl>
    <w:p w14:paraId="2AABF195" w14:textId="4024E317" w:rsidR="003A7A0A" w:rsidRPr="004A7534" w:rsidRDefault="003A7A0A">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41"/>
        <w:gridCol w:w="7176"/>
        <w:gridCol w:w="7163"/>
      </w:tblGrid>
      <w:tr w:rsidR="00E8097C" w:rsidRPr="004A7534" w14:paraId="00FDF4FF" w14:textId="77777777" w:rsidTr="008361E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3E15797" w14:textId="77777777" w:rsidR="00E8097C" w:rsidRPr="004A7534" w:rsidRDefault="00E8097C" w:rsidP="008361EF">
            <w:pPr>
              <w:rPr>
                <w:rFonts w:ascii="Arial" w:eastAsia="Arial Unicode MS" w:hAnsi="Arial" w:cs="Arial"/>
                <w:b/>
                <w:u w:val="single"/>
                <w:lang w:val="en-GB"/>
              </w:rPr>
            </w:pPr>
            <w:bookmarkStart w:id="1" w:name="_Hlk156057883"/>
            <w:bookmarkStart w:id="2" w:name="_Hlk156057704"/>
            <w:r w:rsidRPr="004A7534">
              <w:rPr>
                <w:rFonts w:ascii="Arial" w:eastAsia="Arial Unicode MS" w:hAnsi="Arial" w:cs="Arial"/>
                <w:b/>
                <w:highlight w:val="yellow"/>
                <w:u w:val="single"/>
                <w:lang w:val="en-GB"/>
              </w:rPr>
              <w:t>PART  2:</w:t>
            </w:r>
            <w:r w:rsidRPr="004A7534">
              <w:rPr>
                <w:rFonts w:ascii="Arial" w:eastAsia="Arial Unicode MS" w:hAnsi="Arial" w:cs="Arial"/>
                <w:b/>
                <w:u w:val="single"/>
                <w:lang w:val="en-GB"/>
              </w:rPr>
              <w:t xml:space="preserve"> </w:t>
            </w:r>
          </w:p>
          <w:p w14:paraId="26EA2E46" w14:textId="77777777" w:rsidR="00E8097C" w:rsidRPr="004A7534" w:rsidRDefault="00E8097C" w:rsidP="008361EF">
            <w:pPr>
              <w:rPr>
                <w:rFonts w:ascii="Arial" w:eastAsia="Arial Unicode MS" w:hAnsi="Arial" w:cs="Arial"/>
                <w:b/>
                <w:u w:val="single"/>
                <w:lang w:val="en-GB"/>
              </w:rPr>
            </w:pPr>
          </w:p>
        </w:tc>
      </w:tr>
      <w:tr w:rsidR="00E8097C" w:rsidRPr="004A7534" w14:paraId="61FD4A7A" w14:textId="77777777" w:rsidTr="008361EF">
        <w:tc>
          <w:tcPr>
            <w:tcW w:w="1615" w:type="pct"/>
            <w:shd w:val="clear" w:color="auto" w:fill="auto"/>
            <w:noWrap/>
            <w:tcMar>
              <w:top w:w="0" w:type="dxa"/>
              <w:left w:w="108" w:type="dxa"/>
              <w:bottom w:w="0" w:type="dxa"/>
              <w:right w:w="108" w:type="dxa"/>
            </w:tcMar>
            <w:vAlign w:val="center"/>
          </w:tcPr>
          <w:p w14:paraId="29AC8BA4" w14:textId="77777777" w:rsidR="00E8097C" w:rsidRPr="004A7534" w:rsidRDefault="00E8097C" w:rsidP="008361EF">
            <w:pPr>
              <w:rPr>
                <w:rFonts w:ascii="Arial" w:eastAsia="Arial Unicode MS" w:hAnsi="Arial" w:cs="Arial"/>
                <w:lang w:val="en-GB"/>
              </w:rPr>
            </w:pPr>
          </w:p>
        </w:tc>
        <w:tc>
          <w:tcPr>
            <w:tcW w:w="1694" w:type="pct"/>
            <w:shd w:val="clear" w:color="auto" w:fill="auto"/>
            <w:tcMar>
              <w:top w:w="0" w:type="dxa"/>
              <w:left w:w="108" w:type="dxa"/>
              <w:bottom w:w="0" w:type="dxa"/>
              <w:right w:w="108" w:type="dxa"/>
            </w:tcMar>
          </w:tcPr>
          <w:p w14:paraId="5B75E479" w14:textId="77777777" w:rsidR="00E8097C" w:rsidRPr="004A7534" w:rsidRDefault="00E8097C" w:rsidP="008361EF">
            <w:pPr>
              <w:keepNext/>
              <w:outlineLvl w:val="1"/>
              <w:rPr>
                <w:rFonts w:ascii="Arial" w:eastAsia="MS Mincho" w:hAnsi="Arial" w:cs="Arial"/>
                <w:b/>
                <w:bCs/>
                <w:lang w:val="en-GB"/>
              </w:rPr>
            </w:pPr>
            <w:r w:rsidRPr="004A7534">
              <w:rPr>
                <w:rFonts w:ascii="Arial" w:eastAsia="MS Mincho" w:hAnsi="Arial" w:cs="Arial"/>
                <w:b/>
                <w:bCs/>
                <w:lang w:val="en-GB"/>
              </w:rPr>
              <w:t>Reviewer’s comment</w:t>
            </w:r>
          </w:p>
        </w:tc>
        <w:tc>
          <w:tcPr>
            <w:tcW w:w="1691" w:type="pct"/>
            <w:shd w:val="clear" w:color="auto" w:fill="auto"/>
          </w:tcPr>
          <w:p w14:paraId="54CAEFC1" w14:textId="77777777" w:rsidR="00E8097C" w:rsidRPr="004A7534" w:rsidRDefault="00E8097C" w:rsidP="008361EF">
            <w:pPr>
              <w:spacing w:after="160" w:line="252" w:lineRule="auto"/>
              <w:rPr>
                <w:rFonts w:ascii="Arial" w:eastAsia="Calibri" w:hAnsi="Arial" w:cs="Arial"/>
                <w:kern w:val="2"/>
                <w:lang w:val="en-IN"/>
              </w:rPr>
            </w:pPr>
            <w:r w:rsidRPr="004A7534">
              <w:rPr>
                <w:rFonts w:ascii="Arial" w:eastAsia="Calibri" w:hAnsi="Arial" w:cs="Arial"/>
                <w:b/>
                <w:kern w:val="2"/>
                <w:lang w:val="en-IN"/>
              </w:rPr>
              <w:t>Author’s Feedback</w:t>
            </w:r>
            <w:r w:rsidRPr="004A7534">
              <w:rPr>
                <w:rFonts w:ascii="Arial" w:eastAsia="Calibri" w:hAnsi="Arial" w:cs="Arial"/>
                <w:kern w:val="2"/>
                <w:lang w:val="en-IN"/>
              </w:rPr>
              <w:t xml:space="preserve"> (It is mandatory that authors should write his/her feedback here)</w:t>
            </w:r>
          </w:p>
          <w:p w14:paraId="085C8F97" w14:textId="77777777" w:rsidR="00E8097C" w:rsidRPr="004A7534" w:rsidRDefault="00E8097C" w:rsidP="008361EF">
            <w:pPr>
              <w:keepNext/>
              <w:outlineLvl w:val="1"/>
              <w:rPr>
                <w:rFonts w:ascii="Arial" w:eastAsia="MS Mincho" w:hAnsi="Arial" w:cs="Arial"/>
                <w:bCs/>
                <w:lang w:val="en-GB"/>
              </w:rPr>
            </w:pPr>
          </w:p>
        </w:tc>
      </w:tr>
      <w:tr w:rsidR="00E8097C" w:rsidRPr="004A7534" w14:paraId="4F3C0484" w14:textId="77777777" w:rsidTr="008361EF">
        <w:trPr>
          <w:trHeight w:val="890"/>
        </w:trPr>
        <w:tc>
          <w:tcPr>
            <w:tcW w:w="1615" w:type="pct"/>
            <w:shd w:val="clear" w:color="auto" w:fill="auto"/>
            <w:noWrap/>
            <w:tcMar>
              <w:top w:w="0" w:type="dxa"/>
              <w:left w:w="108" w:type="dxa"/>
              <w:bottom w:w="0" w:type="dxa"/>
              <w:right w:w="108" w:type="dxa"/>
            </w:tcMar>
            <w:vAlign w:val="center"/>
          </w:tcPr>
          <w:p w14:paraId="4D1F141E" w14:textId="77777777" w:rsidR="00E8097C" w:rsidRPr="004A7534" w:rsidRDefault="00E8097C" w:rsidP="008361EF">
            <w:pPr>
              <w:rPr>
                <w:rFonts w:ascii="Arial" w:eastAsia="Arial Unicode MS" w:hAnsi="Arial" w:cs="Arial"/>
                <w:b/>
                <w:lang w:val="en-GB"/>
              </w:rPr>
            </w:pPr>
            <w:r w:rsidRPr="004A7534">
              <w:rPr>
                <w:rFonts w:ascii="Arial" w:eastAsia="Arial Unicode MS" w:hAnsi="Arial" w:cs="Arial"/>
                <w:b/>
                <w:lang w:val="en-GB"/>
              </w:rPr>
              <w:t xml:space="preserve">Are there ethical issues in this manuscript? </w:t>
            </w:r>
          </w:p>
          <w:p w14:paraId="3C53AF05" w14:textId="77777777" w:rsidR="00E8097C" w:rsidRPr="004A7534" w:rsidRDefault="00E8097C" w:rsidP="008361EF">
            <w:pPr>
              <w:rPr>
                <w:rFonts w:ascii="Arial" w:eastAsia="Arial Unicode MS" w:hAnsi="Arial" w:cs="Arial"/>
                <w:lang w:val="en-GB"/>
              </w:rPr>
            </w:pPr>
          </w:p>
        </w:tc>
        <w:tc>
          <w:tcPr>
            <w:tcW w:w="1694" w:type="pct"/>
            <w:shd w:val="clear" w:color="auto" w:fill="auto"/>
            <w:tcMar>
              <w:top w:w="0" w:type="dxa"/>
              <w:left w:w="108" w:type="dxa"/>
              <w:bottom w:w="0" w:type="dxa"/>
              <w:right w:w="108" w:type="dxa"/>
            </w:tcMar>
            <w:vAlign w:val="center"/>
          </w:tcPr>
          <w:p w14:paraId="716E30C6" w14:textId="77777777" w:rsidR="00E8097C" w:rsidRPr="004A7534" w:rsidRDefault="00E8097C" w:rsidP="008361EF">
            <w:pPr>
              <w:rPr>
                <w:rFonts w:ascii="Arial" w:eastAsia="Arial Unicode MS" w:hAnsi="Arial" w:cs="Arial"/>
                <w:i/>
                <w:iCs/>
                <w:u w:val="single"/>
                <w:lang w:val="en-GB"/>
              </w:rPr>
            </w:pPr>
            <w:r w:rsidRPr="004A7534">
              <w:rPr>
                <w:rFonts w:ascii="Arial" w:eastAsia="Arial Unicode MS" w:hAnsi="Arial" w:cs="Arial"/>
                <w:i/>
                <w:iCs/>
                <w:u w:val="single"/>
                <w:lang w:val="en-GB"/>
              </w:rPr>
              <w:t xml:space="preserve">(If yes, </w:t>
            </w:r>
            <w:proofErr w:type="gramStart"/>
            <w:r w:rsidRPr="004A7534">
              <w:rPr>
                <w:rFonts w:ascii="Arial" w:eastAsia="Arial Unicode MS" w:hAnsi="Arial" w:cs="Arial"/>
                <w:i/>
                <w:iCs/>
                <w:u w:val="single"/>
                <w:lang w:val="en-GB"/>
              </w:rPr>
              <w:t>Kindly</w:t>
            </w:r>
            <w:proofErr w:type="gramEnd"/>
            <w:r w:rsidRPr="004A7534">
              <w:rPr>
                <w:rFonts w:ascii="Arial" w:eastAsia="Arial Unicode MS" w:hAnsi="Arial" w:cs="Arial"/>
                <w:i/>
                <w:iCs/>
                <w:u w:val="single"/>
                <w:lang w:val="en-GB"/>
              </w:rPr>
              <w:t xml:space="preserve"> please write down the ethical issues here in details)</w:t>
            </w:r>
          </w:p>
          <w:p w14:paraId="2B521397" w14:textId="77777777" w:rsidR="00E8097C" w:rsidRPr="004A7534" w:rsidRDefault="00E8097C" w:rsidP="008361EF">
            <w:pPr>
              <w:rPr>
                <w:rFonts w:ascii="Arial" w:eastAsia="Arial Unicode MS" w:hAnsi="Arial" w:cs="Arial"/>
                <w:lang w:val="en-GB"/>
              </w:rPr>
            </w:pPr>
          </w:p>
          <w:p w14:paraId="06C664D8" w14:textId="77777777" w:rsidR="00E8097C" w:rsidRPr="004A7534" w:rsidRDefault="00E8097C" w:rsidP="008361EF">
            <w:pPr>
              <w:rPr>
                <w:rFonts w:ascii="Arial" w:eastAsia="Arial Unicode MS" w:hAnsi="Arial" w:cs="Arial"/>
                <w:lang w:val="en-GB"/>
              </w:rPr>
            </w:pPr>
          </w:p>
        </w:tc>
        <w:tc>
          <w:tcPr>
            <w:tcW w:w="1691" w:type="pct"/>
            <w:shd w:val="clear" w:color="auto" w:fill="auto"/>
            <w:vAlign w:val="center"/>
          </w:tcPr>
          <w:p w14:paraId="041775E8" w14:textId="77777777" w:rsidR="00E8097C" w:rsidRPr="004A7534" w:rsidRDefault="00E8097C" w:rsidP="008361EF">
            <w:pPr>
              <w:rPr>
                <w:rFonts w:ascii="Arial" w:eastAsia="Arial Unicode MS" w:hAnsi="Arial" w:cs="Arial"/>
                <w:lang w:val="en-GB"/>
              </w:rPr>
            </w:pPr>
          </w:p>
          <w:p w14:paraId="13130B0B" w14:textId="77777777" w:rsidR="00E8097C" w:rsidRPr="004A7534" w:rsidRDefault="00E8097C" w:rsidP="008361EF">
            <w:pPr>
              <w:rPr>
                <w:rFonts w:ascii="Arial" w:eastAsia="Arial Unicode MS" w:hAnsi="Arial" w:cs="Arial"/>
                <w:lang w:val="en-GB"/>
              </w:rPr>
            </w:pPr>
          </w:p>
          <w:p w14:paraId="5C9B5C97" w14:textId="77777777" w:rsidR="00E8097C" w:rsidRPr="004A7534" w:rsidRDefault="00E8097C" w:rsidP="008361EF">
            <w:pPr>
              <w:rPr>
                <w:rFonts w:ascii="Arial" w:eastAsia="Arial Unicode MS" w:hAnsi="Arial" w:cs="Arial"/>
                <w:lang w:val="en-GB"/>
              </w:rPr>
            </w:pPr>
          </w:p>
        </w:tc>
      </w:tr>
      <w:bookmarkEnd w:id="1"/>
    </w:tbl>
    <w:p w14:paraId="4C8618DD" w14:textId="77777777" w:rsidR="00E8097C" w:rsidRPr="004A7534" w:rsidRDefault="00E8097C" w:rsidP="00E8097C">
      <w:pPr>
        <w:rPr>
          <w:rFonts w:ascii="Arial" w:hAnsi="Arial" w:cs="Arial"/>
        </w:rPr>
      </w:pPr>
    </w:p>
    <w:p w14:paraId="4F74B91D" w14:textId="77777777" w:rsidR="00E8097C" w:rsidRPr="004A7534" w:rsidRDefault="00E8097C" w:rsidP="00E8097C">
      <w:pPr>
        <w:rPr>
          <w:rFonts w:ascii="Arial" w:hAnsi="Arial" w:cs="Arial"/>
        </w:rPr>
      </w:pPr>
    </w:p>
    <w:p w14:paraId="4BEE7DC7" w14:textId="77777777" w:rsidR="00E8097C" w:rsidRPr="004A7534" w:rsidRDefault="00E8097C" w:rsidP="00E8097C">
      <w:pPr>
        <w:rPr>
          <w:rFonts w:ascii="Arial" w:hAnsi="Arial" w:cs="Arial"/>
          <w:bCs/>
          <w:u w:val="single"/>
          <w:lang w:val="en-GB"/>
        </w:rPr>
      </w:pPr>
    </w:p>
    <w:bookmarkEnd w:id="2"/>
    <w:p w14:paraId="175C18E2" w14:textId="77777777" w:rsidR="00E8097C" w:rsidRPr="004A7534" w:rsidRDefault="00E8097C" w:rsidP="00E8097C">
      <w:pPr>
        <w:rPr>
          <w:rFonts w:ascii="Arial" w:hAnsi="Arial" w:cs="Arial"/>
        </w:rPr>
      </w:pPr>
    </w:p>
    <w:p w14:paraId="6228C045" w14:textId="77777777" w:rsidR="00E8097C" w:rsidRPr="004A7534" w:rsidRDefault="00E8097C">
      <w:pPr>
        <w:spacing w:line="200" w:lineRule="exact"/>
        <w:rPr>
          <w:rFonts w:ascii="Arial" w:hAnsi="Arial" w:cs="Arial"/>
        </w:rPr>
      </w:pPr>
    </w:p>
    <w:sectPr w:rsidR="00E8097C" w:rsidRPr="004A7534" w:rsidSect="00E8097C">
      <w:pgSz w:w="23820" w:h="16840" w:orient="landscape"/>
      <w:pgMar w:top="1540" w:right="1320" w:bottom="280" w:left="1320" w:header="1308"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60707" w14:textId="77777777" w:rsidR="00265BD5" w:rsidRDefault="00265BD5">
      <w:r>
        <w:separator/>
      </w:r>
    </w:p>
  </w:endnote>
  <w:endnote w:type="continuationSeparator" w:id="0">
    <w:p w14:paraId="59B8FC0E" w14:textId="77777777" w:rsidR="00265BD5" w:rsidRDefault="00265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D43C7" w14:textId="77777777" w:rsidR="00265BD5" w:rsidRDefault="00265BD5">
      <w:r>
        <w:separator/>
      </w:r>
    </w:p>
  </w:footnote>
  <w:footnote w:type="continuationSeparator" w:id="0">
    <w:p w14:paraId="0711B987" w14:textId="77777777" w:rsidR="00265BD5" w:rsidRDefault="00265B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16B"/>
    <w:multiLevelType w:val="multilevel"/>
    <w:tmpl w:val="0462620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7FE82C72"/>
    <w:multiLevelType w:val="hybridMultilevel"/>
    <w:tmpl w:val="9ED60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A0A"/>
    <w:rsid w:val="00265BD5"/>
    <w:rsid w:val="003A7A0A"/>
    <w:rsid w:val="004A7534"/>
    <w:rsid w:val="0060182B"/>
    <w:rsid w:val="00756046"/>
    <w:rsid w:val="00AC77FE"/>
    <w:rsid w:val="00BD49C7"/>
    <w:rsid w:val="00BE69DD"/>
    <w:rsid w:val="00CE0D96"/>
    <w:rsid w:val="00E8097C"/>
    <w:rsid w:val="00F938C7"/>
    <w:rsid w:val="00F95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41E5B"/>
  <w15:docId w15:val="{84D5645A-4395-4386-9564-85A97713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938C7"/>
    <w:rPr>
      <w:color w:val="0000FF" w:themeColor="hyperlink"/>
      <w:u w:val="single"/>
    </w:rPr>
  </w:style>
  <w:style w:type="character" w:styleId="UnresolvedMention">
    <w:name w:val="Unresolved Mention"/>
    <w:basedOn w:val="DefaultParagraphFont"/>
    <w:uiPriority w:val="99"/>
    <w:semiHidden/>
    <w:unhideWhenUsed/>
    <w:rsid w:val="00F938C7"/>
    <w:rPr>
      <w:color w:val="605E5C"/>
      <w:shd w:val="clear" w:color="auto" w:fill="E1DFDD"/>
    </w:rPr>
  </w:style>
  <w:style w:type="paragraph" w:styleId="ListParagraph">
    <w:name w:val="List Paragraph"/>
    <w:basedOn w:val="Normal"/>
    <w:uiPriority w:val="34"/>
    <w:qFormat/>
    <w:rsid w:val="00BE6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7</cp:revision>
  <dcterms:created xsi:type="dcterms:W3CDTF">2025-07-11T09:59:00Z</dcterms:created>
  <dcterms:modified xsi:type="dcterms:W3CDTF">2025-07-12T07:23:00Z</dcterms:modified>
</cp:coreProperties>
</file>