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562EF" w:rsidRPr="00A51EC7" w:rsidRDefault="00B562EF">
      <w:pPr>
        <w:spacing w:line="200" w:lineRule="exact"/>
        <w:rPr>
          <w:rFonts w:ascii="Arial" w:hAnsi="Arial" w:cs="Arial"/>
        </w:rPr>
      </w:pPr>
    </w:p>
    <w:p w:rsidR="00B562EF" w:rsidRPr="00A51EC7" w:rsidRDefault="00B562EF">
      <w:pPr>
        <w:spacing w:line="200" w:lineRule="exact"/>
        <w:rPr>
          <w:rFonts w:ascii="Arial" w:hAnsi="Arial" w:cs="Arial"/>
        </w:rPr>
      </w:pPr>
    </w:p>
    <w:p w:rsidR="00B562EF" w:rsidRPr="00A51EC7" w:rsidRDefault="00B562EF">
      <w:pPr>
        <w:spacing w:before="4" w:line="200" w:lineRule="exact"/>
        <w:rPr>
          <w:rFonts w:ascii="Arial" w:hAnsi="Arial" w:cs="Arial"/>
        </w:rPr>
      </w:pPr>
    </w:p>
    <w:tbl>
      <w:tblPr>
        <w:tblW w:w="0" w:type="auto"/>
        <w:tblInd w:w="10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92"/>
        <w:gridCol w:w="15856"/>
      </w:tblGrid>
      <w:tr w:rsidR="00B562EF" w:rsidRPr="00A51EC7">
        <w:trPr>
          <w:trHeight w:hRule="exact" w:val="300"/>
        </w:trPr>
        <w:tc>
          <w:tcPr>
            <w:tcW w:w="51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562EF" w:rsidRPr="00A51EC7" w:rsidRDefault="002A1FC8">
            <w:pPr>
              <w:spacing w:line="220" w:lineRule="exact"/>
              <w:ind w:left="88"/>
              <w:rPr>
                <w:rFonts w:ascii="Arial" w:eastAsia="Arial" w:hAnsi="Arial" w:cs="Arial"/>
              </w:rPr>
            </w:pPr>
            <w:r w:rsidRPr="00A51EC7">
              <w:rPr>
                <w:rFonts w:ascii="Arial" w:eastAsia="Arial" w:hAnsi="Arial" w:cs="Arial"/>
                <w:spacing w:val="1"/>
              </w:rPr>
              <w:t>J</w:t>
            </w:r>
            <w:r w:rsidRPr="00A51EC7">
              <w:rPr>
                <w:rFonts w:ascii="Arial" w:eastAsia="Arial" w:hAnsi="Arial" w:cs="Arial"/>
              </w:rPr>
              <w:t>o</w:t>
            </w:r>
            <w:r w:rsidRPr="00A51EC7">
              <w:rPr>
                <w:rFonts w:ascii="Arial" w:eastAsia="Arial" w:hAnsi="Arial" w:cs="Arial"/>
                <w:spacing w:val="-1"/>
              </w:rPr>
              <w:t>u</w:t>
            </w:r>
            <w:r w:rsidRPr="00A51EC7">
              <w:rPr>
                <w:rFonts w:ascii="Arial" w:eastAsia="Arial" w:hAnsi="Arial" w:cs="Arial"/>
                <w:spacing w:val="1"/>
              </w:rPr>
              <w:t>r</w:t>
            </w:r>
            <w:r w:rsidRPr="00A51EC7">
              <w:rPr>
                <w:rFonts w:ascii="Arial" w:eastAsia="Arial" w:hAnsi="Arial" w:cs="Arial"/>
              </w:rPr>
              <w:t>n</w:t>
            </w:r>
            <w:r w:rsidRPr="00A51EC7">
              <w:rPr>
                <w:rFonts w:ascii="Arial" w:eastAsia="Arial" w:hAnsi="Arial" w:cs="Arial"/>
                <w:spacing w:val="-1"/>
              </w:rPr>
              <w:t>a</w:t>
            </w:r>
            <w:r w:rsidRPr="00A51EC7">
              <w:rPr>
                <w:rFonts w:ascii="Arial" w:eastAsia="Arial" w:hAnsi="Arial" w:cs="Arial"/>
              </w:rPr>
              <w:t>l</w:t>
            </w:r>
            <w:r w:rsidRPr="00A51EC7">
              <w:rPr>
                <w:rFonts w:ascii="Arial" w:eastAsia="Arial" w:hAnsi="Arial" w:cs="Arial"/>
                <w:spacing w:val="-6"/>
              </w:rPr>
              <w:t xml:space="preserve"> </w:t>
            </w:r>
            <w:r w:rsidRPr="00A51EC7">
              <w:rPr>
                <w:rFonts w:ascii="Arial" w:eastAsia="Arial" w:hAnsi="Arial" w:cs="Arial"/>
              </w:rPr>
              <w:t>Na</w:t>
            </w:r>
            <w:r w:rsidRPr="00A51EC7">
              <w:rPr>
                <w:rFonts w:ascii="Arial" w:eastAsia="Arial" w:hAnsi="Arial" w:cs="Arial"/>
                <w:spacing w:val="4"/>
              </w:rPr>
              <w:t>m</w:t>
            </w:r>
            <w:r w:rsidRPr="00A51EC7">
              <w:rPr>
                <w:rFonts w:ascii="Arial" w:eastAsia="Arial" w:hAnsi="Arial" w:cs="Arial"/>
              </w:rPr>
              <w:t>e:</w:t>
            </w:r>
          </w:p>
        </w:tc>
        <w:tc>
          <w:tcPr>
            <w:tcW w:w="15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562EF" w:rsidRPr="00A51EC7" w:rsidRDefault="002A1FC8">
            <w:pPr>
              <w:spacing w:before="25"/>
              <w:ind w:left="102"/>
              <w:rPr>
                <w:rFonts w:ascii="Arial" w:eastAsia="Arial" w:hAnsi="Arial" w:cs="Arial"/>
              </w:rPr>
            </w:pPr>
            <w:hyperlink r:id="rId7">
              <w:r w:rsidRPr="00A51EC7">
                <w:rPr>
                  <w:rFonts w:ascii="Arial" w:eastAsia="Arial" w:hAnsi="Arial" w:cs="Arial"/>
                  <w:b/>
                  <w:color w:val="0000FF"/>
                  <w:spacing w:val="-2"/>
                  <w:u w:val="thick" w:color="0000FF"/>
                </w:rPr>
                <w:t>A</w:t>
              </w:r>
              <w:r w:rsidRPr="00A51EC7">
                <w:rPr>
                  <w:rFonts w:ascii="Arial" w:eastAsia="Arial" w:hAnsi="Arial" w:cs="Arial"/>
                  <w:b/>
                  <w:color w:val="0000FF"/>
                  <w:spacing w:val="2"/>
                  <w:u w:val="thick" w:color="0000FF"/>
                </w:rPr>
                <w:t>s</w:t>
              </w:r>
              <w:r w:rsidRPr="00A51EC7"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ian</w:t>
              </w:r>
              <w:r w:rsidRPr="00A51EC7">
                <w:rPr>
                  <w:rFonts w:ascii="Arial" w:eastAsia="Arial" w:hAnsi="Arial" w:cs="Arial"/>
                  <w:b/>
                  <w:color w:val="0000FF"/>
                  <w:spacing w:val="-6"/>
                  <w:u w:val="thick" w:color="0000FF"/>
                </w:rPr>
                <w:t xml:space="preserve"> </w:t>
              </w:r>
              <w:r w:rsidRPr="00A51EC7"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Jo</w:t>
              </w:r>
              <w:r w:rsidRPr="00A51EC7">
                <w:rPr>
                  <w:rFonts w:ascii="Arial" w:eastAsia="Arial" w:hAnsi="Arial" w:cs="Arial"/>
                  <w:b/>
                  <w:color w:val="0000FF"/>
                  <w:spacing w:val="3"/>
                  <w:u w:val="thick" w:color="0000FF"/>
                </w:rPr>
                <w:t>u</w:t>
              </w:r>
              <w:r w:rsidRPr="00A51EC7">
                <w:rPr>
                  <w:rFonts w:ascii="Arial" w:eastAsia="Arial" w:hAnsi="Arial" w:cs="Arial"/>
                  <w:b/>
                  <w:color w:val="0000FF"/>
                  <w:spacing w:val="-1"/>
                  <w:u w:val="thick" w:color="0000FF"/>
                </w:rPr>
                <w:t>r</w:t>
              </w:r>
              <w:r w:rsidRPr="00A51EC7"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nal</w:t>
              </w:r>
              <w:r w:rsidRPr="00A51EC7">
                <w:rPr>
                  <w:rFonts w:ascii="Arial" w:eastAsia="Arial" w:hAnsi="Arial" w:cs="Arial"/>
                  <w:b/>
                  <w:color w:val="0000FF"/>
                  <w:spacing w:val="-9"/>
                  <w:u w:val="thick" w:color="0000FF"/>
                </w:rPr>
                <w:t xml:space="preserve"> </w:t>
              </w:r>
              <w:r w:rsidRPr="00A51EC7"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of</w:t>
              </w:r>
              <w:r w:rsidRPr="00A51EC7">
                <w:rPr>
                  <w:rFonts w:ascii="Arial" w:eastAsia="Arial" w:hAnsi="Arial" w:cs="Arial"/>
                  <w:b/>
                  <w:color w:val="0000FF"/>
                  <w:spacing w:val="1"/>
                  <w:u w:val="thick" w:color="0000FF"/>
                </w:rPr>
                <w:t xml:space="preserve"> </w:t>
              </w:r>
              <w:r w:rsidRPr="00A51EC7">
                <w:rPr>
                  <w:rFonts w:ascii="Arial" w:eastAsia="Arial" w:hAnsi="Arial" w:cs="Arial"/>
                  <w:b/>
                  <w:color w:val="0000FF"/>
                  <w:spacing w:val="-1"/>
                  <w:u w:val="thick" w:color="0000FF"/>
                </w:rPr>
                <w:t>E</w:t>
              </w:r>
              <w:r w:rsidRPr="00A51EC7"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co</w:t>
              </w:r>
              <w:r w:rsidRPr="00A51EC7">
                <w:rPr>
                  <w:rFonts w:ascii="Arial" w:eastAsia="Arial" w:hAnsi="Arial" w:cs="Arial"/>
                  <w:b/>
                  <w:color w:val="0000FF"/>
                  <w:spacing w:val="1"/>
                  <w:u w:val="thick" w:color="0000FF"/>
                </w:rPr>
                <w:t>n</w:t>
              </w:r>
              <w:r w:rsidRPr="00A51EC7"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o</w:t>
              </w:r>
              <w:r w:rsidRPr="00A51EC7">
                <w:rPr>
                  <w:rFonts w:ascii="Arial" w:eastAsia="Arial" w:hAnsi="Arial" w:cs="Arial"/>
                  <w:b/>
                  <w:color w:val="0000FF"/>
                  <w:spacing w:val="3"/>
                  <w:u w:val="thick" w:color="0000FF"/>
                </w:rPr>
                <w:t>m</w:t>
              </w:r>
              <w:r w:rsidRPr="00A51EC7"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ic</w:t>
              </w:r>
              <w:r w:rsidRPr="00A51EC7">
                <w:rPr>
                  <w:rFonts w:ascii="Arial" w:eastAsia="Arial" w:hAnsi="Arial" w:cs="Arial"/>
                  <w:b/>
                  <w:color w:val="0000FF"/>
                  <w:spacing w:val="-1"/>
                  <w:u w:val="thick" w:color="0000FF"/>
                </w:rPr>
                <w:t>s</w:t>
              </w:r>
              <w:r w:rsidRPr="00A51EC7"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,</w:t>
              </w:r>
              <w:r w:rsidRPr="00A51EC7">
                <w:rPr>
                  <w:rFonts w:ascii="Arial" w:eastAsia="Arial" w:hAnsi="Arial" w:cs="Arial"/>
                  <w:b/>
                  <w:color w:val="0000FF"/>
                  <w:spacing w:val="-12"/>
                  <w:u w:val="thick" w:color="0000FF"/>
                </w:rPr>
                <w:t xml:space="preserve"> </w:t>
              </w:r>
              <w:r w:rsidRPr="00A51EC7"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B</w:t>
              </w:r>
              <w:r w:rsidRPr="00A51EC7">
                <w:rPr>
                  <w:rFonts w:ascii="Arial" w:eastAsia="Arial" w:hAnsi="Arial" w:cs="Arial"/>
                  <w:b/>
                  <w:color w:val="0000FF"/>
                  <w:spacing w:val="3"/>
                  <w:u w:val="thick" w:color="0000FF"/>
                </w:rPr>
                <w:t>u</w:t>
              </w:r>
              <w:r w:rsidRPr="00A51EC7"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sine</w:t>
              </w:r>
              <w:r w:rsidRPr="00A51EC7">
                <w:rPr>
                  <w:rFonts w:ascii="Arial" w:eastAsia="Arial" w:hAnsi="Arial" w:cs="Arial"/>
                  <w:b/>
                  <w:color w:val="0000FF"/>
                  <w:spacing w:val="2"/>
                  <w:u w:val="thick" w:color="0000FF"/>
                </w:rPr>
                <w:t>s</w:t>
              </w:r>
              <w:r w:rsidRPr="00A51EC7"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s</w:t>
              </w:r>
              <w:r w:rsidRPr="00A51EC7">
                <w:rPr>
                  <w:rFonts w:ascii="Arial" w:eastAsia="Arial" w:hAnsi="Arial" w:cs="Arial"/>
                  <w:b/>
                  <w:color w:val="0000FF"/>
                  <w:spacing w:val="-9"/>
                  <w:u w:val="thick" w:color="0000FF"/>
                </w:rPr>
                <w:t xml:space="preserve"> </w:t>
              </w:r>
              <w:r w:rsidRPr="00A51EC7">
                <w:rPr>
                  <w:rFonts w:ascii="Arial" w:eastAsia="Arial" w:hAnsi="Arial" w:cs="Arial"/>
                  <w:b/>
                  <w:color w:val="0000FF"/>
                  <w:spacing w:val="-1"/>
                  <w:u w:val="thick" w:color="0000FF"/>
                </w:rPr>
                <w:t>a</w:t>
              </w:r>
              <w:r w:rsidRPr="00A51EC7"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nd</w:t>
              </w:r>
              <w:r w:rsidRPr="00A51EC7">
                <w:rPr>
                  <w:rFonts w:ascii="Arial" w:eastAsia="Arial" w:hAnsi="Arial" w:cs="Arial"/>
                  <w:b/>
                  <w:color w:val="0000FF"/>
                  <w:spacing w:val="1"/>
                  <w:u w:val="thick" w:color="0000FF"/>
                </w:rPr>
                <w:t xml:space="preserve"> </w:t>
              </w:r>
              <w:r w:rsidRPr="00A51EC7">
                <w:rPr>
                  <w:rFonts w:ascii="Arial" w:eastAsia="Arial" w:hAnsi="Arial" w:cs="Arial"/>
                  <w:b/>
                  <w:color w:val="0000FF"/>
                  <w:spacing w:val="-5"/>
                  <w:u w:val="thick" w:color="0000FF"/>
                </w:rPr>
                <w:t>A</w:t>
              </w:r>
              <w:r w:rsidRPr="00A51EC7">
                <w:rPr>
                  <w:rFonts w:ascii="Arial" w:eastAsia="Arial" w:hAnsi="Arial" w:cs="Arial"/>
                  <w:b/>
                  <w:color w:val="0000FF"/>
                  <w:spacing w:val="2"/>
                  <w:u w:val="thick" w:color="0000FF"/>
                </w:rPr>
                <w:t>c</w:t>
              </w:r>
              <w:r w:rsidRPr="00A51EC7"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co</w:t>
              </w:r>
              <w:r w:rsidRPr="00A51EC7">
                <w:rPr>
                  <w:rFonts w:ascii="Arial" w:eastAsia="Arial" w:hAnsi="Arial" w:cs="Arial"/>
                  <w:b/>
                  <w:color w:val="0000FF"/>
                  <w:spacing w:val="3"/>
                  <w:u w:val="thick" w:color="0000FF"/>
                </w:rPr>
                <w:t>u</w:t>
              </w:r>
              <w:r w:rsidRPr="00A51EC7"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n</w:t>
              </w:r>
              <w:r w:rsidRPr="00A51EC7">
                <w:rPr>
                  <w:rFonts w:ascii="Arial" w:eastAsia="Arial" w:hAnsi="Arial" w:cs="Arial"/>
                  <w:b/>
                  <w:color w:val="0000FF"/>
                  <w:spacing w:val="1"/>
                  <w:u w:val="thick" w:color="0000FF"/>
                </w:rPr>
                <w:t>t</w:t>
              </w:r>
              <w:r w:rsidRPr="00A51EC7"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ing</w:t>
              </w:r>
            </w:hyperlink>
          </w:p>
        </w:tc>
      </w:tr>
      <w:tr w:rsidR="00B562EF" w:rsidRPr="00A51EC7">
        <w:trPr>
          <w:trHeight w:hRule="exact" w:val="300"/>
        </w:trPr>
        <w:tc>
          <w:tcPr>
            <w:tcW w:w="51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562EF" w:rsidRPr="00A51EC7" w:rsidRDefault="002A1FC8">
            <w:pPr>
              <w:spacing w:line="220" w:lineRule="exact"/>
              <w:ind w:left="88"/>
              <w:rPr>
                <w:rFonts w:ascii="Arial" w:eastAsia="Arial" w:hAnsi="Arial" w:cs="Arial"/>
              </w:rPr>
            </w:pPr>
            <w:r w:rsidRPr="00A51EC7">
              <w:rPr>
                <w:rFonts w:ascii="Arial" w:eastAsia="Arial" w:hAnsi="Arial" w:cs="Arial"/>
              </w:rPr>
              <w:t>M</w:t>
            </w:r>
            <w:r w:rsidRPr="00A51EC7">
              <w:rPr>
                <w:rFonts w:ascii="Arial" w:eastAsia="Arial" w:hAnsi="Arial" w:cs="Arial"/>
                <w:spacing w:val="-1"/>
              </w:rPr>
              <w:t>a</w:t>
            </w:r>
            <w:r w:rsidRPr="00A51EC7">
              <w:rPr>
                <w:rFonts w:ascii="Arial" w:eastAsia="Arial" w:hAnsi="Arial" w:cs="Arial"/>
              </w:rPr>
              <w:t>n</w:t>
            </w:r>
            <w:r w:rsidRPr="00A51EC7">
              <w:rPr>
                <w:rFonts w:ascii="Arial" w:eastAsia="Arial" w:hAnsi="Arial" w:cs="Arial"/>
                <w:spacing w:val="-1"/>
              </w:rPr>
              <w:t>u</w:t>
            </w:r>
            <w:r w:rsidRPr="00A51EC7">
              <w:rPr>
                <w:rFonts w:ascii="Arial" w:eastAsia="Arial" w:hAnsi="Arial" w:cs="Arial"/>
                <w:spacing w:val="1"/>
              </w:rPr>
              <w:t>scr</w:t>
            </w:r>
            <w:r w:rsidRPr="00A51EC7">
              <w:rPr>
                <w:rFonts w:ascii="Arial" w:eastAsia="Arial" w:hAnsi="Arial" w:cs="Arial"/>
                <w:spacing w:val="-1"/>
              </w:rPr>
              <w:t>i</w:t>
            </w:r>
            <w:r w:rsidRPr="00A51EC7">
              <w:rPr>
                <w:rFonts w:ascii="Arial" w:eastAsia="Arial" w:hAnsi="Arial" w:cs="Arial"/>
                <w:spacing w:val="2"/>
              </w:rPr>
              <w:t>p</w:t>
            </w:r>
            <w:r w:rsidRPr="00A51EC7">
              <w:rPr>
                <w:rFonts w:ascii="Arial" w:eastAsia="Arial" w:hAnsi="Arial" w:cs="Arial"/>
              </w:rPr>
              <w:t>t</w:t>
            </w:r>
            <w:r w:rsidRPr="00A51EC7">
              <w:rPr>
                <w:rFonts w:ascii="Arial" w:eastAsia="Arial" w:hAnsi="Arial" w:cs="Arial"/>
                <w:spacing w:val="-10"/>
              </w:rPr>
              <w:t xml:space="preserve"> </w:t>
            </w:r>
            <w:r w:rsidRPr="00A51EC7">
              <w:rPr>
                <w:rFonts w:ascii="Arial" w:eastAsia="Arial" w:hAnsi="Arial" w:cs="Arial"/>
              </w:rPr>
              <w:t>Nu</w:t>
            </w:r>
            <w:r w:rsidRPr="00A51EC7">
              <w:rPr>
                <w:rFonts w:ascii="Arial" w:eastAsia="Arial" w:hAnsi="Arial" w:cs="Arial"/>
                <w:spacing w:val="4"/>
              </w:rPr>
              <w:t>m</w:t>
            </w:r>
            <w:r w:rsidRPr="00A51EC7">
              <w:rPr>
                <w:rFonts w:ascii="Arial" w:eastAsia="Arial" w:hAnsi="Arial" w:cs="Arial"/>
              </w:rPr>
              <w:t>b</w:t>
            </w:r>
            <w:r w:rsidRPr="00A51EC7">
              <w:rPr>
                <w:rFonts w:ascii="Arial" w:eastAsia="Arial" w:hAnsi="Arial" w:cs="Arial"/>
                <w:spacing w:val="-1"/>
              </w:rPr>
              <w:t>e</w:t>
            </w:r>
            <w:r w:rsidRPr="00A51EC7">
              <w:rPr>
                <w:rFonts w:ascii="Arial" w:eastAsia="Arial" w:hAnsi="Arial" w:cs="Arial"/>
                <w:spacing w:val="1"/>
              </w:rPr>
              <w:t>r</w:t>
            </w:r>
            <w:r w:rsidRPr="00A51EC7">
              <w:rPr>
                <w:rFonts w:ascii="Arial" w:eastAsia="Arial" w:hAnsi="Arial" w:cs="Arial"/>
              </w:rPr>
              <w:t>:</w:t>
            </w:r>
          </w:p>
        </w:tc>
        <w:tc>
          <w:tcPr>
            <w:tcW w:w="15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562EF" w:rsidRPr="00A51EC7" w:rsidRDefault="002A1FC8">
            <w:pPr>
              <w:spacing w:before="25"/>
              <w:ind w:left="102"/>
              <w:rPr>
                <w:rFonts w:ascii="Arial" w:eastAsia="Arial" w:hAnsi="Arial" w:cs="Arial"/>
              </w:rPr>
            </w:pPr>
            <w:r w:rsidRPr="00A51EC7">
              <w:rPr>
                <w:rFonts w:ascii="Arial" w:eastAsia="Arial" w:hAnsi="Arial" w:cs="Arial"/>
                <w:b/>
                <w:spacing w:val="4"/>
              </w:rPr>
              <w:t>M</w:t>
            </w:r>
            <w:r w:rsidRPr="00A51EC7">
              <w:rPr>
                <w:rFonts w:ascii="Arial" w:eastAsia="Arial" w:hAnsi="Arial" w:cs="Arial"/>
                <w:b/>
              </w:rPr>
              <w:t>s</w:t>
            </w:r>
            <w:r w:rsidRPr="00A51EC7">
              <w:rPr>
                <w:rFonts w:ascii="Arial" w:eastAsia="Arial" w:hAnsi="Arial" w:cs="Arial"/>
                <w:b/>
                <w:spacing w:val="1"/>
              </w:rPr>
              <w:t>_</w:t>
            </w:r>
            <w:r w:rsidRPr="00A51EC7">
              <w:rPr>
                <w:rFonts w:ascii="Arial" w:eastAsia="Arial" w:hAnsi="Arial" w:cs="Arial"/>
                <w:b/>
                <w:spacing w:val="-5"/>
              </w:rPr>
              <w:t>A</w:t>
            </w:r>
            <w:r w:rsidRPr="00A51EC7">
              <w:rPr>
                <w:rFonts w:ascii="Arial" w:eastAsia="Arial" w:hAnsi="Arial" w:cs="Arial"/>
                <w:b/>
              </w:rPr>
              <w:t>J</w:t>
            </w:r>
            <w:r w:rsidRPr="00A51EC7">
              <w:rPr>
                <w:rFonts w:ascii="Arial" w:eastAsia="Arial" w:hAnsi="Arial" w:cs="Arial"/>
                <w:b/>
                <w:spacing w:val="-1"/>
              </w:rPr>
              <w:t>E</w:t>
            </w:r>
            <w:r w:rsidRPr="00A51EC7">
              <w:rPr>
                <w:rFonts w:ascii="Arial" w:eastAsia="Arial" w:hAnsi="Arial" w:cs="Arial"/>
                <w:b/>
                <w:spacing w:val="5"/>
              </w:rPr>
              <w:t>B</w:t>
            </w:r>
            <w:r w:rsidRPr="00A51EC7">
              <w:rPr>
                <w:rFonts w:ascii="Arial" w:eastAsia="Arial" w:hAnsi="Arial" w:cs="Arial"/>
                <w:b/>
                <w:spacing w:val="-5"/>
              </w:rPr>
              <w:t>A</w:t>
            </w:r>
            <w:r w:rsidRPr="00A51EC7">
              <w:rPr>
                <w:rFonts w:ascii="Arial" w:eastAsia="Arial" w:hAnsi="Arial" w:cs="Arial"/>
                <w:b/>
                <w:spacing w:val="2"/>
              </w:rPr>
              <w:t>_1</w:t>
            </w:r>
            <w:r w:rsidRPr="00A51EC7">
              <w:rPr>
                <w:rFonts w:ascii="Arial" w:eastAsia="Arial" w:hAnsi="Arial" w:cs="Arial"/>
                <w:b/>
              </w:rPr>
              <w:t>3</w:t>
            </w:r>
            <w:r w:rsidRPr="00A51EC7">
              <w:rPr>
                <w:rFonts w:ascii="Arial" w:eastAsia="Arial" w:hAnsi="Arial" w:cs="Arial"/>
                <w:b/>
                <w:spacing w:val="-1"/>
              </w:rPr>
              <w:t>9</w:t>
            </w:r>
            <w:r w:rsidRPr="00A51EC7">
              <w:rPr>
                <w:rFonts w:ascii="Arial" w:eastAsia="Arial" w:hAnsi="Arial" w:cs="Arial"/>
                <w:b/>
                <w:spacing w:val="2"/>
              </w:rPr>
              <w:t>6</w:t>
            </w:r>
            <w:r w:rsidRPr="00A51EC7">
              <w:rPr>
                <w:rFonts w:ascii="Arial" w:eastAsia="Arial" w:hAnsi="Arial" w:cs="Arial"/>
                <w:b/>
              </w:rPr>
              <w:t>43</w:t>
            </w:r>
          </w:p>
        </w:tc>
      </w:tr>
      <w:tr w:rsidR="00B562EF" w:rsidRPr="00A51EC7">
        <w:trPr>
          <w:trHeight w:hRule="exact" w:val="660"/>
        </w:trPr>
        <w:tc>
          <w:tcPr>
            <w:tcW w:w="51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562EF" w:rsidRPr="00A51EC7" w:rsidRDefault="002A1FC8">
            <w:pPr>
              <w:spacing w:line="220" w:lineRule="exact"/>
              <w:ind w:left="88"/>
              <w:rPr>
                <w:rFonts w:ascii="Arial" w:eastAsia="Arial" w:hAnsi="Arial" w:cs="Arial"/>
              </w:rPr>
            </w:pPr>
            <w:r w:rsidRPr="00A51EC7">
              <w:rPr>
                <w:rFonts w:ascii="Arial" w:eastAsia="Arial" w:hAnsi="Arial" w:cs="Arial"/>
                <w:spacing w:val="3"/>
              </w:rPr>
              <w:t>T</w:t>
            </w:r>
            <w:r w:rsidRPr="00A51EC7">
              <w:rPr>
                <w:rFonts w:ascii="Arial" w:eastAsia="Arial" w:hAnsi="Arial" w:cs="Arial"/>
                <w:spacing w:val="-1"/>
              </w:rPr>
              <w:t>i</w:t>
            </w:r>
            <w:r w:rsidRPr="00A51EC7">
              <w:rPr>
                <w:rFonts w:ascii="Arial" w:eastAsia="Arial" w:hAnsi="Arial" w:cs="Arial"/>
              </w:rPr>
              <w:t>t</w:t>
            </w:r>
            <w:r w:rsidRPr="00A51EC7">
              <w:rPr>
                <w:rFonts w:ascii="Arial" w:eastAsia="Arial" w:hAnsi="Arial" w:cs="Arial"/>
                <w:spacing w:val="-1"/>
              </w:rPr>
              <w:t>l</w:t>
            </w:r>
            <w:r w:rsidRPr="00A51EC7">
              <w:rPr>
                <w:rFonts w:ascii="Arial" w:eastAsia="Arial" w:hAnsi="Arial" w:cs="Arial"/>
              </w:rPr>
              <w:t>e</w:t>
            </w:r>
            <w:r w:rsidRPr="00A51EC7">
              <w:rPr>
                <w:rFonts w:ascii="Arial" w:eastAsia="Arial" w:hAnsi="Arial" w:cs="Arial"/>
                <w:spacing w:val="-4"/>
              </w:rPr>
              <w:t xml:space="preserve"> </w:t>
            </w:r>
            <w:r w:rsidRPr="00A51EC7">
              <w:rPr>
                <w:rFonts w:ascii="Arial" w:eastAsia="Arial" w:hAnsi="Arial" w:cs="Arial"/>
                <w:spacing w:val="-1"/>
              </w:rPr>
              <w:t>o</w:t>
            </w:r>
            <w:r w:rsidRPr="00A51EC7">
              <w:rPr>
                <w:rFonts w:ascii="Arial" w:eastAsia="Arial" w:hAnsi="Arial" w:cs="Arial"/>
              </w:rPr>
              <w:t>f t</w:t>
            </w:r>
            <w:r w:rsidRPr="00A51EC7">
              <w:rPr>
                <w:rFonts w:ascii="Arial" w:eastAsia="Arial" w:hAnsi="Arial" w:cs="Arial"/>
                <w:spacing w:val="-1"/>
              </w:rPr>
              <w:t>h</w:t>
            </w:r>
            <w:r w:rsidRPr="00A51EC7">
              <w:rPr>
                <w:rFonts w:ascii="Arial" w:eastAsia="Arial" w:hAnsi="Arial" w:cs="Arial"/>
              </w:rPr>
              <w:t>e</w:t>
            </w:r>
            <w:r w:rsidRPr="00A51EC7">
              <w:rPr>
                <w:rFonts w:ascii="Arial" w:eastAsia="Arial" w:hAnsi="Arial" w:cs="Arial"/>
                <w:spacing w:val="-1"/>
              </w:rPr>
              <w:t xml:space="preserve"> </w:t>
            </w:r>
            <w:r w:rsidRPr="00A51EC7">
              <w:rPr>
                <w:rFonts w:ascii="Arial" w:eastAsia="Arial" w:hAnsi="Arial" w:cs="Arial"/>
              </w:rPr>
              <w:t>M</w:t>
            </w:r>
            <w:r w:rsidRPr="00A51EC7">
              <w:rPr>
                <w:rFonts w:ascii="Arial" w:eastAsia="Arial" w:hAnsi="Arial" w:cs="Arial"/>
                <w:spacing w:val="-1"/>
              </w:rPr>
              <w:t>a</w:t>
            </w:r>
            <w:r w:rsidRPr="00A51EC7">
              <w:rPr>
                <w:rFonts w:ascii="Arial" w:eastAsia="Arial" w:hAnsi="Arial" w:cs="Arial"/>
                <w:spacing w:val="2"/>
              </w:rPr>
              <w:t>n</w:t>
            </w:r>
            <w:r w:rsidRPr="00A51EC7">
              <w:rPr>
                <w:rFonts w:ascii="Arial" w:eastAsia="Arial" w:hAnsi="Arial" w:cs="Arial"/>
              </w:rPr>
              <w:t>u</w:t>
            </w:r>
            <w:r w:rsidRPr="00A51EC7">
              <w:rPr>
                <w:rFonts w:ascii="Arial" w:eastAsia="Arial" w:hAnsi="Arial" w:cs="Arial"/>
                <w:spacing w:val="1"/>
              </w:rPr>
              <w:t>scr</w:t>
            </w:r>
            <w:r w:rsidRPr="00A51EC7">
              <w:rPr>
                <w:rFonts w:ascii="Arial" w:eastAsia="Arial" w:hAnsi="Arial" w:cs="Arial"/>
                <w:spacing w:val="-1"/>
              </w:rPr>
              <w:t>i</w:t>
            </w:r>
            <w:r w:rsidRPr="00A51EC7">
              <w:rPr>
                <w:rFonts w:ascii="Arial" w:eastAsia="Arial" w:hAnsi="Arial" w:cs="Arial"/>
              </w:rPr>
              <w:t>pt:</w:t>
            </w:r>
          </w:p>
        </w:tc>
        <w:tc>
          <w:tcPr>
            <w:tcW w:w="15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562EF" w:rsidRPr="00A51EC7" w:rsidRDefault="00B562EF">
            <w:pPr>
              <w:spacing w:before="5" w:line="200" w:lineRule="exact"/>
              <w:rPr>
                <w:rFonts w:ascii="Arial" w:hAnsi="Arial" w:cs="Arial"/>
              </w:rPr>
            </w:pPr>
          </w:p>
          <w:p w:rsidR="00B562EF" w:rsidRPr="00A51EC7" w:rsidRDefault="002A1FC8">
            <w:pPr>
              <w:ind w:left="102"/>
              <w:rPr>
                <w:rFonts w:ascii="Arial" w:eastAsia="Arial" w:hAnsi="Arial" w:cs="Arial"/>
              </w:rPr>
            </w:pPr>
            <w:r w:rsidRPr="00A51EC7">
              <w:rPr>
                <w:rFonts w:ascii="Arial" w:eastAsia="Arial" w:hAnsi="Arial" w:cs="Arial"/>
                <w:b/>
                <w:spacing w:val="-1"/>
              </w:rPr>
              <w:t>E</w:t>
            </w:r>
            <w:r w:rsidRPr="00A51EC7">
              <w:rPr>
                <w:rFonts w:ascii="Arial" w:eastAsia="Arial" w:hAnsi="Arial" w:cs="Arial"/>
                <w:b/>
                <w:spacing w:val="2"/>
              </w:rPr>
              <w:t>v</w:t>
            </w:r>
            <w:r w:rsidRPr="00A51EC7">
              <w:rPr>
                <w:rFonts w:ascii="Arial" w:eastAsia="Arial" w:hAnsi="Arial" w:cs="Arial"/>
                <w:b/>
              </w:rPr>
              <w:t>aluating</w:t>
            </w:r>
            <w:r w:rsidRPr="00A51EC7">
              <w:rPr>
                <w:rFonts w:ascii="Arial" w:eastAsia="Arial" w:hAnsi="Arial" w:cs="Arial"/>
                <w:b/>
                <w:spacing w:val="-9"/>
              </w:rPr>
              <w:t xml:space="preserve"> </w:t>
            </w:r>
            <w:r w:rsidRPr="00A51EC7">
              <w:rPr>
                <w:rFonts w:ascii="Arial" w:eastAsia="Arial" w:hAnsi="Arial" w:cs="Arial"/>
                <w:b/>
                <w:spacing w:val="2"/>
              </w:rPr>
              <w:t>C</w:t>
            </w:r>
            <w:r w:rsidRPr="00A51EC7">
              <w:rPr>
                <w:rFonts w:ascii="Arial" w:eastAsia="Arial" w:hAnsi="Arial" w:cs="Arial"/>
                <w:b/>
                <w:spacing w:val="-3"/>
              </w:rPr>
              <w:t>y</w:t>
            </w:r>
            <w:r w:rsidRPr="00A51EC7">
              <w:rPr>
                <w:rFonts w:ascii="Arial" w:eastAsia="Arial" w:hAnsi="Arial" w:cs="Arial"/>
                <w:b/>
              </w:rPr>
              <w:t>b</w:t>
            </w:r>
            <w:r w:rsidRPr="00A51EC7">
              <w:rPr>
                <w:rFonts w:ascii="Arial" w:eastAsia="Arial" w:hAnsi="Arial" w:cs="Arial"/>
                <w:b/>
                <w:spacing w:val="2"/>
              </w:rPr>
              <w:t>e</w:t>
            </w:r>
            <w:r w:rsidRPr="00A51EC7">
              <w:rPr>
                <w:rFonts w:ascii="Arial" w:eastAsia="Arial" w:hAnsi="Arial" w:cs="Arial"/>
                <w:b/>
                <w:spacing w:val="-1"/>
              </w:rPr>
              <w:t>r</w:t>
            </w:r>
            <w:r w:rsidRPr="00A51EC7">
              <w:rPr>
                <w:rFonts w:ascii="Arial" w:eastAsia="Arial" w:hAnsi="Arial" w:cs="Arial"/>
                <w:b/>
              </w:rPr>
              <w:t>s</w:t>
            </w:r>
            <w:r w:rsidRPr="00A51EC7">
              <w:rPr>
                <w:rFonts w:ascii="Arial" w:eastAsia="Arial" w:hAnsi="Arial" w:cs="Arial"/>
                <w:b/>
                <w:spacing w:val="1"/>
              </w:rPr>
              <w:t>e</w:t>
            </w:r>
            <w:r w:rsidRPr="00A51EC7">
              <w:rPr>
                <w:rFonts w:ascii="Arial" w:eastAsia="Arial" w:hAnsi="Arial" w:cs="Arial"/>
                <w:b/>
              </w:rPr>
              <w:t>curi</w:t>
            </w:r>
            <w:r w:rsidRPr="00A51EC7">
              <w:rPr>
                <w:rFonts w:ascii="Arial" w:eastAsia="Arial" w:hAnsi="Arial" w:cs="Arial"/>
                <w:b/>
                <w:spacing w:val="3"/>
              </w:rPr>
              <w:t>t</w:t>
            </w:r>
            <w:r w:rsidRPr="00A51EC7">
              <w:rPr>
                <w:rFonts w:ascii="Arial" w:eastAsia="Arial" w:hAnsi="Arial" w:cs="Arial"/>
                <w:b/>
              </w:rPr>
              <w:t>y</w:t>
            </w:r>
            <w:r w:rsidRPr="00A51EC7">
              <w:rPr>
                <w:rFonts w:ascii="Arial" w:eastAsia="Arial" w:hAnsi="Arial" w:cs="Arial"/>
                <w:b/>
                <w:spacing w:val="-11"/>
              </w:rPr>
              <w:t xml:space="preserve"> </w:t>
            </w:r>
            <w:r w:rsidRPr="00A51EC7">
              <w:rPr>
                <w:rFonts w:ascii="Arial" w:eastAsia="Arial" w:hAnsi="Arial" w:cs="Arial"/>
                <w:b/>
                <w:spacing w:val="-7"/>
              </w:rPr>
              <w:t>A</w:t>
            </w:r>
            <w:r w:rsidRPr="00A51EC7">
              <w:rPr>
                <w:rFonts w:ascii="Arial" w:eastAsia="Arial" w:hAnsi="Arial" w:cs="Arial"/>
                <w:b/>
                <w:spacing w:val="6"/>
              </w:rPr>
              <w:t>w</w:t>
            </w:r>
            <w:r w:rsidRPr="00A51EC7">
              <w:rPr>
                <w:rFonts w:ascii="Arial" w:eastAsia="Arial" w:hAnsi="Arial" w:cs="Arial"/>
                <w:b/>
              </w:rPr>
              <w:t>a</w:t>
            </w:r>
            <w:r w:rsidRPr="00A51EC7">
              <w:rPr>
                <w:rFonts w:ascii="Arial" w:eastAsia="Arial" w:hAnsi="Arial" w:cs="Arial"/>
                <w:b/>
                <w:spacing w:val="-1"/>
              </w:rPr>
              <w:t>r</w:t>
            </w:r>
            <w:r w:rsidRPr="00A51EC7">
              <w:rPr>
                <w:rFonts w:ascii="Arial" w:eastAsia="Arial" w:hAnsi="Arial" w:cs="Arial"/>
                <w:b/>
              </w:rPr>
              <w:t>e</w:t>
            </w:r>
            <w:r w:rsidRPr="00A51EC7">
              <w:rPr>
                <w:rFonts w:ascii="Arial" w:eastAsia="Arial" w:hAnsi="Arial" w:cs="Arial"/>
                <w:b/>
                <w:spacing w:val="3"/>
              </w:rPr>
              <w:t>n</w:t>
            </w:r>
            <w:r w:rsidRPr="00A51EC7">
              <w:rPr>
                <w:rFonts w:ascii="Arial" w:eastAsia="Arial" w:hAnsi="Arial" w:cs="Arial"/>
                <w:b/>
              </w:rPr>
              <w:t>e</w:t>
            </w:r>
            <w:r w:rsidRPr="00A51EC7">
              <w:rPr>
                <w:rFonts w:ascii="Arial" w:eastAsia="Arial" w:hAnsi="Arial" w:cs="Arial"/>
                <w:b/>
                <w:spacing w:val="-1"/>
              </w:rPr>
              <w:t>s</w:t>
            </w:r>
            <w:r w:rsidRPr="00A51EC7">
              <w:rPr>
                <w:rFonts w:ascii="Arial" w:eastAsia="Arial" w:hAnsi="Arial" w:cs="Arial"/>
                <w:b/>
              </w:rPr>
              <w:t>s</w:t>
            </w:r>
            <w:r w:rsidRPr="00A51EC7">
              <w:rPr>
                <w:rFonts w:ascii="Arial" w:eastAsia="Arial" w:hAnsi="Arial" w:cs="Arial"/>
                <w:b/>
                <w:spacing w:val="-11"/>
              </w:rPr>
              <w:t xml:space="preserve"> </w:t>
            </w:r>
            <w:r w:rsidRPr="00A51EC7">
              <w:rPr>
                <w:rFonts w:ascii="Arial" w:eastAsia="Arial" w:hAnsi="Arial" w:cs="Arial"/>
                <w:b/>
                <w:spacing w:val="2"/>
              </w:rPr>
              <w:t>L</w:t>
            </w:r>
            <w:r w:rsidRPr="00A51EC7">
              <w:rPr>
                <w:rFonts w:ascii="Arial" w:eastAsia="Arial" w:hAnsi="Arial" w:cs="Arial"/>
                <w:b/>
              </w:rPr>
              <w:t>e</w:t>
            </w:r>
            <w:r w:rsidRPr="00A51EC7">
              <w:rPr>
                <w:rFonts w:ascii="Arial" w:eastAsia="Arial" w:hAnsi="Arial" w:cs="Arial"/>
                <w:b/>
                <w:spacing w:val="1"/>
              </w:rPr>
              <w:t>v</w:t>
            </w:r>
            <w:r w:rsidRPr="00A51EC7">
              <w:rPr>
                <w:rFonts w:ascii="Arial" w:eastAsia="Arial" w:hAnsi="Arial" w:cs="Arial"/>
                <w:b/>
              </w:rPr>
              <w:t>els</w:t>
            </w:r>
            <w:r w:rsidRPr="00A51EC7">
              <w:rPr>
                <w:rFonts w:ascii="Arial" w:eastAsia="Arial" w:hAnsi="Arial" w:cs="Arial"/>
                <w:b/>
                <w:spacing w:val="-7"/>
              </w:rPr>
              <w:t xml:space="preserve"> </w:t>
            </w:r>
            <w:r w:rsidRPr="00A51EC7">
              <w:rPr>
                <w:rFonts w:ascii="Arial" w:eastAsia="Arial" w:hAnsi="Arial" w:cs="Arial"/>
                <w:b/>
              </w:rPr>
              <w:t>amo</w:t>
            </w:r>
            <w:r w:rsidRPr="00A51EC7">
              <w:rPr>
                <w:rFonts w:ascii="Arial" w:eastAsia="Arial" w:hAnsi="Arial" w:cs="Arial"/>
                <w:b/>
                <w:spacing w:val="3"/>
              </w:rPr>
              <w:t>n</w:t>
            </w:r>
            <w:r w:rsidRPr="00A51EC7">
              <w:rPr>
                <w:rFonts w:ascii="Arial" w:eastAsia="Arial" w:hAnsi="Arial" w:cs="Arial"/>
                <w:b/>
              </w:rPr>
              <w:t>g</w:t>
            </w:r>
            <w:r w:rsidRPr="00A51EC7">
              <w:rPr>
                <w:rFonts w:ascii="Arial" w:eastAsia="Arial" w:hAnsi="Arial" w:cs="Arial"/>
                <w:b/>
                <w:spacing w:val="-7"/>
              </w:rPr>
              <w:t xml:space="preserve"> </w:t>
            </w:r>
            <w:r w:rsidRPr="00A51EC7">
              <w:rPr>
                <w:rFonts w:ascii="Arial" w:eastAsia="Arial" w:hAnsi="Arial" w:cs="Arial"/>
                <w:b/>
              </w:rPr>
              <w:t>N</w:t>
            </w:r>
            <w:r w:rsidRPr="00A51EC7">
              <w:rPr>
                <w:rFonts w:ascii="Arial" w:eastAsia="Arial" w:hAnsi="Arial" w:cs="Arial"/>
                <w:b/>
                <w:spacing w:val="4"/>
              </w:rPr>
              <w:t>M</w:t>
            </w:r>
            <w:r w:rsidRPr="00A51EC7">
              <w:rPr>
                <w:rFonts w:ascii="Arial" w:eastAsia="Arial" w:hAnsi="Arial" w:cs="Arial"/>
                <w:b/>
              </w:rPr>
              <w:t>B</w:t>
            </w:r>
            <w:r w:rsidRPr="00A51EC7">
              <w:rPr>
                <w:rFonts w:ascii="Arial" w:eastAsia="Arial" w:hAnsi="Arial" w:cs="Arial"/>
                <w:b/>
                <w:spacing w:val="-5"/>
              </w:rPr>
              <w:t xml:space="preserve"> </w:t>
            </w:r>
            <w:r w:rsidRPr="00A51EC7">
              <w:rPr>
                <w:rFonts w:ascii="Arial" w:eastAsia="Arial" w:hAnsi="Arial" w:cs="Arial"/>
                <w:b/>
              </w:rPr>
              <w:t>Bank</w:t>
            </w:r>
            <w:r w:rsidRPr="00A51EC7">
              <w:rPr>
                <w:rFonts w:ascii="Arial" w:eastAsia="Arial" w:hAnsi="Arial" w:cs="Arial"/>
                <w:b/>
                <w:spacing w:val="-5"/>
              </w:rPr>
              <w:t xml:space="preserve"> </w:t>
            </w:r>
            <w:r w:rsidRPr="00A51EC7">
              <w:rPr>
                <w:rFonts w:ascii="Arial" w:eastAsia="Arial" w:hAnsi="Arial" w:cs="Arial"/>
                <w:b/>
                <w:spacing w:val="-1"/>
              </w:rPr>
              <w:t>P</w:t>
            </w:r>
            <w:r w:rsidRPr="00A51EC7">
              <w:rPr>
                <w:rFonts w:ascii="Arial" w:eastAsia="Arial" w:hAnsi="Arial" w:cs="Arial"/>
                <w:b/>
              </w:rPr>
              <w:t>lc.</w:t>
            </w:r>
            <w:r w:rsidRPr="00A51EC7">
              <w:rPr>
                <w:rFonts w:ascii="Arial" w:eastAsia="Arial" w:hAnsi="Arial" w:cs="Arial"/>
                <w:b/>
                <w:spacing w:val="-3"/>
              </w:rPr>
              <w:t xml:space="preserve"> </w:t>
            </w:r>
            <w:r w:rsidRPr="00A51EC7">
              <w:rPr>
                <w:rFonts w:ascii="Arial" w:eastAsia="Arial" w:hAnsi="Arial" w:cs="Arial"/>
                <w:b/>
              </w:rPr>
              <w:t>C</w:t>
            </w:r>
            <w:r w:rsidRPr="00A51EC7">
              <w:rPr>
                <w:rFonts w:ascii="Arial" w:eastAsia="Arial" w:hAnsi="Arial" w:cs="Arial"/>
                <w:b/>
                <w:spacing w:val="1"/>
              </w:rPr>
              <w:t>u</w:t>
            </w:r>
            <w:r w:rsidRPr="00A51EC7">
              <w:rPr>
                <w:rFonts w:ascii="Arial" w:eastAsia="Arial" w:hAnsi="Arial" w:cs="Arial"/>
                <w:b/>
              </w:rPr>
              <w:t>st</w:t>
            </w:r>
            <w:r w:rsidRPr="00A51EC7">
              <w:rPr>
                <w:rFonts w:ascii="Arial" w:eastAsia="Arial" w:hAnsi="Arial" w:cs="Arial"/>
                <w:b/>
                <w:spacing w:val="1"/>
              </w:rPr>
              <w:t>o</w:t>
            </w:r>
            <w:r w:rsidRPr="00A51EC7">
              <w:rPr>
                <w:rFonts w:ascii="Arial" w:eastAsia="Arial" w:hAnsi="Arial" w:cs="Arial"/>
                <w:b/>
                <w:spacing w:val="3"/>
              </w:rPr>
              <w:t>m</w:t>
            </w:r>
            <w:r w:rsidRPr="00A51EC7">
              <w:rPr>
                <w:rFonts w:ascii="Arial" w:eastAsia="Arial" w:hAnsi="Arial" w:cs="Arial"/>
                <w:b/>
                <w:spacing w:val="5"/>
              </w:rPr>
              <w:t>e</w:t>
            </w:r>
            <w:r w:rsidRPr="00A51EC7">
              <w:rPr>
                <w:rFonts w:ascii="Arial" w:eastAsia="Arial" w:hAnsi="Arial" w:cs="Arial"/>
                <w:b/>
                <w:spacing w:val="-1"/>
              </w:rPr>
              <w:t>r</w:t>
            </w:r>
            <w:r w:rsidRPr="00A51EC7">
              <w:rPr>
                <w:rFonts w:ascii="Arial" w:eastAsia="Arial" w:hAnsi="Arial" w:cs="Arial"/>
                <w:b/>
              </w:rPr>
              <w:t>s</w:t>
            </w:r>
            <w:r w:rsidRPr="00A51EC7">
              <w:rPr>
                <w:rFonts w:ascii="Arial" w:eastAsia="Arial" w:hAnsi="Arial" w:cs="Arial"/>
                <w:b/>
                <w:spacing w:val="-10"/>
              </w:rPr>
              <w:t xml:space="preserve"> </w:t>
            </w:r>
            <w:r w:rsidRPr="00A51EC7">
              <w:rPr>
                <w:rFonts w:ascii="Arial" w:eastAsia="Arial" w:hAnsi="Arial" w:cs="Arial"/>
                <w:b/>
                <w:spacing w:val="-1"/>
              </w:rPr>
              <w:t>i</w:t>
            </w:r>
            <w:r w:rsidRPr="00A51EC7">
              <w:rPr>
                <w:rFonts w:ascii="Arial" w:eastAsia="Arial" w:hAnsi="Arial" w:cs="Arial"/>
                <w:b/>
              </w:rPr>
              <w:t>n</w:t>
            </w:r>
            <w:r w:rsidRPr="00A51EC7">
              <w:rPr>
                <w:rFonts w:ascii="Arial" w:eastAsia="Arial" w:hAnsi="Arial" w:cs="Arial"/>
                <w:b/>
                <w:spacing w:val="1"/>
              </w:rPr>
              <w:t xml:space="preserve"> </w:t>
            </w:r>
            <w:r w:rsidRPr="00A51EC7">
              <w:rPr>
                <w:rFonts w:ascii="Arial" w:eastAsia="Arial" w:hAnsi="Arial" w:cs="Arial"/>
                <w:b/>
                <w:spacing w:val="4"/>
              </w:rPr>
              <w:t>M</w:t>
            </w:r>
            <w:r w:rsidRPr="00A51EC7">
              <w:rPr>
                <w:rFonts w:ascii="Arial" w:eastAsia="Arial" w:hAnsi="Arial" w:cs="Arial"/>
                <w:b/>
              </w:rPr>
              <w:t>o</w:t>
            </w:r>
            <w:r w:rsidRPr="00A51EC7">
              <w:rPr>
                <w:rFonts w:ascii="Arial" w:eastAsia="Arial" w:hAnsi="Arial" w:cs="Arial"/>
                <w:b/>
                <w:spacing w:val="-1"/>
              </w:rPr>
              <w:t>r</w:t>
            </w:r>
            <w:r w:rsidRPr="00A51EC7">
              <w:rPr>
                <w:rFonts w:ascii="Arial" w:eastAsia="Arial" w:hAnsi="Arial" w:cs="Arial"/>
                <w:b/>
              </w:rPr>
              <w:t>ogo</w:t>
            </w:r>
            <w:r w:rsidRPr="00A51EC7">
              <w:rPr>
                <w:rFonts w:ascii="Arial" w:eastAsia="Arial" w:hAnsi="Arial" w:cs="Arial"/>
                <w:b/>
                <w:spacing w:val="-1"/>
              </w:rPr>
              <w:t>r</w:t>
            </w:r>
            <w:r w:rsidRPr="00A51EC7">
              <w:rPr>
                <w:rFonts w:ascii="Arial" w:eastAsia="Arial" w:hAnsi="Arial" w:cs="Arial"/>
                <w:b/>
              </w:rPr>
              <w:t>o</w:t>
            </w:r>
            <w:r w:rsidRPr="00A51EC7">
              <w:rPr>
                <w:rFonts w:ascii="Arial" w:eastAsia="Arial" w:hAnsi="Arial" w:cs="Arial"/>
                <w:b/>
                <w:spacing w:val="-11"/>
              </w:rPr>
              <w:t xml:space="preserve"> </w:t>
            </w:r>
            <w:r w:rsidRPr="00A51EC7">
              <w:rPr>
                <w:rFonts w:ascii="Arial" w:eastAsia="Arial" w:hAnsi="Arial" w:cs="Arial"/>
                <w:b/>
                <w:spacing w:val="4"/>
              </w:rPr>
              <w:t>M</w:t>
            </w:r>
            <w:r w:rsidRPr="00A51EC7">
              <w:rPr>
                <w:rFonts w:ascii="Arial" w:eastAsia="Arial" w:hAnsi="Arial" w:cs="Arial"/>
                <w:b/>
              </w:rPr>
              <w:t>unic</w:t>
            </w:r>
            <w:r w:rsidRPr="00A51EC7">
              <w:rPr>
                <w:rFonts w:ascii="Arial" w:eastAsia="Arial" w:hAnsi="Arial" w:cs="Arial"/>
                <w:b/>
                <w:spacing w:val="-1"/>
              </w:rPr>
              <w:t>i</w:t>
            </w:r>
            <w:r w:rsidRPr="00A51EC7">
              <w:rPr>
                <w:rFonts w:ascii="Arial" w:eastAsia="Arial" w:hAnsi="Arial" w:cs="Arial"/>
                <w:b/>
              </w:rPr>
              <w:t>pal</w:t>
            </w:r>
            <w:r w:rsidRPr="00A51EC7">
              <w:rPr>
                <w:rFonts w:ascii="Arial" w:eastAsia="Arial" w:hAnsi="Arial" w:cs="Arial"/>
                <w:b/>
                <w:spacing w:val="-1"/>
              </w:rPr>
              <w:t>i</w:t>
            </w:r>
            <w:r w:rsidRPr="00A51EC7">
              <w:rPr>
                <w:rFonts w:ascii="Arial" w:eastAsia="Arial" w:hAnsi="Arial" w:cs="Arial"/>
                <w:b/>
                <w:spacing w:val="1"/>
              </w:rPr>
              <w:t>t</w:t>
            </w:r>
            <w:r w:rsidRPr="00A51EC7">
              <w:rPr>
                <w:rFonts w:ascii="Arial" w:eastAsia="Arial" w:hAnsi="Arial" w:cs="Arial"/>
                <w:b/>
              </w:rPr>
              <w:t>y</w:t>
            </w:r>
          </w:p>
        </w:tc>
      </w:tr>
      <w:tr w:rsidR="00B562EF" w:rsidRPr="00A51EC7">
        <w:trPr>
          <w:trHeight w:hRule="exact" w:val="343"/>
        </w:trPr>
        <w:tc>
          <w:tcPr>
            <w:tcW w:w="51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562EF" w:rsidRPr="00A51EC7" w:rsidRDefault="002A1FC8">
            <w:pPr>
              <w:spacing w:line="220" w:lineRule="exact"/>
              <w:ind w:left="88"/>
              <w:rPr>
                <w:rFonts w:ascii="Arial" w:eastAsia="Arial" w:hAnsi="Arial" w:cs="Arial"/>
              </w:rPr>
            </w:pPr>
            <w:r w:rsidRPr="00A51EC7">
              <w:rPr>
                <w:rFonts w:ascii="Arial" w:eastAsia="Arial" w:hAnsi="Arial" w:cs="Arial"/>
                <w:spacing w:val="5"/>
              </w:rPr>
              <w:t>T</w:t>
            </w:r>
            <w:r w:rsidRPr="00A51EC7">
              <w:rPr>
                <w:rFonts w:ascii="Arial" w:eastAsia="Arial" w:hAnsi="Arial" w:cs="Arial"/>
                <w:spacing w:val="-6"/>
              </w:rPr>
              <w:t>y</w:t>
            </w:r>
            <w:r w:rsidRPr="00A51EC7">
              <w:rPr>
                <w:rFonts w:ascii="Arial" w:eastAsia="Arial" w:hAnsi="Arial" w:cs="Arial"/>
              </w:rPr>
              <w:t>pe</w:t>
            </w:r>
            <w:r w:rsidRPr="00A51EC7">
              <w:rPr>
                <w:rFonts w:ascii="Arial" w:eastAsia="Arial" w:hAnsi="Arial" w:cs="Arial"/>
                <w:spacing w:val="-3"/>
              </w:rPr>
              <w:t xml:space="preserve"> </w:t>
            </w:r>
            <w:r w:rsidRPr="00A51EC7">
              <w:rPr>
                <w:rFonts w:ascii="Arial" w:eastAsia="Arial" w:hAnsi="Arial" w:cs="Arial"/>
              </w:rPr>
              <w:t>of t</w:t>
            </w:r>
            <w:r w:rsidRPr="00A51EC7">
              <w:rPr>
                <w:rFonts w:ascii="Arial" w:eastAsia="Arial" w:hAnsi="Arial" w:cs="Arial"/>
                <w:spacing w:val="-1"/>
              </w:rPr>
              <w:t>h</w:t>
            </w:r>
            <w:r w:rsidRPr="00A51EC7">
              <w:rPr>
                <w:rFonts w:ascii="Arial" w:eastAsia="Arial" w:hAnsi="Arial" w:cs="Arial"/>
              </w:rPr>
              <w:t>e</w:t>
            </w:r>
            <w:r w:rsidRPr="00A51EC7">
              <w:rPr>
                <w:rFonts w:ascii="Arial" w:eastAsia="Arial" w:hAnsi="Arial" w:cs="Arial"/>
                <w:spacing w:val="-1"/>
              </w:rPr>
              <w:t xml:space="preserve"> A</w:t>
            </w:r>
            <w:r w:rsidRPr="00A51EC7">
              <w:rPr>
                <w:rFonts w:ascii="Arial" w:eastAsia="Arial" w:hAnsi="Arial" w:cs="Arial"/>
                <w:spacing w:val="1"/>
              </w:rPr>
              <w:t>r</w:t>
            </w:r>
            <w:r w:rsidRPr="00A51EC7">
              <w:rPr>
                <w:rFonts w:ascii="Arial" w:eastAsia="Arial" w:hAnsi="Arial" w:cs="Arial"/>
              </w:rPr>
              <w:t>t</w:t>
            </w:r>
            <w:r w:rsidRPr="00A51EC7">
              <w:rPr>
                <w:rFonts w:ascii="Arial" w:eastAsia="Arial" w:hAnsi="Arial" w:cs="Arial"/>
                <w:spacing w:val="-1"/>
              </w:rPr>
              <w:t>i</w:t>
            </w:r>
            <w:r w:rsidRPr="00A51EC7">
              <w:rPr>
                <w:rFonts w:ascii="Arial" w:eastAsia="Arial" w:hAnsi="Arial" w:cs="Arial"/>
                <w:spacing w:val="1"/>
              </w:rPr>
              <w:t>cl</w:t>
            </w:r>
            <w:r w:rsidRPr="00A51EC7">
              <w:rPr>
                <w:rFonts w:ascii="Arial" w:eastAsia="Arial" w:hAnsi="Arial" w:cs="Arial"/>
              </w:rPr>
              <w:t>e</w:t>
            </w:r>
          </w:p>
        </w:tc>
        <w:tc>
          <w:tcPr>
            <w:tcW w:w="15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562EF" w:rsidRPr="00A51EC7" w:rsidRDefault="002A1FC8">
            <w:pPr>
              <w:spacing w:before="46"/>
              <w:ind w:left="102"/>
              <w:rPr>
                <w:rFonts w:ascii="Arial" w:eastAsia="Arial" w:hAnsi="Arial" w:cs="Arial"/>
              </w:rPr>
            </w:pPr>
            <w:r w:rsidRPr="00A51EC7">
              <w:rPr>
                <w:rFonts w:ascii="Arial" w:eastAsia="Arial" w:hAnsi="Arial" w:cs="Arial"/>
                <w:b/>
                <w:spacing w:val="1"/>
              </w:rPr>
              <w:t>O</w:t>
            </w:r>
            <w:r w:rsidRPr="00A51EC7">
              <w:rPr>
                <w:rFonts w:ascii="Arial" w:eastAsia="Arial" w:hAnsi="Arial" w:cs="Arial"/>
                <w:b/>
              </w:rPr>
              <w:t>RI</w:t>
            </w:r>
            <w:r w:rsidRPr="00A51EC7">
              <w:rPr>
                <w:rFonts w:ascii="Arial" w:eastAsia="Arial" w:hAnsi="Arial" w:cs="Arial"/>
                <w:b/>
                <w:spacing w:val="1"/>
              </w:rPr>
              <w:t>G</w:t>
            </w:r>
            <w:r w:rsidRPr="00A51EC7">
              <w:rPr>
                <w:rFonts w:ascii="Arial" w:eastAsia="Arial" w:hAnsi="Arial" w:cs="Arial"/>
                <w:b/>
              </w:rPr>
              <w:t>I</w:t>
            </w:r>
            <w:r w:rsidRPr="00A51EC7">
              <w:rPr>
                <w:rFonts w:ascii="Arial" w:eastAsia="Arial" w:hAnsi="Arial" w:cs="Arial"/>
                <w:b/>
                <w:spacing w:val="5"/>
              </w:rPr>
              <w:t>N</w:t>
            </w:r>
            <w:r w:rsidRPr="00A51EC7">
              <w:rPr>
                <w:rFonts w:ascii="Arial" w:eastAsia="Arial" w:hAnsi="Arial" w:cs="Arial"/>
                <w:b/>
                <w:spacing w:val="-7"/>
              </w:rPr>
              <w:t>A</w:t>
            </w:r>
            <w:r w:rsidRPr="00A51EC7">
              <w:rPr>
                <w:rFonts w:ascii="Arial" w:eastAsia="Arial" w:hAnsi="Arial" w:cs="Arial"/>
                <w:b/>
              </w:rPr>
              <w:t>L</w:t>
            </w:r>
            <w:r w:rsidRPr="00A51EC7">
              <w:rPr>
                <w:rFonts w:ascii="Arial" w:eastAsia="Arial" w:hAnsi="Arial" w:cs="Arial"/>
                <w:b/>
                <w:spacing w:val="-7"/>
              </w:rPr>
              <w:t xml:space="preserve"> </w:t>
            </w:r>
            <w:r w:rsidRPr="00A51EC7">
              <w:rPr>
                <w:rFonts w:ascii="Arial" w:eastAsia="Arial" w:hAnsi="Arial" w:cs="Arial"/>
                <w:b/>
              </w:rPr>
              <w:t>R</w:t>
            </w:r>
            <w:r w:rsidRPr="00A51EC7">
              <w:rPr>
                <w:rFonts w:ascii="Arial" w:eastAsia="Arial" w:hAnsi="Arial" w:cs="Arial"/>
                <w:b/>
                <w:spacing w:val="1"/>
              </w:rPr>
              <w:t>ES</w:t>
            </w:r>
            <w:r w:rsidRPr="00A51EC7">
              <w:rPr>
                <w:rFonts w:ascii="Arial" w:eastAsia="Arial" w:hAnsi="Arial" w:cs="Arial"/>
                <w:b/>
                <w:spacing w:val="4"/>
              </w:rPr>
              <w:t>E</w:t>
            </w:r>
            <w:r w:rsidRPr="00A51EC7">
              <w:rPr>
                <w:rFonts w:ascii="Arial" w:eastAsia="Arial" w:hAnsi="Arial" w:cs="Arial"/>
                <w:b/>
                <w:spacing w:val="-5"/>
              </w:rPr>
              <w:t>A</w:t>
            </w:r>
            <w:r w:rsidRPr="00A51EC7">
              <w:rPr>
                <w:rFonts w:ascii="Arial" w:eastAsia="Arial" w:hAnsi="Arial" w:cs="Arial"/>
                <w:b/>
              </w:rPr>
              <w:t>RCH</w:t>
            </w:r>
            <w:r w:rsidRPr="00A51EC7">
              <w:rPr>
                <w:rFonts w:ascii="Arial" w:eastAsia="Arial" w:hAnsi="Arial" w:cs="Arial"/>
                <w:b/>
                <w:spacing w:val="-6"/>
              </w:rPr>
              <w:t xml:space="preserve"> </w:t>
            </w:r>
            <w:r w:rsidRPr="00A51EC7">
              <w:rPr>
                <w:rFonts w:ascii="Arial" w:eastAsia="Arial" w:hAnsi="Arial" w:cs="Arial"/>
                <w:b/>
              </w:rPr>
              <w:t>AR</w:t>
            </w:r>
            <w:r w:rsidRPr="00A51EC7">
              <w:rPr>
                <w:rFonts w:ascii="Arial" w:eastAsia="Arial" w:hAnsi="Arial" w:cs="Arial"/>
                <w:b/>
                <w:spacing w:val="3"/>
              </w:rPr>
              <w:t>T</w:t>
            </w:r>
            <w:r w:rsidRPr="00A51EC7">
              <w:rPr>
                <w:rFonts w:ascii="Arial" w:eastAsia="Arial" w:hAnsi="Arial" w:cs="Arial"/>
                <w:b/>
              </w:rPr>
              <w:t>ICLE</w:t>
            </w:r>
          </w:p>
        </w:tc>
      </w:tr>
    </w:tbl>
    <w:p w:rsidR="00B562EF" w:rsidRPr="00A51EC7" w:rsidRDefault="00B562EF">
      <w:pPr>
        <w:spacing w:line="200" w:lineRule="exact"/>
        <w:rPr>
          <w:rFonts w:ascii="Arial" w:hAnsi="Arial" w:cs="Arial"/>
        </w:rPr>
      </w:pPr>
    </w:p>
    <w:p w:rsidR="00B562EF" w:rsidRPr="00A51EC7" w:rsidRDefault="00B562EF">
      <w:pPr>
        <w:spacing w:before="3" w:line="280" w:lineRule="exact"/>
        <w:rPr>
          <w:rFonts w:ascii="Arial" w:hAnsi="Arial" w:cs="Arial"/>
        </w:rPr>
      </w:pPr>
    </w:p>
    <w:p w:rsidR="00B562EF" w:rsidRPr="00A51EC7" w:rsidRDefault="002A1FC8">
      <w:pPr>
        <w:spacing w:before="33" w:line="220" w:lineRule="exact"/>
        <w:ind w:left="220"/>
        <w:rPr>
          <w:rFonts w:ascii="Arial" w:hAnsi="Arial" w:cs="Arial"/>
        </w:rPr>
      </w:pPr>
      <w:r w:rsidRPr="00A51EC7">
        <w:rPr>
          <w:rFonts w:ascii="Arial" w:hAnsi="Arial" w:cs="Arial"/>
        </w:rPr>
        <w:pict>
          <v:group id="_x0000_s1026" style="position:absolute;left:0;text-align:left;margin-left:339.1pt;margin-top:36.3pt;width:429.7pt;height:23.9pt;z-index:-251658240;mso-position-horizontal-relative:page" coordorigin="6782,726" coordsize="8594,478">
            <v:shape id="_x0000_s1028" style="position:absolute;left:6792;top:736;width:8574;height:230" coordorigin="6792,736" coordsize="8574,230" path="m6792,966r8574,l15366,736r-8574,l6792,966xe" fillcolor="yellow" stroked="f">
              <v:path arrowok="t"/>
            </v:shape>
            <v:shape id="_x0000_s1027" style="position:absolute;left:6792;top:966;width:620;height:228" coordorigin="6792,966" coordsize="620,228" path="m6792,1194r620,l7412,966r-620,l6792,1194xe" fillcolor="yellow" stroked="f">
              <v:path arrowok="t"/>
            </v:shape>
            <w10:wrap anchorx="page"/>
          </v:group>
        </w:pict>
      </w:r>
      <w:r w:rsidRPr="00A51EC7">
        <w:rPr>
          <w:rFonts w:ascii="Arial" w:hAnsi="Arial" w:cs="Arial"/>
          <w:b/>
          <w:position w:val="-1"/>
          <w:highlight w:val="yellow"/>
        </w:rPr>
        <w:t>PART</w:t>
      </w:r>
      <w:r w:rsidRPr="00A51EC7">
        <w:rPr>
          <w:rFonts w:ascii="Arial" w:hAnsi="Arial" w:cs="Arial"/>
          <w:b/>
          <w:spacing w:val="44"/>
          <w:position w:val="-1"/>
          <w:highlight w:val="yellow"/>
        </w:rPr>
        <w:t xml:space="preserve"> </w:t>
      </w:r>
      <w:r w:rsidRPr="00A51EC7">
        <w:rPr>
          <w:rFonts w:ascii="Arial" w:hAnsi="Arial" w:cs="Arial"/>
          <w:b/>
          <w:spacing w:val="1"/>
          <w:position w:val="-1"/>
          <w:highlight w:val="yellow"/>
        </w:rPr>
        <w:t>1</w:t>
      </w:r>
      <w:r w:rsidRPr="00A51EC7">
        <w:rPr>
          <w:rFonts w:ascii="Arial" w:hAnsi="Arial" w:cs="Arial"/>
          <w:b/>
          <w:position w:val="-1"/>
          <w:highlight w:val="yellow"/>
        </w:rPr>
        <w:t>:</w:t>
      </w:r>
      <w:r w:rsidRPr="00A51EC7">
        <w:rPr>
          <w:rFonts w:ascii="Arial" w:hAnsi="Arial" w:cs="Arial"/>
          <w:b/>
          <w:position w:val="-1"/>
        </w:rPr>
        <w:t xml:space="preserve"> C</w:t>
      </w:r>
      <w:r w:rsidRPr="00A51EC7">
        <w:rPr>
          <w:rFonts w:ascii="Arial" w:hAnsi="Arial" w:cs="Arial"/>
          <w:b/>
          <w:spacing w:val="4"/>
          <w:position w:val="-1"/>
        </w:rPr>
        <w:t>o</w:t>
      </w:r>
      <w:r w:rsidRPr="00A51EC7">
        <w:rPr>
          <w:rFonts w:ascii="Arial" w:hAnsi="Arial" w:cs="Arial"/>
          <w:b/>
          <w:spacing w:val="-3"/>
          <w:position w:val="-1"/>
        </w:rPr>
        <w:t>mm</w:t>
      </w:r>
      <w:r w:rsidRPr="00A51EC7">
        <w:rPr>
          <w:rFonts w:ascii="Arial" w:hAnsi="Arial" w:cs="Arial"/>
          <w:b/>
          <w:spacing w:val="3"/>
          <w:position w:val="-1"/>
        </w:rPr>
        <w:t>e</w:t>
      </w:r>
      <w:r w:rsidRPr="00A51EC7">
        <w:rPr>
          <w:rFonts w:ascii="Arial" w:hAnsi="Arial" w:cs="Arial"/>
          <w:b/>
          <w:position w:val="-1"/>
        </w:rPr>
        <w:t>nts</w:t>
      </w:r>
    </w:p>
    <w:p w:rsidR="00B562EF" w:rsidRPr="00A51EC7" w:rsidRDefault="00B562EF">
      <w:pPr>
        <w:spacing w:before="11" w:line="220" w:lineRule="exact"/>
        <w:rPr>
          <w:rFonts w:ascii="Arial" w:hAnsi="Arial" w:cs="Arial"/>
        </w:rPr>
      </w:pPr>
    </w:p>
    <w:tbl>
      <w:tblPr>
        <w:tblW w:w="0" w:type="auto"/>
        <w:tblInd w:w="10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51"/>
        <w:gridCol w:w="9356"/>
        <w:gridCol w:w="6445"/>
      </w:tblGrid>
      <w:tr w:rsidR="00B562EF" w:rsidRPr="00A51EC7">
        <w:trPr>
          <w:trHeight w:hRule="exact" w:val="974"/>
        </w:trPr>
        <w:tc>
          <w:tcPr>
            <w:tcW w:w="53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562EF" w:rsidRPr="00A51EC7" w:rsidRDefault="00B562EF">
            <w:pPr>
              <w:rPr>
                <w:rFonts w:ascii="Arial" w:hAnsi="Arial" w:cs="Arial"/>
              </w:rPr>
            </w:pPr>
          </w:p>
        </w:tc>
        <w:tc>
          <w:tcPr>
            <w:tcW w:w="93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562EF" w:rsidRPr="00A51EC7" w:rsidRDefault="002A1FC8">
            <w:pPr>
              <w:spacing w:line="220" w:lineRule="exact"/>
              <w:ind w:left="102"/>
              <w:rPr>
                <w:rFonts w:ascii="Arial" w:hAnsi="Arial" w:cs="Arial"/>
              </w:rPr>
            </w:pPr>
            <w:r w:rsidRPr="00A51EC7">
              <w:rPr>
                <w:rFonts w:ascii="Arial" w:hAnsi="Arial" w:cs="Arial"/>
                <w:b/>
              </w:rPr>
              <w:t>Re</w:t>
            </w:r>
            <w:r w:rsidRPr="00A51EC7">
              <w:rPr>
                <w:rFonts w:ascii="Arial" w:hAnsi="Arial" w:cs="Arial"/>
                <w:b/>
                <w:spacing w:val="2"/>
              </w:rPr>
              <w:t>v</w:t>
            </w:r>
            <w:r w:rsidRPr="00A51EC7">
              <w:rPr>
                <w:rFonts w:ascii="Arial" w:hAnsi="Arial" w:cs="Arial"/>
                <w:b/>
              </w:rPr>
              <w:t>ie</w:t>
            </w:r>
            <w:r w:rsidRPr="00A51EC7">
              <w:rPr>
                <w:rFonts w:ascii="Arial" w:hAnsi="Arial" w:cs="Arial"/>
                <w:b/>
                <w:spacing w:val="3"/>
              </w:rPr>
              <w:t>w</w:t>
            </w:r>
            <w:r w:rsidRPr="00A51EC7">
              <w:rPr>
                <w:rFonts w:ascii="Arial" w:hAnsi="Arial" w:cs="Arial"/>
                <w:b/>
              </w:rPr>
              <w:t>e</w:t>
            </w:r>
            <w:r w:rsidRPr="00A51EC7">
              <w:rPr>
                <w:rFonts w:ascii="Arial" w:hAnsi="Arial" w:cs="Arial"/>
                <w:b/>
                <w:spacing w:val="1"/>
              </w:rPr>
              <w:t>r’</w:t>
            </w:r>
            <w:r w:rsidRPr="00A51EC7">
              <w:rPr>
                <w:rFonts w:ascii="Arial" w:hAnsi="Arial" w:cs="Arial"/>
                <w:b/>
              </w:rPr>
              <w:t>s</w:t>
            </w:r>
            <w:r w:rsidRPr="00A51EC7">
              <w:rPr>
                <w:rFonts w:ascii="Arial" w:hAnsi="Arial" w:cs="Arial"/>
                <w:b/>
                <w:spacing w:val="-9"/>
              </w:rPr>
              <w:t xml:space="preserve"> </w:t>
            </w:r>
            <w:r w:rsidRPr="00A51EC7">
              <w:rPr>
                <w:rFonts w:ascii="Arial" w:hAnsi="Arial" w:cs="Arial"/>
                <w:b/>
              </w:rPr>
              <w:t>c</w:t>
            </w:r>
            <w:r w:rsidRPr="00A51EC7">
              <w:rPr>
                <w:rFonts w:ascii="Arial" w:hAnsi="Arial" w:cs="Arial"/>
                <w:b/>
                <w:spacing w:val="1"/>
              </w:rPr>
              <w:t>o</w:t>
            </w:r>
            <w:r w:rsidRPr="00A51EC7">
              <w:rPr>
                <w:rFonts w:ascii="Arial" w:hAnsi="Arial" w:cs="Arial"/>
                <w:b/>
              </w:rPr>
              <w:t>m</w:t>
            </w:r>
            <w:r w:rsidRPr="00A51EC7">
              <w:rPr>
                <w:rFonts w:ascii="Arial" w:hAnsi="Arial" w:cs="Arial"/>
                <w:b/>
                <w:spacing w:val="-3"/>
              </w:rPr>
              <w:t>m</w:t>
            </w:r>
            <w:r w:rsidRPr="00A51EC7">
              <w:rPr>
                <w:rFonts w:ascii="Arial" w:hAnsi="Arial" w:cs="Arial"/>
                <w:b/>
              </w:rPr>
              <w:t>ent</w:t>
            </w:r>
          </w:p>
          <w:p w:rsidR="00B562EF" w:rsidRPr="00A51EC7" w:rsidRDefault="002A1FC8">
            <w:pPr>
              <w:ind w:left="102" w:right="643"/>
              <w:rPr>
                <w:rFonts w:ascii="Arial" w:hAnsi="Arial" w:cs="Arial"/>
              </w:rPr>
            </w:pPr>
            <w:r w:rsidRPr="00A51EC7">
              <w:rPr>
                <w:rFonts w:ascii="Arial" w:hAnsi="Arial" w:cs="Arial"/>
                <w:b/>
              </w:rPr>
              <w:t>Ar</w:t>
            </w:r>
            <w:r w:rsidRPr="00A51EC7">
              <w:rPr>
                <w:rFonts w:ascii="Arial" w:hAnsi="Arial" w:cs="Arial"/>
                <w:b/>
                <w:spacing w:val="1"/>
              </w:rPr>
              <w:t>t</w:t>
            </w:r>
            <w:r w:rsidRPr="00A51EC7">
              <w:rPr>
                <w:rFonts w:ascii="Arial" w:hAnsi="Arial" w:cs="Arial"/>
                <w:b/>
              </w:rPr>
              <w:t>ifici</w:t>
            </w:r>
            <w:r w:rsidRPr="00A51EC7">
              <w:rPr>
                <w:rFonts w:ascii="Arial" w:hAnsi="Arial" w:cs="Arial"/>
                <w:b/>
                <w:spacing w:val="1"/>
              </w:rPr>
              <w:t>a</w:t>
            </w:r>
            <w:r w:rsidRPr="00A51EC7">
              <w:rPr>
                <w:rFonts w:ascii="Arial" w:hAnsi="Arial" w:cs="Arial"/>
                <w:b/>
              </w:rPr>
              <w:t>l</w:t>
            </w:r>
            <w:r w:rsidRPr="00A51EC7">
              <w:rPr>
                <w:rFonts w:ascii="Arial" w:hAnsi="Arial" w:cs="Arial"/>
                <w:b/>
                <w:spacing w:val="-8"/>
              </w:rPr>
              <w:t xml:space="preserve"> </w:t>
            </w:r>
            <w:r w:rsidRPr="00A51EC7">
              <w:rPr>
                <w:rFonts w:ascii="Arial" w:hAnsi="Arial" w:cs="Arial"/>
                <w:b/>
              </w:rPr>
              <w:t>I</w:t>
            </w:r>
            <w:r w:rsidRPr="00A51EC7">
              <w:rPr>
                <w:rFonts w:ascii="Arial" w:hAnsi="Arial" w:cs="Arial"/>
                <w:b/>
                <w:spacing w:val="-1"/>
              </w:rPr>
              <w:t>n</w:t>
            </w:r>
            <w:r w:rsidRPr="00A51EC7">
              <w:rPr>
                <w:rFonts w:ascii="Arial" w:hAnsi="Arial" w:cs="Arial"/>
                <w:b/>
                <w:spacing w:val="1"/>
              </w:rPr>
              <w:t>t</w:t>
            </w:r>
            <w:r w:rsidRPr="00A51EC7">
              <w:rPr>
                <w:rFonts w:ascii="Arial" w:hAnsi="Arial" w:cs="Arial"/>
                <w:b/>
              </w:rPr>
              <w:t>elli</w:t>
            </w:r>
            <w:r w:rsidRPr="00A51EC7">
              <w:rPr>
                <w:rFonts w:ascii="Arial" w:hAnsi="Arial" w:cs="Arial"/>
                <w:b/>
                <w:spacing w:val="1"/>
              </w:rPr>
              <w:t>g</w:t>
            </w:r>
            <w:r w:rsidRPr="00A51EC7">
              <w:rPr>
                <w:rFonts w:ascii="Arial" w:hAnsi="Arial" w:cs="Arial"/>
                <w:b/>
              </w:rPr>
              <w:t>ence</w:t>
            </w:r>
            <w:r w:rsidRPr="00A51EC7">
              <w:rPr>
                <w:rFonts w:ascii="Arial" w:hAnsi="Arial" w:cs="Arial"/>
                <w:b/>
                <w:spacing w:val="-9"/>
              </w:rPr>
              <w:t xml:space="preserve"> </w:t>
            </w:r>
            <w:r w:rsidRPr="00A51EC7">
              <w:rPr>
                <w:rFonts w:ascii="Arial" w:hAnsi="Arial" w:cs="Arial"/>
                <w:b/>
                <w:spacing w:val="1"/>
              </w:rPr>
              <w:t>(</w:t>
            </w:r>
            <w:r w:rsidRPr="00A51EC7">
              <w:rPr>
                <w:rFonts w:ascii="Arial" w:hAnsi="Arial" w:cs="Arial"/>
                <w:b/>
              </w:rPr>
              <w:t>AI)</w:t>
            </w:r>
            <w:r w:rsidRPr="00A51EC7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A51EC7">
              <w:rPr>
                <w:rFonts w:ascii="Arial" w:hAnsi="Arial" w:cs="Arial"/>
                <w:b/>
                <w:spacing w:val="1"/>
              </w:rPr>
              <w:t>g</w:t>
            </w:r>
            <w:r w:rsidRPr="00A51EC7">
              <w:rPr>
                <w:rFonts w:ascii="Arial" w:hAnsi="Arial" w:cs="Arial"/>
                <w:b/>
              </w:rPr>
              <w:t>ene</w:t>
            </w:r>
            <w:r w:rsidRPr="00A51EC7">
              <w:rPr>
                <w:rFonts w:ascii="Arial" w:hAnsi="Arial" w:cs="Arial"/>
                <w:b/>
                <w:spacing w:val="1"/>
              </w:rPr>
              <w:t>rat</w:t>
            </w:r>
            <w:r w:rsidRPr="00A51EC7">
              <w:rPr>
                <w:rFonts w:ascii="Arial" w:hAnsi="Arial" w:cs="Arial"/>
                <w:b/>
              </w:rPr>
              <w:t>ed</w:t>
            </w:r>
            <w:r w:rsidRPr="00A51EC7">
              <w:rPr>
                <w:rFonts w:ascii="Arial" w:hAnsi="Arial" w:cs="Arial"/>
                <w:b/>
                <w:spacing w:val="-8"/>
              </w:rPr>
              <w:t xml:space="preserve"> </w:t>
            </w:r>
            <w:r w:rsidRPr="00A51EC7">
              <w:rPr>
                <w:rFonts w:ascii="Arial" w:hAnsi="Arial" w:cs="Arial"/>
                <w:b/>
                <w:spacing w:val="1"/>
              </w:rPr>
              <w:t>o</w:t>
            </w:r>
            <w:r w:rsidRPr="00A51EC7">
              <w:rPr>
                <w:rFonts w:ascii="Arial" w:hAnsi="Arial" w:cs="Arial"/>
                <w:b/>
              </w:rPr>
              <w:t>r</w:t>
            </w:r>
            <w:r w:rsidRPr="00A51EC7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A51EC7">
              <w:rPr>
                <w:rFonts w:ascii="Arial" w:hAnsi="Arial" w:cs="Arial"/>
                <w:b/>
                <w:spacing w:val="1"/>
              </w:rPr>
              <w:t>a</w:t>
            </w:r>
            <w:r w:rsidRPr="00A51EC7">
              <w:rPr>
                <w:rFonts w:ascii="Arial" w:hAnsi="Arial" w:cs="Arial"/>
                <w:b/>
                <w:spacing w:val="-1"/>
              </w:rPr>
              <w:t>ss</w:t>
            </w:r>
            <w:r w:rsidRPr="00A51EC7">
              <w:rPr>
                <w:rFonts w:ascii="Arial" w:hAnsi="Arial" w:cs="Arial"/>
                <w:b/>
              </w:rPr>
              <w:t>i</w:t>
            </w:r>
            <w:r w:rsidRPr="00A51EC7">
              <w:rPr>
                <w:rFonts w:ascii="Arial" w:hAnsi="Arial" w:cs="Arial"/>
                <w:b/>
                <w:spacing w:val="-1"/>
              </w:rPr>
              <w:t>s</w:t>
            </w:r>
            <w:r w:rsidRPr="00A51EC7">
              <w:rPr>
                <w:rFonts w:ascii="Arial" w:hAnsi="Arial" w:cs="Arial"/>
                <w:b/>
                <w:spacing w:val="1"/>
              </w:rPr>
              <w:t>t</w:t>
            </w:r>
            <w:r w:rsidRPr="00A51EC7">
              <w:rPr>
                <w:rFonts w:ascii="Arial" w:hAnsi="Arial" w:cs="Arial"/>
                <w:b/>
              </w:rPr>
              <w:t>ed</w:t>
            </w:r>
            <w:r w:rsidRPr="00A51EC7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A51EC7">
              <w:rPr>
                <w:rFonts w:ascii="Arial" w:hAnsi="Arial" w:cs="Arial"/>
                <w:b/>
              </w:rPr>
              <w:t>r</w:t>
            </w:r>
            <w:r w:rsidRPr="00A51EC7">
              <w:rPr>
                <w:rFonts w:ascii="Arial" w:hAnsi="Arial" w:cs="Arial"/>
                <w:b/>
                <w:spacing w:val="1"/>
              </w:rPr>
              <w:t>ev</w:t>
            </w:r>
            <w:r w:rsidRPr="00A51EC7">
              <w:rPr>
                <w:rFonts w:ascii="Arial" w:hAnsi="Arial" w:cs="Arial"/>
                <w:b/>
              </w:rPr>
              <w:t>iew</w:t>
            </w:r>
            <w:r w:rsidRPr="00A51EC7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A51EC7">
              <w:rPr>
                <w:rFonts w:ascii="Arial" w:hAnsi="Arial" w:cs="Arial"/>
                <w:b/>
                <w:spacing w:val="-2"/>
              </w:rPr>
              <w:t>c</w:t>
            </w:r>
            <w:r w:rsidRPr="00A51EC7">
              <w:rPr>
                <w:rFonts w:ascii="Arial" w:hAnsi="Arial" w:cs="Arial"/>
                <w:b/>
                <w:spacing w:val="3"/>
              </w:rPr>
              <w:t>o</w:t>
            </w:r>
            <w:r w:rsidRPr="00A51EC7">
              <w:rPr>
                <w:rFonts w:ascii="Arial" w:hAnsi="Arial" w:cs="Arial"/>
                <w:b/>
              </w:rPr>
              <w:t>m</w:t>
            </w:r>
            <w:r w:rsidRPr="00A51EC7">
              <w:rPr>
                <w:rFonts w:ascii="Arial" w:hAnsi="Arial" w:cs="Arial"/>
                <w:b/>
                <w:spacing w:val="-3"/>
              </w:rPr>
              <w:t>m</w:t>
            </w:r>
            <w:r w:rsidRPr="00A51EC7">
              <w:rPr>
                <w:rFonts w:ascii="Arial" w:hAnsi="Arial" w:cs="Arial"/>
                <w:b/>
              </w:rPr>
              <w:t>en</w:t>
            </w:r>
            <w:r w:rsidRPr="00A51EC7">
              <w:rPr>
                <w:rFonts w:ascii="Arial" w:hAnsi="Arial" w:cs="Arial"/>
                <w:b/>
                <w:spacing w:val="1"/>
              </w:rPr>
              <w:t>t</w:t>
            </w:r>
            <w:r w:rsidRPr="00A51EC7">
              <w:rPr>
                <w:rFonts w:ascii="Arial" w:hAnsi="Arial" w:cs="Arial"/>
                <w:b/>
              </w:rPr>
              <w:t>s</w:t>
            </w:r>
            <w:r w:rsidRPr="00A51EC7">
              <w:rPr>
                <w:rFonts w:ascii="Arial" w:hAnsi="Arial" w:cs="Arial"/>
                <w:b/>
                <w:spacing w:val="-9"/>
              </w:rPr>
              <w:t xml:space="preserve"> </w:t>
            </w:r>
            <w:r w:rsidRPr="00A51EC7">
              <w:rPr>
                <w:rFonts w:ascii="Arial" w:hAnsi="Arial" w:cs="Arial"/>
                <w:b/>
                <w:spacing w:val="1"/>
              </w:rPr>
              <w:t>a</w:t>
            </w:r>
            <w:r w:rsidRPr="00A51EC7">
              <w:rPr>
                <w:rFonts w:ascii="Arial" w:hAnsi="Arial" w:cs="Arial"/>
                <w:b/>
              </w:rPr>
              <w:t>re</w:t>
            </w:r>
            <w:r w:rsidRPr="00A51EC7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A51EC7">
              <w:rPr>
                <w:rFonts w:ascii="Arial" w:hAnsi="Arial" w:cs="Arial"/>
                <w:b/>
                <w:spacing w:val="-1"/>
              </w:rPr>
              <w:t>s</w:t>
            </w:r>
            <w:r w:rsidRPr="00A51EC7">
              <w:rPr>
                <w:rFonts w:ascii="Arial" w:hAnsi="Arial" w:cs="Arial"/>
                <w:b/>
                <w:spacing w:val="1"/>
              </w:rPr>
              <w:t>t</w:t>
            </w:r>
            <w:r w:rsidRPr="00A51EC7">
              <w:rPr>
                <w:rFonts w:ascii="Arial" w:hAnsi="Arial" w:cs="Arial"/>
                <w:b/>
              </w:rPr>
              <w:t>ric</w:t>
            </w:r>
            <w:r w:rsidRPr="00A51EC7">
              <w:rPr>
                <w:rFonts w:ascii="Arial" w:hAnsi="Arial" w:cs="Arial"/>
                <w:b/>
                <w:spacing w:val="1"/>
              </w:rPr>
              <w:t>t</w:t>
            </w:r>
            <w:r w:rsidRPr="00A51EC7">
              <w:rPr>
                <w:rFonts w:ascii="Arial" w:hAnsi="Arial" w:cs="Arial"/>
                <w:b/>
              </w:rPr>
              <w:t>ly</w:t>
            </w:r>
            <w:r w:rsidRPr="00A51EC7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A51EC7">
              <w:rPr>
                <w:rFonts w:ascii="Arial" w:hAnsi="Arial" w:cs="Arial"/>
                <w:b/>
              </w:rPr>
              <w:t>pr</w:t>
            </w:r>
            <w:r w:rsidRPr="00A51EC7">
              <w:rPr>
                <w:rFonts w:ascii="Arial" w:hAnsi="Arial" w:cs="Arial"/>
                <w:b/>
                <w:spacing w:val="1"/>
              </w:rPr>
              <w:t>o</w:t>
            </w:r>
            <w:r w:rsidRPr="00A51EC7">
              <w:rPr>
                <w:rFonts w:ascii="Arial" w:hAnsi="Arial" w:cs="Arial"/>
                <w:b/>
              </w:rPr>
              <w:t>hi</w:t>
            </w:r>
            <w:r w:rsidRPr="00A51EC7">
              <w:rPr>
                <w:rFonts w:ascii="Arial" w:hAnsi="Arial" w:cs="Arial"/>
                <w:b/>
                <w:spacing w:val="-1"/>
              </w:rPr>
              <w:t>b</w:t>
            </w:r>
            <w:r w:rsidRPr="00A51EC7">
              <w:rPr>
                <w:rFonts w:ascii="Arial" w:hAnsi="Arial" w:cs="Arial"/>
                <w:b/>
                <w:spacing w:val="2"/>
              </w:rPr>
              <w:t>i</w:t>
            </w:r>
            <w:r w:rsidRPr="00A51EC7">
              <w:rPr>
                <w:rFonts w:ascii="Arial" w:hAnsi="Arial" w:cs="Arial"/>
                <w:b/>
                <w:spacing w:val="1"/>
              </w:rPr>
              <w:t>t</w:t>
            </w:r>
            <w:r w:rsidRPr="00A51EC7">
              <w:rPr>
                <w:rFonts w:ascii="Arial" w:hAnsi="Arial" w:cs="Arial"/>
                <w:b/>
              </w:rPr>
              <w:t>ed</w:t>
            </w:r>
            <w:r w:rsidRPr="00A51EC7">
              <w:rPr>
                <w:rFonts w:ascii="Arial" w:hAnsi="Arial" w:cs="Arial"/>
                <w:b/>
                <w:spacing w:val="-9"/>
              </w:rPr>
              <w:t xml:space="preserve"> </w:t>
            </w:r>
            <w:r w:rsidRPr="00A51EC7">
              <w:rPr>
                <w:rFonts w:ascii="Arial" w:hAnsi="Arial" w:cs="Arial"/>
                <w:b/>
              </w:rPr>
              <w:t>d</w:t>
            </w:r>
            <w:r w:rsidRPr="00A51EC7">
              <w:rPr>
                <w:rFonts w:ascii="Arial" w:hAnsi="Arial" w:cs="Arial"/>
                <w:b/>
                <w:spacing w:val="-1"/>
              </w:rPr>
              <w:t>u</w:t>
            </w:r>
            <w:r w:rsidRPr="00A51EC7">
              <w:rPr>
                <w:rFonts w:ascii="Arial" w:hAnsi="Arial" w:cs="Arial"/>
                <w:b/>
              </w:rPr>
              <w:t>ring</w:t>
            </w:r>
            <w:r w:rsidRPr="00A51EC7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A51EC7">
              <w:rPr>
                <w:rFonts w:ascii="Arial" w:hAnsi="Arial" w:cs="Arial"/>
                <w:b/>
              </w:rPr>
              <w:t>peer r</w:t>
            </w:r>
            <w:r w:rsidRPr="00A51EC7">
              <w:rPr>
                <w:rFonts w:ascii="Arial" w:hAnsi="Arial" w:cs="Arial"/>
                <w:b/>
                <w:spacing w:val="1"/>
              </w:rPr>
              <w:t>ev</w:t>
            </w:r>
            <w:r w:rsidRPr="00A51EC7">
              <w:rPr>
                <w:rFonts w:ascii="Arial" w:hAnsi="Arial" w:cs="Arial"/>
                <w:b/>
              </w:rPr>
              <w:t>ie</w:t>
            </w:r>
            <w:r w:rsidRPr="00A51EC7">
              <w:rPr>
                <w:rFonts w:ascii="Arial" w:hAnsi="Arial" w:cs="Arial"/>
                <w:b/>
                <w:spacing w:val="3"/>
              </w:rPr>
              <w:t>w</w:t>
            </w:r>
            <w:r w:rsidRPr="00A51EC7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64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562EF" w:rsidRPr="00A51EC7" w:rsidRDefault="002A1FC8">
            <w:pPr>
              <w:spacing w:line="220" w:lineRule="exact"/>
              <w:ind w:left="102"/>
              <w:rPr>
                <w:rFonts w:ascii="Arial" w:hAnsi="Arial" w:cs="Arial"/>
              </w:rPr>
            </w:pPr>
            <w:r w:rsidRPr="00A51EC7">
              <w:rPr>
                <w:rFonts w:ascii="Arial" w:hAnsi="Arial" w:cs="Arial"/>
                <w:b/>
              </w:rPr>
              <w:t>Auth</w:t>
            </w:r>
            <w:r w:rsidRPr="00A51EC7">
              <w:rPr>
                <w:rFonts w:ascii="Arial" w:hAnsi="Arial" w:cs="Arial"/>
                <w:b/>
                <w:spacing w:val="1"/>
              </w:rPr>
              <w:t>o</w:t>
            </w:r>
            <w:r w:rsidRPr="00A51EC7">
              <w:rPr>
                <w:rFonts w:ascii="Arial" w:hAnsi="Arial" w:cs="Arial"/>
                <w:b/>
                <w:spacing w:val="5"/>
              </w:rPr>
              <w:t>r</w:t>
            </w:r>
            <w:r w:rsidRPr="00A51EC7">
              <w:rPr>
                <w:rFonts w:ascii="Arial" w:hAnsi="Arial" w:cs="Arial"/>
                <w:b/>
                <w:spacing w:val="-6"/>
              </w:rPr>
              <w:t>’</w:t>
            </w:r>
            <w:r w:rsidRPr="00A51EC7">
              <w:rPr>
                <w:rFonts w:ascii="Arial" w:hAnsi="Arial" w:cs="Arial"/>
                <w:b/>
              </w:rPr>
              <w:t>s</w:t>
            </w:r>
            <w:r w:rsidRPr="00A51EC7">
              <w:rPr>
                <w:rFonts w:ascii="Arial" w:hAnsi="Arial" w:cs="Arial"/>
                <w:b/>
                <w:spacing w:val="-8"/>
              </w:rPr>
              <w:t xml:space="preserve"> </w:t>
            </w:r>
            <w:r w:rsidRPr="00A51EC7">
              <w:rPr>
                <w:rFonts w:ascii="Arial" w:hAnsi="Arial" w:cs="Arial"/>
                <w:b/>
              </w:rPr>
              <w:t>Fe</w:t>
            </w:r>
            <w:r w:rsidRPr="00A51EC7">
              <w:rPr>
                <w:rFonts w:ascii="Arial" w:hAnsi="Arial" w:cs="Arial"/>
                <w:b/>
                <w:spacing w:val="1"/>
              </w:rPr>
              <w:t>e</w:t>
            </w:r>
            <w:r w:rsidRPr="00A51EC7">
              <w:rPr>
                <w:rFonts w:ascii="Arial" w:hAnsi="Arial" w:cs="Arial"/>
                <w:b/>
              </w:rPr>
              <w:t>d</w:t>
            </w:r>
            <w:r w:rsidRPr="00A51EC7">
              <w:rPr>
                <w:rFonts w:ascii="Arial" w:hAnsi="Arial" w:cs="Arial"/>
                <w:b/>
                <w:spacing w:val="-1"/>
              </w:rPr>
              <w:t>b</w:t>
            </w:r>
            <w:r w:rsidRPr="00A51EC7">
              <w:rPr>
                <w:rFonts w:ascii="Arial" w:hAnsi="Arial" w:cs="Arial"/>
                <w:b/>
                <w:spacing w:val="1"/>
              </w:rPr>
              <w:t>a</w:t>
            </w:r>
            <w:r w:rsidRPr="00A51EC7">
              <w:rPr>
                <w:rFonts w:ascii="Arial" w:hAnsi="Arial" w:cs="Arial"/>
                <w:b/>
              </w:rPr>
              <w:t>ck</w:t>
            </w:r>
            <w:r w:rsidRPr="00A51EC7">
              <w:rPr>
                <w:rFonts w:ascii="Arial" w:hAnsi="Arial" w:cs="Arial"/>
                <w:b/>
                <w:spacing w:val="-8"/>
              </w:rPr>
              <w:t xml:space="preserve"> </w:t>
            </w:r>
            <w:r w:rsidRPr="00A51EC7">
              <w:rPr>
                <w:rFonts w:ascii="Arial" w:hAnsi="Arial" w:cs="Arial"/>
                <w:spacing w:val="1"/>
              </w:rPr>
              <w:t>(I</w:t>
            </w:r>
            <w:r w:rsidRPr="00A51EC7">
              <w:rPr>
                <w:rFonts w:ascii="Arial" w:hAnsi="Arial" w:cs="Arial"/>
              </w:rPr>
              <w:t>t</w:t>
            </w:r>
            <w:r w:rsidRPr="00A51EC7">
              <w:rPr>
                <w:rFonts w:ascii="Arial" w:hAnsi="Arial" w:cs="Arial"/>
                <w:spacing w:val="-2"/>
              </w:rPr>
              <w:t xml:space="preserve"> </w:t>
            </w:r>
            <w:r w:rsidRPr="00A51EC7">
              <w:rPr>
                <w:rFonts w:ascii="Arial" w:hAnsi="Arial" w:cs="Arial"/>
              </w:rPr>
              <w:t>is</w:t>
            </w:r>
            <w:r w:rsidRPr="00A51EC7">
              <w:rPr>
                <w:rFonts w:ascii="Arial" w:hAnsi="Arial" w:cs="Arial"/>
                <w:spacing w:val="1"/>
              </w:rPr>
              <w:t xml:space="preserve"> </w:t>
            </w:r>
            <w:r w:rsidRPr="00A51EC7">
              <w:rPr>
                <w:rFonts w:ascii="Arial" w:hAnsi="Arial" w:cs="Arial"/>
                <w:spacing w:val="-1"/>
              </w:rPr>
              <w:t>m</w:t>
            </w:r>
            <w:r w:rsidRPr="00A51EC7">
              <w:rPr>
                <w:rFonts w:ascii="Arial" w:hAnsi="Arial" w:cs="Arial"/>
                <w:spacing w:val="3"/>
              </w:rPr>
              <w:t>a</w:t>
            </w:r>
            <w:r w:rsidRPr="00A51EC7">
              <w:rPr>
                <w:rFonts w:ascii="Arial" w:hAnsi="Arial" w:cs="Arial"/>
                <w:spacing w:val="1"/>
              </w:rPr>
              <w:t>nd</w:t>
            </w:r>
            <w:r w:rsidRPr="00A51EC7">
              <w:rPr>
                <w:rFonts w:ascii="Arial" w:hAnsi="Arial" w:cs="Arial"/>
                <w:spacing w:val="2"/>
              </w:rPr>
              <w:t>a</w:t>
            </w:r>
            <w:r w:rsidRPr="00A51EC7">
              <w:rPr>
                <w:rFonts w:ascii="Arial" w:hAnsi="Arial" w:cs="Arial"/>
              </w:rPr>
              <w:t>t</w:t>
            </w:r>
            <w:r w:rsidRPr="00A51EC7">
              <w:rPr>
                <w:rFonts w:ascii="Arial" w:hAnsi="Arial" w:cs="Arial"/>
                <w:spacing w:val="1"/>
              </w:rPr>
              <w:t>or</w:t>
            </w:r>
            <w:r w:rsidRPr="00A51EC7">
              <w:rPr>
                <w:rFonts w:ascii="Arial" w:hAnsi="Arial" w:cs="Arial"/>
              </w:rPr>
              <w:t>y</w:t>
            </w:r>
            <w:r w:rsidRPr="00A51EC7">
              <w:rPr>
                <w:rFonts w:ascii="Arial" w:hAnsi="Arial" w:cs="Arial"/>
                <w:spacing w:val="-12"/>
              </w:rPr>
              <w:t xml:space="preserve"> </w:t>
            </w:r>
            <w:r w:rsidRPr="00A51EC7">
              <w:rPr>
                <w:rFonts w:ascii="Arial" w:hAnsi="Arial" w:cs="Arial"/>
                <w:spacing w:val="2"/>
              </w:rPr>
              <w:t>t</w:t>
            </w:r>
            <w:r w:rsidRPr="00A51EC7">
              <w:rPr>
                <w:rFonts w:ascii="Arial" w:hAnsi="Arial" w:cs="Arial"/>
                <w:spacing w:val="-1"/>
              </w:rPr>
              <w:t>h</w:t>
            </w:r>
            <w:r w:rsidRPr="00A51EC7">
              <w:rPr>
                <w:rFonts w:ascii="Arial" w:hAnsi="Arial" w:cs="Arial"/>
              </w:rPr>
              <w:t>at</w:t>
            </w:r>
            <w:r w:rsidRPr="00A51EC7">
              <w:rPr>
                <w:rFonts w:ascii="Arial" w:hAnsi="Arial" w:cs="Arial"/>
                <w:spacing w:val="-3"/>
              </w:rPr>
              <w:t xml:space="preserve"> </w:t>
            </w:r>
            <w:r w:rsidRPr="00A51EC7">
              <w:rPr>
                <w:rFonts w:ascii="Arial" w:hAnsi="Arial" w:cs="Arial"/>
              </w:rPr>
              <w:t>a</w:t>
            </w:r>
            <w:r w:rsidRPr="00A51EC7">
              <w:rPr>
                <w:rFonts w:ascii="Arial" w:hAnsi="Arial" w:cs="Arial"/>
                <w:spacing w:val="-1"/>
              </w:rPr>
              <w:t>u</w:t>
            </w:r>
            <w:r w:rsidRPr="00A51EC7">
              <w:rPr>
                <w:rFonts w:ascii="Arial" w:hAnsi="Arial" w:cs="Arial"/>
                <w:spacing w:val="2"/>
              </w:rPr>
              <w:t>t</w:t>
            </w:r>
            <w:r w:rsidRPr="00A51EC7">
              <w:rPr>
                <w:rFonts w:ascii="Arial" w:hAnsi="Arial" w:cs="Arial"/>
                <w:spacing w:val="-1"/>
              </w:rPr>
              <w:t>h</w:t>
            </w:r>
            <w:r w:rsidRPr="00A51EC7">
              <w:rPr>
                <w:rFonts w:ascii="Arial" w:hAnsi="Arial" w:cs="Arial"/>
                <w:spacing w:val="1"/>
              </w:rPr>
              <w:t>or</w:t>
            </w:r>
            <w:r w:rsidRPr="00A51EC7">
              <w:rPr>
                <w:rFonts w:ascii="Arial" w:hAnsi="Arial" w:cs="Arial"/>
              </w:rPr>
              <w:t>s</w:t>
            </w:r>
            <w:r w:rsidRPr="00A51EC7">
              <w:rPr>
                <w:rFonts w:ascii="Arial" w:hAnsi="Arial" w:cs="Arial"/>
                <w:spacing w:val="-6"/>
              </w:rPr>
              <w:t xml:space="preserve"> </w:t>
            </w:r>
            <w:r w:rsidRPr="00A51EC7">
              <w:rPr>
                <w:rFonts w:ascii="Arial" w:hAnsi="Arial" w:cs="Arial"/>
                <w:spacing w:val="2"/>
              </w:rPr>
              <w:t>s</w:t>
            </w:r>
            <w:r w:rsidRPr="00A51EC7">
              <w:rPr>
                <w:rFonts w:ascii="Arial" w:hAnsi="Arial" w:cs="Arial"/>
                <w:spacing w:val="-1"/>
              </w:rPr>
              <w:t>h</w:t>
            </w:r>
            <w:r w:rsidRPr="00A51EC7">
              <w:rPr>
                <w:rFonts w:ascii="Arial" w:hAnsi="Arial" w:cs="Arial"/>
                <w:spacing w:val="1"/>
              </w:rPr>
              <w:t>o</w:t>
            </w:r>
            <w:r w:rsidRPr="00A51EC7">
              <w:rPr>
                <w:rFonts w:ascii="Arial" w:hAnsi="Arial" w:cs="Arial"/>
                <w:spacing w:val="-1"/>
              </w:rPr>
              <w:t>u</w:t>
            </w:r>
            <w:r w:rsidRPr="00A51EC7">
              <w:rPr>
                <w:rFonts w:ascii="Arial" w:hAnsi="Arial" w:cs="Arial"/>
              </w:rPr>
              <w:t>ld</w:t>
            </w:r>
            <w:r w:rsidRPr="00A51EC7">
              <w:rPr>
                <w:rFonts w:ascii="Arial" w:hAnsi="Arial" w:cs="Arial"/>
                <w:spacing w:val="-2"/>
              </w:rPr>
              <w:t xml:space="preserve"> w</w:t>
            </w:r>
            <w:r w:rsidRPr="00A51EC7">
              <w:rPr>
                <w:rFonts w:ascii="Arial" w:hAnsi="Arial" w:cs="Arial"/>
                <w:spacing w:val="1"/>
              </w:rPr>
              <w:t>r</w:t>
            </w:r>
            <w:r w:rsidRPr="00A51EC7">
              <w:rPr>
                <w:rFonts w:ascii="Arial" w:hAnsi="Arial" w:cs="Arial"/>
              </w:rPr>
              <w:t>i</w:t>
            </w:r>
            <w:r w:rsidRPr="00A51EC7">
              <w:rPr>
                <w:rFonts w:ascii="Arial" w:hAnsi="Arial" w:cs="Arial"/>
                <w:spacing w:val="2"/>
              </w:rPr>
              <w:t>t</w:t>
            </w:r>
            <w:r w:rsidRPr="00A51EC7">
              <w:rPr>
                <w:rFonts w:ascii="Arial" w:hAnsi="Arial" w:cs="Arial"/>
              </w:rPr>
              <w:t>e</w:t>
            </w:r>
            <w:r w:rsidRPr="00A51EC7">
              <w:rPr>
                <w:rFonts w:ascii="Arial" w:hAnsi="Arial" w:cs="Arial"/>
                <w:spacing w:val="-3"/>
              </w:rPr>
              <w:t xml:space="preserve"> </w:t>
            </w:r>
            <w:r w:rsidRPr="00A51EC7">
              <w:rPr>
                <w:rFonts w:ascii="Arial" w:hAnsi="Arial" w:cs="Arial"/>
                <w:spacing w:val="-1"/>
              </w:rPr>
              <w:t>h</w:t>
            </w:r>
            <w:r w:rsidRPr="00A51EC7">
              <w:rPr>
                <w:rFonts w:ascii="Arial" w:hAnsi="Arial" w:cs="Arial"/>
              </w:rPr>
              <w:t>i</w:t>
            </w:r>
            <w:r w:rsidRPr="00A51EC7">
              <w:rPr>
                <w:rFonts w:ascii="Arial" w:hAnsi="Arial" w:cs="Arial"/>
                <w:spacing w:val="-1"/>
              </w:rPr>
              <w:t>s</w:t>
            </w:r>
            <w:r w:rsidRPr="00A51EC7">
              <w:rPr>
                <w:rFonts w:ascii="Arial" w:hAnsi="Arial" w:cs="Arial"/>
                <w:spacing w:val="2"/>
              </w:rPr>
              <w:t>/</w:t>
            </w:r>
            <w:r w:rsidRPr="00A51EC7">
              <w:rPr>
                <w:rFonts w:ascii="Arial" w:hAnsi="Arial" w:cs="Arial"/>
                <w:spacing w:val="-1"/>
              </w:rPr>
              <w:t>h</w:t>
            </w:r>
            <w:r w:rsidRPr="00A51EC7">
              <w:rPr>
                <w:rFonts w:ascii="Arial" w:hAnsi="Arial" w:cs="Arial"/>
              </w:rPr>
              <w:t>er</w:t>
            </w:r>
          </w:p>
          <w:p w:rsidR="00B562EF" w:rsidRPr="00A51EC7" w:rsidRDefault="002A1FC8">
            <w:pPr>
              <w:spacing w:before="12"/>
              <w:ind w:left="102"/>
              <w:rPr>
                <w:rFonts w:ascii="Arial" w:hAnsi="Arial" w:cs="Arial"/>
              </w:rPr>
            </w:pPr>
            <w:r w:rsidRPr="00A51EC7">
              <w:rPr>
                <w:rFonts w:ascii="Arial" w:hAnsi="Arial" w:cs="Arial"/>
                <w:spacing w:val="-2"/>
              </w:rPr>
              <w:t>f</w:t>
            </w:r>
            <w:r w:rsidRPr="00A51EC7">
              <w:rPr>
                <w:rFonts w:ascii="Arial" w:hAnsi="Arial" w:cs="Arial"/>
              </w:rPr>
              <w:t>e</w:t>
            </w:r>
            <w:r w:rsidRPr="00A51EC7">
              <w:rPr>
                <w:rFonts w:ascii="Arial" w:hAnsi="Arial" w:cs="Arial"/>
                <w:spacing w:val="1"/>
              </w:rPr>
              <w:t>edb</w:t>
            </w:r>
            <w:r w:rsidRPr="00A51EC7">
              <w:rPr>
                <w:rFonts w:ascii="Arial" w:hAnsi="Arial" w:cs="Arial"/>
              </w:rPr>
              <w:t>a</w:t>
            </w:r>
            <w:r w:rsidRPr="00A51EC7">
              <w:rPr>
                <w:rFonts w:ascii="Arial" w:hAnsi="Arial" w:cs="Arial"/>
                <w:spacing w:val="1"/>
              </w:rPr>
              <w:t>c</w:t>
            </w:r>
            <w:r w:rsidRPr="00A51EC7">
              <w:rPr>
                <w:rFonts w:ascii="Arial" w:hAnsi="Arial" w:cs="Arial"/>
              </w:rPr>
              <w:t>k</w:t>
            </w:r>
            <w:r w:rsidRPr="00A51EC7">
              <w:rPr>
                <w:rFonts w:ascii="Arial" w:hAnsi="Arial" w:cs="Arial"/>
                <w:spacing w:val="-8"/>
              </w:rPr>
              <w:t xml:space="preserve"> </w:t>
            </w:r>
            <w:r w:rsidRPr="00A51EC7">
              <w:rPr>
                <w:rFonts w:ascii="Arial" w:hAnsi="Arial" w:cs="Arial"/>
                <w:spacing w:val="-1"/>
              </w:rPr>
              <w:t>h</w:t>
            </w:r>
            <w:r w:rsidRPr="00A51EC7">
              <w:rPr>
                <w:rFonts w:ascii="Arial" w:hAnsi="Arial" w:cs="Arial"/>
              </w:rPr>
              <w:t>e</w:t>
            </w:r>
            <w:r w:rsidRPr="00A51EC7">
              <w:rPr>
                <w:rFonts w:ascii="Arial" w:hAnsi="Arial" w:cs="Arial"/>
                <w:spacing w:val="1"/>
              </w:rPr>
              <w:t>r</w:t>
            </w:r>
            <w:r w:rsidRPr="00A51EC7">
              <w:rPr>
                <w:rFonts w:ascii="Arial" w:hAnsi="Arial" w:cs="Arial"/>
              </w:rPr>
              <w:t>e)</w:t>
            </w:r>
          </w:p>
        </w:tc>
      </w:tr>
      <w:tr w:rsidR="00B562EF" w:rsidRPr="00A51EC7">
        <w:trPr>
          <w:trHeight w:hRule="exact" w:val="1274"/>
        </w:trPr>
        <w:tc>
          <w:tcPr>
            <w:tcW w:w="53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562EF" w:rsidRPr="00A51EC7" w:rsidRDefault="002A1FC8">
            <w:pPr>
              <w:ind w:left="460" w:right="232"/>
              <w:rPr>
                <w:rFonts w:ascii="Arial" w:hAnsi="Arial" w:cs="Arial"/>
              </w:rPr>
            </w:pPr>
            <w:r w:rsidRPr="00A51EC7">
              <w:rPr>
                <w:rFonts w:ascii="Arial" w:hAnsi="Arial" w:cs="Arial"/>
                <w:b/>
              </w:rPr>
              <w:t>Ple</w:t>
            </w:r>
            <w:r w:rsidRPr="00A51EC7">
              <w:rPr>
                <w:rFonts w:ascii="Arial" w:hAnsi="Arial" w:cs="Arial"/>
                <w:b/>
                <w:spacing w:val="1"/>
              </w:rPr>
              <w:t>a</w:t>
            </w:r>
            <w:r w:rsidRPr="00A51EC7">
              <w:rPr>
                <w:rFonts w:ascii="Arial" w:hAnsi="Arial" w:cs="Arial"/>
                <w:b/>
                <w:spacing w:val="-1"/>
              </w:rPr>
              <w:t>s</w:t>
            </w:r>
            <w:r w:rsidRPr="00A51EC7">
              <w:rPr>
                <w:rFonts w:ascii="Arial" w:hAnsi="Arial" w:cs="Arial"/>
                <w:b/>
              </w:rPr>
              <w:t>e</w:t>
            </w:r>
            <w:r w:rsidRPr="00A51EC7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A51EC7">
              <w:rPr>
                <w:rFonts w:ascii="Arial" w:hAnsi="Arial" w:cs="Arial"/>
                <w:b/>
                <w:spacing w:val="2"/>
              </w:rPr>
              <w:t>w</w:t>
            </w:r>
            <w:r w:rsidRPr="00A51EC7">
              <w:rPr>
                <w:rFonts w:ascii="Arial" w:hAnsi="Arial" w:cs="Arial"/>
                <w:b/>
              </w:rPr>
              <w:t>ri</w:t>
            </w:r>
            <w:r w:rsidRPr="00A51EC7">
              <w:rPr>
                <w:rFonts w:ascii="Arial" w:hAnsi="Arial" w:cs="Arial"/>
                <w:b/>
                <w:spacing w:val="1"/>
              </w:rPr>
              <w:t>t</w:t>
            </w:r>
            <w:r w:rsidRPr="00A51EC7">
              <w:rPr>
                <w:rFonts w:ascii="Arial" w:hAnsi="Arial" w:cs="Arial"/>
                <w:b/>
              </w:rPr>
              <w:t>e</w:t>
            </w:r>
            <w:r w:rsidRPr="00A51EC7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A51EC7">
              <w:rPr>
                <w:rFonts w:ascii="Arial" w:hAnsi="Arial" w:cs="Arial"/>
                <w:b/>
              </w:rPr>
              <w:t>a</w:t>
            </w:r>
            <w:r w:rsidRPr="00A51EC7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A51EC7">
              <w:rPr>
                <w:rFonts w:ascii="Arial" w:hAnsi="Arial" w:cs="Arial"/>
                <w:b/>
                <w:spacing w:val="1"/>
              </w:rPr>
              <w:t>f</w:t>
            </w:r>
            <w:r w:rsidRPr="00A51EC7">
              <w:rPr>
                <w:rFonts w:ascii="Arial" w:hAnsi="Arial" w:cs="Arial"/>
                <w:b/>
                <w:spacing w:val="-2"/>
              </w:rPr>
              <w:t>e</w:t>
            </w:r>
            <w:r w:rsidRPr="00A51EC7">
              <w:rPr>
                <w:rFonts w:ascii="Arial" w:hAnsi="Arial" w:cs="Arial"/>
                <w:b/>
              </w:rPr>
              <w:t xml:space="preserve">w </w:t>
            </w:r>
            <w:r w:rsidRPr="00A51EC7">
              <w:rPr>
                <w:rFonts w:ascii="Arial" w:hAnsi="Arial" w:cs="Arial"/>
                <w:b/>
                <w:spacing w:val="-1"/>
              </w:rPr>
              <w:t>s</w:t>
            </w:r>
            <w:r w:rsidRPr="00A51EC7">
              <w:rPr>
                <w:rFonts w:ascii="Arial" w:hAnsi="Arial" w:cs="Arial"/>
                <w:b/>
              </w:rPr>
              <w:t>en</w:t>
            </w:r>
            <w:r w:rsidRPr="00A51EC7">
              <w:rPr>
                <w:rFonts w:ascii="Arial" w:hAnsi="Arial" w:cs="Arial"/>
                <w:b/>
                <w:spacing w:val="1"/>
              </w:rPr>
              <w:t>t</w:t>
            </w:r>
            <w:r w:rsidRPr="00A51EC7">
              <w:rPr>
                <w:rFonts w:ascii="Arial" w:hAnsi="Arial" w:cs="Arial"/>
                <w:b/>
              </w:rPr>
              <w:t>enc</w:t>
            </w:r>
            <w:r w:rsidRPr="00A51EC7">
              <w:rPr>
                <w:rFonts w:ascii="Arial" w:hAnsi="Arial" w:cs="Arial"/>
                <w:b/>
                <w:spacing w:val="1"/>
              </w:rPr>
              <w:t>e</w:t>
            </w:r>
            <w:r w:rsidRPr="00A51EC7">
              <w:rPr>
                <w:rFonts w:ascii="Arial" w:hAnsi="Arial" w:cs="Arial"/>
                <w:b/>
              </w:rPr>
              <w:t>s</w:t>
            </w:r>
            <w:r w:rsidRPr="00A51EC7">
              <w:rPr>
                <w:rFonts w:ascii="Arial" w:hAnsi="Arial" w:cs="Arial"/>
                <w:b/>
                <w:spacing w:val="-8"/>
              </w:rPr>
              <w:t xml:space="preserve"> </w:t>
            </w:r>
            <w:r w:rsidRPr="00A51EC7">
              <w:rPr>
                <w:rFonts w:ascii="Arial" w:hAnsi="Arial" w:cs="Arial"/>
                <w:b/>
              </w:rPr>
              <w:t>r</w:t>
            </w:r>
            <w:r w:rsidRPr="00A51EC7">
              <w:rPr>
                <w:rFonts w:ascii="Arial" w:hAnsi="Arial" w:cs="Arial"/>
                <w:b/>
                <w:spacing w:val="1"/>
              </w:rPr>
              <w:t>ega</w:t>
            </w:r>
            <w:r w:rsidRPr="00A51EC7">
              <w:rPr>
                <w:rFonts w:ascii="Arial" w:hAnsi="Arial" w:cs="Arial"/>
                <w:b/>
              </w:rPr>
              <w:t>rding</w:t>
            </w:r>
            <w:r w:rsidRPr="00A51EC7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A51EC7">
              <w:rPr>
                <w:rFonts w:ascii="Arial" w:hAnsi="Arial" w:cs="Arial"/>
                <w:b/>
                <w:spacing w:val="1"/>
              </w:rPr>
              <w:t>t</w:t>
            </w:r>
            <w:r w:rsidRPr="00A51EC7">
              <w:rPr>
                <w:rFonts w:ascii="Arial" w:hAnsi="Arial" w:cs="Arial"/>
                <w:b/>
              </w:rPr>
              <w:t>he</w:t>
            </w:r>
            <w:r w:rsidRPr="00A51EC7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A51EC7">
              <w:rPr>
                <w:rFonts w:ascii="Arial" w:hAnsi="Arial" w:cs="Arial"/>
                <w:b/>
                <w:spacing w:val="2"/>
              </w:rPr>
              <w:t>i</w:t>
            </w:r>
            <w:r w:rsidRPr="00A51EC7">
              <w:rPr>
                <w:rFonts w:ascii="Arial" w:hAnsi="Arial" w:cs="Arial"/>
                <w:b/>
                <w:spacing w:val="-3"/>
              </w:rPr>
              <w:t>m</w:t>
            </w:r>
            <w:r w:rsidRPr="00A51EC7">
              <w:rPr>
                <w:rFonts w:ascii="Arial" w:hAnsi="Arial" w:cs="Arial"/>
                <w:b/>
              </w:rPr>
              <w:t>p</w:t>
            </w:r>
            <w:r w:rsidRPr="00A51EC7">
              <w:rPr>
                <w:rFonts w:ascii="Arial" w:hAnsi="Arial" w:cs="Arial"/>
                <w:b/>
                <w:spacing w:val="1"/>
              </w:rPr>
              <w:t>o</w:t>
            </w:r>
            <w:r w:rsidRPr="00A51EC7">
              <w:rPr>
                <w:rFonts w:ascii="Arial" w:hAnsi="Arial" w:cs="Arial"/>
                <w:b/>
              </w:rPr>
              <w:t>r</w:t>
            </w:r>
            <w:r w:rsidRPr="00A51EC7">
              <w:rPr>
                <w:rFonts w:ascii="Arial" w:hAnsi="Arial" w:cs="Arial"/>
                <w:b/>
                <w:spacing w:val="1"/>
              </w:rPr>
              <w:t>ta</w:t>
            </w:r>
            <w:r w:rsidRPr="00A51EC7">
              <w:rPr>
                <w:rFonts w:ascii="Arial" w:hAnsi="Arial" w:cs="Arial"/>
                <w:b/>
              </w:rPr>
              <w:t xml:space="preserve">nce </w:t>
            </w:r>
            <w:r w:rsidRPr="00A51EC7">
              <w:rPr>
                <w:rFonts w:ascii="Arial" w:hAnsi="Arial" w:cs="Arial"/>
                <w:b/>
                <w:spacing w:val="1"/>
              </w:rPr>
              <w:t>o</w:t>
            </w:r>
            <w:r w:rsidRPr="00A51EC7">
              <w:rPr>
                <w:rFonts w:ascii="Arial" w:hAnsi="Arial" w:cs="Arial"/>
                <w:b/>
              </w:rPr>
              <w:t>f</w:t>
            </w:r>
            <w:r w:rsidRPr="00A51EC7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A51EC7">
              <w:rPr>
                <w:rFonts w:ascii="Arial" w:hAnsi="Arial" w:cs="Arial"/>
                <w:b/>
                <w:spacing w:val="1"/>
              </w:rPr>
              <w:t>t</w:t>
            </w:r>
            <w:r w:rsidRPr="00A51EC7">
              <w:rPr>
                <w:rFonts w:ascii="Arial" w:hAnsi="Arial" w:cs="Arial"/>
                <w:b/>
              </w:rPr>
              <w:t>his</w:t>
            </w:r>
            <w:r w:rsidRPr="00A51EC7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A51EC7">
              <w:rPr>
                <w:rFonts w:ascii="Arial" w:hAnsi="Arial" w:cs="Arial"/>
                <w:b/>
                <w:spacing w:val="-5"/>
              </w:rPr>
              <w:t>m</w:t>
            </w:r>
            <w:r w:rsidRPr="00A51EC7">
              <w:rPr>
                <w:rFonts w:ascii="Arial" w:hAnsi="Arial" w:cs="Arial"/>
                <w:b/>
                <w:spacing w:val="1"/>
              </w:rPr>
              <w:t>a</w:t>
            </w:r>
            <w:r w:rsidRPr="00A51EC7">
              <w:rPr>
                <w:rFonts w:ascii="Arial" w:hAnsi="Arial" w:cs="Arial"/>
                <w:b/>
                <w:spacing w:val="2"/>
              </w:rPr>
              <w:t>n</w:t>
            </w:r>
            <w:r w:rsidRPr="00A51EC7">
              <w:rPr>
                <w:rFonts w:ascii="Arial" w:hAnsi="Arial" w:cs="Arial"/>
                <w:b/>
              </w:rPr>
              <w:t>u</w:t>
            </w:r>
            <w:r w:rsidRPr="00A51EC7">
              <w:rPr>
                <w:rFonts w:ascii="Arial" w:hAnsi="Arial" w:cs="Arial"/>
                <w:b/>
                <w:spacing w:val="-1"/>
              </w:rPr>
              <w:t>s</w:t>
            </w:r>
            <w:r w:rsidRPr="00A51EC7">
              <w:rPr>
                <w:rFonts w:ascii="Arial" w:hAnsi="Arial" w:cs="Arial"/>
                <w:b/>
              </w:rPr>
              <w:t>c</w:t>
            </w:r>
            <w:r w:rsidRPr="00A51EC7">
              <w:rPr>
                <w:rFonts w:ascii="Arial" w:hAnsi="Arial" w:cs="Arial"/>
                <w:b/>
                <w:spacing w:val="1"/>
              </w:rPr>
              <w:t>r</w:t>
            </w:r>
            <w:r w:rsidRPr="00A51EC7">
              <w:rPr>
                <w:rFonts w:ascii="Arial" w:hAnsi="Arial" w:cs="Arial"/>
                <w:b/>
              </w:rPr>
              <w:t>ipt</w:t>
            </w:r>
            <w:r w:rsidRPr="00A51EC7">
              <w:rPr>
                <w:rFonts w:ascii="Arial" w:hAnsi="Arial" w:cs="Arial"/>
                <w:b/>
                <w:spacing w:val="-9"/>
              </w:rPr>
              <w:t xml:space="preserve"> </w:t>
            </w:r>
            <w:r w:rsidRPr="00A51EC7">
              <w:rPr>
                <w:rFonts w:ascii="Arial" w:hAnsi="Arial" w:cs="Arial"/>
                <w:b/>
                <w:spacing w:val="1"/>
              </w:rPr>
              <w:t>fo</w:t>
            </w:r>
            <w:r w:rsidRPr="00A51EC7">
              <w:rPr>
                <w:rFonts w:ascii="Arial" w:hAnsi="Arial" w:cs="Arial"/>
                <w:b/>
              </w:rPr>
              <w:t xml:space="preserve">r </w:t>
            </w:r>
            <w:r w:rsidRPr="00A51EC7">
              <w:rPr>
                <w:rFonts w:ascii="Arial" w:hAnsi="Arial" w:cs="Arial"/>
                <w:b/>
                <w:spacing w:val="1"/>
              </w:rPr>
              <w:t>t</w:t>
            </w:r>
            <w:r w:rsidRPr="00A51EC7">
              <w:rPr>
                <w:rFonts w:ascii="Arial" w:hAnsi="Arial" w:cs="Arial"/>
                <w:b/>
              </w:rPr>
              <w:t>he</w:t>
            </w:r>
            <w:r w:rsidRPr="00A51EC7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A51EC7">
              <w:rPr>
                <w:rFonts w:ascii="Arial" w:hAnsi="Arial" w:cs="Arial"/>
                <w:b/>
                <w:spacing w:val="-1"/>
              </w:rPr>
              <w:t>s</w:t>
            </w:r>
            <w:r w:rsidRPr="00A51EC7">
              <w:rPr>
                <w:rFonts w:ascii="Arial" w:hAnsi="Arial" w:cs="Arial"/>
                <w:b/>
              </w:rPr>
              <w:t>c</w:t>
            </w:r>
            <w:r w:rsidRPr="00A51EC7">
              <w:rPr>
                <w:rFonts w:ascii="Arial" w:hAnsi="Arial" w:cs="Arial"/>
                <w:b/>
                <w:spacing w:val="2"/>
              </w:rPr>
              <w:t>i</w:t>
            </w:r>
            <w:r w:rsidRPr="00A51EC7">
              <w:rPr>
                <w:rFonts w:ascii="Arial" w:hAnsi="Arial" w:cs="Arial"/>
                <w:b/>
              </w:rPr>
              <w:t>en</w:t>
            </w:r>
            <w:r w:rsidRPr="00A51EC7">
              <w:rPr>
                <w:rFonts w:ascii="Arial" w:hAnsi="Arial" w:cs="Arial"/>
                <w:b/>
                <w:spacing w:val="1"/>
              </w:rPr>
              <w:t>t</w:t>
            </w:r>
            <w:r w:rsidRPr="00A51EC7">
              <w:rPr>
                <w:rFonts w:ascii="Arial" w:hAnsi="Arial" w:cs="Arial"/>
                <w:b/>
              </w:rPr>
              <w:t>ific</w:t>
            </w:r>
            <w:r w:rsidRPr="00A51EC7">
              <w:rPr>
                <w:rFonts w:ascii="Arial" w:hAnsi="Arial" w:cs="Arial"/>
                <w:b/>
                <w:spacing w:val="-8"/>
              </w:rPr>
              <w:t xml:space="preserve"> </w:t>
            </w:r>
            <w:r w:rsidRPr="00A51EC7">
              <w:rPr>
                <w:rFonts w:ascii="Arial" w:hAnsi="Arial" w:cs="Arial"/>
                <w:b/>
              </w:rPr>
              <w:t>c</w:t>
            </w:r>
            <w:r w:rsidRPr="00A51EC7">
              <w:rPr>
                <w:rFonts w:ascii="Arial" w:hAnsi="Arial" w:cs="Arial"/>
                <w:b/>
                <w:spacing w:val="4"/>
              </w:rPr>
              <w:t>o</w:t>
            </w:r>
            <w:r w:rsidRPr="00A51EC7">
              <w:rPr>
                <w:rFonts w:ascii="Arial" w:hAnsi="Arial" w:cs="Arial"/>
                <w:b/>
                <w:spacing w:val="-3"/>
              </w:rPr>
              <w:t>mm</w:t>
            </w:r>
            <w:r w:rsidRPr="00A51EC7">
              <w:rPr>
                <w:rFonts w:ascii="Arial" w:hAnsi="Arial" w:cs="Arial"/>
                <w:b/>
                <w:spacing w:val="2"/>
              </w:rPr>
              <w:t>u</w:t>
            </w:r>
            <w:r w:rsidRPr="00A51EC7">
              <w:rPr>
                <w:rFonts w:ascii="Arial" w:hAnsi="Arial" w:cs="Arial"/>
                <w:b/>
              </w:rPr>
              <w:t>nit</w:t>
            </w:r>
            <w:r w:rsidRPr="00A51EC7">
              <w:rPr>
                <w:rFonts w:ascii="Arial" w:hAnsi="Arial" w:cs="Arial"/>
                <w:b/>
                <w:spacing w:val="1"/>
              </w:rPr>
              <w:t>y</w:t>
            </w:r>
            <w:r w:rsidRPr="00A51EC7">
              <w:rPr>
                <w:rFonts w:ascii="Arial" w:hAnsi="Arial" w:cs="Arial"/>
                <w:b/>
              </w:rPr>
              <w:t>.</w:t>
            </w:r>
            <w:r w:rsidRPr="00A51EC7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A51EC7">
              <w:rPr>
                <w:rFonts w:ascii="Arial" w:hAnsi="Arial" w:cs="Arial"/>
                <w:b/>
              </w:rPr>
              <w:t xml:space="preserve">A </w:t>
            </w:r>
            <w:r w:rsidRPr="00A51EC7">
              <w:rPr>
                <w:rFonts w:ascii="Arial" w:hAnsi="Arial" w:cs="Arial"/>
                <w:b/>
                <w:spacing w:val="-3"/>
              </w:rPr>
              <w:t>m</w:t>
            </w:r>
            <w:r w:rsidRPr="00A51EC7">
              <w:rPr>
                <w:rFonts w:ascii="Arial" w:hAnsi="Arial" w:cs="Arial"/>
                <w:b/>
                <w:spacing w:val="2"/>
              </w:rPr>
              <w:t>i</w:t>
            </w:r>
            <w:r w:rsidRPr="00A51EC7">
              <w:rPr>
                <w:rFonts w:ascii="Arial" w:hAnsi="Arial" w:cs="Arial"/>
                <w:b/>
              </w:rPr>
              <w:t>n</w:t>
            </w:r>
            <w:r w:rsidRPr="00A51EC7">
              <w:rPr>
                <w:rFonts w:ascii="Arial" w:hAnsi="Arial" w:cs="Arial"/>
                <w:b/>
                <w:spacing w:val="4"/>
              </w:rPr>
              <w:t>i</w:t>
            </w:r>
            <w:r w:rsidRPr="00A51EC7">
              <w:rPr>
                <w:rFonts w:ascii="Arial" w:hAnsi="Arial" w:cs="Arial"/>
                <w:b/>
                <w:spacing w:val="-3"/>
              </w:rPr>
              <w:t>m</w:t>
            </w:r>
            <w:r w:rsidRPr="00A51EC7">
              <w:rPr>
                <w:rFonts w:ascii="Arial" w:hAnsi="Arial" w:cs="Arial"/>
                <w:b/>
                <w:spacing w:val="2"/>
              </w:rPr>
              <w:t>u</w:t>
            </w:r>
            <w:r w:rsidRPr="00A51EC7">
              <w:rPr>
                <w:rFonts w:ascii="Arial" w:hAnsi="Arial" w:cs="Arial"/>
                <w:b/>
              </w:rPr>
              <w:t>m</w:t>
            </w:r>
            <w:r w:rsidRPr="00A51EC7">
              <w:rPr>
                <w:rFonts w:ascii="Arial" w:hAnsi="Arial" w:cs="Arial"/>
                <w:b/>
                <w:spacing w:val="-9"/>
              </w:rPr>
              <w:t xml:space="preserve"> </w:t>
            </w:r>
            <w:r w:rsidRPr="00A51EC7">
              <w:rPr>
                <w:rFonts w:ascii="Arial" w:hAnsi="Arial" w:cs="Arial"/>
                <w:b/>
                <w:spacing w:val="1"/>
              </w:rPr>
              <w:t>o</w:t>
            </w:r>
            <w:r w:rsidRPr="00A51EC7">
              <w:rPr>
                <w:rFonts w:ascii="Arial" w:hAnsi="Arial" w:cs="Arial"/>
                <w:b/>
              </w:rPr>
              <w:t>f</w:t>
            </w:r>
            <w:r w:rsidRPr="00A51EC7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A51EC7">
              <w:rPr>
                <w:rFonts w:ascii="Arial" w:hAnsi="Arial" w:cs="Arial"/>
                <w:b/>
                <w:spacing w:val="1"/>
              </w:rPr>
              <w:t>3-</w:t>
            </w:r>
            <w:r w:rsidRPr="00A51EC7">
              <w:rPr>
                <w:rFonts w:ascii="Arial" w:hAnsi="Arial" w:cs="Arial"/>
                <w:b/>
              </w:rPr>
              <w:t>4</w:t>
            </w:r>
            <w:r w:rsidRPr="00A51EC7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A51EC7">
              <w:rPr>
                <w:rFonts w:ascii="Arial" w:hAnsi="Arial" w:cs="Arial"/>
                <w:b/>
                <w:spacing w:val="-1"/>
              </w:rPr>
              <w:t>s</w:t>
            </w:r>
            <w:r w:rsidRPr="00A51EC7">
              <w:rPr>
                <w:rFonts w:ascii="Arial" w:hAnsi="Arial" w:cs="Arial"/>
                <w:b/>
              </w:rPr>
              <w:t>en</w:t>
            </w:r>
            <w:r w:rsidRPr="00A51EC7">
              <w:rPr>
                <w:rFonts w:ascii="Arial" w:hAnsi="Arial" w:cs="Arial"/>
                <w:b/>
                <w:spacing w:val="1"/>
              </w:rPr>
              <w:t>t</w:t>
            </w:r>
            <w:r w:rsidRPr="00A51EC7">
              <w:rPr>
                <w:rFonts w:ascii="Arial" w:hAnsi="Arial" w:cs="Arial"/>
                <w:b/>
              </w:rPr>
              <w:t>enc</w:t>
            </w:r>
            <w:r w:rsidRPr="00A51EC7">
              <w:rPr>
                <w:rFonts w:ascii="Arial" w:hAnsi="Arial" w:cs="Arial"/>
                <w:b/>
                <w:spacing w:val="1"/>
              </w:rPr>
              <w:t>e</w:t>
            </w:r>
            <w:r w:rsidRPr="00A51EC7">
              <w:rPr>
                <w:rFonts w:ascii="Arial" w:hAnsi="Arial" w:cs="Arial"/>
                <w:b/>
              </w:rPr>
              <w:t>s</w:t>
            </w:r>
            <w:r w:rsidRPr="00A51EC7">
              <w:rPr>
                <w:rFonts w:ascii="Arial" w:hAnsi="Arial" w:cs="Arial"/>
                <w:b/>
                <w:spacing w:val="-6"/>
              </w:rPr>
              <w:t xml:space="preserve"> </w:t>
            </w:r>
            <w:r w:rsidRPr="00A51EC7">
              <w:rPr>
                <w:rFonts w:ascii="Arial" w:hAnsi="Arial" w:cs="Arial"/>
                <w:b/>
              </w:rPr>
              <w:t>m</w:t>
            </w:r>
            <w:r w:rsidRPr="00A51EC7">
              <w:rPr>
                <w:rFonts w:ascii="Arial" w:hAnsi="Arial" w:cs="Arial"/>
                <w:b/>
                <w:spacing w:val="1"/>
              </w:rPr>
              <w:t>a</w:t>
            </w:r>
            <w:r w:rsidRPr="00A51EC7">
              <w:rPr>
                <w:rFonts w:ascii="Arial" w:hAnsi="Arial" w:cs="Arial"/>
                <w:b/>
              </w:rPr>
              <w:t>y</w:t>
            </w:r>
            <w:r w:rsidRPr="00A51EC7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A51EC7">
              <w:rPr>
                <w:rFonts w:ascii="Arial" w:hAnsi="Arial" w:cs="Arial"/>
                <w:b/>
              </w:rPr>
              <w:t>be</w:t>
            </w:r>
            <w:r w:rsidRPr="00A51EC7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A51EC7">
              <w:rPr>
                <w:rFonts w:ascii="Arial" w:hAnsi="Arial" w:cs="Arial"/>
                <w:b/>
              </w:rPr>
              <w:t>r</w:t>
            </w:r>
            <w:r w:rsidRPr="00A51EC7">
              <w:rPr>
                <w:rFonts w:ascii="Arial" w:hAnsi="Arial" w:cs="Arial"/>
                <w:b/>
                <w:spacing w:val="1"/>
              </w:rPr>
              <w:t>e</w:t>
            </w:r>
            <w:r w:rsidRPr="00A51EC7">
              <w:rPr>
                <w:rFonts w:ascii="Arial" w:hAnsi="Arial" w:cs="Arial"/>
                <w:b/>
              </w:rPr>
              <w:t>q</w:t>
            </w:r>
            <w:r w:rsidRPr="00A51EC7">
              <w:rPr>
                <w:rFonts w:ascii="Arial" w:hAnsi="Arial" w:cs="Arial"/>
                <w:b/>
                <w:spacing w:val="-1"/>
              </w:rPr>
              <w:t>u</w:t>
            </w:r>
            <w:r w:rsidRPr="00A51EC7">
              <w:rPr>
                <w:rFonts w:ascii="Arial" w:hAnsi="Arial" w:cs="Arial"/>
                <w:b/>
              </w:rPr>
              <w:t>ired</w:t>
            </w:r>
            <w:r w:rsidRPr="00A51EC7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A51EC7">
              <w:rPr>
                <w:rFonts w:ascii="Arial" w:hAnsi="Arial" w:cs="Arial"/>
                <w:b/>
                <w:spacing w:val="1"/>
              </w:rPr>
              <w:t>fo</w:t>
            </w:r>
            <w:r w:rsidRPr="00A51EC7">
              <w:rPr>
                <w:rFonts w:ascii="Arial" w:hAnsi="Arial" w:cs="Arial"/>
                <w:b/>
              </w:rPr>
              <w:t>r</w:t>
            </w:r>
            <w:r w:rsidRPr="00A51EC7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A51EC7">
              <w:rPr>
                <w:rFonts w:ascii="Arial" w:hAnsi="Arial" w:cs="Arial"/>
                <w:b/>
                <w:spacing w:val="1"/>
              </w:rPr>
              <w:t>t</w:t>
            </w:r>
            <w:r w:rsidRPr="00A51EC7">
              <w:rPr>
                <w:rFonts w:ascii="Arial" w:hAnsi="Arial" w:cs="Arial"/>
                <w:b/>
              </w:rPr>
              <w:t>his</w:t>
            </w:r>
          </w:p>
          <w:p w:rsidR="00B562EF" w:rsidRPr="00A51EC7" w:rsidRDefault="002A1FC8">
            <w:pPr>
              <w:ind w:left="460"/>
              <w:rPr>
                <w:rFonts w:ascii="Arial" w:hAnsi="Arial" w:cs="Arial"/>
              </w:rPr>
            </w:pPr>
            <w:r w:rsidRPr="00A51EC7">
              <w:rPr>
                <w:rFonts w:ascii="Arial" w:hAnsi="Arial" w:cs="Arial"/>
                <w:b/>
              </w:rPr>
              <w:t>p</w:t>
            </w:r>
            <w:r w:rsidRPr="00A51EC7">
              <w:rPr>
                <w:rFonts w:ascii="Arial" w:hAnsi="Arial" w:cs="Arial"/>
                <w:b/>
                <w:spacing w:val="1"/>
              </w:rPr>
              <w:t>a</w:t>
            </w:r>
            <w:r w:rsidRPr="00A51EC7">
              <w:rPr>
                <w:rFonts w:ascii="Arial" w:hAnsi="Arial" w:cs="Arial"/>
                <w:b/>
              </w:rPr>
              <w:t>r</w:t>
            </w:r>
            <w:r w:rsidRPr="00A51EC7">
              <w:rPr>
                <w:rFonts w:ascii="Arial" w:hAnsi="Arial" w:cs="Arial"/>
                <w:b/>
                <w:spacing w:val="1"/>
              </w:rPr>
              <w:t>t</w:t>
            </w:r>
            <w:r w:rsidRPr="00A51EC7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93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562EF" w:rsidRPr="00A51EC7" w:rsidRDefault="002A1FC8">
            <w:pPr>
              <w:ind w:left="102" w:right="68"/>
              <w:jc w:val="both"/>
              <w:rPr>
                <w:rFonts w:ascii="Arial" w:hAnsi="Arial" w:cs="Arial"/>
              </w:rPr>
            </w:pPr>
            <w:r w:rsidRPr="00A51EC7">
              <w:rPr>
                <w:rFonts w:ascii="Arial" w:hAnsi="Arial" w:cs="Arial"/>
                <w:b/>
                <w:spacing w:val="-1"/>
              </w:rPr>
              <w:t>T</w:t>
            </w:r>
            <w:r w:rsidRPr="00A51EC7">
              <w:rPr>
                <w:rFonts w:ascii="Arial" w:hAnsi="Arial" w:cs="Arial"/>
                <w:b/>
              </w:rPr>
              <w:t>he</w:t>
            </w:r>
            <w:r w:rsidRPr="00A51EC7">
              <w:rPr>
                <w:rFonts w:ascii="Arial" w:hAnsi="Arial" w:cs="Arial"/>
                <w:b/>
                <w:spacing w:val="11"/>
              </w:rPr>
              <w:t xml:space="preserve"> </w:t>
            </w:r>
            <w:r w:rsidRPr="00A51EC7">
              <w:rPr>
                <w:rFonts w:ascii="Arial" w:hAnsi="Arial" w:cs="Arial"/>
                <w:b/>
                <w:spacing w:val="-3"/>
              </w:rPr>
              <w:t>m</w:t>
            </w:r>
            <w:r w:rsidRPr="00A51EC7">
              <w:rPr>
                <w:rFonts w:ascii="Arial" w:hAnsi="Arial" w:cs="Arial"/>
                <w:b/>
                <w:spacing w:val="1"/>
              </w:rPr>
              <w:t>a</w:t>
            </w:r>
            <w:r w:rsidRPr="00A51EC7">
              <w:rPr>
                <w:rFonts w:ascii="Arial" w:hAnsi="Arial" w:cs="Arial"/>
                <w:b/>
              </w:rPr>
              <w:t>n</w:t>
            </w:r>
            <w:r w:rsidRPr="00A51EC7">
              <w:rPr>
                <w:rFonts w:ascii="Arial" w:hAnsi="Arial" w:cs="Arial"/>
                <w:b/>
                <w:spacing w:val="1"/>
              </w:rPr>
              <w:t>u</w:t>
            </w:r>
            <w:r w:rsidRPr="00A51EC7">
              <w:rPr>
                <w:rFonts w:ascii="Arial" w:hAnsi="Arial" w:cs="Arial"/>
                <w:b/>
                <w:spacing w:val="-1"/>
              </w:rPr>
              <w:t>s</w:t>
            </w:r>
            <w:r w:rsidRPr="00A51EC7">
              <w:rPr>
                <w:rFonts w:ascii="Arial" w:hAnsi="Arial" w:cs="Arial"/>
                <w:b/>
              </w:rPr>
              <w:t>c</w:t>
            </w:r>
            <w:r w:rsidRPr="00A51EC7">
              <w:rPr>
                <w:rFonts w:ascii="Arial" w:hAnsi="Arial" w:cs="Arial"/>
                <w:b/>
                <w:spacing w:val="1"/>
              </w:rPr>
              <w:t>r</w:t>
            </w:r>
            <w:r w:rsidRPr="00A51EC7">
              <w:rPr>
                <w:rFonts w:ascii="Arial" w:hAnsi="Arial" w:cs="Arial"/>
                <w:b/>
              </w:rPr>
              <w:t>ipt</w:t>
            </w:r>
            <w:r w:rsidRPr="00A51EC7">
              <w:rPr>
                <w:rFonts w:ascii="Arial" w:hAnsi="Arial" w:cs="Arial"/>
                <w:b/>
                <w:spacing w:val="3"/>
              </w:rPr>
              <w:t xml:space="preserve"> </w:t>
            </w:r>
            <w:r w:rsidRPr="00A51EC7">
              <w:rPr>
                <w:rFonts w:ascii="Arial" w:hAnsi="Arial" w:cs="Arial"/>
                <w:b/>
              </w:rPr>
              <w:t>is</w:t>
            </w:r>
            <w:r w:rsidRPr="00A51EC7">
              <w:rPr>
                <w:rFonts w:ascii="Arial" w:hAnsi="Arial" w:cs="Arial"/>
                <w:b/>
                <w:spacing w:val="10"/>
              </w:rPr>
              <w:t xml:space="preserve"> </w:t>
            </w:r>
            <w:r w:rsidRPr="00A51EC7">
              <w:rPr>
                <w:rFonts w:ascii="Arial" w:hAnsi="Arial" w:cs="Arial"/>
                <w:b/>
                <w:spacing w:val="2"/>
              </w:rPr>
              <w:t>i</w:t>
            </w:r>
            <w:r w:rsidRPr="00A51EC7">
              <w:rPr>
                <w:rFonts w:ascii="Arial" w:hAnsi="Arial" w:cs="Arial"/>
                <w:b/>
                <w:spacing w:val="-3"/>
              </w:rPr>
              <w:t>m</w:t>
            </w:r>
            <w:r w:rsidRPr="00A51EC7">
              <w:rPr>
                <w:rFonts w:ascii="Arial" w:hAnsi="Arial" w:cs="Arial"/>
                <w:b/>
              </w:rPr>
              <w:t>p</w:t>
            </w:r>
            <w:r w:rsidRPr="00A51EC7">
              <w:rPr>
                <w:rFonts w:ascii="Arial" w:hAnsi="Arial" w:cs="Arial"/>
                <w:b/>
                <w:spacing w:val="1"/>
              </w:rPr>
              <w:t>o</w:t>
            </w:r>
            <w:r w:rsidRPr="00A51EC7">
              <w:rPr>
                <w:rFonts w:ascii="Arial" w:hAnsi="Arial" w:cs="Arial"/>
                <w:b/>
              </w:rPr>
              <w:t>r</w:t>
            </w:r>
            <w:r w:rsidRPr="00A51EC7">
              <w:rPr>
                <w:rFonts w:ascii="Arial" w:hAnsi="Arial" w:cs="Arial"/>
                <w:b/>
                <w:spacing w:val="1"/>
              </w:rPr>
              <w:t>ta</w:t>
            </w:r>
            <w:r w:rsidRPr="00A51EC7">
              <w:rPr>
                <w:rFonts w:ascii="Arial" w:hAnsi="Arial" w:cs="Arial"/>
                <w:b/>
                <w:spacing w:val="2"/>
              </w:rPr>
              <w:t>n</w:t>
            </w:r>
            <w:r w:rsidRPr="00A51EC7">
              <w:rPr>
                <w:rFonts w:ascii="Arial" w:hAnsi="Arial" w:cs="Arial"/>
                <w:b/>
              </w:rPr>
              <w:t>t</w:t>
            </w:r>
            <w:r w:rsidRPr="00A51EC7">
              <w:rPr>
                <w:rFonts w:ascii="Arial" w:hAnsi="Arial" w:cs="Arial"/>
                <w:b/>
                <w:spacing w:val="2"/>
              </w:rPr>
              <w:t xml:space="preserve"> </w:t>
            </w:r>
            <w:r w:rsidRPr="00A51EC7">
              <w:rPr>
                <w:rFonts w:ascii="Arial" w:hAnsi="Arial" w:cs="Arial"/>
                <w:b/>
              </w:rPr>
              <w:t>bec</w:t>
            </w:r>
            <w:r w:rsidRPr="00A51EC7">
              <w:rPr>
                <w:rFonts w:ascii="Arial" w:hAnsi="Arial" w:cs="Arial"/>
                <w:b/>
                <w:spacing w:val="1"/>
              </w:rPr>
              <w:t>a</w:t>
            </w:r>
            <w:r w:rsidRPr="00A51EC7">
              <w:rPr>
                <w:rFonts w:ascii="Arial" w:hAnsi="Arial" w:cs="Arial"/>
                <w:b/>
              </w:rPr>
              <w:t>u</w:t>
            </w:r>
            <w:r w:rsidRPr="00A51EC7">
              <w:rPr>
                <w:rFonts w:ascii="Arial" w:hAnsi="Arial" w:cs="Arial"/>
                <w:b/>
                <w:spacing w:val="-1"/>
              </w:rPr>
              <w:t>s</w:t>
            </w:r>
            <w:r w:rsidRPr="00A51EC7">
              <w:rPr>
                <w:rFonts w:ascii="Arial" w:hAnsi="Arial" w:cs="Arial"/>
                <w:b/>
              </w:rPr>
              <w:t>e</w:t>
            </w:r>
            <w:r w:rsidRPr="00A51EC7">
              <w:rPr>
                <w:rFonts w:ascii="Arial" w:hAnsi="Arial" w:cs="Arial"/>
                <w:b/>
                <w:spacing w:val="6"/>
              </w:rPr>
              <w:t xml:space="preserve"> </w:t>
            </w:r>
            <w:r w:rsidRPr="00A51EC7">
              <w:rPr>
                <w:rFonts w:ascii="Arial" w:hAnsi="Arial" w:cs="Arial"/>
                <w:b/>
              </w:rPr>
              <w:t>d</w:t>
            </w:r>
            <w:r w:rsidRPr="00A51EC7">
              <w:rPr>
                <w:rFonts w:ascii="Arial" w:hAnsi="Arial" w:cs="Arial"/>
                <w:b/>
                <w:spacing w:val="3"/>
              </w:rPr>
              <w:t>i</w:t>
            </w:r>
            <w:r w:rsidRPr="00A51EC7">
              <w:rPr>
                <w:rFonts w:ascii="Arial" w:hAnsi="Arial" w:cs="Arial"/>
                <w:b/>
                <w:spacing w:val="1"/>
              </w:rPr>
              <w:t>g</w:t>
            </w:r>
            <w:r w:rsidRPr="00A51EC7">
              <w:rPr>
                <w:rFonts w:ascii="Arial" w:hAnsi="Arial" w:cs="Arial"/>
                <w:b/>
              </w:rPr>
              <w:t>it</w:t>
            </w:r>
            <w:r w:rsidRPr="00A51EC7">
              <w:rPr>
                <w:rFonts w:ascii="Arial" w:hAnsi="Arial" w:cs="Arial"/>
                <w:b/>
                <w:spacing w:val="1"/>
              </w:rPr>
              <w:t>a</w:t>
            </w:r>
            <w:r w:rsidRPr="00A51EC7">
              <w:rPr>
                <w:rFonts w:ascii="Arial" w:hAnsi="Arial" w:cs="Arial"/>
                <w:b/>
              </w:rPr>
              <w:t>l</w:t>
            </w:r>
            <w:r w:rsidRPr="00A51EC7">
              <w:rPr>
                <w:rFonts w:ascii="Arial" w:hAnsi="Arial" w:cs="Arial"/>
                <w:b/>
                <w:spacing w:val="4"/>
              </w:rPr>
              <w:t xml:space="preserve"> </w:t>
            </w:r>
            <w:r w:rsidRPr="00A51EC7">
              <w:rPr>
                <w:rFonts w:ascii="Arial" w:hAnsi="Arial" w:cs="Arial"/>
                <w:b/>
                <w:spacing w:val="2"/>
              </w:rPr>
              <w:t>u</w:t>
            </w:r>
            <w:r w:rsidRPr="00A51EC7">
              <w:rPr>
                <w:rFonts w:ascii="Arial" w:hAnsi="Arial" w:cs="Arial"/>
                <w:b/>
                <w:spacing w:val="-1"/>
              </w:rPr>
              <w:t>s</w:t>
            </w:r>
            <w:r w:rsidRPr="00A51EC7">
              <w:rPr>
                <w:rFonts w:ascii="Arial" w:hAnsi="Arial" w:cs="Arial"/>
                <w:b/>
                <w:spacing w:val="1"/>
              </w:rPr>
              <w:t>ag</w:t>
            </w:r>
            <w:r w:rsidRPr="00A51EC7">
              <w:rPr>
                <w:rFonts w:ascii="Arial" w:hAnsi="Arial" w:cs="Arial"/>
                <w:b/>
              </w:rPr>
              <w:t>e</w:t>
            </w:r>
            <w:r w:rsidRPr="00A51EC7">
              <w:rPr>
                <w:rFonts w:ascii="Arial" w:hAnsi="Arial" w:cs="Arial"/>
                <w:b/>
                <w:spacing w:val="4"/>
              </w:rPr>
              <w:t xml:space="preserve"> </w:t>
            </w:r>
            <w:r w:rsidRPr="00A51EC7">
              <w:rPr>
                <w:rFonts w:ascii="Arial" w:hAnsi="Arial" w:cs="Arial"/>
                <w:b/>
              </w:rPr>
              <w:t>is</w:t>
            </w:r>
            <w:r w:rsidRPr="00A51EC7">
              <w:rPr>
                <w:rFonts w:ascii="Arial" w:hAnsi="Arial" w:cs="Arial"/>
                <w:b/>
                <w:spacing w:val="9"/>
              </w:rPr>
              <w:t xml:space="preserve"> </w:t>
            </w:r>
            <w:r w:rsidRPr="00A51EC7">
              <w:rPr>
                <w:rFonts w:ascii="Arial" w:hAnsi="Arial" w:cs="Arial"/>
                <w:b/>
              </w:rPr>
              <w:t>i</w:t>
            </w:r>
            <w:r w:rsidRPr="00A51EC7">
              <w:rPr>
                <w:rFonts w:ascii="Arial" w:hAnsi="Arial" w:cs="Arial"/>
                <w:b/>
                <w:spacing w:val="2"/>
              </w:rPr>
              <w:t>n</w:t>
            </w:r>
            <w:r w:rsidRPr="00A51EC7">
              <w:rPr>
                <w:rFonts w:ascii="Arial" w:hAnsi="Arial" w:cs="Arial"/>
                <w:b/>
              </w:rPr>
              <w:t>c</w:t>
            </w:r>
            <w:r w:rsidRPr="00A51EC7">
              <w:rPr>
                <w:rFonts w:ascii="Arial" w:hAnsi="Arial" w:cs="Arial"/>
                <w:b/>
                <w:spacing w:val="1"/>
              </w:rPr>
              <w:t>r</w:t>
            </w:r>
            <w:r w:rsidRPr="00A51EC7">
              <w:rPr>
                <w:rFonts w:ascii="Arial" w:hAnsi="Arial" w:cs="Arial"/>
                <w:b/>
              </w:rPr>
              <w:t>e</w:t>
            </w:r>
            <w:r w:rsidRPr="00A51EC7">
              <w:rPr>
                <w:rFonts w:ascii="Arial" w:hAnsi="Arial" w:cs="Arial"/>
                <w:b/>
                <w:spacing w:val="1"/>
              </w:rPr>
              <w:t>a</w:t>
            </w:r>
            <w:r w:rsidRPr="00A51EC7">
              <w:rPr>
                <w:rFonts w:ascii="Arial" w:hAnsi="Arial" w:cs="Arial"/>
                <w:b/>
                <w:spacing w:val="-1"/>
              </w:rPr>
              <w:t>s</w:t>
            </w:r>
            <w:r w:rsidRPr="00A51EC7">
              <w:rPr>
                <w:rFonts w:ascii="Arial" w:hAnsi="Arial" w:cs="Arial"/>
                <w:b/>
              </w:rPr>
              <w:t xml:space="preserve">ing. </w:t>
            </w:r>
            <w:r w:rsidRPr="00A51EC7">
              <w:rPr>
                <w:rFonts w:ascii="Arial" w:hAnsi="Arial" w:cs="Arial"/>
                <w:b/>
                <w:spacing w:val="1"/>
              </w:rPr>
              <w:t>B</w:t>
            </w:r>
            <w:r w:rsidRPr="00A51EC7">
              <w:rPr>
                <w:rFonts w:ascii="Arial" w:hAnsi="Arial" w:cs="Arial"/>
                <w:b/>
              </w:rPr>
              <w:t>ehind</w:t>
            </w:r>
            <w:r w:rsidRPr="00A51EC7">
              <w:rPr>
                <w:rFonts w:ascii="Arial" w:hAnsi="Arial" w:cs="Arial"/>
                <w:b/>
                <w:spacing w:val="4"/>
              </w:rPr>
              <w:t xml:space="preserve"> </w:t>
            </w:r>
            <w:r w:rsidRPr="00A51EC7">
              <w:rPr>
                <w:rFonts w:ascii="Arial" w:hAnsi="Arial" w:cs="Arial"/>
                <w:b/>
              </w:rPr>
              <w:t>User</w:t>
            </w:r>
            <w:r w:rsidRPr="00A51EC7">
              <w:rPr>
                <w:rFonts w:ascii="Arial" w:hAnsi="Arial" w:cs="Arial"/>
                <w:b/>
                <w:spacing w:val="7"/>
              </w:rPr>
              <w:t xml:space="preserve"> </w:t>
            </w:r>
            <w:r w:rsidRPr="00A51EC7">
              <w:rPr>
                <w:rFonts w:ascii="Arial" w:hAnsi="Arial" w:cs="Arial"/>
                <w:b/>
                <w:spacing w:val="1"/>
              </w:rPr>
              <w:t>f</w:t>
            </w:r>
            <w:r w:rsidRPr="00A51EC7">
              <w:rPr>
                <w:rFonts w:ascii="Arial" w:hAnsi="Arial" w:cs="Arial"/>
                <w:b/>
              </w:rPr>
              <w:t>rie</w:t>
            </w:r>
            <w:r w:rsidRPr="00A51EC7">
              <w:rPr>
                <w:rFonts w:ascii="Arial" w:hAnsi="Arial" w:cs="Arial"/>
                <w:b/>
                <w:spacing w:val="2"/>
              </w:rPr>
              <w:t>n</w:t>
            </w:r>
            <w:r w:rsidRPr="00A51EC7">
              <w:rPr>
                <w:rFonts w:ascii="Arial" w:hAnsi="Arial" w:cs="Arial"/>
                <w:b/>
              </w:rPr>
              <w:t>dly</w:t>
            </w:r>
            <w:r w:rsidRPr="00A51EC7">
              <w:rPr>
                <w:rFonts w:ascii="Arial" w:hAnsi="Arial" w:cs="Arial"/>
                <w:b/>
                <w:spacing w:val="2"/>
              </w:rPr>
              <w:t xml:space="preserve"> </w:t>
            </w:r>
            <w:r w:rsidRPr="00A51EC7">
              <w:rPr>
                <w:rFonts w:ascii="Arial" w:hAnsi="Arial" w:cs="Arial"/>
                <w:b/>
                <w:spacing w:val="1"/>
              </w:rPr>
              <w:t>a</w:t>
            </w:r>
            <w:r w:rsidRPr="00A51EC7">
              <w:rPr>
                <w:rFonts w:ascii="Arial" w:hAnsi="Arial" w:cs="Arial"/>
                <w:b/>
              </w:rPr>
              <w:t>p</w:t>
            </w:r>
            <w:r w:rsidRPr="00A51EC7">
              <w:rPr>
                <w:rFonts w:ascii="Arial" w:hAnsi="Arial" w:cs="Arial"/>
                <w:b/>
                <w:spacing w:val="-1"/>
              </w:rPr>
              <w:t>p</w:t>
            </w:r>
            <w:r w:rsidRPr="00A51EC7">
              <w:rPr>
                <w:rFonts w:ascii="Arial" w:hAnsi="Arial" w:cs="Arial"/>
                <w:b/>
              </w:rPr>
              <w:t>s</w:t>
            </w:r>
            <w:r w:rsidRPr="00A51EC7">
              <w:rPr>
                <w:rFonts w:ascii="Arial" w:hAnsi="Arial" w:cs="Arial"/>
                <w:b/>
                <w:spacing w:val="7"/>
              </w:rPr>
              <w:t xml:space="preserve"> </w:t>
            </w:r>
            <w:r w:rsidRPr="00A51EC7">
              <w:rPr>
                <w:rFonts w:ascii="Arial" w:hAnsi="Arial" w:cs="Arial"/>
                <w:b/>
                <w:spacing w:val="1"/>
              </w:rPr>
              <w:t>a</w:t>
            </w:r>
            <w:r w:rsidRPr="00A51EC7">
              <w:rPr>
                <w:rFonts w:ascii="Arial" w:hAnsi="Arial" w:cs="Arial"/>
                <w:b/>
              </w:rPr>
              <w:t>nd</w:t>
            </w:r>
            <w:r w:rsidRPr="00A51EC7">
              <w:rPr>
                <w:rFonts w:ascii="Arial" w:hAnsi="Arial" w:cs="Arial"/>
                <w:b/>
                <w:spacing w:val="7"/>
              </w:rPr>
              <w:t xml:space="preserve"> </w:t>
            </w:r>
            <w:r w:rsidRPr="00A51EC7">
              <w:rPr>
                <w:rFonts w:ascii="Arial" w:hAnsi="Arial" w:cs="Arial"/>
                <w:b/>
                <w:spacing w:val="2"/>
              </w:rPr>
              <w:t>w</w:t>
            </w:r>
            <w:r w:rsidRPr="00A51EC7">
              <w:rPr>
                <w:rFonts w:ascii="Arial" w:hAnsi="Arial" w:cs="Arial"/>
                <w:b/>
              </w:rPr>
              <w:t>eb</w:t>
            </w:r>
            <w:r w:rsidRPr="00A51EC7">
              <w:rPr>
                <w:rFonts w:ascii="Arial" w:hAnsi="Arial" w:cs="Arial"/>
                <w:b/>
                <w:spacing w:val="-1"/>
              </w:rPr>
              <w:t>s</w:t>
            </w:r>
            <w:r w:rsidRPr="00A51EC7">
              <w:rPr>
                <w:rFonts w:ascii="Arial" w:hAnsi="Arial" w:cs="Arial"/>
                <w:b/>
              </w:rPr>
              <w:t>ites c</w:t>
            </w:r>
            <w:r w:rsidRPr="00A51EC7">
              <w:rPr>
                <w:rFonts w:ascii="Arial" w:hAnsi="Arial" w:cs="Arial"/>
                <w:b/>
                <w:spacing w:val="1"/>
              </w:rPr>
              <w:t>y</w:t>
            </w:r>
            <w:r w:rsidRPr="00A51EC7">
              <w:rPr>
                <w:rFonts w:ascii="Arial" w:hAnsi="Arial" w:cs="Arial"/>
                <w:b/>
              </w:rPr>
              <w:t>ber</w:t>
            </w:r>
            <w:r w:rsidRPr="00A51EC7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A51EC7">
              <w:rPr>
                <w:rFonts w:ascii="Arial" w:hAnsi="Arial" w:cs="Arial"/>
                <w:b/>
                <w:spacing w:val="-1"/>
              </w:rPr>
              <w:t>s</w:t>
            </w:r>
            <w:r w:rsidRPr="00A51EC7">
              <w:rPr>
                <w:rFonts w:ascii="Arial" w:hAnsi="Arial" w:cs="Arial"/>
                <w:b/>
              </w:rPr>
              <w:t>e</w:t>
            </w:r>
            <w:r w:rsidRPr="00A51EC7">
              <w:rPr>
                <w:rFonts w:ascii="Arial" w:hAnsi="Arial" w:cs="Arial"/>
                <w:b/>
                <w:spacing w:val="1"/>
              </w:rPr>
              <w:t>c</w:t>
            </w:r>
            <w:r w:rsidRPr="00A51EC7">
              <w:rPr>
                <w:rFonts w:ascii="Arial" w:hAnsi="Arial" w:cs="Arial"/>
                <w:b/>
              </w:rPr>
              <w:t>urity</w:t>
            </w:r>
            <w:r w:rsidRPr="00A51EC7">
              <w:rPr>
                <w:rFonts w:ascii="Arial" w:hAnsi="Arial" w:cs="Arial"/>
                <w:b/>
                <w:spacing w:val="-6"/>
              </w:rPr>
              <w:t xml:space="preserve"> </w:t>
            </w:r>
            <w:r w:rsidRPr="00A51EC7">
              <w:rPr>
                <w:rFonts w:ascii="Arial" w:hAnsi="Arial" w:cs="Arial"/>
                <w:b/>
                <w:spacing w:val="1"/>
              </w:rPr>
              <w:t>atta</w:t>
            </w:r>
            <w:r w:rsidRPr="00A51EC7">
              <w:rPr>
                <w:rFonts w:ascii="Arial" w:hAnsi="Arial" w:cs="Arial"/>
                <w:b/>
              </w:rPr>
              <w:t>c</w:t>
            </w:r>
            <w:r w:rsidRPr="00A51EC7">
              <w:rPr>
                <w:rFonts w:ascii="Arial" w:hAnsi="Arial" w:cs="Arial"/>
                <w:b/>
                <w:spacing w:val="-2"/>
              </w:rPr>
              <w:t>k</w:t>
            </w:r>
            <w:r w:rsidRPr="00A51EC7">
              <w:rPr>
                <w:rFonts w:ascii="Arial" w:hAnsi="Arial" w:cs="Arial"/>
                <w:b/>
              </w:rPr>
              <w:t>s</w:t>
            </w:r>
            <w:r w:rsidRPr="00A51EC7">
              <w:rPr>
                <w:rFonts w:ascii="Arial" w:hAnsi="Arial" w:cs="Arial"/>
                <w:b/>
                <w:spacing w:val="-6"/>
              </w:rPr>
              <w:t xml:space="preserve"> </w:t>
            </w:r>
            <w:r w:rsidRPr="00A51EC7">
              <w:rPr>
                <w:rFonts w:ascii="Arial" w:hAnsi="Arial" w:cs="Arial"/>
                <w:b/>
              </w:rPr>
              <w:t>is</w:t>
            </w:r>
            <w:r w:rsidRPr="00A51EC7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A51EC7">
              <w:rPr>
                <w:rFonts w:ascii="Arial" w:hAnsi="Arial" w:cs="Arial"/>
                <w:b/>
              </w:rPr>
              <w:t>u</w:t>
            </w:r>
            <w:r w:rsidRPr="00A51EC7">
              <w:rPr>
                <w:rFonts w:ascii="Arial" w:hAnsi="Arial" w:cs="Arial"/>
                <w:b/>
                <w:spacing w:val="1"/>
              </w:rPr>
              <w:t>n</w:t>
            </w:r>
            <w:r w:rsidRPr="00A51EC7">
              <w:rPr>
                <w:rFonts w:ascii="Arial" w:hAnsi="Arial" w:cs="Arial"/>
                <w:b/>
              </w:rPr>
              <w:t>k</w:t>
            </w:r>
            <w:r w:rsidRPr="00A51EC7">
              <w:rPr>
                <w:rFonts w:ascii="Arial" w:hAnsi="Arial" w:cs="Arial"/>
                <w:b/>
                <w:spacing w:val="-1"/>
              </w:rPr>
              <w:t>n</w:t>
            </w:r>
            <w:r w:rsidRPr="00A51EC7">
              <w:rPr>
                <w:rFonts w:ascii="Arial" w:hAnsi="Arial" w:cs="Arial"/>
                <w:b/>
                <w:spacing w:val="1"/>
              </w:rPr>
              <w:t>o</w:t>
            </w:r>
            <w:r w:rsidRPr="00A51EC7">
              <w:rPr>
                <w:rFonts w:ascii="Arial" w:hAnsi="Arial" w:cs="Arial"/>
                <w:b/>
                <w:spacing w:val="2"/>
              </w:rPr>
              <w:t>w</w:t>
            </w:r>
            <w:r w:rsidRPr="00A51EC7">
              <w:rPr>
                <w:rFonts w:ascii="Arial" w:hAnsi="Arial" w:cs="Arial"/>
                <w:b/>
              </w:rPr>
              <w:t>n</w:t>
            </w:r>
            <w:r w:rsidRPr="00A51EC7">
              <w:rPr>
                <w:rFonts w:ascii="Arial" w:hAnsi="Arial" w:cs="Arial"/>
                <w:b/>
                <w:spacing w:val="-8"/>
              </w:rPr>
              <w:t xml:space="preserve"> </w:t>
            </w:r>
            <w:r w:rsidRPr="00A51EC7">
              <w:rPr>
                <w:rFonts w:ascii="Arial" w:hAnsi="Arial" w:cs="Arial"/>
                <w:b/>
                <w:spacing w:val="1"/>
              </w:rPr>
              <w:t>t</w:t>
            </w:r>
            <w:r w:rsidRPr="00A51EC7">
              <w:rPr>
                <w:rFonts w:ascii="Arial" w:hAnsi="Arial" w:cs="Arial"/>
                <w:b/>
              </w:rPr>
              <w:t>o</w:t>
            </w:r>
            <w:r w:rsidRPr="00A51EC7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A51EC7">
              <w:rPr>
                <w:rFonts w:ascii="Arial" w:hAnsi="Arial" w:cs="Arial"/>
                <w:b/>
                <w:spacing w:val="1"/>
              </w:rPr>
              <w:t>t</w:t>
            </w:r>
            <w:r w:rsidRPr="00A51EC7">
              <w:rPr>
                <w:rFonts w:ascii="Arial" w:hAnsi="Arial" w:cs="Arial"/>
                <w:b/>
              </w:rPr>
              <w:t>he</w:t>
            </w:r>
            <w:r w:rsidRPr="00A51EC7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A51EC7">
              <w:rPr>
                <w:rFonts w:ascii="Arial" w:hAnsi="Arial" w:cs="Arial"/>
                <w:b/>
              </w:rPr>
              <w:t>cu</w:t>
            </w:r>
            <w:r w:rsidRPr="00A51EC7">
              <w:rPr>
                <w:rFonts w:ascii="Arial" w:hAnsi="Arial" w:cs="Arial"/>
                <w:b/>
                <w:spacing w:val="-1"/>
              </w:rPr>
              <w:t>s</w:t>
            </w:r>
            <w:r w:rsidRPr="00A51EC7">
              <w:rPr>
                <w:rFonts w:ascii="Arial" w:hAnsi="Arial" w:cs="Arial"/>
                <w:b/>
                <w:spacing w:val="1"/>
              </w:rPr>
              <w:t>to</w:t>
            </w:r>
            <w:r w:rsidRPr="00A51EC7">
              <w:rPr>
                <w:rFonts w:ascii="Arial" w:hAnsi="Arial" w:cs="Arial"/>
                <w:b/>
                <w:spacing w:val="-5"/>
              </w:rPr>
              <w:t>m</w:t>
            </w:r>
            <w:r w:rsidRPr="00A51EC7">
              <w:rPr>
                <w:rFonts w:ascii="Arial" w:hAnsi="Arial" w:cs="Arial"/>
                <w:b/>
              </w:rPr>
              <w:t>e</w:t>
            </w:r>
            <w:r w:rsidRPr="00A51EC7">
              <w:rPr>
                <w:rFonts w:ascii="Arial" w:hAnsi="Arial" w:cs="Arial"/>
                <w:b/>
                <w:spacing w:val="3"/>
              </w:rPr>
              <w:t>r</w:t>
            </w:r>
            <w:r w:rsidRPr="00A51EC7">
              <w:rPr>
                <w:rFonts w:ascii="Arial" w:hAnsi="Arial" w:cs="Arial"/>
                <w:b/>
                <w:spacing w:val="-1"/>
              </w:rPr>
              <w:t>s</w:t>
            </w:r>
            <w:r w:rsidRPr="00A51EC7">
              <w:rPr>
                <w:rFonts w:ascii="Arial" w:hAnsi="Arial" w:cs="Arial"/>
                <w:b/>
              </w:rPr>
              <w:t>.</w:t>
            </w:r>
            <w:r w:rsidRPr="00A51EC7">
              <w:rPr>
                <w:rFonts w:ascii="Arial" w:hAnsi="Arial" w:cs="Arial"/>
                <w:b/>
                <w:spacing w:val="-8"/>
              </w:rPr>
              <w:t xml:space="preserve"> </w:t>
            </w:r>
            <w:r w:rsidRPr="00A51EC7">
              <w:rPr>
                <w:rFonts w:ascii="Arial" w:hAnsi="Arial" w:cs="Arial"/>
                <w:b/>
                <w:spacing w:val="1"/>
              </w:rPr>
              <w:t>T</w:t>
            </w:r>
            <w:r w:rsidRPr="00A51EC7">
              <w:rPr>
                <w:rFonts w:ascii="Arial" w:hAnsi="Arial" w:cs="Arial"/>
                <w:b/>
              </w:rPr>
              <w:t>his</w:t>
            </w:r>
            <w:r w:rsidRPr="00A51EC7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A51EC7">
              <w:rPr>
                <w:rFonts w:ascii="Arial" w:hAnsi="Arial" w:cs="Arial"/>
                <w:b/>
                <w:spacing w:val="-1"/>
              </w:rPr>
              <w:t>s</w:t>
            </w:r>
            <w:r w:rsidRPr="00A51EC7">
              <w:rPr>
                <w:rFonts w:ascii="Arial" w:hAnsi="Arial" w:cs="Arial"/>
                <w:b/>
                <w:spacing w:val="1"/>
              </w:rPr>
              <w:t>t</w:t>
            </w:r>
            <w:r w:rsidRPr="00A51EC7">
              <w:rPr>
                <w:rFonts w:ascii="Arial" w:hAnsi="Arial" w:cs="Arial"/>
                <w:b/>
              </w:rPr>
              <w:t>u</w:t>
            </w:r>
            <w:r w:rsidRPr="00A51EC7">
              <w:rPr>
                <w:rFonts w:ascii="Arial" w:hAnsi="Arial" w:cs="Arial"/>
                <w:b/>
                <w:spacing w:val="-1"/>
              </w:rPr>
              <w:t>d</w:t>
            </w:r>
            <w:r w:rsidRPr="00A51EC7">
              <w:rPr>
                <w:rFonts w:ascii="Arial" w:hAnsi="Arial" w:cs="Arial"/>
                <w:b/>
              </w:rPr>
              <w:t>y</w:t>
            </w:r>
            <w:r w:rsidRPr="00A51EC7">
              <w:rPr>
                <w:rFonts w:ascii="Arial" w:hAnsi="Arial" w:cs="Arial"/>
                <w:b/>
                <w:spacing w:val="2"/>
              </w:rPr>
              <w:t xml:space="preserve"> </w:t>
            </w:r>
            <w:r w:rsidRPr="00A51EC7">
              <w:rPr>
                <w:rFonts w:ascii="Arial" w:hAnsi="Arial" w:cs="Arial"/>
                <w:b/>
                <w:spacing w:val="1"/>
              </w:rPr>
              <w:t>a</w:t>
            </w:r>
            <w:r w:rsidRPr="00A51EC7">
              <w:rPr>
                <w:rFonts w:ascii="Arial" w:hAnsi="Arial" w:cs="Arial"/>
                <w:b/>
                <w:spacing w:val="2"/>
              </w:rPr>
              <w:t>w</w:t>
            </w:r>
            <w:r w:rsidRPr="00A51EC7">
              <w:rPr>
                <w:rFonts w:ascii="Arial" w:hAnsi="Arial" w:cs="Arial"/>
                <w:b/>
                <w:spacing w:val="1"/>
              </w:rPr>
              <w:t>a</w:t>
            </w:r>
            <w:r w:rsidRPr="00A51EC7">
              <w:rPr>
                <w:rFonts w:ascii="Arial" w:hAnsi="Arial" w:cs="Arial"/>
                <w:b/>
              </w:rPr>
              <w:t>re</w:t>
            </w:r>
            <w:r w:rsidRPr="00A51EC7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A51EC7">
              <w:rPr>
                <w:rFonts w:ascii="Arial" w:hAnsi="Arial" w:cs="Arial"/>
                <w:b/>
              </w:rPr>
              <w:t>cu</w:t>
            </w:r>
            <w:r w:rsidRPr="00A51EC7">
              <w:rPr>
                <w:rFonts w:ascii="Arial" w:hAnsi="Arial" w:cs="Arial"/>
                <w:b/>
                <w:spacing w:val="-1"/>
              </w:rPr>
              <w:t>s</w:t>
            </w:r>
            <w:r w:rsidRPr="00A51EC7">
              <w:rPr>
                <w:rFonts w:ascii="Arial" w:hAnsi="Arial" w:cs="Arial"/>
                <w:b/>
                <w:spacing w:val="1"/>
              </w:rPr>
              <w:t>to</w:t>
            </w:r>
            <w:r w:rsidRPr="00A51EC7">
              <w:rPr>
                <w:rFonts w:ascii="Arial" w:hAnsi="Arial" w:cs="Arial"/>
                <w:b/>
                <w:spacing w:val="-5"/>
              </w:rPr>
              <w:t>m</w:t>
            </w:r>
            <w:r w:rsidRPr="00A51EC7">
              <w:rPr>
                <w:rFonts w:ascii="Arial" w:hAnsi="Arial" w:cs="Arial"/>
                <w:b/>
              </w:rPr>
              <w:t>er</w:t>
            </w:r>
            <w:r w:rsidRPr="00A51EC7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A51EC7">
              <w:rPr>
                <w:rFonts w:ascii="Arial" w:hAnsi="Arial" w:cs="Arial"/>
                <w:b/>
                <w:spacing w:val="1"/>
              </w:rPr>
              <w:t>a</w:t>
            </w:r>
            <w:r w:rsidRPr="00A51EC7">
              <w:rPr>
                <w:rFonts w:ascii="Arial" w:hAnsi="Arial" w:cs="Arial"/>
                <w:b/>
              </w:rPr>
              <w:t>b</w:t>
            </w:r>
            <w:r w:rsidRPr="00A51EC7">
              <w:rPr>
                <w:rFonts w:ascii="Arial" w:hAnsi="Arial" w:cs="Arial"/>
                <w:b/>
                <w:spacing w:val="1"/>
              </w:rPr>
              <w:t>o</w:t>
            </w:r>
            <w:r w:rsidRPr="00A51EC7">
              <w:rPr>
                <w:rFonts w:ascii="Arial" w:hAnsi="Arial" w:cs="Arial"/>
                <w:b/>
              </w:rPr>
              <w:t>ut</w:t>
            </w:r>
            <w:r w:rsidRPr="00A51EC7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A51EC7">
              <w:rPr>
                <w:rFonts w:ascii="Arial" w:hAnsi="Arial" w:cs="Arial"/>
                <w:b/>
              </w:rPr>
              <w:t>c</w:t>
            </w:r>
            <w:r w:rsidRPr="00A51EC7">
              <w:rPr>
                <w:rFonts w:ascii="Arial" w:hAnsi="Arial" w:cs="Arial"/>
                <w:b/>
                <w:spacing w:val="1"/>
              </w:rPr>
              <w:t>y</w:t>
            </w:r>
            <w:r w:rsidRPr="00A51EC7">
              <w:rPr>
                <w:rFonts w:ascii="Arial" w:hAnsi="Arial" w:cs="Arial"/>
                <w:b/>
              </w:rPr>
              <w:t>ber</w:t>
            </w:r>
            <w:r w:rsidRPr="00A51EC7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A51EC7">
              <w:rPr>
                <w:rFonts w:ascii="Arial" w:hAnsi="Arial" w:cs="Arial"/>
                <w:b/>
                <w:spacing w:val="-1"/>
              </w:rPr>
              <w:t>s</w:t>
            </w:r>
            <w:r w:rsidRPr="00A51EC7">
              <w:rPr>
                <w:rFonts w:ascii="Arial" w:hAnsi="Arial" w:cs="Arial"/>
                <w:b/>
              </w:rPr>
              <w:t>e</w:t>
            </w:r>
            <w:r w:rsidRPr="00A51EC7">
              <w:rPr>
                <w:rFonts w:ascii="Arial" w:hAnsi="Arial" w:cs="Arial"/>
                <w:b/>
                <w:spacing w:val="1"/>
              </w:rPr>
              <w:t>c</w:t>
            </w:r>
            <w:r w:rsidRPr="00A51EC7">
              <w:rPr>
                <w:rFonts w:ascii="Arial" w:hAnsi="Arial" w:cs="Arial"/>
                <w:b/>
              </w:rPr>
              <w:t>urity</w:t>
            </w:r>
            <w:r w:rsidRPr="00A51EC7">
              <w:rPr>
                <w:rFonts w:ascii="Arial" w:hAnsi="Arial" w:cs="Arial"/>
                <w:b/>
                <w:spacing w:val="-6"/>
              </w:rPr>
              <w:t xml:space="preserve"> </w:t>
            </w:r>
            <w:r w:rsidRPr="00A51EC7">
              <w:rPr>
                <w:rFonts w:ascii="Arial" w:hAnsi="Arial" w:cs="Arial"/>
                <w:b/>
              </w:rPr>
              <w:t>i</w:t>
            </w:r>
            <w:r w:rsidRPr="00A51EC7">
              <w:rPr>
                <w:rFonts w:ascii="Arial" w:hAnsi="Arial" w:cs="Arial"/>
                <w:b/>
                <w:spacing w:val="-1"/>
              </w:rPr>
              <w:t>ss</w:t>
            </w:r>
            <w:r w:rsidRPr="00A51EC7">
              <w:rPr>
                <w:rFonts w:ascii="Arial" w:hAnsi="Arial" w:cs="Arial"/>
                <w:b/>
              </w:rPr>
              <w:t>u</w:t>
            </w:r>
            <w:r w:rsidRPr="00A51EC7">
              <w:rPr>
                <w:rFonts w:ascii="Arial" w:hAnsi="Arial" w:cs="Arial"/>
                <w:b/>
                <w:spacing w:val="2"/>
              </w:rPr>
              <w:t>e</w:t>
            </w:r>
            <w:r w:rsidRPr="00A51EC7">
              <w:rPr>
                <w:rFonts w:ascii="Arial" w:hAnsi="Arial" w:cs="Arial"/>
                <w:b/>
                <w:spacing w:val="-1"/>
              </w:rPr>
              <w:t>s</w:t>
            </w:r>
            <w:r w:rsidRPr="00A51EC7">
              <w:rPr>
                <w:rFonts w:ascii="Arial" w:hAnsi="Arial" w:cs="Arial"/>
                <w:b/>
              </w:rPr>
              <w:t>, c</w:t>
            </w:r>
            <w:r w:rsidRPr="00A51EC7">
              <w:rPr>
                <w:rFonts w:ascii="Arial" w:hAnsi="Arial" w:cs="Arial"/>
                <w:b/>
                <w:spacing w:val="1"/>
              </w:rPr>
              <w:t>y</w:t>
            </w:r>
            <w:r w:rsidRPr="00A51EC7">
              <w:rPr>
                <w:rFonts w:ascii="Arial" w:hAnsi="Arial" w:cs="Arial"/>
                <w:b/>
              </w:rPr>
              <w:t>ber</w:t>
            </w:r>
            <w:r w:rsidRPr="00A51EC7">
              <w:rPr>
                <w:rFonts w:ascii="Arial" w:hAnsi="Arial" w:cs="Arial"/>
                <w:b/>
                <w:spacing w:val="34"/>
              </w:rPr>
              <w:t xml:space="preserve"> </w:t>
            </w:r>
            <w:r w:rsidRPr="00A51EC7">
              <w:rPr>
                <w:rFonts w:ascii="Arial" w:hAnsi="Arial" w:cs="Arial"/>
                <w:b/>
                <w:spacing w:val="-1"/>
              </w:rPr>
              <w:t>s</w:t>
            </w:r>
            <w:r w:rsidRPr="00A51EC7">
              <w:rPr>
                <w:rFonts w:ascii="Arial" w:hAnsi="Arial" w:cs="Arial"/>
                <w:b/>
              </w:rPr>
              <w:t>e</w:t>
            </w:r>
            <w:r w:rsidRPr="00A51EC7">
              <w:rPr>
                <w:rFonts w:ascii="Arial" w:hAnsi="Arial" w:cs="Arial"/>
                <w:b/>
                <w:spacing w:val="1"/>
              </w:rPr>
              <w:t>c</w:t>
            </w:r>
            <w:r w:rsidRPr="00A51EC7">
              <w:rPr>
                <w:rFonts w:ascii="Arial" w:hAnsi="Arial" w:cs="Arial"/>
                <w:b/>
              </w:rPr>
              <w:t>urity</w:t>
            </w:r>
            <w:r w:rsidRPr="00A51EC7">
              <w:rPr>
                <w:rFonts w:ascii="Arial" w:hAnsi="Arial" w:cs="Arial"/>
                <w:b/>
                <w:spacing w:val="33"/>
              </w:rPr>
              <w:t xml:space="preserve"> </w:t>
            </w:r>
            <w:r w:rsidRPr="00A51EC7">
              <w:rPr>
                <w:rFonts w:ascii="Arial" w:hAnsi="Arial" w:cs="Arial"/>
                <w:b/>
              </w:rPr>
              <w:t>pr</w:t>
            </w:r>
            <w:r w:rsidRPr="00A51EC7">
              <w:rPr>
                <w:rFonts w:ascii="Arial" w:hAnsi="Arial" w:cs="Arial"/>
                <w:b/>
                <w:spacing w:val="1"/>
              </w:rPr>
              <w:t>a</w:t>
            </w:r>
            <w:r w:rsidRPr="00A51EC7">
              <w:rPr>
                <w:rFonts w:ascii="Arial" w:hAnsi="Arial" w:cs="Arial"/>
                <w:b/>
              </w:rPr>
              <w:t>c</w:t>
            </w:r>
            <w:r w:rsidRPr="00A51EC7">
              <w:rPr>
                <w:rFonts w:ascii="Arial" w:hAnsi="Arial" w:cs="Arial"/>
                <w:b/>
                <w:spacing w:val="1"/>
              </w:rPr>
              <w:t>t</w:t>
            </w:r>
            <w:r w:rsidRPr="00A51EC7">
              <w:rPr>
                <w:rFonts w:ascii="Arial" w:hAnsi="Arial" w:cs="Arial"/>
                <w:b/>
              </w:rPr>
              <w:t>ices</w:t>
            </w:r>
            <w:r w:rsidRPr="00A51EC7">
              <w:rPr>
                <w:rFonts w:ascii="Arial" w:hAnsi="Arial" w:cs="Arial"/>
                <w:b/>
                <w:spacing w:val="30"/>
              </w:rPr>
              <w:t xml:space="preserve"> </w:t>
            </w:r>
            <w:proofErr w:type="gramStart"/>
            <w:r w:rsidRPr="00A51EC7">
              <w:rPr>
                <w:rFonts w:ascii="Arial" w:hAnsi="Arial" w:cs="Arial"/>
                <w:b/>
              </w:rPr>
              <w:t>he</w:t>
            </w:r>
            <w:r w:rsidRPr="00A51EC7">
              <w:rPr>
                <w:rFonts w:ascii="Arial" w:hAnsi="Arial" w:cs="Arial"/>
                <w:b/>
                <w:spacing w:val="2"/>
              </w:rPr>
              <w:t>l</w:t>
            </w:r>
            <w:r w:rsidRPr="00A51EC7">
              <w:rPr>
                <w:rFonts w:ascii="Arial" w:hAnsi="Arial" w:cs="Arial"/>
                <w:b/>
              </w:rPr>
              <w:t>ps</w:t>
            </w:r>
            <w:proofErr w:type="gramEnd"/>
            <w:r w:rsidRPr="00A51EC7">
              <w:rPr>
                <w:rFonts w:ascii="Arial" w:hAnsi="Arial" w:cs="Arial"/>
                <w:b/>
                <w:spacing w:val="34"/>
              </w:rPr>
              <w:t xml:space="preserve"> </w:t>
            </w:r>
            <w:r w:rsidRPr="00A51EC7">
              <w:rPr>
                <w:rFonts w:ascii="Arial" w:hAnsi="Arial" w:cs="Arial"/>
                <w:b/>
                <w:spacing w:val="1"/>
              </w:rPr>
              <w:t>t</w:t>
            </w:r>
            <w:r w:rsidRPr="00A51EC7">
              <w:rPr>
                <w:rFonts w:ascii="Arial" w:hAnsi="Arial" w:cs="Arial"/>
                <w:b/>
              </w:rPr>
              <w:t>o</w:t>
            </w:r>
            <w:r w:rsidRPr="00A51EC7">
              <w:rPr>
                <w:rFonts w:ascii="Arial" w:hAnsi="Arial" w:cs="Arial"/>
                <w:b/>
                <w:spacing w:val="38"/>
              </w:rPr>
              <w:t xml:space="preserve"> </w:t>
            </w:r>
            <w:r w:rsidRPr="00A51EC7">
              <w:rPr>
                <w:rFonts w:ascii="Arial" w:hAnsi="Arial" w:cs="Arial"/>
                <w:b/>
                <w:spacing w:val="1"/>
              </w:rPr>
              <w:t>a</w:t>
            </w:r>
            <w:r w:rsidRPr="00A51EC7">
              <w:rPr>
                <w:rFonts w:ascii="Arial" w:hAnsi="Arial" w:cs="Arial"/>
                <w:b/>
                <w:spacing w:val="2"/>
              </w:rPr>
              <w:t>w</w:t>
            </w:r>
            <w:r w:rsidRPr="00A51EC7">
              <w:rPr>
                <w:rFonts w:ascii="Arial" w:hAnsi="Arial" w:cs="Arial"/>
                <w:b/>
                <w:spacing w:val="1"/>
              </w:rPr>
              <w:t>a</w:t>
            </w:r>
            <w:r w:rsidRPr="00A51EC7">
              <w:rPr>
                <w:rFonts w:ascii="Arial" w:hAnsi="Arial" w:cs="Arial"/>
                <w:b/>
              </w:rPr>
              <w:t>re</w:t>
            </w:r>
            <w:r w:rsidRPr="00A51EC7">
              <w:rPr>
                <w:rFonts w:ascii="Arial" w:hAnsi="Arial" w:cs="Arial"/>
                <w:b/>
                <w:spacing w:val="34"/>
              </w:rPr>
              <w:t xml:space="preserve"> </w:t>
            </w:r>
            <w:r w:rsidRPr="00A51EC7">
              <w:rPr>
                <w:rFonts w:ascii="Arial" w:hAnsi="Arial" w:cs="Arial"/>
                <w:b/>
                <w:spacing w:val="-2"/>
              </w:rPr>
              <w:t>N</w:t>
            </w:r>
            <w:r w:rsidRPr="00A51EC7">
              <w:rPr>
                <w:rFonts w:ascii="Arial" w:hAnsi="Arial" w:cs="Arial"/>
                <w:b/>
                <w:spacing w:val="1"/>
              </w:rPr>
              <w:t>M</w:t>
            </w:r>
            <w:r w:rsidRPr="00A51EC7">
              <w:rPr>
                <w:rFonts w:ascii="Arial" w:hAnsi="Arial" w:cs="Arial"/>
                <w:b/>
              </w:rPr>
              <w:t>B</w:t>
            </w:r>
            <w:r w:rsidRPr="00A51EC7">
              <w:rPr>
                <w:rFonts w:ascii="Arial" w:hAnsi="Arial" w:cs="Arial"/>
                <w:b/>
                <w:spacing w:val="35"/>
              </w:rPr>
              <w:t xml:space="preserve"> </w:t>
            </w:r>
            <w:r w:rsidRPr="00A51EC7">
              <w:rPr>
                <w:rFonts w:ascii="Arial" w:hAnsi="Arial" w:cs="Arial"/>
                <w:b/>
              </w:rPr>
              <w:t>Plc</w:t>
            </w:r>
            <w:r w:rsidRPr="00A51EC7">
              <w:rPr>
                <w:rFonts w:ascii="Arial" w:hAnsi="Arial" w:cs="Arial"/>
                <w:b/>
                <w:spacing w:val="41"/>
              </w:rPr>
              <w:t xml:space="preserve"> </w:t>
            </w:r>
            <w:r w:rsidRPr="00A51EC7">
              <w:rPr>
                <w:rFonts w:ascii="Arial" w:hAnsi="Arial" w:cs="Arial"/>
                <w:b/>
                <w:spacing w:val="1"/>
              </w:rPr>
              <w:t>a</w:t>
            </w:r>
            <w:r w:rsidRPr="00A51EC7">
              <w:rPr>
                <w:rFonts w:ascii="Arial" w:hAnsi="Arial" w:cs="Arial"/>
                <w:b/>
              </w:rPr>
              <w:t>nd</w:t>
            </w:r>
            <w:r w:rsidRPr="00A51EC7">
              <w:rPr>
                <w:rFonts w:ascii="Arial" w:hAnsi="Arial" w:cs="Arial"/>
                <w:b/>
                <w:spacing w:val="32"/>
              </w:rPr>
              <w:t xml:space="preserve"> </w:t>
            </w:r>
            <w:r w:rsidRPr="00A51EC7">
              <w:rPr>
                <w:rFonts w:ascii="Arial" w:hAnsi="Arial" w:cs="Arial"/>
                <w:b/>
              </w:rPr>
              <w:t>br</w:t>
            </w:r>
            <w:r w:rsidRPr="00A51EC7">
              <w:rPr>
                <w:rFonts w:ascii="Arial" w:hAnsi="Arial" w:cs="Arial"/>
                <w:b/>
                <w:spacing w:val="1"/>
              </w:rPr>
              <w:t>a</w:t>
            </w:r>
            <w:r w:rsidRPr="00A51EC7">
              <w:rPr>
                <w:rFonts w:ascii="Arial" w:hAnsi="Arial" w:cs="Arial"/>
                <w:b/>
              </w:rPr>
              <w:t>nch</w:t>
            </w:r>
            <w:r w:rsidRPr="00A51EC7">
              <w:rPr>
                <w:rFonts w:ascii="Arial" w:hAnsi="Arial" w:cs="Arial"/>
                <w:b/>
                <w:spacing w:val="32"/>
              </w:rPr>
              <w:t xml:space="preserve"> </w:t>
            </w:r>
            <w:r w:rsidRPr="00A51EC7">
              <w:rPr>
                <w:rFonts w:ascii="Arial" w:hAnsi="Arial" w:cs="Arial"/>
                <w:b/>
                <w:spacing w:val="-1"/>
              </w:rPr>
              <w:t>I</w:t>
            </w:r>
            <w:r w:rsidRPr="00A51EC7">
              <w:rPr>
                <w:rFonts w:ascii="Arial" w:hAnsi="Arial" w:cs="Arial"/>
                <w:b/>
                <w:spacing w:val="2"/>
              </w:rPr>
              <w:t>C</w:t>
            </w:r>
            <w:r w:rsidRPr="00A51EC7">
              <w:rPr>
                <w:rFonts w:ascii="Arial" w:hAnsi="Arial" w:cs="Arial"/>
                <w:b/>
              </w:rPr>
              <w:t>T</w:t>
            </w:r>
            <w:r w:rsidRPr="00A51EC7">
              <w:rPr>
                <w:rFonts w:ascii="Arial" w:hAnsi="Arial" w:cs="Arial"/>
                <w:b/>
                <w:spacing w:val="34"/>
              </w:rPr>
              <w:t xml:space="preserve"> </w:t>
            </w:r>
            <w:r w:rsidRPr="00A51EC7">
              <w:rPr>
                <w:rFonts w:ascii="Arial" w:hAnsi="Arial" w:cs="Arial"/>
                <w:b/>
              </w:rPr>
              <w:t>ch</w:t>
            </w:r>
            <w:r w:rsidRPr="00A51EC7">
              <w:rPr>
                <w:rFonts w:ascii="Arial" w:hAnsi="Arial" w:cs="Arial"/>
                <w:b/>
                <w:spacing w:val="3"/>
              </w:rPr>
              <w:t>a</w:t>
            </w:r>
            <w:r w:rsidRPr="00A51EC7">
              <w:rPr>
                <w:rFonts w:ascii="Arial" w:hAnsi="Arial" w:cs="Arial"/>
                <w:b/>
                <w:spacing w:val="-3"/>
              </w:rPr>
              <w:t>m</w:t>
            </w:r>
            <w:r w:rsidRPr="00A51EC7">
              <w:rPr>
                <w:rFonts w:ascii="Arial" w:hAnsi="Arial" w:cs="Arial"/>
                <w:b/>
                <w:spacing w:val="2"/>
              </w:rPr>
              <w:t>p</w:t>
            </w:r>
            <w:r w:rsidRPr="00A51EC7">
              <w:rPr>
                <w:rFonts w:ascii="Arial" w:hAnsi="Arial" w:cs="Arial"/>
                <w:b/>
              </w:rPr>
              <w:t>i</w:t>
            </w:r>
            <w:r w:rsidRPr="00A51EC7">
              <w:rPr>
                <w:rFonts w:ascii="Arial" w:hAnsi="Arial" w:cs="Arial"/>
                <w:b/>
                <w:spacing w:val="1"/>
              </w:rPr>
              <w:t>o</w:t>
            </w:r>
            <w:r w:rsidRPr="00A51EC7">
              <w:rPr>
                <w:rFonts w:ascii="Arial" w:hAnsi="Arial" w:cs="Arial"/>
                <w:b/>
              </w:rPr>
              <w:t>ns</w:t>
            </w:r>
            <w:r w:rsidRPr="00A51EC7">
              <w:rPr>
                <w:rFonts w:ascii="Arial" w:hAnsi="Arial" w:cs="Arial"/>
                <w:b/>
                <w:spacing w:val="31"/>
              </w:rPr>
              <w:t xml:space="preserve"> </w:t>
            </w:r>
            <w:r w:rsidRPr="00A51EC7">
              <w:rPr>
                <w:rFonts w:ascii="Arial" w:hAnsi="Arial" w:cs="Arial"/>
                <w:b/>
              </w:rPr>
              <w:t>c</w:t>
            </w:r>
            <w:r w:rsidRPr="00A51EC7">
              <w:rPr>
                <w:rFonts w:ascii="Arial" w:hAnsi="Arial" w:cs="Arial"/>
                <w:b/>
                <w:spacing w:val="2"/>
              </w:rPr>
              <w:t>u</w:t>
            </w:r>
            <w:r w:rsidRPr="00A51EC7">
              <w:rPr>
                <w:rFonts w:ascii="Arial" w:hAnsi="Arial" w:cs="Arial"/>
                <w:b/>
                <w:spacing w:val="-1"/>
              </w:rPr>
              <w:t>s</w:t>
            </w:r>
            <w:r w:rsidRPr="00A51EC7">
              <w:rPr>
                <w:rFonts w:ascii="Arial" w:hAnsi="Arial" w:cs="Arial"/>
                <w:b/>
                <w:spacing w:val="1"/>
              </w:rPr>
              <w:t>t</w:t>
            </w:r>
            <w:r w:rsidRPr="00A51EC7">
              <w:rPr>
                <w:rFonts w:ascii="Arial" w:hAnsi="Arial" w:cs="Arial"/>
                <w:b/>
                <w:spacing w:val="3"/>
              </w:rPr>
              <w:t>o</w:t>
            </w:r>
            <w:r w:rsidRPr="00A51EC7">
              <w:rPr>
                <w:rFonts w:ascii="Arial" w:hAnsi="Arial" w:cs="Arial"/>
                <w:b/>
                <w:spacing w:val="-5"/>
              </w:rPr>
              <w:t>m</w:t>
            </w:r>
            <w:r w:rsidRPr="00A51EC7">
              <w:rPr>
                <w:rFonts w:ascii="Arial" w:hAnsi="Arial" w:cs="Arial"/>
                <w:b/>
              </w:rPr>
              <w:t>e</w:t>
            </w:r>
            <w:r w:rsidRPr="00A51EC7">
              <w:rPr>
                <w:rFonts w:ascii="Arial" w:hAnsi="Arial" w:cs="Arial"/>
                <w:b/>
                <w:spacing w:val="3"/>
              </w:rPr>
              <w:t>r</w:t>
            </w:r>
            <w:r w:rsidRPr="00A51EC7">
              <w:rPr>
                <w:rFonts w:ascii="Arial" w:hAnsi="Arial" w:cs="Arial"/>
                <w:b/>
              </w:rPr>
              <w:t>s</w:t>
            </w:r>
            <w:r w:rsidRPr="00A51EC7">
              <w:rPr>
                <w:rFonts w:ascii="Arial" w:hAnsi="Arial" w:cs="Arial"/>
                <w:b/>
                <w:spacing w:val="30"/>
              </w:rPr>
              <w:t xml:space="preserve"> </w:t>
            </w:r>
            <w:r w:rsidRPr="00A51EC7">
              <w:rPr>
                <w:rFonts w:ascii="Arial" w:hAnsi="Arial" w:cs="Arial"/>
                <w:b/>
              </w:rPr>
              <w:t>in</w:t>
            </w:r>
            <w:r w:rsidRPr="00A51EC7">
              <w:rPr>
                <w:rFonts w:ascii="Arial" w:hAnsi="Arial" w:cs="Arial"/>
                <w:b/>
                <w:spacing w:val="36"/>
              </w:rPr>
              <w:t xml:space="preserve"> </w:t>
            </w:r>
            <w:r w:rsidRPr="00A51EC7">
              <w:rPr>
                <w:rFonts w:ascii="Arial" w:hAnsi="Arial" w:cs="Arial"/>
                <w:b/>
                <w:spacing w:val="4"/>
              </w:rPr>
              <w:t>M</w:t>
            </w:r>
            <w:r w:rsidRPr="00A51EC7">
              <w:rPr>
                <w:rFonts w:ascii="Arial" w:hAnsi="Arial" w:cs="Arial"/>
                <w:b/>
                <w:spacing w:val="1"/>
              </w:rPr>
              <w:t>o</w:t>
            </w:r>
            <w:r w:rsidRPr="00A51EC7">
              <w:rPr>
                <w:rFonts w:ascii="Arial" w:hAnsi="Arial" w:cs="Arial"/>
                <w:b/>
              </w:rPr>
              <w:t>r</w:t>
            </w:r>
            <w:r w:rsidRPr="00A51EC7">
              <w:rPr>
                <w:rFonts w:ascii="Arial" w:hAnsi="Arial" w:cs="Arial"/>
                <w:b/>
                <w:spacing w:val="1"/>
              </w:rPr>
              <w:t>o</w:t>
            </w:r>
            <w:r w:rsidRPr="00A51EC7">
              <w:rPr>
                <w:rFonts w:ascii="Arial" w:hAnsi="Arial" w:cs="Arial"/>
                <w:b/>
                <w:spacing w:val="-1"/>
              </w:rPr>
              <w:t>g</w:t>
            </w:r>
            <w:r w:rsidRPr="00A51EC7">
              <w:rPr>
                <w:rFonts w:ascii="Arial" w:hAnsi="Arial" w:cs="Arial"/>
                <w:b/>
                <w:spacing w:val="1"/>
              </w:rPr>
              <w:t>o</w:t>
            </w:r>
            <w:r w:rsidRPr="00A51EC7">
              <w:rPr>
                <w:rFonts w:ascii="Arial" w:hAnsi="Arial" w:cs="Arial"/>
                <w:b/>
              </w:rPr>
              <w:t>ro</w:t>
            </w:r>
          </w:p>
          <w:p w:rsidR="00B562EF" w:rsidRPr="00A51EC7" w:rsidRDefault="002A1FC8">
            <w:pPr>
              <w:ind w:left="102" w:right="65"/>
              <w:jc w:val="both"/>
              <w:rPr>
                <w:rFonts w:ascii="Arial" w:hAnsi="Arial" w:cs="Arial"/>
              </w:rPr>
            </w:pPr>
            <w:r w:rsidRPr="00A51EC7">
              <w:rPr>
                <w:rFonts w:ascii="Arial" w:hAnsi="Arial" w:cs="Arial"/>
                <w:b/>
                <w:spacing w:val="4"/>
              </w:rPr>
              <w:t>M</w:t>
            </w:r>
            <w:r w:rsidRPr="00A51EC7">
              <w:rPr>
                <w:rFonts w:ascii="Arial" w:hAnsi="Arial" w:cs="Arial"/>
                <w:b/>
              </w:rPr>
              <w:t>u</w:t>
            </w:r>
            <w:r w:rsidRPr="00A51EC7">
              <w:rPr>
                <w:rFonts w:ascii="Arial" w:hAnsi="Arial" w:cs="Arial"/>
                <w:b/>
                <w:spacing w:val="-1"/>
              </w:rPr>
              <w:t>n</w:t>
            </w:r>
            <w:r w:rsidRPr="00A51EC7">
              <w:rPr>
                <w:rFonts w:ascii="Arial" w:hAnsi="Arial" w:cs="Arial"/>
                <w:b/>
              </w:rPr>
              <w:t>icip</w:t>
            </w:r>
            <w:r w:rsidRPr="00A51EC7">
              <w:rPr>
                <w:rFonts w:ascii="Arial" w:hAnsi="Arial" w:cs="Arial"/>
                <w:b/>
                <w:spacing w:val="1"/>
              </w:rPr>
              <w:t>a</w:t>
            </w:r>
            <w:r w:rsidRPr="00A51EC7">
              <w:rPr>
                <w:rFonts w:ascii="Arial" w:hAnsi="Arial" w:cs="Arial"/>
                <w:b/>
              </w:rPr>
              <w:t>lit</w:t>
            </w:r>
            <w:r w:rsidRPr="00A51EC7">
              <w:rPr>
                <w:rFonts w:ascii="Arial" w:hAnsi="Arial" w:cs="Arial"/>
                <w:b/>
                <w:spacing w:val="2"/>
              </w:rPr>
              <w:t>y</w:t>
            </w:r>
            <w:r w:rsidRPr="00A51EC7">
              <w:rPr>
                <w:rFonts w:ascii="Arial" w:hAnsi="Arial" w:cs="Arial"/>
                <w:b/>
              </w:rPr>
              <w:t>,</w:t>
            </w:r>
            <w:r w:rsidRPr="00A51EC7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A51EC7">
              <w:rPr>
                <w:rFonts w:ascii="Arial" w:hAnsi="Arial" w:cs="Arial"/>
                <w:b/>
                <w:spacing w:val="-1"/>
              </w:rPr>
              <w:t>T</w:t>
            </w:r>
            <w:r w:rsidRPr="00A51EC7">
              <w:rPr>
                <w:rFonts w:ascii="Arial" w:hAnsi="Arial" w:cs="Arial"/>
                <w:b/>
                <w:spacing w:val="1"/>
              </w:rPr>
              <w:t>a</w:t>
            </w:r>
            <w:r w:rsidRPr="00A51EC7">
              <w:rPr>
                <w:rFonts w:ascii="Arial" w:hAnsi="Arial" w:cs="Arial"/>
                <w:b/>
              </w:rPr>
              <w:t>nz</w:t>
            </w:r>
            <w:r w:rsidRPr="00A51EC7">
              <w:rPr>
                <w:rFonts w:ascii="Arial" w:hAnsi="Arial" w:cs="Arial"/>
                <w:b/>
                <w:spacing w:val="1"/>
              </w:rPr>
              <w:t>a</w:t>
            </w:r>
            <w:r w:rsidRPr="00A51EC7">
              <w:rPr>
                <w:rFonts w:ascii="Arial" w:hAnsi="Arial" w:cs="Arial"/>
                <w:b/>
              </w:rPr>
              <w:t>ni</w:t>
            </w:r>
            <w:r w:rsidRPr="00A51EC7">
              <w:rPr>
                <w:rFonts w:ascii="Arial" w:hAnsi="Arial" w:cs="Arial"/>
                <w:b/>
                <w:spacing w:val="3"/>
              </w:rPr>
              <w:t>a</w:t>
            </w:r>
            <w:r w:rsidRPr="00A51EC7">
              <w:rPr>
                <w:rFonts w:ascii="Arial" w:hAnsi="Arial" w:cs="Arial"/>
                <w:b/>
              </w:rPr>
              <w:t>.</w:t>
            </w:r>
            <w:r w:rsidRPr="00A51EC7">
              <w:rPr>
                <w:rFonts w:ascii="Arial" w:hAnsi="Arial" w:cs="Arial"/>
                <w:b/>
                <w:spacing w:val="4"/>
              </w:rPr>
              <w:t xml:space="preserve"> </w:t>
            </w:r>
            <w:r w:rsidRPr="00A51EC7">
              <w:rPr>
                <w:rFonts w:ascii="Arial" w:hAnsi="Arial" w:cs="Arial"/>
                <w:b/>
                <w:spacing w:val="-1"/>
              </w:rPr>
              <w:t>T</w:t>
            </w:r>
            <w:r w:rsidRPr="00A51EC7">
              <w:rPr>
                <w:rFonts w:ascii="Arial" w:hAnsi="Arial" w:cs="Arial"/>
                <w:b/>
              </w:rPr>
              <w:t>he</w:t>
            </w:r>
            <w:r w:rsidRPr="00A51EC7">
              <w:rPr>
                <w:rFonts w:ascii="Arial" w:hAnsi="Arial" w:cs="Arial"/>
                <w:b/>
                <w:spacing w:val="9"/>
              </w:rPr>
              <w:t xml:space="preserve"> </w:t>
            </w:r>
            <w:r w:rsidRPr="00A51EC7">
              <w:rPr>
                <w:rFonts w:ascii="Arial" w:hAnsi="Arial" w:cs="Arial"/>
                <w:b/>
              </w:rPr>
              <w:t>Pr</w:t>
            </w:r>
            <w:r w:rsidRPr="00A51EC7">
              <w:rPr>
                <w:rFonts w:ascii="Arial" w:hAnsi="Arial" w:cs="Arial"/>
                <w:b/>
                <w:spacing w:val="2"/>
              </w:rPr>
              <w:t>o</w:t>
            </w:r>
            <w:r w:rsidRPr="00A51EC7">
              <w:rPr>
                <w:rFonts w:ascii="Arial" w:hAnsi="Arial" w:cs="Arial"/>
                <w:b/>
                <w:spacing w:val="1"/>
              </w:rPr>
              <w:t>t</w:t>
            </w:r>
            <w:r w:rsidRPr="00A51EC7">
              <w:rPr>
                <w:rFonts w:ascii="Arial" w:hAnsi="Arial" w:cs="Arial"/>
                <w:b/>
              </w:rPr>
              <w:t>e</w:t>
            </w:r>
            <w:r w:rsidRPr="00A51EC7">
              <w:rPr>
                <w:rFonts w:ascii="Arial" w:hAnsi="Arial" w:cs="Arial"/>
                <w:b/>
                <w:spacing w:val="1"/>
              </w:rPr>
              <w:t>ct</w:t>
            </w:r>
            <w:r w:rsidRPr="00A51EC7">
              <w:rPr>
                <w:rFonts w:ascii="Arial" w:hAnsi="Arial" w:cs="Arial"/>
                <w:b/>
              </w:rPr>
              <w:t>i</w:t>
            </w:r>
            <w:r w:rsidRPr="00A51EC7">
              <w:rPr>
                <w:rFonts w:ascii="Arial" w:hAnsi="Arial" w:cs="Arial"/>
                <w:b/>
                <w:spacing w:val="1"/>
              </w:rPr>
              <w:t>o</w:t>
            </w:r>
            <w:r w:rsidRPr="00A51EC7">
              <w:rPr>
                <w:rFonts w:ascii="Arial" w:hAnsi="Arial" w:cs="Arial"/>
                <w:b/>
              </w:rPr>
              <w:t>n</w:t>
            </w:r>
            <w:r w:rsidRPr="00A51EC7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A51EC7">
              <w:rPr>
                <w:rFonts w:ascii="Arial" w:hAnsi="Arial" w:cs="Arial"/>
                <w:b/>
                <w:spacing w:val="4"/>
              </w:rPr>
              <w:t>M</w:t>
            </w:r>
            <w:r w:rsidRPr="00A51EC7">
              <w:rPr>
                <w:rFonts w:ascii="Arial" w:hAnsi="Arial" w:cs="Arial"/>
                <w:b/>
                <w:spacing w:val="-1"/>
              </w:rPr>
              <w:t>o</w:t>
            </w:r>
            <w:r w:rsidRPr="00A51EC7">
              <w:rPr>
                <w:rFonts w:ascii="Arial" w:hAnsi="Arial" w:cs="Arial"/>
                <w:b/>
                <w:spacing w:val="1"/>
              </w:rPr>
              <w:t>t</w:t>
            </w:r>
            <w:r w:rsidRPr="00A51EC7">
              <w:rPr>
                <w:rFonts w:ascii="Arial" w:hAnsi="Arial" w:cs="Arial"/>
                <w:b/>
              </w:rPr>
              <w:t>i</w:t>
            </w:r>
            <w:r w:rsidRPr="00A51EC7">
              <w:rPr>
                <w:rFonts w:ascii="Arial" w:hAnsi="Arial" w:cs="Arial"/>
                <w:b/>
                <w:spacing w:val="1"/>
              </w:rPr>
              <w:t>vat</w:t>
            </w:r>
            <w:r w:rsidRPr="00A51EC7">
              <w:rPr>
                <w:rFonts w:ascii="Arial" w:hAnsi="Arial" w:cs="Arial"/>
                <w:b/>
                <w:spacing w:val="-3"/>
              </w:rPr>
              <w:t>i</w:t>
            </w:r>
            <w:r w:rsidRPr="00A51EC7">
              <w:rPr>
                <w:rFonts w:ascii="Arial" w:hAnsi="Arial" w:cs="Arial"/>
                <w:b/>
                <w:spacing w:val="1"/>
              </w:rPr>
              <w:t>o</w:t>
            </w:r>
            <w:r w:rsidRPr="00A51EC7">
              <w:rPr>
                <w:rFonts w:ascii="Arial" w:hAnsi="Arial" w:cs="Arial"/>
                <w:b/>
              </w:rPr>
              <w:t xml:space="preserve">n </w:t>
            </w:r>
            <w:r w:rsidRPr="00A51EC7">
              <w:rPr>
                <w:rFonts w:ascii="Arial" w:hAnsi="Arial" w:cs="Arial"/>
                <w:b/>
                <w:spacing w:val="-1"/>
              </w:rPr>
              <w:t>T</w:t>
            </w:r>
            <w:r w:rsidRPr="00A51EC7">
              <w:rPr>
                <w:rFonts w:ascii="Arial" w:hAnsi="Arial" w:cs="Arial"/>
                <w:b/>
              </w:rPr>
              <w:t>he</w:t>
            </w:r>
            <w:r w:rsidRPr="00A51EC7">
              <w:rPr>
                <w:rFonts w:ascii="Arial" w:hAnsi="Arial" w:cs="Arial"/>
                <w:b/>
                <w:spacing w:val="1"/>
              </w:rPr>
              <w:t>o</w:t>
            </w:r>
            <w:r w:rsidRPr="00A51EC7">
              <w:rPr>
                <w:rFonts w:ascii="Arial" w:hAnsi="Arial" w:cs="Arial"/>
                <w:b/>
              </w:rPr>
              <w:t>ry</w:t>
            </w:r>
            <w:r w:rsidRPr="00A51EC7">
              <w:rPr>
                <w:rFonts w:ascii="Arial" w:hAnsi="Arial" w:cs="Arial"/>
                <w:b/>
                <w:spacing w:val="7"/>
              </w:rPr>
              <w:t xml:space="preserve"> </w:t>
            </w:r>
            <w:r w:rsidRPr="00A51EC7">
              <w:rPr>
                <w:rFonts w:ascii="Arial" w:hAnsi="Arial" w:cs="Arial"/>
                <w:b/>
                <w:spacing w:val="1"/>
              </w:rPr>
              <w:t>(</w:t>
            </w:r>
            <w:r w:rsidRPr="00A51EC7">
              <w:rPr>
                <w:rFonts w:ascii="Arial" w:hAnsi="Arial" w:cs="Arial"/>
                <w:b/>
                <w:spacing w:val="-2"/>
              </w:rPr>
              <w:t>P</w:t>
            </w:r>
            <w:r w:rsidRPr="00A51EC7">
              <w:rPr>
                <w:rFonts w:ascii="Arial" w:hAnsi="Arial" w:cs="Arial"/>
                <w:b/>
                <w:spacing w:val="4"/>
              </w:rPr>
              <w:t>M</w:t>
            </w:r>
            <w:r w:rsidRPr="00A51EC7">
              <w:rPr>
                <w:rFonts w:ascii="Arial" w:hAnsi="Arial" w:cs="Arial"/>
                <w:b/>
                <w:spacing w:val="-1"/>
              </w:rPr>
              <w:t>T</w:t>
            </w:r>
            <w:r w:rsidRPr="00A51EC7">
              <w:rPr>
                <w:rFonts w:ascii="Arial" w:hAnsi="Arial" w:cs="Arial"/>
                <w:b/>
              </w:rPr>
              <w:t>)</w:t>
            </w:r>
            <w:r w:rsidRPr="00A51EC7">
              <w:rPr>
                <w:rFonts w:ascii="Arial" w:hAnsi="Arial" w:cs="Arial"/>
                <w:b/>
                <w:spacing w:val="9"/>
              </w:rPr>
              <w:t xml:space="preserve"> </w:t>
            </w:r>
            <w:r w:rsidRPr="00A51EC7">
              <w:rPr>
                <w:rFonts w:ascii="Arial" w:hAnsi="Arial" w:cs="Arial"/>
                <w:b/>
                <w:spacing w:val="-5"/>
              </w:rPr>
              <w:t>m</w:t>
            </w:r>
            <w:r w:rsidRPr="00A51EC7">
              <w:rPr>
                <w:rFonts w:ascii="Arial" w:hAnsi="Arial" w:cs="Arial"/>
                <w:b/>
                <w:spacing w:val="1"/>
              </w:rPr>
              <w:t>ot</w:t>
            </w:r>
            <w:r w:rsidRPr="00A51EC7">
              <w:rPr>
                <w:rFonts w:ascii="Arial" w:hAnsi="Arial" w:cs="Arial"/>
                <w:b/>
              </w:rPr>
              <w:t>i</w:t>
            </w:r>
            <w:r w:rsidRPr="00A51EC7">
              <w:rPr>
                <w:rFonts w:ascii="Arial" w:hAnsi="Arial" w:cs="Arial"/>
                <w:b/>
                <w:spacing w:val="1"/>
              </w:rPr>
              <w:t>vat</w:t>
            </w:r>
            <w:r w:rsidRPr="00A51EC7">
              <w:rPr>
                <w:rFonts w:ascii="Arial" w:hAnsi="Arial" w:cs="Arial"/>
                <w:b/>
              </w:rPr>
              <w:t>e</w:t>
            </w:r>
            <w:r w:rsidRPr="00A51EC7">
              <w:rPr>
                <w:rFonts w:ascii="Arial" w:hAnsi="Arial" w:cs="Arial"/>
                <w:b/>
                <w:spacing w:val="5"/>
              </w:rPr>
              <w:t xml:space="preserve"> </w:t>
            </w:r>
            <w:r w:rsidRPr="00A51EC7">
              <w:rPr>
                <w:rFonts w:ascii="Arial" w:hAnsi="Arial" w:cs="Arial"/>
                <w:b/>
              </w:rPr>
              <w:t>in</w:t>
            </w:r>
            <w:r w:rsidRPr="00A51EC7">
              <w:rPr>
                <w:rFonts w:ascii="Arial" w:hAnsi="Arial" w:cs="Arial"/>
                <w:b/>
                <w:spacing w:val="-1"/>
              </w:rPr>
              <w:t>d</w:t>
            </w:r>
            <w:r w:rsidRPr="00A51EC7">
              <w:rPr>
                <w:rFonts w:ascii="Arial" w:hAnsi="Arial" w:cs="Arial"/>
                <w:b/>
              </w:rPr>
              <w:t>i</w:t>
            </w:r>
            <w:r w:rsidRPr="00A51EC7">
              <w:rPr>
                <w:rFonts w:ascii="Arial" w:hAnsi="Arial" w:cs="Arial"/>
                <w:b/>
                <w:spacing w:val="1"/>
              </w:rPr>
              <w:t>v</w:t>
            </w:r>
            <w:r w:rsidRPr="00A51EC7">
              <w:rPr>
                <w:rFonts w:ascii="Arial" w:hAnsi="Arial" w:cs="Arial"/>
                <w:b/>
              </w:rPr>
              <w:t>id</w:t>
            </w:r>
            <w:r w:rsidRPr="00A51EC7">
              <w:rPr>
                <w:rFonts w:ascii="Arial" w:hAnsi="Arial" w:cs="Arial"/>
                <w:b/>
                <w:spacing w:val="-1"/>
              </w:rPr>
              <w:t>u</w:t>
            </w:r>
            <w:r w:rsidRPr="00A51EC7">
              <w:rPr>
                <w:rFonts w:ascii="Arial" w:hAnsi="Arial" w:cs="Arial"/>
                <w:b/>
                <w:spacing w:val="1"/>
              </w:rPr>
              <w:t>a</w:t>
            </w:r>
            <w:r w:rsidRPr="00A51EC7">
              <w:rPr>
                <w:rFonts w:ascii="Arial" w:hAnsi="Arial" w:cs="Arial"/>
                <w:b/>
              </w:rPr>
              <w:t>l</w:t>
            </w:r>
            <w:r w:rsidRPr="00A51EC7">
              <w:rPr>
                <w:rFonts w:ascii="Arial" w:hAnsi="Arial" w:cs="Arial"/>
                <w:b/>
                <w:spacing w:val="3"/>
              </w:rPr>
              <w:t xml:space="preserve"> </w:t>
            </w:r>
            <w:r w:rsidRPr="00A51EC7">
              <w:rPr>
                <w:rFonts w:ascii="Arial" w:hAnsi="Arial" w:cs="Arial"/>
                <w:b/>
                <w:spacing w:val="1"/>
              </w:rPr>
              <w:t>t</w:t>
            </w:r>
            <w:r w:rsidRPr="00A51EC7">
              <w:rPr>
                <w:rFonts w:ascii="Arial" w:hAnsi="Arial" w:cs="Arial"/>
                <w:b/>
              </w:rPr>
              <w:t>o</w:t>
            </w:r>
            <w:r w:rsidRPr="00A51EC7">
              <w:rPr>
                <w:rFonts w:ascii="Arial" w:hAnsi="Arial" w:cs="Arial"/>
                <w:b/>
                <w:spacing w:val="18"/>
              </w:rPr>
              <w:t xml:space="preserve"> </w:t>
            </w:r>
            <w:proofErr w:type="spellStart"/>
            <w:r w:rsidRPr="00A51EC7">
              <w:rPr>
                <w:rFonts w:ascii="Arial" w:hAnsi="Arial" w:cs="Arial"/>
                <w:b/>
                <w:spacing w:val="1"/>
              </w:rPr>
              <w:t>t</w:t>
            </w:r>
            <w:r w:rsidRPr="00A51EC7">
              <w:rPr>
                <w:rFonts w:ascii="Arial" w:hAnsi="Arial" w:cs="Arial"/>
                <w:b/>
              </w:rPr>
              <w:t>o</w:t>
            </w:r>
            <w:proofErr w:type="spellEnd"/>
            <w:r w:rsidRPr="00A51EC7">
              <w:rPr>
                <w:rFonts w:ascii="Arial" w:hAnsi="Arial" w:cs="Arial"/>
                <w:b/>
                <w:spacing w:val="11"/>
              </w:rPr>
              <w:t xml:space="preserve"> </w:t>
            </w:r>
            <w:r w:rsidRPr="00A51EC7">
              <w:rPr>
                <w:rFonts w:ascii="Arial" w:hAnsi="Arial" w:cs="Arial"/>
                <w:b/>
                <w:spacing w:val="1"/>
              </w:rPr>
              <w:t>a</w:t>
            </w:r>
            <w:r w:rsidRPr="00A51EC7">
              <w:rPr>
                <w:rFonts w:ascii="Arial" w:hAnsi="Arial" w:cs="Arial"/>
                <w:b/>
              </w:rPr>
              <w:t>d</w:t>
            </w:r>
            <w:r w:rsidRPr="00A51EC7">
              <w:rPr>
                <w:rFonts w:ascii="Arial" w:hAnsi="Arial" w:cs="Arial"/>
                <w:b/>
                <w:spacing w:val="1"/>
              </w:rPr>
              <w:t>o</w:t>
            </w:r>
            <w:r w:rsidRPr="00A51EC7">
              <w:rPr>
                <w:rFonts w:ascii="Arial" w:hAnsi="Arial" w:cs="Arial"/>
                <w:b/>
              </w:rPr>
              <w:t>pt pr</w:t>
            </w:r>
            <w:r w:rsidRPr="00A51EC7">
              <w:rPr>
                <w:rFonts w:ascii="Arial" w:hAnsi="Arial" w:cs="Arial"/>
                <w:b/>
                <w:spacing w:val="1"/>
              </w:rPr>
              <w:t>ot</w:t>
            </w:r>
            <w:r w:rsidRPr="00A51EC7">
              <w:rPr>
                <w:rFonts w:ascii="Arial" w:hAnsi="Arial" w:cs="Arial"/>
                <w:b/>
              </w:rPr>
              <w:t>e</w:t>
            </w:r>
            <w:r w:rsidRPr="00A51EC7">
              <w:rPr>
                <w:rFonts w:ascii="Arial" w:hAnsi="Arial" w:cs="Arial"/>
                <w:b/>
                <w:spacing w:val="1"/>
              </w:rPr>
              <w:t>ct</w:t>
            </w:r>
            <w:r w:rsidRPr="00A51EC7">
              <w:rPr>
                <w:rFonts w:ascii="Arial" w:hAnsi="Arial" w:cs="Arial"/>
                <w:b/>
              </w:rPr>
              <w:t>i</w:t>
            </w:r>
            <w:r w:rsidRPr="00A51EC7">
              <w:rPr>
                <w:rFonts w:ascii="Arial" w:hAnsi="Arial" w:cs="Arial"/>
                <w:b/>
                <w:spacing w:val="1"/>
              </w:rPr>
              <w:t>v</w:t>
            </w:r>
            <w:r w:rsidRPr="00A51EC7">
              <w:rPr>
                <w:rFonts w:ascii="Arial" w:hAnsi="Arial" w:cs="Arial"/>
                <w:b/>
              </w:rPr>
              <w:t>e</w:t>
            </w:r>
            <w:r w:rsidRPr="00A51EC7">
              <w:rPr>
                <w:rFonts w:ascii="Arial" w:hAnsi="Arial" w:cs="Arial"/>
                <w:b/>
                <w:spacing w:val="-8"/>
              </w:rPr>
              <w:t xml:space="preserve"> </w:t>
            </w:r>
            <w:proofErr w:type="spellStart"/>
            <w:r w:rsidRPr="00A51EC7">
              <w:rPr>
                <w:rFonts w:ascii="Arial" w:hAnsi="Arial" w:cs="Arial"/>
                <w:b/>
              </w:rPr>
              <w:t>beh</w:t>
            </w:r>
            <w:r w:rsidRPr="00A51EC7">
              <w:rPr>
                <w:rFonts w:ascii="Arial" w:hAnsi="Arial" w:cs="Arial"/>
                <w:b/>
                <w:spacing w:val="1"/>
              </w:rPr>
              <w:t>av</w:t>
            </w:r>
            <w:r w:rsidRPr="00A51EC7">
              <w:rPr>
                <w:rFonts w:ascii="Arial" w:hAnsi="Arial" w:cs="Arial"/>
                <w:b/>
              </w:rPr>
              <w:t>i</w:t>
            </w:r>
            <w:r w:rsidRPr="00A51EC7">
              <w:rPr>
                <w:rFonts w:ascii="Arial" w:hAnsi="Arial" w:cs="Arial"/>
                <w:b/>
                <w:spacing w:val="1"/>
              </w:rPr>
              <w:t>o</w:t>
            </w:r>
            <w:r w:rsidRPr="00A51EC7">
              <w:rPr>
                <w:rFonts w:ascii="Arial" w:hAnsi="Arial" w:cs="Arial"/>
                <w:b/>
              </w:rPr>
              <w:t>urs</w:t>
            </w:r>
            <w:proofErr w:type="spellEnd"/>
            <w:r w:rsidRPr="00A51EC7">
              <w:rPr>
                <w:rFonts w:ascii="Arial" w:hAnsi="Arial" w:cs="Arial"/>
                <w:b/>
                <w:spacing w:val="-9"/>
              </w:rPr>
              <w:t xml:space="preserve"> </w:t>
            </w:r>
            <w:r w:rsidRPr="00A51EC7">
              <w:rPr>
                <w:rFonts w:ascii="Arial" w:hAnsi="Arial" w:cs="Arial"/>
                <w:b/>
                <w:spacing w:val="2"/>
              </w:rPr>
              <w:t>w</w:t>
            </w:r>
            <w:r w:rsidRPr="00A51EC7">
              <w:rPr>
                <w:rFonts w:ascii="Arial" w:hAnsi="Arial" w:cs="Arial"/>
                <w:b/>
              </w:rPr>
              <w:t>hen</w:t>
            </w:r>
            <w:r w:rsidRPr="00A51EC7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A51EC7">
              <w:rPr>
                <w:rFonts w:ascii="Arial" w:hAnsi="Arial" w:cs="Arial"/>
                <w:b/>
              </w:rPr>
              <w:t>c</w:t>
            </w:r>
            <w:r w:rsidRPr="00A51EC7">
              <w:rPr>
                <w:rFonts w:ascii="Arial" w:hAnsi="Arial" w:cs="Arial"/>
                <w:b/>
                <w:spacing w:val="1"/>
              </w:rPr>
              <w:t>o</w:t>
            </w:r>
            <w:r w:rsidRPr="00A51EC7">
              <w:rPr>
                <w:rFonts w:ascii="Arial" w:hAnsi="Arial" w:cs="Arial"/>
                <w:b/>
              </w:rPr>
              <w:t>nf</w:t>
            </w:r>
            <w:r w:rsidRPr="00A51EC7">
              <w:rPr>
                <w:rFonts w:ascii="Arial" w:hAnsi="Arial" w:cs="Arial"/>
                <w:b/>
                <w:spacing w:val="1"/>
              </w:rPr>
              <w:t>ro</w:t>
            </w:r>
            <w:r w:rsidRPr="00A51EC7">
              <w:rPr>
                <w:rFonts w:ascii="Arial" w:hAnsi="Arial" w:cs="Arial"/>
                <w:b/>
              </w:rPr>
              <w:t>nt</w:t>
            </w:r>
            <w:r w:rsidRPr="00A51EC7">
              <w:rPr>
                <w:rFonts w:ascii="Arial" w:hAnsi="Arial" w:cs="Arial"/>
                <w:b/>
                <w:spacing w:val="1"/>
              </w:rPr>
              <w:t>e</w:t>
            </w:r>
            <w:r w:rsidRPr="00A51EC7">
              <w:rPr>
                <w:rFonts w:ascii="Arial" w:hAnsi="Arial" w:cs="Arial"/>
                <w:b/>
              </w:rPr>
              <w:t>d</w:t>
            </w:r>
            <w:r w:rsidRPr="00A51EC7">
              <w:rPr>
                <w:rFonts w:ascii="Arial" w:hAnsi="Arial" w:cs="Arial"/>
                <w:b/>
                <w:spacing w:val="-9"/>
              </w:rPr>
              <w:t xml:space="preserve"> </w:t>
            </w:r>
            <w:r w:rsidRPr="00A51EC7">
              <w:rPr>
                <w:rFonts w:ascii="Arial" w:hAnsi="Arial" w:cs="Arial"/>
                <w:b/>
                <w:spacing w:val="3"/>
              </w:rPr>
              <w:t>w</w:t>
            </w:r>
            <w:r w:rsidRPr="00A51EC7">
              <w:rPr>
                <w:rFonts w:ascii="Arial" w:hAnsi="Arial" w:cs="Arial"/>
                <w:b/>
              </w:rPr>
              <w:t>ith</w:t>
            </w:r>
            <w:r w:rsidRPr="00A51EC7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A51EC7">
              <w:rPr>
                <w:rFonts w:ascii="Arial" w:hAnsi="Arial" w:cs="Arial"/>
                <w:b/>
              </w:rPr>
              <w:t>perc</w:t>
            </w:r>
            <w:r w:rsidRPr="00A51EC7">
              <w:rPr>
                <w:rFonts w:ascii="Arial" w:hAnsi="Arial" w:cs="Arial"/>
                <w:b/>
                <w:spacing w:val="1"/>
              </w:rPr>
              <w:t>e</w:t>
            </w:r>
            <w:r w:rsidRPr="00A51EC7">
              <w:rPr>
                <w:rFonts w:ascii="Arial" w:hAnsi="Arial" w:cs="Arial"/>
                <w:b/>
              </w:rPr>
              <w:t>i</w:t>
            </w:r>
            <w:r w:rsidRPr="00A51EC7">
              <w:rPr>
                <w:rFonts w:ascii="Arial" w:hAnsi="Arial" w:cs="Arial"/>
                <w:b/>
                <w:spacing w:val="1"/>
              </w:rPr>
              <w:t>v</w:t>
            </w:r>
            <w:r w:rsidRPr="00A51EC7">
              <w:rPr>
                <w:rFonts w:ascii="Arial" w:hAnsi="Arial" w:cs="Arial"/>
                <w:b/>
              </w:rPr>
              <w:t>ed</w:t>
            </w:r>
            <w:r w:rsidRPr="00A51EC7">
              <w:rPr>
                <w:rFonts w:ascii="Arial" w:hAnsi="Arial" w:cs="Arial"/>
                <w:b/>
                <w:spacing w:val="-8"/>
              </w:rPr>
              <w:t xml:space="preserve"> </w:t>
            </w:r>
            <w:r w:rsidRPr="00A51EC7">
              <w:rPr>
                <w:rFonts w:ascii="Arial" w:hAnsi="Arial" w:cs="Arial"/>
                <w:b/>
                <w:spacing w:val="-2"/>
              </w:rPr>
              <w:t>t</w:t>
            </w:r>
            <w:r w:rsidRPr="00A51EC7">
              <w:rPr>
                <w:rFonts w:ascii="Arial" w:hAnsi="Arial" w:cs="Arial"/>
                <w:b/>
              </w:rPr>
              <w:t>hre</w:t>
            </w:r>
            <w:r w:rsidRPr="00A51EC7">
              <w:rPr>
                <w:rFonts w:ascii="Arial" w:hAnsi="Arial" w:cs="Arial"/>
                <w:b/>
                <w:spacing w:val="1"/>
              </w:rPr>
              <w:t>at</w:t>
            </w:r>
            <w:r w:rsidRPr="00A51EC7">
              <w:rPr>
                <w:rFonts w:ascii="Arial" w:hAnsi="Arial" w:cs="Arial"/>
                <w:b/>
              </w:rPr>
              <w:t>s</w:t>
            </w:r>
          </w:p>
        </w:tc>
        <w:tc>
          <w:tcPr>
            <w:tcW w:w="64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562EF" w:rsidRPr="00A51EC7" w:rsidRDefault="002A1FC8">
            <w:pPr>
              <w:spacing w:line="220" w:lineRule="exact"/>
              <w:ind w:left="102" w:right="78"/>
              <w:jc w:val="both"/>
              <w:rPr>
                <w:rFonts w:ascii="Arial" w:hAnsi="Arial" w:cs="Arial"/>
              </w:rPr>
            </w:pPr>
            <w:r w:rsidRPr="00A51EC7">
              <w:rPr>
                <w:rFonts w:ascii="Arial" w:hAnsi="Arial" w:cs="Arial"/>
                <w:spacing w:val="1"/>
              </w:rPr>
              <w:t>W</w:t>
            </w:r>
            <w:r w:rsidRPr="00A51EC7">
              <w:rPr>
                <w:rFonts w:ascii="Arial" w:hAnsi="Arial" w:cs="Arial"/>
              </w:rPr>
              <w:t>e</w:t>
            </w:r>
            <w:r w:rsidRPr="00A51EC7">
              <w:rPr>
                <w:rFonts w:ascii="Arial" w:hAnsi="Arial" w:cs="Arial"/>
                <w:spacing w:val="10"/>
              </w:rPr>
              <w:t xml:space="preserve"> </w:t>
            </w:r>
            <w:r w:rsidRPr="00A51EC7">
              <w:rPr>
                <w:rFonts w:ascii="Arial" w:hAnsi="Arial" w:cs="Arial"/>
              </w:rPr>
              <w:t>t</w:t>
            </w:r>
            <w:r w:rsidRPr="00A51EC7">
              <w:rPr>
                <w:rFonts w:ascii="Arial" w:hAnsi="Arial" w:cs="Arial"/>
                <w:spacing w:val="-1"/>
              </w:rPr>
              <w:t>h</w:t>
            </w:r>
            <w:r w:rsidRPr="00A51EC7">
              <w:rPr>
                <w:rFonts w:ascii="Arial" w:hAnsi="Arial" w:cs="Arial"/>
              </w:rPr>
              <w:t>a</w:t>
            </w:r>
            <w:r w:rsidRPr="00A51EC7">
              <w:rPr>
                <w:rFonts w:ascii="Arial" w:hAnsi="Arial" w:cs="Arial"/>
                <w:spacing w:val="1"/>
              </w:rPr>
              <w:t>n</w:t>
            </w:r>
            <w:r w:rsidRPr="00A51EC7">
              <w:rPr>
                <w:rFonts w:ascii="Arial" w:hAnsi="Arial" w:cs="Arial"/>
              </w:rPr>
              <w:t>k</w:t>
            </w:r>
            <w:r w:rsidRPr="00A51EC7">
              <w:rPr>
                <w:rFonts w:ascii="Arial" w:hAnsi="Arial" w:cs="Arial"/>
                <w:spacing w:val="7"/>
              </w:rPr>
              <w:t xml:space="preserve"> </w:t>
            </w:r>
            <w:r w:rsidRPr="00A51EC7">
              <w:rPr>
                <w:rFonts w:ascii="Arial" w:hAnsi="Arial" w:cs="Arial"/>
              </w:rPr>
              <w:t>t</w:t>
            </w:r>
            <w:r w:rsidRPr="00A51EC7">
              <w:rPr>
                <w:rFonts w:ascii="Arial" w:hAnsi="Arial" w:cs="Arial"/>
                <w:spacing w:val="-1"/>
              </w:rPr>
              <w:t>h</w:t>
            </w:r>
            <w:r w:rsidRPr="00A51EC7">
              <w:rPr>
                <w:rFonts w:ascii="Arial" w:hAnsi="Arial" w:cs="Arial"/>
              </w:rPr>
              <w:t>e</w:t>
            </w:r>
            <w:r w:rsidRPr="00A51EC7">
              <w:rPr>
                <w:rFonts w:ascii="Arial" w:hAnsi="Arial" w:cs="Arial"/>
                <w:spacing w:val="11"/>
              </w:rPr>
              <w:t xml:space="preserve"> </w:t>
            </w:r>
            <w:r w:rsidRPr="00A51EC7">
              <w:rPr>
                <w:rFonts w:ascii="Arial" w:hAnsi="Arial" w:cs="Arial"/>
                <w:spacing w:val="1"/>
              </w:rPr>
              <w:t>r</w:t>
            </w:r>
            <w:r w:rsidRPr="00A51EC7">
              <w:rPr>
                <w:rFonts w:ascii="Arial" w:hAnsi="Arial" w:cs="Arial"/>
                <w:spacing w:val="3"/>
              </w:rPr>
              <w:t>e</w:t>
            </w:r>
            <w:r w:rsidRPr="00A51EC7">
              <w:rPr>
                <w:rFonts w:ascii="Arial" w:hAnsi="Arial" w:cs="Arial"/>
                <w:spacing w:val="-1"/>
              </w:rPr>
              <w:t>v</w:t>
            </w:r>
            <w:r w:rsidRPr="00A51EC7">
              <w:rPr>
                <w:rFonts w:ascii="Arial" w:hAnsi="Arial" w:cs="Arial"/>
              </w:rPr>
              <w:t>i</w:t>
            </w:r>
            <w:r w:rsidRPr="00A51EC7">
              <w:rPr>
                <w:rFonts w:ascii="Arial" w:hAnsi="Arial" w:cs="Arial"/>
                <w:spacing w:val="2"/>
              </w:rPr>
              <w:t>e</w:t>
            </w:r>
            <w:r w:rsidRPr="00A51EC7">
              <w:rPr>
                <w:rFonts w:ascii="Arial" w:hAnsi="Arial" w:cs="Arial"/>
                <w:spacing w:val="-2"/>
              </w:rPr>
              <w:t>w</w:t>
            </w:r>
            <w:r w:rsidRPr="00A51EC7">
              <w:rPr>
                <w:rFonts w:ascii="Arial" w:hAnsi="Arial" w:cs="Arial"/>
              </w:rPr>
              <w:t>er</w:t>
            </w:r>
            <w:r w:rsidRPr="00A51EC7">
              <w:rPr>
                <w:rFonts w:ascii="Arial" w:hAnsi="Arial" w:cs="Arial"/>
                <w:spacing w:val="9"/>
              </w:rPr>
              <w:t xml:space="preserve"> </w:t>
            </w:r>
            <w:r w:rsidRPr="00A51EC7">
              <w:rPr>
                <w:rFonts w:ascii="Arial" w:hAnsi="Arial" w:cs="Arial"/>
                <w:spacing w:val="-2"/>
              </w:rPr>
              <w:t>f</w:t>
            </w:r>
            <w:r w:rsidRPr="00A51EC7">
              <w:rPr>
                <w:rFonts w:ascii="Arial" w:hAnsi="Arial" w:cs="Arial"/>
                <w:spacing w:val="1"/>
              </w:rPr>
              <w:t>o</w:t>
            </w:r>
            <w:r w:rsidRPr="00A51EC7">
              <w:rPr>
                <w:rFonts w:ascii="Arial" w:hAnsi="Arial" w:cs="Arial"/>
              </w:rPr>
              <w:t>r</w:t>
            </w:r>
            <w:r w:rsidRPr="00A51EC7">
              <w:rPr>
                <w:rFonts w:ascii="Arial" w:hAnsi="Arial" w:cs="Arial"/>
                <w:spacing w:val="11"/>
              </w:rPr>
              <w:t xml:space="preserve"> </w:t>
            </w:r>
            <w:proofErr w:type="spellStart"/>
            <w:r w:rsidRPr="00A51EC7">
              <w:rPr>
                <w:rFonts w:ascii="Arial" w:hAnsi="Arial" w:cs="Arial"/>
                <w:spacing w:val="1"/>
              </w:rPr>
              <w:t>r</w:t>
            </w:r>
            <w:r w:rsidRPr="00A51EC7">
              <w:rPr>
                <w:rFonts w:ascii="Arial" w:hAnsi="Arial" w:cs="Arial"/>
              </w:rPr>
              <w:t>e</w:t>
            </w:r>
            <w:r w:rsidRPr="00A51EC7">
              <w:rPr>
                <w:rFonts w:ascii="Arial" w:hAnsi="Arial" w:cs="Arial"/>
                <w:spacing w:val="1"/>
              </w:rPr>
              <w:t>co</w:t>
            </w:r>
            <w:r w:rsidRPr="00A51EC7">
              <w:rPr>
                <w:rFonts w:ascii="Arial" w:hAnsi="Arial" w:cs="Arial"/>
                <w:spacing w:val="-1"/>
              </w:rPr>
              <w:t>gn</w:t>
            </w:r>
            <w:r w:rsidRPr="00A51EC7">
              <w:rPr>
                <w:rFonts w:ascii="Arial" w:hAnsi="Arial" w:cs="Arial"/>
                <w:spacing w:val="2"/>
              </w:rPr>
              <w:t>i</w:t>
            </w:r>
            <w:r w:rsidRPr="00A51EC7">
              <w:rPr>
                <w:rFonts w:ascii="Arial" w:hAnsi="Arial" w:cs="Arial"/>
                <w:spacing w:val="-1"/>
              </w:rPr>
              <w:t>s</w:t>
            </w:r>
            <w:r w:rsidRPr="00A51EC7">
              <w:rPr>
                <w:rFonts w:ascii="Arial" w:hAnsi="Arial" w:cs="Arial"/>
              </w:rPr>
              <w:t>i</w:t>
            </w:r>
            <w:r w:rsidRPr="00A51EC7">
              <w:rPr>
                <w:rFonts w:ascii="Arial" w:hAnsi="Arial" w:cs="Arial"/>
                <w:spacing w:val="1"/>
              </w:rPr>
              <w:t>n</w:t>
            </w:r>
            <w:r w:rsidRPr="00A51EC7">
              <w:rPr>
                <w:rFonts w:ascii="Arial" w:hAnsi="Arial" w:cs="Arial"/>
              </w:rPr>
              <w:t>g</w:t>
            </w:r>
            <w:proofErr w:type="spellEnd"/>
            <w:r w:rsidRPr="00A51EC7">
              <w:rPr>
                <w:rFonts w:ascii="Arial" w:hAnsi="Arial" w:cs="Arial"/>
                <w:spacing w:val="2"/>
              </w:rPr>
              <w:t xml:space="preserve"> t</w:t>
            </w:r>
            <w:r w:rsidRPr="00A51EC7">
              <w:rPr>
                <w:rFonts w:ascii="Arial" w:hAnsi="Arial" w:cs="Arial"/>
                <w:spacing w:val="-1"/>
              </w:rPr>
              <w:t>h</w:t>
            </w:r>
            <w:r w:rsidRPr="00A51EC7">
              <w:rPr>
                <w:rFonts w:ascii="Arial" w:hAnsi="Arial" w:cs="Arial"/>
              </w:rPr>
              <w:t>e</w:t>
            </w:r>
            <w:r w:rsidRPr="00A51EC7">
              <w:rPr>
                <w:rFonts w:ascii="Arial" w:hAnsi="Arial" w:cs="Arial"/>
                <w:spacing w:val="11"/>
              </w:rPr>
              <w:t xml:space="preserve"> </w:t>
            </w:r>
            <w:r w:rsidRPr="00A51EC7">
              <w:rPr>
                <w:rFonts w:ascii="Arial" w:hAnsi="Arial" w:cs="Arial"/>
                <w:spacing w:val="1"/>
              </w:rPr>
              <w:t>r</w:t>
            </w:r>
            <w:r w:rsidRPr="00A51EC7">
              <w:rPr>
                <w:rFonts w:ascii="Arial" w:hAnsi="Arial" w:cs="Arial"/>
              </w:rPr>
              <w:t>ele</w:t>
            </w:r>
            <w:r w:rsidRPr="00A51EC7">
              <w:rPr>
                <w:rFonts w:ascii="Arial" w:hAnsi="Arial" w:cs="Arial"/>
                <w:spacing w:val="-1"/>
              </w:rPr>
              <w:t>v</w:t>
            </w:r>
            <w:r w:rsidRPr="00A51EC7">
              <w:rPr>
                <w:rFonts w:ascii="Arial" w:hAnsi="Arial" w:cs="Arial"/>
                <w:spacing w:val="3"/>
              </w:rPr>
              <w:t>a</w:t>
            </w:r>
            <w:r w:rsidRPr="00A51EC7">
              <w:rPr>
                <w:rFonts w:ascii="Arial" w:hAnsi="Arial" w:cs="Arial"/>
                <w:spacing w:val="-1"/>
              </w:rPr>
              <w:t>n</w:t>
            </w:r>
            <w:r w:rsidRPr="00A51EC7">
              <w:rPr>
                <w:rFonts w:ascii="Arial" w:hAnsi="Arial" w:cs="Arial"/>
                <w:spacing w:val="5"/>
              </w:rPr>
              <w:t>c</w:t>
            </w:r>
            <w:r w:rsidRPr="00A51EC7">
              <w:rPr>
                <w:rFonts w:ascii="Arial" w:hAnsi="Arial" w:cs="Arial"/>
              </w:rPr>
              <w:t>e</w:t>
            </w:r>
            <w:r w:rsidRPr="00A51EC7">
              <w:rPr>
                <w:rFonts w:ascii="Arial" w:hAnsi="Arial" w:cs="Arial"/>
                <w:spacing w:val="5"/>
              </w:rPr>
              <w:t xml:space="preserve"> </w:t>
            </w:r>
            <w:r w:rsidRPr="00A51EC7">
              <w:rPr>
                <w:rFonts w:ascii="Arial" w:hAnsi="Arial" w:cs="Arial"/>
              </w:rPr>
              <w:t>a</w:t>
            </w:r>
            <w:r w:rsidRPr="00A51EC7">
              <w:rPr>
                <w:rFonts w:ascii="Arial" w:hAnsi="Arial" w:cs="Arial"/>
                <w:spacing w:val="-1"/>
              </w:rPr>
              <w:t>n</w:t>
            </w:r>
            <w:r w:rsidRPr="00A51EC7">
              <w:rPr>
                <w:rFonts w:ascii="Arial" w:hAnsi="Arial" w:cs="Arial"/>
              </w:rPr>
              <w:t>d</w:t>
            </w:r>
            <w:r w:rsidRPr="00A51EC7">
              <w:rPr>
                <w:rFonts w:ascii="Arial" w:hAnsi="Arial" w:cs="Arial"/>
                <w:spacing w:val="10"/>
              </w:rPr>
              <w:t xml:space="preserve"> </w:t>
            </w:r>
            <w:r w:rsidRPr="00A51EC7">
              <w:rPr>
                <w:rFonts w:ascii="Arial" w:hAnsi="Arial" w:cs="Arial"/>
              </w:rPr>
              <w:t>c</w:t>
            </w:r>
            <w:r w:rsidRPr="00A51EC7">
              <w:rPr>
                <w:rFonts w:ascii="Arial" w:hAnsi="Arial" w:cs="Arial"/>
                <w:spacing w:val="4"/>
              </w:rPr>
              <w:t>o</w:t>
            </w:r>
            <w:r w:rsidRPr="00A51EC7">
              <w:rPr>
                <w:rFonts w:ascii="Arial" w:hAnsi="Arial" w:cs="Arial"/>
                <w:spacing w:val="-1"/>
              </w:rPr>
              <w:t>n</w:t>
            </w:r>
            <w:r w:rsidRPr="00A51EC7">
              <w:rPr>
                <w:rFonts w:ascii="Arial" w:hAnsi="Arial" w:cs="Arial"/>
              </w:rPr>
              <w:t>tri</w:t>
            </w:r>
            <w:r w:rsidRPr="00A51EC7">
              <w:rPr>
                <w:rFonts w:ascii="Arial" w:hAnsi="Arial" w:cs="Arial"/>
                <w:spacing w:val="1"/>
              </w:rPr>
              <w:t>b</w:t>
            </w:r>
            <w:r w:rsidRPr="00A51EC7">
              <w:rPr>
                <w:rFonts w:ascii="Arial" w:hAnsi="Arial" w:cs="Arial"/>
                <w:spacing w:val="-1"/>
              </w:rPr>
              <w:t>u</w:t>
            </w:r>
            <w:r w:rsidRPr="00A51EC7">
              <w:rPr>
                <w:rFonts w:ascii="Arial" w:hAnsi="Arial" w:cs="Arial"/>
              </w:rPr>
              <w:t>ti</w:t>
            </w:r>
            <w:r w:rsidRPr="00A51EC7">
              <w:rPr>
                <w:rFonts w:ascii="Arial" w:hAnsi="Arial" w:cs="Arial"/>
                <w:spacing w:val="3"/>
              </w:rPr>
              <w:t>o</w:t>
            </w:r>
            <w:r w:rsidRPr="00A51EC7">
              <w:rPr>
                <w:rFonts w:ascii="Arial" w:hAnsi="Arial" w:cs="Arial"/>
              </w:rPr>
              <w:t>n</w:t>
            </w:r>
            <w:r w:rsidRPr="00A51EC7">
              <w:rPr>
                <w:rFonts w:ascii="Arial" w:hAnsi="Arial" w:cs="Arial"/>
                <w:spacing w:val="1"/>
              </w:rPr>
              <w:t xml:space="preserve"> o</w:t>
            </w:r>
            <w:r w:rsidRPr="00A51EC7">
              <w:rPr>
                <w:rFonts w:ascii="Arial" w:hAnsi="Arial" w:cs="Arial"/>
              </w:rPr>
              <w:t>f</w:t>
            </w:r>
            <w:r w:rsidRPr="00A51EC7">
              <w:rPr>
                <w:rFonts w:ascii="Arial" w:hAnsi="Arial" w:cs="Arial"/>
                <w:spacing w:val="9"/>
              </w:rPr>
              <w:t xml:space="preserve"> </w:t>
            </w:r>
            <w:proofErr w:type="gramStart"/>
            <w:r w:rsidRPr="00A51EC7">
              <w:rPr>
                <w:rFonts w:ascii="Arial" w:hAnsi="Arial" w:cs="Arial"/>
                <w:spacing w:val="1"/>
              </w:rPr>
              <w:t>o</w:t>
            </w:r>
            <w:r w:rsidRPr="00A51EC7">
              <w:rPr>
                <w:rFonts w:ascii="Arial" w:hAnsi="Arial" w:cs="Arial"/>
                <w:spacing w:val="-1"/>
              </w:rPr>
              <w:t>u</w:t>
            </w:r>
            <w:r w:rsidRPr="00A51EC7">
              <w:rPr>
                <w:rFonts w:ascii="Arial" w:hAnsi="Arial" w:cs="Arial"/>
              </w:rPr>
              <w:t>r</w:t>
            </w:r>
            <w:proofErr w:type="gramEnd"/>
          </w:p>
          <w:p w:rsidR="00B562EF" w:rsidRPr="00A51EC7" w:rsidRDefault="002A1FC8">
            <w:pPr>
              <w:spacing w:line="220" w:lineRule="exact"/>
              <w:ind w:left="102" w:right="76"/>
              <w:jc w:val="both"/>
              <w:rPr>
                <w:rFonts w:ascii="Arial" w:hAnsi="Arial" w:cs="Arial"/>
              </w:rPr>
            </w:pPr>
            <w:r w:rsidRPr="00A51EC7">
              <w:rPr>
                <w:rFonts w:ascii="Arial" w:hAnsi="Arial" w:cs="Arial"/>
                <w:spacing w:val="-1"/>
              </w:rPr>
              <w:t>s</w:t>
            </w:r>
            <w:r w:rsidRPr="00A51EC7">
              <w:rPr>
                <w:rFonts w:ascii="Arial" w:hAnsi="Arial" w:cs="Arial"/>
              </w:rPr>
              <w:t>t</w:t>
            </w:r>
            <w:r w:rsidRPr="00A51EC7">
              <w:rPr>
                <w:rFonts w:ascii="Arial" w:hAnsi="Arial" w:cs="Arial"/>
                <w:spacing w:val="-1"/>
              </w:rPr>
              <w:t>u</w:t>
            </w:r>
            <w:r w:rsidRPr="00A51EC7">
              <w:rPr>
                <w:rFonts w:ascii="Arial" w:hAnsi="Arial" w:cs="Arial"/>
                <w:spacing w:val="3"/>
              </w:rPr>
              <w:t>d</w:t>
            </w:r>
            <w:r w:rsidRPr="00A51EC7">
              <w:rPr>
                <w:rFonts w:ascii="Arial" w:hAnsi="Arial" w:cs="Arial"/>
              </w:rPr>
              <w:t>y</w:t>
            </w:r>
            <w:r w:rsidRPr="00A51EC7">
              <w:rPr>
                <w:rFonts w:ascii="Arial" w:hAnsi="Arial" w:cs="Arial"/>
                <w:spacing w:val="4"/>
              </w:rPr>
              <w:t xml:space="preserve"> </w:t>
            </w:r>
            <w:r w:rsidRPr="00A51EC7">
              <w:rPr>
                <w:rFonts w:ascii="Arial" w:hAnsi="Arial" w:cs="Arial"/>
              </w:rPr>
              <w:t>to</w:t>
            </w:r>
            <w:r w:rsidRPr="00A51EC7">
              <w:rPr>
                <w:rFonts w:ascii="Arial" w:hAnsi="Arial" w:cs="Arial"/>
                <w:spacing w:val="8"/>
              </w:rPr>
              <w:t xml:space="preserve"> </w:t>
            </w:r>
            <w:r w:rsidRPr="00A51EC7">
              <w:rPr>
                <w:rFonts w:ascii="Arial" w:hAnsi="Arial" w:cs="Arial"/>
              </w:rPr>
              <w:t>t</w:t>
            </w:r>
            <w:r w:rsidRPr="00A51EC7">
              <w:rPr>
                <w:rFonts w:ascii="Arial" w:hAnsi="Arial" w:cs="Arial"/>
                <w:spacing w:val="-1"/>
              </w:rPr>
              <w:t>h</w:t>
            </w:r>
            <w:r w:rsidRPr="00A51EC7">
              <w:rPr>
                <w:rFonts w:ascii="Arial" w:hAnsi="Arial" w:cs="Arial"/>
              </w:rPr>
              <w:t>e</w:t>
            </w:r>
            <w:r w:rsidRPr="00A51EC7">
              <w:rPr>
                <w:rFonts w:ascii="Arial" w:hAnsi="Arial" w:cs="Arial"/>
                <w:spacing w:val="7"/>
              </w:rPr>
              <w:t xml:space="preserve"> </w:t>
            </w:r>
            <w:r w:rsidRPr="00A51EC7">
              <w:rPr>
                <w:rFonts w:ascii="Arial" w:hAnsi="Arial" w:cs="Arial"/>
                <w:spacing w:val="-1"/>
              </w:rPr>
              <w:t>s</w:t>
            </w:r>
            <w:r w:rsidRPr="00A51EC7">
              <w:rPr>
                <w:rFonts w:ascii="Arial" w:hAnsi="Arial" w:cs="Arial"/>
              </w:rPr>
              <w:t>ci</w:t>
            </w:r>
            <w:r w:rsidRPr="00A51EC7">
              <w:rPr>
                <w:rFonts w:ascii="Arial" w:hAnsi="Arial" w:cs="Arial"/>
                <w:spacing w:val="3"/>
              </w:rPr>
              <w:t>e</w:t>
            </w:r>
            <w:r w:rsidRPr="00A51EC7">
              <w:rPr>
                <w:rFonts w:ascii="Arial" w:hAnsi="Arial" w:cs="Arial"/>
                <w:spacing w:val="-1"/>
              </w:rPr>
              <w:t>n</w:t>
            </w:r>
            <w:r w:rsidRPr="00A51EC7">
              <w:rPr>
                <w:rFonts w:ascii="Arial" w:hAnsi="Arial" w:cs="Arial"/>
              </w:rPr>
              <w:t>t</w:t>
            </w:r>
            <w:r w:rsidRPr="00A51EC7">
              <w:rPr>
                <w:rFonts w:ascii="Arial" w:hAnsi="Arial" w:cs="Arial"/>
                <w:spacing w:val="2"/>
              </w:rPr>
              <w:t>i</w:t>
            </w:r>
            <w:r w:rsidRPr="00A51EC7">
              <w:rPr>
                <w:rFonts w:ascii="Arial" w:hAnsi="Arial" w:cs="Arial"/>
                <w:spacing w:val="-2"/>
              </w:rPr>
              <w:t>f</w:t>
            </w:r>
            <w:r w:rsidRPr="00A51EC7">
              <w:rPr>
                <w:rFonts w:ascii="Arial" w:hAnsi="Arial" w:cs="Arial"/>
              </w:rPr>
              <w:t>ic</w:t>
            </w:r>
            <w:r w:rsidRPr="00A51EC7">
              <w:rPr>
                <w:rFonts w:ascii="Arial" w:hAnsi="Arial" w:cs="Arial"/>
                <w:spacing w:val="2"/>
              </w:rPr>
              <w:t xml:space="preserve"> </w:t>
            </w:r>
            <w:r w:rsidRPr="00A51EC7">
              <w:rPr>
                <w:rFonts w:ascii="Arial" w:hAnsi="Arial" w:cs="Arial"/>
              </w:rPr>
              <w:t>c</w:t>
            </w:r>
            <w:r w:rsidRPr="00A51EC7">
              <w:rPr>
                <w:rFonts w:ascii="Arial" w:hAnsi="Arial" w:cs="Arial"/>
                <w:spacing w:val="4"/>
              </w:rPr>
              <w:t>o</w:t>
            </w:r>
            <w:r w:rsidRPr="00A51EC7">
              <w:rPr>
                <w:rFonts w:ascii="Arial" w:hAnsi="Arial" w:cs="Arial"/>
                <w:spacing w:val="-1"/>
              </w:rPr>
              <w:t>mm</w:t>
            </w:r>
            <w:r w:rsidRPr="00A51EC7">
              <w:rPr>
                <w:rFonts w:ascii="Arial" w:hAnsi="Arial" w:cs="Arial"/>
                <w:spacing w:val="1"/>
              </w:rPr>
              <w:t>u</w:t>
            </w:r>
            <w:r w:rsidRPr="00A51EC7">
              <w:rPr>
                <w:rFonts w:ascii="Arial" w:hAnsi="Arial" w:cs="Arial"/>
                <w:spacing w:val="-1"/>
              </w:rPr>
              <w:t>n</w:t>
            </w:r>
            <w:r w:rsidRPr="00A51EC7">
              <w:rPr>
                <w:rFonts w:ascii="Arial" w:hAnsi="Arial" w:cs="Arial"/>
              </w:rPr>
              <w:t>i</w:t>
            </w:r>
            <w:r w:rsidRPr="00A51EC7">
              <w:rPr>
                <w:rFonts w:ascii="Arial" w:hAnsi="Arial" w:cs="Arial"/>
                <w:spacing w:val="2"/>
              </w:rPr>
              <w:t>t</w:t>
            </w:r>
            <w:r w:rsidRPr="00A51EC7">
              <w:rPr>
                <w:rFonts w:ascii="Arial" w:hAnsi="Arial" w:cs="Arial"/>
                <w:spacing w:val="1"/>
              </w:rPr>
              <w:t>y</w:t>
            </w:r>
            <w:r w:rsidRPr="00A51EC7">
              <w:rPr>
                <w:rFonts w:ascii="Arial" w:hAnsi="Arial" w:cs="Arial"/>
              </w:rPr>
              <w:t xml:space="preserve">. </w:t>
            </w:r>
            <w:r w:rsidRPr="00A51EC7">
              <w:rPr>
                <w:rFonts w:ascii="Arial" w:hAnsi="Arial" w:cs="Arial"/>
                <w:spacing w:val="1"/>
              </w:rPr>
              <w:t>W</w:t>
            </w:r>
            <w:r w:rsidRPr="00A51EC7">
              <w:rPr>
                <w:rFonts w:ascii="Arial" w:hAnsi="Arial" w:cs="Arial"/>
              </w:rPr>
              <w:t>e</w:t>
            </w:r>
            <w:r w:rsidRPr="00A51EC7">
              <w:rPr>
                <w:rFonts w:ascii="Arial" w:hAnsi="Arial" w:cs="Arial"/>
                <w:spacing w:val="7"/>
              </w:rPr>
              <w:t xml:space="preserve"> </w:t>
            </w:r>
            <w:r w:rsidRPr="00A51EC7">
              <w:rPr>
                <w:rFonts w:ascii="Arial" w:hAnsi="Arial" w:cs="Arial"/>
                <w:spacing w:val="1"/>
              </w:rPr>
              <w:t>b</w:t>
            </w:r>
            <w:r w:rsidRPr="00A51EC7">
              <w:rPr>
                <w:rFonts w:ascii="Arial" w:hAnsi="Arial" w:cs="Arial"/>
              </w:rPr>
              <w:t>elie</w:t>
            </w:r>
            <w:r w:rsidRPr="00A51EC7">
              <w:rPr>
                <w:rFonts w:ascii="Arial" w:hAnsi="Arial" w:cs="Arial"/>
                <w:spacing w:val="-1"/>
              </w:rPr>
              <w:t>v</w:t>
            </w:r>
            <w:r w:rsidRPr="00A51EC7">
              <w:rPr>
                <w:rFonts w:ascii="Arial" w:hAnsi="Arial" w:cs="Arial"/>
              </w:rPr>
              <w:t>e</w:t>
            </w:r>
            <w:r w:rsidRPr="00A51EC7">
              <w:rPr>
                <w:rFonts w:ascii="Arial" w:hAnsi="Arial" w:cs="Arial"/>
                <w:spacing w:val="4"/>
              </w:rPr>
              <w:t xml:space="preserve"> </w:t>
            </w:r>
            <w:r w:rsidRPr="00A51EC7">
              <w:rPr>
                <w:rFonts w:ascii="Arial" w:hAnsi="Arial" w:cs="Arial"/>
              </w:rPr>
              <w:t>t</w:t>
            </w:r>
            <w:r w:rsidRPr="00A51EC7">
              <w:rPr>
                <w:rFonts w:ascii="Arial" w:hAnsi="Arial" w:cs="Arial"/>
                <w:spacing w:val="-1"/>
              </w:rPr>
              <w:t>h</w:t>
            </w:r>
            <w:r w:rsidRPr="00A51EC7">
              <w:rPr>
                <w:rFonts w:ascii="Arial" w:hAnsi="Arial" w:cs="Arial"/>
                <w:spacing w:val="3"/>
              </w:rPr>
              <w:t>a</w:t>
            </w:r>
            <w:r w:rsidRPr="00A51EC7">
              <w:rPr>
                <w:rFonts w:ascii="Arial" w:hAnsi="Arial" w:cs="Arial"/>
              </w:rPr>
              <w:t>t</w:t>
            </w:r>
            <w:r w:rsidRPr="00A51EC7">
              <w:rPr>
                <w:rFonts w:ascii="Arial" w:hAnsi="Arial" w:cs="Arial"/>
                <w:spacing w:val="6"/>
              </w:rPr>
              <w:t xml:space="preserve"> </w:t>
            </w:r>
            <w:r w:rsidRPr="00A51EC7">
              <w:rPr>
                <w:rFonts w:ascii="Arial" w:hAnsi="Arial" w:cs="Arial"/>
              </w:rPr>
              <w:t>t</w:t>
            </w:r>
            <w:r w:rsidRPr="00A51EC7">
              <w:rPr>
                <w:rFonts w:ascii="Arial" w:hAnsi="Arial" w:cs="Arial"/>
                <w:spacing w:val="-1"/>
              </w:rPr>
              <w:t>h</w:t>
            </w:r>
            <w:r w:rsidRPr="00A51EC7">
              <w:rPr>
                <w:rFonts w:ascii="Arial" w:hAnsi="Arial" w:cs="Arial"/>
                <w:spacing w:val="2"/>
              </w:rPr>
              <w:t>i</w:t>
            </w:r>
            <w:r w:rsidRPr="00A51EC7">
              <w:rPr>
                <w:rFonts w:ascii="Arial" w:hAnsi="Arial" w:cs="Arial"/>
              </w:rPr>
              <w:t>s</w:t>
            </w:r>
            <w:r w:rsidRPr="00A51EC7">
              <w:rPr>
                <w:rFonts w:ascii="Arial" w:hAnsi="Arial" w:cs="Arial"/>
                <w:spacing w:val="6"/>
              </w:rPr>
              <w:t xml:space="preserve"> </w:t>
            </w:r>
            <w:r w:rsidRPr="00A51EC7">
              <w:rPr>
                <w:rFonts w:ascii="Arial" w:hAnsi="Arial" w:cs="Arial"/>
                <w:spacing w:val="1"/>
              </w:rPr>
              <w:t>r</w:t>
            </w:r>
            <w:r w:rsidRPr="00A51EC7">
              <w:rPr>
                <w:rFonts w:ascii="Arial" w:hAnsi="Arial" w:cs="Arial"/>
              </w:rPr>
              <w:t>esea</w:t>
            </w:r>
            <w:r w:rsidRPr="00A51EC7">
              <w:rPr>
                <w:rFonts w:ascii="Arial" w:hAnsi="Arial" w:cs="Arial"/>
                <w:spacing w:val="1"/>
              </w:rPr>
              <w:t>r</w:t>
            </w:r>
            <w:r w:rsidRPr="00A51EC7">
              <w:rPr>
                <w:rFonts w:ascii="Arial" w:hAnsi="Arial" w:cs="Arial"/>
              </w:rPr>
              <w:t>ch</w:t>
            </w:r>
            <w:r w:rsidRPr="00A51EC7">
              <w:rPr>
                <w:rFonts w:ascii="Arial" w:hAnsi="Arial" w:cs="Arial"/>
                <w:spacing w:val="2"/>
              </w:rPr>
              <w:t xml:space="preserve"> </w:t>
            </w:r>
            <w:r w:rsidRPr="00A51EC7">
              <w:rPr>
                <w:rFonts w:ascii="Arial" w:hAnsi="Arial" w:cs="Arial"/>
                <w:spacing w:val="1"/>
              </w:rPr>
              <w:t>of</w:t>
            </w:r>
            <w:r w:rsidRPr="00A51EC7">
              <w:rPr>
                <w:rFonts w:ascii="Arial" w:hAnsi="Arial" w:cs="Arial"/>
                <w:spacing w:val="-2"/>
              </w:rPr>
              <w:t>f</w:t>
            </w:r>
            <w:r w:rsidRPr="00A51EC7">
              <w:rPr>
                <w:rFonts w:ascii="Arial" w:hAnsi="Arial" w:cs="Arial"/>
              </w:rPr>
              <w:t>e</w:t>
            </w:r>
            <w:r w:rsidRPr="00A51EC7">
              <w:rPr>
                <w:rFonts w:ascii="Arial" w:hAnsi="Arial" w:cs="Arial"/>
                <w:spacing w:val="1"/>
              </w:rPr>
              <w:t>r</w:t>
            </w:r>
            <w:r w:rsidRPr="00A51EC7">
              <w:rPr>
                <w:rFonts w:ascii="Arial" w:hAnsi="Arial" w:cs="Arial"/>
              </w:rPr>
              <w:t xml:space="preserve">s </w:t>
            </w:r>
            <w:r w:rsidRPr="00A51EC7">
              <w:rPr>
                <w:rFonts w:ascii="Arial" w:hAnsi="Arial" w:cs="Arial"/>
                <w:spacing w:val="-1"/>
              </w:rPr>
              <w:t>v</w:t>
            </w:r>
            <w:r w:rsidRPr="00A51EC7">
              <w:rPr>
                <w:rFonts w:ascii="Arial" w:hAnsi="Arial" w:cs="Arial"/>
              </w:rPr>
              <w:t>al</w:t>
            </w:r>
            <w:r w:rsidRPr="00A51EC7">
              <w:rPr>
                <w:rFonts w:ascii="Arial" w:hAnsi="Arial" w:cs="Arial"/>
                <w:spacing w:val="-1"/>
              </w:rPr>
              <w:t>u</w:t>
            </w:r>
            <w:r w:rsidRPr="00A51EC7">
              <w:rPr>
                <w:rFonts w:ascii="Arial" w:hAnsi="Arial" w:cs="Arial"/>
              </w:rPr>
              <w:t>a</w:t>
            </w:r>
            <w:r w:rsidRPr="00A51EC7">
              <w:rPr>
                <w:rFonts w:ascii="Arial" w:hAnsi="Arial" w:cs="Arial"/>
                <w:spacing w:val="1"/>
              </w:rPr>
              <w:t>b</w:t>
            </w:r>
            <w:r w:rsidRPr="00A51EC7">
              <w:rPr>
                <w:rFonts w:ascii="Arial" w:hAnsi="Arial" w:cs="Arial"/>
              </w:rPr>
              <w:t>le</w:t>
            </w:r>
            <w:r w:rsidRPr="00A51EC7">
              <w:rPr>
                <w:rFonts w:ascii="Arial" w:hAnsi="Arial" w:cs="Arial"/>
                <w:spacing w:val="-2"/>
              </w:rPr>
              <w:t xml:space="preserve"> </w:t>
            </w:r>
            <w:r w:rsidRPr="00A51EC7">
              <w:rPr>
                <w:rFonts w:ascii="Arial" w:hAnsi="Arial" w:cs="Arial"/>
                <w:spacing w:val="2"/>
              </w:rPr>
              <w:t>i</w:t>
            </w:r>
            <w:r w:rsidRPr="00A51EC7">
              <w:rPr>
                <w:rFonts w:ascii="Arial" w:hAnsi="Arial" w:cs="Arial"/>
                <w:spacing w:val="-1"/>
              </w:rPr>
              <w:t>n</w:t>
            </w:r>
            <w:r w:rsidRPr="00A51EC7">
              <w:rPr>
                <w:rFonts w:ascii="Arial" w:hAnsi="Arial" w:cs="Arial"/>
                <w:spacing w:val="2"/>
              </w:rPr>
              <w:t>s</w:t>
            </w:r>
            <w:r w:rsidRPr="00A51EC7">
              <w:rPr>
                <w:rFonts w:ascii="Arial" w:hAnsi="Arial" w:cs="Arial"/>
              </w:rPr>
              <w:t>i</w:t>
            </w:r>
            <w:r w:rsidRPr="00A51EC7">
              <w:rPr>
                <w:rFonts w:ascii="Arial" w:hAnsi="Arial" w:cs="Arial"/>
                <w:spacing w:val="1"/>
              </w:rPr>
              <w:t>g</w:t>
            </w:r>
            <w:r w:rsidRPr="00A51EC7">
              <w:rPr>
                <w:rFonts w:ascii="Arial" w:hAnsi="Arial" w:cs="Arial"/>
                <w:spacing w:val="-1"/>
              </w:rPr>
              <w:t>h</w:t>
            </w:r>
            <w:r w:rsidRPr="00A51EC7">
              <w:rPr>
                <w:rFonts w:ascii="Arial" w:hAnsi="Arial" w:cs="Arial"/>
                <w:spacing w:val="2"/>
              </w:rPr>
              <w:t>t</w:t>
            </w:r>
            <w:r w:rsidRPr="00A51EC7">
              <w:rPr>
                <w:rFonts w:ascii="Arial" w:hAnsi="Arial" w:cs="Arial"/>
              </w:rPr>
              <w:t>s</w:t>
            </w:r>
            <w:r w:rsidRPr="00A51EC7">
              <w:rPr>
                <w:rFonts w:ascii="Arial" w:hAnsi="Arial" w:cs="Arial"/>
                <w:spacing w:val="-2"/>
              </w:rPr>
              <w:t xml:space="preserve"> </w:t>
            </w:r>
            <w:r w:rsidRPr="00A51EC7">
              <w:rPr>
                <w:rFonts w:ascii="Arial" w:hAnsi="Arial" w:cs="Arial"/>
              </w:rPr>
              <w:t>i</w:t>
            </w:r>
            <w:r w:rsidRPr="00A51EC7">
              <w:rPr>
                <w:rFonts w:ascii="Arial" w:hAnsi="Arial" w:cs="Arial"/>
                <w:spacing w:val="-1"/>
              </w:rPr>
              <w:t>n</w:t>
            </w:r>
            <w:r w:rsidRPr="00A51EC7">
              <w:rPr>
                <w:rFonts w:ascii="Arial" w:hAnsi="Arial" w:cs="Arial"/>
              </w:rPr>
              <w:t>to</w:t>
            </w:r>
            <w:r w:rsidRPr="00A51EC7">
              <w:rPr>
                <w:rFonts w:ascii="Arial" w:hAnsi="Arial" w:cs="Arial"/>
                <w:spacing w:val="3"/>
              </w:rPr>
              <w:t xml:space="preserve"> </w:t>
            </w:r>
            <w:r w:rsidRPr="00A51EC7">
              <w:rPr>
                <w:rFonts w:ascii="Arial" w:hAnsi="Arial" w:cs="Arial"/>
                <w:spacing w:val="2"/>
              </w:rPr>
              <w:t>t</w:t>
            </w:r>
            <w:r w:rsidRPr="00A51EC7">
              <w:rPr>
                <w:rFonts w:ascii="Arial" w:hAnsi="Arial" w:cs="Arial"/>
                <w:spacing w:val="-1"/>
              </w:rPr>
              <w:t>h</w:t>
            </w:r>
            <w:r w:rsidRPr="00A51EC7">
              <w:rPr>
                <w:rFonts w:ascii="Arial" w:hAnsi="Arial" w:cs="Arial"/>
              </w:rPr>
              <w:t>e</w:t>
            </w:r>
            <w:r w:rsidRPr="00A51EC7">
              <w:rPr>
                <w:rFonts w:ascii="Arial" w:hAnsi="Arial" w:cs="Arial"/>
                <w:spacing w:val="3"/>
              </w:rPr>
              <w:t xml:space="preserve"> </w:t>
            </w:r>
            <w:proofErr w:type="spellStart"/>
            <w:r w:rsidRPr="00A51EC7">
              <w:rPr>
                <w:rFonts w:ascii="Arial" w:hAnsi="Arial" w:cs="Arial"/>
                <w:spacing w:val="1"/>
              </w:rPr>
              <w:t>b</w:t>
            </w:r>
            <w:r w:rsidRPr="00A51EC7">
              <w:rPr>
                <w:rFonts w:ascii="Arial" w:hAnsi="Arial" w:cs="Arial"/>
              </w:rPr>
              <w:t>e</w:t>
            </w:r>
            <w:r w:rsidRPr="00A51EC7">
              <w:rPr>
                <w:rFonts w:ascii="Arial" w:hAnsi="Arial" w:cs="Arial"/>
                <w:spacing w:val="-1"/>
              </w:rPr>
              <w:t>h</w:t>
            </w:r>
            <w:r w:rsidRPr="00A51EC7">
              <w:rPr>
                <w:rFonts w:ascii="Arial" w:hAnsi="Arial" w:cs="Arial"/>
                <w:spacing w:val="3"/>
              </w:rPr>
              <w:t>a</w:t>
            </w:r>
            <w:r w:rsidRPr="00A51EC7">
              <w:rPr>
                <w:rFonts w:ascii="Arial" w:hAnsi="Arial" w:cs="Arial"/>
                <w:spacing w:val="-1"/>
              </w:rPr>
              <w:t>v</w:t>
            </w:r>
            <w:r w:rsidRPr="00A51EC7">
              <w:rPr>
                <w:rFonts w:ascii="Arial" w:hAnsi="Arial" w:cs="Arial"/>
              </w:rPr>
              <w:t>i</w:t>
            </w:r>
            <w:r w:rsidRPr="00A51EC7">
              <w:rPr>
                <w:rFonts w:ascii="Arial" w:hAnsi="Arial" w:cs="Arial"/>
                <w:spacing w:val="1"/>
              </w:rPr>
              <w:t>o</w:t>
            </w:r>
            <w:r w:rsidRPr="00A51EC7">
              <w:rPr>
                <w:rFonts w:ascii="Arial" w:hAnsi="Arial" w:cs="Arial"/>
                <w:spacing w:val="-1"/>
              </w:rPr>
              <w:t>u</w:t>
            </w:r>
            <w:r w:rsidRPr="00A51EC7">
              <w:rPr>
                <w:rFonts w:ascii="Arial" w:hAnsi="Arial" w:cs="Arial"/>
                <w:spacing w:val="1"/>
              </w:rPr>
              <w:t>r</w:t>
            </w:r>
            <w:r w:rsidRPr="00A51EC7">
              <w:rPr>
                <w:rFonts w:ascii="Arial" w:hAnsi="Arial" w:cs="Arial"/>
              </w:rPr>
              <w:t>al</w:t>
            </w:r>
            <w:proofErr w:type="spellEnd"/>
            <w:r w:rsidRPr="00A51EC7">
              <w:rPr>
                <w:rFonts w:ascii="Arial" w:hAnsi="Arial" w:cs="Arial"/>
                <w:spacing w:val="-4"/>
              </w:rPr>
              <w:t xml:space="preserve"> </w:t>
            </w:r>
            <w:r w:rsidRPr="00A51EC7">
              <w:rPr>
                <w:rFonts w:ascii="Arial" w:hAnsi="Arial" w:cs="Arial"/>
              </w:rPr>
              <w:t>as</w:t>
            </w:r>
            <w:r w:rsidRPr="00A51EC7">
              <w:rPr>
                <w:rFonts w:ascii="Arial" w:hAnsi="Arial" w:cs="Arial"/>
                <w:spacing w:val="1"/>
              </w:rPr>
              <w:t>p</w:t>
            </w:r>
            <w:r w:rsidRPr="00A51EC7">
              <w:rPr>
                <w:rFonts w:ascii="Arial" w:hAnsi="Arial" w:cs="Arial"/>
              </w:rPr>
              <w:t>e</w:t>
            </w:r>
            <w:r w:rsidRPr="00A51EC7">
              <w:rPr>
                <w:rFonts w:ascii="Arial" w:hAnsi="Arial" w:cs="Arial"/>
                <w:spacing w:val="1"/>
              </w:rPr>
              <w:t>c</w:t>
            </w:r>
            <w:r w:rsidRPr="00A51EC7">
              <w:rPr>
                <w:rFonts w:ascii="Arial" w:hAnsi="Arial" w:cs="Arial"/>
                <w:spacing w:val="2"/>
              </w:rPr>
              <w:t>t</w:t>
            </w:r>
            <w:r w:rsidRPr="00A51EC7">
              <w:rPr>
                <w:rFonts w:ascii="Arial" w:hAnsi="Arial" w:cs="Arial"/>
              </w:rPr>
              <w:t>s</w:t>
            </w:r>
            <w:r w:rsidRPr="00A51EC7">
              <w:rPr>
                <w:rFonts w:ascii="Arial" w:hAnsi="Arial" w:cs="Arial"/>
                <w:spacing w:val="-2"/>
              </w:rPr>
              <w:t xml:space="preserve"> </w:t>
            </w:r>
            <w:r w:rsidRPr="00A51EC7">
              <w:rPr>
                <w:rFonts w:ascii="Arial" w:hAnsi="Arial" w:cs="Arial"/>
                <w:spacing w:val="1"/>
              </w:rPr>
              <w:t>o</w:t>
            </w:r>
            <w:r w:rsidRPr="00A51EC7">
              <w:rPr>
                <w:rFonts w:ascii="Arial" w:hAnsi="Arial" w:cs="Arial"/>
              </w:rPr>
              <w:t>f</w:t>
            </w:r>
            <w:r w:rsidRPr="00A51EC7">
              <w:rPr>
                <w:rFonts w:ascii="Arial" w:hAnsi="Arial" w:cs="Arial"/>
                <w:spacing w:val="1"/>
              </w:rPr>
              <w:t xml:space="preserve"> </w:t>
            </w:r>
            <w:r w:rsidRPr="00A51EC7">
              <w:rPr>
                <w:rFonts w:ascii="Arial" w:hAnsi="Arial" w:cs="Arial"/>
                <w:spacing w:val="3"/>
              </w:rPr>
              <w:t>c</w:t>
            </w:r>
            <w:r w:rsidRPr="00A51EC7">
              <w:rPr>
                <w:rFonts w:ascii="Arial" w:hAnsi="Arial" w:cs="Arial"/>
                <w:spacing w:val="-4"/>
              </w:rPr>
              <w:t>y</w:t>
            </w:r>
            <w:r w:rsidRPr="00A51EC7">
              <w:rPr>
                <w:rFonts w:ascii="Arial" w:hAnsi="Arial" w:cs="Arial"/>
                <w:spacing w:val="1"/>
              </w:rPr>
              <w:t>b</w:t>
            </w:r>
            <w:r w:rsidRPr="00A51EC7">
              <w:rPr>
                <w:rFonts w:ascii="Arial" w:hAnsi="Arial" w:cs="Arial"/>
              </w:rPr>
              <w:t>e</w:t>
            </w:r>
            <w:r w:rsidRPr="00A51EC7">
              <w:rPr>
                <w:rFonts w:ascii="Arial" w:hAnsi="Arial" w:cs="Arial"/>
                <w:spacing w:val="1"/>
              </w:rPr>
              <w:t>r</w:t>
            </w:r>
            <w:r w:rsidRPr="00A51EC7">
              <w:rPr>
                <w:rFonts w:ascii="Arial" w:hAnsi="Arial" w:cs="Arial"/>
                <w:spacing w:val="-1"/>
              </w:rPr>
              <w:t>s</w:t>
            </w:r>
            <w:r w:rsidRPr="00A51EC7">
              <w:rPr>
                <w:rFonts w:ascii="Arial" w:hAnsi="Arial" w:cs="Arial"/>
              </w:rPr>
              <w:t>e</w:t>
            </w:r>
            <w:r w:rsidRPr="00A51EC7">
              <w:rPr>
                <w:rFonts w:ascii="Arial" w:hAnsi="Arial" w:cs="Arial"/>
                <w:spacing w:val="3"/>
              </w:rPr>
              <w:t>c</w:t>
            </w:r>
            <w:r w:rsidRPr="00A51EC7">
              <w:rPr>
                <w:rFonts w:ascii="Arial" w:hAnsi="Arial" w:cs="Arial"/>
                <w:spacing w:val="-1"/>
              </w:rPr>
              <w:t>u</w:t>
            </w:r>
            <w:r w:rsidRPr="00A51EC7">
              <w:rPr>
                <w:rFonts w:ascii="Arial" w:hAnsi="Arial" w:cs="Arial"/>
                <w:spacing w:val="1"/>
              </w:rPr>
              <w:t>r</w:t>
            </w:r>
            <w:r w:rsidRPr="00A51EC7">
              <w:rPr>
                <w:rFonts w:ascii="Arial" w:hAnsi="Arial" w:cs="Arial"/>
              </w:rPr>
              <w:t>i</w:t>
            </w:r>
            <w:r w:rsidRPr="00A51EC7">
              <w:rPr>
                <w:rFonts w:ascii="Arial" w:hAnsi="Arial" w:cs="Arial"/>
                <w:spacing w:val="2"/>
              </w:rPr>
              <w:t>t</w:t>
            </w:r>
            <w:r w:rsidRPr="00A51EC7">
              <w:rPr>
                <w:rFonts w:ascii="Arial" w:hAnsi="Arial" w:cs="Arial"/>
              </w:rPr>
              <w:t>y</w:t>
            </w:r>
            <w:r w:rsidRPr="00A51EC7">
              <w:rPr>
                <w:rFonts w:ascii="Arial" w:hAnsi="Arial" w:cs="Arial"/>
                <w:spacing w:val="-7"/>
              </w:rPr>
              <w:t xml:space="preserve"> </w:t>
            </w:r>
            <w:r w:rsidRPr="00A51EC7">
              <w:rPr>
                <w:rFonts w:ascii="Arial" w:hAnsi="Arial" w:cs="Arial"/>
                <w:spacing w:val="3"/>
              </w:rPr>
              <w:t>a</w:t>
            </w:r>
            <w:r w:rsidRPr="00A51EC7">
              <w:rPr>
                <w:rFonts w:ascii="Arial" w:hAnsi="Arial" w:cs="Arial"/>
                <w:spacing w:val="-2"/>
              </w:rPr>
              <w:t>w</w:t>
            </w:r>
            <w:r w:rsidRPr="00A51EC7">
              <w:rPr>
                <w:rFonts w:ascii="Arial" w:hAnsi="Arial" w:cs="Arial"/>
              </w:rPr>
              <w:t>a</w:t>
            </w:r>
            <w:r w:rsidRPr="00A51EC7">
              <w:rPr>
                <w:rFonts w:ascii="Arial" w:hAnsi="Arial" w:cs="Arial"/>
                <w:spacing w:val="1"/>
              </w:rPr>
              <w:t>r</w:t>
            </w:r>
            <w:r w:rsidRPr="00A51EC7">
              <w:rPr>
                <w:rFonts w:ascii="Arial" w:hAnsi="Arial" w:cs="Arial"/>
              </w:rPr>
              <w:t>e</w:t>
            </w:r>
            <w:r w:rsidRPr="00A51EC7">
              <w:rPr>
                <w:rFonts w:ascii="Arial" w:hAnsi="Arial" w:cs="Arial"/>
                <w:spacing w:val="-1"/>
              </w:rPr>
              <w:t>n</w:t>
            </w:r>
            <w:r w:rsidRPr="00A51EC7">
              <w:rPr>
                <w:rFonts w:ascii="Arial" w:hAnsi="Arial" w:cs="Arial"/>
                <w:spacing w:val="3"/>
              </w:rPr>
              <w:t>e</w:t>
            </w:r>
            <w:r w:rsidRPr="00A51EC7">
              <w:rPr>
                <w:rFonts w:ascii="Arial" w:hAnsi="Arial" w:cs="Arial"/>
                <w:spacing w:val="-1"/>
              </w:rPr>
              <w:t>s</w:t>
            </w:r>
            <w:r w:rsidRPr="00A51EC7">
              <w:rPr>
                <w:rFonts w:ascii="Arial" w:hAnsi="Arial" w:cs="Arial"/>
              </w:rPr>
              <w:t>s</w:t>
            </w:r>
            <w:r w:rsidRPr="00A51EC7">
              <w:rPr>
                <w:rFonts w:ascii="Arial" w:hAnsi="Arial" w:cs="Arial"/>
                <w:spacing w:val="-4"/>
              </w:rPr>
              <w:t xml:space="preserve"> </w:t>
            </w:r>
            <w:r w:rsidRPr="00A51EC7">
              <w:rPr>
                <w:rFonts w:ascii="Arial" w:hAnsi="Arial" w:cs="Arial"/>
                <w:spacing w:val="3"/>
              </w:rPr>
              <w:t>a</w:t>
            </w:r>
            <w:r w:rsidRPr="00A51EC7">
              <w:rPr>
                <w:rFonts w:ascii="Arial" w:hAnsi="Arial" w:cs="Arial"/>
                <w:spacing w:val="-1"/>
              </w:rPr>
              <w:t>n</w:t>
            </w:r>
            <w:r w:rsidRPr="00A51EC7">
              <w:rPr>
                <w:rFonts w:ascii="Arial" w:hAnsi="Arial" w:cs="Arial"/>
              </w:rPr>
              <w:t xml:space="preserve">d </w:t>
            </w:r>
            <w:r w:rsidRPr="00A51EC7">
              <w:rPr>
                <w:rFonts w:ascii="Arial" w:hAnsi="Arial" w:cs="Arial"/>
                <w:spacing w:val="1"/>
              </w:rPr>
              <w:t>pro</w:t>
            </w:r>
            <w:r w:rsidRPr="00A51EC7">
              <w:rPr>
                <w:rFonts w:ascii="Arial" w:hAnsi="Arial" w:cs="Arial"/>
              </w:rPr>
              <w:t>tecti</w:t>
            </w:r>
            <w:r w:rsidRPr="00A51EC7">
              <w:rPr>
                <w:rFonts w:ascii="Arial" w:hAnsi="Arial" w:cs="Arial"/>
                <w:spacing w:val="-1"/>
              </w:rPr>
              <w:t>v</w:t>
            </w:r>
            <w:r w:rsidRPr="00A51EC7">
              <w:rPr>
                <w:rFonts w:ascii="Arial" w:hAnsi="Arial" w:cs="Arial"/>
              </w:rPr>
              <w:t>e</w:t>
            </w:r>
            <w:r w:rsidRPr="00A51EC7">
              <w:rPr>
                <w:rFonts w:ascii="Arial" w:hAnsi="Arial" w:cs="Arial"/>
                <w:spacing w:val="9"/>
              </w:rPr>
              <w:t xml:space="preserve"> </w:t>
            </w:r>
            <w:r w:rsidRPr="00A51EC7">
              <w:rPr>
                <w:rFonts w:ascii="Arial" w:hAnsi="Arial" w:cs="Arial"/>
              </w:rPr>
              <w:t>a</w:t>
            </w:r>
            <w:r w:rsidRPr="00A51EC7">
              <w:rPr>
                <w:rFonts w:ascii="Arial" w:hAnsi="Arial" w:cs="Arial"/>
                <w:spacing w:val="1"/>
              </w:rPr>
              <w:t>c</w:t>
            </w:r>
            <w:r w:rsidRPr="00A51EC7">
              <w:rPr>
                <w:rFonts w:ascii="Arial" w:hAnsi="Arial" w:cs="Arial"/>
              </w:rPr>
              <w:t>ti</w:t>
            </w:r>
            <w:r w:rsidRPr="00A51EC7">
              <w:rPr>
                <w:rFonts w:ascii="Arial" w:hAnsi="Arial" w:cs="Arial"/>
                <w:spacing w:val="1"/>
              </w:rPr>
              <w:t>o</w:t>
            </w:r>
            <w:r w:rsidRPr="00A51EC7">
              <w:rPr>
                <w:rFonts w:ascii="Arial" w:hAnsi="Arial" w:cs="Arial"/>
                <w:spacing w:val="-1"/>
              </w:rPr>
              <w:t>n</w:t>
            </w:r>
            <w:r w:rsidRPr="00A51EC7">
              <w:rPr>
                <w:rFonts w:ascii="Arial" w:hAnsi="Arial" w:cs="Arial"/>
              </w:rPr>
              <w:t>,</w:t>
            </w:r>
            <w:r w:rsidRPr="00A51EC7">
              <w:rPr>
                <w:rFonts w:ascii="Arial" w:hAnsi="Arial" w:cs="Arial"/>
                <w:spacing w:val="12"/>
              </w:rPr>
              <w:t xml:space="preserve"> </w:t>
            </w:r>
            <w:r w:rsidRPr="00A51EC7">
              <w:rPr>
                <w:rFonts w:ascii="Arial" w:hAnsi="Arial" w:cs="Arial"/>
                <w:spacing w:val="4"/>
              </w:rPr>
              <w:t>p</w:t>
            </w:r>
            <w:r w:rsidRPr="00A51EC7">
              <w:rPr>
                <w:rFonts w:ascii="Arial" w:hAnsi="Arial" w:cs="Arial"/>
              </w:rPr>
              <w:t>a</w:t>
            </w:r>
            <w:r w:rsidRPr="00A51EC7">
              <w:rPr>
                <w:rFonts w:ascii="Arial" w:hAnsi="Arial" w:cs="Arial"/>
                <w:spacing w:val="1"/>
              </w:rPr>
              <w:t>r</w:t>
            </w:r>
            <w:r w:rsidRPr="00A51EC7">
              <w:rPr>
                <w:rFonts w:ascii="Arial" w:hAnsi="Arial" w:cs="Arial"/>
              </w:rPr>
              <w:t>tic</w:t>
            </w:r>
            <w:r w:rsidRPr="00A51EC7">
              <w:rPr>
                <w:rFonts w:ascii="Arial" w:hAnsi="Arial" w:cs="Arial"/>
                <w:spacing w:val="-1"/>
              </w:rPr>
              <w:t>u</w:t>
            </w:r>
            <w:r w:rsidRPr="00A51EC7">
              <w:rPr>
                <w:rFonts w:ascii="Arial" w:hAnsi="Arial" w:cs="Arial"/>
              </w:rPr>
              <w:t>la</w:t>
            </w:r>
            <w:r w:rsidRPr="00A51EC7">
              <w:rPr>
                <w:rFonts w:ascii="Arial" w:hAnsi="Arial" w:cs="Arial"/>
                <w:spacing w:val="1"/>
              </w:rPr>
              <w:t>r</w:t>
            </w:r>
            <w:r w:rsidRPr="00A51EC7">
              <w:rPr>
                <w:rFonts w:ascii="Arial" w:hAnsi="Arial" w:cs="Arial"/>
                <w:spacing w:val="2"/>
              </w:rPr>
              <w:t>l</w:t>
            </w:r>
            <w:r w:rsidRPr="00A51EC7">
              <w:rPr>
                <w:rFonts w:ascii="Arial" w:hAnsi="Arial" w:cs="Arial"/>
              </w:rPr>
              <w:t>y</w:t>
            </w:r>
            <w:r w:rsidRPr="00A51EC7">
              <w:rPr>
                <w:rFonts w:ascii="Arial" w:hAnsi="Arial" w:cs="Arial"/>
                <w:spacing w:val="9"/>
              </w:rPr>
              <w:t xml:space="preserve"> </w:t>
            </w:r>
            <w:r w:rsidRPr="00A51EC7">
              <w:rPr>
                <w:rFonts w:ascii="Arial" w:hAnsi="Arial" w:cs="Arial"/>
                <w:spacing w:val="-5"/>
              </w:rPr>
              <w:t>w</w:t>
            </w:r>
            <w:r w:rsidRPr="00A51EC7">
              <w:rPr>
                <w:rFonts w:ascii="Arial" w:hAnsi="Arial" w:cs="Arial"/>
              </w:rPr>
              <w:t>i</w:t>
            </w:r>
            <w:r w:rsidRPr="00A51EC7">
              <w:rPr>
                <w:rFonts w:ascii="Arial" w:hAnsi="Arial" w:cs="Arial"/>
                <w:spacing w:val="2"/>
              </w:rPr>
              <w:t>t</w:t>
            </w:r>
            <w:r w:rsidRPr="00A51EC7">
              <w:rPr>
                <w:rFonts w:ascii="Arial" w:hAnsi="Arial" w:cs="Arial"/>
                <w:spacing w:val="-1"/>
              </w:rPr>
              <w:t>h</w:t>
            </w:r>
            <w:r w:rsidRPr="00A51EC7">
              <w:rPr>
                <w:rFonts w:ascii="Arial" w:hAnsi="Arial" w:cs="Arial"/>
                <w:spacing w:val="2"/>
              </w:rPr>
              <w:t>i</w:t>
            </w:r>
            <w:r w:rsidRPr="00A51EC7">
              <w:rPr>
                <w:rFonts w:ascii="Arial" w:hAnsi="Arial" w:cs="Arial"/>
              </w:rPr>
              <w:t>n</w:t>
            </w:r>
            <w:r w:rsidRPr="00A51EC7">
              <w:rPr>
                <w:rFonts w:ascii="Arial" w:hAnsi="Arial" w:cs="Arial"/>
                <w:spacing w:val="11"/>
              </w:rPr>
              <w:t xml:space="preserve"> </w:t>
            </w:r>
            <w:r w:rsidRPr="00A51EC7">
              <w:rPr>
                <w:rFonts w:ascii="Arial" w:hAnsi="Arial" w:cs="Arial"/>
              </w:rPr>
              <w:t>t</w:t>
            </w:r>
            <w:r w:rsidRPr="00A51EC7">
              <w:rPr>
                <w:rFonts w:ascii="Arial" w:hAnsi="Arial" w:cs="Arial"/>
                <w:spacing w:val="-1"/>
              </w:rPr>
              <w:t>h</w:t>
            </w:r>
            <w:r w:rsidRPr="00A51EC7">
              <w:rPr>
                <w:rFonts w:ascii="Arial" w:hAnsi="Arial" w:cs="Arial"/>
              </w:rPr>
              <w:t>e</w:t>
            </w:r>
            <w:r w:rsidRPr="00A51EC7">
              <w:rPr>
                <w:rFonts w:ascii="Arial" w:hAnsi="Arial" w:cs="Arial"/>
                <w:spacing w:val="15"/>
              </w:rPr>
              <w:t xml:space="preserve"> </w:t>
            </w:r>
            <w:r w:rsidRPr="00A51EC7">
              <w:rPr>
                <w:rFonts w:ascii="Arial" w:hAnsi="Arial" w:cs="Arial"/>
              </w:rPr>
              <w:t>c</w:t>
            </w:r>
            <w:r w:rsidRPr="00A51EC7">
              <w:rPr>
                <w:rFonts w:ascii="Arial" w:hAnsi="Arial" w:cs="Arial"/>
                <w:spacing w:val="4"/>
              </w:rPr>
              <w:t>o</w:t>
            </w:r>
            <w:r w:rsidRPr="00A51EC7">
              <w:rPr>
                <w:rFonts w:ascii="Arial" w:hAnsi="Arial" w:cs="Arial"/>
                <w:spacing w:val="-1"/>
              </w:rPr>
              <w:t>n</w:t>
            </w:r>
            <w:r w:rsidRPr="00A51EC7">
              <w:rPr>
                <w:rFonts w:ascii="Arial" w:hAnsi="Arial" w:cs="Arial"/>
              </w:rPr>
              <w:t>te</w:t>
            </w:r>
            <w:r w:rsidRPr="00A51EC7">
              <w:rPr>
                <w:rFonts w:ascii="Arial" w:hAnsi="Arial" w:cs="Arial"/>
                <w:spacing w:val="1"/>
              </w:rPr>
              <w:t>x</w:t>
            </w:r>
            <w:r w:rsidRPr="00A51EC7">
              <w:rPr>
                <w:rFonts w:ascii="Arial" w:hAnsi="Arial" w:cs="Arial"/>
              </w:rPr>
              <w:t>t</w:t>
            </w:r>
            <w:r w:rsidRPr="00A51EC7">
              <w:rPr>
                <w:rFonts w:ascii="Arial" w:hAnsi="Arial" w:cs="Arial"/>
                <w:spacing w:val="11"/>
              </w:rPr>
              <w:t xml:space="preserve"> </w:t>
            </w:r>
            <w:r w:rsidRPr="00A51EC7">
              <w:rPr>
                <w:rFonts w:ascii="Arial" w:hAnsi="Arial" w:cs="Arial"/>
                <w:spacing w:val="1"/>
              </w:rPr>
              <w:t>o</w:t>
            </w:r>
            <w:r w:rsidRPr="00A51EC7">
              <w:rPr>
                <w:rFonts w:ascii="Arial" w:hAnsi="Arial" w:cs="Arial"/>
              </w:rPr>
              <w:t>f</w:t>
            </w:r>
            <w:r w:rsidRPr="00A51EC7">
              <w:rPr>
                <w:rFonts w:ascii="Arial" w:hAnsi="Arial" w:cs="Arial"/>
                <w:spacing w:val="13"/>
              </w:rPr>
              <w:t xml:space="preserve"> </w:t>
            </w:r>
            <w:r w:rsidRPr="00A51EC7">
              <w:rPr>
                <w:rFonts w:ascii="Arial" w:hAnsi="Arial" w:cs="Arial"/>
                <w:spacing w:val="1"/>
              </w:rPr>
              <w:t>d</w:t>
            </w:r>
            <w:r w:rsidRPr="00A51EC7">
              <w:rPr>
                <w:rFonts w:ascii="Arial" w:hAnsi="Arial" w:cs="Arial"/>
              </w:rPr>
              <w:t>i</w:t>
            </w:r>
            <w:r w:rsidRPr="00A51EC7">
              <w:rPr>
                <w:rFonts w:ascii="Arial" w:hAnsi="Arial" w:cs="Arial"/>
                <w:spacing w:val="-1"/>
              </w:rPr>
              <w:t>g</w:t>
            </w:r>
            <w:r w:rsidRPr="00A51EC7">
              <w:rPr>
                <w:rFonts w:ascii="Arial" w:hAnsi="Arial" w:cs="Arial"/>
              </w:rPr>
              <w:t>ital</w:t>
            </w:r>
            <w:r w:rsidRPr="00A51EC7">
              <w:rPr>
                <w:rFonts w:ascii="Arial" w:hAnsi="Arial" w:cs="Arial"/>
                <w:spacing w:val="14"/>
              </w:rPr>
              <w:t xml:space="preserve"> </w:t>
            </w:r>
            <w:r w:rsidRPr="00A51EC7">
              <w:rPr>
                <w:rFonts w:ascii="Arial" w:hAnsi="Arial" w:cs="Arial"/>
                <w:spacing w:val="-2"/>
              </w:rPr>
              <w:t>f</w:t>
            </w:r>
            <w:r w:rsidRPr="00A51EC7">
              <w:rPr>
                <w:rFonts w:ascii="Arial" w:hAnsi="Arial" w:cs="Arial"/>
                <w:spacing w:val="2"/>
              </w:rPr>
              <w:t>i</w:t>
            </w:r>
            <w:r w:rsidRPr="00A51EC7">
              <w:rPr>
                <w:rFonts w:ascii="Arial" w:hAnsi="Arial" w:cs="Arial"/>
                <w:spacing w:val="-1"/>
              </w:rPr>
              <w:t>n</w:t>
            </w:r>
            <w:r w:rsidRPr="00A51EC7">
              <w:rPr>
                <w:rFonts w:ascii="Arial" w:hAnsi="Arial" w:cs="Arial"/>
              </w:rPr>
              <w:t>a</w:t>
            </w:r>
            <w:r w:rsidRPr="00A51EC7">
              <w:rPr>
                <w:rFonts w:ascii="Arial" w:hAnsi="Arial" w:cs="Arial"/>
                <w:spacing w:val="-1"/>
              </w:rPr>
              <w:t>n</w:t>
            </w:r>
            <w:r w:rsidRPr="00A51EC7">
              <w:rPr>
                <w:rFonts w:ascii="Arial" w:hAnsi="Arial" w:cs="Arial"/>
              </w:rPr>
              <w:t>ci</w:t>
            </w:r>
            <w:r w:rsidRPr="00A51EC7">
              <w:rPr>
                <w:rFonts w:ascii="Arial" w:hAnsi="Arial" w:cs="Arial"/>
                <w:spacing w:val="3"/>
              </w:rPr>
              <w:t>a</w:t>
            </w:r>
            <w:r w:rsidRPr="00A51EC7">
              <w:rPr>
                <w:rFonts w:ascii="Arial" w:hAnsi="Arial" w:cs="Arial"/>
              </w:rPr>
              <w:t>l</w:t>
            </w:r>
            <w:r w:rsidRPr="00A51EC7">
              <w:rPr>
                <w:rFonts w:ascii="Arial" w:hAnsi="Arial" w:cs="Arial"/>
                <w:spacing w:val="10"/>
              </w:rPr>
              <w:t xml:space="preserve"> </w:t>
            </w:r>
            <w:r w:rsidRPr="00A51EC7">
              <w:rPr>
                <w:rFonts w:ascii="Arial" w:hAnsi="Arial" w:cs="Arial"/>
                <w:spacing w:val="-1"/>
              </w:rPr>
              <w:t>s</w:t>
            </w:r>
            <w:r w:rsidRPr="00A51EC7">
              <w:rPr>
                <w:rFonts w:ascii="Arial" w:hAnsi="Arial" w:cs="Arial"/>
              </w:rPr>
              <w:t>e</w:t>
            </w:r>
            <w:r w:rsidRPr="00A51EC7">
              <w:rPr>
                <w:rFonts w:ascii="Arial" w:hAnsi="Arial" w:cs="Arial"/>
                <w:spacing w:val="1"/>
              </w:rPr>
              <w:t>r</w:t>
            </w:r>
            <w:r w:rsidRPr="00A51EC7">
              <w:rPr>
                <w:rFonts w:ascii="Arial" w:hAnsi="Arial" w:cs="Arial"/>
                <w:spacing w:val="-1"/>
              </w:rPr>
              <w:t>v</w:t>
            </w:r>
            <w:r w:rsidRPr="00A51EC7">
              <w:rPr>
                <w:rFonts w:ascii="Arial" w:hAnsi="Arial" w:cs="Arial"/>
              </w:rPr>
              <w:t>ic</w:t>
            </w:r>
            <w:r w:rsidRPr="00A51EC7">
              <w:rPr>
                <w:rFonts w:ascii="Arial" w:hAnsi="Arial" w:cs="Arial"/>
                <w:spacing w:val="3"/>
              </w:rPr>
              <w:t>e</w:t>
            </w:r>
            <w:r w:rsidRPr="00A51EC7">
              <w:rPr>
                <w:rFonts w:ascii="Arial" w:hAnsi="Arial" w:cs="Arial"/>
              </w:rPr>
              <w:t>s in</w:t>
            </w:r>
            <w:r w:rsidRPr="00A51EC7">
              <w:rPr>
                <w:rFonts w:ascii="Arial" w:hAnsi="Arial" w:cs="Arial"/>
                <w:spacing w:val="-3"/>
              </w:rPr>
              <w:t xml:space="preserve"> </w:t>
            </w:r>
            <w:r w:rsidRPr="00A51EC7">
              <w:rPr>
                <w:rFonts w:ascii="Arial" w:hAnsi="Arial" w:cs="Arial"/>
                <w:spacing w:val="3"/>
              </w:rPr>
              <w:t>e</w:t>
            </w:r>
            <w:r w:rsidRPr="00A51EC7">
              <w:rPr>
                <w:rFonts w:ascii="Arial" w:hAnsi="Arial" w:cs="Arial"/>
                <w:spacing w:val="-4"/>
              </w:rPr>
              <w:t>m</w:t>
            </w:r>
            <w:r w:rsidRPr="00A51EC7">
              <w:rPr>
                <w:rFonts w:ascii="Arial" w:hAnsi="Arial" w:cs="Arial"/>
              </w:rPr>
              <w:t>e</w:t>
            </w:r>
            <w:r w:rsidRPr="00A51EC7">
              <w:rPr>
                <w:rFonts w:ascii="Arial" w:hAnsi="Arial" w:cs="Arial"/>
                <w:spacing w:val="3"/>
              </w:rPr>
              <w:t>r</w:t>
            </w:r>
            <w:r w:rsidRPr="00A51EC7">
              <w:rPr>
                <w:rFonts w:ascii="Arial" w:hAnsi="Arial" w:cs="Arial"/>
                <w:spacing w:val="-1"/>
              </w:rPr>
              <w:t>g</w:t>
            </w:r>
            <w:r w:rsidRPr="00A51EC7">
              <w:rPr>
                <w:rFonts w:ascii="Arial" w:hAnsi="Arial" w:cs="Arial"/>
                <w:spacing w:val="2"/>
              </w:rPr>
              <w:t>i</w:t>
            </w:r>
            <w:r w:rsidRPr="00A51EC7">
              <w:rPr>
                <w:rFonts w:ascii="Arial" w:hAnsi="Arial" w:cs="Arial"/>
                <w:spacing w:val="-1"/>
              </w:rPr>
              <w:t>n</w:t>
            </w:r>
            <w:r w:rsidRPr="00A51EC7">
              <w:rPr>
                <w:rFonts w:ascii="Arial" w:hAnsi="Arial" w:cs="Arial"/>
              </w:rPr>
              <w:t>g</w:t>
            </w:r>
            <w:r w:rsidRPr="00A51EC7">
              <w:rPr>
                <w:rFonts w:ascii="Arial" w:hAnsi="Arial" w:cs="Arial"/>
                <w:spacing w:val="-9"/>
              </w:rPr>
              <w:t xml:space="preserve"> </w:t>
            </w:r>
            <w:r w:rsidRPr="00A51EC7">
              <w:rPr>
                <w:rFonts w:ascii="Arial" w:hAnsi="Arial" w:cs="Arial"/>
              </w:rPr>
              <w:t>e</w:t>
            </w:r>
            <w:r w:rsidRPr="00A51EC7">
              <w:rPr>
                <w:rFonts w:ascii="Arial" w:hAnsi="Arial" w:cs="Arial"/>
                <w:spacing w:val="1"/>
              </w:rPr>
              <w:t>c</w:t>
            </w:r>
            <w:r w:rsidRPr="00A51EC7">
              <w:rPr>
                <w:rFonts w:ascii="Arial" w:hAnsi="Arial" w:cs="Arial"/>
                <w:spacing w:val="3"/>
              </w:rPr>
              <w:t>o</w:t>
            </w:r>
            <w:r w:rsidRPr="00A51EC7">
              <w:rPr>
                <w:rFonts w:ascii="Arial" w:hAnsi="Arial" w:cs="Arial"/>
                <w:spacing w:val="-1"/>
              </w:rPr>
              <w:t>n</w:t>
            </w:r>
            <w:r w:rsidRPr="00A51EC7">
              <w:rPr>
                <w:rFonts w:ascii="Arial" w:hAnsi="Arial" w:cs="Arial"/>
                <w:spacing w:val="3"/>
              </w:rPr>
              <w:t>o</w:t>
            </w:r>
            <w:r w:rsidRPr="00A51EC7">
              <w:rPr>
                <w:rFonts w:ascii="Arial" w:hAnsi="Arial" w:cs="Arial"/>
                <w:spacing w:val="-4"/>
              </w:rPr>
              <w:t>m</w:t>
            </w:r>
            <w:r w:rsidRPr="00A51EC7">
              <w:rPr>
                <w:rFonts w:ascii="Arial" w:hAnsi="Arial" w:cs="Arial"/>
              </w:rPr>
              <w:t>i</w:t>
            </w:r>
            <w:r w:rsidRPr="00A51EC7">
              <w:rPr>
                <w:rFonts w:ascii="Arial" w:hAnsi="Arial" w:cs="Arial"/>
                <w:spacing w:val="2"/>
              </w:rPr>
              <w:t>e</w:t>
            </w:r>
            <w:r w:rsidRPr="00A51EC7">
              <w:rPr>
                <w:rFonts w:ascii="Arial" w:hAnsi="Arial" w:cs="Arial"/>
              </w:rPr>
              <w:t>s</w:t>
            </w:r>
            <w:r w:rsidRPr="00A51EC7">
              <w:rPr>
                <w:rFonts w:ascii="Arial" w:hAnsi="Arial" w:cs="Arial"/>
                <w:spacing w:val="-9"/>
              </w:rPr>
              <w:t xml:space="preserve"> </w:t>
            </w:r>
            <w:r w:rsidRPr="00A51EC7">
              <w:rPr>
                <w:rFonts w:ascii="Arial" w:hAnsi="Arial" w:cs="Arial"/>
                <w:spacing w:val="2"/>
              </w:rPr>
              <w:t>s</w:t>
            </w:r>
            <w:r w:rsidRPr="00A51EC7">
              <w:rPr>
                <w:rFonts w:ascii="Arial" w:hAnsi="Arial" w:cs="Arial"/>
                <w:spacing w:val="-1"/>
              </w:rPr>
              <w:t>u</w:t>
            </w:r>
            <w:r w:rsidRPr="00A51EC7">
              <w:rPr>
                <w:rFonts w:ascii="Arial" w:hAnsi="Arial" w:cs="Arial"/>
              </w:rPr>
              <w:t>ch</w:t>
            </w:r>
            <w:r w:rsidRPr="00A51EC7">
              <w:rPr>
                <w:rFonts w:ascii="Arial" w:hAnsi="Arial" w:cs="Arial"/>
                <w:spacing w:val="-5"/>
              </w:rPr>
              <w:t xml:space="preserve"> </w:t>
            </w:r>
            <w:r w:rsidRPr="00A51EC7">
              <w:rPr>
                <w:rFonts w:ascii="Arial" w:hAnsi="Arial" w:cs="Arial"/>
                <w:spacing w:val="3"/>
              </w:rPr>
              <w:t>a</w:t>
            </w:r>
            <w:r w:rsidRPr="00A51EC7">
              <w:rPr>
                <w:rFonts w:ascii="Arial" w:hAnsi="Arial" w:cs="Arial"/>
              </w:rPr>
              <w:t>s</w:t>
            </w:r>
            <w:r w:rsidRPr="00A51EC7">
              <w:rPr>
                <w:rFonts w:ascii="Arial" w:hAnsi="Arial" w:cs="Arial"/>
                <w:spacing w:val="-2"/>
              </w:rPr>
              <w:t xml:space="preserve"> </w:t>
            </w:r>
            <w:r w:rsidRPr="00A51EC7">
              <w:rPr>
                <w:rFonts w:ascii="Arial" w:hAnsi="Arial" w:cs="Arial"/>
                <w:spacing w:val="3"/>
              </w:rPr>
              <w:t>T</w:t>
            </w:r>
            <w:r w:rsidRPr="00A51EC7">
              <w:rPr>
                <w:rFonts w:ascii="Arial" w:hAnsi="Arial" w:cs="Arial"/>
              </w:rPr>
              <w:t>a</w:t>
            </w:r>
            <w:r w:rsidRPr="00A51EC7">
              <w:rPr>
                <w:rFonts w:ascii="Arial" w:hAnsi="Arial" w:cs="Arial"/>
                <w:spacing w:val="-1"/>
              </w:rPr>
              <w:t>n</w:t>
            </w:r>
            <w:r w:rsidRPr="00A51EC7">
              <w:rPr>
                <w:rFonts w:ascii="Arial" w:hAnsi="Arial" w:cs="Arial"/>
              </w:rPr>
              <w:t>z</w:t>
            </w:r>
            <w:r w:rsidRPr="00A51EC7">
              <w:rPr>
                <w:rFonts w:ascii="Arial" w:hAnsi="Arial" w:cs="Arial"/>
                <w:spacing w:val="1"/>
              </w:rPr>
              <w:t>a</w:t>
            </w:r>
            <w:r w:rsidRPr="00A51EC7">
              <w:rPr>
                <w:rFonts w:ascii="Arial" w:hAnsi="Arial" w:cs="Arial"/>
                <w:spacing w:val="-1"/>
              </w:rPr>
              <w:t>n</w:t>
            </w:r>
            <w:r w:rsidRPr="00A51EC7">
              <w:rPr>
                <w:rFonts w:ascii="Arial" w:hAnsi="Arial" w:cs="Arial"/>
              </w:rPr>
              <w:t>ia.</w:t>
            </w:r>
          </w:p>
        </w:tc>
      </w:tr>
      <w:tr w:rsidR="00B562EF" w:rsidRPr="00A51EC7">
        <w:trPr>
          <w:trHeight w:hRule="exact" w:val="1273"/>
        </w:trPr>
        <w:tc>
          <w:tcPr>
            <w:tcW w:w="53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562EF" w:rsidRPr="00A51EC7" w:rsidRDefault="002A1FC8">
            <w:pPr>
              <w:spacing w:line="220" w:lineRule="exact"/>
              <w:ind w:left="460"/>
              <w:rPr>
                <w:rFonts w:ascii="Arial" w:hAnsi="Arial" w:cs="Arial"/>
              </w:rPr>
            </w:pPr>
            <w:r w:rsidRPr="00A51EC7">
              <w:rPr>
                <w:rFonts w:ascii="Arial" w:hAnsi="Arial" w:cs="Arial"/>
                <w:b/>
                <w:spacing w:val="-1"/>
              </w:rPr>
              <w:t>I</w:t>
            </w:r>
            <w:r w:rsidRPr="00A51EC7">
              <w:rPr>
                <w:rFonts w:ascii="Arial" w:hAnsi="Arial" w:cs="Arial"/>
                <w:b/>
              </w:rPr>
              <w:t>s</w:t>
            </w:r>
            <w:r w:rsidRPr="00A51EC7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A51EC7">
              <w:rPr>
                <w:rFonts w:ascii="Arial" w:hAnsi="Arial" w:cs="Arial"/>
                <w:b/>
                <w:spacing w:val="1"/>
              </w:rPr>
              <w:t>t</w:t>
            </w:r>
            <w:r w:rsidRPr="00A51EC7">
              <w:rPr>
                <w:rFonts w:ascii="Arial" w:hAnsi="Arial" w:cs="Arial"/>
                <w:b/>
              </w:rPr>
              <w:t>he</w:t>
            </w:r>
            <w:r w:rsidRPr="00A51EC7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A51EC7">
              <w:rPr>
                <w:rFonts w:ascii="Arial" w:hAnsi="Arial" w:cs="Arial"/>
                <w:b/>
                <w:spacing w:val="1"/>
              </w:rPr>
              <w:t>t</w:t>
            </w:r>
            <w:r w:rsidRPr="00A51EC7">
              <w:rPr>
                <w:rFonts w:ascii="Arial" w:hAnsi="Arial" w:cs="Arial"/>
                <w:b/>
              </w:rPr>
              <w:t>itle</w:t>
            </w:r>
            <w:r w:rsidRPr="00A51EC7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A51EC7">
              <w:rPr>
                <w:rFonts w:ascii="Arial" w:hAnsi="Arial" w:cs="Arial"/>
                <w:b/>
                <w:spacing w:val="1"/>
              </w:rPr>
              <w:t>o</w:t>
            </w:r>
            <w:r w:rsidRPr="00A51EC7">
              <w:rPr>
                <w:rFonts w:ascii="Arial" w:hAnsi="Arial" w:cs="Arial"/>
                <w:b/>
              </w:rPr>
              <w:t>f</w:t>
            </w:r>
            <w:r w:rsidRPr="00A51EC7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A51EC7">
              <w:rPr>
                <w:rFonts w:ascii="Arial" w:hAnsi="Arial" w:cs="Arial"/>
                <w:b/>
                <w:spacing w:val="1"/>
              </w:rPr>
              <w:t>t</w:t>
            </w:r>
            <w:r w:rsidRPr="00A51EC7">
              <w:rPr>
                <w:rFonts w:ascii="Arial" w:hAnsi="Arial" w:cs="Arial"/>
                <w:b/>
              </w:rPr>
              <w:t>he</w:t>
            </w:r>
            <w:r w:rsidRPr="00A51EC7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A51EC7">
              <w:rPr>
                <w:rFonts w:ascii="Arial" w:hAnsi="Arial" w:cs="Arial"/>
                <w:b/>
                <w:spacing w:val="1"/>
              </w:rPr>
              <w:t>a</w:t>
            </w:r>
            <w:r w:rsidRPr="00A51EC7">
              <w:rPr>
                <w:rFonts w:ascii="Arial" w:hAnsi="Arial" w:cs="Arial"/>
                <w:b/>
              </w:rPr>
              <w:t>r</w:t>
            </w:r>
            <w:r w:rsidRPr="00A51EC7">
              <w:rPr>
                <w:rFonts w:ascii="Arial" w:hAnsi="Arial" w:cs="Arial"/>
                <w:b/>
                <w:spacing w:val="1"/>
              </w:rPr>
              <w:t>t</w:t>
            </w:r>
            <w:r w:rsidRPr="00A51EC7">
              <w:rPr>
                <w:rFonts w:ascii="Arial" w:hAnsi="Arial" w:cs="Arial"/>
                <w:b/>
              </w:rPr>
              <w:t>icle</w:t>
            </w:r>
            <w:r w:rsidRPr="00A51EC7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A51EC7">
              <w:rPr>
                <w:rFonts w:ascii="Arial" w:hAnsi="Arial" w:cs="Arial"/>
                <w:b/>
                <w:spacing w:val="-1"/>
              </w:rPr>
              <w:t>s</w:t>
            </w:r>
            <w:r w:rsidRPr="00A51EC7">
              <w:rPr>
                <w:rFonts w:ascii="Arial" w:hAnsi="Arial" w:cs="Arial"/>
                <w:b/>
              </w:rPr>
              <w:t>uit</w:t>
            </w:r>
            <w:r w:rsidRPr="00A51EC7">
              <w:rPr>
                <w:rFonts w:ascii="Arial" w:hAnsi="Arial" w:cs="Arial"/>
                <w:b/>
                <w:spacing w:val="-1"/>
              </w:rPr>
              <w:t>a</w:t>
            </w:r>
            <w:r w:rsidRPr="00A51EC7">
              <w:rPr>
                <w:rFonts w:ascii="Arial" w:hAnsi="Arial" w:cs="Arial"/>
                <w:b/>
              </w:rPr>
              <w:t>ble?</w:t>
            </w:r>
          </w:p>
          <w:p w:rsidR="00B562EF" w:rsidRPr="00A51EC7" w:rsidRDefault="002A1FC8">
            <w:pPr>
              <w:ind w:left="460"/>
              <w:rPr>
                <w:rFonts w:ascii="Arial" w:hAnsi="Arial" w:cs="Arial"/>
              </w:rPr>
            </w:pPr>
            <w:r w:rsidRPr="00A51EC7">
              <w:rPr>
                <w:rFonts w:ascii="Arial" w:hAnsi="Arial" w:cs="Arial"/>
                <w:b/>
                <w:spacing w:val="1"/>
              </w:rPr>
              <w:t>(</w:t>
            </w:r>
            <w:r w:rsidRPr="00A51EC7">
              <w:rPr>
                <w:rFonts w:ascii="Arial" w:hAnsi="Arial" w:cs="Arial"/>
                <w:b/>
                <w:spacing w:val="-1"/>
              </w:rPr>
              <w:t>I</w:t>
            </w:r>
            <w:r w:rsidRPr="00A51EC7">
              <w:rPr>
                <w:rFonts w:ascii="Arial" w:hAnsi="Arial" w:cs="Arial"/>
                <w:b/>
              </w:rPr>
              <w:t>f</w:t>
            </w:r>
            <w:r w:rsidRPr="00A51EC7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A51EC7">
              <w:rPr>
                <w:rFonts w:ascii="Arial" w:hAnsi="Arial" w:cs="Arial"/>
                <w:b/>
              </w:rPr>
              <w:t>n</w:t>
            </w:r>
            <w:r w:rsidRPr="00A51EC7">
              <w:rPr>
                <w:rFonts w:ascii="Arial" w:hAnsi="Arial" w:cs="Arial"/>
                <w:b/>
                <w:spacing w:val="1"/>
              </w:rPr>
              <w:t>o</w:t>
            </w:r>
            <w:r w:rsidRPr="00A51EC7">
              <w:rPr>
                <w:rFonts w:ascii="Arial" w:hAnsi="Arial" w:cs="Arial"/>
                <w:b/>
              </w:rPr>
              <w:t>t</w:t>
            </w:r>
            <w:r w:rsidRPr="00A51EC7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A51EC7">
              <w:rPr>
                <w:rFonts w:ascii="Arial" w:hAnsi="Arial" w:cs="Arial"/>
                <w:b/>
              </w:rPr>
              <w:t>ple</w:t>
            </w:r>
            <w:r w:rsidRPr="00A51EC7">
              <w:rPr>
                <w:rFonts w:ascii="Arial" w:hAnsi="Arial" w:cs="Arial"/>
                <w:b/>
                <w:spacing w:val="1"/>
              </w:rPr>
              <w:t>a</w:t>
            </w:r>
            <w:r w:rsidRPr="00A51EC7">
              <w:rPr>
                <w:rFonts w:ascii="Arial" w:hAnsi="Arial" w:cs="Arial"/>
                <w:b/>
                <w:spacing w:val="-1"/>
              </w:rPr>
              <w:t>s</w:t>
            </w:r>
            <w:r w:rsidRPr="00A51EC7">
              <w:rPr>
                <w:rFonts w:ascii="Arial" w:hAnsi="Arial" w:cs="Arial"/>
                <w:b/>
              </w:rPr>
              <w:t>e</w:t>
            </w:r>
            <w:r w:rsidRPr="00A51EC7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A51EC7">
              <w:rPr>
                <w:rFonts w:ascii="Arial" w:hAnsi="Arial" w:cs="Arial"/>
                <w:b/>
                <w:spacing w:val="-1"/>
              </w:rPr>
              <w:t>s</w:t>
            </w:r>
            <w:r w:rsidRPr="00A51EC7">
              <w:rPr>
                <w:rFonts w:ascii="Arial" w:hAnsi="Arial" w:cs="Arial"/>
                <w:b/>
              </w:rPr>
              <w:t>u</w:t>
            </w:r>
            <w:r w:rsidRPr="00A51EC7">
              <w:rPr>
                <w:rFonts w:ascii="Arial" w:hAnsi="Arial" w:cs="Arial"/>
                <w:b/>
                <w:spacing w:val="1"/>
              </w:rPr>
              <w:t>gg</w:t>
            </w:r>
            <w:r w:rsidRPr="00A51EC7">
              <w:rPr>
                <w:rFonts w:ascii="Arial" w:hAnsi="Arial" w:cs="Arial"/>
                <w:b/>
              </w:rPr>
              <w:t>est</w:t>
            </w:r>
            <w:r w:rsidRPr="00A51EC7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A51EC7">
              <w:rPr>
                <w:rFonts w:ascii="Arial" w:hAnsi="Arial" w:cs="Arial"/>
                <w:b/>
                <w:spacing w:val="1"/>
              </w:rPr>
              <w:t>a</w:t>
            </w:r>
            <w:r w:rsidRPr="00A51EC7">
              <w:rPr>
                <w:rFonts w:ascii="Arial" w:hAnsi="Arial" w:cs="Arial"/>
                <w:b/>
              </w:rPr>
              <w:t>n</w:t>
            </w:r>
            <w:r w:rsidRPr="00A51EC7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A51EC7">
              <w:rPr>
                <w:rFonts w:ascii="Arial" w:hAnsi="Arial" w:cs="Arial"/>
                <w:b/>
                <w:spacing w:val="1"/>
              </w:rPr>
              <w:t>a</w:t>
            </w:r>
            <w:r w:rsidRPr="00A51EC7">
              <w:rPr>
                <w:rFonts w:ascii="Arial" w:hAnsi="Arial" w:cs="Arial"/>
                <w:b/>
              </w:rPr>
              <w:t>lt</w:t>
            </w:r>
            <w:r w:rsidRPr="00A51EC7">
              <w:rPr>
                <w:rFonts w:ascii="Arial" w:hAnsi="Arial" w:cs="Arial"/>
                <w:b/>
                <w:spacing w:val="-2"/>
              </w:rPr>
              <w:t>e</w:t>
            </w:r>
            <w:r w:rsidRPr="00A51EC7">
              <w:rPr>
                <w:rFonts w:ascii="Arial" w:hAnsi="Arial" w:cs="Arial"/>
                <w:b/>
              </w:rPr>
              <w:t>rn</w:t>
            </w:r>
            <w:r w:rsidRPr="00A51EC7">
              <w:rPr>
                <w:rFonts w:ascii="Arial" w:hAnsi="Arial" w:cs="Arial"/>
                <w:b/>
                <w:spacing w:val="1"/>
              </w:rPr>
              <w:t>at</w:t>
            </w:r>
            <w:r w:rsidRPr="00A51EC7">
              <w:rPr>
                <w:rFonts w:ascii="Arial" w:hAnsi="Arial" w:cs="Arial"/>
                <w:b/>
              </w:rPr>
              <w:t>i</w:t>
            </w:r>
            <w:r w:rsidRPr="00A51EC7">
              <w:rPr>
                <w:rFonts w:ascii="Arial" w:hAnsi="Arial" w:cs="Arial"/>
                <w:b/>
                <w:spacing w:val="1"/>
              </w:rPr>
              <w:t>v</w:t>
            </w:r>
            <w:r w:rsidRPr="00A51EC7">
              <w:rPr>
                <w:rFonts w:ascii="Arial" w:hAnsi="Arial" w:cs="Arial"/>
                <w:b/>
              </w:rPr>
              <w:t>e</w:t>
            </w:r>
            <w:r w:rsidRPr="00A51EC7">
              <w:rPr>
                <w:rFonts w:ascii="Arial" w:hAnsi="Arial" w:cs="Arial"/>
                <w:b/>
                <w:spacing w:val="-8"/>
              </w:rPr>
              <w:t xml:space="preserve"> </w:t>
            </w:r>
            <w:r w:rsidRPr="00A51EC7">
              <w:rPr>
                <w:rFonts w:ascii="Arial" w:hAnsi="Arial" w:cs="Arial"/>
                <w:b/>
                <w:spacing w:val="1"/>
              </w:rPr>
              <w:t>t</w:t>
            </w:r>
            <w:r w:rsidRPr="00A51EC7">
              <w:rPr>
                <w:rFonts w:ascii="Arial" w:hAnsi="Arial" w:cs="Arial"/>
                <w:b/>
              </w:rPr>
              <w:t>itle)</w:t>
            </w:r>
          </w:p>
        </w:tc>
        <w:tc>
          <w:tcPr>
            <w:tcW w:w="93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562EF" w:rsidRPr="00A51EC7" w:rsidRDefault="002A1FC8">
            <w:pPr>
              <w:spacing w:line="220" w:lineRule="exact"/>
              <w:ind w:left="102"/>
              <w:rPr>
                <w:rFonts w:ascii="Arial" w:hAnsi="Arial" w:cs="Arial"/>
              </w:rPr>
            </w:pPr>
            <w:r w:rsidRPr="00A51EC7">
              <w:rPr>
                <w:rFonts w:ascii="Arial" w:hAnsi="Arial" w:cs="Arial"/>
                <w:b/>
              </w:rPr>
              <w:t>Y</w:t>
            </w:r>
            <w:r w:rsidRPr="00A51EC7">
              <w:rPr>
                <w:rFonts w:ascii="Arial" w:hAnsi="Arial" w:cs="Arial"/>
                <w:b/>
                <w:spacing w:val="1"/>
              </w:rPr>
              <w:t>e</w:t>
            </w:r>
            <w:r w:rsidRPr="00A51EC7">
              <w:rPr>
                <w:rFonts w:ascii="Arial" w:hAnsi="Arial" w:cs="Arial"/>
                <w:b/>
                <w:spacing w:val="-1"/>
              </w:rPr>
              <w:t>s</w:t>
            </w:r>
            <w:r w:rsidRPr="00A51EC7">
              <w:rPr>
                <w:rFonts w:ascii="Arial" w:hAnsi="Arial" w:cs="Arial"/>
                <w:b/>
              </w:rPr>
              <w:t>,</w:t>
            </w:r>
            <w:r w:rsidRPr="00A51EC7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A51EC7">
              <w:rPr>
                <w:rFonts w:ascii="Arial" w:hAnsi="Arial" w:cs="Arial"/>
                <w:b/>
                <w:spacing w:val="1"/>
              </w:rPr>
              <w:t>t</w:t>
            </w:r>
            <w:r w:rsidRPr="00A51EC7">
              <w:rPr>
                <w:rFonts w:ascii="Arial" w:hAnsi="Arial" w:cs="Arial"/>
                <w:b/>
              </w:rPr>
              <w:t>itle</w:t>
            </w:r>
            <w:r w:rsidRPr="00A51EC7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A51EC7">
              <w:rPr>
                <w:rFonts w:ascii="Arial" w:hAnsi="Arial" w:cs="Arial"/>
                <w:b/>
              </w:rPr>
              <w:t>is</w:t>
            </w:r>
            <w:r w:rsidRPr="00A51EC7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A51EC7">
              <w:rPr>
                <w:rFonts w:ascii="Arial" w:hAnsi="Arial" w:cs="Arial"/>
                <w:b/>
                <w:spacing w:val="1"/>
              </w:rPr>
              <w:t>goo</w:t>
            </w:r>
            <w:r w:rsidRPr="00A51EC7">
              <w:rPr>
                <w:rFonts w:ascii="Arial" w:hAnsi="Arial" w:cs="Arial"/>
                <w:b/>
              </w:rPr>
              <w:t>d</w:t>
            </w:r>
          </w:p>
        </w:tc>
        <w:tc>
          <w:tcPr>
            <w:tcW w:w="64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562EF" w:rsidRPr="00A51EC7" w:rsidRDefault="002A1FC8">
            <w:pPr>
              <w:spacing w:line="220" w:lineRule="exact"/>
              <w:ind w:left="102"/>
              <w:rPr>
                <w:rFonts w:ascii="Arial" w:hAnsi="Arial" w:cs="Arial"/>
              </w:rPr>
            </w:pPr>
            <w:r w:rsidRPr="00A51EC7">
              <w:rPr>
                <w:rFonts w:ascii="Arial" w:hAnsi="Arial" w:cs="Arial"/>
                <w:spacing w:val="1"/>
              </w:rPr>
              <w:t>W</w:t>
            </w:r>
            <w:r w:rsidRPr="00A51EC7">
              <w:rPr>
                <w:rFonts w:ascii="Arial" w:hAnsi="Arial" w:cs="Arial"/>
              </w:rPr>
              <w:t>e</w:t>
            </w:r>
            <w:r w:rsidRPr="00A51EC7">
              <w:rPr>
                <w:rFonts w:ascii="Arial" w:hAnsi="Arial" w:cs="Arial"/>
                <w:spacing w:val="-2"/>
              </w:rPr>
              <w:t xml:space="preserve"> </w:t>
            </w:r>
            <w:r w:rsidRPr="00A51EC7">
              <w:rPr>
                <w:rFonts w:ascii="Arial" w:hAnsi="Arial" w:cs="Arial"/>
              </w:rPr>
              <w:t>a</w:t>
            </w:r>
            <w:r w:rsidRPr="00A51EC7">
              <w:rPr>
                <w:rFonts w:ascii="Arial" w:hAnsi="Arial" w:cs="Arial"/>
                <w:spacing w:val="1"/>
              </w:rPr>
              <w:t>ppr</w:t>
            </w:r>
            <w:r w:rsidRPr="00A51EC7">
              <w:rPr>
                <w:rFonts w:ascii="Arial" w:hAnsi="Arial" w:cs="Arial"/>
              </w:rPr>
              <w:t>e</w:t>
            </w:r>
            <w:r w:rsidRPr="00A51EC7">
              <w:rPr>
                <w:rFonts w:ascii="Arial" w:hAnsi="Arial" w:cs="Arial"/>
                <w:spacing w:val="1"/>
              </w:rPr>
              <w:t>c</w:t>
            </w:r>
            <w:r w:rsidRPr="00A51EC7">
              <w:rPr>
                <w:rFonts w:ascii="Arial" w:hAnsi="Arial" w:cs="Arial"/>
              </w:rPr>
              <w:t>iate</w:t>
            </w:r>
            <w:r w:rsidRPr="00A51EC7">
              <w:rPr>
                <w:rFonts w:ascii="Arial" w:hAnsi="Arial" w:cs="Arial"/>
                <w:spacing w:val="-7"/>
              </w:rPr>
              <w:t xml:space="preserve"> </w:t>
            </w:r>
            <w:r w:rsidRPr="00A51EC7">
              <w:rPr>
                <w:rFonts w:ascii="Arial" w:hAnsi="Arial" w:cs="Arial"/>
              </w:rPr>
              <w:t>t</w:t>
            </w:r>
            <w:r w:rsidRPr="00A51EC7">
              <w:rPr>
                <w:rFonts w:ascii="Arial" w:hAnsi="Arial" w:cs="Arial"/>
                <w:spacing w:val="-1"/>
              </w:rPr>
              <w:t>h</w:t>
            </w:r>
            <w:r w:rsidRPr="00A51EC7">
              <w:rPr>
                <w:rFonts w:ascii="Arial" w:hAnsi="Arial" w:cs="Arial"/>
              </w:rPr>
              <w:t>e</w:t>
            </w:r>
            <w:r w:rsidRPr="00A51EC7">
              <w:rPr>
                <w:rFonts w:ascii="Arial" w:hAnsi="Arial" w:cs="Arial"/>
                <w:spacing w:val="-1"/>
              </w:rPr>
              <w:t xml:space="preserve"> </w:t>
            </w:r>
            <w:r w:rsidRPr="00A51EC7">
              <w:rPr>
                <w:rFonts w:ascii="Arial" w:hAnsi="Arial" w:cs="Arial"/>
                <w:spacing w:val="1"/>
              </w:rPr>
              <w:t>r</w:t>
            </w:r>
            <w:r w:rsidRPr="00A51EC7">
              <w:rPr>
                <w:rFonts w:ascii="Arial" w:hAnsi="Arial" w:cs="Arial"/>
              </w:rPr>
              <w:t>e</w:t>
            </w:r>
            <w:r w:rsidRPr="00A51EC7">
              <w:rPr>
                <w:rFonts w:ascii="Arial" w:hAnsi="Arial" w:cs="Arial"/>
                <w:spacing w:val="-1"/>
              </w:rPr>
              <w:t>v</w:t>
            </w:r>
            <w:r w:rsidRPr="00A51EC7">
              <w:rPr>
                <w:rFonts w:ascii="Arial" w:hAnsi="Arial" w:cs="Arial"/>
              </w:rPr>
              <w:t>i</w:t>
            </w:r>
            <w:r w:rsidRPr="00A51EC7">
              <w:rPr>
                <w:rFonts w:ascii="Arial" w:hAnsi="Arial" w:cs="Arial"/>
                <w:spacing w:val="2"/>
              </w:rPr>
              <w:t>e</w:t>
            </w:r>
            <w:r w:rsidRPr="00A51EC7">
              <w:rPr>
                <w:rFonts w:ascii="Arial" w:hAnsi="Arial" w:cs="Arial"/>
                <w:spacing w:val="-5"/>
              </w:rPr>
              <w:t>w</w:t>
            </w:r>
            <w:r w:rsidRPr="00A51EC7">
              <w:rPr>
                <w:rFonts w:ascii="Arial" w:hAnsi="Arial" w:cs="Arial"/>
              </w:rPr>
              <w:t>e</w:t>
            </w:r>
            <w:r w:rsidRPr="00A51EC7">
              <w:rPr>
                <w:rFonts w:ascii="Arial" w:hAnsi="Arial" w:cs="Arial"/>
                <w:spacing w:val="3"/>
              </w:rPr>
              <w:t>r</w:t>
            </w:r>
            <w:r w:rsidRPr="00A51EC7">
              <w:rPr>
                <w:rFonts w:ascii="Arial" w:hAnsi="Arial" w:cs="Arial"/>
                <w:spacing w:val="-2"/>
              </w:rPr>
              <w:t>’</w:t>
            </w:r>
            <w:r w:rsidRPr="00A51EC7">
              <w:rPr>
                <w:rFonts w:ascii="Arial" w:hAnsi="Arial" w:cs="Arial"/>
              </w:rPr>
              <w:t>s</w:t>
            </w:r>
            <w:r w:rsidRPr="00A51EC7">
              <w:rPr>
                <w:rFonts w:ascii="Arial" w:hAnsi="Arial" w:cs="Arial"/>
                <w:spacing w:val="-6"/>
              </w:rPr>
              <w:t xml:space="preserve"> </w:t>
            </w:r>
            <w:r w:rsidRPr="00A51EC7">
              <w:rPr>
                <w:rFonts w:ascii="Arial" w:hAnsi="Arial" w:cs="Arial"/>
              </w:rPr>
              <w:t>as</w:t>
            </w:r>
            <w:r w:rsidRPr="00A51EC7">
              <w:rPr>
                <w:rFonts w:ascii="Arial" w:hAnsi="Arial" w:cs="Arial"/>
                <w:spacing w:val="-1"/>
              </w:rPr>
              <w:t>s</w:t>
            </w:r>
            <w:r w:rsidRPr="00A51EC7">
              <w:rPr>
                <w:rFonts w:ascii="Arial" w:hAnsi="Arial" w:cs="Arial"/>
              </w:rPr>
              <w:t>e</w:t>
            </w:r>
            <w:r w:rsidRPr="00A51EC7">
              <w:rPr>
                <w:rFonts w:ascii="Arial" w:hAnsi="Arial" w:cs="Arial"/>
                <w:spacing w:val="2"/>
              </w:rPr>
              <w:t>ss</w:t>
            </w:r>
            <w:r w:rsidRPr="00A51EC7">
              <w:rPr>
                <w:rFonts w:ascii="Arial" w:hAnsi="Arial" w:cs="Arial"/>
                <w:spacing w:val="-1"/>
              </w:rPr>
              <w:t>m</w:t>
            </w:r>
            <w:r w:rsidRPr="00A51EC7">
              <w:rPr>
                <w:rFonts w:ascii="Arial" w:hAnsi="Arial" w:cs="Arial"/>
              </w:rPr>
              <w:t>e</w:t>
            </w:r>
            <w:r w:rsidRPr="00A51EC7">
              <w:rPr>
                <w:rFonts w:ascii="Arial" w:hAnsi="Arial" w:cs="Arial"/>
                <w:spacing w:val="-1"/>
              </w:rPr>
              <w:t>n</w:t>
            </w:r>
            <w:r w:rsidRPr="00A51EC7">
              <w:rPr>
                <w:rFonts w:ascii="Arial" w:hAnsi="Arial" w:cs="Arial"/>
              </w:rPr>
              <w:t>t.</w:t>
            </w:r>
          </w:p>
        </w:tc>
      </w:tr>
      <w:tr w:rsidR="00B562EF" w:rsidRPr="00A51EC7">
        <w:trPr>
          <w:trHeight w:hRule="exact" w:val="1272"/>
        </w:trPr>
        <w:tc>
          <w:tcPr>
            <w:tcW w:w="53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562EF" w:rsidRPr="00A51EC7" w:rsidRDefault="002A1FC8">
            <w:pPr>
              <w:spacing w:line="220" w:lineRule="exact"/>
              <w:ind w:left="460"/>
              <w:rPr>
                <w:rFonts w:ascii="Arial" w:hAnsi="Arial" w:cs="Arial"/>
              </w:rPr>
            </w:pPr>
            <w:r w:rsidRPr="00A51EC7">
              <w:rPr>
                <w:rFonts w:ascii="Arial" w:hAnsi="Arial" w:cs="Arial"/>
                <w:b/>
                <w:spacing w:val="-1"/>
              </w:rPr>
              <w:t>I</w:t>
            </w:r>
            <w:r w:rsidRPr="00A51EC7">
              <w:rPr>
                <w:rFonts w:ascii="Arial" w:hAnsi="Arial" w:cs="Arial"/>
                <w:b/>
              </w:rPr>
              <w:t>s</w:t>
            </w:r>
            <w:r w:rsidRPr="00A51EC7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A51EC7">
              <w:rPr>
                <w:rFonts w:ascii="Arial" w:hAnsi="Arial" w:cs="Arial"/>
                <w:b/>
                <w:spacing w:val="1"/>
              </w:rPr>
              <w:t>t</w:t>
            </w:r>
            <w:r w:rsidRPr="00A51EC7">
              <w:rPr>
                <w:rFonts w:ascii="Arial" w:hAnsi="Arial" w:cs="Arial"/>
                <w:b/>
              </w:rPr>
              <w:t>he</w:t>
            </w:r>
            <w:r w:rsidRPr="00A51EC7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A51EC7">
              <w:rPr>
                <w:rFonts w:ascii="Arial" w:hAnsi="Arial" w:cs="Arial"/>
                <w:b/>
                <w:spacing w:val="1"/>
              </w:rPr>
              <w:t>a</w:t>
            </w:r>
            <w:r w:rsidRPr="00A51EC7">
              <w:rPr>
                <w:rFonts w:ascii="Arial" w:hAnsi="Arial" w:cs="Arial"/>
                <w:b/>
              </w:rPr>
              <w:t>b</w:t>
            </w:r>
            <w:r w:rsidRPr="00A51EC7">
              <w:rPr>
                <w:rFonts w:ascii="Arial" w:hAnsi="Arial" w:cs="Arial"/>
                <w:b/>
                <w:spacing w:val="-1"/>
              </w:rPr>
              <w:t>s</w:t>
            </w:r>
            <w:r w:rsidRPr="00A51EC7">
              <w:rPr>
                <w:rFonts w:ascii="Arial" w:hAnsi="Arial" w:cs="Arial"/>
                <w:b/>
                <w:spacing w:val="1"/>
              </w:rPr>
              <w:t>t</w:t>
            </w:r>
            <w:r w:rsidRPr="00A51EC7">
              <w:rPr>
                <w:rFonts w:ascii="Arial" w:hAnsi="Arial" w:cs="Arial"/>
                <w:b/>
              </w:rPr>
              <w:t>r</w:t>
            </w:r>
            <w:r w:rsidRPr="00A51EC7">
              <w:rPr>
                <w:rFonts w:ascii="Arial" w:hAnsi="Arial" w:cs="Arial"/>
                <w:b/>
                <w:spacing w:val="1"/>
              </w:rPr>
              <w:t>a</w:t>
            </w:r>
            <w:r w:rsidRPr="00A51EC7">
              <w:rPr>
                <w:rFonts w:ascii="Arial" w:hAnsi="Arial" w:cs="Arial"/>
                <w:b/>
              </w:rPr>
              <w:t>ct</w:t>
            </w:r>
            <w:r w:rsidRPr="00A51EC7">
              <w:rPr>
                <w:rFonts w:ascii="Arial" w:hAnsi="Arial" w:cs="Arial"/>
                <w:b/>
                <w:spacing w:val="-6"/>
              </w:rPr>
              <w:t xml:space="preserve"> </w:t>
            </w:r>
            <w:r w:rsidRPr="00A51EC7">
              <w:rPr>
                <w:rFonts w:ascii="Arial" w:hAnsi="Arial" w:cs="Arial"/>
                <w:b/>
                <w:spacing w:val="1"/>
              </w:rPr>
              <w:t>o</w:t>
            </w:r>
            <w:r w:rsidRPr="00A51EC7">
              <w:rPr>
                <w:rFonts w:ascii="Arial" w:hAnsi="Arial" w:cs="Arial"/>
                <w:b/>
              </w:rPr>
              <w:t>f</w:t>
            </w:r>
            <w:r w:rsidRPr="00A51EC7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A51EC7">
              <w:rPr>
                <w:rFonts w:ascii="Arial" w:hAnsi="Arial" w:cs="Arial"/>
                <w:b/>
                <w:spacing w:val="1"/>
              </w:rPr>
              <w:t>t</w:t>
            </w:r>
            <w:r w:rsidRPr="00A51EC7">
              <w:rPr>
                <w:rFonts w:ascii="Arial" w:hAnsi="Arial" w:cs="Arial"/>
                <w:b/>
              </w:rPr>
              <w:t>he</w:t>
            </w:r>
            <w:r w:rsidRPr="00A51EC7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A51EC7">
              <w:rPr>
                <w:rFonts w:ascii="Arial" w:hAnsi="Arial" w:cs="Arial"/>
                <w:b/>
                <w:spacing w:val="1"/>
              </w:rPr>
              <w:t>a</w:t>
            </w:r>
            <w:r w:rsidRPr="00A51EC7">
              <w:rPr>
                <w:rFonts w:ascii="Arial" w:hAnsi="Arial" w:cs="Arial"/>
                <w:b/>
              </w:rPr>
              <w:t>r</w:t>
            </w:r>
            <w:r w:rsidRPr="00A51EC7">
              <w:rPr>
                <w:rFonts w:ascii="Arial" w:hAnsi="Arial" w:cs="Arial"/>
                <w:b/>
                <w:spacing w:val="1"/>
              </w:rPr>
              <w:t>t</w:t>
            </w:r>
            <w:r w:rsidRPr="00A51EC7">
              <w:rPr>
                <w:rFonts w:ascii="Arial" w:hAnsi="Arial" w:cs="Arial"/>
                <w:b/>
              </w:rPr>
              <w:t>icle</w:t>
            </w:r>
            <w:r w:rsidRPr="00A51EC7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A51EC7">
              <w:rPr>
                <w:rFonts w:ascii="Arial" w:hAnsi="Arial" w:cs="Arial"/>
                <w:b/>
              </w:rPr>
              <w:t>c</w:t>
            </w:r>
            <w:r w:rsidRPr="00A51EC7">
              <w:rPr>
                <w:rFonts w:ascii="Arial" w:hAnsi="Arial" w:cs="Arial"/>
                <w:b/>
                <w:spacing w:val="4"/>
              </w:rPr>
              <w:t>o</w:t>
            </w:r>
            <w:r w:rsidRPr="00A51EC7">
              <w:rPr>
                <w:rFonts w:ascii="Arial" w:hAnsi="Arial" w:cs="Arial"/>
                <w:b/>
                <w:spacing w:val="-5"/>
              </w:rPr>
              <w:t>m</w:t>
            </w:r>
            <w:r w:rsidRPr="00A51EC7">
              <w:rPr>
                <w:rFonts w:ascii="Arial" w:hAnsi="Arial" w:cs="Arial"/>
                <w:b/>
              </w:rPr>
              <w:t>pr</w:t>
            </w:r>
            <w:r w:rsidRPr="00A51EC7">
              <w:rPr>
                <w:rFonts w:ascii="Arial" w:hAnsi="Arial" w:cs="Arial"/>
                <w:b/>
                <w:spacing w:val="3"/>
              </w:rPr>
              <w:t>e</w:t>
            </w:r>
            <w:r w:rsidRPr="00A51EC7">
              <w:rPr>
                <w:rFonts w:ascii="Arial" w:hAnsi="Arial" w:cs="Arial"/>
                <w:b/>
              </w:rPr>
              <w:t>he</w:t>
            </w:r>
            <w:r w:rsidRPr="00A51EC7">
              <w:rPr>
                <w:rFonts w:ascii="Arial" w:hAnsi="Arial" w:cs="Arial"/>
                <w:b/>
                <w:spacing w:val="2"/>
              </w:rPr>
              <w:t>n</w:t>
            </w:r>
            <w:r w:rsidRPr="00A51EC7">
              <w:rPr>
                <w:rFonts w:ascii="Arial" w:hAnsi="Arial" w:cs="Arial"/>
                <w:b/>
                <w:spacing w:val="-1"/>
              </w:rPr>
              <w:t>s</w:t>
            </w:r>
            <w:r w:rsidRPr="00A51EC7">
              <w:rPr>
                <w:rFonts w:ascii="Arial" w:hAnsi="Arial" w:cs="Arial"/>
                <w:b/>
              </w:rPr>
              <w:t>i</w:t>
            </w:r>
            <w:r w:rsidRPr="00A51EC7">
              <w:rPr>
                <w:rFonts w:ascii="Arial" w:hAnsi="Arial" w:cs="Arial"/>
                <w:b/>
                <w:spacing w:val="1"/>
              </w:rPr>
              <w:t>v</w:t>
            </w:r>
            <w:r w:rsidRPr="00A51EC7">
              <w:rPr>
                <w:rFonts w:ascii="Arial" w:hAnsi="Arial" w:cs="Arial"/>
                <w:b/>
              </w:rPr>
              <w:t>e?</w:t>
            </w:r>
            <w:r w:rsidRPr="00A51EC7">
              <w:rPr>
                <w:rFonts w:ascii="Arial" w:hAnsi="Arial" w:cs="Arial"/>
                <w:b/>
                <w:spacing w:val="-12"/>
              </w:rPr>
              <w:t xml:space="preserve"> </w:t>
            </w:r>
            <w:r w:rsidRPr="00A51EC7">
              <w:rPr>
                <w:rFonts w:ascii="Arial" w:hAnsi="Arial" w:cs="Arial"/>
                <w:b/>
              </w:rPr>
              <w:t>Do</w:t>
            </w:r>
            <w:r w:rsidRPr="00A51EC7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A51EC7">
              <w:rPr>
                <w:rFonts w:ascii="Arial" w:hAnsi="Arial" w:cs="Arial"/>
                <w:b/>
                <w:spacing w:val="6"/>
              </w:rPr>
              <w:t>y</w:t>
            </w:r>
            <w:r w:rsidRPr="00A51EC7">
              <w:rPr>
                <w:rFonts w:ascii="Arial" w:hAnsi="Arial" w:cs="Arial"/>
                <w:b/>
                <w:spacing w:val="1"/>
              </w:rPr>
              <w:t>o</w:t>
            </w:r>
            <w:r w:rsidRPr="00A51EC7">
              <w:rPr>
                <w:rFonts w:ascii="Arial" w:hAnsi="Arial" w:cs="Arial"/>
                <w:b/>
              </w:rPr>
              <w:t>u</w:t>
            </w:r>
          </w:p>
          <w:p w:rsidR="00B562EF" w:rsidRPr="00A51EC7" w:rsidRDefault="002A1FC8">
            <w:pPr>
              <w:ind w:left="460" w:right="198"/>
              <w:rPr>
                <w:rFonts w:ascii="Arial" w:hAnsi="Arial" w:cs="Arial"/>
              </w:rPr>
            </w:pPr>
            <w:r w:rsidRPr="00A51EC7">
              <w:rPr>
                <w:rFonts w:ascii="Arial" w:hAnsi="Arial" w:cs="Arial"/>
                <w:b/>
                <w:spacing w:val="-1"/>
              </w:rPr>
              <w:t>s</w:t>
            </w:r>
            <w:r w:rsidRPr="00A51EC7">
              <w:rPr>
                <w:rFonts w:ascii="Arial" w:hAnsi="Arial" w:cs="Arial"/>
                <w:b/>
              </w:rPr>
              <w:t>u</w:t>
            </w:r>
            <w:r w:rsidRPr="00A51EC7">
              <w:rPr>
                <w:rFonts w:ascii="Arial" w:hAnsi="Arial" w:cs="Arial"/>
                <w:b/>
                <w:spacing w:val="1"/>
              </w:rPr>
              <w:t>gg</w:t>
            </w:r>
            <w:r w:rsidRPr="00A51EC7">
              <w:rPr>
                <w:rFonts w:ascii="Arial" w:hAnsi="Arial" w:cs="Arial"/>
                <w:b/>
              </w:rPr>
              <w:t>est</w:t>
            </w:r>
            <w:r w:rsidRPr="00A51EC7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A51EC7">
              <w:rPr>
                <w:rFonts w:ascii="Arial" w:hAnsi="Arial" w:cs="Arial"/>
                <w:b/>
                <w:spacing w:val="1"/>
              </w:rPr>
              <w:t>t</w:t>
            </w:r>
            <w:r w:rsidRPr="00A51EC7">
              <w:rPr>
                <w:rFonts w:ascii="Arial" w:hAnsi="Arial" w:cs="Arial"/>
                <w:b/>
              </w:rPr>
              <w:t>he</w:t>
            </w:r>
            <w:r w:rsidRPr="00A51EC7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A51EC7">
              <w:rPr>
                <w:rFonts w:ascii="Arial" w:hAnsi="Arial" w:cs="Arial"/>
                <w:b/>
                <w:spacing w:val="1"/>
              </w:rPr>
              <w:t>a</w:t>
            </w:r>
            <w:r w:rsidRPr="00A51EC7">
              <w:rPr>
                <w:rFonts w:ascii="Arial" w:hAnsi="Arial" w:cs="Arial"/>
                <w:b/>
              </w:rPr>
              <w:t>d</w:t>
            </w:r>
            <w:r w:rsidRPr="00A51EC7">
              <w:rPr>
                <w:rFonts w:ascii="Arial" w:hAnsi="Arial" w:cs="Arial"/>
                <w:b/>
                <w:spacing w:val="-1"/>
              </w:rPr>
              <w:t>d</w:t>
            </w:r>
            <w:r w:rsidRPr="00A51EC7">
              <w:rPr>
                <w:rFonts w:ascii="Arial" w:hAnsi="Arial" w:cs="Arial"/>
                <w:b/>
              </w:rPr>
              <w:t>iti</w:t>
            </w:r>
            <w:r w:rsidRPr="00A51EC7">
              <w:rPr>
                <w:rFonts w:ascii="Arial" w:hAnsi="Arial" w:cs="Arial"/>
                <w:b/>
                <w:spacing w:val="1"/>
              </w:rPr>
              <w:t>o</w:t>
            </w:r>
            <w:r w:rsidRPr="00A51EC7">
              <w:rPr>
                <w:rFonts w:ascii="Arial" w:hAnsi="Arial" w:cs="Arial"/>
                <w:b/>
              </w:rPr>
              <w:t>n</w:t>
            </w:r>
            <w:r w:rsidRPr="00A51EC7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A51EC7">
              <w:rPr>
                <w:rFonts w:ascii="Arial" w:hAnsi="Arial" w:cs="Arial"/>
                <w:b/>
                <w:spacing w:val="1"/>
              </w:rPr>
              <w:t>(o</w:t>
            </w:r>
            <w:r w:rsidRPr="00A51EC7">
              <w:rPr>
                <w:rFonts w:ascii="Arial" w:hAnsi="Arial" w:cs="Arial"/>
                <w:b/>
              </w:rPr>
              <w:t>r</w:t>
            </w:r>
            <w:r w:rsidRPr="00A51EC7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A51EC7">
              <w:rPr>
                <w:rFonts w:ascii="Arial" w:hAnsi="Arial" w:cs="Arial"/>
                <w:b/>
              </w:rPr>
              <w:t>dele</w:t>
            </w:r>
            <w:r w:rsidRPr="00A51EC7">
              <w:rPr>
                <w:rFonts w:ascii="Arial" w:hAnsi="Arial" w:cs="Arial"/>
                <w:b/>
                <w:spacing w:val="1"/>
              </w:rPr>
              <w:t>t</w:t>
            </w:r>
            <w:r w:rsidRPr="00A51EC7">
              <w:rPr>
                <w:rFonts w:ascii="Arial" w:hAnsi="Arial" w:cs="Arial"/>
                <w:b/>
              </w:rPr>
              <w:t>i</w:t>
            </w:r>
            <w:r w:rsidRPr="00A51EC7">
              <w:rPr>
                <w:rFonts w:ascii="Arial" w:hAnsi="Arial" w:cs="Arial"/>
                <w:b/>
                <w:spacing w:val="1"/>
              </w:rPr>
              <w:t>o</w:t>
            </w:r>
            <w:r w:rsidRPr="00A51EC7">
              <w:rPr>
                <w:rFonts w:ascii="Arial" w:hAnsi="Arial" w:cs="Arial"/>
                <w:b/>
              </w:rPr>
              <w:t>n)</w:t>
            </w:r>
            <w:r w:rsidRPr="00A51EC7">
              <w:rPr>
                <w:rFonts w:ascii="Arial" w:hAnsi="Arial" w:cs="Arial"/>
                <w:b/>
                <w:spacing w:val="-6"/>
              </w:rPr>
              <w:t xml:space="preserve"> </w:t>
            </w:r>
            <w:r w:rsidRPr="00A51EC7">
              <w:rPr>
                <w:rFonts w:ascii="Arial" w:hAnsi="Arial" w:cs="Arial"/>
                <w:b/>
                <w:spacing w:val="1"/>
              </w:rPr>
              <w:t>o</w:t>
            </w:r>
            <w:r w:rsidRPr="00A51EC7">
              <w:rPr>
                <w:rFonts w:ascii="Arial" w:hAnsi="Arial" w:cs="Arial"/>
                <w:b/>
              </w:rPr>
              <w:t>f</w:t>
            </w:r>
            <w:r w:rsidRPr="00A51EC7">
              <w:rPr>
                <w:rFonts w:ascii="Arial" w:hAnsi="Arial" w:cs="Arial"/>
                <w:b/>
                <w:spacing w:val="-1"/>
              </w:rPr>
              <w:t xml:space="preserve"> s</w:t>
            </w:r>
            <w:r w:rsidRPr="00A51EC7">
              <w:rPr>
                <w:rFonts w:ascii="Arial" w:hAnsi="Arial" w:cs="Arial"/>
                <w:b/>
                <w:spacing w:val="1"/>
              </w:rPr>
              <w:t>o</w:t>
            </w:r>
            <w:r w:rsidRPr="00A51EC7">
              <w:rPr>
                <w:rFonts w:ascii="Arial" w:hAnsi="Arial" w:cs="Arial"/>
                <w:b/>
                <w:spacing w:val="-5"/>
              </w:rPr>
              <w:t>m</w:t>
            </w:r>
            <w:r w:rsidRPr="00A51EC7">
              <w:rPr>
                <w:rFonts w:ascii="Arial" w:hAnsi="Arial" w:cs="Arial"/>
                <w:b/>
              </w:rPr>
              <w:t>e</w:t>
            </w:r>
            <w:r w:rsidRPr="00A51EC7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A51EC7">
              <w:rPr>
                <w:rFonts w:ascii="Arial" w:hAnsi="Arial" w:cs="Arial"/>
                <w:b/>
              </w:rPr>
              <w:t>p</w:t>
            </w:r>
            <w:r w:rsidRPr="00A51EC7">
              <w:rPr>
                <w:rFonts w:ascii="Arial" w:hAnsi="Arial" w:cs="Arial"/>
                <w:b/>
                <w:spacing w:val="1"/>
              </w:rPr>
              <w:t>o</w:t>
            </w:r>
            <w:r w:rsidRPr="00A51EC7">
              <w:rPr>
                <w:rFonts w:ascii="Arial" w:hAnsi="Arial" w:cs="Arial"/>
                <w:b/>
                <w:spacing w:val="2"/>
              </w:rPr>
              <w:t>i</w:t>
            </w:r>
            <w:r w:rsidRPr="00A51EC7">
              <w:rPr>
                <w:rFonts w:ascii="Arial" w:hAnsi="Arial" w:cs="Arial"/>
                <w:b/>
              </w:rPr>
              <w:t>nts</w:t>
            </w:r>
            <w:r w:rsidRPr="00A51EC7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A51EC7">
              <w:rPr>
                <w:rFonts w:ascii="Arial" w:hAnsi="Arial" w:cs="Arial"/>
                <w:b/>
              </w:rPr>
              <w:t>in</w:t>
            </w:r>
            <w:r w:rsidRPr="00A51EC7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A51EC7">
              <w:rPr>
                <w:rFonts w:ascii="Arial" w:hAnsi="Arial" w:cs="Arial"/>
                <w:b/>
                <w:spacing w:val="1"/>
              </w:rPr>
              <w:t>t</w:t>
            </w:r>
            <w:r w:rsidRPr="00A51EC7">
              <w:rPr>
                <w:rFonts w:ascii="Arial" w:hAnsi="Arial" w:cs="Arial"/>
                <w:b/>
              </w:rPr>
              <w:t>h</w:t>
            </w:r>
            <w:r w:rsidRPr="00A51EC7">
              <w:rPr>
                <w:rFonts w:ascii="Arial" w:hAnsi="Arial" w:cs="Arial"/>
                <w:b/>
                <w:spacing w:val="2"/>
              </w:rPr>
              <w:t>i</w:t>
            </w:r>
            <w:r w:rsidRPr="00A51EC7">
              <w:rPr>
                <w:rFonts w:ascii="Arial" w:hAnsi="Arial" w:cs="Arial"/>
                <w:b/>
              </w:rPr>
              <w:t xml:space="preserve">s </w:t>
            </w:r>
            <w:r w:rsidRPr="00A51EC7">
              <w:rPr>
                <w:rFonts w:ascii="Arial" w:hAnsi="Arial" w:cs="Arial"/>
                <w:b/>
                <w:spacing w:val="-1"/>
              </w:rPr>
              <w:t>s</w:t>
            </w:r>
            <w:r w:rsidRPr="00A51EC7">
              <w:rPr>
                <w:rFonts w:ascii="Arial" w:hAnsi="Arial" w:cs="Arial"/>
                <w:b/>
              </w:rPr>
              <w:t>e</w:t>
            </w:r>
            <w:r w:rsidRPr="00A51EC7">
              <w:rPr>
                <w:rFonts w:ascii="Arial" w:hAnsi="Arial" w:cs="Arial"/>
                <w:b/>
                <w:spacing w:val="1"/>
              </w:rPr>
              <w:t>ct</w:t>
            </w:r>
            <w:r w:rsidRPr="00A51EC7">
              <w:rPr>
                <w:rFonts w:ascii="Arial" w:hAnsi="Arial" w:cs="Arial"/>
                <w:b/>
              </w:rPr>
              <w:t>i</w:t>
            </w:r>
            <w:r w:rsidRPr="00A51EC7">
              <w:rPr>
                <w:rFonts w:ascii="Arial" w:hAnsi="Arial" w:cs="Arial"/>
                <w:b/>
                <w:spacing w:val="1"/>
              </w:rPr>
              <w:t>o</w:t>
            </w:r>
            <w:r w:rsidRPr="00A51EC7">
              <w:rPr>
                <w:rFonts w:ascii="Arial" w:hAnsi="Arial" w:cs="Arial"/>
                <w:b/>
              </w:rPr>
              <w:t>n?</w:t>
            </w:r>
            <w:r w:rsidRPr="00A51EC7">
              <w:rPr>
                <w:rFonts w:ascii="Arial" w:hAnsi="Arial" w:cs="Arial"/>
                <w:b/>
                <w:spacing w:val="-6"/>
              </w:rPr>
              <w:t xml:space="preserve"> </w:t>
            </w:r>
            <w:r w:rsidRPr="00A51EC7">
              <w:rPr>
                <w:rFonts w:ascii="Arial" w:hAnsi="Arial" w:cs="Arial"/>
                <w:b/>
              </w:rPr>
              <w:t>Ple</w:t>
            </w:r>
            <w:r w:rsidRPr="00A51EC7">
              <w:rPr>
                <w:rFonts w:ascii="Arial" w:hAnsi="Arial" w:cs="Arial"/>
                <w:b/>
                <w:spacing w:val="1"/>
              </w:rPr>
              <w:t>a</w:t>
            </w:r>
            <w:r w:rsidRPr="00A51EC7">
              <w:rPr>
                <w:rFonts w:ascii="Arial" w:hAnsi="Arial" w:cs="Arial"/>
                <w:b/>
                <w:spacing w:val="-1"/>
              </w:rPr>
              <w:t>s</w:t>
            </w:r>
            <w:r w:rsidRPr="00A51EC7">
              <w:rPr>
                <w:rFonts w:ascii="Arial" w:hAnsi="Arial" w:cs="Arial"/>
                <w:b/>
              </w:rPr>
              <w:t>e</w:t>
            </w:r>
            <w:r w:rsidRPr="00A51EC7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A51EC7">
              <w:rPr>
                <w:rFonts w:ascii="Arial" w:hAnsi="Arial" w:cs="Arial"/>
                <w:b/>
                <w:spacing w:val="2"/>
              </w:rPr>
              <w:t>w</w:t>
            </w:r>
            <w:r w:rsidRPr="00A51EC7">
              <w:rPr>
                <w:rFonts w:ascii="Arial" w:hAnsi="Arial" w:cs="Arial"/>
                <w:b/>
              </w:rPr>
              <w:t>ri</w:t>
            </w:r>
            <w:r w:rsidRPr="00A51EC7">
              <w:rPr>
                <w:rFonts w:ascii="Arial" w:hAnsi="Arial" w:cs="Arial"/>
                <w:b/>
                <w:spacing w:val="1"/>
              </w:rPr>
              <w:t>t</w:t>
            </w:r>
            <w:r w:rsidRPr="00A51EC7">
              <w:rPr>
                <w:rFonts w:ascii="Arial" w:hAnsi="Arial" w:cs="Arial"/>
                <w:b/>
              </w:rPr>
              <w:t>e</w:t>
            </w:r>
            <w:r w:rsidRPr="00A51EC7">
              <w:rPr>
                <w:rFonts w:ascii="Arial" w:hAnsi="Arial" w:cs="Arial"/>
                <w:b/>
                <w:spacing w:val="-6"/>
              </w:rPr>
              <w:t xml:space="preserve"> </w:t>
            </w:r>
            <w:r w:rsidRPr="00A51EC7">
              <w:rPr>
                <w:rFonts w:ascii="Arial" w:hAnsi="Arial" w:cs="Arial"/>
                <w:b/>
                <w:spacing w:val="1"/>
              </w:rPr>
              <w:t>yo</w:t>
            </w:r>
            <w:r w:rsidRPr="00A51EC7">
              <w:rPr>
                <w:rFonts w:ascii="Arial" w:hAnsi="Arial" w:cs="Arial"/>
                <w:b/>
              </w:rPr>
              <w:t>ur</w:t>
            </w:r>
            <w:r w:rsidRPr="00A51EC7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A51EC7">
              <w:rPr>
                <w:rFonts w:ascii="Arial" w:hAnsi="Arial" w:cs="Arial"/>
                <w:b/>
                <w:spacing w:val="-1"/>
              </w:rPr>
              <w:t>s</w:t>
            </w:r>
            <w:r w:rsidRPr="00A51EC7">
              <w:rPr>
                <w:rFonts w:ascii="Arial" w:hAnsi="Arial" w:cs="Arial"/>
                <w:b/>
              </w:rPr>
              <w:t>u</w:t>
            </w:r>
            <w:r w:rsidRPr="00A51EC7">
              <w:rPr>
                <w:rFonts w:ascii="Arial" w:hAnsi="Arial" w:cs="Arial"/>
                <w:b/>
                <w:spacing w:val="1"/>
              </w:rPr>
              <w:t>gg</w:t>
            </w:r>
            <w:r w:rsidRPr="00A51EC7">
              <w:rPr>
                <w:rFonts w:ascii="Arial" w:hAnsi="Arial" w:cs="Arial"/>
                <w:b/>
              </w:rPr>
              <w:t>esti</w:t>
            </w:r>
            <w:r w:rsidRPr="00A51EC7">
              <w:rPr>
                <w:rFonts w:ascii="Arial" w:hAnsi="Arial" w:cs="Arial"/>
                <w:b/>
                <w:spacing w:val="1"/>
              </w:rPr>
              <w:t>o</w:t>
            </w:r>
            <w:r w:rsidRPr="00A51EC7">
              <w:rPr>
                <w:rFonts w:ascii="Arial" w:hAnsi="Arial" w:cs="Arial"/>
                <w:b/>
              </w:rPr>
              <w:t>ns</w:t>
            </w:r>
            <w:r w:rsidRPr="00A51EC7">
              <w:rPr>
                <w:rFonts w:ascii="Arial" w:hAnsi="Arial" w:cs="Arial"/>
                <w:b/>
                <w:spacing w:val="-11"/>
              </w:rPr>
              <w:t xml:space="preserve"> </w:t>
            </w:r>
            <w:r w:rsidRPr="00A51EC7">
              <w:rPr>
                <w:rFonts w:ascii="Arial" w:hAnsi="Arial" w:cs="Arial"/>
                <w:b/>
              </w:rPr>
              <w:t>her</w:t>
            </w:r>
            <w:r w:rsidRPr="00A51EC7">
              <w:rPr>
                <w:rFonts w:ascii="Arial" w:hAnsi="Arial" w:cs="Arial"/>
                <w:b/>
                <w:spacing w:val="1"/>
              </w:rPr>
              <w:t>e</w:t>
            </w:r>
            <w:r w:rsidRPr="00A51EC7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93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562EF" w:rsidRPr="00A51EC7" w:rsidRDefault="002A1FC8">
            <w:pPr>
              <w:spacing w:line="220" w:lineRule="exact"/>
              <w:ind w:left="102"/>
              <w:rPr>
                <w:rFonts w:ascii="Arial" w:hAnsi="Arial" w:cs="Arial"/>
              </w:rPr>
            </w:pPr>
            <w:r w:rsidRPr="00A51EC7">
              <w:rPr>
                <w:rFonts w:ascii="Arial" w:hAnsi="Arial" w:cs="Arial"/>
                <w:b/>
              </w:rPr>
              <w:t>Yes,</w:t>
            </w:r>
            <w:r w:rsidRPr="00A51EC7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A51EC7">
              <w:rPr>
                <w:rFonts w:ascii="Arial" w:hAnsi="Arial" w:cs="Arial"/>
                <w:b/>
                <w:spacing w:val="1"/>
              </w:rPr>
              <w:t>t</w:t>
            </w:r>
            <w:r w:rsidRPr="00A51EC7">
              <w:rPr>
                <w:rFonts w:ascii="Arial" w:hAnsi="Arial" w:cs="Arial"/>
                <w:b/>
              </w:rPr>
              <w:t>he</w:t>
            </w:r>
            <w:r w:rsidRPr="00A51EC7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A51EC7">
              <w:rPr>
                <w:rFonts w:ascii="Arial" w:hAnsi="Arial" w:cs="Arial"/>
                <w:b/>
                <w:spacing w:val="1"/>
              </w:rPr>
              <w:t>a</w:t>
            </w:r>
            <w:r w:rsidRPr="00A51EC7">
              <w:rPr>
                <w:rFonts w:ascii="Arial" w:hAnsi="Arial" w:cs="Arial"/>
                <w:b/>
              </w:rPr>
              <w:t>b</w:t>
            </w:r>
            <w:r w:rsidRPr="00A51EC7">
              <w:rPr>
                <w:rFonts w:ascii="Arial" w:hAnsi="Arial" w:cs="Arial"/>
                <w:b/>
                <w:spacing w:val="-1"/>
              </w:rPr>
              <w:t>s</w:t>
            </w:r>
            <w:r w:rsidRPr="00A51EC7">
              <w:rPr>
                <w:rFonts w:ascii="Arial" w:hAnsi="Arial" w:cs="Arial"/>
                <w:b/>
                <w:spacing w:val="1"/>
              </w:rPr>
              <w:t>t</w:t>
            </w:r>
            <w:r w:rsidRPr="00A51EC7">
              <w:rPr>
                <w:rFonts w:ascii="Arial" w:hAnsi="Arial" w:cs="Arial"/>
                <w:b/>
              </w:rPr>
              <w:t>r</w:t>
            </w:r>
            <w:r w:rsidRPr="00A51EC7">
              <w:rPr>
                <w:rFonts w:ascii="Arial" w:hAnsi="Arial" w:cs="Arial"/>
                <w:b/>
                <w:spacing w:val="1"/>
              </w:rPr>
              <w:t>a</w:t>
            </w:r>
            <w:r w:rsidRPr="00A51EC7">
              <w:rPr>
                <w:rFonts w:ascii="Arial" w:hAnsi="Arial" w:cs="Arial"/>
                <w:b/>
              </w:rPr>
              <w:t>ct</w:t>
            </w:r>
            <w:r w:rsidRPr="00A51EC7">
              <w:rPr>
                <w:rFonts w:ascii="Arial" w:hAnsi="Arial" w:cs="Arial"/>
                <w:b/>
                <w:spacing w:val="-6"/>
              </w:rPr>
              <w:t xml:space="preserve"> </w:t>
            </w:r>
            <w:r w:rsidRPr="00A51EC7">
              <w:rPr>
                <w:rFonts w:ascii="Arial" w:hAnsi="Arial" w:cs="Arial"/>
                <w:b/>
              </w:rPr>
              <w:t>is</w:t>
            </w:r>
            <w:r w:rsidRPr="00A51EC7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A51EC7">
              <w:rPr>
                <w:rFonts w:ascii="Arial" w:hAnsi="Arial" w:cs="Arial"/>
                <w:b/>
              </w:rPr>
              <w:t>c</w:t>
            </w:r>
            <w:r w:rsidRPr="00A51EC7">
              <w:rPr>
                <w:rFonts w:ascii="Arial" w:hAnsi="Arial" w:cs="Arial"/>
                <w:b/>
                <w:spacing w:val="4"/>
              </w:rPr>
              <w:t>o</w:t>
            </w:r>
            <w:r w:rsidRPr="00A51EC7">
              <w:rPr>
                <w:rFonts w:ascii="Arial" w:hAnsi="Arial" w:cs="Arial"/>
                <w:b/>
                <w:spacing w:val="-3"/>
              </w:rPr>
              <w:t>m</w:t>
            </w:r>
            <w:r w:rsidRPr="00A51EC7">
              <w:rPr>
                <w:rFonts w:ascii="Arial" w:hAnsi="Arial" w:cs="Arial"/>
                <w:b/>
              </w:rPr>
              <w:t>pre</w:t>
            </w:r>
            <w:r w:rsidRPr="00A51EC7">
              <w:rPr>
                <w:rFonts w:ascii="Arial" w:hAnsi="Arial" w:cs="Arial"/>
                <w:b/>
                <w:spacing w:val="2"/>
              </w:rPr>
              <w:t>h</w:t>
            </w:r>
            <w:r w:rsidRPr="00A51EC7">
              <w:rPr>
                <w:rFonts w:ascii="Arial" w:hAnsi="Arial" w:cs="Arial"/>
                <w:b/>
              </w:rPr>
              <w:t>en</w:t>
            </w:r>
            <w:r w:rsidRPr="00A51EC7">
              <w:rPr>
                <w:rFonts w:ascii="Arial" w:hAnsi="Arial" w:cs="Arial"/>
                <w:b/>
                <w:spacing w:val="-1"/>
              </w:rPr>
              <w:t>s</w:t>
            </w:r>
            <w:r w:rsidRPr="00A51EC7">
              <w:rPr>
                <w:rFonts w:ascii="Arial" w:hAnsi="Arial" w:cs="Arial"/>
                <w:b/>
              </w:rPr>
              <w:t>i</w:t>
            </w:r>
            <w:r w:rsidRPr="00A51EC7">
              <w:rPr>
                <w:rFonts w:ascii="Arial" w:hAnsi="Arial" w:cs="Arial"/>
                <w:b/>
                <w:spacing w:val="1"/>
              </w:rPr>
              <w:t>v</w:t>
            </w:r>
            <w:r w:rsidRPr="00A51EC7">
              <w:rPr>
                <w:rFonts w:ascii="Arial" w:hAnsi="Arial" w:cs="Arial"/>
                <w:b/>
              </w:rPr>
              <w:t>e.</w:t>
            </w:r>
          </w:p>
          <w:p w:rsidR="00B562EF" w:rsidRPr="00A51EC7" w:rsidRDefault="002A1FC8">
            <w:pPr>
              <w:ind w:left="102"/>
              <w:rPr>
                <w:rFonts w:ascii="Arial" w:hAnsi="Arial" w:cs="Arial"/>
              </w:rPr>
            </w:pPr>
            <w:r w:rsidRPr="00A51EC7">
              <w:rPr>
                <w:rFonts w:ascii="Arial" w:hAnsi="Arial" w:cs="Arial"/>
                <w:b/>
              </w:rPr>
              <w:t>N</w:t>
            </w:r>
            <w:r w:rsidRPr="00A51EC7">
              <w:rPr>
                <w:rFonts w:ascii="Arial" w:hAnsi="Arial" w:cs="Arial"/>
                <w:b/>
                <w:spacing w:val="1"/>
              </w:rPr>
              <w:t>o</w:t>
            </w:r>
            <w:r w:rsidRPr="00A51EC7">
              <w:rPr>
                <w:rFonts w:ascii="Arial" w:hAnsi="Arial" w:cs="Arial"/>
                <w:b/>
              </w:rPr>
              <w:t>,</w:t>
            </w:r>
            <w:r w:rsidRPr="00A51EC7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A51EC7">
              <w:rPr>
                <w:rFonts w:ascii="Arial" w:hAnsi="Arial" w:cs="Arial"/>
                <w:b/>
                <w:spacing w:val="1"/>
              </w:rPr>
              <w:t>t</w:t>
            </w:r>
            <w:r w:rsidRPr="00A51EC7">
              <w:rPr>
                <w:rFonts w:ascii="Arial" w:hAnsi="Arial" w:cs="Arial"/>
                <w:b/>
              </w:rPr>
              <w:t>he</w:t>
            </w:r>
            <w:r w:rsidRPr="00A51EC7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A51EC7">
              <w:rPr>
                <w:rFonts w:ascii="Arial" w:hAnsi="Arial" w:cs="Arial"/>
                <w:b/>
                <w:spacing w:val="1"/>
              </w:rPr>
              <w:t>a</w:t>
            </w:r>
            <w:r w:rsidRPr="00A51EC7">
              <w:rPr>
                <w:rFonts w:ascii="Arial" w:hAnsi="Arial" w:cs="Arial"/>
                <w:b/>
              </w:rPr>
              <w:t>b</w:t>
            </w:r>
            <w:r w:rsidRPr="00A51EC7">
              <w:rPr>
                <w:rFonts w:ascii="Arial" w:hAnsi="Arial" w:cs="Arial"/>
                <w:b/>
                <w:spacing w:val="-1"/>
              </w:rPr>
              <w:t>s</w:t>
            </w:r>
            <w:r w:rsidRPr="00A51EC7">
              <w:rPr>
                <w:rFonts w:ascii="Arial" w:hAnsi="Arial" w:cs="Arial"/>
                <w:b/>
                <w:spacing w:val="1"/>
              </w:rPr>
              <w:t>t</w:t>
            </w:r>
            <w:r w:rsidRPr="00A51EC7">
              <w:rPr>
                <w:rFonts w:ascii="Arial" w:hAnsi="Arial" w:cs="Arial"/>
                <w:b/>
              </w:rPr>
              <w:t>r</w:t>
            </w:r>
            <w:r w:rsidRPr="00A51EC7">
              <w:rPr>
                <w:rFonts w:ascii="Arial" w:hAnsi="Arial" w:cs="Arial"/>
                <w:b/>
                <w:spacing w:val="1"/>
              </w:rPr>
              <w:t>a</w:t>
            </w:r>
            <w:r w:rsidRPr="00A51EC7">
              <w:rPr>
                <w:rFonts w:ascii="Arial" w:hAnsi="Arial" w:cs="Arial"/>
                <w:b/>
              </w:rPr>
              <w:t>ct</w:t>
            </w:r>
            <w:r w:rsidRPr="00A51EC7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A51EC7">
              <w:rPr>
                <w:rFonts w:ascii="Arial" w:hAnsi="Arial" w:cs="Arial"/>
                <w:b/>
              </w:rPr>
              <w:t>h</w:t>
            </w:r>
            <w:r w:rsidRPr="00A51EC7">
              <w:rPr>
                <w:rFonts w:ascii="Arial" w:hAnsi="Arial" w:cs="Arial"/>
                <w:b/>
                <w:spacing w:val="1"/>
              </w:rPr>
              <w:t>a</w:t>
            </w:r>
            <w:r w:rsidRPr="00A51EC7">
              <w:rPr>
                <w:rFonts w:ascii="Arial" w:hAnsi="Arial" w:cs="Arial"/>
                <w:b/>
              </w:rPr>
              <w:t>s</w:t>
            </w:r>
            <w:r w:rsidRPr="00A51EC7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A51EC7">
              <w:rPr>
                <w:rFonts w:ascii="Arial" w:hAnsi="Arial" w:cs="Arial"/>
                <w:b/>
              </w:rPr>
              <w:t>c</w:t>
            </w:r>
            <w:r w:rsidRPr="00A51EC7">
              <w:rPr>
                <w:rFonts w:ascii="Arial" w:hAnsi="Arial" w:cs="Arial"/>
                <w:b/>
                <w:spacing w:val="1"/>
              </w:rPr>
              <w:t>ov</w:t>
            </w:r>
            <w:r w:rsidRPr="00A51EC7">
              <w:rPr>
                <w:rFonts w:ascii="Arial" w:hAnsi="Arial" w:cs="Arial"/>
                <w:b/>
                <w:spacing w:val="-2"/>
              </w:rPr>
              <w:t>e</w:t>
            </w:r>
            <w:r w:rsidRPr="00A51EC7">
              <w:rPr>
                <w:rFonts w:ascii="Arial" w:hAnsi="Arial" w:cs="Arial"/>
                <w:b/>
              </w:rPr>
              <w:t>r</w:t>
            </w:r>
            <w:r w:rsidRPr="00A51EC7">
              <w:rPr>
                <w:rFonts w:ascii="Arial" w:hAnsi="Arial" w:cs="Arial"/>
                <w:b/>
                <w:spacing w:val="1"/>
              </w:rPr>
              <w:t>e</w:t>
            </w:r>
            <w:r w:rsidRPr="00A51EC7">
              <w:rPr>
                <w:rFonts w:ascii="Arial" w:hAnsi="Arial" w:cs="Arial"/>
                <w:b/>
              </w:rPr>
              <w:t>d</w:t>
            </w:r>
            <w:r w:rsidRPr="00A51EC7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A51EC7">
              <w:rPr>
                <w:rFonts w:ascii="Arial" w:hAnsi="Arial" w:cs="Arial"/>
                <w:b/>
                <w:spacing w:val="1"/>
              </w:rPr>
              <w:t>a</w:t>
            </w:r>
            <w:r w:rsidRPr="00A51EC7">
              <w:rPr>
                <w:rFonts w:ascii="Arial" w:hAnsi="Arial" w:cs="Arial"/>
                <w:b/>
              </w:rPr>
              <w:t>ll</w:t>
            </w:r>
          </w:p>
        </w:tc>
        <w:tc>
          <w:tcPr>
            <w:tcW w:w="64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562EF" w:rsidRPr="00A51EC7" w:rsidRDefault="002A1FC8">
            <w:pPr>
              <w:spacing w:line="220" w:lineRule="exact"/>
              <w:ind w:left="102"/>
              <w:rPr>
                <w:rFonts w:ascii="Arial" w:hAnsi="Arial" w:cs="Arial"/>
              </w:rPr>
            </w:pPr>
            <w:r w:rsidRPr="00A51EC7">
              <w:rPr>
                <w:rFonts w:ascii="Arial" w:hAnsi="Arial" w:cs="Arial"/>
                <w:spacing w:val="1"/>
              </w:rPr>
              <w:t>W</w:t>
            </w:r>
            <w:r w:rsidRPr="00A51EC7">
              <w:rPr>
                <w:rFonts w:ascii="Arial" w:hAnsi="Arial" w:cs="Arial"/>
              </w:rPr>
              <w:t>e</w:t>
            </w:r>
            <w:r w:rsidRPr="00A51EC7">
              <w:rPr>
                <w:rFonts w:ascii="Arial" w:hAnsi="Arial" w:cs="Arial"/>
                <w:spacing w:val="-2"/>
              </w:rPr>
              <w:t xml:space="preserve"> </w:t>
            </w:r>
            <w:r w:rsidRPr="00A51EC7">
              <w:rPr>
                <w:rFonts w:ascii="Arial" w:hAnsi="Arial" w:cs="Arial"/>
              </w:rPr>
              <w:t>a</w:t>
            </w:r>
            <w:r w:rsidRPr="00A51EC7">
              <w:rPr>
                <w:rFonts w:ascii="Arial" w:hAnsi="Arial" w:cs="Arial"/>
                <w:spacing w:val="1"/>
              </w:rPr>
              <w:t>r</w:t>
            </w:r>
            <w:r w:rsidRPr="00A51EC7">
              <w:rPr>
                <w:rFonts w:ascii="Arial" w:hAnsi="Arial" w:cs="Arial"/>
              </w:rPr>
              <w:t>e</w:t>
            </w:r>
            <w:r w:rsidRPr="00A51EC7">
              <w:rPr>
                <w:rFonts w:ascii="Arial" w:hAnsi="Arial" w:cs="Arial"/>
                <w:spacing w:val="-1"/>
              </w:rPr>
              <w:t xml:space="preserve"> </w:t>
            </w:r>
            <w:r w:rsidRPr="00A51EC7">
              <w:rPr>
                <w:rFonts w:ascii="Arial" w:hAnsi="Arial" w:cs="Arial"/>
                <w:spacing w:val="1"/>
              </w:rPr>
              <w:t>p</w:t>
            </w:r>
            <w:r w:rsidRPr="00A51EC7">
              <w:rPr>
                <w:rFonts w:ascii="Arial" w:hAnsi="Arial" w:cs="Arial"/>
              </w:rPr>
              <w:t>leased</w:t>
            </w:r>
            <w:r w:rsidRPr="00A51EC7">
              <w:rPr>
                <w:rFonts w:ascii="Arial" w:hAnsi="Arial" w:cs="Arial"/>
                <w:spacing w:val="-5"/>
              </w:rPr>
              <w:t xml:space="preserve"> </w:t>
            </w:r>
            <w:r w:rsidRPr="00A51EC7">
              <w:rPr>
                <w:rFonts w:ascii="Arial" w:hAnsi="Arial" w:cs="Arial"/>
              </w:rPr>
              <w:t>t</w:t>
            </w:r>
            <w:r w:rsidRPr="00A51EC7">
              <w:rPr>
                <w:rFonts w:ascii="Arial" w:hAnsi="Arial" w:cs="Arial"/>
                <w:spacing w:val="-1"/>
              </w:rPr>
              <w:t>h</w:t>
            </w:r>
            <w:r w:rsidRPr="00A51EC7">
              <w:rPr>
                <w:rFonts w:ascii="Arial" w:hAnsi="Arial" w:cs="Arial"/>
              </w:rPr>
              <w:t>at</w:t>
            </w:r>
            <w:r w:rsidRPr="00A51EC7">
              <w:rPr>
                <w:rFonts w:ascii="Arial" w:hAnsi="Arial" w:cs="Arial"/>
                <w:spacing w:val="-3"/>
              </w:rPr>
              <w:t xml:space="preserve"> </w:t>
            </w:r>
            <w:r w:rsidRPr="00A51EC7">
              <w:rPr>
                <w:rFonts w:ascii="Arial" w:hAnsi="Arial" w:cs="Arial"/>
              </w:rPr>
              <w:t>t</w:t>
            </w:r>
            <w:r w:rsidRPr="00A51EC7">
              <w:rPr>
                <w:rFonts w:ascii="Arial" w:hAnsi="Arial" w:cs="Arial"/>
                <w:spacing w:val="-1"/>
              </w:rPr>
              <w:t>h</w:t>
            </w:r>
            <w:r w:rsidRPr="00A51EC7">
              <w:rPr>
                <w:rFonts w:ascii="Arial" w:hAnsi="Arial" w:cs="Arial"/>
              </w:rPr>
              <w:t>e</w:t>
            </w:r>
            <w:r w:rsidRPr="00A51EC7">
              <w:rPr>
                <w:rFonts w:ascii="Arial" w:hAnsi="Arial" w:cs="Arial"/>
                <w:spacing w:val="-1"/>
              </w:rPr>
              <w:t xml:space="preserve"> </w:t>
            </w:r>
            <w:r w:rsidRPr="00A51EC7">
              <w:rPr>
                <w:rFonts w:ascii="Arial" w:hAnsi="Arial" w:cs="Arial"/>
                <w:spacing w:val="1"/>
              </w:rPr>
              <w:t>r</w:t>
            </w:r>
            <w:r w:rsidRPr="00A51EC7">
              <w:rPr>
                <w:rFonts w:ascii="Arial" w:hAnsi="Arial" w:cs="Arial"/>
              </w:rPr>
              <w:t>e</w:t>
            </w:r>
            <w:r w:rsidRPr="00A51EC7">
              <w:rPr>
                <w:rFonts w:ascii="Arial" w:hAnsi="Arial" w:cs="Arial"/>
                <w:spacing w:val="-1"/>
              </w:rPr>
              <w:t>v</w:t>
            </w:r>
            <w:r w:rsidRPr="00A51EC7">
              <w:rPr>
                <w:rFonts w:ascii="Arial" w:hAnsi="Arial" w:cs="Arial"/>
              </w:rPr>
              <w:t>i</w:t>
            </w:r>
            <w:r w:rsidRPr="00A51EC7">
              <w:rPr>
                <w:rFonts w:ascii="Arial" w:hAnsi="Arial" w:cs="Arial"/>
                <w:spacing w:val="2"/>
              </w:rPr>
              <w:t>e</w:t>
            </w:r>
            <w:r w:rsidRPr="00A51EC7">
              <w:rPr>
                <w:rFonts w:ascii="Arial" w:hAnsi="Arial" w:cs="Arial"/>
                <w:spacing w:val="-2"/>
              </w:rPr>
              <w:t>w</w:t>
            </w:r>
            <w:r w:rsidRPr="00A51EC7">
              <w:rPr>
                <w:rFonts w:ascii="Arial" w:hAnsi="Arial" w:cs="Arial"/>
              </w:rPr>
              <w:t>er</w:t>
            </w:r>
            <w:r w:rsidRPr="00A51EC7">
              <w:rPr>
                <w:rFonts w:ascii="Arial" w:hAnsi="Arial" w:cs="Arial"/>
                <w:spacing w:val="-3"/>
              </w:rPr>
              <w:t xml:space="preserve"> </w:t>
            </w:r>
            <w:r w:rsidRPr="00A51EC7">
              <w:rPr>
                <w:rFonts w:ascii="Arial" w:hAnsi="Arial" w:cs="Arial"/>
                <w:spacing w:val="-2"/>
              </w:rPr>
              <w:t>f</w:t>
            </w:r>
            <w:r w:rsidRPr="00A51EC7">
              <w:rPr>
                <w:rFonts w:ascii="Arial" w:hAnsi="Arial" w:cs="Arial"/>
              </w:rPr>
              <w:t>i</w:t>
            </w:r>
            <w:r w:rsidRPr="00A51EC7">
              <w:rPr>
                <w:rFonts w:ascii="Arial" w:hAnsi="Arial" w:cs="Arial"/>
                <w:spacing w:val="-1"/>
              </w:rPr>
              <w:t>n</w:t>
            </w:r>
            <w:r w:rsidRPr="00A51EC7">
              <w:rPr>
                <w:rFonts w:ascii="Arial" w:hAnsi="Arial" w:cs="Arial"/>
                <w:spacing w:val="1"/>
              </w:rPr>
              <w:t>d</w:t>
            </w:r>
            <w:r w:rsidRPr="00A51EC7">
              <w:rPr>
                <w:rFonts w:ascii="Arial" w:hAnsi="Arial" w:cs="Arial"/>
              </w:rPr>
              <w:t>s</w:t>
            </w:r>
            <w:r w:rsidRPr="00A51EC7">
              <w:rPr>
                <w:rFonts w:ascii="Arial" w:hAnsi="Arial" w:cs="Arial"/>
                <w:spacing w:val="-4"/>
              </w:rPr>
              <w:t xml:space="preserve"> </w:t>
            </w:r>
            <w:r w:rsidRPr="00A51EC7">
              <w:rPr>
                <w:rFonts w:ascii="Arial" w:hAnsi="Arial" w:cs="Arial"/>
                <w:spacing w:val="2"/>
              </w:rPr>
              <w:t>t</w:t>
            </w:r>
            <w:r w:rsidRPr="00A51EC7">
              <w:rPr>
                <w:rFonts w:ascii="Arial" w:hAnsi="Arial" w:cs="Arial"/>
                <w:spacing w:val="-1"/>
              </w:rPr>
              <w:t>h</w:t>
            </w:r>
            <w:r w:rsidRPr="00A51EC7">
              <w:rPr>
                <w:rFonts w:ascii="Arial" w:hAnsi="Arial" w:cs="Arial"/>
              </w:rPr>
              <w:t>e</w:t>
            </w:r>
            <w:r w:rsidRPr="00A51EC7">
              <w:rPr>
                <w:rFonts w:ascii="Arial" w:hAnsi="Arial" w:cs="Arial"/>
                <w:spacing w:val="-1"/>
              </w:rPr>
              <w:t xml:space="preserve"> </w:t>
            </w:r>
            <w:r w:rsidRPr="00A51EC7">
              <w:rPr>
                <w:rFonts w:ascii="Arial" w:hAnsi="Arial" w:cs="Arial"/>
              </w:rPr>
              <w:t>a</w:t>
            </w:r>
            <w:r w:rsidRPr="00A51EC7">
              <w:rPr>
                <w:rFonts w:ascii="Arial" w:hAnsi="Arial" w:cs="Arial"/>
                <w:spacing w:val="1"/>
              </w:rPr>
              <w:t>b</w:t>
            </w:r>
            <w:r w:rsidRPr="00A51EC7">
              <w:rPr>
                <w:rFonts w:ascii="Arial" w:hAnsi="Arial" w:cs="Arial"/>
                <w:spacing w:val="-1"/>
              </w:rPr>
              <w:t>s</w:t>
            </w:r>
            <w:r w:rsidRPr="00A51EC7">
              <w:rPr>
                <w:rFonts w:ascii="Arial" w:hAnsi="Arial" w:cs="Arial"/>
              </w:rPr>
              <w:t>tra</w:t>
            </w:r>
            <w:r w:rsidRPr="00A51EC7">
              <w:rPr>
                <w:rFonts w:ascii="Arial" w:hAnsi="Arial" w:cs="Arial"/>
                <w:spacing w:val="1"/>
              </w:rPr>
              <w:t>c</w:t>
            </w:r>
            <w:r w:rsidRPr="00A51EC7">
              <w:rPr>
                <w:rFonts w:ascii="Arial" w:hAnsi="Arial" w:cs="Arial"/>
              </w:rPr>
              <w:t>t</w:t>
            </w:r>
            <w:r w:rsidRPr="00A51EC7">
              <w:rPr>
                <w:rFonts w:ascii="Arial" w:hAnsi="Arial" w:cs="Arial"/>
                <w:spacing w:val="-6"/>
              </w:rPr>
              <w:t xml:space="preserve"> </w:t>
            </w:r>
            <w:r w:rsidRPr="00A51EC7">
              <w:rPr>
                <w:rFonts w:ascii="Arial" w:hAnsi="Arial" w:cs="Arial"/>
                <w:spacing w:val="1"/>
              </w:rPr>
              <w:t>c</w:t>
            </w:r>
            <w:r w:rsidRPr="00A51EC7">
              <w:rPr>
                <w:rFonts w:ascii="Arial" w:hAnsi="Arial" w:cs="Arial"/>
                <w:spacing w:val="3"/>
              </w:rPr>
              <w:t>o</w:t>
            </w:r>
            <w:r w:rsidRPr="00A51EC7">
              <w:rPr>
                <w:rFonts w:ascii="Arial" w:hAnsi="Arial" w:cs="Arial"/>
                <w:spacing w:val="-4"/>
              </w:rPr>
              <w:t>m</w:t>
            </w:r>
            <w:r w:rsidRPr="00A51EC7">
              <w:rPr>
                <w:rFonts w:ascii="Arial" w:hAnsi="Arial" w:cs="Arial"/>
                <w:spacing w:val="1"/>
              </w:rPr>
              <w:t>pr</w:t>
            </w:r>
            <w:r w:rsidRPr="00A51EC7">
              <w:rPr>
                <w:rFonts w:ascii="Arial" w:hAnsi="Arial" w:cs="Arial"/>
                <w:spacing w:val="3"/>
              </w:rPr>
              <w:t>e</w:t>
            </w:r>
            <w:r w:rsidRPr="00A51EC7">
              <w:rPr>
                <w:rFonts w:ascii="Arial" w:hAnsi="Arial" w:cs="Arial"/>
                <w:spacing w:val="-1"/>
              </w:rPr>
              <w:t>h</w:t>
            </w:r>
            <w:r w:rsidRPr="00A51EC7">
              <w:rPr>
                <w:rFonts w:ascii="Arial" w:hAnsi="Arial" w:cs="Arial"/>
              </w:rPr>
              <w:t>e</w:t>
            </w:r>
            <w:r w:rsidRPr="00A51EC7">
              <w:rPr>
                <w:rFonts w:ascii="Arial" w:hAnsi="Arial" w:cs="Arial"/>
                <w:spacing w:val="1"/>
              </w:rPr>
              <w:t>n</w:t>
            </w:r>
            <w:r w:rsidRPr="00A51EC7">
              <w:rPr>
                <w:rFonts w:ascii="Arial" w:hAnsi="Arial" w:cs="Arial"/>
                <w:spacing w:val="-1"/>
              </w:rPr>
              <w:t>s</w:t>
            </w:r>
            <w:r w:rsidRPr="00A51EC7">
              <w:rPr>
                <w:rFonts w:ascii="Arial" w:hAnsi="Arial" w:cs="Arial"/>
                <w:spacing w:val="2"/>
              </w:rPr>
              <w:t>i</w:t>
            </w:r>
            <w:r w:rsidRPr="00A51EC7">
              <w:rPr>
                <w:rFonts w:ascii="Arial" w:hAnsi="Arial" w:cs="Arial"/>
                <w:spacing w:val="-1"/>
              </w:rPr>
              <w:t>v</w:t>
            </w:r>
            <w:r w:rsidRPr="00A51EC7">
              <w:rPr>
                <w:rFonts w:ascii="Arial" w:hAnsi="Arial" w:cs="Arial"/>
              </w:rPr>
              <w:t>e.</w:t>
            </w:r>
            <w:r w:rsidRPr="00A51EC7">
              <w:rPr>
                <w:rFonts w:ascii="Arial" w:hAnsi="Arial" w:cs="Arial"/>
                <w:spacing w:val="-12"/>
              </w:rPr>
              <w:t xml:space="preserve"> </w:t>
            </w:r>
            <w:r w:rsidRPr="00A51EC7">
              <w:rPr>
                <w:rFonts w:ascii="Arial" w:hAnsi="Arial" w:cs="Arial"/>
                <w:spacing w:val="1"/>
              </w:rPr>
              <w:t>I</w:t>
            </w:r>
            <w:r w:rsidRPr="00A51EC7">
              <w:rPr>
                <w:rFonts w:ascii="Arial" w:hAnsi="Arial" w:cs="Arial"/>
              </w:rPr>
              <w:t>t</w:t>
            </w:r>
          </w:p>
          <w:p w:rsidR="00B562EF" w:rsidRPr="00A51EC7" w:rsidRDefault="002A1FC8">
            <w:pPr>
              <w:ind w:left="102" w:right="294"/>
              <w:rPr>
                <w:rFonts w:ascii="Arial" w:hAnsi="Arial" w:cs="Arial"/>
              </w:rPr>
            </w:pPr>
            <w:r w:rsidRPr="00A51EC7">
              <w:rPr>
                <w:rFonts w:ascii="Arial" w:hAnsi="Arial" w:cs="Arial"/>
              </w:rPr>
              <w:t>a</w:t>
            </w:r>
            <w:r w:rsidRPr="00A51EC7">
              <w:rPr>
                <w:rFonts w:ascii="Arial" w:hAnsi="Arial" w:cs="Arial"/>
                <w:spacing w:val="1"/>
              </w:rPr>
              <w:t>d</w:t>
            </w:r>
            <w:r w:rsidRPr="00A51EC7">
              <w:rPr>
                <w:rFonts w:ascii="Arial" w:hAnsi="Arial" w:cs="Arial"/>
              </w:rPr>
              <w:t>e</w:t>
            </w:r>
            <w:r w:rsidRPr="00A51EC7">
              <w:rPr>
                <w:rFonts w:ascii="Arial" w:hAnsi="Arial" w:cs="Arial"/>
                <w:spacing w:val="1"/>
              </w:rPr>
              <w:t>q</w:t>
            </w:r>
            <w:r w:rsidRPr="00A51EC7">
              <w:rPr>
                <w:rFonts w:ascii="Arial" w:hAnsi="Arial" w:cs="Arial"/>
                <w:spacing w:val="-1"/>
              </w:rPr>
              <w:t>u</w:t>
            </w:r>
            <w:r w:rsidRPr="00A51EC7">
              <w:rPr>
                <w:rFonts w:ascii="Arial" w:hAnsi="Arial" w:cs="Arial"/>
              </w:rPr>
              <w:t>ate</w:t>
            </w:r>
            <w:r w:rsidRPr="00A51EC7">
              <w:rPr>
                <w:rFonts w:ascii="Arial" w:hAnsi="Arial" w:cs="Arial"/>
                <w:spacing w:val="3"/>
              </w:rPr>
              <w:t>l</w:t>
            </w:r>
            <w:r w:rsidRPr="00A51EC7">
              <w:rPr>
                <w:rFonts w:ascii="Arial" w:hAnsi="Arial" w:cs="Arial"/>
              </w:rPr>
              <w:t>y</w:t>
            </w:r>
            <w:r w:rsidRPr="00A51EC7">
              <w:rPr>
                <w:rFonts w:ascii="Arial" w:hAnsi="Arial" w:cs="Arial"/>
                <w:spacing w:val="-12"/>
              </w:rPr>
              <w:t xml:space="preserve"> </w:t>
            </w:r>
            <w:r w:rsidRPr="00A51EC7">
              <w:rPr>
                <w:rFonts w:ascii="Arial" w:hAnsi="Arial" w:cs="Arial"/>
              </w:rPr>
              <w:t>c</w:t>
            </w:r>
            <w:r w:rsidRPr="00A51EC7">
              <w:rPr>
                <w:rFonts w:ascii="Arial" w:hAnsi="Arial" w:cs="Arial"/>
                <w:spacing w:val="1"/>
              </w:rPr>
              <w:t>ap</w:t>
            </w:r>
            <w:r w:rsidRPr="00A51EC7">
              <w:rPr>
                <w:rFonts w:ascii="Arial" w:hAnsi="Arial" w:cs="Arial"/>
              </w:rPr>
              <w:t>t</w:t>
            </w:r>
            <w:r w:rsidRPr="00A51EC7">
              <w:rPr>
                <w:rFonts w:ascii="Arial" w:hAnsi="Arial" w:cs="Arial"/>
                <w:spacing w:val="-1"/>
              </w:rPr>
              <w:t>u</w:t>
            </w:r>
            <w:r w:rsidRPr="00A51EC7">
              <w:rPr>
                <w:rFonts w:ascii="Arial" w:hAnsi="Arial" w:cs="Arial"/>
                <w:spacing w:val="1"/>
              </w:rPr>
              <w:t>r</w:t>
            </w:r>
            <w:r w:rsidRPr="00A51EC7">
              <w:rPr>
                <w:rFonts w:ascii="Arial" w:hAnsi="Arial" w:cs="Arial"/>
              </w:rPr>
              <w:t>es</w:t>
            </w:r>
            <w:r w:rsidRPr="00A51EC7">
              <w:rPr>
                <w:rFonts w:ascii="Arial" w:hAnsi="Arial" w:cs="Arial"/>
                <w:spacing w:val="-5"/>
              </w:rPr>
              <w:t xml:space="preserve"> </w:t>
            </w:r>
            <w:r w:rsidRPr="00A51EC7">
              <w:rPr>
                <w:rFonts w:ascii="Arial" w:hAnsi="Arial" w:cs="Arial"/>
                <w:spacing w:val="2"/>
              </w:rPr>
              <w:t>t</w:t>
            </w:r>
            <w:r w:rsidRPr="00A51EC7">
              <w:rPr>
                <w:rFonts w:ascii="Arial" w:hAnsi="Arial" w:cs="Arial"/>
                <w:spacing w:val="-1"/>
              </w:rPr>
              <w:t>h</w:t>
            </w:r>
            <w:r w:rsidRPr="00A51EC7">
              <w:rPr>
                <w:rFonts w:ascii="Arial" w:hAnsi="Arial" w:cs="Arial"/>
              </w:rPr>
              <w:t>e</w:t>
            </w:r>
            <w:r w:rsidRPr="00A51EC7">
              <w:rPr>
                <w:rFonts w:ascii="Arial" w:hAnsi="Arial" w:cs="Arial"/>
                <w:spacing w:val="1"/>
              </w:rPr>
              <w:t xml:space="preserve"> </w:t>
            </w:r>
            <w:r w:rsidRPr="00A51EC7">
              <w:rPr>
                <w:rFonts w:ascii="Arial" w:hAnsi="Arial" w:cs="Arial"/>
                <w:spacing w:val="-1"/>
              </w:rPr>
              <w:t>k</w:t>
            </w:r>
            <w:r w:rsidRPr="00A51EC7">
              <w:rPr>
                <w:rFonts w:ascii="Arial" w:hAnsi="Arial" w:cs="Arial"/>
                <w:spacing w:val="3"/>
              </w:rPr>
              <w:t>e</w:t>
            </w:r>
            <w:r w:rsidRPr="00A51EC7">
              <w:rPr>
                <w:rFonts w:ascii="Arial" w:hAnsi="Arial" w:cs="Arial"/>
              </w:rPr>
              <w:t>y</w:t>
            </w:r>
            <w:r w:rsidRPr="00A51EC7">
              <w:rPr>
                <w:rFonts w:ascii="Arial" w:hAnsi="Arial" w:cs="Arial"/>
                <w:spacing w:val="-6"/>
              </w:rPr>
              <w:t xml:space="preserve"> </w:t>
            </w:r>
            <w:r w:rsidRPr="00A51EC7">
              <w:rPr>
                <w:rFonts w:ascii="Arial" w:hAnsi="Arial" w:cs="Arial"/>
              </w:rPr>
              <w:t>c</w:t>
            </w:r>
            <w:r w:rsidRPr="00A51EC7">
              <w:rPr>
                <w:rFonts w:ascii="Arial" w:hAnsi="Arial" w:cs="Arial"/>
                <w:spacing w:val="4"/>
              </w:rPr>
              <w:t>o</w:t>
            </w:r>
            <w:r w:rsidRPr="00A51EC7">
              <w:rPr>
                <w:rFonts w:ascii="Arial" w:hAnsi="Arial" w:cs="Arial"/>
                <w:spacing w:val="-4"/>
              </w:rPr>
              <w:t>m</w:t>
            </w:r>
            <w:r w:rsidRPr="00A51EC7">
              <w:rPr>
                <w:rFonts w:ascii="Arial" w:hAnsi="Arial" w:cs="Arial"/>
                <w:spacing w:val="1"/>
              </w:rPr>
              <w:t>p</w:t>
            </w:r>
            <w:r w:rsidRPr="00A51EC7">
              <w:rPr>
                <w:rFonts w:ascii="Arial" w:hAnsi="Arial" w:cs="Arial"/>
                <w:spacing w:val="3"/>
              </w:rPr>
              <w:t>o</w:t>
            </w:r>
            <w:r w:rsidRPr="00A51EC7">
              <w:rPr>
                <w:rFonts w:ascii="Arial" w:hAnsi="Arial" w:cs="Arial"/>
                <w:spacing w:val="-1"/>
              </w:rPr>
              <w:t>n</w:t>
            </w:r>
            <w:r w:rsidRPr="00A51EC7">
              <w:rPr>
                <w:rFonts w:ascii="Arial" w:hAnsi="Arial" w:cs="Arial"/>
              </w:rPr>
              <w:t>e</w:t>
            </w:r>
            <w:r w:rsidRPr="00A51EC7">
              <w:rPr>
                <w:rFonts w:ascii="Arial" w:hAnsi="Arial" w:cs="Arial"/>
                <w:spacing w:val="1"/>
              </w:rPr>
              <w:t>n</w:t>
            </w:r>
            <w:r w:rsidRPr="00A51EC7">
              <w:rPr>
                <w:rFonts w:ascii="Arial" w:hAnsi="Arial" w:cs="Arial"/>
              </w:rPr>
              <w:t>ts</w:t>
            </w:r>
            <w:r w:rsidRPr="00A51EC7">
              <w:rPr>
                <w:rFonts w:ascii="Arial" w:hAnsi="Arial" w:cs="Arial"/>
                <w:spacing w:val="-11"/>
              </w:rPr>
              <w:t xml:space="preserve"> </w:t>
            </w:r>
            <w:r w:rsidRPr="00A51EC7">
              <w:rPr>
                <w:rFonts w:ascii="Arial" w:hAnsi="Arial" w:cs="Arial"/>
                <w:spacing w:val="1"/>
              </w:rPr>
              <w:t>o</w:t>
            </w:r>
            <w:r w:rsidRPr="00A51EC7">
              <w:rPr>
                <w:rFonts w:ascii="Arial" w:hAnsi="Arial" w:cs="Arial"/>
              </w:rPr>
              <w:t>f</w:t>
            </w:r>
            <w:r w:rsidRPr="00A51EC7">
              <w:rPr>
                <w:rFonts w:ascii="Arial" w:hAnsi="Arial" w:cs="Arial"/>
                <w:spacing w:val="-3"/>
              </w:rPr>
              <w:t xml:space="preserve"> </w:t>
            </w:r>
            <w:r w:rsidRPr="00A51EC7">
              <w:rPr>
                <w:rFonts w:ascii="Arial" w:hAnsi="Arial" w:cs="Arial"/>
                <w:spacing w:val="2"/>
              </w:rPr>
              <w:t>t</w:t>
            </w:r>
            <w:r w:rsidRPr="00A51EC7">
              <w:rPr>
                <w:rFonts w:ascii="Arial" w:hAnsi="Arial" w:cs="Arial"/>
                <w:spacing w:val="-1"/>
              </w:rPr>
              <w:t>h</w:t>
            </w:r>
            <w:r w:rsidRPr="00A51EC7">
              <w:rPr>
                <w:rFonts w:ascii="Arial" w:hAnsi="Arial" w:cs="Arial"/>
              </w:rPr>
              <w:t>e</w:t>
            </w:r>
            <w:r w:rsidRPr="00A51EC7">
              <w:rPr>
                <w:rFonts w:ascii="Arial" w:hAnsi="Arial" w:cs="Arial"/>
                <w:spacing w:val="-1"/>
              </w:rPr>
              <w:t xml:space="preserve"> s</w:t>
            </w:r>
            <w:r w:rsidRPr="00A51EC7">
              <w:rPr>
                <w:rFonts w:ascii="Arial" w:hAnsi="Arial" w:cs="Arial"/>
                <w:spacing w:val="2"/>
              </w:rPr>
              <w:t>t</w:t>
            </w:r>
            <w:r w:rsidRPr="00A51EC7">
              <w:rPr>
                <w:rFonts w:ascii="Arial" w:hAnsi="Arial" w:cs="Arial"/>
                <w:spacing w:val="-1"/>
              </w:rPr>
              <w:t>u</w:t>
            </w:r>
            <w:r w:rsidRPr="00A51EC7">
              <w:rPr>
                <w:rFonts w:ascii="Arial" w:hAnsi="Arial" w:cs="Arial"/>
                <w:spacing w:val="3"/>
              </w:rPr>
              <w:t>d</w:t>
            </w:r>
            <w:r w:rsidRPr="00A51EC7">
              <w:rPr>
                <w:rFonts w:ascii="Arial" w:hAnsi="Arial" w:cs="Arial"/>
                <w:spacing w:val="-4"/>
              </w:rPr>
              <w:t>y</w:t>
            </w:r>
            <w:r w:rsidRPr="00A51EC7">
              <w:rPr>
                <w:rFonts w:ascii="Arial" w:hAnsi="Arial" w:cs="Arial"/>
              </w:rPr>
              <w:t>,</w:t>
            </w:r>
            <w:r w:rsidRPr="00A51EC7">
              <w:rPr>
                <w:rFonts w:ascii="Arial" w:hAnsi="Arial" w:cs="Arial"/>
                <w:spacing w:val="-4"/>
              </w:rPr>
              <w:t xml:space="preserve"> </w:t>
            </w:r>
            <w:r w:rsidRPr="00A51EC7">
              <w:rPr>
                <w:rFonts w:ascii="Arial" w:hAnsi="Arial" w:cs="Arial"/>
                <w:spacing w:val="1"/>
              </w:rPr>
              <w:t>p</w:t>
            </w:r>
            <w:r w:rsidRPr="00A51EC7">
              <w:rPr>
                <w:rFonts w:ascii="Arial" w:hAnsi="Arial" w:cs="Arial"/>
                <w:spacing w:val="-1"/>
              </w:rPr>
              <w:t>u</w:t>
            </w:r>
            <w:r w:rsidRPr="00A51EC7">
              <w:rPr>
                <w:rFonts w:ascii="Arial" w:hAnsi="Arial" w:cs="Arial"/>
                <w:spacing w:val="1"/>
              </w:rPr>
              <w:t>rpo</w:t>
            </w:r>
            <w:r w:rsidRPr="00A51EC7">
              <w:rPr>
                <w:rFonts w:ascii="Arial" w:hAnsi="Arial" w:cs="Arial"/>
                <w:spacing w:val="2"/>
              </w:rPr>
              <w:t>s</w:t>
            </w:r>
            <w:r w:rsidRPr="00A51EC7">
              <w:rPr>
                <w:rFonts w:ascii="Arial" w:hAnsi="Arial" w:cs="Arial"/>
              </w:rPr>
              <w:t>e</w:t>
            </w:r>
            <w:r w:rsidRPr="00A51EC7">
              <w:rPr>
                <w:rFonts w:ascii="Arial" w:hAnsi="Arial" w:cs="Arial"/>
                <w:spacing w:val="-5"/>
              </w:rPr>
              <w:t xml:space="preserve"> </w:t>
            </w:r>
            <w:r w:rsidRPr="00A51EC7">
              <w:rPr>
                <w:rFonts w:ascii="Arial" w:hAnsi="Arial" w:cs="Arial"/>
                <w:spacing w:val="1"/>
              </w:rPr>
              <w:t>o</w:t>
            </w:r>
            <w:r w:rsidRPr="00A51EC7">
              <w:rPr>
                <w:rFonts w:ascii="Arial" w:hAnsi="Arial" w:cs="Arial"/>
              </w:rPr>
              <w:t>f</w:t>
            </w:r>
            <w:r w:rsidRPr="00A51EC7">
              <w:rPr>
                <w:rFonts w:ascii="Arial" w:hAnsi="Arial" w:cs="Arial"/>
                <w:spacing w:val="-3"/>
              </w:rPr>
              <w:t xml:space="preserve"> </w:t>
            </w:r>
            <w:r w:rsidRPr="00A51EC7">
              <w:rPr>
                <w:rFonts w:ascii="Arial" w:hAnsi="Arial" w:cs="Arial"/>
              </w:rPr>
              <w:t>t</w:t>
            </w:r>
            <w:r w:rsidRPr="00A51EC7">
              <w:rPr>
                <w:rFonts w:ascii="Arial" w:hAnsi="Arial" w:cs="Arial"/>
                <w:spacing w:val="-1"/>
              </w:rPr>
              <w:t>h</w:t>
            </w:r>
            <w:r w:rsidRPr="00A51EC7">
              <w:rPr>
                <w:rFonts w:ascii="Arial" w:hAnsi="Arial" w:cs="Arial"/>
              </w:rPr>
              <w:t>e</w:t>
            </w:r>
            <w:r w:rsidRPr="00A51EC7">
              <w:rPr>
                <w:rFonts w:ascii="Arial" w:hAnsi="Arial" w:cs="Arial"/>
                <w:spacing w:val="-1"/>
              </w:rPr>
              <w:t xml:space="preserve"> s</w:t>
            </w:r>
            <w:r w:rsidRPr="00A51EC7">
              <w:rPr>
                <w:rFonts w:ascii="Arial" w:hAnsi="Arial" w:cs="Arial"/>
                <w:spacing w:val="2"/>
              </w:rPr>
              <w:t>t</w:t>
            </w:r>
            <w:r w:rsidRPr="00A51EC7">
              <w:rPr>
                <w:rFonts w:ascii="Arial" w:hAnsi="Arial" w:cs="Arial"/>
                <w:spacing w:val="-1"/>
              </w:rPr>
              <w:t>u</w:t>
            </w:r>
            <w:r w:rsidRPr="00A51EC7">
              <w:rPr>
                <w:rFonts w:ascii="Arial" w:hAnsi="Arial" w:cs="Arial"/>
                <w:spacing w:val="3"/>
              </w:rPr>
              <w:t>d</w:t>
            </w:r>
            <w:r w:rsidRPr="00A51EC7">
              <w:rPr>
                <w:rFonts w:ascii="Arial" w:hAnsi="Arial" w:cs="Arial"/>
                <w:spacing w:val="2"/>
              </w:rPr>
              <w:t>y</w:t>
            </w:r>
            <w:r w:rsidRPr="00A51EC7">
              <w:rPr>
                <w:rFonts w:ascii="Arial" w:hAnsi="Arial" w:cs="Arial"/>
              </w:rPr>
              <w:t xml:space="preserve">, </w:t>
            </w:r>
            <w:r w:rsidRPr="00A51EC7">
              <w:rPr>
                <w:rFonts w:ascii="Arial" w:hAnsi="Arial" w:cs="Arial"/>
                <w:spacing w:val="-1"/>
              </w:rPr>
              <w:t>m</w:t>
            </w:r>
            <w:r w:rsidRPr="00A51EC7">
              <w:rPr>
                <w:rFonts w:ascii="Arial" w:hAnsi="Arial" w:cs="Arial"/>
              </w:rPr>
              <w:t>e</w:t>
            </w:r>
            <w:r w:rsidRPr="00A51EC7">
              <w:rPr>
                <w:rFonts w:ascii="Arial" w:hAnsi="Arial" w:cs="Arial"/>
                <w:spacing w:val="2"/>
              </w:rPr>
              <w:t>t</w:t>
            </w:r>
            <w:r w:rsidRPr="00A51EC7">
              <w:rPr>
                <w:rFonts w:ascii="Arial" w:hAnsi="Arial" w:cs="Arial"/>
                <w:spacing w:val="-1"/>
              </w:rPr>
              <w:t>h</w:t>
            </w:r>
            <w:r w:rsidRPr="00A51EC7">
              <w:rPr>
                <w:rFonts w:ascii="Arial" w:hAnsi="Arial" w:cs="Arial"/>
                <w:spacing w:val="1"/>
              </w:rPr>
              <w:t>od</w:t>
            </w:r>
            <w:r w:rsidRPr="00A51EC7">
              <w:rPr>
                <w:rFonts w:ascii="Arial" w:hAnsi="Arial" w:cs="Arial"/>
                <w:spacing w:val="2"/>
              </w:rPr>
              <w:t>o</w:t>
            </w:r>
            <w:r w:rsidRPr="00A51EC7">
              <w:rPr>
                <w:rFonts w:ascii="Arial" w:hAnsi="Arial" w:cs="Arial"/>
              </w:rPr>
              <w:t>l</w:t>
            </w:r>
            <w:r w:rsidRPr="00A51EC7">
              <w:rPr>
                <w:rFonts w:ascii="Arial" w:hAnsi="Arial" w:cs="Arial"/>
                <w:spacing w:val="1"/>
              </w:rPr>
              <w:t>og</w:t>
            </w:r>
            <w:r w:rsidRPr="00A51EC7">
              <w:rPr>
                <w:rFonts w:ascii="Arial" w:hAnsi="Arial" w:cs="Arial"/>
                <w:spacing w:val="-4"/>
              </w:rPr>
              <w:t>y</w:t>
            </w:r>
            <w:r w:rsidRPr="00A51EC7">
              <w:rPr>
                <w:rFonts w:ascii="Arial" w:hAnsi="Arial" w:cs="Arial"/>
              </w:rPr>
              <w:t>,</w:t>
            </w:r>
            <w:r w:rsidRPr="00A51EC7">
              <w:rPr>
                <w:rFonts w:ascii="Arial" w:hAnsi="Arial" w:cs="Arial"/>
                <w:spacing w:val="-10"/>
              </w:rPr>
              <w:t xml:space="preserve"> </w:t>
            </w:r>
            <w:r w:rsidRPr="00A51EC7">
              <w:rPr>
                <w:rFonts w:ascii="Arial" w:hAnsi="Arial" w:cs="Arial"/>
                <w:spacing w:val="1"/>
              </w:rPr>
              <w:t>r</w:t>
            </w:r>
            <w:r w:rsidRPr="00A51EC7">
              <w:rPr>
                <w:rFonts w:ascii="Arial" w:hAnsi="Arial" w:cs="Arial"/>
              </w:rPr>
              <w:t>es</w:t>
            </w:r>
            <w:r w:rsidRPr="00A51EC7">
              <w:rPr>
                <w:rFonts w:ascii="Arial" w:hAnsi="Arial" w:cs="Arial"/>
                <w:spacing w:val="-2"/>
              </w:rPr>
              <w:t>u</w:t>
            </w:r>
            <w:r w:rsidRPr="00A51EC7">
              <w:rPr>
                <w:rFonts w:ascii="Arial" w:hAnsi="Arial" w:cs="Arial"/>
                <w:spacing w:val="2"/>
              </w:rPr>
              <w:t>l</w:t>
            </w:r>
            <w:r w:rsidRPr="00A51EC7">
              <w:rPr>
                <w:rFonts w:ascii="Arial" w:hAnsi="Arial" w:cs="Arial"/>
              </w:rPr>
              <w:t>t</w:t>
            </w:r>
            <w:r w:rsidRPr="00A51EC7">
              <w:rPr>
                <w:rFonts w:ascii="Arial" w:hAnsi="Arial" w:cs="Arial"/>
                <w:spacing w:val="-1"/>
              </w:rPr>
              <w:t>s</w:t>
            </w:r>
            <w:r w:rsidRPr="00A51EC7">
              <w:rPr>
                <w:rFonts w:ascii="Arial" w:hAnsi="Arial" w:cs="Arial"/>
              </w:rPr>
              <w:t>,</w:t>
            </w:r>
            <w:r w:rsidRPr="00A51EC7">
              <w:rPr>
                <w:rFonts w:ascii="Arial" w:hAnsi="Arial" w:cs="Arial"/>
                <w:spacing w:val="-5"/>
              </w:rPr>
              <w:t xml:space="preserve"> </w:t>
            </w:r>
            <w:r w:rsidRPr="00A51EC7">
              <w:rPr>
                <w:rFonts w:ascii="Arial" w:hAnsi="Arial" w:cs="Arial"/>
              </w:rPr>
              <w:t>a</w:t>
            </w:r>
            <w:r w:rsidRPr="00A51EC7">
              <w:rPr>
                <w:rFonts w:ascii="Arial" w:hAnsi="Arial" w:cs="Arial"/>
                <w:spacing w:val="-1"/>
              </w:rPr>
              <w:t>n</w:t>
            </w:r>
            <w:r w:rsidRPr="00A51EC7">
              <w:rPr>
                <w:rFonts w:ascii="Arial" w:hAnsi="Arial" w:cs="Arial"/>
              </w:rPr>
              <w:t>d c</w:t>
            </w:r>
            <w:r w:rsidRPr="00A51EC7">
              <w:rPr>
                <w:rFonts w:ascii="Arial" w:hAnsi="Arial" w:cs="Arial"/>
                <w:spacing w:val="1"/>
              </w:rPr>
              <w:t>on</w:t>
            </w:r>
            <w:r w:rsidRPr="00A51EC7">
              <w:rPr>
                <w:rFonts w:ascii="Arial" w:hAnsi="Arial" w:cs="Arial"/>
              </w:rPr>
              <w:t>cl</w:t>
            </w:r>
            <w:r w:rsidRPr="00A51EC7">
              <w:rPr>
                <w:rFonts w:ascii="Arial" w:hAnsi="Arial" w:cs="Arial"/>
                <w:spacing w:val="-1"/>
              </w:rPr>
              <w:t>us</w:t>
            </w:r>
            <w:r w:rsidRPr="00A51EC7">
              <w:rPr>
                <w:rFonts w:ascii="Arial" w:hAnsi="Arial" w:cs="Arial"/>
              </w:rPr>
              <w:t>i</w:t>
            </w:r>
            <w:r w:rsidRPr="00A51EC7">
              <w:rPr>
                <w:rFonts w:ascii="Arial" w:hAnsi="Arial" w:cs="Arial"/>
                <w:spacing w:val="3"/>
              </w:rPr>
              <w:t>o</w:t>
            </w:r>
            <w:r w:rsidRPr="00A51EC7">
              <w:rPr>
                <w:rFonts w:ascii="Arial" w:hAnsi="Arial" w:cs="Arial"/>
              </w:rPr>
              <w:t>n</w:t>
            </w:r>
            <w:r w:rsidRPr="00A51EC7">
              <w:rPr>
                <w:rFonts w:ascii="Arial" w:hAnsi="Arial" w:cs="Arial"/>
                <w:spacing w:val="-10"/>
              </w:rPr>
              <w:t xml:space="preserve"> </w:t>
            </w:r>
            <w:r w:rsidRPr="00A51EC7">
              <w:rPr>
                <w:rFonts w:ascii="Arial" w:hAnsi="Arial" w:cs="Arial"/>
              </w:rPr>
              <w:t>al</w:t>
            </w:r>
            <w:r w:rsidRPr="00A51EC7">
              <w:rPr>
                <w:rFonts w:ascii="Arial" w:hAnsi="Arial" w:cs="Arial"/>
                <w:spacing w:val="1"/>
              </w:rPr>
              <w:t>on</w:t>
            </w:r>
            <w:r w:rsidRPr="00A51EC7">
              <w:rPr>
                <w:rFonts w:ascii="Arial" w:hAnsi="Arial" w:cs="Arial"/>
              </w:rPr>
              <w:t>g</w:t>
            </w:r>
            <w:r w:rsidRPr="00A51EC7">
              <w:rPr>
                <w:rFonts w:ascii="Arial" w:hAnsi="Arial" w:cs="Arial"/>
                <w:spacing w:val="-3"/>
              </w:rPr>
              <w:t xml:space="preserve"> </w:t>
            </w:r>
            <w:r w:rsidRPr="00A51EC7">
              <w:rPr>
                <w:rFonts w:ascii="Arial" w:hAnsi="Arial" w:cs="Arial"/>
                <w:spacing w:val="-2"/>
              </w:rPr>
              <w:t>w</w:t>
            </w:r>
            <w:r w:rsidRPr="00A51EC7">
              <w:rPr>
                <w:rFonts w:ascii="Arial" w:hAnsi="Arial" w:cs="Arial"/>
              </w:rPr>
              <w:t>i</w:t>
            </w:r>
            <w:r w:rsidRPr="00A51EC7">
              <w:rPr>
                <w:rFonts w:ascii="Arial" w:hAnsi="Arial" w:cs="Arial"/>
                <w:spacing w:val="2"/>
              </w:rPr>
              <w:t>t</w:t>
            </w:r>
            <w:r w:rsidRPr="00A51EC7">
              <w:rPr>
                <w:rFonts w:ascii="Arial" w:hAnsi="Arial" w:cs="Arial"/>
              </w:rPr>
              <w:t>h</w:t>
            </w:r>
            <w:r w:rsidRPr="00A51EC7">
              <w:rPr>
                <w:rFonts w:ascii="Arial" w:hAnsi="Arial" w:cs="Arial"/>
                <w:spacing w:val="-5"/>
              </w:rPr>
              <w:t xml:space="preserve"> </w:t>
            </w:r>
            <w:r w:rsidRPr="00A51EC7">
              <w:rPr>
                <w:rFonts w:ascii="Arial" w:hAnsi="Arial" w:cs="Arial"/>
                <w:spacing w:val="1"/>
              </w:rPr>
              <w:t>r</w:t>
            </w:r>
            <w:r w:rsidRPr="00A51EC7">
              <w:rPr>
                <w:rFonts w:ascii="Arial" w:hAnsi="Arial" w:cs="Arial"/>
              </w:rPr>
              <w:t>e</w:t>
            </w:r>
            <w:r w:rsidRPr="00A51EC7">
              <w:rPr>
                <w:rFonts w:ascii="Arial" w:hAnsi="Arial" w:cs="Arial"/>
                <w:spacing w:val="1"/>
              </w:rPr>
              <w:t>c</w:t>
            </w:r>
            <w:r w:rsidRPr="00A51EC7">
              <w:rPr>
                <w:rFonts w:ascii="Arial" w:hAnsi="Arial" w:cs="Arial"/>
                <w:spacing w:val="3"/>
              </w:rPr>
              <w:t>o</w:t>
            </w:r>
            <w:r w:rsidRPr="00A51EC7">
              <w:rPr>
                <w:rFonts w:ascii="Arial" w:hAnsi="Arial" w:cs="Arial"/>
                <w:spacing w:val="-1"/>
              </w:rPr>
              <w:t>mm</w:t>
            </w:r>
            <w:r w:rsidRPr="00A51EC7">
              <w:rPr>
                <w:rFonts w:ascii="Arial" w:hAnsi="Arial" w:cs="Arial"/>
              </w:rPr>
              <w:t>e</w:t>
            </w:r>
            <w:r w:rsidRPr="00A51EC7">
              <w:rPr>
                <w:rFonts w:ascii="Arial" w:hAnsi="Arial" w:cs="Arial"/>
                <w:spacing w:val="1"/>
              </w:rPr>
              <w:t>nd</w:t>
            </w:r>
            <w:r w:rsidRPr="00A51EC7">
              <w:rPr>
                <w:rFonts w:ascii="Arial" w:hAnsi="Arial" w:cs="Arial"/>
              </w:rPr>
              <w:t>ati</w:t>
            </w:r>
            <w:r w:rsidRPr="00A51EC7">
              <w:rPr>
                <w:rFonts w:ascii="Arial" w:hAnsi="Arial" w:cs="Arial"/>
                <w:spacing w:val="1"/>
              </w:rPr>
              <w:t>o</w:t>
            </w:r>
            <w:r w:rsidRPr="00A51EC7">
              <w:rPr>
                <w:rFonts w:ascii="Arial" w:hAnsi="Arial" w:cs="Arial"/>
                <w:spacing w:val="-1"/>
              </w:rPr>
              <w:t>n</w:t>
            </w:r>
            <w:r w:rsidRPr="00A51EC7">
              <w:rPr>
                <w:rFonts w:ascii="Arial" w:hAnsi="Arial" w:cs="Arial"/>
              </w:rPr>
              <w:t>s</w:t>
            </w:r>
            <w:r w:rsidRPr="00A51EC7">
              <w:rPr>
                <w:rFonts w:ascii="Arial" w:hAnsi="Arial" w:cs="Arial"/>
                <w:spacing w:val="-14"/>
              </w:rPr>
              <w:t xml:space="preserve"> </w:t>
            </w:r>
            <w:r w:rsidRPr="00A51EC7">
              <w:rPr>
                <w:rFonts w:ascii="Arial" w:hAnsi="Arial" w:cs="Arial"/>
                <w:spacing w:val="-2"/>
              </w:rPr>
              <w:t>f</w:t>
            </w:r>
            <w:r w:rsidRPr="00A51EC7">
              <w:rPr>
                <w:rFonts w:ascii="Arial" w:hAnsi="Arial" w:cs="Arial"/>
                <w:spacing w:val="1"/>
              </w:rPr>
              <w:t>o</w:t>
            </w:r>
            <w:r w:rsidRPr="00A51EC7">
              <w:rPr>
                <w:rFonts w:ascii="Arial" w:hAnsi="Arial" w:cs="Arial"/>
              </w:rPr>
              <w:t xml:space="preserve">r </w:t>
            </w:r>
            <w:r w:rsidRPr="00A51EC7">
              <w:rPr>
                <w:rFonts w:ascii="Arial" w:hAnsi="Arial" w:cs="Arial"/>
                <w:spacing w:val="2"/>
              </w:rPr>
              <w:t>i</w:t>
            </w:r>
            <w:r w:rsidRPr="00A51EC7">
              <w:rPr>
                <w:rFonts w:ascii="Arial" w:hAnsi="Arial" w:cs="Arial"/>
                <w:spacing w:val="-4"/>
              </w:rPr>
              <w:t>m</w:t>
            </w:r>
            <w:r w:rsidRPr="00A51EC7">
              <w:rPr>
                <w:rFonts w:ascii="Arial" w:hAnsi="Arial" w:cs="Arial"/>
                <w:spacing w:val="1"/>
              </w:rPr>
              <w:t>pro</w:t>
            </w:r>
            <w:r w:rsidRPr="00A51EC7">
              <w:rPr>
                <w:rFonts w:ascii="Arial" w:hAnsi="Arial" w:cs="Arial"/>
                <w:spacing w:val="-1"/>
              </w:rPr>
              <w:t>v</w:t>
            </w:r>
            <w:r w:rsidRPr="00A51EC7">
              <w:rPr>
                <w:rFonts w:ascii="Arial" w:hAnsi="Arial" w:cs="Arial"/>
                <w:spacing w:val="3"/>
              </w:rPr>
              <w:t>e</w:t>
            </w:r>
            <w:r w:rsidRPr="00A51EC7">
              <w:rPr>
                <w:rFonts w:ascii="Arial" w:hAnsi="Arial" w:cs="Arial"/>
                <w:spacing w:val="-1"/>
              </w:rPr>
              <w:t>m</w:t>
            </w:r>
            <w:r w:rsidRPr="00A51EC7">
              <w:rPr>
                <w:rFonts w:ascii="Arial" w:hAnsi="Arial" w:cs="Arial"/>
              </w:rPr>
              <w:t>e</w:t>
            </w:r>
            <w:r w:rsidRPr="00A51EC7">
              <w:rPr>
                <w:rFonts w:ascii="Arial" w:hAnsi="Arial" w:cs="Arial"/>
                <w:spacing w:val="-1"/>
              </w:rPr>
              <w:t>n</w:t>
            </w:r>
            <w:r w:rsidRPr="00A51EC7">
              <w:rPr>
                <w:rFonts w:ascii="Arial" w:hAnsi="Arial" w:cs="Arial"/>
                <w:spacing w:val="2"/>
              </w:rPr>
              <w:t>t</w:t>
            </w:r>
            <w:r w:rsidRPr="00A51EC7">
              <w:rPr>
                <w:rFonts w:ascii="Arial" w:hAnsi="Arial" w:cs="Arial"/>
                <w:spacing w:val="1"/>
              </w:rPr>
              <w:t>s</w:t>
            </w:r>
            <w:r w:rsidRPr="00A51EC7">
              <w:rPr>
                <w:rFonts w:ascii="Arial" w:hAnsi="Arial" w:cs="Arial"/>
              </w:rPr>
              <w:t>.</w:t>
            </w:r>
          </w:p>
        </w:tc>
      </w:tr>
      <w:tr w:rsidR="00B562EF" w:rsidRPr="00A51EC7">
        <w:trPr>
          <w:trHeight w:hRule="exact" w:val="715"/>
        </w:trPr>
        <w:tc>
          <w:tcPr>
            <w:tcW w:w="53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562EF" w:rsidRPr="00A51EC7" w:rsidRDefault="002A1FC8">
            <w:pPr>
              <w:spacing w:line="220" w:lineRule="exact"/>
              <w:ind w:left="460"/>
              <w:rPr>
                <w:rFonts w:ascii="Arial" w:hAnsi="Arial" w:cs="Arial"/>
              </w:rPr>
            </w:pPr>
            <w:r w:rsidRPr="00A51EC7">
              <w:rPr>
                <w:rFonts w:ascii="Arial" w:hAnsi="Arial" w:cs="Arial"/>
                <w:b/>
                <w:spacing w:val="-1"/>
              </w:rPr>
              <w:t>I</w:t>
            </w:r>
            <w:r w:rsidRPr="00A51EC7">
              <w:rPr>
                <w:rFonts w:ascii="Arial" w:hAnsi="Arial" w:cs="Arial"/>
                <w:b/>
              </w:rPr>
              <w:t>s</w:t>
            </w:r>
            <w:r w:rsidRPr="00A51EC7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A51EC7">
              <w:rPr>
                <w:rFonts w:ascii="Arial" w:hAnsi="Arial" w:cs="Arial"/>
                <w:b/>
                <w:spacing w:val="1"/>
              </w:rPr>
              <w:t>t</w:t>
            </w:r>
            <w:r w:rsidRPr="00A51EC7">
              <w:rPr>
                <w:rFonts w:ascii="Arial" w:hAnsi="Arial" w:cs="Arial"/>
                <w:b/>
              </w:rPr>
              <w:t xml:space="preserve">he </w:t>
            </w:r>
            <w:r w:rsidRPr="00A51EC7">
              <w:rPr>
                <w:rFonts w:ascii="Arial" w:hAnsi="Arial" w:cs="Arial"/>
                <w:b/>
                <w:spacing w:val="-3"/>
              </w:rPr>
              <w:t>m</w:t>
            </w:r>
            <w:r w:rsidRPr="00A51EC7">
              <w:rPr>
                <w:rFonts w:ascii="Arial" w:hAnsi="Arial" w:cs="Arial"/>
                <w:b/>
                <w:spacing w:val="1"/>
              </w:rPr>
              <w:t>a</w:t>
            </w:r>
            <w:r w:rsidRPr="00A51EC7">
              <w:rPr>
                <w:rFonts w:ascii="Arial" w:hAnsi="Arial" w:cs="Arial"/>
                <w:b/>
              </w:rPr>
              <w:t>n</w:t>
            </w:r>
            <w:r w:rsidRPr="00A51EC7">
              <w:rPr>
                <w:rFonts w:ascii="Arial" w:hAnsi="Arial" w:cs="Arial"/>
                <w:b/>
                <w:spacing w:val="1"/>
              </w:rPr>
              <w:t>u</w:t>
            </w:r>
            <w:r w:rsidRPr="00A51EC7">
              <w:rPr>
                <w:rFonts w:ascii="Arial" w:hAnsi="Arial" w:cs="Arial"/>
                <w:b/>
                <w:spacing w:val="-1"/>
              </w:rPr>
              <w:t>s</w:t>
            </w:r>
            <w:r w:rsidRPr="00A51EC7">
              <w:rPr>
                <w:rFonts w:ascii="Arial" w:hAnsi="Arial" w:cs="Arial"/>
                <w:b/>
              </w:rPr>
              <w:t>c</w:t>
            </w:r>
            <w:r w:rsidRPr="00A51EC7">
              <w:rPr>
                <w:rFonts w:ascii="Arial" w:hAnsi="Arial" w:cs="Arial"/>
                <w:b/>
                <w:spacing w:val="1"/>
              </w:rPr>
              <w:t>r</w:t>
            </w:r>
            <w:r w:rsidRPr="00A51EC7">
              <w:rPr>
                <w:rFonts w:ascii="Arial" w:hAnsi="Arial" w:cs="Arial"/>
                <w:b/>
              </w:rPr>
              <w:t>ipt</w:t>
            </w:r>
            <w:r w:rsidRPr="00A51EC7">
              <w:rPr>
                <w:rFonts w:ascii="Arial" w:hAnsi="Arial" w:cs="Arial"/>
                <w:b/>
                <w:spacing w:val="-9"/>
              </w:rPr>
              <w:t xml:space="preserve"> </w:t>
            </w:r>
            <w:r w:rsidRPr="00A51EC7">
              <w:rPr>
                <w:rFonts w:ascii="Arial" w:hAnsi="Arial" w:cs="Arial"/>
                <w:b/>
                <w:spacing w:val="-1"/>
              </w:rPr>
              <w:t>s</w:t>
            </w:r>
            <w:r w:rsidRPr="00A51EC7">
              <w:rPr>
                <w:rFonts w:ascii="Arial" w:hAnsi="Arial" w:cs="Arial"/>
                <w:b/>
                <w:spacing w:val="3"/>
              </w:rPr>
              <w:t>c</w:t>
            </w:r>
            <w:r w:rsidRPr="00A51EC7">
              <w:rPr>
                <w:rFonts w:ascii="Arial" w:hAnsi="Arial" w:cs="Arial"/>
                <w:b/>
              </w:rPr>
              <w:t>ientific</w:t>
            </w:r>
            <w:r w:rsidRPr="00A51EC7">
              <w:rPr>
                <w:rFonts w:ascii="Arial" w:hAnsi="Arial" w:cs="Arial"/>
                <w:b/>
                <w:spacing w:val="1"/>
              </w:rPr>
              <w:t>a</w:t>
            </w:r>
            <w:r w:rsidRPr="00A51EC7">
              <w:rPr>
                <w:rFonts w:ascii="Arial" w:hAnsi="Arial" w:cs="Arial"/>
                <w:b/>
              </w:rPr>
              <w:t>ll</w:t>
            </w:r>
            <w:r w:rsidRPr="00A51EC7">
              <w:rPr>
                <w:rFonts w:ascii="Arial" w:hAnsi="Arial" w:cs="Arial"/>
                <w:b/>
                <w:spacing w:val="1"/>
              </w:rPr>
              <w:t>y</w:t>
            </w:r>
            <w:r w:rsidRPr="00A51EC7">
              <w:rPr>
                <w:rFonts w:ascii="Arial" w:hAnsi="Arial" w:cs="Arial"/>
                <w:b/>
              </w:rPr>
              <w:t>,</w:t>
            </w:r>
            <w:r w:rsidRPr="00A51EC7">
              <w:rPr>
                <w:rFonts w:ascii="Arial" w:hAnsi="Arial" w:cs="Arial"/>
                <w:b/>
                <w:spacing w:val="-10"/>
              </w:rPr>
              <w:t xml:space="preserve"> </w:t>
            </w:r>
            <w:r w:rsidRPr="00A51EC7">
              <w:rPr>
                <w:rFonts w:ascii="Arial" w:hAnsi="Arial" w:cs="Arial"/>
                <w:b/>
              </w:rPr>
              <w:t>c</w:t>
            </w:r>
            <w:r w:rsidRPr="00A51EC7">
              <w:rPr>
                <w:rFonts w:ascii="Arial" w:hAnsi="Arial" w:cs="Arial"/>
                <w:b/>
                <w:spacing w:val="1"/>
              </w:rPr>
              <w:t>o</w:t>
            </w:r>
            <w:r w:rsidRPr="00A51EC7">
              <w:rPr>
                <w:rFonts w:ascii="Arial" w:hAnsi="Arial" w:cs="Arial"/>
                <w:b/>
              </w:rPr>
              <w:t>r</w:t>
            </w:r>
            <w:r w:rsidRPr="00A51EC7">
              <w:rPr>
                <w:rFonts w:ascii="Arial" w:hAnsi="Arial" w:cs="Arial"/>
                <w:b/>
                <w:spacing w:val="1"/>
              </w:rPr>
              <w:t>r</w:t>
            </w:r>
            <w:r w:rsidRPr="00A51EC7">
              <w:rPr>
                <w:rFonts w:ascii="Arial" w:hAnsi="Arial" w:cs="Arial"/>
                <w:b/>
              </w:rPr>
              <w:t>e</w:t>
            </w:r>
            <w:r w:rsidRPr="00A51EC7">
              <w:rPr>
                <w:rFonts w:ascii="Arial" w:hAnsi="Arial" w:cs="Arial"/>
                <w:b/>
                <w:spacing w:val="1"/>
              </w:rPr>
              <w:t>ct</w:t>
            </w:r>
            <w:r w:rsidRPr="00A51EC7">
              <w:rPr>
                <w:rFonts w:ascii="Arial" w:hAnsi="Arial" w:cs="Arial"/>
                <w:b/>
              </w:rPr>
              <w:t>?</w:t>
            </w:r>
            <w:r w:rsidRPr="00A51EC7">
              <w:rPr>
                <w:rFonts w:ascii="Arial" w:hAnsi="Arial" w:cs="Arial"/>
                <w:b/>
                <w:spacing w:val="-8"/>
              </w:rPr>
              <w:t xml:space="preserve"> </w:t>
            </w:r>
            <w:r w:rsidRPr="00A51EC7">
              <w:rPr>
                <w:rFonts w:ascii="Arial" w:hAnsi="Arial" w:cs="Arial"/>
                <w:b/>
              </w:rPr>
              <w:t>Ple</w:t>
            </w:r>
            <w:r w:rsidRPr="00A51EC7">
              <w:rPr>
                <w:rFonts w:ascii="Arial" w:hAnsi="Arial" w:cs="Arial"/>
                <w:b/>
                <w:spacing w:val="1"/>
              </w:rPr>
              <w:t>a</w:t>
            </w:r>
            <w:r w:rsidRPr="00A51EC7">
              <w:rPr>
                <w:rFonts w:ascii="Arial" w:hAnsi="Arial" w:cs="Arial"/>
                <w:b/>
                <w:spacing w:val="-1"/>
              </w:rPr>
              <w:t>s</w:t>
            </w:r>
            <w:r w:rsidRPr="00A51EC7">
              <w:rPr>
                <w:rFonts w:ascii="Arial" w:hAnsi="Arial" w:cs="Arial"/>
                <w:b/>
              </w:rPr>
              <w:t>e</w:t>
            </w:r>
            <w:r w:rsidRPr="00A51EC7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A51EC7">
              <w:rPr>
                <w:rFonts w:ascii="Arial" w:hAnsi="Arial" w:cs="Arial"/>
                <w:b/>
                <w:spacing w:val="2"/>
              </w:rPr>
              <w:t>w</w:t>
            </w:r>
            <w:r w:rsidRPr="00A51EC7">
              <w:rPr>
                <w:rFonts w:ascii="Arial" w:hAnsi="Arial" w:cs="Arial"/>
                <w:b/>
              </w:rPr>
              <w:t>ri</w:t>
            </w:r>
            <w:r w:rsidRPr="00A51EC7">
              <w:rPr>
                <w:rFonts w:ascii="Arial" w:hAnsi="Arial" w:cs="Arial"/>
                <w:b/>
                <w:spacing w:val="1"/>
              </w:rPr>
              <w:t>t</w:t>
            </w:r>
            <w:r w:rsidRPr="00A51EC7">
              <w:rPr>
                <w:rFonts w:ascii="Arial" w:hAnsi="Arial" w:cs="Arial"/>
                <w:b/>
              </w:rPr>
              <w:t>e</w:t>
            </w:r>
          </w:p>
          <w:p w:rsidR="00B562EF" w:rsidRPr="00A51EC7" w:rsidRDefault="002A1FC8">
            <w:pPr>
              <w:ind w:left="460"/>
              <w:rPr>
                <w:rFonts w:ascii="Arial" w:hAnsi="Arial" w:cs="Arial"/>
              </w:rPr>
            </w:pPr>
            <w:r w:rsidRPr="00A51EC7">
              <w:rPr>
                <w:rFonts w:ascii="Arial" w:hAnsi="Arial" w:cs="Arial"/>
                <w:b/>
              </w:rPr>
              <w:t>her</w:t>
            </w:r>
            <w:r w:rsidRPr="00A51EC7">
              <w:rPr>
                <w:rFonts w:ascii="Arial" w:hAnsi="Arial" w:cs="Arial"/>
                <w:b/>
                <w:spacing w:val="1"/>
              </w:rPr>
              <w:t>e</w:t>
            </w:r>
            <w:r w:rsidRPr="00A51EC7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93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562EF" w:rsidRPr="00A51EC7" w:rsidRDefault="002A1FC8">
            <w:pPr>
              <w:spacing w:line="220" w:lineRule="exact"/>
              <w:ind w:left="102"/>
              <w:rPr>
                <w:rFonts w:ascii="Arial" w:hAnsi="Arial" w:cs="Arial"/>
              </w:rPr>
            </w:pPr>
            <w:r w:rsidRPr="00A51EC7">
              <w:rPr>
                <w:rFonts w:ascii="Arial" w:hAnsi="Arial" w:cs="Arial"/>
              </w:rPr>
              <w:t>Yes,</w:t>
            </w:r>
            <w:r w:rsidRPr="00A51EC7">
              <w:rPr>
                <w:rFonts w:ascii="Arial" w:hAnsi="Arial" w:cs="Arial"/>
                <w:spacing w:val="-3"/>
              </w:rPr>
              <w:t xml:space="preserve"> </w:t>
            </w:r>
            <w:r w:rsidRPr="00A51EC7">
              <w:rPr>
                <w:rFonts w:ascii="Arial" w:hAnsi="Arial" w:cs="Arial"/>
              </w:rPr>
              <w:t>t</w:t>
            </w:r>
            <w:r w:rsidRPr="00A51EC7">
              <w:rPr>
                <w:rFonts w:ascii="Arial" w:hAnsi="Arial" w:cs="Arial"/>
                <w:spacing w:val="-1"/>
              </w:rPr>
              <w:t>h</w:t>
            </w:r>
            <w:r w:rsidRPr="00A51EC7">
              <w:rPr>
                <w:rFonts w:ascii="Arial" w:hAnsi="Arial" w:cs="Arial"/>
              </w:rPr>
              <w:t>e</w:t>
            </w:r>
            <w:r w:rsidRPr="00A51EC7">
              <w:rPr>
                <w:rFonts w:ascii="Arial" w:hAnsi="Arial" w:cs="Arial"/>
                <w:spacing w:val="1"/>
              </w:rPr>
              <w:t xml:space="preserve"> </w:t>
            </w:r>
            <w:r w:rsidRPr="00A51EC7">
              <w:rPr>
                <w:rFonts w:ascii="Arial" w:hAnsi="Arial" w:cs="Arial"/>
                <w:spacing w:val="-1"/>
              </w:rPr>
              <w:t>m</w:t>
            </w:r>
            <w:r w:rsidRPr="00A51EC7">
              <w:rPr>
                <w:rFonts w:ascii="Arial" w:hAnsi="Arial" w:cs="Arial"/>
              </w:rPr>
              <w:t>a</w:t>
            </w:r>
            <w:r w:rsidRPr="00A51EC7">
              <w:rPr>
                <w:rFonts w:ascii="Arial" w:hAnsi="Arial" w:cs="Arial"/>
                <w:spacing w:val="1"/>
              </w:rPr>
              <w:t>nu</w:t>
            </w:r>
            <w:r w:rsidRPr="00A51EC7">
              <w:rPr>
                <w:rFonts w:ascii="Arial" w:hAnsi="Arial" w:cs="Arial"/>
                <w:spacing w:val="-1"/>
              </w:rPr>
              <w:t>s</w:t>
            </w:r>
            <w:r w:rsidRPr="00A51EC7">
              <w:rPr>
                <w:rFonts w:ascii="Arial" w:hAnsi="Arial" w:cs="Arial"/>
              </w:rPr>
              <w:t>c</w:t>
            </w:r>
            <w:r w:rsidRPr="00A51EC7">
              <w:rPr>
                <w:rFonts w:ascii="Arial" w:hAnsi="Arial" w:cs="Arial"/>
                <w:spacing w:val="1"/>
              </w:rPr>
              <w:t>r</w:t>
            </w:r>
            <w:r w:rsidRPr="00A51EC7">
              <w:rPr>
                <w:rFonts w:ascii="Arial" w:hAnsi="Arial" w:cs="Arial"/>
              </w:rPr>
              <w:t>i</w:t>
            </w:r>
            <w:r w:rsidRPr="00A51EC7">
              <w:rPr>
                <w:rFonts w:ascii="Arial" w:hAnsi="Arial" w:cs="Arial"/>
                <w:spacing w:val="1"/>
              </w:rPr>
              <w:t>p</w:t>
            </w:r>
            <w:r w:rsidRPr="00A51EC7">
              <w:rPr>
                <w:rFonts w:ascii="Arial" w:hAnsi="Arial" w:cs="Arial"/>
              </w:rPr>
              <w:t>t</w:t>
            </w:r>
            <w:r w:rsidRPr="00A51EC7">
              <w:rPr>
                <w:rFonts w:ascii="Arial" w:hAnsi="Arial" w:cs="Arial"/>
                <w:spacing w:val="-9"/>
              </w:rPr>
              <w:t xml:space="preserve"> </w:t>
            </w:r>
            <w:r w:rsidRPr="00A51EC7">
              <w:rPr>
                <w:rFonts w:ascii="Arial" w:hAnsi="Arial" w:cs="Arial"/>
              </w:rPr>
              <w:t>is</w:t>
            </w:r>
            <w:r w:rsidRPr="00A51EC7">
              <w:rPr>
                <w:rFonts w:ascii="Arial" w:hAnsi="Arial" w:cs="Arial"/>
                <w:spacing w:val="-1"/>
              </w:rPr>
              <w:t xml:space="preserve"> </w:t>
            </w:r>
            <w:r w:rsidRPr="00A51EC7">
              <w:rPr>
                <w:rFonts w:ascii="Arial" w:hAnsi="Arial" w:cs="Arial"/>
              </w:rPr>
              <w:t>sci</w:t>
            </w:r>
            <w:r w:rsidRPr="00A51EC7">
              <w:rPr>
                <w:rFonts w:ascii="Arial" w:hAnsi="Arial" w:cs="Arial"/>
                <w:spacing w:val="2"/>
              </w:rPr>
              <w:t>e</w:t>
            </w:r>
            <w:r w:rsidRPr="00A51EC7">
              <w:rPr>
                <w:rFonts w:ascii="Arial" w:hAnsi="Arial" w:cs="Arial"/>
                <w:spacing w:val="-1"/>
              </w:rPr>
              <w:t>n</w:t>
            </w:r>
            <w:r w:rsidRPr="00A51EC7">
              <w:rPr>
                <w:rFonts w:ascii="Arial" w:hAnsi="Arial" w:cs="Arial"/>
              </w:rPr>
              <w:t>t</w:t>
            </w:r>
            <w:r w:rsidRPr="00A51EC7">
              <w:rPr>
                <w:rFonts w:ascii="Arial" w:hAnsi="Arial" w:cs="Arial"/>
                <w:spacing w:val="2"/>
              </w:rPr>
              <w:t>i</w:t>
            </w:r>
            <w:r w:rsidRPr="00A51EC7">
              <w:rPr>
                <w:rFonts w:ascii="Arial" w:hAnsi="Arial" w:cs="Arial"/>
                <w:spacing w:val="1"/>
              </w:rPr>
              <w:t>f</w:t>
            </w:r>
            <w:r w:rsidRPr="00A51EC7">
              <w:rPr>
                <w:rFonts w:ascii="Arial" w:hAnsi="Arial" w:cs="Arial"/>
              </w:rPr>
              <w:t>ical</w:t>
            </w:r>
            <w:r w:rsidRPr="00A51EC7">
              <w:rPr>
                <w:rFonts w:ascii="Arial" w:hAnsi="Arial" w:cs="Arial"/>
                <w:spacing w:val="2"/>
              </w:rPr>
              <w:t>l</w:t>
            </w:r>
            <w:r w:rsidRPr="00A51EC7">
              <w:rPr>
                <w:rFonts w:ascii="Arial" w:hAnsi="Arial" w:cs="Arial"/>
              </w:rPr>
              <w:t>y</w:t>
            </w:r>
            <w:r w:rsidRPr="00A51EC7">
              <w:rPr>
                <w:rFonts w:ascii="Arial" w:hAnsi="Arial" w:cs="Arial"/>
                <w:spacing w:val="-13"/>
              </w:rPr>
              <w:t xml:space="preserve"> </w:t>
            </w:r>
            <w:r w:rsidRPr="00A51EC7">
              <w:rPr>
                <w:rFonts w:ascii="Arial" w:hAnsi="Arial" w:cs="Arial"/>
              </w:rPr>
              <w:t>c</w:t>
            </w:r>
            <w:r w:rsidRPr="00A51EC7">
              <w:rPr>
                <w:rFonts w:ascii="Arial" w:hAnsi="Arial" w:cs="Arial"/>
                <w:spacing w:val="1"/>
              </w:rPr>
              <w:t>orr</w:t>
            </w:r>
            <w:r w:rsidRPr="00A51EC7">
              <w:rPr>
                <w:rFonts w:ascii="Arial" w:hAnsi="Arial" w:cs="Arial"/>
              </w:rPr>
              <w:t>e</w:t>
            </w:r>
            <w:r w:rsidRPr="00A51EC7">
              <w:rPr>
                <w:rFonts w:ascii="Arial" w:hAnsi="Arial" w:cs="Arial"/>
                <w:spacing w:val="1"/>
              </w:rPr>
              <w:t>c</w:t>
            </w:r>
            <w:r w:rsidRPr="00A51EC7">
              <w:rPr>
                <w:rFonts w:ascii="Arial" w:hAnsi="Arial" w:cs="Arial"/>
              </w:rPr>
              <w:t>t.</w:t>
            </w:r>
            <w:r w:rsidRPr="00A51EC7">
              <w:rPr>
                <w:rFonts w:ascii="Arial" w:hAnsi="Arial" w:cs="Arial"/>
                <w:spacing w:val="-5"/>
              </w:rPr>
              <w:t xml:space="preserve"> </w:t>
            </w:r>
            <w:r w:rsidRPr="00A51EC7">
              <w:rPr>
                <w:rFonts w:ascii="Arial" w:hAnsi="Arial" w:cs="Arial"/>
                <w:spacing w:val="3"/>
              </w:rPr>
              <w:t>T</w:t>
            </w:r>
            <w:r w:rsidRPr="00A51EC7">
              <w:rPr>
                <w:rFonts w:ascii="Arial" w:hAnsi="Arial" w:cs="Arial"/>
                <w:spacing w:val="-1"/>
              </w:rPr>
              <w:t>h</w:t>
            </w:r>
            <w:r w:rsidRPr="00A51EC7">
              <w:rPr>
                <w:rFonts w:ascii="Arial" w:hAnsi="Arial" w:cs="Arial"/>
              </w:rPr>
              <w:t>e</w:t>
            </w:r>
            <w:r w:rsidRPr="00A51EC7">
              <w:rPr>
                <w:rFonts w:ascii="Arial" w:hAnsi="Arial" w:cs="Arial"/>
                <w:spacing w:val="-2"/>
              </w:rPr>
              <w:t xml:space="preserve"> </w:t>
            </w:r>
            <w:r w:rsidRPr="00A51EC7">
              <w:rPr>
                <w:rFonts w:ascii="Arial" w:hAnsi="Arial" w:cs="Arial"/>
                <w:spacing w:val="1"/>
              </w:rPr>
              <w:t>o</w:t>
            </w:r>
            <w:r w:rsidRPr="00A51EC7">
              <w:rPr>
                <w:rFonts w:ascii="Arial" w:hAnsi="Arial" w:cs="Arial"/>
                <w:spacing w:val="-1"/>
              </w:rPr>
              <w:t>b</w:t>
            </w:r>
            <w:r w:rsidRPr="00A51EC7">
              <w:rPr>
                <w:rFonts w:ascii="Arial" w:hAnsi="Arial" w:cs="Arial"/>
                <w:spacing w:val="2"/>
              </w:rPr>
              <w:t>j</w:t>
            </w:r>
            <w:r w:rsidRPr="00A51EC7">
              <w:rPr>
                <w:rFonts w:ascii="Arial" w:hAnsi="Arial" w:cs="Arial"/>
              </w:rPr>
              <w:t>e</w:t>
            </w:r>
            <w:r w:rsidRPr="00A51EC7">
              <w:rPr>
                <w:rFonts w:ascii="Arial" w:hAnsi="Arial" w:cs="Arial"/>
                <w:spacing w:val="1"/>
              </w:rPr>
              <w:t>c</w:t>
            </w:r>
            <w:r w:rsidRPr="00A51EC7">
              <w:rPr>
                <w:rFonts w:ascii="Arial" w:hAnsi="Arial" w:cs="Arial"/>
              </w:rPr>
              <w:t>ti</w:t>
            </w:r>
            <w:r w:rsidRPr="00A51EC7">
              <w:rPr>
                <w:rFonts w:ascii="Arial" w:hAnsi="Arial" w:cs="Arial"/>
                <w:spacing w:val="-2"/>
              </w:rPr>
              <w:t>v</w:t>
            </w:r>
            <w:r w:rsidRPr="00A51EC7">
              <w:rPr>
                <w:rFonts w:ascii="Arial" w:hAnsi="Arial" w:cs="Arial"/>
              </w:rPr>
              <w:t>es</w:t>
            </w:r>
            <w:r w:rsidRPr="00A51EC7">
              <w:rPr>
                <w:rFonts w:ascii="Arial" w:hAnsi="Arial" w:cs="Arial"/>
                <w:spacing w:val="-8"/>
              </w:rPr>
              <w:t xml:space="preserve"> </w:t>
            </w:r>
            <w:r w:rsidRPr="00A51EC7">
              <w:rPr>
                <w:rFonts w:ascii="Arial" w:hAnsi="Arial" w:cs="Arial"/>
              </w:rPr>
              <w:t>is</w:t>
            </w:r>
            <w:r w:rsidRPr="00A51EC7">
              <w:rPr>
                <w:rFonts w:ascii="Arial" w:hAnsi="Arial" w:cs="Arial"/>
                <w:spacing w:val="-1"/>
              </w:rPr>
              <w:t xml:space="preserve"> </w:t>
            </w:r>
            <w:r w:rsidRPr="00A51EC7">
              <w:rPr>
                <w:rFonts w:ascii="Arial" w:hAnsi="Arial" w:cs="Arial"/>
              </w:rPr>
              <w:t>cle</w:t>
            </w:r>
            <w:r w:rsidRPr="00A51EC7">
              <w:rPr>
                <w:rFonts w:ascii="Arial" w:hAnsi="Arial" w:cs="Arial"/>
                <w:spacing w:val="1"/>
              </w:rPr>
              <w:t>ar</w:t>
            </w:r>
            <w:r w:rsidRPr="00A51EC7">
              <w:rPr>
                <w:rFonts w:ascii="Arial" w:hAnsi="Arial" w:cs="Arial"/>
                <w:spacing w:val="2"/>
              </w:rPr>
              <w:t>l</w:t>
            </w:r>
            <w:r w:rsidRPr="00A51EC7">
              <w:rPr>
                <w:rFonts w:ascii="Arial" w:hAnsi="Arial" w:cs="Arial"/>
              </w:rPr>
              <w:t>y</w:t>
            </w:r>
            <w:r w:rsidRPr="00A51EC7">
              <w:rPr>
                <w:rFonts w:ascii="Arial" w:hAnsi="Arial" w:cs="Arial"/>
                <w:spacing w:val="-6"/>
              </w:rPr>
              <w:t xml:space="preserve"> </w:t>
            </w:r>
            <w:proofErr w:type="gramStart"/>
            <w:r w:rsidRPr="00A51EC7">
              <w:rPr>
                <w:rFonts w:ascii="Arial" w:hAnsi="Arial" w:cs="Arial"/>
                <w:spacing w:val="-1"/>
              </w:rPr>
              <w:t>m</w:t>
            </w:r>
            <w:r w:rsidRPr="00A51EC7">
              <w:rPr>
                <w:rFonts w:ascii="Arial" w:hAnsi="Arial" w:cs="Arial"/>
              </w:rPr>
              <w:t>e</w:t>
            </w:r>
            <w:r w:rsidRPr="00A51EC7">
              <w:rPr>
                <w:rFonts w:ascii="Arial" w:hAnsi="Arial" w:cs="Arial"/>
                <w:spacing w:val="-1"/>
              </w:rPr>
              <w:t>n</w:t>
            </w:r>
            <w:r w:rsidRPr="00A51EC7">
              <w:rPr>
                <w:rFonts w:ascii="Arial" w:hAnsi="Arial" w:cs="Arial"/>
                <w:spacing w:val="2"/>
              </w:rPr>
              <w:t>t</w:t>
            </w:r>
            <w:r w:rsidRPr="00A51EC7">
              <w:rPr>
                <w:rFonts w:ascii="Arial" w:hAnsi="Arial" w:cs="Arial"/>
              </w:rPr>
              <w:t>i</w:t>
            </w:r>
            <w:r w:rsidRPr="00A51EC7">
              <w:rPr>
                <w:rFonts w:ascii="Arial" w:hAnsi="Arial" w:cs="Arial"/>
                <w:spacing w:val="1"/>
              </w:rPr>
              <w:t>o</w:t>
            </w:r>
            <w:r w:rsidRPr="00A51EC7">
              <w:rPr>
                <w:rFonts w:ascii="Arial" w:hAnsi="Arial" w:cs="Arial"/>
                <w:spacing w:val="-1"/>
              </w:rPr>
              <w:t>n</w:t>
            </w:r>
            <w:r w:rsidRPr="00A51EC7">
              <w:rPr>
                <w:rFonts w:ascii="Arial" w:hAnsi="Arial" w:cs="Arial"/>
              </w:rPr>
              <w:t>ed</w:t>
            </w:r>
            <w:r w:rsidRPr="00A51EC7">
              <w:rPr>
                <w:rFonts w:ascii="Arial" w:hAnsi="Arial" w:cs="Arial"/>
                <w:spacing w:val="-6"/>
              </w:rPr>
              <w:t xml:space="preserve"> </w:t>
            </w:r>
            <w:r w:rsidRPr="00A51EC7">
              <w:rPr>
                <w:rFonts w:ascii="Arial" w:hAnsi="Arial" w:cs="Arial"/>
              </w:rPr>
              <w:t>,</w:t>
            </w:r>
            <w:proofErr w:type="gramEnd"/>
            <w:r w:rsidRPr="00A51EC7">
              <w:rPr>
                <w:rFonts w:ascii="Arial" w:hAnsi="Arial" w:cs="Arial"/>
              </w:rPr>
              <w:t xml:space="preserve"> </w:t>
            </w:r>
            <w:r w:rsidRPr="00A51EC7">
              <w:rPr>
                <w:rFonts w:ascii="Arial" w:hAnsi="Arial" w:cs="Arial"/>
                <w:spacing w:val="1"/>
              </w:rPr>
              <w:t>prob</w:t>
            </w:r>
            <w:r w:rsidRPr="00A51EC7">
              <w:rPr>
                <w:rFonts w:ascii="Arial" w:hAnsi="Arial" w:cs="Arial"/>
              </w:rPr>
              <w:t>lem</w:t>
            </w:r>
            <w:r w:rsidRPr="00A51EC7">
              <w:rPr>
                <w:rFonts w:ascii="Arial" w:hAnsi="Arial" w:cs="Arial"/>
                <w:spacing w:val="-8"/>
              </w:rPr>
              <w:t xml:space="preserve"> </w:t>
            </w:r>
            <w:r w:rsidRPr="00A51EC7">
              <w:rPr>
                <w:rFonts w:ascii="Arial" w:hAnsi="Arial" w:cs="Arial"/>
                <w:spacing w:val="-1"/>
              </w:rPr>
              <w:t>s</w:t>
            </w:r>
            <w:r w:rsidRPr="00A51EC7">
              <w:rPr>
                <w:rFonts w:ascii="Arial" w:hAnsi="Arial" w:cs="Arial"/>
              </w:rPr>
              <w:t>tat</w:t>
            </w:r>
            <w:r w:rsidRPr="00A51EC7">
              <w:rPr>
                <w:rFonts w:ascii="Arial" w:hAnsi="Arial" w:cs="Arial"/>
                <w:spacing w:val="3"/>
              </w:rPr>
              <w:t>e</w:t>
            </w:r>
            <w:r w:rsidRPr="00A51EC7">
              <w:rPr>
                <w:rFonts w:ascii="Arial" w:hAnsi="Arial" w:cs="Arial"/>
                <w:spacing w:val="-1"/>
              </w:rPr>
              <w:t>m</w:t>
            </w:r>
            <w:r w:rsidRPr="00A51EC7">
              <w:rPr>
                <w:rFonts w:ascii="Arial" w:hAnsi="Arial" w:cs="Arial"/>
              </w:rPr>
              <w:t>e</w:t>
            </w:r>
            <w:r w:rsidRPr="00A51EC7">
              <w:rPr>
                <w:rFonts w:ascii="Arial" w:hAnsi="Arial" w:cs="Arial"/>
                <w:spacing w:val="-1"/>
              </w:rPr>
              <w:t>n</w:t>
            </w:r>
            <w:r w:rsidRPr="00A51EC7">
              <w:rPr>
                <w:rFonts w:ascii="Arial" w:hAnsi="Arial" w:cs="Arial"/>
              </w:rPr>
              <w:t>t</w:t>
            </w:r>
            <w:r w:rsidRPr="00A51EC7">
              <w:rPr>
                <w:rFonts w:ascii="Arial" w:hAnsi="Arial" w:cs="Arial"/>
                <w:spacing w:val="-8"/>
              </w:rPr>
              <w:t xml:space="preserve"> </w:t>
            </w:r>
            <w:r w:rsidRPr="00A51EC7">
              <w:rPr>
                <w:rFonts w:ascii="Arial" w:hAnsi="Arial" w:cs="Arial"/>
                <w:spacing w:val="3"/>
              </w:rPr>
              <w:t>a</w:t>
            </w:r>
            <w:r w:rsidRPr="00A51EC7">
              <w:rPr>
                <w:rFonts w:ascii="Arial" w:hAnsi="Arial" w:cs="Arial"/>
                <w:spacing w:val="-1"/>
              </w:rPr>
              <w:t>n</w:t>
            </w:r>
            <w:r w:rsidRPr="00A51EC7">
              <w:rPr>
                <w:rFonts w:ascii="Arial" w:hAnsi="Arial" w:cs="Arial"/>
              </w:rPr>
              <w:t>d</w:t>
            </w:r>
          </w:p>
          <w:p w:rsidR="00B562EF" w:rsidRPr="00A51EC7" w:rsidRDefault="002A1FC8">
            <w:pPr>
              <w:ind w:left="102"/>
              <w:rPr>
                <w:rFonts w:ascii="Arial" w:hAnsi="Arial" w:cs="Arial"/>
              </w:rPr>
            </w:pPr>
            <w:r w:rsidRPr="00A51EC7">
              <w:rPr>
                <w:rFonts w:ascii="Arial" w:hAnsi="Arial" w:cs="Arial"/>
                <w:spacing w:val="1"/>
              </w:rPr>
              <w:t>b</w:t>
            </w:r>
            <w:r w:rsidRPr="00A51EC7">
              <w:rPr>
                <w:rFonts w:ascii="Arial" w:hAnsi="Arial" w:cs="Arial"/>
              </w:rPr>
              <w:t>a</w:t>
            </w:r>
            <w:r w:rsidRPr="00A51EC7">
              <w:rPr>
                <w:rFonts w:ascii="Arial" w:hAnsi="Arial" w:cs="Arial"/>
                <w:spacing w:val="1"/>
              </w:rPr>
              <w:t>c</w:t>
            </w:r>
            <w:r w:rsidRPr="00A51EC7">
              <w:rPr>
                <w:rFonts w:ascii="Arial" w:hAnsi="Arial" w:cs="Arial"/>
                <w:spacing w:val="-1"/>
              </w:rPr>
              <w:t>kg</w:t>
            </w:r>
            <w:r w:rsidRPr="00A51EC7">
              <w:rPr>
                <w:rFonts w:ascii="Arial" w:hAnsi="Arial" w:cs="Arial"/>
                <w:spacing w:val="1"/>
              </w:rPr>
              <w:t>rou</w:t>
            </w:r>
            <w:r w:rsidRPr="00A51EC7">
              <w:rPr>
                <w:rFonts w:ascii="Arial" w:hAnsi="Arial" w:cs="Arial"/>
                <w:spacing w:val="-1"/>
              </w:rPr>
              <w:t>n</w:t>
            </w:r>
            <w:r w:rsidRPr="00A51EC7">
              <w:rPr>
                <w:rFonts w:ascii="Arial" w:hAnsi="Arial" w:cs="Arial"/>
              </w:rPr>
              <w:t>d</w:t>
            </w:r>
            <w:r w:rsidRPr="00A51EC7">
              <w:rPr>
                <w:rFonts w:ascii="Arial" w:hAnsi="Arial" w:cs="Arial"/>
                <w:spacing w:val="-8"/>
              </w:rPr>
              <w:t xml:space="preserve"> </w:t>
            </w:r>
            <w:r w:rsidRPr="00A51EC7">
              <w:rPr>
                <w:rFonts w:ascii="Arial" w:hAnsi="Arial" w:cs="Arial"/>
                <w:spacing w:val="1"/>
              </w:rPr>
              <w:t>o</w:t>
            </w:r>
            <w:r w:rsidRPr="00A51EC7">
              <w:rPr>
                <w:rFonts w:ascii="Arial" w:hAnsi="Arial" w:cs="Arial"/>
              </w:rPr>
              <w:t>f</w:t>
            </w:r>
            <w:r w:rsidRPr="00A51EC7">
              <w:rPr>
                <w:rFonts w:ascii="Arial" w:hAnsi="Arial" w:cs="Arial"/>
                <w:spacing w:val="-3"/>
              </w:rPr>
              <w:t xml:space="preserve"> </w:t>
            </w:r>
            <w:r w:rsidRPr="00A51EC7">
              <w:rPr>
                <w:rFonts w:ascii="Arial" w:hAnsi="Arial" w:cs="Arial"/>
              </w:rPr>
              <w:t>t</w:t>
            </w:r>
            <w:r w:rsidRPr="00A51EC7">
              <w:rPr>
                <w:rFonts w:ascii="Arial" w:hAnsi="Arial" w:cs="Arial"/>
                <w:spacing w:val="-1"/>
              </w:rPr>
              <w:t>h</w:t>
            </w:r>
            <w:r w:rsidRPr="00A51EC7">
              <w:rPr>
                <w:rFonts w:ascii="Arial" w:hAnsi="Arial" w:cs="Arial"/>
              </w:rPr>
              <w:t>e</w:t>
            </w:r>
            <w:r w:rsidRPr="00A51EC7">
              <w:rPr>
                <w:rFonts w:ascii="Arial" w:hAnsi="Arial" w:cs="Arial"/>
                <w:spacing w:val="1"/>
              </w:rPr>
              <w:t xml:space="preserve"> </w:t>
            </w:r>
            <w:proofErr w:type="gramStart"/>
            <w:r w:rsidRPr="00A51EC7">
              <w:rPr>
                <w:rFonts w:ascii="Arial" w:hAnsi="Arial" w:cs="Arial"/>
                <w:spacing w:val="-1"/>
              </w:rPr>
              <w:t>s</w:t>
            </w:r>
            <w:r w:rsidRPr="00A51EC7">
              <w:rPr>
                <w:rFonts w:ascii="Arial" w:hAnsi="Arial" w:cs="Arial"/>
              </w:rPr>
              <w:t>t</w:t>
            </w:r>
            <w:r w:rsidRPr="00A51EC7">
              <w:rPr>
                <w:rFonts w:ascii="Arial" w:hAnsi="Arial" w:cs="Arial"/>
                <w:spacing w:val="-1"/>
              </w:rPr>
              <w:t>u</w:t>
            </w:r>
            <w:r w:rsidRPr="00A51EC7">
              <w:rPr>
                <w:rFonts w:ascii="Arial" w:hAnsi="Arial" w:cs="Arial"/>
                <w:spacing w:val="3"/>
              </w:rPr>
              <w:t>d</w:t>
            </w:r>
            <w:r w:rsidRPr="00A51EC7">
              <w:rPr>
                <w:rFonts w:ascii="Arial" w:hAnsi="Arial" w:cs="Arial"/>
              </w:rPr>
              <w:t>y</w:t>
            </w:r>
            <w:r w:rsidRPr="00A51EC7">
              <w:rPr>
                <w:rFonts w:ascii="Arial" w:hAnsi="Arial" w:cs="Arial"/>
                <w:spacing w:val="-5"/>
              </w:rPr>
              <w:t xml:space="preserve"> </w:t>
            </w:r>
            <w:r w:rsidRPr="00A51EC7">
              <w:rPr>
                <w:rFonts w:ascii="Arial" w:hAnsi="Arial" w:cs="Arial"/>
              </w:rPr>
              <w:t>,</w:t>
            </w:r>
            <w:proofErr w:type="gramEnd"/>
            <w:r w:rsidRPr="00A51EC7">
              <w:rPr>
                <w:rFonts w:ascii="Arial" w:hAnsi="Arial" w:cs="Arial"/>
              </w:rPr>
              <w:t xml:space="preserve"> </w:t>
            </w:r>
            <w:r w:rsidRPr="00A51EC7">
              <w:rPr>
                <w:rFonts w:ascii="Arial" w:hAnsi="Arial" w:cs="Arial"/>
                <w:spacing w:val="1"/>
              </w:rPr>
              <w:t>d</w:t>
            </w:r>
            <w:r w:rsidRPr="00A51EC7">
              <w:rPr>
                <w:rFonts w:ascii="Arial" w:hAnsi="Arial" w:cs="Arial"/>
              </w:rPr>
              <w:t>es</w:t>
            </w:r>
            <w:r w:rsidRPr="00A51EC7">
              <w:rPr>
                <w:rFonts w:ascii="Arial" w:hAnsi="Arial" w:cs="Arial"/>
                <w:spacing w:val="2"/>
              </w:rPr>
              <w:t>i</w:t>
            </w:r>
            <w:r w:rsidRPr="00A51EC7">
              <w:rPr>
                <w:rFonts w:ascii="Arial" w:hAnsi="Arial" w:cs="Arial"/>
                <w:spacing w:val="-1"/>
              </w:rPr>
              <w:t>g</w:t>
            </w:r>
            <w:r w:rsidRPr="00A51EC7">
              <w:rPr>
                <w:rFonts w:ascii="Arial" w:hAnsi="Arial" w:cs="Arial"/>
              </w:rPr>
              <w:t>n</w:t>
            </w:r>
            <w:r w:rsidRPr="00A51EC7">
              <w:rPr>
                <w:rFonts w:ascii="Arial" w:hAnsi="Arial" w:cs="Arial"/>
                <w:spacing w:val="-6"/>
              </w:rPr>
              <w:t xml:space="preserve"> </w:t>
            </w:r>
            <w:proofErr w:type="spellStart"/>
            <w:r w:rsidRPr="00A51EC7">
              <w:rPr>
                <w:rFonts w:ascii="Arial" w:hAnsi="Arial" w:cs="Arial"/>
                <w:spacing w:val="1"/>
              </w:rPr>
              <w:t>d</w:t>
            </w:r>
            <w:r w:rsidRPr="00A51EC7">
              <w:rPr>
                <w:rFonts w:ascii="Arial" w:hAnsi="Arial" w:cs="Arial"/>
              </w:rPr>
              <w:t>es</w:t>
            </w:r>
            <w:r w:rsidRPr="00A51EC7">
              <w:rPr>
                <w:rFonts w:ascii="Arial" w:hAnsi="Arial" w:cs="Arial"/>
                <w:spacing w:val="2"/>
              </w:rPr>
              <w:t>i</w:t>
            </w:r>
            <w:r w:rsidRPr="00A51EC7">
              <w:rPr>
                <w:rFonts w:ascii="Arial" w:hAnsi="Arial" w:cs="Arial"/>
                <w:spacing w:val="1"/>
              </w:rPr>
              <w:t>g</w:t>
            </w:r>
            <w:r w:rsidRPr="00A51EC7">
              <w:rPr>
                <w:rFonts w:ascii="Arial" w:hAnsi="Arial" w:cs="Arial"/>
                <w:spacing w:val="-1"/>
              </w:rPr>
              <w:t>n</w:t>
            </w:r>
            <w:proofErr w:type="spellEnd"/>
            <w:r w:rsidRPr="00A51EC7">
              <w:rPr>
                <w:rFonts w:ascii="Arial" w:hAnsi="Arial" w:cs="Arial"/>
              </w:rPr>
              <w:t>,</w:t>
            </w:r>
            <w:r w:rsidRPr="00A51EC7">
              <w:rPr>
                <w:rFonts w:ascii="Arial" w:hAnsi="Arial" w:cs="Arial"/>
                <w:spacing w:val="-3"/>
              </w:rPr>
              <w:t xml:space="preserve"> </w:t>
            </w:r>
            <w:r w:rsidRPr="00A51EC7">
              <w:rPr>
                <w:rFonts w:ascii="Arial" w:hAnsi="Arial" w:cs="Arial"/>
                <w:spacing w:val="-4"/>
              </w:rPr>
              <w:t>m</w:t>
            </w:r>
            <w:r w:rsidRPr="00A51EC7">
              <w:rPr>
                <w:rFonts w:ascii="Arial" w:hAnsi="Arial" w:cs="Arial"/>
              </w:rPr>
              <w:t>e</w:t>
            </w:r>
            <w:r w:rsidRPr="00A51EC7">
              <w:rPr>
                <w:rFonts w:ascii="Arial" w:hAnsi="Arial" w:cs="Arial"/>
                <w:spacing w:val="2"/>
              </w:rPr>
              <w:t>t</w:t>
            </w:r>
            <w:r w:rsidRPr="00A51EC7">
              <w:rPr>
                <w:rFonts w:ascii="Arial" w:hAnsi="Arial" w:cs="Arial"/>
                <w:spacing w:val="-1"/>
              </w:rPr>
              <w:t>h</w:t>
            </w:r>
            <w:r w:rsidRPr="00A51EC7">
              <w:rPr>
                <w:rFonts w:ascii="Arial" w:hAnsi="Arial" w:cs="Arial"/>
                <w:spacing w:val="1"/>
              </w:rPr>
              <w:t>odo</w:t>
            </w:r>
            <w:r w:rsidRPr="00A51EC7">
              <w:rPr>
                <w:rFonts w:ascii="Arial" w:hAnsi="Arial" w:cs="Arial"/>
              </w:rPr>
              <w:t>l</w:t>
            </w:r>
            <w:r w:rsidRPr="00A51EC7">
              <w:rPr>
                <w:rFonts w:ascii="Arial" w:hAnsi="Arial" w:cs="Arial"/>
                <w:spacing w:val="1"/>
              </w:rPr>
              <w:t>og</w:t>
            </w:r>
            <w:r w:rsidRPr="00A51EC7">
              <w:rPr>
                <w:rFonts w:ascii="Arial" w:hAnsi="Arial" w:cs="Arial"/>
              </w:rPr>
              <w:t>y</w:t>
            </w:r>
            <w:r w:rsidRPr="00A51EC7">
              <w:rPr>
                <w:rFonts w:ascii="Arial" w:hAnsi="Arial" w:cs="Arial"/>
                <w:spacing w:val="-14"/>
              </w:rPr>
              <w:t xml:space="preserve"> </w:t>
            </w:r>
            <w:r w:rsidRPr="00A51EC7">
              <w:rPr>
                <w:rFonts w:ascii="Arial" w:hAnsi="Arial" w:cs="Arial"/>
                <w:spacing w:val="2"/>
              </w:rPr>
              <w:t>i</w:t>
            </w:r>
            <w:r w:rsidRPr="00A51EC7">
              <w:rPr>
                <w:rFonts w:ascii="Arial" w:hAnsi="Arial" w:cs="Arial"/>
              </w:rPr>
              <w:t>s</w:t>
            </w:r>
            <w:r w:rsidRPr="00A51EC7">
              <w:rPr>
                <w:rFonts w:ascii="Arial" w:hAnsi="Arial" w:cs="Arial"/>
                <w:spacing w:val="-1"/>
              </w:rPr>
              <w:t xml:space="preserve"> </w:t>
            </w:r>
            <w:r w:rsidRPr="00A51EC7">
              <w:rPr>
                <w:rFonts w:ascii="Arial" w:hAnsi="Arial" w:cs="Arial"/>
              </w:rPr>
              <w:t>c</w:t>
            </w:r>
            <w:r w:rsidRPr="00A51EC7">
              <w:rPr>
                <w:rFonts w:ascii="Arial" w:hAnsi="Arial" w:cs="Arial"/>
                <w:spacing w:val="1"/>
              </w:rPr>
              <w:t>ov</w:t>
            </w:r>
            <w:r w:rsidRPr="00A51EC7">
              <w:rPr>
                <w:rFonts w:ascii="Arial" w:hAnsi="Arial" w:cs="Arial"/>
              </w:rPr>
              <w:t>e</w:t>
            </w:r>
            <w:r w:rsidRPr="00A51EC7">
              <w:rPr>
                <w:rFonts w:ascii="Arial" w:hAnsi="Arial" w:cs="Arial"/>
                <w:spacing w:val="1"/>
              </w:rPr>
              <w:t>r</w:t>
            </w:r>
            <w:r w:rsidRPr="00A51EC7">
              <w:rPr>
                <w:rFonts w:ascii="Arial" w:hAnsi="Arial" w:cs="Arial"/>
              </w:rPr>
              <w:t>ed</w:t>
            </w:r>
            <w:r w:rsidRPr="00A51EC7">
              <w:rPr>
                <w:rFonts w:ascii="Arial" w:hAnsi="Arial" w:cs="Arial"/>
                <w:spacing w:val="-4"/>
              </w:rPr>
              <w:t xml:space="preserve"> </w:t>
            </w:r>
            <w:r w:rsidRPr="00A51EC7">
              <w:rPr>
                <w:rFonts w:ascii="Arial" w:hAnsi="Arial" w:cs="Arial"/>
              </w:rPr>
              <w:t>in</w:t>
            </w:r>
            <w:r w:rsidRPr="00A51EC7">
              <w:rPr>
                <w:rFonts w:ascii="Arial" w:hAnsi="Arial" w:cs="Arial"/>
                <w:spacing w:val="-3"/>
              </w:rPr>
              <w:t xml:space="preserve"> </w:t>
            </w:r>
            <w:r w:rsidRPr="00A51EC7">
              <w:rPr>
                <w:rFonts w:ascii="Arial" w:hAnsi="Arial" w:cs="Arial"/>
              </w:rPr>
              <w:t>t</w:t>
            </w:r>
            <w:r w:rsidRPr="00A51EC7">
              <w:rPr>
                <w:rFonts w:ascii="Arial" w:hAnsi="Arial" w:cs="Arial"/>
                <w:spacing w:val="-1"/>
              </w:rPr>
              <w:t>h</w:t>
            </w:r>
            <w:r w:rsidRPr="00A51EC7">
              <w:rPr>
                <w:rFonts w:ascii="Arial" w:hAnsi="Arial" w:cs="Arial"/>
              </w:rPr>
              <w:t>e</w:t>
            </w:r>
            <w:r w:rsidRPr="00A51EC7">
              <w:rPr>
                <w:rFonts w:ascii="Arial" w:hAnsi="Arial" w:cs="Arial"/>
                <w:spacing w:val="-1"/>
              </w:rPr>
              <w:t xml:space="preserve"> </w:t>
            </w:r>
            <w:r w:rsidRPr="00A51EC7">
              <w:rPr>
                <w:rFonts w:ascii="Arial" w:hAnsi="Arial" w:cs="Arial"/>
              </w:rPr>
              <w:t>a</w:t>
            </w:r>
            <w:r w:rsidRPr="00A51EC7">
              <w:rPr>
                <w:rFonts w:ascii="Arial" w:hAnsi="Arial" w:cs="Arial"/>
                <w:spacing w:val="1"/>
              </w:rPr>
              <w:t>r</w:t>
            </w:r>
            <w:r w:rsidRPr="00A51EC7">
              <w:rPr>
                <w:rFonts w:ascii="Arial" w:hAnsi="Arial" w:cs="Arial"/>
              </w:rPr>
              <w:t>ticle</w:t>
            </w:r>
          </w:p>
        </w:tc>
        <w:tc>
          <w:tcPr>
            <w:tcW w:w="64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562EF" w:rsidRPr="00A51EC7" w:rsidRDefault="002A1FC8">
            <w:pPr>
              <w:spacing w:line="220" w:lineRule="exact"/>
              <w:ind w:left="102"/>
              <w:rPr>
                <w:rFonts w:ascii="Arial" w:hAnsi="Arial" w:cs="Arial"/>
              </w:rPr>
            </w:pPr>
            <w:r w:rsidRPr="00A51EC7">
              <w:rPr>
                <w:rFonts w:ascii="Arial" w:hAnsi="Arial" w:cs="Arial"/>
                <w:spacing w:val="3"/>
              </w:rPr>
              <w:t>T</w:t>
            </w:r>
            <w:r w:rsidRPr="00A51EC7">
              <w:rPr>
                <w:rFonts w:ascii="Arial" w:hAnsi="Arial" w:cs="Arial"/>
                <w:spacing w:val="-1"/>
              </w:rPr>
              <w:t>h</w:t>
            </w:r>
            <w:r w:rsidRPr="00A51EC7">
              <w:rPr>
                <w:rFonts w:ascii="Arial" w:hAnsi="Arial" w:cs="Arial"/>
              </w:rPr>
              <w:t>a</w:t>
            </w:r>
            <w:r w:rsidRPr="00A51EC7">
              <w:rPr>
                <w:rFonts w:ascii="Arial" w:hAnsi="Arial" w:cs="Arial"/>
                <w:spacing w:val="-1"/>
              </w:rPr>
              <w:t>n</w:t>
            </w:r>
            <w:r w:rsidRPr="00A51EC7">
              <w:rPr>
                <w:rFonts w:ascii="Arial" w:hAnsi="Arial" w:cs="Arial"/>
              </w:rPr>
              <w:t>k</w:t>
            </w:r>
            <w:r w:rsidRPr="00A51EC7">
              <w:rPr>
                <w:rFonts w:ascii="Arial" w:hAnsi="Arial" w:cs="Arial"/>
                <w:spacing w:val="-4"/>
              </w:rPr>
              <w:t xml:space="preserve"> y</w:t>
            </w:r>
            <w:r w:rsidRPr="00A51EC7">
              <w:rPr>
                <w:rFonts w:ascii="Arial" w:hAnsi="Arial" w:cs="Arial"/>
                <w:spacing w:val="3"/>
              </w:rPr>
              <w:t>o</w:t>
            </w:r>
            <w:r w:rsidRPr="00A51EC7">
              <w:rPr>
                <w:rFonts w:ascii="Arial" w:hAnsi="Arial" w:cs="Arial"/>
              </w:rPr>
              <w:t>u</w:t>
            </w:r>
            <w:r w:rsidRPr="00A51EC7">
              <w:rPr>
                <w:rFonts w:ascii="Arial" w:hAnsi="Arial" w:cs="Arial"/>
                <w:spacing w:val="-4"/>
              </w:rPr>
              <w:t xml:space="preserve"> </w:t>
            </w:r>
            <w:r w:rsidRPr="00A51EC7">
              <w:rPr>
                <w:rFonts w:ascii="Arial" w:hAnsi="Arial" w:cs="Arial"/>
                <w:spacing w:val="-2"/>
              </w:rPr>
              <w:t>f</w:t>
            </w:r>
            <w:r w:rsidRPr="00A51EC7">
              <w:rPr>
                <w:rFonts w:ascii="Arial" w:hAnsi="Arial" w:cs="Arial"/>
                <w:spacing w:val="1"/>
              </w:rPr>
              <w:t>o</w:t>
            </w:r>
            <w:r w:rsidRPr="00A51EC7">
              <w:rPr>
                <w:rFonts w:ascii="Arial" w:hAnsi="Arial" w:cs="Arial"/>
              </w:rPr>
              <w:t>r</w:t>
            </w:r>
            <w:r w:rsidRPr="00A51EC7">
              <w:rPr>
                <w:rFonts w:ascii="Arial" w:hAnsi="Arial" w:cs="Arial"/>
                <w:spacing w:val="1"/>
              </w:rPr>
              <w:t xml:space="preserve"> </w:t>
            </w:r>
            <w:r w:rsidRPr="00A51EC7">
              <w:rPr>
                <w:rFonts w:ascii="Arial" w:hAnsi="Arial" w:cs="Arial"/>
                <w:spacing w:val="-4"/>
              </w:rPr>
              <w:t>y</w:t>
            </w:r>
            <w:r w:rsidRPr="00A51EC7">
              <w:rPr>
                <w:rFonts w:ascii="Arial" w:hAnsi="Arial" w:cs="Arial"/>
                <w:spacing w:val="3"/>
              </w:rPr>
              <w:t>o</w:t>
            </w:r>
            <w:r w:rsidRPr="00A51EC7">
              <w:rPr>
                <w:rFonts w:ascii="Arial" w:hAnsi="Arial" w:cs="Arial"/>
                <w:spacing w:val="-1"/>
              </w:rPr>
              <w:t>u</w:t>
            </w:r>
            <w:r w:rsidRPr="00A51EC7">
              <w:rPr>
                <w:rFonts w:ascii="Arial" w:hAnsi="Arial" w:cs="Arial"/>
              </w:rPr>
              <w:t>r</w:t>
            </w:r>
            <w:r w:rsidRPr="00A51EC7">
              <w:rPr>
                <w:rFonts w:ascii="Arial" w:hAnsi="Arial" w:cs="Arial"/>
                <w:spacing w:val="-3"/>
              </w:rPr>
              <w:t xml:space="preserve"> </w:t>
            </w:r>
            <w:r w:rsidRPr="00A51EC7">
              <w:rPr>
                <w:rFonts w:ascii="Arial" w:hAnsi="Arial" w:cs="Arial"/>
                <w:spacing w:val="1"/>
              </w:rPr>
              <w:t>po</w:t>
            </w:r>
            <w:r w:rsidRPr="00A51EC7">
              <w:rPr>
                <w:rFonts w:ascii="Arial" w:hAnsi="Arial" w:cs="Arial"/>
                <w:spacing w:val="-1"/>
              </w:rPr>
              <w:t>s</w:t>
            </w:r>
            <w:r w:rsidRPr="00A51EC7">
              <w:rPr>
                <w:rFonts w:ascii="Arial" w:hAnsi="Arial" w:cs="Arial"/>
              </w:rPr>
              <w:t>iti</w:t>
            </w:r>
            <w:r w:rsidRPr="00A51EC7">
              <w:rPr>
                <w:rFonts w:ascii="Arial" w:hAnsi="Arial" w:cs="Arial"/>
                <w:spacing w:val="-2"/>
              </w:rPr>
              <w:t>v</w:t>
            </w:r>
            <w:r w:rsidRPr="00A51EC7">
              <w:rPr>
                <w:rFonts w:ascii="Arial" w:hAnsi="Arial" w:cs="Arial"/>
              </w:rPr>
              <w:t>e</w:t>
            </w:r>
            <w:r w:rsidRPr="00A51EC7">
              <w:rPr>
                <w:rFonts w:ascii="Arial" w:hAnsi="Arial" w:cs="Arial"/>
                <w:spacing w:val="-5"/>
              </w:rPr>
              <w:t xml:space="preserve"> </w:t>
            </w:r>
            <w:r w:rsidRPr="00A51EC7">
              <w:rPr>
                <w:rFonts w:ascii="Arial" w:hAnsi="Arial" w:cs="Arial"/>
                <w:spacing w:val="1"/>
              </w:rPr>
              <w:t>r</w:t>
            </w:r>
            <w:r w:rsidRPr="00A51EC7">
              <w:rPr>
                <w:rFonts w:ascii="Arial" w:hAnsi="Arial" w:cs="Arial"/>
                <w:spacing w:val="3"/>
              </w:rPr>
              <w:t>e</w:t>
            </w:r>
            <w:r w:rsidRPr="00A51EC7">
              <w:rPr>
                <w:rFonts w:ascii="Arial" w:hAnsi="Arial" w:cs="Arial"/>
                <w:spacing w:val="-1"/>
              </w:rPr>
              <w:t>m</w:t>
            </w:r>
            <w:r w:rsidRPr="00A51EC7">
              <w:rPr>
                <w:rFonts w:ascii="Arial" w:hAnsi="Arial" w:cs="Arial"/>
              </w:rPr>
              <w:t>a</w:t>
            </w:r>
            <w:r w:rsidRPr="00A51EC7">
              <w:rPr>
                <w:rFonts w:ascii="Arial" w:hAnsi="Arial" w:cs="Arial"/>
                <w:spacing w:val="1"/>
              </w:rPr>
              <w:t>rk</w:t>
            </w:r>
            <w:r w:rsidRPr="00A51EC7">
              <w:rPr>
                <w:rFonts w:ascii="Arial" w:hAnsi="Arial" w:cs="Arial"/>
                <w:spacing w:val="-1"/>
              </w:rPr>
              <w:t>s</w:t>
            </w:r>
            <w:r w:rsidRPr="00A51EC7">
              <w:rPr>
                <w:rFonts w:ascii="Arial" w:hAnsi="Arial" w:cs="Arial"/>
              </w:rPr>
              <w:t>.</w:t>
            </w:r>
          </w:p>
        </w:tc>
      </w:tr>
      <w:tr w:rsidR="00B562EF" w:rsidRPr="00A51EC7">
        <w:trPr>
          <w:trHeight w:hRule="exact" w:val="713"/>
        </w:trPr>
        <w:tc>
          <w:tcPr>
            <w:tcW w:w="53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562EF" w:rsidRPr="00A51EC7" w:rsidRDefault="002A1FC8">
            <w:pPr>
              <w:spacing w:line="220" w:lineRule="exact"/>
              <w:ind w:left="460"/>
              <w:rPr>
                <w:rFonts w:ascii="Arial" w:hAnsi="Arial" w:cs="Arial"/>
              </w:rPr>
            </w:pPr>
            <w:r w:rsidRPr="00A51EC7">
              <w:rPr>
                <w:rFonts w:ascii="Arial" w:hAnsi="Arial" w:cs="Arial"/>
                <w:b/>
              </w:rPr>
              <w:t>Are</w:t>
            </w:r>
            <w:r w:rsidRPr="00A51EC7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A51EC7">
              <w:rPr>
                <w:rFonts w:ascii="Arial" w:hAnsi="Arial" w:cs="Arial"/>
                <w:b/>
                <w:spacing w:val="1"/>
              </w:rPr>
              <w:t>t</w:t>
            </w:r>
            <w:r w:rsidRPr="00A51EC7">
              <w:rPr>
                <w:rFonts w:ascii="Arial" w:hAnsi="Arial" w:cs="Arial"/>
                <w:b/>
              </w:rPr>
              <w:t>he</w:t>
            </w:r>
            <w:r w:rsidRPr="00A51EC7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A51EC7">
              <w:rPr>
                <w:rFonts w:ascii="Arial" w:hAnsi="Arial" w:cs="Arial"/>
                <w:b/>
              </w:rPr>
              <w:t>r</w:t>
            </w:r>
            <w:r w:rsidRPr="00A51EC7">
              <w:rPr>
                <w:rFonts w:ascii="Arial" w:hAnsi="Arial" w:cs="Arial"/>
                <w:b/>
                <w:spacing w:val="1"/>
              </w:rPr>
              <w:t>ef</w:t>
            </w:r>
            <w:r w:rsidRPr="00A51EC7">
              <w:rPr>
                <w:rFonts w:ascii="Arial" w:hAnsi="Arial" w:cs="Arial"/>
                <w:b/>
              </w:rPr>
              <w:t>e</w:t>
            </w:r>
            <w:r w:rsidRPr="00A51EC7">
              <w:rPr>
                <w:rFonts w:ascii="Arial" w:hAnsi="Arial" w:cs="Arial"/>
                <w:b/>
                <w:spacing w:val="1"/>
              </w:rPr>
              <w:t>r</w:t>
            </w:r>
            <w:r w:rsidRPr="00A51EC7">
              <w:rPr>
                <w:rFonts w:ascii="Arial" w:hAnsi="Arial" w:cs="Arial"/>
                <w:b/>
              </w:rPr>
              <w:t>e</w:t>
            </w:r>
            <w:r w:rsidRPr="00A51EC7">
              <w:rPr>
                <w:rFonts w:ascii="Arial" w:hAnsi="Arial" w:cs="Arial"/>
                <w:b/>
                <w:spacing w:val="2"/>
              </w:rPr>
              <w:t>n</w:t>
            </w:r>
            <w:r w:rsidRPr="00A51EC7">
              <w:rPr>
                <w:rFonts w:ascii="Arial" w:hAnsi="Arial" w:cs="Arial"/>
                <w:b/>
              </w:rPr>
              <w:t>c</w:t>
            </w:r>
            <w:r w:rsidRPr="00A51EC7">
              <w:rPr>
                <w:rFonts w:ascii="Arial" w:hAnsi="Arial" w:cs="Arial"/>
                <w:b/>
                <w:spacing w:val="1"/>
              </w:rPr>
              <w:t>e</w:t>
            </w:r>
            <w:r w:rsidRPr="00A51EC7">
              <w:rPr>
                <w:rFonts w:ascii="Arial" w:hAnsi="Arial" w:cs="Arial"/>
                <w:b/>
              </w:rPr>
              <w:t>s</w:t>
            </w:r>
            <w:r w:rsidRPr="00A51EC7">
              <w:rPr>
                <w:rFonts w:ascii="Arial" w:hAnsi="Arial" w:cs="Arial"/>
                <w:b/>
                <w:spacing w:val="-9"/>
              </w:rPr>
              <w:t xml:space="preserve"> </w:t>
            </w:r>
            <w:r w:rsidRPr="00A51EC7">
              <w:rPr>
                <w:rFonts w:ascii="Arial" w:hAnsi="Arial" w:cs="Arial"/>
                <w:b/>
                <w:spacing w:val="-1"/>
              </w:rPr>
              <w:t>s</w:t>
            </w:r>
            <w:r w:rsidRPr="00A51EC7">
              <w:rPr>
                <w:rFonts w:ascii="Arial" w:hAnsi="Arial" w:cs="Arial"/>
                <w:b/>
              </w:rPr>
              <w:t>uf</w:t>
            </w:r>
            <w:r w:rsidRPr="00A51EC7">
              <w:rPr>
                <w:rFonts w:ascii="Arial" w:hAnsi="Arial" w:cs="Arial"/>
                <w:b/>
                <w:spacing w:val="1"/>
              </w:rPr>
              <w:t>f</w:t>
            </w:r>
            <w:r w:rsidRPr="00A51EC7">
              <w:rPr>
                <w:rFonts w:ascii="Arial" w:hAnsi="Arial" w:cs="Arial"/>
                <w:b/>
              </w:rPr>
              <w:t>icient</w:t>
            </w:r>
            <w:r w:rsidRPr="00A51EC7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A51EC7">
              <w:rPr>
                <w:rFonts w:ascii="Arial" w:hAnsi="Arial" w:cs="Arial"/>
                <w:b/>
                <w:spacing w:val="1"/>
              </w:rPr>
              <w:t>a</w:t>
            </w:r>
            <w:r w:rsidRPr="00A51EC7">
              <w:rPr>
                <w:rFonts w:ascii="Arial" w:hAnsi="Arial" w:cs="Arial"/>
                <w:b/>
              </w:rPr>
              <w:t>nd</w:t>
            </w:r>
            <w:r w:rsidRPr="00A51EC7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A51EC7">
              <w:rPr>
                <w:rFonts w:ascii="Arial" w:hAnsi="Arial" w:cs="Arial"/>
                <w:b/>
              </w:rPr>
              <w:t>r</w:t>
            </w:r>
            <w:r w:rsidRPr="00A51EC7">
              <w:rPr>
                <w:rFonts w:ascii="Arial" w:hAnsi="Arial" w:cs="Arial"/>
                <w:b/>
                <w:spacing w:val="1"/>
              </w:rPr>
              <w:t>e</w:t>
            </w:r>
            <w:r w:rsidRPr="00A51EC7">
              <w:rPr>
                <w:rFonts w:ascii="Arial" w:hAnsi="Arial" w:cs="Arial"/>
                <w:b/>
              </w:rPr>
              <w:t>c</w:t>
            </w:r>
            <w:r w:rsidRPr="00A51EC7">
              <w:rPr>
                <w:rFonts w:ascii="Arial" w:hAnsi="Arial" w:cs="Arial"/>
                <w:b/>
                <w:spacing w:val="1"/>
              </w:rPr>
              <w:t>e</w:t>
            </w:r>
            <w:r w:rsidRPr="00A51EC7">
              <w:rPr>
                <w:rFonts w:ascii="Arial" w:hAnsi="Arial" w:cs="Arial"/>
                <w:b/>
              </w:rPr>
              <w:t>nt?</w:t>
            </w:r>
            <w:r w:rsidRPr="00A51EC7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A51EC7">
              <w:rPr>
                <w:rFonts w:ascii="Arial" w:hAnsi="Arial" w:cs="Arial"/>
                <w:b/>
                <w:spacing w:val="-1"/>
              </w:rPr>
              <w:t>I</w:t>
            </w:r>
            <w:r w:rsidRPr="00A51EC7">
              <w:rPr>
                <w:rFonts w:ascii="Arial" w:hAnsi="Arial" w:cs="Arial"/>
                <w:b/>
              </w:rPr>
              <w:t xml:space="preserve">f </w:t>
            </w:r>
            <w:r w:rsidRPr="00A51EC7">
              <w:rPr>
                <w:rFonts w:ascii="Arial" w:hAnsi="Arial" w:cs="Arial"/>
                <w:b/>
                <w:spacing w:val="1"/>
              </w:rPr>
              <w:t>yo</w:t>
            </w:r>
            <w:r w:rsidRPr="00A51EC7">
              <w:rPr>
                <w:rFonts w:ascii="Arial" w:hAnsi="Arial" w:cs="Arial"/>
                <w:b/>
              </w:rPr>
              <w:t>u</w:t>
            </w:r>
            <w:r w:rsidRPr="00A51EC7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A51EC7">
              <w:rPr>
                <w:rFonts w:ascii="Arial" w:hAnsi="Arial" w:cs="Arial"/>
                <w:b/>
              </w:rPr>
              <w:t>h</w:t>
            </w:r>
            <w:r w:rsidRPr="00A51EC7">
              <w:rPr>
                <w:rFonts w:ascii="Arial" w:hAnsi="Arial" w:cs="Arial"/>
                <w:b/>
                <w:spacing w:val="1"/>
              </w:rPr>
              <w:t>av</w:t>
            </w:r>
            <w:r w:rsidRPr="00A51EC7">
              <w:rPr>
                <w:rFonts w:ascii="Arial" w:hAnsi="Arial" w:cs="Arial"/>
                <w:b/>
              </w:rPr>
              <w:t>e</w:t>
            </w:r>
          </w:p>
          <w:p w:rsidR="00B562EF" w:rsidRPr="00A51EC7" w:rsidRDefault="002A1FC8">
            <w:pPr>
              <w:ind w:left="460" w:right="445"/>
              <w:rPr>
                <w:rFonts w:ascii="Arial" w:hAnsi="Arial" w:cs="Arial"/>
              </w:rPr>
            </w:pPr>
            <w:r w:rsidRPr="00A51EC7">
              <w:rPr>
                <w:rFonts w:ascii="Arial" w:hAnsi="Arial" w:cs="Arial"/>
                <w:b/>
                <w:spacing w:val="-1"/>
              </w:rPr>
              <w:t>s</w:t>
            </w:r>
            <w:r w:rsidRPr="00A51EC7">
              <w:rPr>
                <w:rFonts w:ascii="Arial" w:hAnsi="Arial" w:cs="Arial"/>
                <w:b/>
              </w:rPr>
              <w:t>u</w:t>
            </w:r>
            <w:r w:rsidRPr="00A51EC7">
              <w:rPr>
                <w:rFonts w:ascii="Arial" w:hAnsi="Arial" w:cs="Arial"/>
                <w:b/>
                <w:spacing w:val="1"/>
              </w:rPr>
              <w:t>gg</w:t>
            </w:r>
            <w:r w:rsidRPr="00A51EC7">
              <w:rPr>
                <w:rFonts w:ascii="Arial" w:hAnsi="Arial" w:cs="Arial"/>
                <w:b/>
              </w:rPr>
              <w:t>esti</w:t>
            </w:r>
            <w:r w:rsidRPr="00A51EC7">
              <w:rPr>
                <w:rFonts w:ascii="Arial" w:hAnsi="Arial" w:cs="Arial"/>
                <w:b/>
                <w:spacing w:val="1"/>
              </w:rPr>
              <w:t>o</w:t>
            </w:r>
            <w:r w:rsidRPr="00A51EC7">
              <w:rPr>
                <w:rFonts w:ascii="Arial" w:hAnsi="Arial" w:cs="Arial"/>
                <w:b/>
              </w:rPr>
              <w:t>ns</w:t>
            </w:r>
            <w:r w:rsidRPr="00A51EC7">
              <w:rPr>
                <w:rFonts w:ascii="Arial" w:hAnsi="Arial" w:cs="Arial"/>
                <w:b/>
                <w:spacing w:val="-10"/>
              </w:rPr>
              <w:t xml:space="preserve"> </w:t>
            </w:r>
            <w:r w:rsidRPr="00A51EC7">
              <w:rPr>
                <w:rFonts w:ascii="Arial" w:hAnsi="Arial" w:cs="Arial"/>
                <w:b/>
                <w:spacing w:val="1"/>
              </w:rPr>
              <w:t>o</w:t>
            </w:r>
            <w:r w:rsidRPr="00A51EC7">
              <w:rPr>
                <w:rFonts w:ascii="Arial" w:hAnsi="Arial" w:cs="Arial"/>
                <w:b/>
              </w:rPr>
              <w:t>f</w:t>
            </w:r>
            <w:r w:rsidRPr="00A51EC7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A51EC7">
              <w:rPr>
                <w:rFonts w:ascii="Arial" w:hAnsi="Arial" w:cs="Arial"/>
                <w:b/>
                <w:spacing w:val="1"/>
              </w:rPr>
              <w:t>a</w:t>
            </w:r>
            <w:r w:rsidRPr="00A51EC7">
              <w:rPr>
                <w:rFonts w:ascii="Arial" w:hAnsi="Arial" w:cs="Arial"/>
                <w:b/>
              </w:rPr>
              <w:t>d</w:t>
            </w:r>
            <w:r w:rsidRPr="00A51EC7">
              <w:rPr>
                <w:rFonts w:ascii="Arial" w:hAnsi="Arial" w:cs="Arial"/>
                <w:b/>
                <w:spacing w:val="-1"/>
              </w:rPr>
              <w:t>d</w:t>
            </w:r>
            <w:r w:rsidRPr="00A51EC7">
              <w:rPr>
                <w:rFonts w:ascii="Arial" w:hAnsi="Arial" w:cs="Arial"/>
                <w:b/>
              </w:rPr>
              <w:t>iti</w:t>
            </w:r>
            <w:r w:rsidRPr="00A51EC7">
              <w:rPr>
                <w:rFonts w:ascii="Arial" w:hAnsi="Arial" w:cs="Arial"/>
                <w:b/>
                <w:spacing w:val="1"/>
              </w:rPr>
              <w:t>o</w:t>
            </w:r>
            <w:r w:rsidRPr="00A51EC7">
              <w:rPr>
                <w:rFonts w:ascii="Arial" w:hAnsi="Arial" w:cs="Arial"/>
                <w:b/>
              </w:rPr>
              <w:t>n</w:t>
            </w:r>
            <w:r w:rsidRPr="00A51EC7">
              <w:rPr>
                <w:rFonts w:ascii="Arial" w:hAnsi="Arial" w:cs="Arial"/>
                <w:b/>
                <w:spacing w:val="1"/>
              </w:rPr>
              <w:t>a</w:t>
            </w:r>
            <w:r w:rsidRPr="00A51EC7">
              <w:rPr>
                <w:rFonts w:ascii="Arial" w:hAnsi="Arial" w:cs="Arial"/>
                <w:b/>
              </w:rPr>
              <w:t>l</w:t>
            </w:r>
            <w:r w:rsidRPr="00A51EC7">
              <w:rPr>
                <w:rFonts w:ascii="Arial" w:hAnsi="Arial" w:cs="Arial"/>
                <w:b/>
                <w:spacing w:val="-9"/>
              </w:rPr>
              <w:t xml:space="preserve"> </w:t>
            </w:r>
            <w:r w:rsidRPr="00A51EC7">
              <w:rPr>
                <w:rFonts w:ascii="Arial" w:hAnsi="Arial" w:cs="Arial"/>
                <w:b/>
                <w:spacing w:val="1"/>
              </w:rPr>
              <w:t>r</w:t>
            </w:r>
            <w:r w:rsidRPr="00A51EC7">
              <w:rPr>
                <w:rFonts w:ascii="Arial" w:hAnsi="Arial" w:cs="Arial"/>
                <w:b/>
              </w:rPr>
              <w:t>e</w:t>
            </w:r>
            <w:r w:rsidRPr="00A51EC7">
              <w:rPr>
                <w:rFonts w:ascii="Arial" w:hAnsi="Arial" w:cs="Arial"/>
                <w:b/>
                <w:spacing w:val="1"/>
              </w:rPr>
              <w:t>f</w:t>
            </w:r>
            <w:r w:rsidRPr="00A51EC7">
              <w:rPr>
                <w:rFonts w:ascii="Arial" w:hAnsi="Arial" w:cs="Arial"/>
                <w:b/>
                <w:spacing w:val="2"/>
              </w:rPr>
              <w:t>e</w:t>
            </w:r>
            <w:r w:rsidRPr="00A51EC7">
              <w:rPr>
                <w:rFonts w:ascii="Arial" w:hAnsi="Arial" w:cs="Arial"/>
                <w:b/>
              </w:rPr>
              <w:t>r</w:t>
            </w:r>
            <w:r w:rsidRPr="00A51EC7">
              <w:rPr>
                <w:rFonts w:ascii="Arial" w:hAnsi="Arial" w:cs="Arial"/>
                <w:b/>
                <w:spacing w:val="1"/>
              </w:rPr>
              <w:t>e</w:t>
            </w:r>
            <w:r w:rsidRPr="00A51EC7">
              <w:rPr>
                <w:rFonts w:ascii="Arial" w:hAnsi="Arial" w:cs="Arial"/>
                <w:b/>
              </w:rPr>
              <w:t>nces,</w:t>
            </w:r>
            <w:r w:rsidRPr="00A51EC7">
              <w:rPr>
                <w:rFonts w:ascii="Arial" w:hAnsi="Arial" w:cs="Arial"/>
                <w:b/>
                <w:spacing w:val="-9"/>
              </w:rPr>
              <w:t xml:space="preserve"> </w:t>
            </w:r>
            <w:r w:rsidRPr="00A51EC7">
              <w:rPr>
                <w:rFonts w:ascii="Arial" w:hAnsi="Arial" w:cs="Arial"/>
                <w:b/>
              </w:rPr>
              <w:t>ple</w:t>
            </w:r>
            <w:r w:rsidRPr="00A51EC7">
              <w:rPr>
                <w:rFonts w:ascii="Arial" w:hAnsi="Arial" w:cs="Arial"/>
                <w:b/>
                <w:spacing w:val="1"/>
              </w:rPr>
              <w:t>a</w:t>
            </w:r>
            <w:r w:rsidRPr="00A51EC7">
              <w:rPr>
                <w:rFonts w:ascii="Arial" w:hAnsi="Arial" w:cs="Arial"/>
                <w:b/>
                <w:spacing w:val="-1"/>
              </w:rPr>
              <w:t>s</w:t>
            </w:r>
            <w:r w:rsidRPr="00A51EC7">
              <w:rPr>
                <w:rFonts w:ascii="Arial" w:hAnsi="Arial" w:cs="Arial"/>
                <w:b/>
              </w:rPr>
              <w:t>e</w:t>
            </w:r>
            <w:r w:rsidRPr="00A51EC7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A51EC7">
              <w:rPr>
                <w:rFonts w:ascii="Arial" w:hAnsi="Arial" w:cs="Arial"/>
                <w:b/>
                <w:spacing w:val="-3"/>
              </w:rPr>
              <w:t>m</w:t>
            </w:r>
            <w:r w:rsidRPr="00A51EC7">
              <w:rPr>
                <w:rFonts w:ascii="Arial" w:hAnsi="Arial" w:cs="Arial"/>
                <w:b/>
                <w:spacing w:val="3"/>
              </w:rPr>
              <w:t>e</w:t>
            </w:r>
            <w:r w:rsidRPr="00A51EC7">
              <w:rPr>
                <w:rFonts w:ascii="Arial" w:hAnsi="Arial" w:cs="Arial"/>
                <w:b/>
              </w:rPr>
              <w:t>nti</w:t>
            </w:r>
            <w:r w:rsidRPr="00A51EC7">
              <w:rPr>
                <w:rFonts w:ascii="Arial" w:hAnsi="Arial" w:cs="Arial"/>
                <w:b/>
                <w:spacing w:val="1"/>
              </w:rPr>
              <w:t>o</w:t>
            </w:r>
            <w:r w:rsidRPr="00A51EC7">
              <w:rPr>
                <w:rFonts w:ascii="Arial" w:hAnsi="Arial" w:cs="Arial"/>
                <w:b/>
              </w:rPr>
              <w:t xml:space="preserve">n </w:t>
            </w:r>
            <w:r w:rsidRPr="00A51EC7">
              <w:rPr>
                <w:rFonts w:ascii="Arial" w:hAnsi="Arial" w:cs="Arial"/>
                <w:b/>
                <w:spacing w:val="1"/>
              </w:rPr>
              <w:t>t</w:t>
            </w:r>
            <w:r w:rsidRPr="00A51EC7">
              <w:rPr>
                <w:rFonts w:ascii="Arial" w:hAnsi="Arial" w:cs="Arial"/>
                <w:b/>
              </w:rPr>
              <w:t>h</w:t>
            </w:r>
            <w:r w:rsidRPr="00A51EC7">
              <w:rPr>
                <w:rFonts w:ascii="Arial" w:hAnsi="Arial" w:cs="Arial"/>
                <w:b/>
                <w:spacing w:val="2"/>
              </w:rPr>
              <w:t>e</w:t>
            </w:r>
            <w:r w:rsidRPr="00A51EC7">
              <w:rPr>
                <w:rFonts w:ascii="Arial" w:hAnsi="Arial" w:cs="Arial"/>
                <w:b/>
              </w:rPr>
              <w:t>m</w:t>
            </w:r>
            <w:r w:rsidRPr="00A51EC7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A51EC7">
              <w:rPr>
                <w:rFonts w:ascii="Arial" w:hAnsi="Arial" w:cs="Arial"/>
                <w:b/>
              </w:rPr>
              <w:t>in</w:t>
            </w:r>
            <w:r w:rsidRPr="00A51EC7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A51EC7">
              <w:rPr>
                <w:rFonts w:ascii="Arial" w:hAnsi="Arial" w:cs="Arial"/>
                <w:b/>
                <w:spacing w:val="1"/>
              </w:rPr>
              <w:t>t</w:t>
            </w:r>
            <w:r w:rsidRPr="00A51EC7">
              <w:rPr>
                <w:rFonts w:ascii="Arial" w:hAnsi="Arial" w:cs="Arial"/>
                <w:b/>
              </w:rPr>
              <w:t>he</w:t>
            </w:r>
            <w:r w:rsidRPr="00A51EC7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A51EC7">
              <w:rPr>
                <w:rFonts w:ascii="Arial" w:hAnsi="Arial" w:cs="Arial"/>
                <w:b/>
              </w:rPr>
              <w:t>r</w:t>
            </w:r>
            <w:r w:rsidRPr="00A51EC7">
              <w:rPr>
                <w:rFonts w:ascii="Arial" w:hAnsi="Arial" w:cs="Arial"/>
                <w:b/>
                <w:spacing w:val="1"/>
              </w:rPr>
              <w:t>ev</w:t>
            </w:r>
            <w:r w:rsidRPr="00A51EC7">
              <w:rPr>
                <w:rFonts w:ascii="Arial" w:hAnsi="Arial" w:cs="Arial"/>
                <w:b/>
              </w:rPr>
              <w:t>iew</w:t>
            </w:r>
            <w:r w:rsidRPr="00A51EC7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A51EC7">
              <w:rPr>
                <w:rFonts w:ascii="Arial" w:hAnsi="Arial" w:cs="Arial"/>
                <w:b/>
                <w:spacing w:val="1"/>
              </w:rPr>
              <w:t>fo</w:t>
            </w:r>
            <w:r w:rsidRPr="00A51EC7">
              <w:rPr>
                <w:rFonts w:ascii="Arial" w:hAnsi="Arial" w:cs="Arial"/>
                <w:b/>
              </w:rPr>
              <w:t>r</w:t>
            </w:r>
            <w:r w:rsidRPr="00A51EC7">
              <w:rPr>
                <w:rFonts w:ascii="Arial" w:hAnsi="Arial" w:cs="Arial"/>
                <w:b/>
                <w:spacing w:val="-5"/>
              </w:rPr>
              <w:t>m</w:t>
            </w:r>
            <w:r w:rsidRPr="00A51EC7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93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562EF" w:rsidRPr="00A51EC7" w:rsidRDefault="002A1FC8">
            <w:pPr>
              <w:spacing w:line="220" w:lineRule="exact"/>
              <w:ind w:left="102"/>
              <w:rPr>
                <w:rFonts w:ascii="Arial" w:hAnsi="Arial" w:cs="Arial"/>
              </w:rPr>
            </w:pPr>
            <w:r w:rsidRPr="00A51EC7">
              <w:rPr>
                <w:rFonts w:ascii="Arial" w:hAnsi="Arial" w:cs="Arial"/>
              </w:rPr>
              <w:t>Yes,</w:t>
            </w:r>
            <w:r w:rsidRPr="00A51EC7">
              <w:rPr>
                <w:rFonts w:ascii="Arial" w:hAnsi="Arial" w:cs="Arial"/>
                <w:spacing w:val="-3"/>
              </w:rPr>
              <w:t xml:space="preserve"> </w:t>
            </w:r>
            <w:r w:rsidRPr="00A51EC7">
              <w:rPr>
                <w:rFonts w:ascii="Arial" w:hAnsi="Arial" w:cs="Arial"/>
              </w:rPr>
              <w:t>a</w:t>
            </w:r>
            <w:r w:rsidRPr="00A51EC7">
              <w:rPr>
                <w:rFonts w:ascii="Arial" w:hAnsi="Arial" w:cs="Arial"/>
                <w:spacing w:val="1"/>
              </w:rPr>
              <w:t>r</w:t>
            </w:r>
            <w:r w:rsidRPr="00A51EC7">
              <w:rPr>
                <w:rFonts w:ascii="Arial" w:hAnsi="Arial" w:cs="Arial"/>
              </w:rPr>
              <w:t>ticle</w:t>
            </w:r>
            <w:r w:rsidRPr="00A51EC7">
              <w:rPr>
                <w:rFonts w:ascii="Arial" w:hAnsi="Arial" w:cs="Arial"/>
                <w:spacing w:val="-5"/>
              </w:rPr>
              <w:t xml:space="preserve"> </w:t>
            </w:r>
            <w:r w:rsidRPr="00A51EC7">
              <w:rPr>
                <w:rFonts w:ascii="Arial" w:hAnsi="Arial" w:cs="Arial"/>
              </w:rPr>
              <w:t>is</w:t>
            </w:r>
            <w:r w:rsidRPr="00A51EC7">
              <w:rPr>
                <w:rFonts w:ascii="Arial" w:hAnsi="Arial" w:cs="Arial"/>
                <w:spacing w:val="-2"/>
              </w:rPr>
              <w:t xml:space="preserve"> </w:t>
            </w:r>
            <w:r w:rsidRPr="00A51EC7">
              <w:rPr>
                <w:rFonts w:ascii="Arial" w:hAnsi="Arial" w:cs="Arial"/>
                <w:spacing w:val="2"/>
              </w:rPr>
              <w:t>s</w:t>
            </w:r>
            <w:r w:rsidRPr="00A51EC7">
              <w:rPr>
                <w:rFonts w:ascii="Arial" w:hAnsi="Arial" w:cs="Arial"/>
                <w:spacing w:val="1"/>
              </w:rPr>
              <w:t>u</w:t>
            </w:r>
            <w:r w:rsidRPr="00A51EC7">
              <w:rPr>
                <w:rFonts w:ascii="Arial" w:hAnsi="Arial" w:cs="Arial"/>
                <w:spacing w:val="-2"/>
              </w:rPr>
              <w:t>ff</w:t>
            </w:r>
            <w:r w:rsidRPr="00A51EC7">
              <w:rPr>
                <w:rFonts w:ascii="Arial" w:hAnsi="Arial" w:cs="Arial"/>
              </w:rPr>
              <w:t>i</w:t>
            </w:r>
            <w:r w:rsidRPr="00A51EC7">
              <w:rPr>
                <w:rFonts w:ascii="Arial" w:hAnsi="Arial" w:cs="Arial"/>
                <w:spacing w:val="2"/>
              </w:rPr>
              <w:t>c</w:t>
            </w:r>
            <w:r w:rsidRPr="00A51EC7">
              <w:rPr>
                <w:rFonts w:ascii="Arial" w:hAnsi="Arial" w:cs="Arial"/>
              </w:rPr>
              <w:t>ie</w:t>
            </w:r>
            <w:r w:rsidRPr="00A51EC7">
              <w:rPr>
                <w:rFonts w:ascii="Arial" w:hAnsi="Arial" w:cs="Arial"/>
                <w:spacing w:val="-1"/>
              </w:rPr>
              <w:t>n</w:t>
            </w:r>
            <w:r w:rsidRPr="00A51EC7">
              <w:rPr>
                <w:rFonts w:ascii="Arial" w:hAnsi="Arial" w:cs="Arial"/>
              </w:rPr>
              <w:t>t</w:t>
            </w:r>
          </w:p>
          <w:p w:rsidR="00B562EF" w:rsidRPr="00A51EC7" w:rsidRDefault="002A1FC8">
            <w:pPr>
              <w:ind w:left="102"/>
              <w:rPr>
                <w:rFonts w:ascii="Arial" w:hAnsi="Arial" w:cs="Arial"/>
              </w:rPr>
            </w:pPr>
            <w:r w:rsidRPr="00A51EC7">
              <w:rPr>
                <w:rFonts w:ascii="Arial" w:hAnsi="Arial" w:cs="Arial"/>
              </w:rPr>
              <w:t>F</w:t>
            </w:r>
            <w:r w:rsidRPr="00A51EC7">
              <w:rPr>
                <w:rFonts w:ascii="Arial" w:hAnsi="Arial" w:cs="Arial"/>
                <w:spacing w:val="2"/>
              </w:rPr>
              <w:t>e</w:t>
            </w:r>
            <w:r w:rsidRPr="00A51EC7">
              <w:rPr>
                <w:rFonts w:ascii="Arial" w:hAnsi="Arial" w:cs="Arial"/>
              </w:rPr>
              <w:t>w</w:t>
            </w:r>
            <w:r w:rsidRPr="00A51EC7">
              <w:rPr>
                <w:rFonts w:ascii="Arial" w:hAnsi="Arial" w:cs="Arial"/>
                <w:spacing w:val="-7"/>
              </w:rPr>
              <w:t xml:space="preserve"> </w:t>
            </w:r>
            <w:r w:rsidRPr="00A51EC7">
              <w:rPr>
                <w:rFonts w:ascii="Arial" w:hAnsi="Arial" w:cs="Arial"/>
              </w:rPr>
              <w:t>a</w:t>
            </w:r>
            <w:r w:rsidRPr="00A51EC7">
              <w:rPr>
                <w:rFonts w:ascii="Arial" w:hAnsi="Arial" w:cs="Arial"/>
                <w:spacing w:val="1"/>
              </w:rPr>
              <w:t>r</w:t>
            </w:r>
            <w:r w:rsidRPr="00A51EC7">
              <w:rPr>
                <w:rFonts w:ascii="Arial" w:hAnsi="Arial" w:cs="Arial"/>
              </w:rPr>
              <w:t>ti</w:t>
            </w:r>
            <w:r w:rsidRPr="00A51EC7">
              <w:rPr>
                <w:rFonts w:ascii="Arial" w:hAnsi="Arial" w:cs="Arial"/>
                <w:spacing w:val="2"/>
              </w:rPr>
              <w:t>c</w:t>
            </w:r>
            <w:r w:rsidRPr="00A51EC7">
              <w:rPr>
                <w:rFonts w:ascii="Arial" w:hAnsi="Arial" w:cs="Arial"/>
              </w:rPr>
              <w:t>les</w:t>
            </w:r>
            <w:r w:rsidRPr="00A51EC7">
              <w:rPr>
                <w:rFonts w:ascii="Arial" w:hAnsi="Arial" w:cs="Arial"/>
                <w:spacing w:val="-6"/>
              </w:rPr>
              <w:t xml:space="preserve"> </w:t>
            </w:r>
            <w:r w:rsidRPr="00A51EC7">
              <w:rPr>
                <w:rFonts w:ascii="Arial" w:hAnsi="Arial" w:cs="Arial"/>
                <w:spacing w:val="1"/>
              </w:rPr>
              <w:t>o</w:t>
            </w:r>
            <w:r w:rsidRPr="00A51EC7">
              <w:rPr>
                <w:rFonts w:ascii="Arial" w:hAnsi="Arial" w:cs="Arial"/>
              </w:rPr>
              <w:t>f</w:t>
            </w:r>
            <w:r w:rsidRPr="00A51EC7">
              <w:rPr>
                <w:rFonts w:ascii="Arial" w:hAnsi="Arial" w:cs="Arial"/>
                <w:spacing w:val="-3"/>
              </w:rPr>
              <w:t xml:space="preserve"> </w:t>
            </w:r>
            <w:r w:rsidRPr="00A51EC7">
              <w:rPr>
                <w:rFonts w:ascii="Arial" w:hAnsi="Arial" w:cs="Arial"/>
                <w:spacing w:val="1"/>
              </w:rPr>
              <w:t>202</w:t>
            </w:r>
            <w:r w:rsidRPr="00A51EC7">
              <w:rPr>
                <w:rFonts w:ascii="Arial" w:hAnsi="Arial" w:cs="Arial"/>
              </w:rPr>
              <w:t>5</w:t>
            </w:r>
            <w:r w:rsidRPr="00A51EC7">
              <w:rPr>
                <w:rFonts w:ascii="Arial" w:hAnsi="Arial" w:cs="Arial"/>
                <w:spacing w:val="-3"/>
              </w:rPr>
              <w:t xml:space="preserve"> </w:t>
            </w:r>
            <w:r w:rsidRPr="00A51EC7">
              <w:rPr>
                <w:rFonts w:ascii="Arial" w:hAnsi="Arial" w:cs="Arial"/>
              </w:rPr>
              <w:t>also</w:t>
            </w:r>
            <w:r w:rsidRPr="00A51EC7">
              <w:rPr>
                <w:rFonts w:ascii="Arial" w:hAnsi="Arial" w:cs="Arial"/>
                <w:spacing w:val="-2"/>
              </w:rPr>
              <w:t xml:space="preserve"> </w:t>
            </w:r>
            <w:r w:rsidRPr="00A51EC7">
              <w:rPr>
                <w:rFonts w:ascii="Arial" w:hAnsi="Arial" w:cs="Arial"/>
              </w:rPr>
              <w:t>c</w:t>
            </w:r>
            <w:r w:rsidRPr="00A51EC7">
              <w:rPr>
                <w:rFonts w:ascii="Arial" w:hAnsi="Arial" w:cs="Arial"/>
                <w:spacing w:val="1"/>
              </w:rPr>
              <w:t>a</w:t>
            </w:r>
            <w:r w:rsidRPr="00A51EC7">
              <w:rPr>
                <w:rFonts w:ascii="Arial" w:hAnsi="Arial" w:cs="Arial"/>
              </w:rPr>
              <w:t>n</w:t>
            </w:r>
            <w:r w:rsidRPr="00A51EC7">
              <w:rPr>
                <w:rFonts w:ascii="Arial" w:hAnsi="Arial" w:cs="Arial"/>
                <w:spacing w:val="-4"/>
              </w:rPr>
              <w:t xml:space="preserve"> </w:t>
            </w:r>
            <w:r w:rsidRPr="00A51EC7">
              <w:rPr>
                <w:rFonts w:ascii="Arial" w:hAnsi="Arial" w:cs="Arial"/>
                <w:spacing w:val="1"/>
              </w:rPr>
              <w:t>b</w:t>
            </w:r>
            <w:r w:rsidRPr="00A51EC7">
              <w:rPr>
                <w:rFonts w:ascii="Arial" w:hAnsi="Arial" w:cs="Arial"/>
              </w:rPr>
              <w:t>e</w:t>
            </w:r>
            <w:r w:rsidRPr="00A51EC7">
              <w:rPr>
                <w:rFonts w:ascii="Arial" w:hAnsi="Arial" w:cs="Arial"/>
                <w:spacing w:val="-1"/>
              </w:rPr>
              <w:t xml:space="preserve"> </w:t>
            </w:r>
            <w:r w:rsidRPr="00A51EC7">
              <w:rPr>
                <w:rFonts w:ascii="Arial" w:hAnsi="Arial" w:cs="Arial"/>
              </w:rPr>
              <w:t>a</w:t>
            </w:r>
            <w:r w:rsidRPr="00A51EC7">
              <w:rPr>
                <w:rFonts w:ascii="Arial" w:hAnsi="Arial" w:cs="Arial"/>
                <w:spacing w:val="1"/>
              </w:rPr>
              <w:t>dd</w:t>
            </w:r>
            <w:r w:rsidRPr="00A51EC7">
              <w:rPr>
                <w:rFonts w:ascii="Arial" w:hAnsi="Arial" w:cs="Arial"/>
                <w:spacing w:val="-2"/>
              </w:rPr>
              <w:t>e</w:t>
            </w:r>
            <w:r w:rsidRPr="00A51EC7">
              <w:rPr>
                <w:rFonts w:ascii="Arial" w:hAnsi="Arial" w:cs="Arial"/>
              </w:rPr>
              <w:t>d</w:t>
            </w:r>
          </w:p>
        </w:tc>
        <w:tc>
          <w:tcPr>
            <w:tcW w:w="64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562EF" w:rsidRPr="00A51EC7" w:rsidRDefault="002A1FC8">
            <w:pPr>
              <w:spacing w:line="220" w:lineRule="exact"/>
              <w:ind w:left="102"/>
              <w:rPr>
                <w:rFonts w:ascii="Arial" w:hAnsi="Arial" w:cs="Arial"/>
              </w:rPr>
            </w:pPr>
            <w:r w:rsidRPr="00A51EC7">
              <w:rPr>
                <w:rFonts w:ascii="Arial" w:hAnsi="Arial" w:cs="Arial"/>
                <w:spacing w:val="3"/>
              </w:rPr>
              <w:t>T</w:t>
            </w:r>
            <w:r w:rsidRPr="00A51EC7">
              <w:rPr>
                <w:rFonts w:ascii="Arial" w:hAnsi="Arial" w:cs="Arial"/>
                <w:spacing w:val="-1"/>
              </w:rPr>
              <w:t>h</w:t>
            </w:r>
            <w:r w:rsidRPr="00A51EC7">
              <w:rPr>
                <w:rFonts w:ascii="Arial" w:hAnsi="Arial" w:cs="Arial"/>
              </w:rPr>
              <w:t>a</w:t>
            </w:r>
            <w:r w:rsidRPr="00A51EC7">
              <w:rPr>
                <w:rFonts w:ascii="Arial" w:hAnsi="Arial" w:cs="Arial"/>
                <w:spacing w:val="-1"/>
              </w:rPr>
              <w:t>n</w:t>
            </w:r>
            <w:r w:rsidRPr="00A51EC7">
              <w:rPr>
                <w:rFonts w:ascii="Arial" w:hAnsi="Arial" w:cs="Arial"/>
              </w:rPr>
              <w:t>k</w:t>
            </w:r>
            <w:r w:rsidRPr="00A51EC7">
              <w:rPr>
                <w:rFonts w:ascii="Arial" w:hAnsi="Arial" w:cs="Arial"/>
                <w:spacing w:val="-4"/>
              </w:rPr>
              <w:t xml:space="preserve"> y</w:t>
            </w:r>
            <w:r w:rsidRPr="00A51EC7">
              <w:rPr>
                <w:rFonts w:ascii="Arial" w:hAnsi="Arial" w:cs="Arial"/>
                <w:spacing w:val="3"/>
              </w:rPr>
              <w:t>o</w:t>
            </w:r>
            <w:r w:rsidRPr="00A51EC7">
              <w:rPr>
                <w:rFonts w:ascii="Arial" w:hAnsi="Arial" w:cs="Arial"/>
              </w:rPr>
              <w:t>u</w:t>
            </w:r>
            <w:r w:rsidRPr="00A51EC7">
              <w:rPr>
                <w:rFonts w:ascii="Arial" w:hAnsi="Arial" w:cs="Arial"/>
                <w:spacing w:val="-4"/>
              </w:rPr>
              <w:t xml:space="preserve"> </w:t>
            </w:r>
            <w:r w:rsidRPr="00A51EC7">
              <w:rPr>
                <w:rFonts w:ascii="Arial" w:hAnsi="Arial" w:cs="Arial"/>
                <w:spacing w:val="-2"/>
              </w:rPr>
              <w:t>f</w:t>
            </w:r>
            <w:r w:rsidRPr="00A51EC7">
              <w:rPr>
                <w:rFonts w:ascii="Arial" w:hAnsi="Arial" w:cs="Arial"/>
                <w:spacing w:val="1"/>
              </w:rPr>
              <w:t>o</w:t>
            </w:r>
            <w:r w:rsidRPr="00A51EC7">
              <w:rPr>
                <w:rFonts w:ascii="Arial" w:hAnsi="Arial" w:cs="Arial"/>
              </w:rPr>
              <w:t>r</w:t>
            </w:r>
            <w:r w:rsidRPr="00A51EC7">
              <w:rPr>
                <w:rFonts w:ascii="Arial" w:hAnsi="Arial" w:cs="Arial"/>
                <w:spacing w:val="-1"/>
              </w:rPr>
              <w:t xml:space="preserve"> </w:t>
            </w:r>
            <w:r w:rsidRPr="00A51EC7">
              <w:rPr>
                <w:rFonts w:ascii="Arial" w:hAnsi="Arial" w:cs="Arial"/>
              </w:rPr>
              <w:t>t</w:t>
            </w:r>
            <w:r w:rsidRPr="00A51EC7">
              <w:rPr>
                <w:rFonts w:ascii="Arial" w:hAnsi="Arial" w:cs="Arial"/>
                <w:spacing w:val="-1"/>
              </w:rPr>
              <w:t>h</w:t>
            </w:r>
            <w:r w:rsidRPr="00A51EC7">
              <w:rPr>
                <w:rFonts w:ascii="Arial" w:hAnsi="Arial" w:cs="Arial"/>
              </w:rPr>
              <w:t>e</w:t>
            </w:r>
            <w:r w:rsidRPr="00A51EC7">
              <w:rPr>
                <w:rFonts w:ascii="Arial" w:hAnsi="Arial" w:cs="Arial"/>
                <w:spacing w:val="-1"/>
              </w:rPr>
              <w:t xml:space="preserve"> </w:t>
            </w:r>
            <w:r w:rsidRPr="00A51EC7">
              <w:rPr>
                <w:rFonts w:ascii="Arial" w:hAnsi="Arial" w:cs="Arial"/>
                <w:spacing w:val="1"/>
              </w:rPr>
              <w:t>po</w:t>
            </w:r>
            <w:r w:rsidRPr="00A51EC7">
              <w:rPr>
                <w:rFonts w:ascii="Arial" w:hAnsi="Arial" w:cs="Arial"/>
                <w:spacing w:val="-1"/>
              </w:rPr>
              <w:t>s</w:t>
            </w:r>
            <w:r w:rsidRPr="00A51EC7">
              <w:rPr>
                <w:rFonts w:ascii="Arial" w:hAnsi="Arial" w:cs="Arial"/>
              </w:rPr>
              <w:t>it</w:t>
            </w:r>
            <w:r w:rsidRPr="00A51EC7">
              <w:rPr>
                <w:rFonts w:ascii="Arial" w:hAnsi="Arial" w:cs="Arial"/>
                <w:spacing w:val="2"/>
              </w:rPr>
              <w:t>i</w:t>
            </w:r>
            <w:r w:rsidRPr="00A51EC7">
              <w:rPr>
                <w:rFonts w:ascii="Arial" w:hAnsi="Arial" w:cs="Arial"/>
                <w:spacing w:val="-1"/>
              </w:rPr>
              <w:t>v</w:t>
            </w:r>
            <w:r w:rsidRPr="00A51EC7">
              <w:rPr>
                <w:rFonts w:ascii="Arial" w:hAnsi="Arial" w:cs="Arial"/>
              </w:rPr>
              <w:t xml:space="preserve">e </w:t>
            </w:r>
            <w:r w:rsidRPr="00A51EC7">
              <w:rPr>
                <w:rFonts w:ascii="Arial" w:hAnsi="Arial" w:cs="Arial"/>
                <w:spacing w:val="-2"/>
              </w:rPr>
              <w:t>f</w:t>
            </w:r>
            <w:r w:rsidRPr="00A51EC7">
              <w:rPr>
                <w:rFonts w:ascii="Arial" w:hAnsi="Arial" w:cs="Arial"/>
              </w:rPr>
              <w:t>e</w:t>
            </w:r>
            <w:r w:rsidRPr="00A51EC7">
              <w:rPr>
                <w:rFonts w:ascii="Arial" w:hAnsi="Arial" w:cs="Arial"/>
                <w:spacing w:val="3"/>
              </w:rPr>
              <w:t>e</w:t>
            </w:r>
            <w:r w:rsidRPr="00A51EC7">
              <w:rPr>
                <w:rFonts w:ascii="Arial" w:hAnsi="Arial" w:cs="Arial"/>
                <w:spacing w:val="1"/>
              </w:rPr>
              <w:t>db</w:t>
            </w:r>
            <w:r w:rsidRPr="00A51EC7">
              <w:rPr>
                <w:rFonts w:ascii="Arial" w:hAnsi="Arial" w:cs="Arial"/>
              </w:rPr>
              <w:t>a</w:t>
            </w:r>
            <w:r w:rsidRPr="00A51EC7">
              <w:rPr>
                <w:rFonts w:ascii="Arial" w:hAnsi="Arial" w:cs="Arial"/>
                <w:spacing w:val="1"/>
              </w:rPr>
              <w:t>c</w:t>
            </w:r>
            <w:r w:rsidRPr="00A51EC7">
              <w:rPr>
                <w:rFonts w:ascii="Arial" w:hAnsi="Arial" w:cs="Arial"/>
              </w:rPr>
              <w:t>k.</w:t>
            </w:r>
          </w:p>
        </w:tc>
      </w:tr>
      <w:tr w:rsidR="00B562EF" w:rsidRPr="00A51EC7">
        <w:trPr>
          <w:trHeight w:hRule="exact" w:val="699"/>
        </w:trPr>
        <w:tc>
          <w:tcPr>
            <w:tcW w:w="53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562EF" w:rsidRPr="00A51EC7" w:rsidRDefault="002A1FC8">
            <w:pPr>
              <w:spacing w:line="220" w:lineRule="exact"/>
              <w:ind w:left="460" w:right="364"/>
              <w:rPr>
                <w:rFonts w:ascii="Arial" w:hAnsi="Arial" w:cs="Arial"/>
              </w:rPr>
            </w:pPr>
            <w:r w:rsidRPr="00A51EC7">
              <w:rPr>
                <w:rFonts w:ascii="Arial" w:hAnsi="Arial" w:cs="Arial"/>
                <w:b/>
                <w:spacing w:val="-1"/>
              </w:rPr>
              <w:t>I</w:t>
            </w:r>
            <w:r w:rsidRPr="00A51EC7">
              <w:rPr>
                <w:rFonts w:ascii="Arial" w:hAnsi="Arial" w:cs="Arial"/>
                <w:b/>
              </w:rPr>
              <w:t>s</w:t>
            </w:r>
            <w:r w:rsidRPr="00A51EC7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A51EC7">
              <w:rPr>
                <w:rFonts w:ascii="Arial" w:hAnsi="Arial" w:cs="Arial"/>
                <w:b/>
                <w:spacing w:val="1"/>
              </w:rPr>
              <w:t>t</w:t>
            </w:r>
            <w:r w:rsidRPr="00A51EC7">
              <w:rPr>
                <w:rFonts w:ascii="Arial" w:hAnsi="Arial" w:cs="Arial"/>
                <w:b/>
              </w:rPr>
              <w:t>he</w:t>
            </w:r>
            <w:r w:rsidRPr="00A51EC7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A51EC7">
              <w:rPr>
                <w:rFonts w:ascii="Arial" w:hAnsi="Arial" w:cs="Arial"/>
                <w:b/>
              </w:rPr>
              <w:t>l</w:t>
            </w:r>
            <w:r w:rsidRPr="00A51EC7">
              <w:rPr>
                <w:rFonts w:ascii="Arial" w:hAnsi="Arial" w:cs="Arial"/>
                <w:b/>
                <w:spacing w:val="1"/>
              </w:rPr>
              <w:t>a</w:t>
            </w:r>
            <w:r w:rsidRPr="00A51EC7">
              <w:rPr>
                <w:rFonts w:ascii="Arial" w:hAnsi="Arial" w:cs="Arial"/>
                <w:b/>
              </w:rPr>
              <w:t>n</w:t>
            </w:r>
            <w:r w:rsidRPr="00A51EC7">
              <w:rPr>
                <w:rFonts w:ascii="Arial" w:hAnsi="Arial" w:cs="Arial"/>
                <w:b/>
                <w:spacing w:val="1"/>
              </w:rPr>
              <w:t>g</w:t>
            </w:r>
            <w:r w:rsidRPr="00A51EC7">
              <w:rPr>
                <w:rFonts w:ascii="Arial" w:hAnsi="Arial" w:cs="Arial"/>
                <w:b/>
              </w:rPr>
              <w:t>u</w:t>
            </w:r>
            <w:r w:rsidRPr="00A51EC7">
              <w:rPr>
                <w:rFonts w:ascii="Arial" w:hAnsi="Arial" w:cs="Arial"/>
                <w:b/>
                <w:spacing w:val="1"/>
              </w:rPr>
              <w:t>ag</w:t>
            </w:r>
            <w:r w:rsidRPr="00A51EC7">
              <w:rPr>
                <w:rFonts w:ascii="Arial" w:hAnsi="Arial" w:cs="Arial"/>
                <w:b/>
              </w:rPr>
              <w:t>e/</w:t>
            </w:r>
            <w:r w:rsidRPr="00A51EC7">
              <w:rPr>
                <w:rFonts w:ascii="Arial" w:hAnsi="Arial" w:cs="Arial"/>
                <w:b/>
                <w:spacing w:val="-1"/>
              </w:rPr>
              <w:t>E</w:t>
            </w:r>
            <w:r w:rsidRPr="00A51EC7">
              <w:rPr>
                <w:rFonts w:ascii="Arial" w:hAnsi="Arial" w:cs="Arial"/>
                <w:b/>
              </w:rPr>
              <w:t>n</w:t>
            </w:r>
            <w:r w:rsidRPr="00A51EC7">
              <w:rPr>
                <w:rFonts w:ascii="Arial" w:hAnsi="Arial" w:cs="Arial"/>
                <w:b/>
                <w:spacing w:val="1"/>
              </w:rPr>
              <w:t>g</w:t>
            </w:r>
            <w:r w:rsidRPr="00A51EC7">
              <w:rPr>
                <w:rFonts w:ascii="Arial" w:hAnsi="Arial" w:cs="Arial"/>
                <w:b/>
              </w:rPr>
              <w:t>l</w:t>
            </w:r>
            <w:r w:rsidRPr="00A51EC7">
              <w:rPr>
                <w:rFonts w:ascii="Arial" w:hAnsi="Arial" w:cs="Arial"/>
                <w:b/>
                <w:spacing w:val="2"/>
              </w:rPr>
              <w:t>i</w:t>
            </w:r>
            <w:r w:rsidRPr="00A51EC7">
              <w:rPr>
                <w:rFonts w:ascii="Arial" w:hAnsi="Arial" w:cs="Arial"/>
                <w:b/>
                <w:spacing w:val="-1"/>
              </w:rPr>
              <w:t>s</w:t>
            </w:r>
            <w:r w:rsidRPr="00A51EC7">
              <w:rPr>
                <w:rFonts w:ascii="Arial" w:hAnsi="Arial" w:cs="Arial"/>
                <w:b/>
              </w:rPr>
              <w:t>h</w:t>
            </w:r>
            <w:r w:rsidRPr="00A51EC7">
              <w:rPr>
                <w:rFonts w:ascii="Arial" w:hAnsi="Arial" w:cs="Arial"/>
                <w:b/>
                <w:spacing w:val="-15"/>
              </w:rPr>
              <w:t xml:space="preserve"> </w:t>
            </w:r>
            <w:r w:rsidRPr="00A51EC7">
              <w:rPr>
                <w:rFonts w:ascii="Arial" w:hAnsi="Arial" w:cs="Arial"/>
                <w:b/>
                <w:spacing w:val="2"/>
              </w:rPr>
              <w:t>q</w:t>
            </w:r>
            <w:r w:rsidRPr="00A51EC7">
              <w:rPr>
                <w:rFonts w:ascii="Arial" w:hAnsi="Arial" w:cs="Arial"/>
                <w:b/>
              </w:rPr>
              <w:t>u</w:t>
            </w:r>
            <w:r w:rsidRPr="00A51EC7">
              <w:rPr>
                <w:rFonts w:ascii="Arial" w:hAnsi="Arial" w:cs="Arial"/>
                <w:b/>
                <w:spacing w:val="1"/>
              </w:rPr>
              <w:t>a</w:t>
            </w:r>
            <w:r w:rsidRPr="00A51EC7">
              <w:rPr>
                <w:rFonts w:ascii="Arial" w:hAnsi="Arial" w:cs="Arial"/>
                <w:b/>
              </w:rPr>
              <w:t>lity</w:t>
            </w:r>
            <w:r w:rsidRPr="00A51EC7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A51EC7">
              <w:rPr>
                <w:rFonts w:ascii="Arial" w:hAnsi="Arial" w:cs="Arial"/>
                <w:b/>
                <w:spacing w:val="1"/>
              </w:rPr>
              <w:t>o</w:t>
            </w:r>
            <w:r w:rsidRPr="00A51EC7">
              <w:rPr>
                <w:rFonts w:ascii="Arial" w:hAnsi="Arial" w:cs="Arial"/>
                <w:b/>
              </w:rPr>
              <w:t>f</w:t>
            </w:r>
            <w:r w:rsidRPr="00A51EC7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A51EC7">
              <w:rPr>
                <w:rFonts w:ascii="Arial" w:hAnsi="Arial" w:cs="Arial"/>
                <w:b/>
                <w:spacing w:val="1"/>
              </w:rPr>
              <w:t>t</w:t>
            </w:r>
            <w:r w:rsidRPr="00A51EC7">
              <w:rPr>
                <w:rFonts w:ascii="Arial" w:hAnsi="Arial" w:cs="Arial"/>
                <w:b/>
              </w:rPr>
              <w:t>he</w:t>
            </w:r>
            <w:r w:rsidRPr="00A51EC7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A51EC7">
              <w:rPr>
                <w:rFonts w:ascii="Arial" w:hAnsi="Arial" w:cs="Arial"/>
                <w:b/>
                <w:spacing w:val="1"/>
              </w:rPr>
              <w:t>a</w:t>
            </w:r>
            <w:r w:rsidRPr="00A51EC7">
              <w:rPr>
                <w:rFonts w:ascii="Arial" w:hAnsi="Arial" w:cs="Arial"/>
                <w:b/>
              </w:rPr>
              <w:t>r</w:t>
            </w:r>
            <w:r w:rsidRPr="00A51EC7">
              <w:rPr>
                <w:rFonts w:ascii="Arial" w:hAnsi="Arial" w:cs="Arial"/>
                <w:b/>
                <w:spacing w:val="1"/>
              </w:rPr>
              <w:t>t</w:t>
            </w:r>
            <w:r w:rsidRPr="00A51EC7">
              <w:rPr>
                <w:rFonts w:ascii="Arial" w:hAnsi="Arial" w:cs="Arial"/>
                <w:b/>
              </w:rPr>
              <w:t>icle</w:t>
            </w:r>
            <w:r w:rsidRPr="00A51EC7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A51EC7">
              <w:rPr>
                <w:rFonts w:ascii="Arial" w:hAnsi="Arial" w:cs="Arial"/>
                <w:b/>
                <w:spacing w:val="-1"/>
              </w:rPr>
              <w:t>s</w:t>
            </w:r>
            <w:r w:rsidRPr="00A51EC7">
              <w:rPr>
                <w:rFonts w:ascii="Arial" w:hAnsi="Arial" w:cs="Arial"/>
                <w:b/>
              </w:rPr>
              <w:t>uit</w:t>
            </w:r>
            <w:r w:rsidRPr="00A51EC7">
              <w:rPr>
                <w:rFonts w:ascii="Arial" w:hAnsi="Arial" w:cs="Arial"/>
                <w:b/>
                <w:spacing w:val="1"/>
              </w:rPr>
              <w:t>a</w:t>
            </w:r>
            <w:r w:rsidRPr="00A51EC7">
              <w:rPr>
                <w:rFonts w:ascii="Arial" w:hAnsi="Arial" w:cs="Arial"/>
                <w:b/>
              </w:rPr>
              <w:t xml:space="preserve">ble </w:t>
            </w:r>
            <w:r w:rsidRPr="00A51EC7">
              <w:rPr>
                <w:rFonts w:ascii="Arial" w:hAnsi="Arial" w:cs="Arial"/>
                <w:b/>
                <w:spacing w:val="1"/>
              </w:rPr>
              <w:t>fo</w:t>
            </w:r>
            <w:r w:rsidRPr="00A51EC7">
              <w:rPr>
                <w:rFonts w:ascii="Arial" w:hAnsi="Arial" w:cs="Arial"/>
                <w:b/>
              </w:rPr>
              <w:t>r</w:t>
            </w:r>
            <w:r w:rsidRPr="00A51EC7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A51EC7">
              <w:rPr>
                <w:rFonts w:ascii="Arial" w:hAnsi="Arial" w:cs="Arial"/>
                <w:b/>
                <w:spacing w:val="-1"/>
              </w:rPr>
              <w:t>s</w:t>
            </w:r>
            <w:r w:rsidRPr="00A51EC7">
              <w:rPr>
                <w:rFonts w:ascii="Arial" w:hAnsi="Arial" w:cs="Arial"/>
                <w:b/>
              </w:rPr>
              <w:t>ch</w:t>
            </w:r>
            <w:r w:rsidRPr="00A51EC7">
              <w:rPr>
                <w:rFonts w:ascii="Arial" w:hAnsi="Arial" w:cs="Arial"/>
                <w:b/>
                <w:spacing w:val="1"/>
              </w:rPr>
              <w:t>o</w:t>
            </w:r>
            <w:r w:rsidRPr="00A51EC7">
              <w:rPr>
                <w:rFonts w:ascii="Arial" w:hAnsi="Arial" w:cs="Arial"/>
                <w:b/>
              </w:rPr>
              <w:t>l</w:t>
            </w:r>
            <w:r w:rsidRPr="00A51EC7">
              <w:rPr>
                <w:rFonts w:ascii="Arial" w:hAnsi="Arial" w:cs="Arial"/>
                <w:b/>
                <w:spacing w:val="1"/>
              </w:rPr>
              <w:t>a</w:t>
            </w:r>
            <w:r w:rsidRPr="00A51EC7">
              <w:rPr>
                <w:rFonts w:ascii="Arial" w:hAnsi="Arial" w:cs="Arial"/>
                <w:b/>
              </w:rPr>
              <w:t>rly</w:t>
            </w:r>
            <w:r w:rsidRPr="00A51EC7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A51EC7">
              <w:rPr>
                <w:rFonts w:ascii="Arial" w:hAnsi="Arial" w:cs="Arial"/>
                <w:b/>
                <w:spacing w:val="2"/>
              </w:rPr>
              <w:t>c</w:t>
            </w:r>
            <w:r w:rsidRPr="00A51EC7">
              <w:rPr>
                <w:rFonts w:ascii="Arial" w:hAnsi="Arial" w:cs="Arial"/>
                <w:b/>
                <w:spacing w:val="1"/>
              </w:rPr>
              <w:t>o</w:t>
            </w:r>
            <w:r w:rsidRPr="00A51EC7">
              <w:rPr>
                <w:rFonts w:ascii="Arial" w:hAnsi="Arial" w:cs="Arial"/>
                <w:b/>
              </w:rPr>
              <w:t>m</w:t>
            </w:r>
            <w:r w:rsidRPr="00A51EC7">
              <w:rPr>
                <w:rFonts w:ascii="Arial" w:hAnsi="Arial" w:cs="Arial"/>
                <w:b/>
                <w:spacing w:val="-3"/>
              </w:rPr>
              <w:t>m</w:t>
            </w:r>
            <w:r w:rsidRPr="00A51EC7">
              <w:rPr>
                <w:rFonts w:ascii="Arial" w:hAnsi="Arial" w:cs="Arial"/>
                <w:b/>
              </w:rPr>
              <w:t>u</w:t>
            </w:r>
            <w:r w:rsidRPr="00A51EC7">
              <w:rPr>
                <w:rFonts w:ascii="Arial" w:hAnsi="Arial" w:cs="Arial"/>
                <w:b/>
                <w:spacing w:val="1"/>
              </w:rPr>
              <w:t>n</w:t>
            </w:r>
            <w:r w:rsidRPr="00A51EC7">
              <w:rPr>
                <w:rFonts w:ascii="Arial" w:hAnsi="Arial" w:cs="Arial"/>
                <w:b/>
              </w:rPr>
              <w:t>ic</w:t>
            </w:r>
            <w:r w:rsidRPr="00A51EC7">
              <w:rPr>
                <w:rFonts w:ascii="Arial" w:hAnsi="Arial" w:cs="Arial"/>
                <w:b/>
                <w:spacing w:val="1"/>
              </w:rPr>
              <w:t>at</w:t>
            </w:r>
            <w:r w:rsidRPr="00A51EC7">
              <w:rPr>
                <w:rFonts w:ascii="Arial" w:hAnsi="Arial" w:cs="Arial"/>
                <w:b/>
              </w:rPr>
              <w:t>i</w:t>
            </w:r>
            <w:r w:rsidRPr="00A51EC7">
              <w:rPr>
                <w:rFonts w:ascii="Arial" w:hAnsi="Arial" w:cs="Arial"/>
                <w:b/>
                <w:spacing w:val="1"/>
              </w:rPr>
              <w:t>o</w:t>
            </w:r>
            <w:r w:rsidRPr="00A51EC7">
              <w:rPr>
                <w:rFonts w:ascii="Arial" w:hAnsi="Arial" w:cs="Arial"/>
                <w:b/>
              </w:rPr>
              <w:t>n</w:t>
            </w:r>
            <w:r w:rsidRPr="00A51EC7">
              <w:rPr>
                <w:rFonts w:ascii="Arial" w:hAnsi="Arial" w:cs="Arial"/>
                <w:b/>
                <w:spacing w:val="-1"/>
              </w:rPr>
              <w:t>s</w:t>
            </w:r>
            <w:r w:rsidRPr="00A51EC7">
              <w:rPr>
                <w:rFonts w:ascii="Arial" w:hAnsi="Arial" w:cs="Arial"/>
                <w:b/>
              </w:rPr>
              <w:t>?</w:t>
            </w:r>
          </w:p>
        </w:tc>
        <w:tc>
          <w:tcPr>
            <w:tcW w:w="93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562EF" w:rsidRPr="00A51EC7" w:rsidRDefault="002A1FC8">
            <w:pPr>
              <w:spacing w:line="220" w:lineRule="exact"/>
              <w:ind w:left="102"/>
              <w:rPr>
                <w:rFonts w:ascii="Arial" w:hAnsi="Arial" w:cs="Arial"/>
              </w:rPr>
            </w:pPr>
            <w:r w:rsidRPr="00A51EC7">
              <w:rPr>
                <w:rFonts w:ascii="Arial" w:hAnsi="Arial" w:cs="Arial"/>
              </w:rPr>
              <w:t>E</w:t>
            </w:r>
            <w:r w:rsidRPr="00A51EC7">
              <w:rPr>
                <w:rFonts w:ascii="Arial" w:hAnsi="Arial" w:cs="Arial"/>
                <w:spacing w:val="-1"/>
              </w:rPr>
              <w:t>ng</w:t>
            </w:r>
            <w:r w:rsidRPr="00A51EC7">
              <w:rPr>
                <w:rFonts w:ascii="Arial" w:hAnsi="Arial" w:cs="Arial"/>
                <w:spacing w:val="2"/>
              </w:rPr>
              <w:t>l</w:t>
            </w:r>
            <w:r w:rsidRPr="00A51EC7">
              <w:rPr>
                <w:rFonts w:ascii="Arial" w:hAnsi="Arial" w:cs="Arial"/>
              </w:rPr>
              <w:t>i</w:t>
            </w:r>
            <w:r w:rsidRPr="00A51EC7">
              <w:rPr>
                <w:rFonts w:ascii="Arial" w:hAnsi="Arial" w:cs="Arial"/>
                <w:spacing w:val="1"/>
              </w:rPr>
              <w:t>s</w:t>
            </w:r>
            <w:r w:rsidRPr="00A51EC7">
              <w:rPr>
                <w:rFonts w:ascii="Arial" w:hAnsi="Arial" w:cs="Arial"/>
              </w:rPr>
              <w:t>h</w:t>
            </w:r>
            <w:r w:rsidRPr="00A51EC7">
              <w:rPr>
                <w:rFonts w:ascii="Arial" w:hAnsi="Arial" w:cs="Arial"/>
                <w:spacing w:val="-7"/>
              </w:rPr>
              <w:t xml:space="preserve"> </w:t>
            </w:r>
            <w:r w:rsidRPr="00A51EC7">
              <w:rPr>
                <w:rFonts w:ascii="Arial" w:hAnsi="Arial" w:cs="Arial"/>
                <w:spacing w:val="1"/>
              </w:rPr>
              <w:t>q</w:t>
            </w:r>
            <w:r w:rsidRPr="00A51EC7">
              <w:rPr>
                <w:rFonts w:ascii="Arial" w:hAnsi="Arial" w:cs="Arial"/>
                <w:spacing w:val="-1"/>
              </w:rPr>
              <w:t>u</w:t>
            </w:r>
            <w:r w:rsidRPr="00A51EC7">
              <w:rPr>
                <w:rFonts w:ascii="Arial" w:hAnsi="Arial" w:cs="Arial"/>
              </w:rPr>
              <w:t>ali</w:t>
            </w:r>
            <w:r w:rsidRPr="00A51EC7">
              <w:rPr>
                <w:rFonts w:ascii="Arial" w:hAnsi="Arial" w:cs="Arial"/>
                <w:spacing w:val="2"/>
              </w:rPr>
              <w:t>t</w:t>
            </w:r>
            <w:r w:rsidRPr="00A51EC7">
              <w:rPr>
                <w:rFonts w:ascii="Arial" w:hAnsi="Arial" w:cs="Arial"/>
              </w:rPr>
              <w:t>y</w:t>
            </w:r>
            <w:r w:rsidRPr="00A51EC7">
              <w:rPr>
                <w:rFonts w:ascii="Arial" w:hAnsi="Arial" w:cs="Arial"/>
                <w:spacing w:val="-7"/>
              </w:rPr>
              <w:t xml:space="preserve"> </w:t>
            </w:r>
            <w:r w:rsidRPr="00A51EC7">
              <w:rPr>
                <w:rFonts w:ascii="Arial" w:hAnsi="Arial" w:cs="Arial"/>
              </w:rPr>
              <w:t>a</w:t>
            </w:r>
            <w:r w:rsidRPr="00A51EC7">
              <w:rPr>
                <w:rFonts w:ascii="Arial" w:hAnsi="Arial" w:cs="Arial"/>
                <w:spacing w:val="-1"/>
              </w:rPr>
              <w:t>n</w:t>
            </w:r>
            <w:r w:rsidRPr="00A51EC7">
              <w:rPr>
                <w:rFonts w:ascii="Arial" w:hAnsi="Arial" w:cs="Arial"/>
              </w:rPr>
              <w:t>d</w:t>
            </w:r>
            <w:r w:rsidRPr="00A51EC7">
              <w:rPr>
                <w:rFonts w:ascii="Arial" w:hAnsi="Arial" w:cs="Arial"/>
                <w:spacing w:val="1"/>
              </w:rPr>
              <w:t xml:space="preserve"> </w:t>
            </w:r>
            <w:r w:rsidRPr="00A51EC7">
              <w:rPr>
                <w:rFonts w:ascii="Arial" w:hAnsi="Arial" w:cs="Arial"/>
                <w:spacing w:val="-1"/>
              </w:rPr>
              <w:t>g</w:t>
            </w:r>
            <w:r w:rsidRPr="00A51EC7">
              <w:rPr>
                <w:rFonts w:ascii="Arial" w:hAnsi="Arial" w:cs="Arial"/>
                <w:spacing w:val="1"/>
              </w:rPr>
              <w:t>r</w:t>
            </w:r>
            <w:r w:rsidRPr="00A51EC7">
              <w:rPr>
                <w:rFonts w:ascii="Arial" w:hAnsi="Arial" w:cs="Arial"/>
                <w:spacing w:val="3"/>
              </w:rPr>
              <w:t>a</w:t>
            </w:r>
            <w:r w:rsidRPr="00A51EC7">
              <w:rPr>
                <w:rFonts w:ascii="Arial" w:hAnsi="Arial" w:cs="Arial"/>
                <w:spacing w:val="-1"/>
              </w:rPr>
              <w:t>mm</w:t>
            </w:r>
            <w:r w:rsidRPr="00A51EC7">
              <w:rPr>
                <w:rFonts w:ascii="Arial" w:hAnsi="Arial" w:cs="Arial"/>
              </w:rPr>
              <w:t>ar</w:t>
            </w:r>
            <w:r w:rsidRPr="00A51EC7">
              <w:rPr>
                <w:rFonts w:ascii="Arial" w:hAnsi="Arial" w:cs="Arial"/>
                <w:spacing w:val="-3"/>
              </w:rPr>
              <w:t xml:space="preserve"> </w:t>
            </w:r>
            <w:r w:rsidRPr="00A51EC7">
              <w:rPr>
                <w:rFonts w:ascii="Arial" w:hAnsi="Arial" w:cs="Arial"/>
                <w:spacing w:val="-1"/>
              </w:rPr>
              <w:t>m</w:t>
            </w:r>
            <w:r w:rsidRPr="00A51EC7">
              <w:rPr>
                <w:rFonts w:ascii="Arial" w:hAnsi="Arial" w:cs="Arial"/>
                <w:spacing w:val="1"/>
              </w:rPr>
              <w:t>u</w:t>
            </w:r>
            <w:r w:rsidRPr="00A51EC7">
              <w:rPr>
                <w:rFonts w:ascii="Arial" w:hAnsi="Arial" w:cs="Arial"/>
                <w:spacing w:val="-1"/>
              </w:rPr>
              <w:t>s</w:t>
            </w:r>
            <w:r w:rsidRPr="00A51EC7">
              <w:rPr>
                <w:rFonts w:ascii="Arial" w:hAnsi="Arial" w:cs="Arial"/>
              </w:rPr>
              <w:t>t</w:t>
            </w:r>
            <w:r w:rsidRPr="00A51EC7">
              <w:rPr>
                <w:rFonts w:ascii="Arial" w:hAnsi="Arial" w:cs="Arial"/>
                <w:spacing w:val="-4"/>
              </w:rPr>
              <w:t xml:space="preserve"> </w:t>
            </w:r>
            <w:r w:rsidRPr="00A51EC7">
              <w:rPr>
                <w:rFonts w:ascii="Arial" w:hAnsi="Arial" w:cs="Arial"/>
                <w:spacing w:val="1"/>
              </w:rPr>
              <w:t>b</w:t>
            </w:r>
            <w:r w:rsidRPr="00A51EC7">
              <w:rPr>
                <w:rFonts w:ascii="Arial" w:hAnsi="Arial" w:cs="Arial"/>
              </w:rPr>
              <w:t>e</w:t>
            </w:r>
            <w:r w:rsidRPr="00A51EC7">
              <w:rPr>
                <w:rFonts w:ascii="Arial" w:hAnsi="Arial" w:cs="Arial"/>
                <w:spacing w:val="-1"/>
              </w:rPr>
              <w:t xml:space="preserve"> </w:t>
            </w:r>
            <w:r w:rsidRPr="00A51EC7">
              <w:rPr>
                <w:rFonts w:ascii="Arial" w:hAnsi="Arial" w:cs="Arial"/>
              </w:rPr>
              <w:t>a</w:t>
            </w:r>
            <w:r w:rsidRPr="00A51EC7">
              <w:rPr>
                <w:rFonts w:ascii="Arial" w:hAnsi="Arial" w:cs="Arial"/>
                <w:spacing w:val="1"/>
              </w:rPr>
              <w:t>ppro</w:t>
            </w:r>
            <w:r w:rsidRPr="00A51EC7">
              <w:rPr>
                <w:rFonts w:ascii="Arial" w:hAnsi="Arial" w:cs="Arial"/>
                <w:spacing w:val="-1"/>
              </w:rPr>
              <w:t>v</w:t>
            </w:r>
            <w:r w:rsidRPr="00A51EC7">
              <w:rPr>
                <w:rFonts w:ascii="Arial" w:hAnsi="Arial" w:cs="Arial"/>
              </w:rPr>
              <w:t>ed</w:t>
            </w:r>
          </w:p>
        </w:tc>
        <w:tc>
          <w:tcPr>
            <w:tcW w:w="64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562EF" w:rsidRPr="00A51EC7" w:rsidRDefault="002A1FC8">
            <w:pPr>
              <w:spacing w:line="220" w:lineRule="exact"/>
              <w:ind w:left="102"/>
              <w:rPr>
                <w:rFonts w:ascii="Arial" w:hAnsi="Arial" w:cs="Arial"/>
              </w:rPr>
            </w:pPr>
            <w:r w:rsidRPr="00A51EC7">
              <w:rPr>
                <w:rFonts w:ascii="Arial" w:hAnsi="Arial" w:cs="Arial"/>
                <w:spacing w:val="3"/>
              </w:rPr>
              <w:t>T</w:t>
            </w:r>
            <w:r w:rsidRPr="00A51EC7">
              <w:rPr>
                <w:rFonts w:ascii="Arial" w:hAnsi="Arial" w:cs="Arial"/>
                <w:spacing w:val="-1"/>
              </w:rPr>
              <w:t>h</w:t>
            </w:r>
            <w:r w:rsidRPr="00A51EC7">
              <w:rPr>
                <w:rFonts w:ascii="Arial" w:hAnsi="Arial" w:cs="Arial"/>
              </w:rPr>
              <w:t>a</w:t>
            </w:r>
            <w:r w:rsidRPr="00A51EC7">
              <w:rPr>
                <w:rFonts w:ascii="Arial" w:hAnsi="Arial" w:cs="Arial"/>
                <w:spacing w:val="-1"/>
              </w:rPr>
              <w:t>n</w:t>
            </w:r>
            <w:r w:rsidRPr="00A51EC7">
              <w:rPr>
                <w:rFonts w:ascii="Arial" w:hAnsi="Arial" w:cs="Arial"/>
              </w:rPr>
              <w:t>k</w:t>
            </w:r>
            <w:r w:rsidRPr="00A51EC7">
              <w:rPr>
                <w:rFonts w:ascii="Arial" w:hAnsi="Arial" w:cs="Arial"/>
                <w:spacing w:val="-4"/>
              </w:rPr>
              <w:t xml:space="preserve"> y</w:t>
            </w:r>
            <w:r w:rsidRPr="00A51EC7">
              <w:rPr>
                <w:rFonts w:ascii="Arial" w:hAnsi="Arial" w:cs="Arial"/>
                <w:spacing w:val="3"/>
              </w:rPr>
              <w:t>o</w:t>
            </w:r>
            <w:r w:rsidRPr="00A51EC7">
              <w:rPr>
                <w:rFonts w:ascii="Arial" w:hAnsi="Arial" w:cs="Arial"/>
              </w:rPr>
              <w:t>u</w:t>
            </w:r>
            <w:r w:rsidRPr="00A51EC7">
              <w:rPr>
                <w:rFonts w:ascii="Arial" w:hAnsi="Arial" w:cs="Arial"/>
                <w:spacing w:val="-4"/>
              </w:rPr>
              <w:t xml:space="preserve"> </w:t>
            </w:r>
            <w:r w:rsidRPr="00A51EC7">
              <w:rPr>
                <w:rFonts w:ascii="Arial" w:hAnsi="Arial" w:cs="Arial"/>
                <w:spacing w:val="-2"/>
              </w:rPr>
              <w:t>f</w:t>
            </w:r>
            <w:r w:rsidRPr="00A51EC7">
              <w:rPr>
                <w:rFonts w:ascii="Arial" w:hAnsi="Arial" w:cs="Arial"/>
                <w:spacing w:val="1"/>
              </w:rPr>
              <w:t>o</w:t>
            </w:r>
            <w:r w:rsidRPr="00A51EC7">
              <w:rPr>
                <w:rFonts w:ascii="Arial" w:hAnsi="Arial" w:cs="Arial"/>
              </w:rPr>
              <w:t>r</w:t>
            </w:r>
            <w:r w:rsidRPr="00A51EC7">
              <w:rPr>
                <w:rFonts w:ascii="Arial" w:hAnsi="Arial" w:cs="Arial"/>
                <w:spacing w:val="-1"/>
              </w:rPr>
              <w:t xml:space="preserve"> </w:t>
            </w:r>
            <w:r w:rsidRPr="00A51EC7">
              <w:rPr>
                <w:rFonts w:ascii="Arial" w:hAnsi="Arial" w:cs="Arial"/>
              </w:rPr>
              <w:t>t</w:t>
            </w:r>
            <w:r w:rsidRPr="00A51EC7">
              <w:rPr>
                <w:rFonts w:ascii="Arial" w:hAnsi="Arial" w:cs="Arial"/>
                <w:spacing w:val="-1"/>
              </w:rPr>
              <w:t>h</w:t>
            </w:r>
            <w:r w:rsidRPr="00A51EC7">
              <w:rPr>
                <w:rFonts w:ascii="Arial" w:hAnsi="Arial" w:cs="Arial"/>
              </w:rPr>
              <w:t>e</w:t>
            </w:r>
            <w:r w:rsidRPr="00A51EC7">
              <w:rPr>
                <w:rFonts w:ascii="Arial" w:hAnsi="Arial" w:cs="Arial"/>
                <w:spacing w:val="1"/>
              </w:rPr>
              <w:t xml:space="preserve"> </w:t>
            </w:r>
            <w:r w:rsidRPr="00A51EC7">
              <w:rPr>
                <w:rFonts w:ascii="Arial" w:hAnsi="Arial" w:cs="Arial"/>
                <w:spacing w:val="-1"/>
              </w:rPr>
              <w:t>s</w:t>
            </w:r>
            <w:r w:rsidRPr="00A51EC7">
              <w:rPr>
                <w:rFonts w:ascii="Arial" w:hAnsi="Arial" w:cs="Arial"/>
                <w:spacing w:val="1"/>
              </w:rPr>
              <w:t>ug</w:t>
            </w:r>
            <w:r w:rsidRPr="00A51EC7">
              <w:rPr>
                <w:rFonts w:ascii="Arial" w:hAnsi="Arial" w:cs="Arial"/>
                <w:spacing w:val="-1"/>
              </w:rPr>
              <w:t>g</w:t>
            </w:r>
            <w:r w:rsidRPr="00A51EC7">
              <w:rPr>
                <w:rFonts w:ascii="Arial" w:hAnsi="Arial" w:cs="Arial"/>
              </w:rPr>
              <w:t>est</w:t>
            </w:r>
            <w:r w:rsidRPr="00A51EC7">
              <w:rPr>
                <w:rFonts w:ascii="Arial" w:hAnsi="Arial" w:cs="Arial"/>
                <w:spacing w:val="-1"/>
              </w:rPr>
              <w:t>i</w:t>
            </w:r>
            <w:r w:rsidRPr="00A51EC7">
              <w:rPr>
                <w:rFonts w:ascii="Arial" w:hAnsi="Arial" w:cs="Arial"/>
                <w:spacing w:val="3"/>
              </w:rPr>
              <w:t>o</w:t>
            </w:r>
            <w:r w:rsidRPr="00A51EC7">
              <w:rPr>
                <w:rFonts w:ascii="Arial" w:hAnsi="Arial" w:cs="Arial"/>
                <w:spacing w:val="-1"/>
              </w:rPr>
              <w:t>n</w:t>
            </w:r>
            <w:r w:rsidRPr="00A51EC7">
              <w:rPr>
                <w:rFonts w:ascii="Arial" w:hAnsi="Arial" w:cs="Arial"/>
              </w:rPr>
              <w:t>.</w:t>
            </w:r>
            <w:r w:rsidRPr="00A51EC7">
              <w:rPr>
                <w:rFonts w:ascii="Arial" w:hAnsi="Arial" w:cs="Arial"/>
                <w:spacing w:val="-5"/>
              </w:rPr>
              <w:t xml:space="preserve"> </w:t>
            </w:r>
            <w:r w:rsidRPr="00A51EC7">
              <w:rPr>
                <w:rFonts w:ascii="Arial" w:hAnsi="Arial" w:cs="Arial"/>
              </w:rPr>
              <w:t>O</w:t>
            </w:r>
            <w:r w:rsidRPr="00A51EC7">
              <w:rPr>
                <w:rFonts w:ascii="Arial" w:hAnsi="Arial" w:cs="Arial"/>
                <w:spacing w:val="-1"/>
              </w:rPr>
              <w:t>u</w:t>
            </w:r>
            <w:r w:rsidRPr="00A51EC7">
              <w:rPr>
                <w:rFonts w:ascii="Arial" w:hAnsi="Arial" w:cs="Arial"/>
              </w:rPr>
              <w:t>r</w:t>
            </w:r>
            <w:r w:rsidRPr="00A51EC7">
              <w:rPr>
                <w:rFonts w:ascii="Arial" w:hAnsi="Arial" w:cs="Arial"/>
                <w:spacing w:val="-2"/>
              </w:rPr>
              <w:t xml:space="preserve"> </w:t>
            </w:r>
            <w:r w:rsidRPr="00A51EC7">
              <w:rPr>
                <w:rFonts w:ascii="Arial" w:hAnsi="Arial" w:cs="Arial"/>
                <w:spacing w:val="1"/>
              </w:rPr>
              <w:t>r</w:t>
            </w:r>
            <w:r w:rsidRPr="00A51EC7">
              <w:rPr>
                <w:rFonts w:ascii="Arial" w:hAnsi="Arial" w:cs="Arial"/>
              </w:rPr>
              <w:t>e</w:t>
            </w:r>
            <w:r w:rsidRPr="00A51EC7">
              <w:rPr>
                <w:rFonts w:ascii="Arial" w:hAnsi="Arial" w:cs="Arial"/>
                <w:spacing w:val="-1"/>
              </w:rPr>
              <w:t>v</w:t>
            </w:r>
            <w:r w:rsidRPr="00A51EC7">
              <w:rPr>
                <w:rFonts w:ascii="Arial" w:hAnsi="Arial" w:cs="Arial"/>
              </w:rPr>
              <w:t>i</w:t>
            </w:r>
            <w:r w:rsidRPr="00A51EC7">
              <w:rPr>
                <w:rFonts w:ascii="Arial" w:hAnsi="Arial" w:cs="Arial"/>
                <w:spacing w:val="-1"/>
              </w:rPr>
              <w:t>s</w:t>
            </w:r>
            <w:r w:rsidRPr="00A51EC7">
              <w:rPr>
                <w:rFonts w:ascii="Arial" w:hAnsi="Arial" w:cs="Arial"/>
              </w:rPr>
              <w:t>ed</w:t>
            </w:r>
            <w:r w:rsidRPr="00A51EC7">
              <w:rPr>
                <w:rFonts w:ascii="Arial" w:hAnsi="Arial" w:cs="Arial"/>
                <w:spacing w:val="-1"/>
              </w:rPr>
              <w:t xml:space="preserve"> m</w:t>
            </w:r>
            <w:r w:rsidRPr="00A51EC7">
              <w:rPr>
                <w:rFonts w:ascii="Arial" w:hAnsi="Arial" w:cs="Arial"/>
              </w:rPr>
              <w:t>a</w:t>
            </w:r>
            <w:r w:rsidRPr="00A51EC7">
              <w:rPr>
                <w:rFonts w:ascii="Arial" w:hAnsi="Arial" w:cs="Arial"/>
                <w:spacing w:val="1"/>
              </w:rPr>
              <w:t>nu</w:t>
            </w:r>
            <w:r w:rsidRPr="00A51EC7">
              <w:rPr>
                <w:rFonts w:ascii="Arial" w:hAnsi="Arial" w:cs="Arial"/>
                <w:spacing w:val="-1"/>
              </w:rPr>
              <w:t>s</w:t>
            </w:r>
            <w:r w:rsidRPr="00A51EC7">
              <w:rPr>
                <w:rFonts w:ascii="Arial" w:hAnsi="Arial" w:cs="Arial"/>
              </w:rPr>
              <w:t>c</w:t>
            </w:r>
            <w:r w:rsidRPr="00A51EC7">
              <w:rPr>
                <w:rFonts w:ascii="Arial" w:hAnsi="Arial" w:cs="Arial"/>
                <w:spacing w:val="2"/>
              </w:rPr>
              <w:t>r</w:t>
            </w:r>
            <w:r w:rsidRPr="00A51EC7">
              <w:rPr>
                <w:rFonts w:ascii="Arial" w:hAnsi="Arial" w:cs="Arial"/>
              </w:rPr>
              <w:t>i</w:t>
            </w:r>
            <w:r w:rsidRPr="00A51EC7">
              <w:rPr>
                <w:rFonts w:ascii="Arial" w:hAnsi="Arial" w:cs="Arial"/>
                <w:spacing w:val="1"/>
              </w:rPr>
              <w:t>p</w:t>
            </w:r>
            <w:r w:rsidRPr="00A51EC7">
              <w:rPr>
                <w:rFonts w:ascii="Arial" w:hAnsi="Arial" w:cs="Arial"/>
              </w:rPr>
              <w:t>t</w:t>
            </w:r>
            <w:r w:rsidRPr="00A51EC7">
              <w:rPr>
                <w:rFonts w:ascii="Arial" w:hAnsi="Arial" w:cs="Arial"/>
                <w:spacing w:val="-6"/>
              </w:rPr>
              <w:t xml:space="preserve"> </w:t>
            </w:r>
            <w:r w:rsidRPr="00A51EC7">
              <w:rPr>
                <w:rFonts w:ascii="Arial" w:hAnsi="Arial" w:cs="Arial"/>
                <w:spacing w:val="-5"/>
              </w:rPr>
              <w:t>w</w:t>
            </w:r>
            <w:r w:rsidRPr="00A51EC7">
              <w:rPr>
                <w:rFonts w:ascii="Arial" w:hAnsi="Arial" w:cs="Arial"/>
                <w:spacing w:val="3"/>
              </w:rPr>
              <w:t>a</w:t>
            </w:r>
            <w:r w:rsidRPr="00A51EC7">
              <w:rPr>
                <w:rFonts w:ascii="Arial" w:hAnsi="Arial" w:cs="Arial"/>
              </w:rPr>
              <w:t>s</w:t>
            </w:r>
            <w:r w:rsidRPr="00A51EC7">
              <w:rPr>
                <w:rFonts w:ascii="Arial" w:hAnsi="Arial" w:cs="Arial"/>
                <w:spacing w:val="-3"/>
              </w:rPr>
              <w:t xml:space="preserve"> </w:t>
            </w:r>
            <w:r w:rsidRPr="00A51EC7">
              <w:rPr>
                <w:rFonts w:ascii="Arial" w:hAnsi="Arial" w:cs="Arial"/>
                <w:spacing w:val="3"/>
              </w:rPr>
              <w:t>c</w:t>
            </w:r>
            <w:r w:rsidRPr="00A51EC7">
              <w:rPr>
                <w:rFonts w:ascii="Arial" w:hAnsi="Arial" w:cs="Arial"/>
              </w:rPr>
              <w:t>a</w:t>
            </w:r>
            <w:r w:rsidRPr="00A51EC7">
              <w:rPr>
                <w:rFonts w:ascii="Arial" w:hAnsi="Arial" w:cs="Arial"/>
                <w:spacing w:val="1"/>
              </w:rPr>
              <w:t>r</w:t>
            </w:r>
            <w:r w:rsidRPr="00A51EC7">
              <w:rPr>
                <w:rFonts w:ascii="Arial" w:hAnsi="Arial" w:cs="Arial"/>
              </w:rPr>
              <w:t>e</w:t>
            </w:r>
            <w:r w:rsidRPr="00A51EC7">
              <w:rPr>
                <w:rFonts w:ascii="Arial" w:hAnsi="Arial" w:cs="Arial"/>
                <w:spacing w:val="-1"/>
              </w:rPr>
              <w:t>fu</w:t>
            </w:r>
            <w:r w:rsidRPr="00A51EC7">
              <w:rPr>
                <w:rFonts w:ascii="Arial" w:hAnsi="Arial" w:cs="Arial"/>
              </w:rPr>
              <w:t>l</w:t>
            </w:r>
            <w:r w:rsidRPr="00A51EC7">
              <w:rPr>
                <w:rFonts w:ascii="Arial" w:hAnsi="Arial" w:cs="Arial"/>
                <w:spacing w:val="2"/>
              </w:rPr>
              <w:t>l</w:t>
            </w:r>
            <w:r w:rsidRPr="00A51EC7">
              <w:rPr>
                <w:rFonts w:ascii="Arial" w:hAnsi="Arial" w:cs="Arial"/>
              </w:rPr>
              <w:t>y</w:t>
            </w:r>
          </w:p>
          <w:p w:rsidR="00B562EF" w:rsidRPr="00A51EC7" w:rsidRDefault="002A1FC8">
            <w:pPr>
              <w:ind w:left="102" w:right="681"/>
              <w:rPr>
                <w:rFonts w:ascii="Arial" w:hAnsi="Arial" w:cs="Arial"/>
              </w:rPr>
            </w:pPr>
            <w:r w:rsidRPr="00A51EC7">
              <w:rPr>
                <w:rFonts w:ascii="Arial" w:hAnsi="Arial" w:cs="Arial"/>
                <w:spacing w:val="1"/>
              </w:rPr>
              <w:t>proo</w:t>
            </w:r>
            <w:r w:rsidRPr="00A51EC7">
              <w:rPr>
                <w:rFonts w:ascii="Arial" w:hAnsi="Arial" w:cs="Arial"/>
                <w:spacing w:val="-2"/>
              </w:rPr>
              <w:t>f</w:t>
            </w:r>
            <w:r w:rsidRPr="00A51EC7">
              <w:rPr>
                <w:rFonts w:ascii="Arial" w:hAnsi="Arial" w:cs="Arial"/>
                <w:spacing w:val="1"/>
              </w:rPr>
              <w:t>r</w:t>
            </w:r>
            <w:r w:rsidRPr="00A51EC7">
              <w:rPr>
                <w:rFonts w:ascii="Arial" w:hAnsi="Arial" w:cs="Arial"/>
              </w:rPr>
              <w:t>e</w:t>
            </w:r>
            <w:r w:rsidRPr="00A51EC7">
              <w:rPr>
                <w:rFonts w:ascii="Arial" w:hAnsi="Arial" w:cs="Arial"/>
                <w:spacing w:val="1"/>
              </w:rPr>
              <w:t>a</w:t>
            </w:r>
            <w:r w:rsidRPr="00A51EC7">
              <w:rPr>
                <w:rFonts w:ascii="Arial" w:hAnsi="Arial" w:cs="Arial"/>
              </w:rPr>
              <w:t>d</w:t>
            </w:r>
            <w:r w:rsidRPr="00A51EC7">
              <w:rPr>
                <w:rFonts w:ascii="Arial" w:hAnsi="Arial" w:cs="Arial"/>
                <w:spacing w:val="-7"/>
              </w:rPr>
              <w:t xml:space="preserve"> </w:t>
            </w:r>
            <w:r w:rsidRPr="00A51EC7">
              <w:rPr>
                <w:rFonts w:ascii="Arial" w:hAnsi="Arial" w:cs="Arial"/>
              </w:rPr>
              <w:t>a</w:t>
            </w:r>
            <w:r w:rsidRPr="00A51EC7">
              <w:rPr>
                <w:rFonts w:ascii="Arial" w:hAnsi="Arial" w:cs="Arial"/>
                <w:spacing w:val="-1"/>
              </w:rPr>
              <w:t>n</w:t>
            </w:r>
            <w:r w:rsidRPr="00A51EC7">
              <w:rPr>
                <w:rFonts w:ascii="Arial" w:hAnsi="Arial" w:cs="Arial"/>
              </w:rPr>
              <w:t>d</w:t>
            </w:r>
            <w:r w:rsidRPr="00A51EC7">
              <w:rPr>
                <w:rFonts w:ascii="Arial" w:hAnsi="Arial" w:cs="Arial"/>
                <w:spacing w:val="-2"/>
              </w:rPr>
              <w:t xml:space="preserve"> </w:t>
            </w:r>
            <w:r w:rsidRPr="00A51EC7">
              <w:rPr>
                <w:rFonts w:ascii="Arial" w:hAnsi="Arial" w:cs="Arial"/>
              </w:rPr>
              <w:t>e</w:t>
            </w:r>
            <w:r w:rsidRPr="00A51EC7">
              <w:rPr>
                <w:rFonts w:ascii="Arial" w:hAnsi="Arial" w:cs="Arial"/>
                <w:spacing w:val="1"/>
              </w:rPr>
              <w:t>d</w:t>
            </w:r>
            <w:r w:rsidRPr="00A51EC7">
              <w:rPr>
                <w:rFonts w:ascii="Arial" w:hAnsi="Arial" w:cs="Arial"/>
              </w:rPr>
              <w:t>ited</w:t>
            </w:r>
            <w:r w:rsidRPr="00A51EC7">
              <w:rPr>
                <w:rFonts w:ascii="Arial" w:hAnsi="Arial" w:cs="Arial"/>
                <w:spacing w:val="-6"/>
              </w:rPr>
              <w:t xml:space="preserve"> </w:t>
            </w:r>
            <w:r w:rsidRPr="00A51EC7">
              <w:rPr>
                <w:rFonts w:ascii="Arial" w:hAnsi="Arial" w:cs="Arial"/>
              </w:rPr>
              <w:t>to</w:t>
            </w:r>
            <w:r w:rsidRPr="00A51EC7">
              <w:rPr>
                <w:rFonts w:ascii="Arial" w:hAnsi="Arial" w:cs="Arial"/>
                <w:spacing w:val="-1"/>
              </w:rPr>
              <w:t xml:space="preserve"> </w:t>
            </w:r>
            <w:r w:rsidRPr="00A51EC7">
              <w:rPr>
                <w:rFonts w:ascii="Arial" w:hAnsi="Arial" w:cs="Arial"/>
                <w:spacing w:val="-4"/>
              </w:rPr>
              <w:t>m</w:t>
            </w:r>
            <w:r w:rsidRPr="00A51EC7">
              <w:rPr>
                <w:rFonts w:ascii="Arial" w:hAnsi="Arial" w:cs="Arial"/>
              </w:rPr>
              <w:t>e</w:t>
            </w:r>
            <w:r w:rsidRPr="00A51EC7">
              <w:rPr>
                <w:rFonts w:ascii="Arial" w:hAnsi="Arial" w:cs="Arial"/>
                <w:spacing w:val="1"/>
              </w:rPr>
              <w:t>e</w:t>
            </w:r>
            <w:r w:rsidRPr="00A51EC7">
              <w:rPr>
                <w:rFonts w:ascii="Arial" w:hAnsi="Arial" w:cs="Arial"/>
              </w:rPr>
              <w:t>t</w:t>
            </w:r>
            <w:r w:rsidRPr="00A51EC7">
              <w:rPr>
                <w:rFonts w:ascii="Arial" w:hAnsi="Arial" w:cs="Arial"/>
                <w:spacing w:val="-4"/>
              </w:rPr>
              <w:t xml:space="preserve"> </w:t>
            </w:r>
            <w:r w:rsidRPr="00A51EC7">
              <w:rPr>
                <w:rFonts w:ascii="Arial" w:hAnsi="Arial" w:cs="Arial"/>
                <w:spacing w:val="2"/>
              </w:rPr>
              <w:t>s</w:t>
            </w:r>
            <w:r w:rsidRPr="00A51EC7">
              <w:rPr>
                <w:rFonts w:ascii="Arial" w:hAnsi="Arial" w:cs="Arial"/>
              </w:rPr>
              <w:t>c</w:t>
            </w:r>
            <w:r w:rsidRPr="00A51EC7">
              <w:rPr>
                <w:rFonts w:ascii="Arial" w:hAnsi="Arial" w:cs="Arial"/>
                <w:spacing w:val="-1"/>
              </w:rPr>
              <w:t>h</w:t>
            </w:r>
            <w:r w:rsidRPr="00A51EC7">
              <w:rPr>
                <w:rFonts w:ascii="Arial" w:hAnsi="Arial" w:cs="Arial"/>
                <w:spacing w:val="1"/>
              </w:rPr>
              <w:t>o</w:t>
            </w:r>
            <w:r w:rsidRPr="00A51EC7">
              <w:rPr>
                <w:rFonts w:ascii="Arial" w:hAnsi="Arial" w:cs="Arial"/>
              </w:rPr>
              <w:t>la</w:t>
            </w:r>
            <w:r w:rsidRPr="00A51EC7">
              <w:rPr>
                <w:rFonts w:ascii="Arial" w:hAnsi="Arial" w:cs="Arial"/>
                <w:spacing w:val="1"/>
              </w:rPr>
              <w:t>r</w:t>
            </w:r>
            <w:r w:rsidRPr="00A51EC7">
              <w:rPr>
                <w:rFonts w:ascii="Arial" w:hAnsi="Arial" w:cs="Arial"/>
                <w:spacing w:val="2"/>
              </w:rPr>
              <w:t>l</w:t>
            </w:r>
            <w:r w:rsidRPr="00A51EC7">
              <w:rPr>
                <w:rFonts w:ascii="Arial" w:hAnsi="Arial" w:cs="Arial"/>
              </w:rPr>
              <w:t>y</w:t>
            </w:r>
            <w:r w:rsidRPr="00A51EC7">
              <w:rPr>
                <w:rFonts w:ascii="Arial" w:hAnsi="Arial" w:cs="Arial"/>
                <w:spacing w:val="-10"/>
              </w:rPr>
              <w:t xml:space="preserve"> </w:t>
            </w:r>
            <w:r w:rsidRPr="00A51EC7">
              <w:rPr>
                <w:rFonts w:ascii="Arial" w:hAnsi="Arial" w:cs="Arial"/>
                <w:spacing w:val="-1"/>
              </w:rPr>
              <w:t>s</w:t>
            </w:r>
            <w:r w:rsidRPr="00A51EC7">
              <w:rPr>
                <w:rFonts w:ascii="Arial" w:hAnsi="Arial" w:cs="Arial"/>
              </w:rPr>
              <w:t>t</w:t>
            </w:r>
            <w:r w:rsidRPr="00A51EC7">
              <w:rPr>
                <w:rFonts w:ascii="Arial" w:hAnsi="Arial" w:cs="Arial"/>
                <w:spacing w:val="2"/>
              </w:rPr>
              <w:t>a</w:t>
            </w:r>
            <w:r w:rsidRPr="00A51EC7">
              <w:rPr>
                <w:rFonts w:ascii="Arial" w:hAnsi="Arial" w:cs="Arial"/>
                <w:spacing w:val="-1"/>
              </w:rPr>
              <w:t>n</w:t>
            </w:r>
            <w:r w:rsidRPr="00A51EC7">
              <w:rPr>
                <w:rFonts w:ascii="Arial" w:hAnsi="Arial" w:cs="Arial"/>
                <w:spacing w:val="1"/>
              </w:rPr>
              <w:t>d</w:t>
            </w:r>
            <w:r w:rsidRPr="00A51EC7">
              <w:rPr>
                <w:rFonts w:ascii="Arial" w:hAnsi="Arial" w:cs="Arial"/>
              </w:rPr>
              <w:t>a</w:t>
            </w:r>
            <w:r w:rsidRPr="00A51EC7">
              <w:rPr>
                <w:rFonts w:ascii="Arial" w:hAnsi="Arial" w:cs="Arial"/>
                <w:spacing w:val="1"/>
              </w:rPr>
              <w:t>rd</w:t>
            </w:r>
            <w:r w:rsidRPr="00A51EC7">
              <w:rPr>
                <w:rFonts w:ascii="Arial" w:hAnsi="Arial" w:cs="Arial"/>
              </w:rPr>
              <w:t>s</w:t>
            </w:r>
            <w:r w:rsidRPr="00A51EC7">
              <w:rPr>
                <w:rFonts w:ascii="Arial" w:hAnsi="Arial" w:cs="Arial"/>
                <w:spacing w:val="-8"/>
              </w:rPr>
              <w:t xml:space="preserve"> </w:t>
            </w:r>
            <w:r w:rsidRPr="00A51EC7">
              <w:rPr>
                <w:rFonts w:ascii="Arial" w:hAnsi="Arial" w:cs="Arial"/>
              </w:rPr>
              <w:t>in</w:t>
            </w:r>
            <w:r w:rsidRPr="00A51EC7">
              <w:rPr>
                <w:rFonts w:ascii="Arial" w:hAnsi="Arial" w:cs="Arial"/>
                <w:spacing w:val="-3"/>
              </w:rPr>
              <w:t xml:space="preserve"> </w:t>
            </w:r>
            <w:r w:rsidRPr="00A51EC7">
              <w:rPr>
                <w:rFonts w:ascii="Arial" w:hAnsi="Arial" w:cs="Arial"/>
              </w:rPr>
              <w:t>te</w:t>
            </w:r>
            <w:r w:rsidRPr="00A51EC7">
              <w:rPr>
                <w:rFonts w:ascii="Arial" w:hAnsi="Arial" w:cs="Arial"/>
                <w:spacing w:val="3"/>
              </w:rPr>
              <w:t>r</w:t>
            </w:r>
            <w:r w:rsidRPr="00A51EC7">
              <w:rPr>
                <w:rFonts w:ascii="Arial" w:hAnsi="Arial" w:cs="Arial"/>
                <w:spacing w:val="-1"/>
              </w:rPr>
              <w:t>m</w:t>
            </w:r>
            <w:r w:rsidRPr="00A51EC7">
              <w:rPr>
                <w:rFonts w:ascii="Arial" w:hAnsi="Arial" w:cs="Arial"/>
              </w:rPr>
              <w:t>s</w:t>
            </w:r>
            <w:r w:rsidRPr="00A51EC7">
              <w:rPr>
                <w:rFonts w:ascii="Arial" w:hAnsi="Arial" w:cs="Arial"/>
                <w:spacing w:val="-4"/>
              </w:rPr>
              <w:t xml:space="preserve"> </w:t>
            </w:r>
            <w:r w:rsidRPr="00A51EC7">
              <w:rPr>
                <w:rFonts w:ascii="Arial" w:hAnsi="Arial" w:cs="Arial"/>
                <w:spacing w:val="3"/>
              </w:rPr>
              <w:t>o</w:t>
            </w:r>
            <w:r w:rsidRPr="00A51EC7">
              <w:rPr>
                <w:rFonts w:ascii="Arial" w:hAnsi="Arial" w:cs="Arial"/>
              </w:rPr>
              <w:t>f</w:t>
            </w:r>
            <w:r w:rsidRPr="00A51EC7">
              <w:rPr>
                <w:rFonts w:ascii="Arial" w:hAnsi="Arial" w:cs="Arial"/>
                <w:spacing w:val="-3"/>
              </w:rPr>
              <w:t xml:space="preserve"> </w:t>
            </w:r>
            <w:r w:rsidRPr="00A51EC7">
              <w:rPr>
                <w:rFonts w:ascii="Arial" w:hAnsi="Arial" w:cs="Arial"/>
                <w:spacing w:val="-1"/>
              </w:rPr>
              <w:t>g</w:t>
            </w:r>
            <w:r w:rsidRPr="00A51EC7">
              <w:rPr>
                <w:rFonts w:ascii="Arial" w:hAnsi="Arial" w:cs="Arial"/>
                <w:spacing w:val="1"/>
              </w:rPr>
              <w:t>r</w:t>
            </w:r>
            <w:r w:rsidRPr="00A51EC7">
              <w:rPr>
                <w:rFonts w:ascii="Arial" w:hAnsi="Arial" w:cs="Arial"/>
                <w:spacing w:val="3"/>
              </w:rPr>
              <w:t>a</w:t>
            </w:r>
            <w:r w:rsidRPr="00A51EC7">
              <w:rPr>
                <w:rFonts w:ascii="Arial" w:hAnsi="Arial" w:cs="Arial"/>
                <w:spacing w:val="-1"/>
              </w:rPr>
              <w:t>mm</w:t>
            </w:r>
            <w:r w:rsidRPr="00A51EC7">
              <w:rPr>
                <w:rFonts w:ascii="Arial" w:hAnsi="Arial" w:cs="Arial"/>
              </w:rPr>
              <w:t>a</w:t>
            </w:r>
            <w:r w:rsidRPr="00A51EC7">
              <w:rPr>
                <w:rFonts w:ascii="Arial" w:hAnsi="Arial" w:cs="Arial"/>
                <w:spacing w:val="1"/>
              </w:rPr>
              <w:t>r</w:t>
            </w:r>
            <w:r w:rsidRPr="00A51EC7">
              <w:rPr>
                <w:rFonts w:ascii="Arial" w:hAnsi="Arial" w:cs="Arial"/>
              </w:rPr>
              <w:t>, cla</w:t>
            </w:r>
            <w:r w:rsidRPr="00A51EC7">
              <w:rPr>
                <w:rFonts w:ascii="Arial" w:hAnsi="Arial" w:cs="Arial"/>
                <w:spacing w:val="1"/>
              </w:rPr>
              <w:t>r</w:t>
            </w:r>
            <w:r w:rsidRPr="00A51EC7">
              <w:rPr>
                <w:rFonts w:ascii="Arial" w:hAnsi="Arial" w:cs="Arial"/>
              </w:rPr>
              <w:t>i</w:t>
            </w:r>
            <w:r w:rsidRPr="00A51EC7">
              <w:rPr>
                <w:rFonts w:ascii="Arial" w:hAnsi="Arial" w:cs="Arial"/>
                <w:spacing w:val="2"/>
              </w:rPr>
              <w:t>t</w:t>
            </w:r>
            <w:r w:rsidRPr="00A51EC7">
              <w:rPr>
                <w:rFonts w:ascii="Arial" w:hAnsi="Arial" w:cs="Arial"/>
                <w:spacing w:val="-4"/>
              </w:rPr>
              <w:t>y</w:t>
            </w:r>
            <w:r w:rsidRPr="00A51EC7">
              <w:rPr>
                <w:rFonts w:ascii="Arial" w:hAnsi="Arial" w:cs="Arial"/>
              </w:rPr>
              <w:t>,</w:t>
            </w:r>
            <w:r w:rsidRPr="00A51EC7">
              <w:rPr>
                <w:rFonts w:ascii="Arial" w:hAnsi="Arial" w:cs="Arial"/>
                <w:spacing w:val="-5"/>
              </w:rPr>
              <w:t xml:space="preserve"> </w:t>
            </w:r>
            <w:r w:rsidRPr="00A51EC7">
              <w:rPr>
                <w:rFonts w:ascii="Arial" w:hAnsi="Arial" w:cs="Arial"/>
              </w:rPr>
              <w:t>a</w:t>
            </w:r>
            <w:r w:rsidRPr="00A51EC7">
              <w:rPr>
                <w:rFonts w:ascii="Arial" w:hAnsi="Arial" w:cs="Arial"/>
                <w:spacing w:val="-1"/>
              </w:rPr>
              <w:t>n</w:t>
            </w:r>
            <w:r w:rsidRPr="00A51EC7">
              <w:rPr>
                <w:rFonts w:ascii="Arial" w:hAnsi="Arial" w:cs="Arial"/>
              </w:rPr>
              <w:t>d</w:t>
            </w:r>
            <w:r w:rsidRPr="00A51EC7">
              <w:rPr>
                <w:rFonts w:ascii="Arial" w:hAnsi="Arial" w:cs="Arial"/>
                <w:spacing w:val="-2"/>
              </w:rPr>
              <w:t xml:space="preserve"> </w:t>
            </w:r>
            <w:r w:rsidRPr="00A51EC7">
              <w:rPr>
                <w:rFonts w:ascii="Arial" w:hAnsi="Arial" w:cs="Arial"/>
              </w:rPr>
              <w:t>a</w:t>
            </w:r>
            <w:r w:rsidRPr="00A51EC7">
              <w:rPr>
                <w:rFonts w:ascii="Arial" w:hAnsi="Arial" w:cs="Arial"/>
                <w:spacing w:val="1"/>
              </w:rPr>
              <w:t>c</w:t>
            </w:r>
            <w:r w:rsidRPr="00A51EC7">
              <w:rPr>
                <w:rFonts w:ascii="Arial" w:hAnsi="Arial" w:cs="Arial"/>
              </w:rPr>
              <w:t>a</w:t>
            </w:r>
            <w:r w:rsidRPr="00A51EC7">
              <w:rPr>
                <w:rFonts w:ascii="Arial" w:hAnsi="Arial" w:cs="Arial"/>
                <w:spacing w:val="1"/>
              </w:rPr>
              <w:t>d</w:t>
            </w:r>
            <w:r w:rsidRPr="00A51EC7">
              <w:rPr>
                <w:rFonts w:ascii="Arial" w:hAnsi="Arial" w:cs="Arial"/>
                <w:spacing w:val="3"/>
              </w:rPr>
              <w:t>e</w:t>
            </w:r>
            <w:r w:rsidRPr="00A51EC7">
              <w:rPr>
                <w:rFonts w:ascii="Arial" w:hAnsi="Arial" w:cs="Arial"/>
                <w:spacing w:val="-4"/>
              </w:rPr>
              <w:t>m</w:t>
            </w:r>
            <w:r w:rsidRPr="00A51EC7">
              <w:rPr>
                <w:rFonts w:ascii="Arial" w:hAnsi="Arial" w:cs="Arial"/>
              </w:rPr>
              <w:t>ic</w:t>
            </w:r>
            <w:r w:rsidRPr="00A51EC7">
              <w:rPr>
                <w:rFonts w:ascii="Arial" w:hAnsi="Arial" w:cs="Arial"/>
                <w:spacing w:val="-8"/>
              </w:rPr>
              <w:t xml:space="preserve"> </w:t>
            </w:r>
            <w:r w:rsidRPr="00A51EC7">
              <w:rPr>
                <w:rFonts w:ascii="Arial" w:hAnsi="Arial" w:cs="Arial"/>
              </w:rPr>
              <w:t>t</w:t>
            </w:r>
            <w:r w:rsidRPr="00A51EC7">
              <w:rPr>
                <w:rFonts w:ascii="Arial" w:hAnsi="Arial" w:cs="Arial"/>
                <w:spacing w:val="3"/>
              </w:rPr>
              <w:t>o</w:t>
            </w:r>
            <w:r w:rsidRPr="00A51EC7">
              <w:rPr>
                <w:rFonts w:ascii="Arial" w:hAnsi="Arial" w:cs="Arial"/>
                <w:spacing w:val="-1"/>
              </w:rPr>
              <w:t>n</w:t>
            </w:r>
            <w:r w:rsidRPr="00A51EC7">
              <w:rPr>
                <w:rFonts w:ascii="Arial" w:hAnsi="Arial" w:cs="Arial"/>
              </w:rPr>
              <w:t>e.</w:t>
            </w:r>
          </w:p>
        </w:tc>
      </w:tr>
      <w:tr w:rsidR="00B562EF" w:rsidRPr="00A51EC7">
        <w:trPr>
          <w:trHeight w:hRule="exact" w:val="1190"/>
        </w:trPr>
        <w:tc>
          <w:tcPr>
            <w:tcW w:w="53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562EF" w:rsidRPr="00A51EC7" w:rsidRDefault="002A1FC8">
            <w:pPr>
              <w:spacing w:line="220" w:lineRule="exact"/>
              <w:ind w:left="100"/>
              <w:rPr>
                <w:rFonts w:ascii="Arial" w:hAnsi="Arial" w:cs="Arial"/>
              </w:rPr>
            </w:pPr>
            <w:r w:rsidRPr="00A51EC7">
              <w:rPr>
                <w:rFonts w:ascii="Arial" w:hAnsi="Arial" w:cs="Arial"/>
                <w:b/>
                <w:spacing w:val="1"/>
                <w:u w:val="thick" w:color="000000"/>
              </w:rPr>
              <w:t>O</w:t>
            </w:r>
            <w:r w:rsidRPr="00A51EC7">
              <w:rPr>
                <w:rFonts w:ascii="Arial" w:hAnsi="Arial" w:cs="Arial"/>
                <w:b/>
                <w:u w:val="thick" w:color="000000"/>
              </w:rPr>
              <w:t>pti</w:t>
            </w:r>
            <w:r w:rsidRPr="00A51EC7">
              <w:rPr>
                <w:rFonts w:ascii="Arial" w:hAnsi="Arial" w:cs="Arial"/>
                <w:b/>
                <w:spacing w:val="1"/>
                <w:u w:val="thick" w:color="000000"/>
              </w:rPr>
              <w:t>o</w:t>
            </w:r>
            <w:r w:rsidRPr="00A51EC7">
              <w:rPr>
                <w:rFonts w:ascii="Arial" w:hAnsi="Arial" w:cs="Arial"/>
                <w:b/>
                <w:u w:val="thick" w:color="000000"/>
              </w:rPr>
              <w:t>n</w:t>
            </w:r>
            <w:r w:rsidRPr="00A51EC7">
              <w:rPr>
                <w:rFonts w:ascii="Arial" w:hAnsi="Arial" w:cs="Arial"/>
                <w:b/>
                <w:spacing w:val="1"/>
                <w:u w:val="thick" w:color="000000"/>
              </w:rPr>
              <w:t>a</w:t>
            </w:r>
            <w:r w:rsidRPr="00A51EC7">
              <w:rPr>
                <w:rFonts w:ascii="Arial" w:hAnsi="Arial" w:cs="Arial"/>
                <w:b/>
                <w:u w:val="thick" w:color="000000"/>
              </w:rPr>
              <w:t>l/</w:t>
            </w:r>
            <w:r w:rsidRPr="00A51EC7">
              <w:rPr>
                <w:rFonts w:ascii="Arial" w:hAnsi="Arial" w:cs="Arial"/>
                <w:b/>
                <w:spacing w:val="-2"/>
                <w:u w:val="thick" w:color="000000"/>
              </w:rPr>
              <w:t>G</w:t>
            </w:r>
            <w:r w:rsidRPr="00A51EC7">
              <w:rPr>
                <w:rFonts w:ascii="Arial" w:hAnsi="Arial" w:cs="Arial"/>
                <w:b/>
                <w:u w:val="thick" w:color="000000"/>
              </w:rPr>
              <w:t>ene</w:t>
            </w:r>
            <w:r w:rsidRPr="00A51EC7">
              <w:rPr>
                <w:rFonts w:ascii="Arial" w:hAnsi="Arial" w:cs="Arial"/>
                <w:b/>
                <w:spacing w:val="1"/>
                <w:u w:val="thick" w:color="000000"/>
              </w:rPr>
              <w:t>ra</w:t>
            </w:r>
            <w:r w:rsidRPr="00A51EC7">
              <w:rPr>
                <w:rFonts w:ascii="Arial" w:hAnsi="Arial" w:cs="Arial"/>
                <w:b/>
                <w:u w:val="thick" w:color="000000"/>
              </w:rPr>
              <w:t>l</w:t>
            </w:r>
            <w:r w:rsidRPr="00A51EC7">
              <w:rPr>
                <w:rFonts w:ascii="Arial" w:hAnsi="Arial" w:cs="Arial"/>
                <w:b/>
                <w:spacing w:val="-13"/>
              </w:rPr>
              <w:t xml:space="preserve"> </w:t>
            </w:r>
            <w:r w:rsidRPr="00A51EC7">
              <w:rPr>
                <w:rFonts w:ascii="Arial" w:hAnsi="Arial" w:cs="Arial"/>
              </w:rPr>
              <w:t>c</w:t>
            </w:r>
            <w:r w:rsidRPr="00A51EC7">
              <w:rPr>
                <w:rFonts w:ascii="Arial" w:hAnsi="Arial" w:cs="Arial"/>
                <w:spacing w:val="4"/>
              </w:rPr>
              <w:t>o</w:t>
            </w:r>
            <w:r w:rsidRPr="00A51EC7">
              <w:rPr>
                <w:rFonts w:ascii="Arial" w:hAnsi="Arial" w:cs="Arial"/>
                <w:spacing w:val="-1"/>
              </w:rPr>
              <w:t>mm</w:t>
            </w:r>
            <w:r w:rsidRPr="00A51EC7">
              <w:rPr>
                <w:rFonts w:ascii="Arial" w:hAnsi="Arial" w:cs="Arial"/>
                <w:spacing w:val="3"/>
              </w:rPr>
              <w:t>e</w:t>
            </w:r>
            <w:r w:rsidRPr="00A51EC7">
              <w:rPr>
                <w:rFonts w:ascii="Arial" w:hAnsi="Arial" w:cs="Arial"/>
                <w:spacing w:val="-1"/>
              </w:rPr>
              <w:t>n</w:t>
            </w:r>
            <w:r w:rsidRPr="00A51EC7">
              <w:rPr>
                <w:rFonts w:ascii="Arial" w:hAnsi="Arial" w:cs="Arial"/>
              </w:rPr>
              <w:t>ts</w:t>
            </w:r>
          </w:p>
        </w:tc>
        <w:tc>
          <w:tcPr>
            <w:tcW w:w="93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562EF" w:rsidRPr="00A51EC7" w:rsidRDefault="00B562EF">
            <w:pPr>
              <w:rPr>
                <w:rFonts w:ascii="Arial" w:hAnsi="Arial" w:cs="Arial"/>
              </w:rPr>
            </w:pPr>
          </w:p>
        </w:tc>
        <w:tc>
          <w:tcPr>
            <w:tcW w:w="64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562EF" w:rsidRPr="00A51EC7" w:rsidRDefault="00B562EF">
            <w:pPr>
              <w:rPr>
                <w:rFonts w:ascii="Arial" w:hAnsi="Arial" w:cs="Arial"/>
              </w:rPr>
            </w:pPr>
          </w:p>
        </w:tc>
      </w:tr>
    </w:tbl>
    <w:p w:rsidR="00B562EF" w:rsidRPr="00A51EC7" w:rsidRDefault="00B562EF">
      <w:pPr>
        <w:spacing w:line="200" w:lineRule="exact"/>
        <w:rPr>
          <w:rFonts w:ascii="Arial" w:hAnsi="Arial" w:cs="Arial"/>
        </w:rPr>
      </w:pPr>
    </w:p>
    <w:p w:rsidR="00B562EF" w:rsidRPr="00A51EC7" w:rsidRDefault="00B562EF">
      <w:pPr>
        <w:spacing w:line="200" w:lineRule="exact"/>
        <w:rPr>
          <w:rFonts w:ascii="Arial" w:hAnsi="Arial" w:cs="Arial"/>
        </w:rPr>
      </w:pPr>
    </w:p>
    <w:p w:rsidR="00B562EF" w:rsidRPr="00A51EC7" w:rsidRDefault="00B562EF">
      <w:pPr>
        <w:spacing w:line="200" w:lineRule="exact"/>
        <w:rPr>
          <w:rFonts w:ascii="Arial" w:hAnsi="Arial" w:cs="Arial"/>
        </w:rPr>
      </w:pPr>
    </w:p>
    <w:p w:rsidR="00B562EF" w:rsidRPr="00A51EC7" w:rsidRDefault="00B562EF">
      <w:pPr>
        <w:spacing w:line="200" w:lineRule="exact"/>
        <w:rPr>
          <w:rFonts w:ascii="Arial" w:hAnsi="Arial" w:cs="Arial"/>
        </w:rPr>
      </w:pPr>
    </w:p>
    <w:p w:rsidR="00B562EF" w:rsidRPr="00A51EC7" w:rsidRDefault="00B562EF">
      <w:pPr>
        <w:spacing w:line="200" w:lineRule="exact"/>
        <w:rPr>
          <w:rFonts w:ascii="Arial" w:hAnsi="Arial" w:cs="Arial"/>
        </w:rPr>
      </w:pPr>
    </w:p>
    <w:p w:rsidR="00B562EF" w:rsidRPr="00A51EC7" w:rsidRDefault="00B562EF">
      <w:pPr>
        <w:spacing w:line="200" w:lineRule="exact"/>
        <w:rPr>
          <w:rFonts w:ascii="Arial" w:hAnsi="Arial" w:cs="Arial"/>
        </w:rPr>
      </w:pPr>
    </w:p>
    <w:p w:rsidR="00B562EF" w:rsidRPr="00A51EC7" w:rsidRDefault="002A1FC8">
      <w:pPr>
        <w:spacing w:before="40"/>
        <w:ind w:left="220"/>
        <w:rPr>
          <w:rFonts w:ascii="Arial" w:hAnsi="Arial" w:cs="Arial"/>
        </w:rPr>
      </w:pPr>
      <w:bookmarkStart w:id="0" w:name="_GoBack"/>
      <w:bookmarkEnd w:id="0"/>
      <w:r w:rsidRPr="00A51EC7">
        <w:rPr>
          <w:rFonts w:ascii="Arial" w:hAnsi="Arial" w:cs="Arial"/>
        </w:rPr>
        <w:t xml:space="preserve">     </w:t>
      </w:r>
      <w:r w:rsidRPr="00A51EC7">
        <w:rPr>
          <w:rFonts w:ascii="Arial" w:hAnsi="Arial" w:cs="Arial"/>
          <w:spacing w:val="17"/>
        </w:rPr>
        <w:t xml:space="preserve"> </w:t>
      </w:r>
      <w:r w:rsidRPr="00A51EC7">
        <w:rPr>
          <w:rFonts w:ascii="Arial" w:hAnsi="Arial" w:cs="Arial"/>
          <w:spacing w:val="-2"/>
        </w:rPr>
        <w:t>C</w:t>
      </w:r>
      <w:r w:rsidRPr="00A51EC7">
        <w:rPr>
          <w:rFonts w:ascii="Arial" w:hAnsi="Arial" w:cs="Arial"/>
          <w:spacing w:val="1"/>
        </w:rPr>
        <w:t>h</w:t>
      </w:r>
      <w:r w:rsidRPr="00A51EC7">
        <w:rPr>
          <w:rFonts w:ascii="Arial" w:hAnsi="Arial" w:cs="Arial"/>
          <w:spacing w:val="-2"/>
        </w:rPr>
        <w:t>e</w:t>
      </w:r>
      <w:r w:rsidRPr="00A51EC7">
        <w:rPr>
          <w:rFonts w:ascii="Arial" w:hAnsi="Arial" w:cs="Arial"/>
        </w:rPr>
        <w:t>c</w:t>
      </w:r>
      <w:r w:rsidRPr="00A51EC7">
        <w:rPr>
          <w:rFonts w:ascii="Arial" w:hAnsi="Arial" w:cs="Arial"/>
          <w:spacing w:val="1"/>
        </w:rPr>
        <w:t>k</w:t>
      </w:r>
      <w:r w:rsidRPr="00A51EC7">
        <w:rPr>
          <w:rFonts w:ascii="Arial" w:hAnsi="Arial" w:cs="Arial"/>
          <w:spacing w:val="-2"/>
        </w:rPr>
        <w:t>e</w:t>
      </w:r>
      <w:r w:rsidRPr="00A51EC7">
        <w:rPr>
          <w:rFonts w:ascii="Arial" w:hAnsi="Arial" w:cs="Arial"/>
        </w:rPr>
        <w:t xml:space="preserve">d </w:t>
      </w:r>
      <w:r w:rsidRPr="00A51EC7">
        <w:rPr>
          <w:rFonts w:ascii="Arial" w:hAnsi="Arial" w:cs="Arial"/>
          <w:spacing w:val="1"/>
        </w:rPr>
        <w:t>b</w:t>
      </w:r>
      <w:r w:rsidRPr="00A51EC7">
        <w:rPr>
          <w:rFonts w:ascii="Arial" w:hAnsi="Arial" w:cs="Arial"/>
          <w:spacing w:val="-4"/>
        </w:rPr>
        <w:t>y</w:t>
      </w:r>
      <w:r w:rsidRPr="00A51EC7">
        <w:rPr>
          <w:rFonts w:ascii="Arial" w:hAnsi="Arial" w:cs="Arial"/>
        </w:rPr>
        <w:t>:</w:t>
      </w:r>
      <w:r w:rsidRPr="00A51EC7">
        <w:rPr>
          <w:rFonts w:ascii="Arial" w:hAnsi="Arial" w:cs="Arial"/>
          <w:spacing w:val="-1"/>
        </w:rPr>
        <w:t xml:space="preserve"> P</w:t>
      </w:r>
      <w:r w:rsidRPr="00A51EC7">
        <w:rPr>
          <w:rFonts w:ascii="Arial" w:hAnsi="Arial" w:cs="Arial"/>
        </w:rPr>
        <w:t xml:space="preserve">M                                          </w:t>
      </w:r>
      <w:r w:rsidRPr="00A51EC7">
        <w:rPr>
          <w:rFonts w:ascii="Arial" w:hAnsi="Arial" w:cs="Arial"/>
          <w:spacing w:val="3"/>
        </w:rPr>
        <w:t xml:space="preserve"> </w:t>
      </w:r>
      <w:r w:rsidRPr="00A51EC7">
        <w:rPr>
          <w:rFonts w:ascii="Arial" w:hAnsi="Arial" w:cs="Arial"/>
          <w:spacing w:val="-3"/>
        </w:rPr>
        <w:t>A</w:t>
      </w:r>
      <w:r w:rsidRPr="00A51EC7">
        <w:rPr>
          <w:rFonts w:ascii="Arial" w:hAnsi="Arial" w:cs="Arial"/>
          <w:spacing w:val="1"/>
        </w:rPr>
        <w:t>pp</w:t>
      </w:r>
      <w:r w:rsidRPr="00A51EC7">
        <w:rPr>
          <w:rFonts w:ascii="Arial" w:hAnsi="Arial" w:cs="Arial"/>
          <w:spacing w:val="-1"/>
        </w:rPr>
        <w:t>rov</w:t>
      </w:r>
      <w:r w:rsidRPr="00A51EC7">
        <w:rPr>
          <w:rFonts w:ascii="Arial" w:hAnsi="Arial" w:cs="Arial"/>
          <w:spacing w:val="-2"/>
        </w:rPr>
        <w:t>e</w:t>
      </w:r>
      <w:r w:rsidRPr="00A51EC7">
        <w:rPr>
          <w:rFonts w:ascii="Arial" w:hAnsi="Arial" w:cs="Arial"/>
        </w:rPr>
        <w:t>d</w:t>
      </w:r>
      <w:r w:rsidRPr="00A51EC7">
        <w:rPr>
          <w:rFonts w:ascii="Arial" w:hAnsi="Arial" w:cs="Arial"/>
          <w:spacing w:val="2"/>
        </w:rPr>
        <w:t xml:space="preserve"> </w:t>
      </w:r>
      <w:r w:rsidRPr="00A51EC7">
        <w:rPr>
          <w:rFonts w:ascii="Arial" w:hAnsi="Arial" w:cs="Arial"/>
          <w:spacing w:val="1"/>
        </w:rPr>
        <w:t>b</w:t>
      </w:r>
      <w:r w:rsidRPr="00A51EC7">
        <w:rPr>
          <w:rFonts w:ascii="Arial" w:hAnsi="Arial" w:cs="Arial"/>
          <w:spacing w:val="-4"/>
        </w:rPr>
        <w:t>y</w:t>
      </w:r>
      <w:r w:rsidRPr="00A51EC7">
        <w:rPr>
          <w:rFonts w:ascii="Arial" w:hAnsi="Arial" w:cs="Arial"/>
        </w:rPr>
        <w:t>:</w:t>
      </w:r>
      <w:r w:rsidRPr="00A51EC7">
        <w:rPr>
          <w:rFonts w:ascii="Arial" w:hAnsi="Arial" w:cs="Arial"/>
          <w:spacing w:val="-1"/>
        </w:rPr>
        <w:t xml:space="preserve"> </w:t>
      </w:r>
      <w:r w:rsidRPr="00A51EC7">
        <w:rPr>
          <w:rFonts w:ascii="Arial" w:hAnsi="Arial" w:cs="Arial"/>
          <w:spacing w:val="1"/>
        </w:rPr>
        <w:t>MB</w:t>
      </w:r>
      <w:r w:rsidRPr="00A51EC7">
        <w:rPr>
          <w:rFonts w:ascii="Arial" w:hAnsi="Arial" w:cs="Arial"/>
        </w:rPr>
        <w:t>M</w:t>
      </w:r>
      <w:r w:rsidRPr="00A51EC7">
        <w:rPr>
          <w:rFonts w:ascii="Arial" w:hAnsi="Arial" w:cs="Arial"/>
        </w:rPr>
        <w:t xml:space="preserve">                                                             </w:t>
      </w:r>
      <w:r w:rsidRPr="00A51EC7">
        <w:rPr>
          <w:rFonts w:ascii="Arial" w:hAnsi="Arial" w:cs="Arial"/>
          <w:spacing w:val="31"/>
        </w:rPr>
        <w:t xml:space="preserve"> </w:t>
      </w:r>
      <w:r w:rsidRPr="00A51EC7">
        <w:rPr>
          <w:rFonts w:ascii="Arial" w:hAnsi="Arial" w:cs="Arial"/>
          <w:spacing w:val="-1"/>
        </w:rPr>
        <w:t>V</w:t>
      </w:r>
      <w:r w:rsidRPr="00A51EC7">
        <w:rPr>
          <w:rFonts w:ascii="Arial" w:hAnsi="Arial" w:cs="Arial"/>
          <w:spacing w:val="-2"/>
        </w:rPr>
        <w:t>e</w:t>
      </w:r>
      <w:r w:rsidRPr="00A51EC7">
        <w:rPr>
          <w:rFonts w:ascii="Arial" w:hAnsi="Arial" w:cs="Arial"/>
          <w:spacing w:val="-1"/>
        </w:rPr>
        <w:t>r</w:t>
      </w:r>
      <w:r w:rsidRPr="00A51EC7">
        <w:rPr>
          <w:rFonts w:ascii="Arial" w:hAnsi="Arial" w:cs="Arial"/>
        </w:rPr>
        <w:t>s</w:t>
      </w:r>
      <w:r w:rsidRPr="00A51EC7">
        <w:rPr>
          <w:rFonts w:ascii="Arial" w:hAnsi="Arial" w:cs="Arial"/>
          <w:spacing w:val="1"/>
        </w:rPr>
        <w:t>i</w:t>
      </w:r>
      <w:r w:rsidRPr="00A51EC7">
        <w:rPr>
          <w:rFonts w:ascii="Arial" w:hAnsi="Arial" w:cs="Arial"/>
          <w:spacing w:val="-1"/>
        </w:rPr>
        <w:t>o</w:t>
      </w:r>
      <w:r w:rsidRPr="00A51EC7">
        <w:rPr>
          <w:rFonts w:ascii="Arial" w:hAnsi="Arial" w:cs="Arial"/>
          <w:spacing w:val="1"/>
        </w:rPr>
        <w:t>n</w:t>
      </w:r>
      <w:r w:rsidRPr="00A51EC7">
        <w:rPr>
          <w:rFonts w:ascii="Arial" w:hAnsi="Arial" w:cs="Arial"/>
        </w:rPr>
        <w:t>: 3</w:t>
      </w:r>
      <w:r w:rsidRPr="00A51EC7">
        <w:rPr>
          <w:rFonts w:ascii="Arial" w:hAnsi="Arial" w:cs="Arial"/>
          <w:spacing w:val="2"/>
        </w:rPr>
        <w:t xml:space="preserve"> </w:t>
      </w:r>
      <w:r w:rsidRPr="00A51EC7">
        <w:rPr>
          <w:rFonts w:ascii="Arial" w:hAnsi="Arial" w:cs="Arial"/>
          <w:spacing w:val="-1"/>
        </w:rPr>
        <w:t>(0</w:t>
      </w:r>
      <w:r w:rsidRPr="00A51EC7">
        <w:rPr>
          <w:rFonts w:ascii="Arial" w:hAnsi="Arial" w:cs="Arial"/>
          <w:spacing w:val="1"/>
        </w:rPr>
        <w:t>7</w:t>
      </w:r>
      <w:r w:rsidRPr="00A51EC7">
        <w:rPr>
          <w:rFonts w:ascii="Arial" w:hAnsi="Arial" w:cs="Arial"/>
        </w:rPr>
        <w:t>-</w:t>
      </w:r>
      <w:r w:rsidRPr="00A51EC7">
        <w:rPr>
          <w:rFonts w:ascii="Arial" w:hAnsi="Arial" w:cs="Arial"/>
          <w:spacing w:val="-1"/>
        </w:rPr>
        <w:t>0</w:t>
      </w:r>
      <w:r w:rsidRPr="00A51EC7">
        <w:rPr>
          <w:rFonts w:ascii="Arial" w:hAnsi="Arial" w:cs="Arial"/>
          <w:spacing w:val="1"/>
        </w:rPr>
        <w:t>7</w:t>
      </w:r>
      <w:r w:rsidRPr="00A51EC7">
        <w:rPr>
          <w:rFonts w:ascii="Arial" w:hAnsi="Arial" w:cs="Arial"/>
          <w:spacing w:val="-1"/>
        </w:rPr>
        <w:t>-20</w:t>
      </w:r>
      <w:r w:rsidRPr="00A51EC7">
        <w:rPr>
          <w:rFonts w:ascii="Arial" w:hAnsi="Arial" w:cs="Arial"/>
          <w:spacing w:val="1"/>
        </w:rPr>
        <w:t>24</w:t>
      </w:r>
      <w:r w:rsidRPr="00A51EC7">
        <w:rPr>
          <w:rFonts w:ascii="Arial" w:hAnsi="Arial" w:cs="Arial"/>
        </w:rPr>
        <w:t>)</w:t>
      </w:r>
    </w:p>
    <w:sectPr w:rsidR="00B562EF" w:rsidRPr="00A51EC7">
      <w:headerReference w:type="default" r:id="rId8"/>
      <w:pgSz w:w="23820" w:h="16840" w:orient="landscape"/>
      <w:pgMar w:top="1540" w:right="1220" w:bottom="280" w:left="1220" w:header="1303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A1FC8" w:rsidRDefault="002A1FC8">
      <w:r>
        <w:separator/>
      </w:r>
    </w:p>
  </w:endnote>
  <w:endnote w:type="continuationSeparator" w:id="0">
    <w:p w:rsidR="002A1FC8" w:rsidRDefault="002A1F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A1FC8" w:rsidRDefault="002A1FC8">
      <w:r>
        <w:separator/>
      </w:r>
    </w:p>
  </w:footnote>
  <w:footnote w:type="continuationSeparator" w:id="0">
    <w:p w:rsidR="002A1FC8" w:rsidRDefault="002A1F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562EF" w:rsidRDefault="002A1FC8">
    <w:pPr>
      <w:spacing w:line="200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71pt;margin-top:64.15pt;width:86.8pt;height:14pt;z-index:-251658752;mso-position-horizontal-relative:page;mso-position-vertical-relative:page" filled="f" stroked="f">
          <v:textbox inset="0,0,0,0">
            <w:txbxContent>
              <w:p w:rsidR="00B562EF" w:rsidRDefault="002A1FC8">
                <w:pPr>
                  <w:spacing w:line="260" w:lineRule="exact"/>
                  <w:ind w:left="20" w:right="-36"/>
                  <w:rPr>
                    <w:rFonts w:ascii="Arial" w:eastAsia="Arial" w:hAnsi="Arial" w:cs="Arial"/>
                    <w:sz w:val="24"/>
                    <w:szCs w:val="24"/>
                  </w:rPr>
                </w:pPr>
                <w:r>
                  <w:rPr>
                    <w:rFonts w:ascii="Arial" w:eastAsia="Arial" w:hAnsi="Arial" w:cs="Arial"/>
                    <w:b/>
                    <w:color w:val="003399"/>
                    <w:sz w:val="24"/>
                    <w:szCs w:val="24"/>
                    <w:u w:val="thick" w:color="003399"/>
                  </w:rPr>
                  <w:t>Re</w:t>
                </w:r>
                <w:r>
                  <w:rPr>
                    <w:rFonts w:ascii="Arial" w:eastAsia="Arial" w:hAnsi="Arial" w:cs="Arial"/>
                    <w:b/>
                    <w:color w:val="003399"/>
                    <w:spacing w:val="-3"/>
                    <w:sz w:val="24"/>
                    <w:szCs w:val="24"/>
                    <w:u w:val="thick" w:color="003399"/>
                  </w:rPr>
                  <w:t>v</w:t>
                </w:r>
                <w:r>
                  <w:rPr>
                    <w:rFonts w:ascii="Arial" w:eastAsia="Arial" w:hAnsi="Arial" w:cs="Arial"/>
                    <w:b/>
                    <w:color w:val="003399"/>
                    <w:sz w:val="24"/>
                    <w:szCs w:val="24"/>
                    <w:u w:val="thick" w:color="003399"/>
                  </w:rPr>
                  <w:t>i</w:t>
                </w:r>
                <w:r>
                  <w:rPr>
                    <w:rFonts w:ascii="Arial" w:eastAsia="Arial" w:hAnsi="Arial" w:cs="Arial"/>
                    <w:b/>
                    <w:color w:val="003399"/>
                    <w:spacing w:val="1"/>
                    <w:sz w:val="24"/>
                    <w:szCs w:val="24"/>
                    <w:u w:val="thick" w:color="003399"/>
                  </w:rPr>
                  <w:t>e</w:t>
                </w:r>
                <w:r>
                  <w:rPr>
                    <w:rFonts w:ascii="Arial" w:eastAsia="Arial" w:hAnsi="Arial" w:cs="Arial"/>
                    <w:b/>
                    <w:color w:val="003399"/>
                    <w:sz w:val="24"/>
                    <w:szCs w:val="24"/>
                    <w:u w:val="thick" w:color="003399"/>
                  </w:rPr>
                  <w:t>w</w:t>
                </w:r>
                <w:r>
                  <w:rPr>
                    <w:rFonts w:ascii="Arial" w:eastAsia="Arial" w:hAnsi="Arial" w:cs="Arial"/>
                    <w:b/>
                    <w:color w:val="003399"/>
                    <w:spacing w:val="3"/>
                    <w:sz w:val="24"/>
                    <w:szCs w:val="24"/>
                    <w:u w:val="thick" w:color="003399"/>
                  </w:rPr>
                  <w:t xml:space="preserve"> </w:t>
                </w:r>
                <w:r>
                  <w:rPr>
                    <w:rFonts w:ascii="Arial" w:eastAsia="Arial" w:hAnsi="Arial" w:cs="Arial"/>
                    <w:b/>
                    <w:color w:val="003399"/>
                    <w:sz w:val="24"/>
                    <w:szCs w:val="24"/>
                    <w:u w:val="thick" w:color="003399"/>
                  </w:rPr>
                  <w:t>Form</w:t>
                </w:r>
                <w:r>
                  <w:rPr>
                    <w:rFonts w:ascii="Arial" w:eastAsia="Arial" w:hAnsi="Arial" w:cs="Arial"/>
                    <w:b/>
                    <w:color w:val="003399"/>
                    <w:spacing w:val="2"/>
                    <w:sz w:val="24"/>
                    <w:szCs w:val="24"/>
                    <w:u w:val="thick" w:color="003399"/>
                  </w:rPr>
                  <w:t xml:space="preserve"> </w:t>
                </w:r>
                <w:r>
                  <w:rPr>
                    <w:rFonts w:ascii="Arial" w:eastAsia="Arial" w:hAnsi="Arial" w:cs="Arial"/>
                    <w:b/>
                    <w:color w:val="003399"/>
                    <w:sz w:val="24"/>
                    <w:szCs w:val="24"/>
                    <w:u w:val="thick" w:color="003399"/>
                  </w:rPr>
                  <w:t>3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8162DDE"/>
    <w:multiLevelType w:val="multilevel"/>
    <w:tmpl w:val="A5401024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Heading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Heading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Heading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Heading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Heading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Heading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Heading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Heading9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62EF"/>
    <w:rsid w:val="002A1FC8"/>
    <w:rsid w:val="00A51EC7"/>
    <w:rsid w:val="00B56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151E72E7"/>
  <w15:docId w15:val="{DB9874E7-E69B-42DF-A315-8520D4CA86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journalajeba.com/index.php/AJEB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471</Words>
  <Characters>2690</Characters>
  <Application>Microsoft Office Word</Application>
  <DocSecurity>0</DocSecurity>
  <Lines>22</Lines>
  <Paragraphs>6</Paragraphs>
  <ScaleCrop>false</ScaleCrop>
  <Company/>
  <LinksUpToDate>false</LinksUpToDate>
  <CharactersWithSpaces>3155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Editor-11</cp:lastModifiedBy>
  <cp:revision>2</cp:revision>
  <dcterms:created xsi:type="dcterms:W3CDTF">2025-07-07T10:53:00Z</dcterms:created>
  <dcterms:modified xsi:type="dcterms:W3CDTF">2025-07-07T10:54:00Z</dcterms:modified>
</cp:coreProperties>
</file>