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10B" w:rsidRPr="00293292" w:rsidRDefault="0089510B">
      <w:pPr>
        <w:spacing w:line="200" w:lineRule="exact"/>
        <w:rPr>
          <w:rFonts w:ascii="Arial" w:hAnsi="Arial" w:cs="Arial"/>
        </w:rPr>
      </w:pPr>
    </w:p>
    <w:p w:rsidR="0089510B" w:rsidRPr="00293292" w:rsidRDefault="0089510B">
      <w:pPr>
        <w:spacing w:line="200" w:lineRule="exact"/>
        <w:rPr>
          <w:rFonts w:ascii="Arial" w:hAnsi="Arial" w:cs="Arial"/>
        </w:rPr>
      </w:pPr>
    </w:p>
    <w:p w:rsidR="0089510B" w:rsidRPr="00293292" w:rsidRDefault="0089510B">
      <w:pPr>
        <w:spacing w:before="12" w:line="220" w:lineRule="exact"/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15856"/>
      </w:tblGrid>
      <w:tr w:rsidR="0089510B" w:rsidRPr="00293292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  <w:spacing w:val="1"/>
              </w:rPr>
              <w:t>J</w:t>
            </w:r>
            <w:r w:rsidRPr="00293292">
              <w:rPr>
                <w:rFonts w:ascii="Arial" w:eastAsia="Arial" w:hAnsi="Arial" w:cs="Arial"/>
              </w:rPr>
              <w:t>o</w:t>
            </w:r>
            <w:r w:rsidRPr="00293292">
              <w:rPr>
                <w:rFonts w:ascii="Arial" w:eastAsia="Arial" w:hAnsi="Arial" w:cs="Arial"/>
                <w:spacing w:val="-1"/>
              </w:rPr>
              <w:t>u</w:t>
            </w:r>
            <w:r w:rsidRPr="00293292">
              <w:rPr>
                <w:rFonts w:ascii="Arial" w:eastAsia="Arial" w:hAnsi="Arial" w:cs="Arial"/>
                <w:spacing w:val="1"/>
              </w:rPr>
              <w:t>r</w:t>
            </w:r>
            <w:r w:rsidRPr="00293292">
              <w:rPr>
                <w:rFonts w:ascii="Arial" w:eastAsia="Arial" w:hAnsi="Arial" w:cs="Arial"/>
              </w:rPr>
              <w:t>n</w:t>
            </w:r>
            <w:r w:rsidRPr="00293292">
              <w:rPr>
                <w:rFonts w:ascii="Arial" w:eastAsia="Arial" w:hAnsi="Arial" w:cs="Arial"/>
                <w:spacing w:val="-1"/>
              </w:rPr>
              <w:t>a</w:t>
            </w:r>
            <w:r w:rsidRPr="00293292">
              <w:rPr>
                <w:rFonts w:ascii="Arial" w:eastAsia="Arial" w:hAnsi="Arial" w:cs="Arial"/>
              </w:rPr>
              <w:t>l</w:t>
            </w:r>
            <w:r w:rsidRPr="00293292">
              <w:rPr>
                <w:rFonts w:ascii="Arial" w:eastAsia="Arial" w:hAnsi="Arial" w:cs="Arial"/>
                <w:spacing w:val="-6"/>
              </w:rPr>
              <w:t xml:space="preserve"> </w:t>
            </w:r>
            <w:r w:rsidRPr="00293292">
              <w:rPr>
                <w:rFonts w:ascii="Arial" w:eastAsia="Arial" w:hAnsi="Arial" w:cs="Arial"/>
              </w:rPr>
              <w:t>Na</w:t>
            </w:r>
            <w:r w:rsidRPr="00293292">
              <w:rPr>
                <w:rFonts w:ascii="Arial" w:eastAsia="Arial" w:hAnsi="Arial" w:cs="Arial"/>
                <w:spacing w:val="4"/>
              </w:rPr>
              <w:t>m</w:t>
            </w:r>
            <w:r w:rsidRPr="00293292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3C2A40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ian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 xml:space="preserve"> 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A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g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icul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t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u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al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11"/>
                  <w:u w:val="thick" w:color="0000FF"/>
                </w:rPr>
                <w:t xml:space="preserve"> 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xte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sio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,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E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co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omi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11"/>
                  <w:u w:val="thick" w:color="0000FF"/>
                </w:rPr>
                <w:t xml:space="preserve"> 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o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ciolo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g</w:t>
              </w:r>
              <w:r w:rsidR="00C85795" w:rsidRPr="0029329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89510B" w:rsidRPr="00293292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</w:rPr>
              <w:t>M</w:t>
            </w:r>
            <w:r w:rsidRPr="00293292">
              <w:rPr>
                <w:rFonts w:ascii="Arial" w:eastAsia="Arial" w:hAnsi="Arial" w:cs="Arial"/>
                <w:spacing w:val="-1"/>
              </w:rPr>
              <w:t>a</w:t>
            </w:r>
            <w:r w:rsidRPr="00293292">
              <w:rPr>
                <w:rFonts w:ascii="Arial" w:eastAsia="Arial" w:hAnsi="Arial" w:cs="Arial"/>
              </w:rPr>
              <w:t>n</w:t>
            </w:r>
            <w:r w:rsidRPr="00293292">
              <w:rPr>
                <w:rFonts w:ascii="Arial" w:eastAsia="Arial" w:hAnsi="Arial" w:cs="Arial"/>
                <w:spacing w:val="-1"/>
              </w:rPr>
              <w:t>u</w:t>
            </w:r>
            <w:r w:rsidRPr="00293292">
              <w:rPr>
                <w:rFonts w:ascii="Arial" w:eastAsia="Arial" w:hAnsi="Arial" w:cs="Arial"/>
                <w:spacing w:val="1"/>
              </w:rPr>
              <w:t>scr</w:t>
            </w:r>
            <w:r w:rsidRPr="00293292">
              <w:rPr>
                <w:rFonts w:ascii="Arial" w:eastAsia="Arial" w:hAnsi="Arial" w:cs="Arial"/>
                <w:spacing w:val="-1"/>
              </w:rPr>
              <w:t>i</w:t>
            </w:r>
            <w:r w:rsidRPr="00293292">
              <w:rPr>
                <w:rFonts w:ascii="Arial" w:eastAsia="Arial" w:hAnsi="Arial" w:cs="Arial"/>
                <w:spacing w:val="2"/>
              </w:rPr>
              <w:t>p</w:t>
            </w:r>
            <w:r w:rsidRPr="00293292">
              <w:rPr>
                <w:rFonts w:ascii="Arial" w:eastAsia="Arial" w:hAnsi="Arial" w:cs="Arial"/>
              </w:rPr>
              <w:t>t</w:t>
            </w:r>
            <w:r w:rsidRPr="00293292">
              <w:rPr>
                <w:rFonts w:ascii="Arial" w:eastAsia="Arial" w:hAnsi="Arial" w:cs="Arial"/>
                <w:spacing w:val="-10"/>
              </w:rPr>
              <w:t xml:space="preserve"> </w:t>
            </w:r>
            <w:r w:rsidRPr="00293292">
              <w:rPr>
                <w:rFonts w:ascii="Arial" w:eastAsia="Arial" w:hAnsi="Arial" w:cs="Arial"/>
              </w:rPr>
              <w:t>Nu</w:t>
            </w:r>
            <w:r w:rsidRPr="00293292">
              <w:rPr>
                <w:rFonts w:ascii="Arial" w:eastAsia="Arial" w:hAnsi="Arial" w:cs="Arial"/>
                <w:spacing w:val="4"/>
              </w:rPr>
              <w:t>m</w:t>
            </w:r>
            <w:r w:rsidRPr="00293292">
              <w:rPr>
                <w:rFonts w:ascii="Arial" w:eastAsia="Arial" w:hAnsi="Arial" w:cs="Arial"/>
              </w:rPr>
              <w:t>b</w:t>
            </w:r>
            <w:r w:rsidRPr="00293292">
              <w:rPr>
                <w:rFonts w:ascii="Arial" w:eastAsia="Arial" w:hAnsi="Arial" w:cs="Arial"/>
                <w:spacing w:val="-1"/>
              </w:rPr>
              <w:t>e</w:t>
            </w:r>
            <w:r w:rsidRPr="00293292">
              <w:rPr>
                <w:rFonts w:ascii="Arial" w:eastAsia="Arial" w:hAnsi="Arial" w:cs="Arial"/>
                <w:spacing w:val="1"/>
              </w:rPr>
              <w:t>r</w:t>
            </w:r>
            <w:r w:rsidRPr="00293292">
              <w:rPr>
                <w:rFonts w:ascii="Arial" w:eastAsia="Arial" w:hAnsi="Arial" w:cs="Arial"/>
              </w:rPr>
              <w:t>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  <w:b/>
                <w:spacing w:val="4"/>
              </w:rPr>
              <w:t>M</w:t>
            </w:r>
            <w:r w:rsidRPr="00293292">
              <w:rPr>
                <w:rFonts w:ascii="Arial" w:eastAsia="Arial" w:hAnsi="Arial" w:cs="Arial"/>
                <w:b/>
              </w:rPr>
              <w:t>s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_</w:t>
            </w:r>
            <w:r w:rsidRPr="0029329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293292">
              <w:rPr>
                <w:rFonts w:ascii="Arial" w:eastAsia="Arial" w:hAnsi="Arial" w:cs="Arial"/>
                <w:b/>
                <w:spacing w:val="4"/>
              </w:rPr>
              <w:t>J</w:t>
            </w:r>
            <w:r w:rsidRPr="0029329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EE</w:t>
            </w:r>
            <w:r w:rsidRPr="0029329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93292">
              <w:rPr>
                <w:rFonts w:ascii="Arial" w:eastAsia="Arial" w:hAnsi="Arial" w:cs="Arial"/>
                <w:b/>
              </w:rPr>
              <w:t>_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1</w:t>
            </w:r>
            <w:r w:rsidRPr="00293292">
              <w:rPr>
                <w:rFonts w:ascii="Arial" w:eastAsia="Arial" w:hAnsi="Arial" w:cs="Arial"/>
                <w:b/>
              </w:rPr>
              <w:t>3</w:t>
            </w:r>
            <w:r w:rsidRPr="00293292">
              <w:rPr>
                <w:rFonts w:ascii="Arial" w:eastAsia="Arial" w:hAnsi="Arial" w:cs="Arial"/>
                <w:b/>
                <w:spacing w:val="-1"/>
              </w:rPr>
              <w:t>9</w:t>
            </w:r>
            <w:r w:rsidRPr="00293292">
              <w:rPr>
                <w:rFonts w:ascii="Arial" w:eastAsia="Arial" w:hAnsi="Arial" w:cs="Arial"/>
                <w:b/>
                <w:spacing w:val="2"/>
              </w:rPr>
              <w:t>6</w:t>
            </w:r>
            <w:r w:rsidRPr="00293292">
              <w:rPr>
                <w:rFonts w:ascii="Arial" w:eastAsia="Arial" w:hAnsi="Arial" w:cs="Arial"/>
                <w:b/>
              </w:rPr>
              <w:t>73</w:t>
            </w:r>
          </w:p>
        </w:tc>
      </w:tr>
      <w:tr w:rsidR="0089510B" w:rsidRPr="00293292">
        <w:trPr>
          <w:trHeight w:hRule="exact" w:val="66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  <w:spacing w:val="3"/>
              </w:rPr>
              <w:t>T</w:t>
            </w:r>
            <w:r w:rsidRPr="00293292">
              <w:rPr>
                <w:rFonts w:ascii="Arial" w:eastAsia="Arial" w:hAnsi="Arial" w:cs="Arial"/>
                <w:spacing w:val="-1"/>
              </w:rPr>
              <w:t>i</w:t>
            </w:r>
            <w:r w:rsidRPr="00293292">
              <w:rPr>
                <w:rFonts w:ascii="Arial" w:eastAsia="Arial" w:hAnsi="Arial" w:cs="Arial"/>
              </w:rPr>
              <w:t>t</w:t>
            </w:r>
            <w:r w:rsidRPr="00293292">
              <w:rPr>
                <w:rFonts w:ascii="Arial" w:eastAsia="Arial" w:hAnsi="Arial" w:cs="Arial"/>
                <w:spacing w:val="-1"/>
              </w:rPr>
              <w:t>l</w:t>
            </w:r>
            <w:r w:rsidRPr="00293292">
              <w:rPr>
                <w:rFonts w:ascii="Arial" w:eastAsia="Arial" w:hAnsi="Arial" w:cs="Arial"/>
              </w:rPr>
              <w:t>e</w:t>
            </w:r>
            <w:r w:rsidRPr="00293292">
              <w:rPr>
                <w:rFonts w:ascii="Arial" w:eastAsia="Arial" w:hAnsi="Arial" w:cs="Arial"/>
                <w:spacing w:val="-4"/>
              </w:rPr>
              <w:t xml:space="preserve"> </w:t>
            </w:r>
            <w:r w:rsidRPr="00293292">
              <w:rPr>
                <w:rFonts w:ascii="Arial" w:eastAsia="Arial" w:hAnsi="Arial" w:cs="Arial"/>
                <w:spacing w:val="-1"/>
              </w:rPr>
              <w:t>o</w:t>
            </w:r>
            <w:r w:rsidRPr="00293292">
              <w:rPr>
                <w:rFonts w:ascii="Arial" w:eastAsia="Arial" w:hAnsi="Arial" w:cs="Arial"/>
              </w:rPr>
              <w:t>f t</w:t>
            </w:r>
            <w:r w:rsidRPr="00293292">
              <w:rPr>
                <w:rFonts w:ascii="Arial" w:eastAsia="Arial" w:hAnsi="Arial" w:cs="Arial"/>
                <w:spacing w:val="-1"/>
              </w:rPr>
              <w:t>h</w:t>
            </w:r>
            <w:r w:rsidRPr="00293292">
              <w:rPr>
                <w:rFonts w:ascii="Arial" w:eastAsia="Arial" w:hAnsi="Arial" w:cs="Arial"/>
              </w:rPr>
              <w:t>e</w:t>
            </w:r>
            <w:r w:rsidRPr="00293292">
              <w:rPr>
                <w:rFonts w:ascii="Arial" w:eastAsia="Arial" w:hAnsi="Arial" w:cs="Arial"/>
                <w:spacing w:val="-1"/>
              </w:rPr>
              <w:t xml:space="preserve"> </w:t>
            </w:r>
            <w:r w:rsidRPr="00293292">
              <w:rPr>
                <w:rFonts w:ascii="Arial" w:eastAsia="Arial" w:hAnsi="Arial" w:cs="Arial"/>
              </w:rPr>
              <w:t>M</w:t>
            </w:r>
            <w:r w:rsidRPr="00293292">
              <w:rPr>
                <w:rFonts w:ascii="Arial" w:eastAsia="Arial" w:hAnsi="Arial" w:cs="Arial"/>
                <w:spacing w:val="-1"/>
              </w:rPr>
              <w:t>a</w:t>
            </w:r>
            <w:r w:rsidRPr="00293292">
              <w:rPr>
                <w:rFonts w:ascii="Arial" w:eastAsia="Arial" w:hAnsi="Arial" w:cs="Arial"/>
                <w:spacing w:val="2"/>
              </w:rPr>
              <w:t>n</w:t>
            </w:r>
            <w:r w:rsidRPr="00293292">
              <w:rPr>
                <w:rFonts w:ascii="Arial" w:eastAsia="Arial" w:hAnsi="Arial" w:cs="Arial"/>
              </w:rPr>
              <w:t>u</w:t>
            </w:r>
            <w:r w:rsidRPr="00293292">
              <w:rPr>
                <w:rFonts w:ascii="Arial" w:eastAsia="Arial" w:hAnsi="Arial" w:cs="Arial"/>
                <w:spacing w:val="1"/>
              </w:rPr>
              <w:t>scr</w:t>
            </w:r>
            <w:r w:rsidRPr="00293292">
              <w:rPr>
                <w:rFonts w:ascii="Arial" w:eastAsia="Arial" w:hAnsi="Arial" w:cs="Arial"/>
                <w:spacing w:val="-1"/>
              </w:rPr>
              <w:t>i</w:t>
            </w:r>
            <w:r w:rsidRPr="00293292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89510B">
            <w:pPr>
              <w:spacing w:before="5" w:line="200" w:lineRule="exact"/>
              <w:rPr>
                <w:rFonts w:ascii="Arial" w:hAnsi="Arial" w:cs="Arial"/>
              </w:rPr>
            </w:pPr>
          </w:p>
          <w:p w:rsidR="0089510B" w:rsidRPr="00293292" w:rsidRDefault="00C85795">
            <w:pPr>
              <w:ind w:left="102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  <w:b/>
              </w:rPr>
              <w:t>D</w:t>
            </w:r>
            <w:r w:rsidRPr="00293292">
              <w:rPr>
                <w:rFonts w:ascii="Arial" w:eastAsia="Arial" w:hAnsi="Arial" w:cs="Arial"/>
                <w:b/>
                <w:spacing w:val="2"/>
              </w:rPr>
              <w:t>YN</w:t>
            </w:r>
            <w:r w:rsidRPr="00293292">
              <w:rPr>
                <w:rFonts w:ascii="Arial" w:eastAsia="Arial" w:hAnsi="Arial" w:cs="Arial"/>
                <w:b/>
                <w:spacing w:val="-7"/>
              </w:rPr>
              <w:t>A</w:t>
            </w:r>
            <w:r w:rsidRPr="00293292">
              <w:rPr>
                <w:rFonts w:ascii="Arial" w:eastAsia="Arial" w:hAnsi="Arial" w:cs="Arial"/>
                <w:b/>
                <w:spacing w:val="4"/>
              </w:rPr>
              <w:t>M</w:t>
            </w:r>
            <w:r w:rsidRPr="00293292">
              <w:rPr>
                <w:rFonts w:ascii="Arial" w:eastAsia="Arial" w:hAnsi="Arial" w:cs="Arial"/>
                <w:b/>
              </w:rPr>
              <w:t>ICS</w:t>
            </w:r>
            <w:r w:rsidRPr="00293292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O</w:t>
            </w:r>
            <w:r w:rsidRPr="00293292">
              <w:rPr>
                <w:rFonts w:ascii="Arial" w:eastAsia="Arial" w:hAnsi="Arial" w:cs="Arial"/>
                <w:b/>
              </w:rPr>
              <w:t>F</w:t>
            </w:r>
            <w:r w:rsidRPr="0029329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OY</w:t>
            </w:r>
            <w:r w:rsidRPr="00293292">
              <w:rPr>
                <w:rFonts w:ascii="Arial" w:eastAsia="Arial" w:hAnsi="Arial" w:cs="Arial"/>
                <w:b/>
              </w:rPr>
              <w:t>B</w:t>
            </w:r>
            <w:r w:rsidRPr="00293292">
              <w:rPr>
                <w:rFonts w:ascii="Arial" w:eastAsia="Arial" w:hAnsi="Arial" w:cs="Arial"/>
                <w:b/>
                <w:spacing w:val="4"/>
              </w:rPr>
              <w:t>E</w:t>
            </w:r>
            <w:r w:rsidRPr="0029329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293292">
              <w:rPr>
                <w:rFonts w:ascii="Arial" w:eastAsia="Arial" w:hAnsi="Arial" w:cs="Arial"/>
                <w:b/>
              </w:rPr>
              <w:t>N</w:t>
            </w:r>
            <w:r w:rsidRPr="00293292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293292">
              <w:rPr>
                <w:rFonts w:ascii="Arial" w:eastAsia="Arial" w:hAnsi="Arial" w:cs="Arial"/>
                <w:b/>
                <w:spacing w:val="-1"/>
              </w:rPr>
              <w:t>P</w:t>
            </w:r>
            <w:r w:rsidRPr="00293292">
              <w:rPr>
                <w:rFonts w:ascii="Arial" w:eastAsia="Arial" w:hAnsi="Arial" w:cs="Arial"/>
                <w:b/>
              </w:rPr>
              <w:t>R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O</w:t>
            </w:r>
            <w:r w:rsidRPr="00293292">
              <w:rPr>
                <w:rFonts w:ascii="Arial" w:eastAsia="Arial" w:hAnsi="Arial" w:cs="Arial"/>
                <w:b/>
              </w:rPr>
              <w:t>DUC</w:t>
            </w:r>
            <w:r w:rsidRPr="00293292">
              <w:rPr>
                <w:rFonts w:ascii="Arial" w:eastAsia="Arial" w:hAnsi="Arial" w:cs="Arial"/>
                <w:b/>
                <w:spacing w:val="3"/>
              </w:rPr>
              <w:t>T</w:t>
            </w:r>
            <w:r w:rsidRPr="00293292">
              <w:rPr>
                <w:rFonts w:ascii="Arial" w:eastAsia="Arial" w:hAnsi="Arial" w:cs="Arial"/>
                <w:b/>
              </w:rPr>
              <w:t>I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O</w:t>
            </w:r>
            <w:r w:rsidRPr="00293292">
              <w:rPr>
                <w:rFonts w:ascii="Arial" w:eastAsia="Arial" w:hAnsi="Arial" w:cs="Arial"/>
                <w:b/>
              </w:rPr>
              <w:t>N</w:t>
            </w:r>
            <w:r w:rsidRPr="00293292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293292">
              <w:rPr>
                <w:rFonts w:ascii="Arial" w:eastAsia="Arial" w:hAnsi="Arial" w:cs="Arial"/>
                <w:b/>
              </w:rPr>
              <w:t>IN</w:t>
            </w:r>
            <w:r w:rsidRPr="00293292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eastAsia="Arial" w:hAnsi="Arial" w:cs="Arial"/>
                <w:b/>
              </w:rPr>
              <w:t>BU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L</w:t>
            </w:r>
            <w:r w:rsidRPr="00293292">
              <w:rPr>
                <w:rFonts w:ascii="Arial" w:eastAsia="Arial" w:hAnsi="Arial" w:cs="Arial"/>
                <w:b/>
                <w:spacing w:val="2"/>
              </w:rPr>
              <w:t>DH</w:t>
            </w:r>
            <w:r w:rsidRPr="0029329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293292">
              <w:rPr>
                <w:rFonts w:ascii="Arial" w:eastAsia="Arial" w:hAnsi="Arial" w:cs="Arial"/>
                <w:b/>
                <w:spacing w:val="7"/>
              </w:rPr>
              <w:t>N</w:t>
            </w:r>
            <w:r w:rsidRPr="00293292">
              <w:rPr>
                <w:rFonts w:ascii="Arial" w:eastAsia="Arial" w:hAnsi="Arial" w:cs="Arial"/>
                <w:b/>
              </w:rPr>
              <w:t>A</w:t>
            </w:r>
            <w:r w:rsidRPr="00293292"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 w:rsidRPr="00293292">
              <w:rPr>
                <w:rFonts w:ascii="Arial" w:eastAsia="Arial" w:hAnsi="Arial" w:cs="Arial"/>
                <w:b/>
              </w:rPr>
              <w:t>D</w:t>
            </w:r>
            <w:r w:rsidRPr="00293292">
              <w:rPr>
                <w:rFonts w:ascii="Arial" w:eastAsia="Arial" w:hAnsi="Arial" w:cs="Arial"/>
                <w:b/>
                <w:spacing w:val="2"/>
              </w:rPr>
              <w:t>I</w:t>
            </w:r>
            <w:r w:rsidRPr="0029329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93292">
              <w:rPr>
                <w:rFonts w:ascii="Arial" w:eastAsia="Arial" w:hAnsi="Arial" w:cs="Arial"/>
                <w:b/>
                <w:spacing w:val="3"/>
              </w:rPr>
              <w:t>T</w:t>
            </w:r>
            <w:r w:rsidRPr="00293292">
              <w:rPr>
                <w:rFonts w:ascii="Arial" w:eastAsia="Arial" w:hAnsi="Arial" w:cs="Arial"/>
                <w:b/>
              </w:rPr>
              <w:t>RICT</w:t>
            </w:r>
            <w:r w:rsidRPr="00293292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O</w:t>
            </w:r>
            <w:r w:rsidRPr="00293292">
              <w:rPr>
                <w:rFonts w:ascii="Arial" w:eastAsia="Arial" w:hAnsi="Arial" w:cs="Arial"/>
                <w:b/>
              </w:rPr>
              <w:t xml:space="preserve">F </w:t>
            </w:r>
            <w:r w:rsidRPr="00293292">
              <w:rPr>
                <w:rFonts w:ascii="Arial" w:eastAsia="Arial" w:hAnsi="Arial" w:cs="Arial"/>
                <w:b/>
                <w:spacing w:val="7"/>
              </w:rPr>
              <w:t>M</w:t>
            </w:r>
            <w:r w:rsidRPr="00293292">
              <w:rPr>
                <w:rFonts w:ascii="Arial" w:eastAsia="Arial" w:hAnsi="Arial" w:cs="Arial"/>
                <w:b/>
                <w:spacing w:val="-7"/>
              </w:rPr>
              <w:t>A</w:t>
            </w:r>
            <w:r w:rsidRPr="00293292">
              <w:rPr>
                <w:rFonts w:ascii="Arial" w:eastAsia="Arial" w:hAnsi="Arial" w:cs="Arial"/>
                <w:b/>
                <w:spacing w:val="5"/>
              </w:rPr>
              <w:t>H</w:t>
            </w:r>
            <w:r w:rsidRPr="00293292">
              <w:rPr>
                <w:rFonts w:ascii="Arial" w:eastAsia="Arial" w:hAnsi="Arial" w:cs="Arial"/>
                <w:b/>
                <w:spacing w:val="-2"/>
              </w:rPr>
              <w:t>A</w:t>
            </w:r>
            <w:r w:rsidRPr="00293292">
              <w:rPr>
                <w:rFonts w:ascii="Arial" w:eastAsia="Arial" w:hAnsi="Arial" w:cs="Arial"/>
                <w:b/>
                <w:spacing w:val="2"/>
              </w:rPr>
              <w:t>R</w:t>
            </w:r>
            <w:r w:rsidRPr="0029329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S</w:t>
            </w:r>
            <w:r w:rsidRPr="00293292">
              <w:rPr>
                <w:rFonts w:ascii="Arial" w:eastAsia="Arial" w:hAnsi="Arial" w:cs="Arial"/>
                <w:b/>
              </w:rPr>
              <w:t>H</w:t>
            </w:r>
            <w:r w:rsidRPr="00293292">
              <w:rPr>
                <w:rFonts w:ascii="Arial" w:eastAsia="Arial" w:hAnsi="Arial" w:cs="Arial"/>
                <w:b/>
                <w:spacing w:val="3"/>
              </w:rPr>
              <w:t>T</w:t>
            </w:r>
            <w:r w:rsidRPr="00293292">
              <w:rPr>
                <w:rFonts w:ascii="Arial" w:eastAsia="Arial" w:hAnsi="Arial" w:cs="Arial"/>
                <w:b/>
                <w:spacing w:val="2"/>
              </w:rPr>
              <w:t>R</w:t>
            </w:r>
            <w:r w:rsidRPr="00293292">
              <w:rPr>
                <w:rFonts w:ascii="Arial" w:eastAsia="Arial" w:hAnsi="Arial" w:cs="Arial"/>
                <w:b/>
              </w:rPr>
              <w:t>A</w:t>
            </w:r>
          </w:p>
        </w:tc>
      </w:tr>
      <w:tr w:rsidR="0089510B" w:rsidRPr="00293292">
        <w:trPr>
          <w:trHeight w:hRule="exact" w:val="343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  <w:spacing w:val="5"/>
              </w:rPr>
              <w:t>T</w:t>
            </w:r>
            <w:r w:rsidRPr="00293292">
              <w:rPr>
                <w:rFonts w:ascii="Arial" w:eastAsia="Arial" w:hAnsi="Arial" w:cs="Arial"/>
                <w:spacing w:val="-6"/>
              </w:rPr>
              <w:t>y</w:t>
            </w:r>
            <w:r w:rsidRPr="00293292">
              <w:rPr>
                <w:rFonts w:ascii="Arial" w:eastAsia="Arial" w:hAnsi="Arial" w:cs="Arial"/>
              </w:rPr>
              <w:t>pe</w:t>
            </w:r>
            <w:r w:rsidRPr="00293292">
              <w:rPr>
                <w:rFonts w:ascii="Arial" w:eastAsia="Arial" w:hAnsi="Arial" w:cs="Arial"/>
                <w:spacing w:val="-3"/>
              </w:rPr>
              <w:t xml:space="preserve"> </w:t>
            </w:r>
            <w:r w:rsidRPr="00293292">
              <w:rPr>
                <w:rFonts w:ascii="Arial" w:eastAsia="Arial" w:hAnsi="Arial" w:cs="Arial"/>
              </w:rPr>
              <w:t>of t</w:t>
            </w:r>
            <w:r w:rsidRPr="00293292">
              <w:rPr>
                <w:rFonts w:ascii="Arial" w:eastAsia="Arial" w:hAnsi="Arial" w:cs="Arial"/>
                <w:spacing w:val="-1"/>
              </w:rPr>
              <w:t>h</w:t>
            </w:r>
            <w:r w:rsidRPr="00293292">
              <w:rPr>
                <w:rFonts w:ascii="Arial" w:eastAsia="Arial" w:hAnsi="Arial" w:cs="Arial"/>
              </w:rPr>
              <w:t>e</w:t>
            </w:r>
            <w:r w:rsidRPr="00293292">
              <w:rPr>
                <w:rFonts w:ascii="Arial" w:eastAsia="Arial" w:hAnsi="Arial" w:cs="Arial"/>
                <w:spacing w:val="-1"/>
              </w:rPr>
              <w:t xml:space="preserve"> A</w:t>
            </w:r>
            <w:r w:rsidRPr="00293292">
              <w:rPr>
                <w:rFonts w:ascii="Arial" w:eastAsia="Arial" w:hAnsi="Arial" w:cs="Arial"/>
                <w:spacing w:val="1"/>
              </w:rPr>
              <w:t>r</w:t>
            </w:r>
            <w:r w:rsidRPr="00293292">
              <w:rPr>
                <w:rFonts w:ascii="Arial" w:eastAsia="Arial" w:hAnsi="Arial" w:cs="Arial"/>
              </w:rPr>
              <w:t>t</w:t>
            </w:r>
            <w:r w:rsidRPr="00293292">
              <w:rPr>
                <w:rFonts w:ascii="Arial" w:eastAsia="Arial" w:hAnsi="Arial" w:cs="Arial"/>
                <w:spacing w:val="-1"/>
              </w:rPr>
              <w:t>i</w:t>
            </w:r>
            <w:r w:rsidRPr="00293292">
              <w:rPr>
                <w:rFonts w:ascii="Arial" w:eastAsia="Arial" w:hAnsi="Arial" w:cs="Arial"/>
                <w:spacing w:val="1"/>
              </w:rPr>
              <w:t>cl</w:t>
            </w:r>
            <w:r w:rsidRPr="00293292">
              <w:rPr>
                <w:rFonts w:ascii="Arial" w:eastAsia="Arial" w:hAnsi="Arial" w:cs="Arial"/>
              </w:rPr>
              <w:t>e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  <w:b/>
                <w:spacing w:val="1"/>
              </w:rPr>
              <w:t>O</w:t>
            </w:r>
            <w:r w:rsidRPr="002932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93292">
              <w:rPr>
                <w:rFonts w:ascii="Arial" w:eastAsia="Arial" w:hAnsi="Arial" w:cs="Arial"/>
                <w:b/>
              </w:rPr>
              <w:t>igi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n</w:t>
            </w:r>
            <w:r w:rsidRPr="00293292">
              <w:rPr>
                <w:rFonts w:ascii="Arial" w:eastAsia="Arial" w:hAnsi="Arial" w:cs="Arial"/>
                <w:b/>
              </w:rPr>
              <w:t>al</w:t>
            </w:r>
            <w:r w:rsidRPr="00293292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293292">
              <w:rPr>
                <w:rFonts w:ascii="Arial" w:eastAsia="Arial" w:hAnsi="Arial" w:cs="Arial"/>
                <w:b/>
                <w:spacing w:val="2"/>
              </w:rPr>
              <w:t>r</w:t>
            </w:r>
            <w:r w:rsidRPr="00293292">
              <w:rPr>
                <w:rFonts w:ascii="Arial" w:eastAsia="Arial" w:hAnsi="Arial" w:cs="Arial"/>
                <w:b/>
              </w:rPr>
              <w:t>e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s</w:t>
            </w:r>
            <w:r w:rsidRPr="00293292">
              <w:rPr>
                <w:rFonts w:ascii="Arial" w:eastAsia="Arial" w:hAnsi="Arial" w:cs="Arial"/>
                <w:b/>
              </w:rPr>
              <w:t>e</w:t>
            </w:r>
            <w:r w:rsidRPr="00293292">
              <w:rPr>
                <w:rFonts w:ascii="Arial" w:eastAsia="Arial" w:hAnsi="Arial" w:cs="Arial"/>
                <w:b/>
                <w:spacing w:val="-1"/>
              </w:rPr>
              <w:t>a</w:t>
            </w:r>
            <w:r w:rsidRPr="00293292">
              <w:rPr>
                <w:rFonts w:ascii="Arial" w:eastAsia="Arial" w:hAnsi="Arial" w:cs="Arial"/>
                <w:b/>
                <w:spacing w:val="2"/>
              </w:rPr>
              <w:t>r</w:t>
            </w:r>
            <w:r w:rsidRPr="00293292">
              <w:rPr>
                <w:rFonts w:ascii="Arial" w:eastAsia="Arial" w:hAnsi="Arial" w:cs="Arial"/>
                <w:b/>
              </w:rPr>
              <w:t>ch</w:t>
            </w:r>
            <w:r w:rsidRPr="00293292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293292">
              <w:rPr>
                <w:rFonts w:ascii="Arial" w:eastAsia="Arial" w:hAnsi="Arial" w:cs="Arial"/>
                <w:b/>
              </w:rPr>
              <w:t>a</w:t>
            </w:r>
            <w:r w:rsidRPr="0029329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93292">
              <w:rPr>
                <w:rFonts w:ascii="Arial" w:eastAsia="Arial" w:hAnsi="Arial" w:cs="Arial"/>
                <w:b/>
                <w:spacing w:val="1"/>
              </w:rPr>
              <w:t>t</w:t>
            </w:r>
            <w:r w:rsidRPr="00293292">
              <w:rPr>
                <w:rFonts w:ascii="Arial" w:eastAsia="Arial" w:hAnsi="Arial" w:cs="Arial"/>
                <w:b/>
                <w:spacing w:val="2"/>
              </w:rPr>
              <w:t>i</w:t>
            </w:r>
            <w:r w:rsidRPr="00293292">
              <w:rPr>
                <w:rFonts w:ascii="Arial" w:eastAsia="Arial" w:hAnsi="Arial" w:cs="Arial"/>
                <w:b/>
              </w:rPr>
              <w:t>cle</w:t>
            </w:r>
          </w:p>
        </w:tc>
      </w:tr>
    </w:tbl>
    <w:p w:rsidR="0089510B" w:rsidRPr="00293292" w:rsidRDefault="0089510B">
      <w:pPr>
        <w:spacing w:line="200" w:lineRule="exact"/>
        <w:rPr>
          <w:rFonts w:ascii="Arial" w:hAnsi="Arial" w:cs="Arial"/>
        </w:rPr>
      </w:pPr>
    </w:p>
    <w:p w:rsidR="0089510B" w:rsidRPr="00293292" w:rsidRDefault="003C2A40">
      <w:pPr>
        <w:spacing w:before="33" w:line="220" w:lineRule="exact"/>
        <w:ind w:left="220"/>
        <w:rPr>
          <w:rFonts w:ascii="Arial" w:hAnsi="Arial" w:cs="Arial"/>
        </w:rPr>
      </w:pPr>
      <w:r w:rsidRPr="00293292">
        <w:rPr>
          <w:rFonts w:ascii="Arial" w:hAnsi="Arial" w:cs="Arial"/>
        </w:rPr>
        <w:pict>
          <v:group id="_x0000_s1054" style="position:absolute;left:0;text-align:left;margin-left:339.1pt;margin-top:36.15pt;width:429.7pt;height:24.05pt;z-index:-251658240;mso-position-horizontal-relative:page" coordorigin="6782,723" coordsize="8594,481">
            <v:shape id="_x0000_s1056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55" style="position:absolute;left:6792;top:964;width:620;height:230" coordorigin="6792,964" coordsize="620,230" path="m6792,1194r620,l7412,964r-620,l6792,1194xe" fillcolor="yellow" stroked="f">
              <v:path arrowok="t"/>
            </v:shape>
            <w10:wrap anchorx="page"/>
          </v:group>
        </w:pict>
      </w:r>
      <w:r w:rsidR="00C85795" w:rsidRPr="00293292">
        <w:rPr>
          <w:rFonts w:ascii="Arial" w:hAnsi="Arial" w:cs="Arial"/>
          <w:b/>
          <w:position w:val="-1"/>
          <w:highlight w:val="yellow"/>
        </w:rPr>
        <w:t>PART</w:t>
      </w:r>
      <w:r w:rsidR="00C85795" w:rsidRPr="00293292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C85795" w:rsidRPr="00293292">
        <w:rPr>
          <w:rFonts w:ascii="Arial" w:hAnsi="Arial" w:cs="Arial"/>
          <w:b/>
          <w:spacing w:val="2"/>
          <w:position w:val="-1"/>
          <w:highlight w:val="yellow"/>
        </w:rPr>
        <w:t>1</w:t>
      </w:r>
      <w:r w:rsidR="00C85795" w:rsidRPr="00293292">
        <w:rPr>
          <w:rFonts w:ascii="Arial" w:hAnsi="Arial" w:cs="Arial"/>
          <w:b/>
          <w:position w:val="-1"/>
          <w:highlight w:val="yellow"/>
        </w:rPr>
        <w:t>:</w:t>
      </w:r>
      <w:r w:rsidR="00C85795" w:rsidRPr="00293292">
        <w:rPr>
          <w:rFonts w:ascii="Arial" w:hAnsi="Arial" w:cs="Arial"/>
          <w:b/>
          <w:spacing w:val="-1"/>
          <w:position w:val="-1"/>
        </w:rPr>
        <w:t xml:space="preserve"> </w:t>
      </w:r>
      <w:r w:rsidR="00C85795" w:rsidRPr="00293292">
        <w:rPr>
          <w:rFonts w:ascii="Arial" w:hAnsi="Arial" w:cs="Arial"/>
          <w:b/>
          <w:position w:val="-1"/>
        </w:rPr>
        <w:t>C</w:t>
      </w:r>
      <w:r w:rsidR="00C85795" w:rsidRPr="00293292">
        <w:rPr>
          <w:rFonts w:ascii="Arial" w:hAnsi="Arial" w:cs="Arial"/>
          <w:b/>
          <w:spacing w:val="4"/>
          <w:position w:val="-1"/>
        </w:rPr>
        <w:t>o</w:t>
      </w:r>
      <w:r w:rsidR="00C85795" w:rsidRPr="00293292">
        <w:rPr>
          <w:rFonts w:ascii="Arial" w:hAnsi="Arial" w:cs="Arial"/>
          <w:b/>
          <w:spacing w:val="-3"/>
          <w:position w:val="-1"/>
        </w:rPr>
        <w:t>mm</w:t>
      </w:r>
      <w:r w:rsidR="00C85795" w:rsidRPr="00293292">
        <w:rPr>
          <w:rFonts w:ascii="Arial" w:hAnsi="Arial" w:cs="Arial"/>
          <w:b/>
          <w:spacing w:val="3"/>
          <w:position w:val="-1"/>
        </w:rPr>
        <w:t>e</w:t>
      </w:r>
      <w:r w:rsidR="00C85795" w:rsidRPr="00293292">
        <w:rPr>
          <w:rFonts w:ascii="Arial" w:hAnsi="Arial" w:cs="Arial"/>
          <w:b/>
          <w:position w:val="-1"/>
        </w:rPr>
        <w:t>nts</w:t>
      </w:r>
    </w:p>
    <w:p w:rsidR="0089510B" w:rsidRPr="00293292" w:rsidRDefault="0089510B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6"/>
        <w:gridCol w:w="9356"/>
        <w:gridCol w:w="6307"/>
      </w:tblGrid>
      <w:tr w:rsidR="0089510B" w:rsidRPr="00293292" w:rsidTr="00293292">
        <w:trPr>
          <w:trHeight w:hRule="exact" w:val="977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89510B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</w:rPr>
              <w:t>Re</w:t>
            </w:r>
            <w:r w:rsidRPr="00293292">
              <w:rPr>
                <w:rFonts w:ascii="Arial" w:hAnsi="Arial" w:cs="Arial"/>
                <w:b/>
                <w:spacing w:val="2"/>
              </w:rPr>
              <w:t>v</w:t>
            </w:r>
            <w:r w:rsidRPr="00293292">
              <w:rPr>
                <w:rFonts w:ascii="Arial" w:hAnsi="Arial" w:cs="Arial"/>
                <w:b/>
              </w:rPr>
              <w:t>ie</w:t>
            </w:r>
            <w:r w:rsidRPr="00293292">
              <w:rPr>
                <w:rFonts w:ascii="Arial" w:hAnsi="Arial" w:cs="Arial"/>
                <w:b/>
                <w:spacing w:val="3"/>
              </w:rPr>
              <w:t>w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1"/>
              </w:rPr>
              <w:t>r’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c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m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</w:rPr>
              <w:t>ent</w:t>
            </w:r>
          </w:p>
          <w:p w:rsidR="0089510B" w:rsidRPr="00293292" w:rsidRDefault="00C85795">
            <w:pPr>
              <w:spacing w:line="220" w:lineRule="exact"/>
              <w:ind w:left="102" w:right="641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</w:rPr>
              <w:t>Ar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ifici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l</w:t>
            </w:r>
            <w:r w:rsidRPr="002932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I</w:t>
            </w:r>
            <w:r w:rsidRPr="00293292">
              <w:rPr>
                <w:rFonts w:ascii="Arial" w:hAnsi="Arial" w:cs="Arial"/>
                <w:b/>
                <w:spacing w:val="-1"/>
              </w:rPr>
              <w:t>n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elli</w:t>
            </w:r>
            <w:r w:rsidRPr="00293292">
              <w:rPr>
                <w:rFonts w:ascii="Arial" w:hAnsi="Arial" w:cs="Arial"/>
                <w:b/>
                <w:spacing w:val="1"/>
              </w:rPr>
              <w:t>g</w:t>
            </w:r>
            <w:r w:rsidRPr="00293292">
              <w:rPr>
                <w:rFonts w:ascii="Arial" w:hAnsi="Arial" w:cs="Arial"/>
                <w:b/>
              </w:rPr>
              <w:t>ence</w:t>
            </w:r>
            <w:r w:rsidRPr="002932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(</w:t>
            </w:r>
            <w:r w:rsidRPr="00293292">
              <w:rPr>
                <w:rFonts w:ascii="Arial" w:hAnsi="Arial" w:cs="Arial"/>
                <w:b/>
                <w:spacing w:val="3"/>
              </w:rPr>
              <w:t>A</w:t>
            </w:r>
            <w:r w:rsidRPr="00293292">
              <w:rPr>
                <w:rFonts w:ascii="Arial" w:hAnsi="Arial" w:cs="Arial"/>
                <w:b/>
                <w:spacing w:val="-1"/>
              </w:rPr>
              <w:t>I</w:t>
            </w:r>
            <w:r w:rsidRPr="00293292">
              <w:rPr>
                <w:rFonts w:ascii="Arial" w:hAnsi="Arial" w:cs="Arial"/>
                <w:b/>
              </w:rPr>
              <w:t>)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g</w:t>
            </w:r>
            <w:r w:rsidRPr="00293292">
              <w:rPr>
                <w:rFonts w:ascii="Arial" w:hAnsi="Arial" w:cs="Arial"/>
                <w:b/>
              </w:rPr>
              <w:t>ene</w:t>
            </w:r>
            <w:r w:rsidRPr="00293292">
              <w:rPr>
                <w:rFonts w:ascii="Arial" w:hAnsi="Arial" w:cs="Arial"/>
                <w:b/>
                <w:spacing w:val="1"/>
              </w:rPr>
              <w:t>rat</w:t>
            </w:r>
            <w:r w:rsidRPr="00293292">
              <w:rPr>
                <w:rFonts w:ascii="Arial" w:hAnsi="Arial" w:cs="Arial"/>
                <w:b/>
              </w:rPr>
              <w:t>ed</w:t>
            </w:r>
            <w:r w:rsidRPr="002932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  <w:spacing w:val="-1"/>
              </w:rPr>
              <w:t>ss</w:t>
            </w:r>
            <w:r w:rsidRPr="00293292">
              <w:rPr>
                <w:rFonts w:ascii="Arial" w:hAnsi="Arial" w:cs="Arial"/>
                <w:b/>
              </w:rPr>
              <w:t>i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ed</w:t>
            </w:r>
            <w:r w:rsidRPr="002932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ev</w:t>
            </w:r>
            <w:r w:rsidRPr="00293292">
              <w:rPr>
                <w:rFonts w:ascii="Arial" w:hAnsi="Arial" w:cs="Arial"/>
                <w:b/>
              </w:rPr>
              <w:t>iew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2"/>
              </w:rPr>
              <w:t>c</w:t>
            </w:r>
            <w:r w:rsidRPr="00293292">
              <w:rPr>
                <w:rFonts w:ascii="Arial" w:hAnsi="Arial" w:cs="Arial"/>
                <w:b/>
                <w:spacing w:val="3"/>
              </w:rPr>
              <w:t>o</w:t>
            </w:r>
            <w:r w:rsidRPr="00293292">
              <w:rPr>
                <w:rFonts w:ascii="Arial" w:hAnsi="Arial" w:cs="Arial"/>
                <w:b/>
              </w:rPr>
              <w:t>m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</w:rPr>
              <w:t>en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re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ric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ly</w:t>
            </w:r>
            <w:r w:rsidRPr="002932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pr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hi</w:t>
            </w:r>
            <w:r w:rsidRPr="00293292">
              <w:rPr>
                <w:rFonts w:ascii="Arial" w:hAnsi="Arial" w:cs="Arial"/>
                <w:b/>
                <w:spacing w:val="-1"/>
              </w:rPr>
              <w:t>b</w:t>
            </w:r>
            <w:r w:rsidRPr="00293292">
              <w:rPr>
                <w:rFonts w:ascii="Arial" w:hAnsi="Arial" w:cs="Arial"/>
                <w:b/>
                <w:spacing w:val="2"/>
              </w:rPr>
              <w:t>i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ed</w:t>
            </w:r>
            <w:r w:rsidRPr="002932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d</w:t>
            </w:r>
            <w:r w:rsidRPr="00293292">
              <w:rPr>
                <w:rFonts w:ascii="Arial" w:hAnsi="Arial" w:cs="Arial"/>
                <w:b/>
                <w:spacing w:val="-1"/>
              </w:rPr>
              <w:t>u</w:t>
            </w:r>
            <w:r w:rsidRPr="00293292">
              <w:rPr>
                <w:rFonts w:ascii="Arial" w:hAnsi="Arial" w:cs="Arial"/>
                <w:b/>
              </w:rPr>
              <w:t>ring</w:t>
            </w:r>
            <w:r w:rsidRPr="002932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peer r</w:t>
            </w:r>
            <w:r w:rsidRPr="00293292">
              <w:rPr>
                <w:rFonts w:ascii="Arial" w:hAnsi="Arial" w:cs="Arial"/>
                <w:b/>
                <w:spacing w:val="1"/>
              </w:rPr>
              <w:t>ev</w:t>
            </w:r>
            <w:r w:rsidRPr="00293292">
              <w:rPr>
                <w:rFonts w:ascii="Arial" w:hAnsi="Arial" w:cs="Arial"/>
                <w:b/>
              </w:rPr>
              <w:t>ie</w:t>
            </w:r>
            <w:r w:rsidRPr="00293292">
              <w:rPr>
                <w:rFonts w:ascii="Arial" w:hAnsi="Arial" w:cs="Arial"/>
                <w:b/>
                <w:spacing w:val="3"/>
              </w:rPr>
              <w:t>w</w:t>
            </w:r>
            <w:r w:rsidRPr="002932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</w:rPr>
              <w:t>Auth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  <w:spacing w:val="5"/>
              </w:rPr>
              <w:t>r</w:t>
            </w:r>
            <w:r w:rsidRPr="00293292">
              <w:rPr>
                <w:rFonts w:ascii="Arial" w:hAnsi="Arial" w:cs="Arial"/>
                <w:b/>
                <w:spacing w:val="-6"/>
              </w:rPr>
              <w:t>’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Fe</w:t>
            </w:r>
            <w:r w:rsidRPr="00293292">
              <w:rPr>
                <w:rFonts w:ascii="Arial" w:hAnsi="Arial" w:cs="Arial"/>
                <w:b/>
                <w:spacing w:val="1"/>
              </w:rPr>
              <w:t>e</w:t>
            </w:r>
            <w:r w:rsidRPr="00293292">
              <w:rPr>
                <w:rFonts w:ascii="Arial" w:hAnsi="Arial" w:cs="Arial"/>
                <w:b/>
              </w:rPr>
              <w:t>d</w:t>
            </w:r>
            <w:r w:rsidRPr="00293292">
              <w:rPr>
                <w:rFonts w:ascii="Arial" w:hAnsi="Arial" w:cs="Arial"/>
                <w:b/>
                <w:spacing w:val="-1"/>
              </w:rPr>
              <w:t>b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ck</w:t>
            </w:r>
            <w:r w:rsidRPr="002932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3292">
              <w:rPr>
                <w:rFonts w:ascii="Arial" w:hAnsi="Arial" w:cs="Arial"/>
                <w:spacing w:val="1"/>
              </w:rPr>
              <w:t>(I</w:t>
            </w:r>
            <w:r w:rsidRPr="00293292">
              <w:rPr>
                <w:rFonts w:ascii="Arial" w:hAnsi="Arial" w:cs="Arial"/>
              </w:rPr>
              <w:t>t</w:t>
            </w:r>
            <w:r w:rsidRPr="00293292">
              <w:rPr>
                <w:rFonts w:ascii="Arial" w:hAnsi="Arial" w:cs="Arial"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</w:rPr>
              <w:t>is</w:t>
            </w:r>
            <w:r w:rsidRPr="00293292">
              <w:rPr>
                <w:rFonts w:ascii="Arial" w:hAnsi="Arial" w:cs="Arial"/>
                <w:spacing w:val="1"/>
              </w:rPr>
              <w:t xml:space="preserve"> </w:t>
            </w:r>
            <w:r w:rsidRPr="00293292">
              <w:rPr>
                <w:rFonts w:ascii="Arial" w:hAnsi="Arial" w:cs="Arial"/>
                <w:spacing w:val="-1"/>
              </w:rPr>
              <w:t>m</w:t>
            </w:r>
            <w:r w:rsidRPr="00293292">
              <w:rPr>
                <w:rFonts w:ascii="Arial" w:hAnsi="Arial" w:cs="Arial"/>
                <w:spacing w:val="3"/>
              </w:rPr>
              <w:t>a</w:t>
            </w:r>
            <w:r w:rsidRPr="00293292">
              <w:rPr>
                <w:rFonts w:ascii="Arial" w:hAnsi="Arial" w:cs="Arial"/>
                <w:spacing w:val="1"/>
              </w:rPr>
              <w:t>nd</w:t>
            </w:r>
            <w:r w:rsidRPr="00293292">
              <w:rPr>
                <w:rFonts w:ascii="Arial" w:hAnsi="Arial" w:cs="Arial"/>
              </w:rPr>
              <w:t>at</w:t>
            </w:r>
            <w:r w:rsidRPr="00293292">
              <w:rPr>
                <w:rFonts w:ascii="Arial" w:hAnsi="Arial" w:cs="Arial"/>
                <w:spacing w:val="1"/>
              </w:rPr>
              <w:t>or</w:t>
            </w:r>
            <w:r w:rsidRPr="00293292">
              <w:rPr>
                <w:rFonts w:ascii="Arial" w:hAnsi="Arial" w:cs="Arial"/>
              </w:rPr>
              <w:t>y</w:t>
            </w:r>
            <w:r w:rsidRPr="00293292">
              <w:rPr>
                <w:rFonts w:ascii="Arial" w:hAnsi="Arial" w:cs="Arial"/>
                <w:spacing w:val="-12"/>
              </w:rPr>
              <w:t xml:space="preserve"> </w:t>
            </w:r>
            <w:r w:rsidRPr="00293292">
              <w:rPr>
                <w:rFonts w:ascii="Arial" w:hAnsi="Arial" w:cs="Arial"/>
                <w:spacing w:val="2"/>
              </w:rPr>
              <w:t>t</w:t>
            </w:r>
            <w:r w:rsidRPr="00293292">
              <w:rPr>
                <w:rFonts w:ascii="Arial" w:hAnsi="Arial" w:cs="Arial"/>
                <w:spacing w:val="-1"/>
              </w:rPr>
              <w:t>h</w:t>
            </w:r>
            <w:r w:rsidRPr="00293292">
              <w:rPr>
                <w:rFonts w:ascii="Arial" w:hAnsi="Arial" w:cs="Arial"/>
              </w:rPr>
              <w:t>at</w:t>
            </w:r>
            <w:r w:rsidRPr="00293292">
              <w:rPr>
                <w:rFonts w:ascii="Arial" w:hAnsi="Arial" w:cs="Arial"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</w:rPr>
              <w:t>a</w:t>
            </w:r>
            <w:r w:rsidRPr="00293292">
              <w:rPr>
                <w:rFonts w:ascii="Arial" w:hAnsi="Arial" w:cs="Arial"/>
                <w:spacing w:val="-1"/>
              </w:rPr>
              <w:t>u</w:t>
            </w:r>
            <w:r w:rsidRPr="00293292">
              <w:rPr>
                <w:rFonts w:ascii="Arial" w:hAnsi="Arial" w:cs="Arial"/>
                <w:spacing w:val="2"/>
              </w:rPr>
              <w:t>t</w:t>
            </w:r>
            <w:r w:rsidRPr="00293292">
              <w:rPr>
                <w:rFonts w:ascii="Arial" w:hAnsi="Arial" w:cs="Arial"/>
                <w:spacing w:val="-1"/>
              </w:rPr>
              <w:t>h</w:t>
            </w:r>
            <w:r w:rsidRPr="00293292">
              <w:rPr>
                <w:rFonts w:ascii="Arial" w:hAnsi="Arial" w:cs="Arial"/>
                <w:spacing w:val="1"/>
              </w:rPr>
              <w:t>or</w:t>
            </w:r>
            <w:r w:rsidRPr="00293292">
              <w:rPr>
                <w:rFonts w:ascii="Arial" w:hAnsi="Arial" w:cs="Arial"/>
              </w:rPr>
              <w:t>s</w:t>
            </w:r>
            <w:r w:rsidRPr="00293292">
              <w:rPr>
                <w:rFonts w:ascii="Arial" w:hAnsi="Arial" w:cs="Arial"/>
                <w:spacing w:val="-6"/>
              </w:rPr>
              <w:t xml:space="preserve"> </w:t>
            </w:r>
            <w:r w:rsidRPr="00293292">
              <w:rPr>
                <w:rFonts w:ascii="Arial" w:hAnsi="Arial" w:cs="Arial"/>
                <w:spacing w:val="2"/>
              </w:rPr>
              <w:t>s</w:t>
            </w:r>
            <w:r w:rsidRPr="00293292">
              <w:rPr>
                <w:rFonts w:ascii="Arial" w:hAnsi="Arial" w:cs="Arial"/>
                <w:spacing w:val="-1"/>
              </w:rPr>
              <w:t>h</w:t>
            </w:r>
            <w:r w:rsidRPr="00293292">
              <w:rPr>
                <w:rFonts w:ascii="Arial" w:hAnsi="Arial" w:cs="Arial"/>
                <w:spacing w:val="1"/>
              </w:rPr>
              <w:t>o</w:t>
            </w:r>
            <w:r w:rsidRPr="00293292">
              <w:rPr>
                <w:rFonts w:ascii="Arial" w:hAnsi="Arial" w:cs="Arial"/>
                <w:spacing w:val="-1"/>
              </w:rPr>
              <w:t>u</w:t>
            </w:r>
            <w:r w:rsidRPr="00293292">
              <w:rPr>
                <w:rFonts w:ascii="Arial" w:hAnsi="Arial" w:cs="Arial"/>
              </w:rPr>
              <w:t>ld</w:t>
            </w:r>
            <w:r w:rsidRPr="00293292">
              <w:rPr>
                <w:rFonts w:ascii="Arial" w:hAnsi="Arial" w:cs="Arial"/>
                <w:spacing w:val="-2"/>
              </w:rPr>
              <w:t xml:space="preserve"> w</w:t>
            </w:r>
            <w:r w:rsidRPr="00293292">
              <w:rPr>
                <w:rFonts w:ascii="Arial" w:hAnsi="Arial" w:cs="Arial"/>
                <w:spacing w:val="1"/>
              </w:rPr>
              <w:t>r</w:t>
            </w:r>
            <w:r w:rsidRPr="00293292">
              <w:rPr>
                <w:rFonts w:ascii="Arial" w:hAnsi="Arial" w:cs="Arial"/>
              </w:rPr>
              <w:t>i</w:t>
            </w:r>
            <w:r w:rsidRPr="00293292">
              <w:rPr>
                <w:rFonts w:ascii="Arial" w:hAnsi="Arial" w:cs="Arial"/>
                <w:spacing w:val="2"/>
              </w:rPr>
              <w:t>t</w:t>
            </w:r>
            <w:r w:rsidRPr="00293292">
              <w:rPr>
                <w:rFonts w:ascii="Arial" w:hAnsi="Arial" w:cs="Arial"/>
              </w:rPr>
              <w:t>e</w:t>
            </w:r>
            <w:r w:rsidRPr="00293292">
              <w:rPr>
                <w:rFonts w:ascii="Arial" w:hAnsi="Arial" w:cs="Arial"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spacing w:val="-1"/>
              </w:rPr>
              <w:t>h</w:t>
            </w:r>
            <w:r w:rsidRPr="00293292">
              <w:rPr>
                <w:rFonts w:ascii="Arial" w:hAnsi="Arial" w:cs="Arial"/>
              </w:rPr>
              <w:t>i</w:t>
            </w:r>
            <w:r w:rsidRPr="00293292">
              <w:rPr>
                <w:rFonts w:ascii="Arial" w:hAnsi="Arial" w:cs="Arial"/>
                <w:spacing w:val="-1"/>
              </w:rPr>
              <w:t>s</w:t>
            </w:r>
            <w:r w:rsidRPr="00293292">
              <w:rPr>
                <w:rFonts w:ascii="Arial" w:hAnsi="Arial" w:cs="Arial"/>
                <w:spacing w:val="2"/>
              </w:rPr>
              <w:t>/</w:t>
            </w:r>
            <w:r w:rsidRPr="00293292">
              <w:rPr>
                <w:rFonts w:ascii="Arial" w:hAnsi="Arial" w:cs="Arial"/>
                <w:spacing w:val="-1"/>
              </w:rPr>
              <w:t>h</w:t>
            </w:r>
            <w:r w:rsidRPr="00293292">
              <w:rPr>
                <w:rFonts w:ascii="Arial" w:hAnsi="Arial" w:cs="Arial"/>
              </w:rPr>
              <w:t>er</w:t>
            </w:r>
          </w:p>
          <w:p w:rsidR="0089510B" w:rsidRPr="00293292" w:rsidRDefault="00C85795">
            <w:pPr>
              <w:spacing w:before="12"/>
              <w:ind w:left="102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spacing w:val="-2"/>
              </w:rPr>
              <w:t>f</w:t>
            </w:r>
            <w:r w:rsidRPr="00293292">
              <w:rPr>
                <w:rFonts w:ascii="Arial" w:hAnsi="Arial" w:cs="Arial"/>
              </w:rPr>
              <w:t>e</w:t>
            </w:r>
            <w:r w:rsidRPr="00293292">
              <w:rPr>
                <w:rFonts w:ascii="Arial" w:hAnsi="Arial" w:cs="Arial"/>
                <w:spacing w:val="1"/>
              </w:rPr>
              <w:t>edb</w:t>
            </w:r>
            <w:r w:rsidRPr="00293292">
              <w:rPr>
                <w:rFonts w:ascii="Arial" w:hAnsi="Arial" w:cs="Arial"/>
              </w:rPr>
              <w:t>a</w:t>
            </w:r>
            <w:r w:rsidRPr="00293292">
              <w:rPr>
                <w:rFonts w:ascii="Arial" w:hAnsi="Arial" w:cs="Arial"/>
                <w:spacing w:val="1"/>
              </w:rPr>
              <w:t>c</w:t>
            </w:r>
            <w:r w:rsidRPr="00293292">
              <w:rPr>
                <w:rFonts w:ascii="Arial" w:hAnsi="Arial" w:cs="Arial"/>
              </w:rPr>
              <w:t>k</w:t>
            </w:r>
            <w:r w:rsidRPr="00293292">
              <w:rPr>
                <w:rFonts w:ascii="Arial" w:hAnsi="Arial" w:cs="Arial"/>
                <w:spacing w:val="-8"/>
              </w:rPr>
              <w:t xml:space="preserve"> </w:t>
            </w:r>
            <w:r w:rsidRPr="00293292">
              <w:rPr>
                <w:rFonts w:ascii="Arial" w:hAnsi="Arial" w:cs="Arial"/>
                <w:spacing w:val="-1"/>
              </w:rPr>
              <w:t>h</w:t>
            </w:r>
            <w:r w:rsidRPr="00293292">
              <w:rPr>
                <w:rFonts w:ascii="Arial" w:hAnsi="Arial" w:cs="Arial"/>
              </w:rPr>
              <w:t>e</w:t>
            </w:r>
            <w:r w:rsidRPr="00293292">
              <w:rPr>
                <w:rFonts w:ascii="Arial" w:hAnsi="Arial" w:cs="Arial"/>
                <w:spacing w:val="1"/>
              </w:rPr>
              <w:t>r</w:t>
            </w:r>
            <w:r w:rsidRPr="00293292">
              <w:rPr>
                <w:rFonts w:ascii="Arial" w:hAnsi="Arial" w:cs="Arial"/>
              </w:rPr>
              <w:t>e)</w:t>
            </w:r>
          </w:p>
        </w:tc>
      </w:tr>
      <w:tr w:rsidR="0089510B" w:rsidRPr="00293292" w:rsidTr="00293292">
        <w:trPr>
          <w:trHeight w:hRule="exact" w:val="1274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</w:rPr>
              <w:t>Ple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2"/>
              </w:rPr>
              <w:t>w</w:t>
            </w:r>
            <w:r w:rsidRPr="00293292">
              <w:rPr>
                <w:rFonts w:ascii="Arial" w:hAnsi="Arial" w:cs="Arial"/>
                <w:b/>
              </w:rPr>
              <w:t>ri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a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f</w:t>
            </w:r>
            <w:r w:rsidRPr="00293292">
              <w:rPr>
                <w:rFonts w:ascii="Arial" w:hAnsi="Arial" w:cs="Arial"/>
                <w:b/>
                <w:spacing w:val="-2"/>
              </w:rPr>
              <w:t>e</w:t>
            </w:r>
            <w:r w:rsidRPr="00293292">
              <w:rPr>
                <w:rFonts w:ascii="Arial" w:hAnsi="Arial" w:cs="Arial"/>
                <w:b/>
              </w:rPr>
              <w:t xml:space="preserve">w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en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1"/>
              </w:rPr>
              <w:t>n</w:t>
            </w:r>
            <w:r w:rsidRPr="00293292">
              <w:rPr>
                <w:rFonts w:ascii="Arial" w:hAnsi="Arial" w:cs="Arial"/>
                <w:b/>
              </w:rPr>
              <w:t>c</w:t>
            </w:r>
            <w:r w:rsidRPr="00293292">
              <w:rPr>
                <w:rFonts w:ascii="Arial" w:hAnsi="Arial" w:cs="Arial"/>
                <w:b/>
                <w:spacing w:val="1"/>
              </w:rPr>
              <w:t>e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ega</w:t>
            </w:r>
            <w:r w:rsidRPr="00293292">
              <w:rPr>
                <w:rFonts w:ascii="Arial" w:hAnsi="Arial" w:cs="Arial"/>
                <w:b/>
              </w:rPr>
              <w:t>rding</w:t>
            </w:r>
            <w:r w:rsidRPr="002932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2"/>
              </w:rPr>
              <w:t>i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</w:rPr>
              <w:t>p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ta</w:t>
            </w:r>
            <w:r w:rsidRPr="00293292">
              <w:rPr>
                <w:rFonts w:ascii="Arial" w:hAnsi="Arial" w:cs="Arial"/>
                <w:b/>
              </w:rPr>
              <w:t>nce</w:t>
            </w:r>
          </w:p>
          <w:p w:rsidR="0089510B" w:rsidRPr="00293292" w:rsidRDefault="00C85795">
            <w:pPr>
              <w:ind w:left="460" w:right="501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f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his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5"/>
              </w:rPr>
              <w:t>m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  <w:spacing w:val="2"/>
              </w:rPr>
              <w:t>n</w:t>
            </w:r>
            <w:r w:rsidRPr="00293292">
              <w:rPr>
                <w:rFonts w:ascii="Arial" w:hAnsi="Arial" w:cs="Arial"/>
                <w:b/>
              </w:rPr>
              <w:t>u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c</w:t>
            </w:r>
            <w:r w:rsidRPr="00293292">
              <w:rPr>
                <w:rFonts w:ascii="Arial" w:hAnsi="Arial" w:cs="Arial"/>
                <w:b/>
                <w:spacing w:val="1"/>
              </w:rPr>
              <w:t>r</w:t>
            </w:r>
            <w:r w:rsidRPr="00293292">
              <w:rPr>
                <w:rFonts w:ascii="Arial" w:hAnsi="Arial" w:cs="Arial"/>
                <w:b/>
              </w:rPr>
              <w:t>ipt</w:t>
            </w:r>
            <w:r w:rsidRPr="002932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fo</w:t>
            </w:r>
            <w:r w:rsidRPr="00293292">
              <w:rPr>
                <w:rFonts w:ascii="Arial" w:hAnsi="Arial" w:cs="Arial"/>
                <w:b/>
              </w:rPr>
              <w:t xml:space="preserve">r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c</w:t>
            </w:r>
            <w:r w:rsidRPr="00293292">
              <w:rPr>
                <w:rFonts w:ascii="Arial" w:hAnsi="Arial" w:cs="Arial"/>
                <w:b/>
                <w:spacing w:val="2"/>
              </w:rPr>
              <w:t>i</w:t>
            </w:r>
            <w:r w:rsidRPr="00293292">
              <w:rPr>
                <w:rFonts w:ascii="Arial" w:hAnsi="Arial" w:cs="Arial"/>
                <w:b/>
              </w:rPr>
              <w:t>en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ific</w:t>
            </w:r>
            <w:r w:rsidRPr="002932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c</w:t>
            </w:r>
            <w:r w:rsidRPr="00293292">
              <w:rPr>
                <w:rFonts w:ascii="Arial" w:hAnsi="Arial" w:cs="Arial"/>
                <w:b/>
                <w:spacing w:val="4"/>
              </w:rPr>
              <w:t>o</w:t>
            </w:r>
            <w:r w:rsidRPr="00293292">
              <w:rPr>
                <w:rFonts w:ascii="Arial" w:hAnsi="Arial" w:cs="Arial"/>
                <w:b/>
                <w:spacing w:val="-3"/>
              </w:rPr>
              <w:t>mm</w:t>
            </w:r>
            <w:r w:rsidRPr="00293292">
              <w:rPr>
                <w:rFonts w:ascii="Arial" w:hAnsi="Arial" w:cs="Arial"/>
                <w:b/>
                <w:spacing w:val="2"/>
              </w:rPr>
              <w:t>u</w:t>
            </w:r>
            <w:r w:rsidRPr="00293292">
              <w:rPr>
                <w:rFonts w:ascii="Arial" w:hAnsi="Arial" w:cs="Arial"/>
                <w:b/>
              </w:rPr>
              <w:t>nit</w:t>
            </w:r>
            <w:r w:rsidRPr="00293292">
              <w:rPr>
                <w:rFonts w:ascii="Arial" w:hAnsi="Arial" w:cs="Arial"/>
                <w:b/>
                <w:spacing w:val="1"/>
              </w:rPr>
              <w:t>y</w:t>
            </w:r>
            <w:r w:rsidRPr="00293292">
              <w:rPr>
                <w:rFonts w:ascii="Arial" w:hAnsi="Arial" w:cs="Arial"/>
                <w:b/>
              </w:rPr>
              <w:t>.</w:t>
            </w:r>
            <w:r w:rsidRPr="002932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 xml:space="preserve">A 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  <w:spacing w:val="2"/>
              </w:rPr>
              <w:t>i</w:t>
            </w:r>
            <w:r w:rsidRPr="00293292">
              <w:rPr>
                <w:rFonts w:ascii="Arial" w:hAnsi="Arial" w:cs="Arial"/>
                <w:b/>
              </w:rPr>
              <w:t>n</w:t>
            </w:r>
            <w:r w:rsidRPr="00293292">
              <w:rPr>
                <w:rFonts w:ascii="Arial" w:hAnsi="Arial" w:cs="Arial"/>
                <w:b/>
                <w:spacing w:val="4"/>
              </w:rPr>
              <w:t>i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  <w:spacing w:val="2"/>
              </w:rPr>
              <w:t>u</w:t>
            </w:r>
            <w:r w:rsidRPr="00293292">
              <w:rPr>
                <w:rFonts w:ascii="Arial" w:hAnsi="Arial" w:cs="Arial"/>
                <w:b/>
              </w:rPr>
              <w:t>m</w:t>
            </w:r>
            <w:r w:rsidRPr="002932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f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3-</w:t>
            </w:r>
            <w:r w:rsidRPr="00293292">
              <w:rPr>
                <w:rFonts w:ascii="Arial" w:hAnsi="Arial" w:cs="Arial"/>
                <w:b/>
              </w:rPr>
              <w:t>4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en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enc</w:t>
            </w:r>
            <w:r w:rsidRPr="00293292">
              <w:rPr>
                <w:rFonts w:ascii="Arial" w:hAnsi="Arial" w:cs="Arial"/>
                <w:b/>
                <w:spacing w:val="1"/>
              </w:rPr>
              <w:t>e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m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y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be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e</w:t>
            </w:r>
            <w:r w:rsidRPr="00293292">
              <w:rPr>
                <w:rFonts w:ascii="Arial" w:hAnsi="Arial" w:cs="Arial"/>
                <w:b/>
              </w:rPr>
              <w:t>q</w:t>
            </w:r>
            <w:r w:rsidRPr="00293292">
              <w:rPr>
                <w:rFonts w:ascii="Arial" w:hAnsi="Arial" w:cs="Arial"/>
                <w:b/>
                <w:spacing w:val="-1"/>
              </w:rPr>
              <w:t>u</w:t>
            </w:r>
            <w:r w:rsidRPr="00293292">
              <w:rPr>
                <w:rFonts w:ascii="Arial" w:hAnsi="Arial" w:cs="Arial"/>
                <w:b/>
              </w:rPr>
              <w:t>ired</w:t>
            </w:r>
            <w:r w:rsidRPr="002932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fo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his p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</w:rPr>
              <w:t>Y</w:t>
            </w:r>
            <w:r w:rsidRPr="00293292">
              <w:rPr>
                <w:rFonts w:ascii="Arial" w:hAnsi="Arial" w:cs="Arial"/>
                <w:b/>
                <w:spacing w:val="-1"/>
              </w:rPr>
              <w:t>e</w:t>
            </w:r>
            <w:r w:rsidRPr="00293292">
              <w:rPr>
                <w:rFonts w:ascii="Arial" w:hAnsi="Arial" w:cs="Arial"/>
                <w:b/>
              </w:rPr>
              <w:t>s, it is i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  <w:spacing w:val="1"/>
              </w:rPr>
              <w:t>por</w:t>
            </w:r>
            <w:r w:rsidRPr="00293292">
              <w:rPr>
                <w:rFonts w:ascii="Arial" w:hAnsi="Arial" w:cs="Arial"/>
                <w:b/>
              </w:rPr>
              <w:t xml:space="preserve">tant </w:t>
            </w:r>
            <w:r w:rsidRPr="00293292">
              <w:rPr>
                <w:rFonts w:ascii="Arial" w:hAnsi="Arial" w:cs="Arial"/>
                <w:b/>
                <w:spacing w:val="1"/>
              </w:rPr>
              <w:t>f</w:t>
            </w:r>
            <w:r w:rsidRPr="00293292">
              <w:rPr>
                <w:rFonts w:ascii="Arial" w:hAnsi="Arial" w:cs="Arial"/>
                <w:b/>
              </w:rPr>
              <w:t>or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1"/>
              </w:rPr>
              <w:t>c</w:t>
            </w:r>
            <w:r w:rsidRPr="00293292">
              <w:rPr>
                <w:rFonts w:ascii="Arial" w:hAnsi="Arial" w:cs="Arial"/>
                <w:b/>
              </w:rPr>
              <w:t>ienti</w:t>
            </w:r>
            <w:r w:rsidRPr="00293292">
              <w:rPr>
                <w:rFonts w:ascii="Arial" w:hAnsi="Arial" w:cs="Arial"/>
                <w:b/>
                <w:spacing w:val="2"/>
              </w:rPr>
              <w:t>f</w:t>
            </w:r>
            <w:r w:rsidRPr="00293292">
              <w:rPr>
                <w:rFonts w:ascii="Arial" w:hAnsi="Arial" w:cs="Arial"/>
                <w:b/>
              </w:rPr>
              <w:t xml:space="preserve">ic </w:t>
            </w:r>
            <w:r w:rsidRPr="00293292">
              <w:rPr>
                <w:rFonts w:ascii="Arial" w:hAnsi="Arial" w:cs="Arial"/>
                <w:b/>
                <w:spacing w:val="-1"/>
              </w:rPr>
              <w:t>c</w:t>
            </w:r>
            <w:r w:rsidRPr="00293292">
              <w:rPr>
                <w:rFonts w:ascii="Arial" w:hAnsi="Arial" w:cs="Arial"/>
                <w:b/>
              </w:rPr>
              <w:t>o</w:t>
            </w:r>
            <w:r w:rsidRPr="00293292">
              <w:rPr>
                <w:rFonts w:ascii="Arial" w:hAnsi="Arial" w:cs="Arial"/>
                <w:b/>
                <w:spacing w:val="-1"/>
              </w:rPr>
              <w:t>m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  <w:spacing w:val="1"/>
              </w:rPr>
              <w:t>un</w:t>
            </w:r>
            <w:r w:rsidRPr="00293292">
              <w:rPr>
                <w:rFonts w:ascii="Arial" w:hAnsi="Arial" w:cs="Arial"/>
                <w:b/>
              </w:rPr>
              <w:t xml:space="preserve">ity </w:t>
            </w:r>
            <w:r w:rsidRPr="00293292">
              <w:rPr>
                <w:rFonts w:ascii="Arial" w:hAnsi="Arial" w:cs="Arial"/>
                <w:b/>
                <w:spacing w:val="1"/>
              </w:rPr>
              <w:t>f</w:t>
            </w:r>
            <w:r w:rsidRPr="00293292">
              <w:rPr>
                <w:rFonts w:ascii="Arial" w:hAnsi="Arial" w:cs="Arial"/>
                <w:b/>
              </w:rPr>
              <w:t xml:space="preserve">or </w:t>
            </w:r>
            <w:r w:rsidRPr="00293292">
              <w:rPr>
                <w:rFonts w:ascii="Arial" w:hAnsi="Arial" w:cs="Arial"/>
                <w:b/>
                <w:spacing w:val="1"/>
              </w:rPr>
              <w:t>p</w:t>
            </w:r>
            <w:r w:rsidRPr="00293292">
              <w:rPr>
                <w:rFonts w:ascii="Arial" w:hAnsi="Arial" w:cs="Arial"/>
                <w:b/>
                <w:spacing w:val="-1"/>
              </w:rPr>
              <w:t>re</w:t>
            </w:r>
            <w:r w:rsidRPr="00293292">
              <w:rPr>
                <w:rFonts w:ascii="Arial" w:hAnsi="Arial" w:cs="Arial"/>
                <w:b/>
                <w:spacing w:val="1"/>
              </w:rPr>
              <w:t>p</w:t>
            </w:r>
            <w:r w:rsidRPr="00293292">
              <w:rPr>
                <w:rFonts w:ascii="Arial" w:hAnsi="Arial" w:cs="Arial"/>
                <w:b/>
              </w:rPr>
              <w:t>a</w:t>
            </w:r>
            <w:r w:rsidRPr="00293292">
              <w:rPr>
                <w:rFonts w:ascii="Arial" w:hAnsi="Arial" w:cs="Arial"/>
                <w:b/>
                <w:spacing w:val="-1"/>
              </w:rPr>
              <w:t>r</w:t>
            </w:r>
            <w:r w:rsidRPr="00293292">
              <w:rPr>
                <w:rFonts w:ascii="Arial" w:hAnsi="Arial" w:cs="Arial"/>
                <w:b/>
              </w:rPr>
              <w:t>ation of</w:t>
            </w:r>
            <w:r w:rsidRPr="00293292">
              <w:rPr>
                <w:rFonts w:ascii="Arial" w:hAnsi="Arial" w:cs="Arial"/>
                <w:b/>
                <w:spacing w:val="1"/>
              </w:rPr>
              <w:t xml:space="preserve"> n</w:t>
            </w:r>
            <w:r w:rsidRPr="00293292">
              <w:rPr>
                <w:rFonts w:ascii="Arial" w:hAnsi="Arial" w:cs="Arial"/>
                <w:b/>
              </w:rPr>
              <w:t>atur</w:t>
            </w:r>
            <w:r w:rsidRPr="00293292">
              <w:rPr>
                <w:rFonts w:ascii="Arial" w:hAnsi="Arial" w:cs="Arial"/>
                <w:b/>
                <w:spacing w:val="-1"/>
              </w:rPr>
              <w:t>a</w:t>
            </w:r>
            <w:r w:rsidRPr="00293292">
              <w:rPr>
                <w:rFonts w:ascii="Arial" w:hAnsi="Arial" w:cs="Arial"/>
                <w:b/>
              </w:rPr>
              <w:t xml:space="preserve">l </w:t>
            </w:r>
            <w:r w:rsidRPr="00293292">
              <w:rPr>
                <w:rFonts w:ascii="Arial" w:hAnsi="Arial" w:cs="Arial"/>
                <w:b/>
                <w:spacing w:val="1"/>
              </w:rPr>
              <w:t>ind</w:t>
            </w:r>
            <w:r w:rsidRPr="00293292">
              <w:rPr>
                <w:rFonts w:ascii="Arial" w:hAnsi="Arial" w:cs="Arial"/>
                <w:b/>
              </w:rPr>
              <w:t>ic</w:t>
            </w:r>
            <w:r w:rsidRPr="00293292">
              <w:rPr>
                <w:rFonts w:ascii="Arial" w:hAnsi="Arial" w:cs="Arial"/>
                <w:b/>
                <w:spacing w:val="-1"/>
              </w:rPr>
              <w:t>e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of</w:t>
            </w:r>
          </w:p>
          <w:p w:rsidR="0089510B" w:rsidRPr="00293292" w:rsidRDefault="00C85795">
            <w:pPr>
              <w:ind w:left="102"/>
              <w:rPr>
                <w:rFonts w:ascii="Arial" w:hAnsi="Arial" w:cs="Arial"/>
              </w:rPr>
            </w:pPr>
            <w:proofErr w:type="spellStart"/>
            <w:r w:rsidRPr="00293292">
              <w:rPr>
                <w:rFonts w:ascii="Arial" w:hAnsi="Arial" w:cs="Arial"/>
                <w:b/>
                <w:spacing w:val="1"/>
              </w:rPr>
              <w:t>S</w:t>
            </w:r>
            <w:r w:rsidRPr="00293292">
              <w:rPr>
                <w:rFonts w:ascii="Arial" w:hAnsi="Arial" w:cs="Arial"/>
                <w:b/>
              </w:rPr>
              <w:t>oya</w:t>
            </w:r>
            <w:r w:rsidRPr="00293292">
              <w:rPr>
                <w:rFonts w:ascii="Arial" w:hAnsi="Arial" w:cs="Arial"/>
                <w:b/>
                <w:spacing w:val="1"/>
              </w:rPr>
              <w:t>b</w:t>
            </w:r>
            <w:r w:rsidRPr="00293292">
              <w:rPr>
                <w:rFonts w:ascii="Arial" w:hAnsi="Arial" w:cs="Arial"/>
                <w:b/>
                <w:spacing w:val="-1"/>
              </w:rPr>
              <w:t>e</w:t>
            </w:r>
            <w:r w:rsidRPr="00293292">
              <w:rPr>
                <w:rFonts w:ascii="Arial" w:hAnsi="Arial" w:cs="Arial"/>
                <w:b/>
              </w:rPr>
              <w:t>an</w:t>
            </w:r>
            <w:proofErr w:type="spellEnd"/>
            <w:r w:rsidRPr="00293292">
              <w:rPr>
                <w:rFonts w:ascii="Arial" w:hAnsi="Arial" w:cs="Arial"/>
                <w:b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2"/>
              </w:rPr>
              <w:t>w</w:t>
            </w:r>
            <w:r w:rsidRPr="00293292">
              <w:rPr>
                <w:rFonts w:ascii="Arial" w:hAnsi="Arial" w:cs="Arial"/>
                <w:b/>
                <w:spacing w:val="1"/>
              </w:rPr>
              <w:t>h</w:t>
            </w:r>
            <w:r w:rsidRPr="00293292">
              <w:rPr>
                <w:rFonts w:ascii="Arial" w:hAnsi="Arial" w:cs="Arial"/>
                <w:b/>
              </w:rPr>
              <w:t>ich</w:t>
            </w:r>
            <w:r w:rsidRPr="0029329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is e</w:t>
            </w:r>
            <w:r w:rsidRPr="00293292">
              <w:rPr>
                <w:rFonts w:ascii="Arial" w:hAnsi="Arial" w:cs="Arial"/>
                <w:b/>
                <w:spacing w:val="-1"/>
              </w:rPr>
              <w:t>c</w:t>
            </w:r>
            <w:r w:rsidRPr="00293292">
              <w:rPr>
                <w:rFonts w:ascii="Arial" w:hAnsi="Arial" w:cs="Arial"/>
                <w:b/>
              </w:rPr>
              <w:t>o</w:t>
            </w:r>
            <w:r w:rsidRPr="00293292">
              <w:rPr>
                <w:rFonts w:ascii="Arial" w:hAnsi="Arial" w:cs="Arial"/>
                <w:b/>
                <w:spacing w:val="-1"/>
              </w:rPr>
              <w:t>n</w:t>
            </w:r>
            <w:r w:rsidRPr="00293292">
              <w:rPr>
                <w:rFonts w:ascii="Arial" w:hAnsi="Arial" w:cs="Arial"/>
                <w:b/>
              </w:rPr>
              <w:t>o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</w:rPr>
              <w:t xml:space="preserve">ically </w:t>
            </w:r>
            <w:r w:rsidRPr="00293292">
              <w:rPr>
                <w:rFonts w:ascii="Arial" w:hAnsi="Arial" w:cs="Arial"/>
                <w:b/>
                <w:spacing w:val="3"/>
              </w:rPr>
              <w:t>i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  <w:spacing w:val="1"/>
              </w:rPr>
              <w:t>p</w:t>
            </w:r>
            <w:r w:rsidRPr="00293292">
              <w:rPr>
                <w:rFonts w:ascii="Arial" w:hAnsi="Arial" w:cs="Arial"/>
                <w:b/>
              </w:rPr>
              <w:t>o</w:t>
            </w:r>
            <w:r w:rsidRPr="00293292">
              <w:rPr>
                <w:rFonts w:ascii="Arial" w:hAnsi="Arial" w:cs="Arial"/>
                <w:b/>
                <w:spacing w:val="-1"/>
              </w:rPr>
              <w:t>r</w:t>
            </w:r>
            <w:r w:rsidRPr="00293292">
              <w:rPr>
                <w:rFonts w:ascii="Arial" w:hAnsi="Arial" w:cs="Arial"/>
                <w:b/>
              </w:rPr>
              <w:t>tant p</w:t>
            </w:r>
            <w:r w:rsidRPr="00293292">
              <w:rPr>
                <w:rFonts w:ascii="Arial" w:hAnsi="Arial" w:cs="Arial"/>
                <w:b/>
                <w:spacing w:val="1"/>
              </w:rPr>
              <w:t>l</w:t>
            </w:r>
            <w:r w:rsidRPr="00293292">
              <w:rPr>
                <w:rFonts w:ascii="Arial" w:hAnsi="Arial" w:cs="Arial"/>
                <w:b/>
                <w:spacing w:val="2"/>
              </w:rPr>
              <w:t>a</w:t>
            </w:r>
            <w:r w:rsidRPr="00293292">
              <w:rPr>
                <w:rFonts w:ascii="Arial" w:hAnsi="Arial" w:cs="Arial"/>
                <w:b/>
                <w:spacing w:val="1"/>
              </w:rPr>
              <w:t>n</w:t>
            </w:r>
            <w:r w:rsidRPr="00293292">
              <w:rPr>
                <w:rFonts w:ascii="Arial" w:hAnsi="Arial" w:cs="Arial"/>
                <w:b/>
              </w:rPr>
              <w:t>t a</w:t>
            </w:r>
            <w:r w:rsidRPr="00293292">
              <w:rPr>
                <w:rFonts w:ascii="Arial" w:hAnsi="Arial" w:cs="Arial"/>
                <w:b/>
                <w:spacing w:val="1"/>
              </w:rPr>
              <w:t>n</w:t>
            </w:r>
            <w:r w:rsidRPr="00293292">
              <w:rPr>
                <w:rFonts w:ascii="Arial" w:hAnsi="Arial" w:cs="Arial"/>
                <w:b/>
              </w:rPr>
              <w:t>d</w:t>
            </w:r>
            <w:r w:rsidRPr="0029329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i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  <w:spacing w:val="1"/>
              </w:rPr>
              <w:t>p</w:t>
            </w:r>
            <w:r w:rsidRPr="00293292">
              <w:rPr>
                <w:rFonts w:ascii="Arial" w:hAnsi="Arial" w:cs="Arial"/>
                <w:b/>
                <w:spacing w:val="-1"/>
              </w:rPr>
              <w:t>r</w:t>
            </w:r>
            <w:r w:rsidRPr="00293292">
              <w:rPr>
                <w:rFonts w:ascii="Arial" w:hAnsi="Arial" w:cs="Arial"/>
                <w:b/>
              </w:rPr>
              <w:t>ove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ag</w:t>
            </w:r>
            <w:r w:rsidRPr="00293292">
              <w:rPr>
                <w:rFonts w:ascii="Arial" w:hAnsi="Arial" w:cs="Arial"/>
                <w:b/>
                <w:spacing w:val="-1"/>
              </w:rPr>
              <w:t>r</w:t>
            </w:r>
            <w:r w:rsidRPr="00293292">
              <w:rPr>
                <w:rFonts w:ascii="Arial" w:hAnsi="Arial" w:cs="Arial"/>
                <w:b/>
              </w:rPr>
              <w:t>icu</w:t>
            </w:r>
            <w:r w:rsidRPr="00293292">
              <w:rPr>
                <w:rFonts w:ascii="Arial" w:hAnsi="Arial" w:cs="Arial"/>
                <w:b/>
                <w:spacing w:val="1"/>
              </w:rPr>
              <w:t>ltu</w:t>
            </w:r>
            <w:r w:rsidRPr="00293292">
              <w:rPr>
                <w:rFonts w:ascii="Arial" w:hAnsi="Arial" w:cs="Arial"/>
                <w:b/>
                <w:spacing w:val="-1"/>
              </w:rPr>
              <w:t>r</w:t>
            </w:r>
            <w:r w:rsidRPr="00293292">
              <w:rPr>
                <w:rFonts w:ascii="Arial" w:hAnsi="Arial" w:cs="Arial"/>
                <w:b/>
              </w:rPr>
              <w:t xml:space="preserve">al </w:t>
            </w:r>
            <w:r w:rsidRPr="00293292">
              <w:rPr>
                <w:rFonts w:ascii="Arial" w:hAnsi="Arial" w:cs="Arial"/>
                <w:b/>
                <w:spacing w:val="1"/>
              </w:rPr>
              <w:t>p</w:t>
            </w:r>
            <w:r w:rsidRPr="00293292">
              <w:rPr>
                <w:rFonts w:ascii="Arial" w:hAnsi="Arial" w:cs="Arial"/>
                <w:b/>
                <w:spacing w:val="-1"/>
              </w:rPr>
              <w:t>r</w:t>
            </w:r>
            <w:r w:rsidRPr="00293292">
              <w:rPr>
                <w:rFonts w:ascii="Arial" w:hAnsi="Arial" w:cs="Arial"/>
                <w:b/>
              </w:rPr>
              <w:t>a</w:t>
            </w:r>
            <w:r w:rsidRPr="00293292">
              <w:rPr>
                <w:rFonts w:ascii="Arial" w:hAnsi="Arial" w:cs="Arial"/>
                <w:b/>
                <w:spacing w:val="-1"/>
              </w:rPr>
              <w:t>c</w:t>
            </w:r>
            <w:r w:rsidRPr="00293292">
              <w:rPr>
                <w:rFonts w:ascii="Arial" w:hAnsi="Arial" w:cs="Arial"/>
                <w:b/>
              </w:rPr>
              <w:t>ti</w:t>
            </w:r>
            <w:r w:rsidRPr="00293292">
              <w:rPr>
                <w:rFonts w:ascii="Arial" w:hAnsi="Arial" w:cs="Arial"/>
                <w:b/>
                <w:spacing w:val="-1"/>
              </w:rPr>
              <w:t>ce</w:t>
            </w:r>
            <w:r w:rsidRPr="00293292">
              <w:rPr>
                <w:rFonts w:ascii="Arial" w:hAnsi="Arial" w:cs="Arial"/>
                <w:b/>
                <w:spacing w:val="2"/>
              </w:rPr>
              <w:t>s</w:t>
            </w:r>
            <w:r w:rsidRPr="002932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7B4E6E" w:rsidP="007B4E6E">
            <w:pPr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</w:rPr>
              <w:t xml:space="preserve">In the present study, the year wise decomposition was worked out. This also showed a particular trend which may reflect in the appendix provided. The growth is also average annual growth of area, yield and production of Soybean in </w:t>
            </w:r>
            <w:proofErr w:type="spellStart"/>
            <w:r w:rsidRPr="00293292">
              <w:rPr>
                <w:rFonts w:ascii="Arial" w:hAnsi="Arial" w:cs="Arial"/>
              </w:rPr>
              <w:t>Buldhana</w:t>
            </w:r>
            <w:proofErr w:type="spellEnd"/>
            <w:r w:rsidRPr="00293292">
              <w:rPr>
                <w:rFonts w:ascii="Arial" w:hAnsi="Arial" w:cs="Arial"/>
              </w:rPr>
              <w:t xml:space="preserve"> district. The present study also removes the residual effects caused by interaction effect and hence providing the absolute change.</w:t>
            </w:r>
          </w:p>
        </w:tc>
      </w:tr>
      <w:tr w:rsidR="0089510B" w:rsidRPr="00293292" w:rsidTr="00293292">
        <w:trPr>
          <w:trHeight w:hRule="exact" w:val="637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  <w:spacing w:val="-1"/>
              </w:rPr>
              <w:t>I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itle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f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icle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uit</w:t>
            </w:r>
            <w:r w:rsidRPr="00293292">
              <w:rPr>
                <w:rFonts w:ascii="Arial" w:hAnsi="Arial" w:cs="Arial"/>
                <w:b/>
                <w:spacing w:val="-1"/>
              </w:rPr>
              <w:t>a</w:t>
            </w:r>
            <w:r w:rsidRPr="00293292">
              <w:rPr>
                <w:rFonts w:ascii="Arial" w:hAnsi="Arial" w:cs="Arial"/>
                <w:b/>
              </w:rPr>
              <w:t>ble?</w:t>
            </w:r>
          </w:p>
          <w:p w:rsidR="0089510B" w:rsidRPr="00293292" w:rsidRDefault="00C85795">
            <w:pPr>
              <w:ind w:left="460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  <w:spacing w:val="1"/>
              </w:rPr>
              <w:t>(</w:t>
            </w:r>
            <w:r w:rsidRPr="00293292">
              <w:rPr>
                <w:rFonts w:ascii="Arial" w:hAnsi="Arial" w:cs="Arial"/>
                <w:b/>
                <w:spacing w:val="-1"/>
              </w:rPr>
              <w:t>I</w:t>
            </w:r>
            <w:r w:rsidRPr="00293292">
              <w:rPr>
                <w:rFonts w:ascii="Arial" w:hAnsi="Arial" w:cs="Arial"/>
                <w:b/>
              </w:rPr>
              <w:t>f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n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t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ple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u</w:t>
            </w:r>
            <w:r w:rsidRPr="00293292">
              <w:rPr>
                <w:rFonts w:ascii="Arial" w:hAnsi="Arial" w:cs="Arial"/>
                <w:b/>
                <w:spacing w:val="1"/>
              </w:rPr>
              <w:t>gg</w:t>
            </w:r>
            <w:r w:rsidRPr="00293292">
              <w:rPr>
                <w:rFonts w:ascii="Arial" w:hAnsi="Arial" w:cs="Arial"/>
                <w:b/>
              </w:rPr>
              <w:t>est</w:t>
            </w:r>
            <w:r w:rsidRPr="002932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n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lt</w:t>
            </w:r>
            <w:r w:rsidRPr="00293292">
              <w:rPr>
                <w:rFonts w:ascii="Arial" w:hAnsi="Arial" w:cs="Arial"/>
                <w:b/>
                <w:spacing w:val="-2"/>
              </w:rPr>
              <w:t>e</w:t>
            </w:r>
            <w:r w:rsidRPr="00293292">
              <w:rPr>
                <w:rFonts w:ascii="Arial" w:hAnsi="Arial" w:cs="Arial"/>
                <w:b/>
              </w:rPr>
              <w:t>rn</w:t>
            </w:r>
            <w:r w:rsidRPr="00293292">
              <w:rPr>
                <w:rFonts w:ascii="Arial" w:hAnsi="Arial" w:cs="Arial"/>
                <w:b/>
                <w:spacing w:val="1"/>
              </w:rPr>
              <w:t>at</w:t>
            </w:r>
            <w:r w:rsidRPr="00293292">
              <w:rPr>
                <w:rFonts w:ascii="Arial" w:hAnsi="Arial" w:cs="Arial"/>
                <w:b/>
              </w:rPr>
              <w:t>i</w:t>
            </w:r>
            <w:r w:rsidRPr="00293292">
              <w:rPr>
                <w:rFonts w:ascii="Arial" w:hAnsi="Arial" w:cs="Arial"/>
                <w:b/>
                <w:spacing w:val="1"/>
              </w:rPr>
              <w:t>v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89510B">
            <w:pPr>
              <w:spacing w:before="7" w:line="220" w:lineRule="exact"/>
              <w:rPr>
                <w:rFonts w:ascii="Arial" w:hAnsi="Arial" w:cs="Arial"/>
              </w:rPr>
            </w:pPr>
          </w:p>
          <w:p w:rsidR="0089510B" w:rsidRPr="00293292" w:rsidRDefault="00C85795">
            <w:pPr>
              <w:ind w:left="102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  <w:spacing w:val="-1"/>
              </w:rPr>
              <w:t>Y</w:t>
            </w:r>
            <w:r w:rsidRPr="00293292">
              <w:rPr>
                <w:rFonts w:ascii="Arial" w:eastAsia="Arial" w:hAnsi="Arial" w:cs="Arial"/>
              </w:rPr>
              <w:t>e</w:t>
            </w:r>
            <w:r w:rsidRPr="00293292">
              <w:rPr>
                <w:rFonts w:ascii="Arial" w:eastAsia="Arial" w:hAnsi="Arial" w:cs="Arial"/>
                <w:spacing w:val="1"/>
              </w:rPr>
              <w:t>s</w:t>
            </w:r>
            <w:r w:rsidRPr="00293292">
              <w:rPr>
                <w:rFonts w:ascii="Arial" w:eastAsia="Arial" w:hAnsi="Arial" w:cs="Arial"/>
              </w:rPr>
              <w:t>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89510B">
            <w:pPr>
              <w:rPr>
                <w:rFonts w:ascii="Arial" w:hAnsi="Arial" w:cs="Arial"/>
              </w:rPr>
            </w:pPr>
          </w:p>
        </w:tc>
      </w:tr>
      <w:tr w:rsidR="0089510B" w:rsidRPr="00293292" w:rsidTr="00293292">
        <w:trPr>
          <w:trHeight w:hRule="exact" w:val="529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  <w:spacing w:val="-1"/>
              </w:rPr>
              <w:t>I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b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ct</w:t>
            </w:r>
            <w:r w:rsidRPr="002932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f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ic</w:t>
            </w:r>
            <w:r w:rsidRPr="00293292">
              <w:rPr>
                <w:rFonts w:ascii="Arial" w:hAnsi="Arial" w:cs="Arial"/>
                <w:b/>
                <w:spacing w:val="3"/>
              </w:rPr>
              <w:t>l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c</w:t>
            </w:r>
            <w:r w:rsidRPr="00293292">
              <w:rPr>
                <w:rFonts w:ascii="Arial" w:hAnsi="Arial" w:cs="Arial"/>
                <w:b/>
                <w:spacing w:val="4"/>
              </w:rPr>
              <w:t>o</w:t>
            </w:r>
            <w:r w:rsidRPr="00293292">
              <w:rPr>
                <w:rFonts w:ascii="Arial" w:hAnsi="Arial" w:cs="Arial"/>
                <w:b/>
                <w:spacing w:val="-5"/>
              </w:rPr>
              <w:t>m</w:t>
            </w:r>
            <w:r w:rsidRPr="00293292">
              <w:rPr>
                <w:rFonts w:ascii="Arial" w:hAnsi="Arial" w:cs="Arial"/>
                <w:b/>
              </w:rPr>
              <w:t>pr</w:t>
            </w:r>
            <w:r w:rsidRPr="00293292">
              <w:rPr>
                <w:rFonts w:ascii="Arial" w:hAnsi="Arial" w:cs="Arial"/>
                <w:b/>
                <w:spacing w:val="3"/>
              </w:rPr>
              <w:t>e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2"/>
              </w:rPr>
              <w:t>n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i</w:t>
            </w:r>
            <w:r w:rsidRPr="00293292">
              <w:rPr>
                <w:rFonts w:ascii="Arial" w:hAnsi="Arial" w:cs="Arial"/>
                <w:b/>
                <w:spacing w:val="1"/>
              </w:rPr>
              <w:t>v</w:t>
            </w:r>
            <w:r w:rsidRPr="00293292">
              <w:rPr>
                <w:rFonts w:ascii="Arial" w:hAnsi="Arial" w:cs="Arial"/>
                <w:b/>
              </w:rPr>
              <w:t>e?</w:t>
            </w:r>
            <w:r w:rsidRPr="0029329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Do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yo</w:t>
            </w:r>
            <w:r w:rsidRPr="00293292">
              <w:rPr>
                <w:rFonts w:ascii="Arial" w:hAnsi="Arial" w:cs="Arial"/>
                <w:b/>
              </w:rPr>
              <w:t>u</w:t>
            </w:r>
          </w:p>
          <w:p w:rsidR="0089510B" w:rsidRPr="00293292" w:rsidRDefault="00C85795">
            <w:pPr>
              <w:ind w:left="460" w:right="196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u</w:t>
            </w:r>
            <w:r w:rsidRPr="00293292">
              <w:rPr>
                <w:rFonts w:ascii="Arial" w:hAnsi="Arial" w:cs="Arial"/>
                <w:b/>
                <w:spacing w:val="1"/>
              </w:rPr>
              <w:t>gg</w:t>
            </w:r>
            <w:r w:rsidRPr="00293292">
              <w:rPr>
                <w:rFonts w:ascii="Arial" w:hAnsi="Arial" w:cs="Arial"/>
                <w:b/>
              </w:rPr>
              <w:t>est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d</w:t>
            </w:r>
            <w:r w:rsidRPr="00293292">
              <w:rPr>
                <w:rFonts w:ascii="Arial" w:hAnsi="Arial" w:cs="Arial"/>
                <w:b/>
                <w:spacing w:val="-1"/>
              </w:rPr>
              <w:t>d</w:t>
            </w:r>
            <w:r w:rsidRPr="00293292">
              <w:rPr>
                <w:rFonts w:ascii="Arial" w:hAnsi="Arial" w:cs="Arial"/>
                <w:b/>
              </w:rPr>
              <w:t>iti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n</w:t>
            </w:r>
            <w:r w:rsidRPr="002932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(o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dele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i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n)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f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  <w:spacing w:val="-5"/>
              </w:rPr>
              <w:t>m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p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  <w:spacing w:val="2"/>
              </w:rPr>
              <w:t>i</w:t>
            </w:r>
            <w:r w:rsidRPr="00293292">
              <w:rPr>
                <w:rFonts w:ascii="Arial" w:hAnsi="Arial" w:cs="Arial"/>
                <w:b/>
              </w:rPr>
              <w:t>nts</w:t>
            </w:r>
            <w:r w:rsidRPr="002932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in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</w:t>
            </w:r>
            <w:r w:rsidRPr="00293292">
              <w:rPr>
                <w:rFonts w:ascii="Arial" w:hAnsi="Arial" w:cs="Arial"/>
                <w:b/>
                <w:spacing w:val="2"/>
              </w:rPr>
              <w:t>i</w:t>
            </w:r>
            <w:r w:rsidRPr="00293292">
              <w:rPr>
                <w:rFonts w:ascii="Arial" w:hAnsi="Arial" w:cs="Arial"/>
                <w:b/>
              </w:rPr>
              <w:t xml:space="preserve">s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1"/>
              </w:rPr>
              <w:t>ct</w:t>
            </w:r>
            <w:r w:rsidRPr="00293292">
              <w:rPr>
                <w:rFonts w:ascii="Arial" w:hAnsi="Arial" w:cs="Arial"/>
                <w:b/>
              </w:rPr>
              <w:t>i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n?</w:t>
            </w:r>
            <w:r w:rsidRPr="002932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Ple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2"/>
              </w:rPr>
              <w:t>w</w:t>
            </w:r>
            <w:r w:rsidRPr="00293292">
              <w:rPr>
                <w:rFonts w:ascii="Arial" w:hAnsi="Arial" w:cs="Arial"/>
                <w:b/>
              </w:rPr>
              <w:t>ri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yo</w:t>
            </w:r>
            <w:r w:rsidRPr="00293292">
              <w:rPr>
                <w:rFonts w:ascii="Arial" w:hAnsi="Arial" w:cs="Arial"/>
                <w:b/>
              </w:rPr>
              <w:t>ur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u</w:t>
            </w:r>
            <w:r w:rsidRPr="00293292">
              <w:rPr>
                <w:rFonts w:ascii="Arial" w:hAnsi="Arial" w:cs="Arial"/>
                <w:b/>
                <w:spacing w:val="1"/>
              </w:rPr>
              <w:t>gg</w:t>
            </w:r>
            <w:r w:rsidRPr="00293292">
              <w:rPr>
                <w:rFonts w:ascii="Arial" w:hAnsi="Arial" w:cs="Arial"/>
                <w:b/>
              </w:rPr>
              <w:t>esti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ns</w:t>
            </w:r>
            <w:r w:rsidRPr="0029329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her</w:t>
            </w:r>
            <w:r w:rsidRPr="00293292">
              <w:rPr>
                <w:rFonts w:ascii="Arial" w:hAnsi="Arial" w:cs="Arial"/>
                <w:b/>
                <w:spacing w:val="1"/>
              </w:rPr>
              <w:t>e</w:t>
            </w:r>
            <w:r w:rsidRPr="002932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  <w:spacing w:val="-1"/>
              </w:rPr>
              <w:t>Y</w:t>
            </w:r>
            <w:r w:rsidRPr="00293292">
              <w:rPr>
                <w:rFonts w:ascii="Arial" w:eastAsia="Arial" w:hAnsi="Arial" w:cs="Arial"/>
              </w:rPr>
              <w:t>e</w:t>
            </w:r>
            <w:r w:rsidRPr="00293292">
              <w:rPr>
                <w:rFonts w:ascii="Arial" w:eastAsia="Arial" w:hAnsi="Arial" w:cs="Arial"/>
                <w:spacing w:val="1"/>
              </w:rPr>
              <w:t>s</w:t>
            </w:r>
            <w:r w:rsidRPr="00293292">
              <w:rPr>
                <w:rFonts w:ascii="Arial" w:eastAsia="Arial" w:hAnsi="Arial" w:cs="Arial"/>
              </w:rPr>
              <w:t>.</w:t>
            </w:r>
            <w:r w:rsidRPr="00293292">
              <w:rPr>
                <w:rFonts w:ascii="Arial" w:eastAsia="Arial" w:hAnsi="Arial" w:cs="Arial"/>
                <w:spacing w:val="-2"/>
              </w:rPr>
              <w:t xml:space="preserve"> </w:t>
            </w:r>
            <w:r w:rsidRPr="00293292">
              <w:rPr>
                <w:rFonts w:ascii="Arial" w:eastAsia="Arial" w:hAnsi="Arial" w:cs="Arial"/>
                <w:spacing w:val="-1"/>
              </w:rPr>
              <w:t>A</w:t>
            </w:r>
            <w:r w:rsidRPr="00293292">
              <w:rPr>
                <w:rFonts w:ascii="Arial" w:eastAsia="Arial" w:hAnsi="Arial" w:cs="Arial"/>
              </w:rPr>
              <w:t>dd</w:t>
            </w:r>
            <w:r w:rsidRPr="00293292">
              <w:rPr>
                <w:rFonts w:ascii="Arial" w:eastAsia="Arial" w:hAnsi="Arial" w:cs="Arial"/>
                <w:spacing w:val="-5"/>
              </w:rPr>
              <w:t xml:space="preserve"> </w:t>
            </w:r>
            <w:r w:rsidRPr="00293292">
              <w:rPr>
                <w:rFonts w:ascii="Arial" w:eastAsia="Arial" w:hAnsi="Arial" w:cs="Arial"/>
                <w:spacing w:val="1"/>
              </w:rPr>
              <w:t>s</w:t>
            </w:r>
            <w:r w:rsidRPr="00293292">
              <w:rPr>
                <w:rFonts w:ascii="Arial" w:eastAsia="Arial" w:hAnsi="Arial" w:cs="Arial"/>
              </w:rPr>
              <w:t>o</w:t>
            </w:r>
            <w:r w:rsidRPr="00293292">
              <w:rPr>
                <w:rFonts w:ascii="Arial" w:eastAsia="Arial" w:hAnsi="Arial" w:cs="Arial"/>
                <w:spacing w:val="4"/>
              </w:rPr>
              <w:t>m</w:t>
            </w:r>
            <w:r w:rsidRPr="00293292">
              <w:rPr>
                <w:rFonts w:ascii="Arial" w:eastAsia="Arial" w:hAnsi="Arial" w:cs="Arial"/>
              </w:rPr>
              <w:t>e</w:t>
            </w:r>
            <w:r w:rsidRPr="00293292">
              <w:rPr>
                <w:rFonts w:ascii="Arial" w:eastAsia="Arial" w:hAnsi="Arial" w:cs="Arial"/>
                <w:spacing w:val="-5"/>
              </w:rPr>
              <w:t xml:space="preserve"> </w:t>
            </w:r>
            <w:r w:rsidRPr="00293292">
              <w:rPr>
                <w:rFonts w:ascii="Arial" w:eastAsia="Arial" w:hAnsi="Arial" w:cs="Arial"/>
                <w:spacing w:val="3"/>
              </w:rPr>
              <w:t>k</w:t>
            </w:r>
            <w:r w:rsidRPr="00293292">
              <w:rPr>
                <w:rFonts w:ascii="Arial" w:eastAsia="Arial" w:hAnsi="Arial" w:cs="Arial"/>
                <w:spacing w:val="2"/>
              </w:rPr>
              <w:t>e</w:t>
            </w:r>
            <w:r w:rsidRPr="00293292">
              <w:rPr>
                <w:rFonts w:ascii="Arial" w:eastAsia="Arial" w:hAnsi="Arial" w:cs="Arial"/>
                <w:spacing w:val="-4"/>
              </w:rPr>
              <w:t>y</w:t>
            </w:r>
            <w:r w:rsidRPr="00293292">
              <w:rPr>
                <w:rFonts w:ascii="Arial" w:eastAsia="Arial" w:hAnsi="Arial" w:cs="Arial"/>
              </w:rPr>
              <w:t>words</w:t>
            </w:r>
            <w:r w:rsidRPr="00293292"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 w:rsidRPr="00293292">
              <w:rPr>
                <w:rFonts w:ascii="Arial" w:eastAsia="Arial" w:hAnsi="Arial" w:cs="Arial"/>
                <w:spacing w:val="-2"/>
              </w:rPr>
              <w:t>w</w:t>
            </w:r>
            <w:r w:rsidRPr="00293292">
              <w:rPr>
                <w:rFonts w:ascii="Arial" w:eastAsia="Arial" w:hAnsi="Arial" w:cs="Arial"/>
              </w:rPr>
              <w:t>.r.</w:t>
            </w:r>
            <w:r w:rsidRPr="00293292">
              <w:rPr>
                <w:rFonts w:ascii="Arial" w:eastAsia="Arial" w:hAnsi="Arial" w:cs="Arial"/>
                <w:spacing w:val="2"/>
              </w:rPr>
              <w:t>t</w:t>
            </w:r>
            <w:r w:rsidRPr="00293292">
              <w:rPr>
                <w:rFonts w:ascii="Arial" w:eastAsia="Arial" w:hAnsi="Arial" w:cs="Arial"/>
              </w:rPr>
              <w:t>.</w:t>
            </w:r>
            <w:proofErr w:type="spellEnd"/>
            <w:r w:rsidRPr="00293292">
              <w:rPr>
                <w:rFonts w:ascii="Arial" w:eastAsia="Arial" w:hAnsi="Arial" w:cs="Arial"/>
                <w:spacing w:val="-4"/>
              </w:rPr>
              <w:t xml:space="preserve"> </w:t>
            </w:r>
            <w:r w:rsidRPr="00293292">
              <w:rPr>
                <w:rFonts w:ascii="Arial" w:eastAsia="Arial" w:hAnsi="Arial" w:cs="Arial"/>
              </w:rPr>
              <w:t>re</w:t>
            </w:r>
            <w:r w:rsidRPr="00293292">
              <w:rPr>
                <w:rFonts w:ascii="Arial" w:eastAsia="Arial" w:hAnsi="Arial" w:cs="Arial"/>
                <w:spacing w:val="1"/>
              </w:rPr>
              <w:t>s</w:t>
            </w:r>
            <w:r w:rsidRPr="00293292">
              <w:rPr>
                <w:rFonts w:ascii="Arial" w:eastAsia="Arial" w:hAnsi="Arial" w:cs="Arial"/>
              </w:rPr>
              <w:t>e</w:t>
            </w:r>
            <w:r w:rsidRPr="00293292">
              <w:rPr>
                <w:rFonts w:ascii="Arial" w:eastAsia="Arial" w:hAnsi="Arial" w:cs="Arial"/>
                <w:spacing w:val="-1"/>
              </w:rPr>
              <w:t>a</w:t>
            </w:r>
            <w:r w:rsidRPr="00293292">
              <w:rPr>
                <w:rFonts w:ascii="Arial" w:eastAsia="Arial" w:hAnsi="Arial" w:cs="Arial"/>
                <w:spacing w:val="1"/>
              </w:rPr>
              <w:t>rc</w:t>
            </w:r>
            <w:r w:rsidRPr="00293292">
              <w:rPr>
                <w:rFonts w:ascii="Arial" w:eastAsia="Arial" w:hAnsi="Arial" w:cs="Arial"/>
              </w:rPr>
              <w:t>h</w:t>
            </w:r>
            <w:r w:rsidRPr="00293292">
              <w:rPr>
                <w:rFonts w:ascii="Arial" w:eastAsia="Arial" w:hAnsi="Arial" w:cs="Arial"/>
                <w:spacing w:val="-8"/>
              </w:rPr>
              <w:t xml:space="preserve"> </w:t>
            </w:r>
            <w:r w:rsidRPr="00293292">
              <w:rPr>
                <w:rFonts w:ascii="Arial" w:eastAsia="Arial" w:hAnsi="Arial" w:cs="Arial"/>
                <w:spacing w:val="1"/>
              </w:rPr>
              <w:t>t</w:t>
            </w:r>
            <w:r w:rsidRPr="00293292">
              <w:rPr>
                <w:rFonts w:ascii="Arial" w:eastAsia="Arial" w:hAnsi="Arial" w:cs="Arial"/>
              </w:rPr>
              <w:t>o</w:t>
            </w:r>
            <w:r w:rsidRPr="00293292">
              <w:rPr>
                <w:rFonts w:ascii="Arial" w:eastAsia="Arial" w:hAnsi="Arial" w:cs="Arial"/>
                <w:spacing w:val="-1"/>
              </w:rPr>
              <w:t>pi</w:t>
            </w:r>
            <w:r w:rsidRPr="00293292">
              <w:rPr>
                <w:rFonts w:ascii="Arial" w:eastAsia="Arial" w:hAnsi="Arial" w:cs="Arial"/>
                <w:spacing w:val="1"/>
              </w:rPr>
              <w:t>c</w:t>
            </w:r>
            <w:r w:rsidRPr="00293292">
              <w:rPr>
                <w:rFonts w:ascii="Arial" w:eastAsia="Arial" w:hAnsi="Arial" w:cs="Arial"/>
              </w:rPr>
              <w:t>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7B4E6E">
            <w:pPr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</w:rPr>
              <w:t>I have tried adding few key words in the original manuscript.</w:t>
            </w:r>
          </w:p>
        </w:tc>
      </w:tr>
      <w:tr w:rsidR="0089510B" w:rsidRPr="00293292" w:rsidTr="00293292">
        <w:trPr>
          <w:trHeight w:hRule="exact" w:val="715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  <w:spacing w:val="-1"/>
              </w:rPr>
              <w:t>I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 xml:space="preserve">he 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n</w:t>
            </w:r>
            <w:r w:rsidRPr="00293292">
              <w:rPr>
                <w:rFonts w:ascii="Arial" w:hAnsi="Arial" w:cs="Arial"/>
                <w:b/>
                <w:spacing w:val="1"/>
              </w:rPr>
              <w:t>u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c</w:t>
            </w:r>
            <w:r w:rsidRPr="00293292">
              <w:rPr>
                <w:rFonts w:ascii="Arial" w:hAnsi="Arial" w:cs="Arial"/>
                <w:b/>
                <w:spacing w:val="1"/>
              </w:rPr>
              <w:t>r</w:t>
            </w:r>
            <w:r w:rsidRPr="00293292">
              <w:rPr>
                <w:rFonts w:ascii="Arial" w:hAnsi="Arial" w:cs="Arial"/>
                <w:b/>
              </w:rPr>
              <w:t>ipt</w:t>
            </w:r>
            <w:r w:rsidRPr="002932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  <w:spacing w:val="3"/>
              </w:rPr>
              <w:t>c</w:t>
            </w:r>
            <w:r w:rsidRPr="00293292">
              <w:rPr>
                <w:rFonts w:ascii="Arial" w:hAnsi="Arial" w:cs="Arial"/>
                <w:b/>
              </w:rPr>
              <w:t>ientific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ll</w:t>
            </w:r>
            <w:r w:rsidRPr="00293292">
              <w:rPr>
                <w:rFonts w:ascii="Arial" w:hAnsi="Arial" w:cs="Arial"/>
                <w:b/>
                <w:spacing w:val="1"/>
              </w:rPr>
              <w:t>y</w:t>
            </w:r>
            <w:r w:rsidRPr="00293292">
              <w:rPr>
                <w:rFonts w:ascii="Arial" w:hAnsi="Arial" w:cs="Arial"/>
                <w:b/>
              </w:rPr>
              <w:t>,</w:t>
            </w:r>
            <w:r w:rsidRPr="0029329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c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r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1"/>
              </w:rPr>
              <w:t>ct</w:t>
            </w:r>
            <w:r w:rsidRPr="00293292">
              <w:rPr>
                <w:rFonts w:ascii="Arial" w:hAnsi="Arial" w:cs="Arial"/>
                <w:b/>
              </w:rPr>
              <w:t>?</w:t>
            </w:r>
            <w:r w:rsidRPr="002932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Ple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2"/>
              </w:rPr>
              <w:t>w</w:t>
            </w:r>
            <w:r w:rsidRPr="00293292">
              <w:rPr>
                <w:rFonts w:ascii="Arial" w:hAnsi="Arial" w:cs="Arial"/>
                <w:b/>
              </w:rPr>
              <w:t>ri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e</w:t>
            </w:r>
          </w:p>
          <w:p w:rsidR="0089510B" w:rsidRPr="00293292" w:rsidRDefault="00C85795">
            <w:pPr>
              <w:ind w:left="460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</w:rPr>
              <w:t>her</w:t>
            </w:r>
            <w:r w:rsidRPr="00293292">
              <w:rPr>
                <w:rFonts w:ascii="Arial" w:hAnsi="Arial" w:cs="Arial"/>
                <w:b/>
                <w:spacing w:val="1"/>
              </w:rPr>
              <w:t>e</w:t>
            </w:r>
            <w:r w:rsidRPr="002932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89510B">
            <w:pPr>
              <w:spacing w:before="14" w:line="220" w:lineRule="exact"/>
              <w:rPr>
                <w:rFonts w:ascii="Arial" w:hAnsi="Arial" w:cs="Arial"/>
              </w:rPr>
            </w:pPr>
          </w:p>
          <w:p w:rsidR="0089510B" w:rsidRPr="00293292" w:rsidRDefault="00C85795">
            <w:pPr>
              <w:ind w:left="102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  <w:spacing w:val="-1"/>
              </w:rPr>
              <w:t>Y</w:t>
            </w:r>
            <w:r w:rsidRPr="00293292">
              <w:rPr>
                <w:rFonts w:ascii="Arial" w:eastAsia="Arial" w:hAnsi="Arial" w:cs="Arial"/>
              </w:rPr>
              <w:t>es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89510B">
            <w:pPr>
              <w:rPr>
                <w:rFonts w:ascii="Arial" w:hAnsi="Arial" w:cs="Arial"/>
              </w:rPr>
            </w:pPr>
          </w:p>
        </w:tc>
      </w:tr>
      <w:tr w:rsidR="0089510B" w:rsidRPr="00293292" w:rsidTr="00293292">
        <w:trPr>
          <w:trHeight w:hRule="exact" w:val="744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</w:rPr>
              <w:t>Are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ef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1"/>
              </w:rPr>
              <w:t>r</w:t>
            </w:r>
            <w:r w:rsidRPr="00293292">
              <w:rPr>
                <w:rFonts w:ascii="Arial" w:hAnsi="Arial" w:cs="Arial"/>
                <w:b/>
              </w:rPr>
              <w:t>enc</w:t>
            </w:r>
            <w:r w:rsidRPr="00293292">
              <w:rPr>
                <w:rFonts w:ascii="Arial" w:hAnsi="Arial" w:cs="Arial"/>
                <w:b/>
                <w:spacing w:val="1"/>
              </w:rPr>
              <w:t>e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uf</w:t>
            </w:r>
            <w:r w:rsidRPr="00293292">
              <w:rPr>
                <w:rFonts w:ascii="Arial" w:hAnsi="Arial" w:cs="Arial"/>
                <w:b/>
                <w:spacing w:val="1"/>
              </w:rPr>
              <w:t>f</w:t>
            </w:r>
            <w:r w:rsidRPr="00293292">
              <w:rPr>
                <w:rFonts w:ascii="Arial" w:hAnsi="Arial" w:cs="Arial"/>
                <w:b/>
              </w:rPr>
              <w:t>icient</w:t>
            </w:r>
            <w:r w:rsidRPr="0029329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nd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e</w:t>
            </w:r>
            <w:r w:rsidRPr="00293292">
              <w:rPr>
                <w:rFonts w:ascii="Arial" w:hAnsi="Arial" w:cs="Arial"/>
                <w:b/>
              </w:rPr>
              <w:t>c</w:t>
            </w:r>
            <w:r w:rsidRPr="00293292">
              <w:rPr>
                <w:rFonts w:ascii="Arial" w:hAnsi="Arial" w:cs="Arial"/>
                <w:b/>
                <w:spacing w:val="1"/>
              </w:rPr>
              <w:t>e</w:t>
            </w:r>
            <w:r w:rsidRPr="00293292">
              <w:rPr>
                <w:rFonts w:ascii="Arial" w:hAnsi="Arial" w:cs="Arial"/>
                <w:b/>
              </w:rPr>
              <w:t>nt?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I</w:t>
            </w:r>
            <w:r w:rsidRPr="00293292">
              <w:rPr>
                <w:rFonts w:ascii="Arial" w:hAnsi="Arial" w:cs="Arial"/>
                <w:b/>
              </w:rPr>
              <w:t xml:space="preserve">f </w:t>
            </w:r>
            <w:r w:rsidRPr="00293292">
              <w:rPr>
                <w:rFonts w:ascii="Arial" w:hAnsi="Arial" w:cs="Arial"/>
                <w:b/>
                <w:spacing w:val="1"/>
              </w:rPr>
              <w:t>yo</w:t>
            </w:r>
            <w:r w:rsidRPr="00293292">
              <w:rPr>
                <w:rFonts w:ascii="Arial" w:hAnsi="Arial" w:cs="Arial"/>
                <w:b/>
              </w:rPr>
              <w:t>u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h</w:t>
            </w:r>
            <w:r w:rsidRPr="00293292">
              <w:rPr>
                <w:rFonts w:ascii="Arial" w:hAnsi="Arial" w:cs="Arial"/>
                <w:b/>
                <w:spacing w:val="1"/>
              </w:rPr>
              <w:t>av</w:t>
            </w:r>
            <w:r w:rsidRPr="00293292">
              <w:rPr>
                <w:rFonts w:ascii="Arial" w:hAnsi="Arial" w:cs="Arial"/>
                <w:b/>
              </w:rPr>
              <w:t>e</w:t>
            </w:r>
          </w:p>
          <w:p w:rsidR="0089510B" w:rsidRPr="00293292" w:rsidRDefault="00C85795">
            <w:pPr>
              <w:spacing w:before="5" w:line="220" w:lineRule="exact"/>
              <w:ind w:left="460" w:right="447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u</w:t>
            </w:r>
            <w:r w:rsidRPr="00293292">
              <w:rPr>
                <w:rFonts w:ascii="Arial" w:hAnsi="Arial" w:cs="Arial"/>
                <w:b/>
                <w:spacing w:val="1"/>
              </w:rPr>
              <w:t>gg</w:t>
            </w:r>
            <w:r w:rsidRPr="00293292">
              <w:rPr>
                <w:rFonts w:ascii="Arial" w:hAnsi="Arial" w:cs="Arial"/>
                <w:b/>
              </w:rPr>
              <w:t>es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i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ns</w:t>
            </w:r>
            <w:r w:rsidRPr="0029329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f</w:t>
            </w:r>
            <w:r w:rsidRPr="0029329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d</w:t>
            </w:r>
            <w:r w:rsidRPr="00293292">
              <w:rPr>
                <w:rFonts w:ascii="Arial" w:hAnsi="Arial" w:cs="Arial"/>
                <w:b/>
                <w:spacing w:val="-1"/>
              </w:rPr>
              <w:t>d</w:t>
            </w:r>
            <w:r w:rsidRPr="00293292">
              <w:rPr>
                <w:rFonts w:ascii="Arial" w:hAnsi="Arial" w:cs="Arial"/>
                <w:b/>
              </w:rPr>
              <w:t>iti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n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l</w:t>
            </w:r>
            <w:r w:rsidRPr="0029329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r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1"/>
              </w:rPr>
              <w:t>f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1"/>
              </w:rPr>
              <w:t>r</w:t>
            </w:r>
            <w:r w:rsidRPr="00293292">
              <w:rPr>
                <w:rFonts w:ascii="Arial" w:hAnsi="Arial" w:cs="Arial"/>
                <w:b/>
              </w:rPr>
              <w:t>enc</w:t>
            </w:r>
            <w:r w:rsidRPr="00293292">
              <w:rPr>
                <w:rFonts w:ascii="Arial" w:hAnsi="Arial" w:cs="Arial"/>
                <w:b/>
                <w:spacing w:val="1"/>
              </w:rPr>
              <w:t>e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,</w:t>
            </w:r>
            <w:r w:rsidRPr="0029329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ple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e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  <w:spacing w:val="3"/>
              </w:rPr>
              <w:t>e</w:t>
            </w:r>
            <w:r w:rsidRPr="00293292">
              <w:rPr>
                <w:rFonts w:ascii="Arial" w:hAnsi="Arial" w:cs="Arial"/>
                <w:b/>
              </w:rPr>
              <w:t>nti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 xml:space="preserve">n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</w:t>
            </w:r>
            <w:r w:rsidRPr="00293292">
              <w:rPr>
                <w:rFonts w:ascii="Arial" w:hAnsi="Arial" w:cs="Arial"/>
                <w:b/>
                <w:spacing w:val="2"/>
              </w:rPr>
              <w:t>e</w:t>
            </w:r>
            <w:r w:rsidRPr="00293292">
              <w:rPr>
                <w:rFonts w:ascii="Arial" w:hAnsi="Arial" w:cs="Arial"/>
                <w:b/>
              </w:rPr>
              <w:t>m</w:t>
            </w:r>
            <w:r w:rsidRPr="0029329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in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ev</w:t>
            </w:r>
            <w:r w:rsidRPr="00293292">
              <w:rPr>
                <w:rFonts w:ascii="Arial" w:hAnsi="Arial" w:cs="Arial"/>
                <w:b/>
              </w:rPr>
              <w:t>iew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fo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-5"/>
              </w:rPr>
              <w:t>m</w:t>
            </w:r>
            <w:r w:rsidRPr="0029329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89510B">
            <w:pPr>
              <w:spacing w:before="2" w:line="220" w:lineRule="exact"/>
              <w:rPr>
                <w:rFonts w:ascii="Arial" w:hAnsi="Arial" w:cs="Arial"/>
              </w:rPr>
            </w:pPr>
          </w:p>
          <w:p w:rsidR="0089510B" w:rsidRPr="00293292" w:rsidRDefault="00C85795">
            <w:pPr>
              <w:ind w:left="102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spacing w:val="1"/>
              </w:rPr>
              <w:t>P</w:t>
            </w:r>
            <w:r w:rsidRPr="00293292">
              <w:rPr>
                <w:rFonts w:ascii="Arial" w:hAnsi="Arial" w:cs="Arial"/>
              </w:rPr>
              <w:t>rop</w:t>
            </w:r>
            <w:r w:rsidRPr="00293292">
              <w:rPr>
                <w:rFonts w:ascii="Arial" w:hAnsi="Arial" w:cs="Arial"/>
                <w:spacing w:val="-2"/>
              </w:rPr>
              <w:t>e</w:t>
            </w:r>
            <w:r w:rsidRPr="00293292">
              <w:rPr>
                <w:rFonts w:ascii="Arial" w:hAnsi="Arial" w:cs="Arial"/>
              </w:rPr>
              <w:t xml:space="preserve">r </w:t>
            </w:r>
            <w:r w:rsidRPr="00293292">
              <w:rPr>
                <w:rFonts w:ascii="Arial" w:hAnsi="Arial" w:cs="Arial"/>
                <w:spacing w:val="-1"/>
              </w:rPr>
              <w:t>r</w:t>
            </w:r>
            <w:r w:rsidRPr="00293292">
              <w:rPr>
                <w:rFonts w:ascii="Arial" w:hAnsi="Arial" w:cs="Arial"/>
                <w:spacing w:val="1"/>
              </w:rPr>
              <w:t>e</w:t>
            </w:r>
            <w:r w:rsidRPr="00293292">
              <w:rPr>
                <w:rFonts w:ascii="Arial" w:hAnsi="Arial" w:cs="Arial"/>
                <w:spacing w:val="-1"/>
              </w:rPr>
              <w:t>ce</w:t>
            </w:r>
            <w:r w:rsidRPr="00293292">
              <w:rPr>
                <w:rFonts w:ascii="Arial" w:hAnsi="Arial" w:cs="Arial"/>
              </w:rPr>
              <w:t xml:space="preserve">nt </w:t>
            </w:r>
            <w:r w:rsidRPr="00293292">
              <w:rPr>
                <w:rFonts w:ascii="Arial" w:hAnsi="Arial" w:cs="Arial"/>
                <w:spacing w:val="2"/>
              </w:rPr>
              <w:t>r</w:t>
            </w:r>
            <w:r w:rsidRPr="00293292">
              <w:rPr>
                <w:rFonts w:ascii="Arial" w:hAnsi="Arial" w:cs="Arial"/>
                <w:spacing w:val="-1"/>
              </w:rPr>
              <w:t>e</w:t>
            </w:r>
            <w:r w:rsidRPr="00293292">
              <w:rPr>
                <w:rFonts w:ascii="Arial" w:hAnsi="Arial" w:cs="Arial"/>
              </w:rPr>
              <w:t>fer</w:t>
            </w:r>
            <w:r w:rsidRPr="00293292">
              <w:rPr>
                <w:rFonts w:ascii="Arial" w:hAnsi="Arial" w:cs="Arial"/>
                <w:spacing w:val="-2"/>
              </w:rPr>
              <w:t>e</w:t>
            </w:r>
            <w:r w:rsidRPr="00293292">
              <w:rPr>
                <w:rFonts w:ascii="Arial" w:hAnsi="Arial" w:cs="Arial"/>
              </w:rPr>
              <w:t>n</w:t>
            </w:r>
            <w:r w:rsidRPr="00293292">
              <w:rPr>
                <w:rFonts w:ascii="Arial" w:hAnsi="Arial" w:cs="Arial"/>
                <w:spacing w:val="1"/>
              </w:rPr>
              <w:t>c</w:t>
            </w:r>
            <w:r w:rsidRPr="00293292">
              <w:rPr>
                <w:rFonts w:ascii="Arial" w:hAnsi="Arial" w:cs="Arial"/>
                <w:spacing w:val="-1"/>
              </w:rPr>
              <w:t>e</w:t>
            </w:r>
            <w:r w:rsidRPr="00293292">
              <w:rPr>
                <w:rFonts w:ascii="Arial" w:hAnsi="Arial" w:cs="Arial"/>
              </w:rPr>
              <w:t>s</w:t>
            </w:r>
            <w:r w:rsidRPr="00293292">
              <w:rPr>
                <w:rFonts w:ascii="Arial" w:hAnsi="Arial" w:cs="Arial"/>
                <w:spacing w:val="4"/>
              </w:rPr>
              <w:t xml:space="preserve"> </w:t>
            </w:r>
            <w:r w:rsidRPr="00293292">
              <w:rPr>
                <w:rFonts w:ascii="Arial" w:hAnsi="Arial" w:cs="Arial"/>
                <w:spacing w:val="-1"/>
              </w:rPr>
              <w:t>a</w:t>
            </w:r>
            <w:r w:rsidRPr="00293292">
              <w:rPr>
                <w:rFonts w:ascii="Arial" w:hAnsi="Arial" w:cs="Arial"/>
              </w:rPr>
              <w:t>re</w:t>
            </w:r>
            <w:r w:rsidRPr="00293292">
              <w:rPr>
                <w:rFonts w:ascii="Arial" w:hAnsi="Arial" w:cs="Arial"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spacing w:val="1"/>
              </w:rPr>
              <w:t>r</w:t>
            </w:r>
            <w:r w:rsidRPr="00293292">
              <w:rPr>
                <w:rFonts w:ascii="Arial" w:hAnsi="Arial" w:cs="Arial"/>
                <w:spacing w:val="-1"/>
              </w:rPr>
              <w:t>e</w:t>
            </w:r>
            <w:r w:rsidRPr="00293292">
              <w:rPr>
                <w:rFonts w:ascii="Arial" w:hAnsi="Arial" w:cs="Arial"/>
              </w:rPr>
              <w:t>quir</w:t>
            </w:r>
            <w:r w:rsidRPr="00293292">
              <w:rPr>
                <w:rFonts w:ascii="Arial" w:hAnsi="Arial" w:cs="Arial"/>
                <w:spacing w:val="-1"/>
              </w:rPr>
              <w:t>e</w:t>
            </w:r>
            <w:r w:rsidRPr="00293292">
              <w:rPr>
                <w:rFonts w:ascii="Arial" w:hAnsi="Arial" w:cs="Arial"/>
              </w:rPr>
              <w:t>d.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7B4E6E">
            <w:pPr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</w:rPr>
              <w:t>Tiwari et al. (2022) is also the recent reference.</w:t>
            </w:r>
          </w:p>
        </w:tc>
      </w:tr>
      <w:tr w:rsidR="0089510B" w:rsidRPr="00293292" w:rsidTr="00293292">
        <w:trPr>
          <w:trHeight w:hRule="exact" w:val="931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before="3" w:line="220" w:lineRule="exact"/>
              <w:ind w:left="460" w:right="364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  <w:spacing w:val="-1"/>
              </w:rPr>
              <w:t>I</w:t>
            </w:r>
            <w:r w:rsidRPr="00293292">
              <w:rPr>
                <w:rFonts w:ascii="Arial" w:hAnsi="Arial" w:cs="Arial"/>
                <w:b/>
              </w:rPr>
              <w:t>s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l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n</w:t>
            </w:r>
            <w:r w:rsidRPr="00293292">
              <w:rPr>
                <w:rFonts w:ascii="Arial" w:hAnsi="Arial" w:cs="Arial"/>
                <w:b/>
                <w:spacing w:val="1"/>
              </w:rPr>
              <w:t>g</w:t>
            </w:r>
            <w:r w:rsidRPr="00293292">
              <w:rPr>
                <w:rFonts w:ascii="Arial" w:hAnsi="Arial" w:cs="Arial"/>
                <w:b/>
              </w:rPr>
              <w:t>u</w:t>
            </w:r>
            <w:r w:rsidRPr="00293292">
              <w:rPr>
                <w:rFonts w:ascii="Arial" w:hAnsi="Arial" w:cs="Arial"/>
                <w:b/>
                <w:spacing w:val="1"/>
              </w:rPr>
              <w:t>ag</w:t>
            </w:r>
            <w:r w:rsidRPr="00293292">
              <w:rPr>
                <w:rFonts w:ascii="Arial" w:hAnsi="Arial" w:cs="Arial"/>
                <w:b/>
              </w:rPr>
              <w:t>e/</w:t>
            </w:r>
            <w:r w:rsidRPr="00293292">
              <w:rPr>
                <w:rFonts w:ascii="Arial" w:hAnsi="Arial" w:cs="Arial"/>
                <w:b/>
                <w:spacing w:val="-1"/>
              </w:rPr>
              <w:t>E</w:t>
            </w:r>
            <w:r w:rsidRPr="00293292">
              <w:rPr>
                <w:rFonts w:ascii="Arial" w:hAnsi="Arial" w:cs="Arial"/>
                <w:b/>
              </w:rPr>
              <w:t>n</w:t>
            </w:r>
            <w:r w:rsidRPr="00293292">
              <w:rPr>
                <w:rFonts w:ascii="Arial" w:hAnsi="Arial" w:cs="Arial"/>
                <w:b/>
                <w:spacing w:val="1"/>
              </w:rPr>
              <w:t>g</w:t>
            </w:r>
            <w:r w:rsidRPr="00293292">
              <w:rPr>
                <w:rFonts w:ascii="Arial" w:hAnsi="Arial" w:cs="Arial"/>
                <w:b/>
              </w:rPr>
              <w:t>l</w:t>
            </w:r>
            <w:r w:rsidRPr="00293292">
              <w:rPr>
                <w:rFonts w:ascii="Arial" w:hAnsi="Arial" w:cs="Arial"/>
                <w:b/>
                <w:spacing w:val="2"/>
              </w:rPr>
              <w:t>i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h</w:t>
            </w:r>
            <w:r w:rsidRPr="00293292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2"/>
              </w:rPr>
              <w:t>q</w:t>
            </w:r>
            <w:r w:rsidRPr="00293292">
              <w:rPr>
                <w:rFonts w:ascii="Arial" w:hAnsi="Arial" w:cs="Arial"/>
                <w:b/>
              </w:rPr>
              <w:t>u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lity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f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he</w:t>
            </w:r>
            <w:r w:rsidRPr="0029329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1"/>
              </w:rPr>
              <w:t>t</w:t>
            </w:r>
            <w:r w:rsidRPr="00293292">
              <w:rPr>
                <w:rFonts w:ascii="Arial" w:hAnsi="Arial" w:cs="Arial"/>
                <w:b/>
              </w:rPr>
              <w:t>icle</w:t>
            </w:r>
            <w:r w:rsidRPr="0029329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uit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 xml:space="preserve">ble </w:t>
            </w:r>
            <w:r w:rsidRPr="00293292">
              <w:rPr>
                <w:rFonts w:ascii="Arial" w:hAnsi="Arial" w:cs="Arial"/>
                <w:b/>
                <w:spacing w:val="1"/>
              </w:rPr>
              <w:t>fo</w:t>
            </w:r>
            <w:r w:rsidRPr="00293292">
              <w:rPr>
                <w:rFonts w:ascii="Arial" w:hAnsi="Arial" w:cs="Arial"/>
                <w:b/>
              </w:rPr>
              <w:t>r</w:t>
            </w:r>
            <w:r w:rsidRPr="0029329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ch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l</w:t>
            </w:r>
            <w:r w:rsidRPr="00293292">
              <w:rPr>
                <w:rFonts w:ascii="Arial" w:hAnsi="Arial" w:cs="Arial"/>
                <w:b/>
                <w:spacing w:val="1"/>
              </w:rPr>
              <w:t>a</w:t>
            </w:r>
            <w:r w:rsidRPr="00293292">
              <w:rPr>
                <w:rFonts w:ascii="Arial" w:hAnsi="Arial" w:cs="Arial"/>
                <w:b/>
              </w:rPr>
              <w:t>rly</w:t>
            </w:r>
            <w:r w:rsidRPr="0029329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3292">
              <w:rPr>
                <w:rFonts w:ascii="Arial" w:hAnsi="Arial" w:cs="Arial"/>
                <w:b/>
              </w:rPr>
              <w:t>c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m</w:t>
            </w:r>
            <w:r w:rsidRPr="00293292">
              <w:rPr>
                <w:rFonts w:ascii="Arial" w:hAnsi="Arial" w:cs="Arial"/>
                <w:b/>
                <w:spacing w:val="-3"/>
              </w:rPr>
              <w:t>m</w:t>
            </w:r>
            <w:r w:rsidRPr="00293292">
              <w:rPr>
                <w:rFonts w:ascii="Arial" w:hAnsi="Arial" w:cs="Arial"/>
                <w:b/>
              </w:rPr>
              <w:t>u</w:t>
            </w:r>
            <w:r w:rsidRPr="00293292">
              <w:rPr>
                <w:rFonts w:ascii="Arial" w:hAnsi="Arial" w:cs="Arial"/>
                <w:b/>
                <w:spacing w:val="1"/>
              </w:rPr>
              <w:t>n</w:t>
            </w:r>
            <w:r w:rsidRPr="00293292">
              <w:rPr>
                <w:rFonts w:ascii="Arial" w:hAnsi="Arial" w:cs="Arial"/>
                <w:b/>
              </w:rPr>
              <w:t>ic</w:t>
            </w:r>
            <w:r w:rsidRPr="00293292">
              <w:rPr>
                <w:rFonts w:ascii="Arial" w:hAnsi="Arial" w:cs="Arial"/>
                <w:b/>
                <w:spacing w:val="1"/>
              </w:rPr>
              <w:t>at</w:t>
            </w:r>
            <w:r w:rsidRPr="00293292">
              <w:rPr>
                <w:rFonts w:ascii="Arial" w:hAnsi="Arial" w:cs="Arial"/>
                <w:b/>
              </w:rPr>
              <w:t>i</w:t>
            </w:r>
            <w:r w:rsidRPr="00293292">
              <w:rPr>
                <w:rFonts w:ascii="Arial" w:hAnsi="Arial" w:cs="Arial"/>
                <w:b/>
                <w:spacing w:val="1"/>
              </w:rPr>
              <w:t>o</w:t>
            </w:r>
            <w:r w:rsidRPr="00293292">
              <w:rPr>
                <w:rFonts w:ascii="Arial" w:hAnsi="Arial" w:cs="Arial"/>
                <w:b/>
              </w:rPr>
              <w:t>n</w:t>
            </w:r>
            <w:r w:rsidRPr="00293292">
              <w:rPr>
                <w:rFonts w:ascii="Arial" w:hAnsi="Arial" w:cs="Arial"/>
                <w:b/>
                <w:spacing w:val="-1"/>
              </w:rPr>
              <w:t>s</w:t>
            </w:r>
            <w:r w:rsidRPr="00293292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89510B">
            <w:pPr>
              <w:spacing w:line="200" w:lineRule="exact"/>
              <w:rPr>
                <w:rFonts w:ascii="Arial" w:hAnsi="Arial" w:cs="Arial"/>
              </w:rPr>
            </w:pPr>
          </w:p>
          <w:p w:rsidR="0089510B" w:rsidRPr="00293292" w:rsidRDefault="0089510B">
            <w:pPr>
              <w:spacing w:before="17" w:line="240" w:lineRule="exact"/>
              <w:rPr>
                <w:rFonts w:ascii="Arial" w:hAnsi="Arial" w:cs="Arial"/>
              </w:rPr>
            </w:pPr>
          </w:p>
          <w:p w:rsidR="0089510B" w:rsidRPr="00293292" w:rsidRDefault="00C85795">
            <w:pPr>
              <w:ind w:left="102"/>
              <w:rPr>
                <w:rFonts w:ascii="Arial" w:eastAsia="Arial" w:hAnsi="Arial" w:cs="Arial"/>
              </w:rPr>
            </w:pPr>
            <w:r w:rsidRPr="00293292">
              <w:rPr>
                <w:rFonts w:ascii="Arial" w:eastAsia="Arial" w:hAnsi="Arial" w:cs="Arial"/>
                <w:spacing w:val="-1"/>
              </w:rPr>
              <w:t>Y</w:t>
            </w:r>
            <w:r w:rsidRPr="00293292">
              <w:rPr>
                <w:rFonts w:ascii="Arial" w:eastAsia="Arial" w:hAnsi="Arial" w:cs="Arial"/>
              </w:rPr>
              <w:t>es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89510B">
            <w:pPr>
              <w:rPr>
                <w:rFonts w:ascii="Arial" w:hAnsi="Arial" w:cs="Arial"/>
              </w:rPr>
            </w:pPr>
          </w:p>
        </w:tc>
      </w:tr>
      <w:tr w:rsidR="0089510B" w:rsidRPr="00293292" w:rsidTr="00293292">
        <w:trPr>
          <w:trHeight w:hRule="exact" w:val="1188"/>
        </w:trPr>
        <w:tc>
          <w:tcPr>
            <w:tcW w:w="5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93292">
              <w:rPr>
                <w:rFonts w:ascii="Arial" w:hAnsi="Arial" w:cs="Arial"/>
                <w:b/>
                <w:u w:val="thick" w:color="000000"/>
              </w:rPr>
              <w:t>pti</w:t>
            </w:r>
            <w:r w:rsidRPr="0029329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93292">
              <w:rPr>
                <w:rFonts w:ascii="Arial" w:hAnsi="Arial" w:cs="Arial"/>
                <w:b/>
                <w:u w:val="thick" w:color="000000"/>
              </w:rPr>
              <w:t>n</w:t>
            </w:r>
            <w:r w:rsidRPr="00293292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293292">
              <w:rPr>
                <w:rFonts w:ascii="Arial" w:hAnsi="Arial" w:cs="Arial"/>
                <w:b/>
                <w:u w:val="thick" w:color="000000"/>
              </w:rPr>
              <w:t>l/</w:t>
            </w:r>
            <w:r w:rsidRPr="00293292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293292">
              <w:rPr>
                <w:rFonts w:ascii="Arial" w:hAnsi="Arial" w:cs="Arial"/>
                <w:b/>
                <w:u w:val="thick" w:color="000000"/>
              </w:rPr>
              <w:t>ene</w:t>
            </w:r>
            <w:r w:rsidRPr="00293292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293292">
              <w:rPr>
                <w:rFonts w:ascii="Arial" w:hAnsi="Arial" w:cs="Arial"/>
                <w:b/>
                <w:u w:val="thick" w:color="000000"/>
              </w:rPr>
              <w:t>l</w:t>
            </w:r>
            <w:r w:rsidRPr="00293292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293292">
              <w:rPr>
                <w:rFonts w:ascii="Arial" w:hAnsi="Arial" w:cs="Arial"/>
              </w:rPr>
              <w:t>c</w:t>
            </w:r>
            <w:r w:rsidRPr="00293292">
              <w:rPr>
                <w:rFonts w:ascii="Arial" w:hAnsi="Arial" w:cs="Arial"/>
                <w:spacing w:val="4"/>
              </w:rPr>
              <w:t>o</w:t>
            </w:r>
            <w:r w:rsidRPr="00293292">
              <w:rPr>
                <w:rFonts w:ascii="Arial" w:hAnsi="Arial" w:cs="Arial"/>
                <w:spacing w:val="-1"/>
              </w:rPr>
              <w:t>mm</w:t>
            </w:r>
            <w:r w:rsidRPr="00293292">
              <w:rPr>
                <w:rFonts w:ascii="Arial" w:hAnsi="Arial" w:cs="Arial"/>
                <w:spacing w:val="3"/>
              </w:rPr>
              <w:t>e</w:t>
            </w:r>
            <w:r w:rsidRPr="00293292">
              <w:rPr>
                <w:rFonts w:ascii="Arial" w:hAnsi="Arial" w:cs="Arial"/>
                <w:spacing w:val="-1"/>
              </w:rPr>
              <w:t>n</w:t>
            </w:r>
            <w:r w:rsidRPr="00293292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C85795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</w:rPr>
              <w:t>The</w:t>
            </w:r>
            <w:r w:rsidRPr="00293292">
              <w:rPr>
                <w:rFonts w:ascii="Arial" w:hAnsi="Arial" w:cs="Arial"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</w:rPr>
              <w:t>s</w:t>
            </w:r>
            <w:r w:rsidRPr="00293292">
              <w:rPr>
                <w:rFonts w:ascii="Arial" w:hAnsi="Arial" w:cs="Arial"/>
                <w:spacing w:val="-1"/>
              </w:rPr>
              <w:t>c</w:t>
            </w:r>
            <w:r w:rsidRPr="00293292">
              <w:rPr>
                <w:rFonts w:ascii="Arial" w:hAnsi="Arial" w:cs="Arial"/>
              </w:rPr>
              <w:t>ientif</w:t>
            </w:r>
            <w:r w:rsidRPr="00293292">
              <w:rPr>
                <w:rFonts w:ascii="Arial" w:hAnsi="Arial" w:cs="Arial"/>
                <w:spacing w:val="1"/>
              </w:rPr>
              <w:t>i</w:t>
            </w:r>
            <w:r w:rsidRPr="00293292">
              <w:rPr>
                <w:rFonts w:ascii="Arial" w:hAnsi="Arial" w:cs="Arial"/>
              </w:rPr>
              <w:t>c</w:t>
            </w:r>
            <w:r w:rsidRPr="00293292">
              <w:rPr>
                <w:rFonts w:ascii="Arial" w:hAnsi="Arial" w:cs="Arial"/>
                <w:spacing w:val="-1"/>
              </w:rPr>
              <w:t xml:space="preserve"> c</w:t>
            </w:r>
            <w:r w:rsidRPr="00293292">
              <w:rPr>
                <w:rFonts w:ascii="Arial" w:hAnsi="Arial" w:cs="Arial"/>
              </w:rPr>
              <w:t>om</w:t>
            </w:r>
            <w:r w:rsidRPr="00293292">
              <w:rPr>
                <w:rFonts w:ascii="Arial" w:hAnsi="Arial" w:cs="Arial"/>
                <w:spacing w:val="1"/>
              </w:rPr>
              <w:t>m</w:t>
            </w:r>
            <w:r w:rsidRPr="00293292">
              <w:rPr>
                <w:rFonts w:ascii="Arial" w:hAnsi="Arial" w:cs="Arial"/>
              </w:rPr>
              <w:t>uni</w:t>
            </w:r>
            <w:r w:rsidRPr="00293292">
              <w:rPr>
                <w:rFonts w:ascii="Arial" w:hAnsi="Arial" w:cs="Arial"/>
                <w:spacing w:val="3"/>
              </w:rPr>
              <w:t>t</w:t>
            </w:r>
            <w:r w:rsidRPr="00293292">
              <w:rPr>
                <w:rFonts w:ascii="Arial" w:hAnsi="Arial" w:cs="Arial"/>
              </w:rPr>
              <w:t>y</w:t>
            </w:r>
            <w:r w:rsidRPr="00293292">
              <w:rPr>
                <w:rFonts w:ascii="Arial" w:hAnsi="Arial" w:cs="Arial"/>
                <w:spacing w:val="-3"/>
              </w:rPr>
              <w:t xml:space="preserve"> </w:t>
            </w:r>
            <w:r w:rsidRPr="00293292">
              <w:rPr>
                <w:rFonts w:ascii="Arial" w:hAnsi="Arial" w:cs="Arial"/>
              </w:rPr>
              <w:t>n</w:t>
            </w:r>
            <w:r w:rsidRPr="00293292">
              <w:rPr>
                <w:rFonts w:ascii="Arial" w:hAnsi="Arial" w:cs="Arial"/>
                <w:spacing w:val="1"/>
              </w:rPr>
              <w:t>e</w:t>
            </w:r>
            <w:r w:rsidRPr="00293292">
              <w:rPr>
                <w:rFonts w:ascii="Arial" w:hAnsi="Arial" w:cs="Arial"/>
                <w:spacing w:val="-1"/>
              </w:rPr>
              <w:t>e</w:t>
            </w:r>
            <w:r w:rsidRPr="00293292">
              <w:rPr>
                <w:rFonts w:ascii="Arial" w:hAnsi="Arial" w:cs="Arial"/>
              </w:rPr>
              <w:t>ds to be</w:t>
            </w:r>
            <w:r w:rsidRPr="00293292">
              <w:rPr>
                <w:rFonts w:ascii="Arial" w:hAnsi="Arial" w:cs="Arial"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  <w:spacing w:val="1"/>
              </w:rPr>
              <w:t>a</w:t>
            </w:r>
            <w:r w:rsidRPr="00293292">
              <w:rPr>
                <w:rFonts w:ascii="Arial" w:hAnsi="Arial" w:cs="Arial"/>
              </w:rPr>
              <w:t>w</w:t>
            </w:r>
            <w:r w:rsidRPr="00293292">
              <w:rPr>
                <w:rFonts w:ascii="Arial" w:hAnsi="Arial" w:cs="Arial"/>
                <w:spacing w:val="-1"/>
              </w:rPr>
              <w:t>a</w:t>
            </w:r>
            <w:r w:rsidRPr="00293292">
              <w:rPr>
                <w:rFonts w:ascii="Arial" w:hAnsi="Arial" w:cs="Arial"/>
                <w:spacing w:val="1"/>
              </w:rPr>
              <w:t>r</w:t>
            </w:r>
            <w:r w:rsidRPr="00293292">
              <w:rPr>
                <w:rFonts w:ascii="Arial" w:hAnsi="Arial" w:cs="Arial"/>
              </w:rPr>
              <w:t>e</w:t>
            </w:r>
            <w:r w:rsidRPr="00293292">
              <w:rPr>
                <w:rFonts w:ascii="Arial" w:hAnsi="Arial" w:cs="Arial"/>
                <w:spacing w:val="-1"/>
              </w:rPr>
              <w:t xml:space="preserve"> </w:t>
            </w:r>
            <w:r w:rsidRPr="00293292">
              <w:rPr>
                <w:rFonts w:ascii="Arial" w:hAnsi="Arial" w:cs="Arial"/>
              </w:rPr>
              <w:t>of u</w:t>
            </w:r>
            <w:r w:rsidRPr="00293292">
              <w:rPr>
                <w:rFonts w:ascii="Arial" w:hAnsi="Arial" w:cs="Arial"/>
                <w:spacing w:val="2"/>
              </w:rPr>
              <w:t>s</w:t>
            </w:r>
            <w:r w:rsidRPr="00293292">
              <w:rPr>
                <w:rFonts w:ascii="Arial" w:hAnsi="Arial" w:cs="Arial"/>
              </w:rPr>
              <w:t>ing</w:t>
            </w:r>
            <w:r w:rsidRPr="00293292">
              <w:rPr>
                <w:rFonts w:ascii="Arial" w:hAnsi="Arial" w:cs="Arial"/>
                <w:spacing w:val="-2"/>
              </w:rPr>
              <w:t xml:space="preserve"> </w:t>
            </w:r>
            <w:r w:rsidRPr="00293292">
              <w:rPr>
                <w:rFonts w:ascii="Arial" w:hAnsi="Arial" w:cs="Arial"/>
              </w:rPr>
              <w:t>su</w:t>
            </w:r>
            <w:r w:rsidRPr="00293292">
              <w:rPr>
                <w:rFonts w:ascii="Arial" w:hAnsi="Arial" w:cs="Arial"/>
                <w:spacing w:val="-1"/>
              </w:rPr>
              <w:t>c</w:t>
            </w:r>
            <w:r w:rsidRPr="00293292">
              <w:rPr>
                <w:rFonts w:ascii="Arial" w:hAnsi="Arial" w:cs="Arial"/>
              </w:rPr>
              <w:t>h</w:t>
            </w:r>
            <w:r w:rsidRPr="00293292">
              <w:rPr>
                <w:rFonts w:ascii="Arial" w:hAnsi="Arial" w:cs="Arial"/>
                <w:spacing w:val="2"/>
              </w:rPr>
              <w:t xml:space="preserve"> </w:t>
            </w:r>
            <w:r w:rsidRPr="00293292">
              <w:rPr>
                <w:rFonts w:ascii="Arial" w:hAnsi="Arial" w:cs="Arial"/>
              </w:rPr>
              <w:t>ind</w:t>
            </w:r>
            <w:r w:rsidRPr="00293292">
              <w:rPr>
                <w:rFonts w:ascii="Arial" w:hAnsi="Arial" w:cs="Arial"/>
                <w:spacing w:val="1"/>
              </w:rPr>
              <w:t>i</w:t>
            </w:r>
            <w:r w:rsidRPr="00293292">
              <w:rPr>
                <w:rFonts w:ascii="Arial" w:hAnsi="Arial" w:cs="Arial"/>
                <w:spacing w:val="-1"/>
              </w:rPr>
              <w:t>ce</w:t>
            </w:r>
            <w:r w:rsidRPr="00293292">
              <w:rPr>
                <w:rFonts w:ascii="Arial" w:hAnsi="Arial" w:cs="Arial"/>
              </w:rPr>
              <w:t>s.</w:t>
            </w:r>
          </w:p>
        </w:tc>
        <w:tc>
          <w:tcPr>
            <w:tcW w:w="6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510B" w:rsidRPr="00293292" w:rsidRDefault="007B4E6E" w:rsidP="003F120F">
            <w:pPr>
              <w:rPr>
                <w:rFonts w:ascii="Arial" w:hAnsi="Arial" w:cs="Arial"/>
              </w:rPr>
            </w:pPr>
            <w:r w:rsidRPr="00293292">
              <w:rPr>
                <w:rFonts w:ascii="Arial" w:hAnsi="Arial" w:cs="Arial"/>
              </w:rPr>
              <w:t>Additive Decomposition model by Minhas and Vaidy</w:t>
            </w:r>
            <w:r w:rsidR="003F120F" w:rsidRPr="00293292">
              <w:rPr>
                <w:rFonts w:ascii="Arial" w:hAnsi="Arial" w:cs="Arial"/>
              </w:rPr>
              <w:t>anathan</w:t>
            </w:r>
            <w:r w:rsidRPr="00293292">
              <w:rPr>
                <w:rFonts w:ascii="Arial" w:hAnsi="Arial" w:cs="Arial"/>
              </w:rPr>
              <w:t xml:space="preserve"> </w:t>
            </w:r>
            <w:r w:rsidR="003F120F" w:rsidRPr="00293292">
              <w:rPr>
                <w:rFonts w:ascii="Arial" w:hAnsi="Arial" w:cs="Arial"/>
              </w:rPr>
              <w:t xml:space="preserve">has been used in many </w:t>
            </w:r>
            <w:proofErr w:type="gramStart"/>
            <w:r w:rsidR="003F120F" w:rsidRPr="00293292">
              <w:rPr>
                <w:rFonts w:ascii="Arial" w:hAnsi="Arial" w:cs="Arial"/>
              </w:rPr>
              <w:t>research</w:t>
            </w:r>
            <w:proofErr w:type="gramEnd"/>
            <w:r w:rsidR="003F120F" w:rsidRPr="00293292">
              <w:rPr>
                <w:rFonts w:ascii="Arial" w:hAnsi="Arial" w:cs="Arial"/>
              </w:rPr>
              <w:t xml:space="preserve"> works in the previous studies which were used in the references as well as in many universities.</w:t>
            </w:r>
          </w:p>
        </w:tc>
      </w:tr>
    </w:tbl>
    <w:p w:rsidR="0089510B" w:rsidRPr="00293292" w:rsidRDefault="0089510B">
      <w:pPr>
        <w:spacing w:line="200" w:lineRule="exact"/>
        <w:rPr>
          <w:rFonts w:ascii="Arial" w:hAnsi="Arial" w:cs="Arial"/>
        </w:rPr>
      </w:pPr>
    </w:p>
    <w:tbl>
      <w:tblPr>
        <w:tblW w:w="4967" w:type="pct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3"/>
        <w:gridCol w:w="7242"/>
        <w:gridCol w:w="7234"/>
      </w:tblGrid>
      <w:tr w:rsidR="00600CFD" w:rsidRPr="00293292" w:rsidTr="0029329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CFD" w:rsidRPr="00293292" w:rsidRDefault="00600CFD" w:rsidP="00600CFD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293292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293292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600CFD" w:rsidRPr="00293292" w:rsidRDefault="00600CFD" w:rsidP="00600CFD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600CFD" w:rsidRPr="00293292" w:rsidTr="00293292"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CFD" w:rsidRPr="00293292" w:rsidRDefault="00600CFD" w:rsidP="00600CF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FD" w:rsidRPr="00293292" w:rsidRDefault="00600CFD" w:rsidP="00600CF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293292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FD" w:rsidRPr="00293292" w:rsidRDefault="00600CFD" w:rsidP="00600CF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293292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293292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293292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00CFD" w:rsidRPr="00293292" w:rsidTr="00293292">
        <w:trPr>
          <w:trHeight w:val="890"/>
        </w:trPr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CFD" w:rsidRPr="00293292" w:rsidRDefault="00600CFD" w:rsidP="00600CFD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293292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600CFD" w:rsidRPr="00293292" w:rsidRDefault="00600CFD" w:rsidP="00600CF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CFD" w:rsidRPr="00293292" w:rsidRDefault="00600CFD" w:rsidP="00600CFD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293292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293292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293292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600CFD" w:rsidRPr="00293292" w:rsidRDefault="00600CFD" w:rsidP="00600CF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600CFD" w:rsidRPr="00293292" w:rsidRDefault="00600CFD" w:rsidP="00600CFD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CFD" w:rsidRPr="00293292" w:rsidRDefault="003F120F" w:rsidP="00B4101B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  <w:r w:rsidRPr="00293292">
              <w:rPr>
                <w:rFonts w:ascii="Arial" w:eastAsia="Arial Unicode MS" w:hAnsi="Arial" w:cs="Arial"/>
                <w:lang w:val="en-GB"/>
              </w:rPr>
              <w:t xml:space="preserve"> </w:t>
            </w:r>
            <w:r w:rsidR="00B4101B" w:rsidRPr="00293292">
              <w:rPr>
                <w:rFonts w:ascii="Arial" w:eastAsia="Arial Unicode MS" w:hAnsi="Arial" w:cs="Arial"/>
                <w:lang w:val="en-GB"/>
              </w:rPr>
              <w:t xml:space="preserve">No. </w:t>
            </w:r>
          </w:p>
        </w:tc>
      </w:tr>
      <w:bookmarkEnd w:id="1"/>
      <w:bookmarkEnd w:id="2"/>
    </w:tbl>
    <w:p w:rsidR="00600CFD" w:rsidRPr="00293292" w:rsidRDefault="00600CFD" w:rsidP="00293292">
      <w:pPr>
        <w:rPr>
          <w:rFonts w:ascii="Arial" w:hAnsi="Arial" w:cs="Arial"/>
        </w:rPr>
      </w:pPr>
    </w:p>
    <w:sectPr w:rsidR="00600CFD" w:rsidRPr="00293292" w:rsidSect="00600CFD">
      <w:pgSz w:w="23820" w:h="16840" w:orient="landscape"/>
      <w:pgMar w:top="1120" w:right="1220" w:bottom="280" w:left="1220" w:header="764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A40" w:rsidRDefault="003C2A40">
      <w:r>
        <w:separator/>
      </w:r>
    </w:p>
  </w:endnote>
  <w:endnote w:type="continuationSeparator" w:id="0">
    <w:p w:rsidR="003C2A40" w:rsidRDefault="003C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A40" w:rsidRDefault="003C2A40">
      <w:r>
        <w:separator/>
      </w:r>
    </w:p>
  </w:footnote>
  <w:footnote w:type="continuationSeparator" w:id="0">
    <w:p w:rsidR="003C2A40" w:rsidRDefault="003C2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939BC"/>
    <w:multiLevelType w:val="multilevel"/>
    <w:tmpl w:val="5298252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10B"/>
    <w:rsid w:val="00293292"/>
    <w:rsid w:val="002D0DAE"/>
    <w:rsid w:val="003C2A40"/>
    <w:rsid w:val="003F120F"/>
    <w:rsid w:val="00600CFD"/>
    <w:rsid w:val="0061644A"/>
    <w:rsid w:val="006F144D"/>
    <w:rsid w:val="007B4E6E"/>
    <w:rsid w:val="00886B56"/>
    <w:rsid w:val="0089510B"/>
    <w:rsid w:val="00B4101B"/>
    <w:rsid w:val="00C31134"/>
    <w:rsid w:val="00C85795"/>
    <w:rsid w:val="00D5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B04DFF-3404-4E5F-8821-D0FBBC57B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D539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8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ajaees.com/index.php/AJAE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9</cp:revision>
  <dcterms:created xsi:type="dcterms:W3CDTF">2025-07-01T06:57:00Z</dcterms:created>
  <dcterms:modified xsi:type="dcterms:W3CDTF">2025-07-11T11:59:00Z</dcterms:modified>
</cp:coreProperties>
</file>