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1C05" w:rsidRPr="00A44650" w:rsidRDefault="00851C05">
      <w:pPr>
        <w:spacing w:before="9" w:line="180" w:lineRule="exact"/>
        <w:rPr>
          <w:rFonts w:ascii="Arial" w:hAnsi="Arial" w:cs="Arial"/>
        </w:rPr>
      </w:pPr>
    </w:p>
    <w:p w:rsidR="00851C05" w:rsidRPr="00A44650" w:rsidRDefault="00851C05">
      <w:pPr>
        <w:spacing w:line="200" w:lineRule="exact"/>
        <w:rPr>
          <w:rFonts w:ascii="Arial" w:hAnsi="Arial" w:cs="Arial"/>
        </w:rPr>
      </w:pPr>
    </w:p>
    <w:p w:rsidR="00851C05" w:rsidRPr="00A44650" w:rsidRDefault="00851C05">
      <w:pPr>
        <w:spacing w:line="200" w:lineRule="exact"/>
        <w:rPr>
          <w:rFonts w:ascii="Arial" w:hAnsi="Arial" w:cs="Arial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0"/>
      </w:tblGrid>
      <w:tr w:rsidR="00851C05" w:rsidRPr="00A44650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C05" w:rsidRPr="00A44650" w:rsidRDefault="006E72DC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A44650">
              <w:rPr>
                <w:rFonts w:ascii="Arial" w:eastAsia="Arial" w:hAnsi="Arial" w:cs="Arial"/>
                <w:spacing w:val="1"/>
              </w:rPr>
              <w:t>J</w:t>
            </w:r>
            <w:r w:rsidRPr="00A44650">
              <w:rPr>
                <w:rFonts w:ascii="Arial" w:eastAsia="Arial" w:hAnsi="Arial" w:cs="Arial"/>
              </w:rPr>
              <w:t>o</w:t>
            </w:r>
            <w:r w:rsidRPr="00A44650">
              <w:rPr>
                <w:rFonts w:ascii="Arial" w:eastAsia="Arial" w:hAnsi="Arial" w:cs="Arial"/>
                <w:spacing w:val="-1"/>
              </w:rPr>
              <w:t>u</w:t>
            </w:r>
            <w:r w:rsidRPr="00A44650">
              <w:rPr>
                <w:rFonts w:ascii="Arial" w:eastAsia="Arial" w:hAnsi="Arial" w:cs="Arial"/>
                <w:spacing w:val="1"/>
              </w:rPr>
              <w:t>r</w:t>
            </w:r>
            <w:r w:rsidRPr="00A44650">
              <w:rPr>
                <w:rFonts w:ascii="Arial" w:eastAsia="Arial" w:hAnsi="Arial" w:cs="Arial"/>
              </w:rPr>
              <w:t>n</w:t>
            </w:r>
            <w:r w:rsidRPr="00A44650">
              <w:rPr>
                <w:rFonts w:ascii="Arial" w:eastAsia="Arial" w:hAnsi="Arial" w:cs="Arial"/>
                <w:spacing w:val="-1"/>
              </w:rPr>
              <w:t>a</w:t>
            </w:r>
            <w:r w:rsidRPr="00A44650">
              <w:rPr>
                <w:rFonts w:ascii="Arial" w:eastAsia="Arial" w:hAnsi="Arial" w:cs="Arial"/>
              </w:rPr>
              <w:t>l</w:t>
            </w:r>
            <w:r w:rsidRPr="00A44650">
              <w:rPr>
                <w:rFonts w:ascii="Arial" w:eastAsia="Arial" w:hAnsi="Arial" w:cs="Arial"/>
                <w:spacing w:val="-6"/>
              </w:rPr>
              <w:t xml:space="preserve"> </w:t>
            </w:r>
            <w:r w:rsidRPr="00A44650">
              <w:rPr>
                <w:rFonts w:ascii="Arial" w:eastAsia="Arial" w:hAnsi="Arial" w:cs="Arial"/>
              </w:rPr>
              <w:t>Na</w:t>
            </w:r>
            <w:r w:rsidRPr="00A44650">
              <w:rPr>
                <w:rFonts w:ascii="Arial" w:eastAsia="Arial" w:hAnsi="Arial" w:cs="Arial"/>
                <w:spacing w:val="2"/>
              </w:rPr>
              <w:t>m</w:t>
            </w:r>
            <w:r w:rsidRPr="00A44650">
              <w:rPr>
                <w:rFonts w:ascii="Arial" w:eastAsia="Arial" w:hAnsi="Arial" w:cs="Arial"/>
              </w:rPr>
              <w:t>e: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C05" w:rsidRPr="00A44650" w:rsidRDefault="00812681">
            <w:pPr>
              <w:spacing w:before="30"/>
              <w:ind w:left="102"/>
              <w:rPr>
                <w:rFonts w:ascii="Arial" w:eastAsia="Arial" w:hAnsi="Arial" w:cs="Arial"/>
              </w:rPr>
            </w:pPr>
            <w:hyperlink r:id="rId7">
              <w:r w:rsidR="006E72DC" w:rsidRPr="00A44650">
                <w:rPr>
                  <w:rFonts w:ascii="Arial" w:eastAsia="Arial" w:hAnsi="Arial" w:cs="Arial"/>
                  <w:b/>
                  <w:color w:val="0000FF"/>
                </w:rPr>
                <w:t>Ar</w:t>
              </w:r>
              <w:r w:rsidR="006E72DC" w:rsidRPr="00A44650">
                <w:rPr>
                  <w:rFonts w:ascii="Arial" w:eastAsia="Arial" w:hAnsi="Arial" w:cs="Arial"/>
                  <w:b/>
                  <w:color w:val="0000FF"/>
                  <w:spacing w:val="-1"/>
                </w:rPr>
                <w:t>c</w:t>
              </w:r>
              <w:r w:rsidR="006E72DC" w:rsidRPr="00A44650">
                <w:rPr>
                  <w:rFonts w:ascii="Arial" w:eastAsia="Arial" w:hAnsi="Arial" w:cs="Arial"/>
                  <w:b/>
                  <w:color w:val="0000FF"/>
                </w:rPr>
                <w:t>hi</w:t>
              </w:r>
              <w:r w:rsidR="006E72DC" w:rsidRPr="00A44650">
                <w:rPr>
                  <w:rFonts w:ascii="Arial" w:eastAsia="Arial" w:hAnsi="Arial" w:cs="Arial"/>
                  <w:b/>
                  <w:color w:val="0000FF"/>
                  <w:spacing w:val="2"/>
                </w:rPr>
                <w:t>v</w:t>
              </w:r>
              <w:r w:rsidR="006E72DC" w:rsidRPr="00A44650">
                <w:rPr>
                  <w:rFonts w:ascii="Arial" w:eastAsia="Arial" w:hAnsi="Arial" w:cs="Arial"/>
                  <w:b/>
                  <w:color w:val="0000FF"/>
                </w:rPr>
                <w:t>es</w:t>
              </w:r>
              <w:r w:rsidR="006E72DC" w:rsidRPr="00A44650">
                <w:rPr>
                  <w:rFonts w:ascii="Arial" w:eastAsia="Arial" w:hAnsi="Arial" w:cs="Arial"/>
                  <w:b/>
                  <w:color w:val="0000FF"/>
                  <w:spacing w:val="-9"/>
                </w:rPr>
                <w:t xml:space="preserve"> </w:t>
              </w:r>
              <w:r w:rsidR="006E72DC" w:rsidRPr="00A44650">
                <w:rPr>
                  <w:rFonts w:ascii="Arial" w:eastAsia="Arial" w:hAnsi="Arial" w:cs="Arial"/>
                  <w:b/>
                  <w:color w:val="0000FF"/>
                </w:rPr>
                <w:t>of</w:t>
              </w:r>
              <w:r w:rsidR="006E72DC" w:rsidRPr="00A44650">
                <w:rPr>
                  <w:rFonts w:ascii="Arial" w:eastAsia="Arial" w:hAnsi="Arial" w:cs="Arial"/>
                  <w:b/>
                  <w:color w:val="0000FF"/>
                  <w:spacing w:val="-1"/>
                </w:rPr>
                <w:t xml:space="preserve"> </w:t>
              </w:r>
              <w:r w:rsidR="006E72DC" w:rsidRPr="00A44650">
                <w:rPr>
                  <w:rFonts w:ascii="Arial" w:eastAsia="Arial" w:hAnsi="Arial" w:cs="Arial"/>
                  <w:b/>
                  <w:color w:val="0000FF"/>
                </w:rPr>
                <w:t>C</w:t>
              </w:r>
              <w:r w:rsidR="006E72DC" w:rsidRPr="00A44650">
                <w:rPr>
                  <w:rFonts w:ascii="Arial" w:eastAsia="Arial" w:hAnsi="Arial" w:cs="Arial"/>
                  <w:b/>
                  <w:color w:val="0000FF"/>
                  <w:spacing w:val="3"/>
                </w:rPr>
                <w:t>u</w:t>
              </w:r>
              <w:r w:rsidR="006E72DC" w:rsidRPr="00A44650">
                <w:rPr>
                  <w:rFonts w:ascii="Arial" w:eastAsia="Arial" w:hAnsi="Arial" w:cs="Arial"/>
                  <w:b/>
                  <w:color w:val="0000FF"/>
                  <w:spacing w:val="-1"/>
                </w:rPr>
                <w:t>rr</w:t>
              </w:r>
              <w:r w:rsidR="006E72DC" w:rsidRPr="00A44650">
                <w:rPr>
                  <w:rFonts w:ascii="Arial" w:eastAsia="Arial" w:hAnsi="Arial" w:cs="Arial"/>
                  <w:b/>
                  <w:color w:val="0000FF"/>
                </w:rPr>
                <w:t>ent</w:t>
              </w:r>
              <w:r w:rsidR="006E72DC" w:rsidRPr="00A44650">
                <w:rPr>
                  <w:rFonts w:ascii="Arial" w:eastAsia="Arial" w:hAnsi="Arial" w:cs="Arial"/>
                  <w:b/>
                  <w:color w:val="0000FF"/>
                  <w:spacing w:val="-6"/>
                </w:rPr>
                <w:t xml:space="preserve"> </w:t>
              </w:r>
              <w:r w:rsidR="006E72DC" w:rsidRPr="00A44650">
                <w:rPr>
                  <w:rFonts w:ascii="Arial" w:eastAsia="Arial" w:hAnsi="Arial" w:cs="Arial"/>
                  <w:b/>
                  <w:color w:val="0000FF"/>
                  <w:spacing w:val="2"/>
                </w:rPr>
                <w:t>R</w:t>
              </w:r>
              <w:r w:rsidR="006E72DC" w:rsidRPr="00A44650">
                <w:rPr>
                  <w:rFonts w:ascii="Arial" w:eastAsia="Arial" w:hAnsi="Arial" w:cs="Arial"/>
                  <w:b/>
                  <w:color w:val="0000FF"/>
                </w:rPr>
                <w:t>e</w:t>
              </w:r>
              <w:r w:rsidR="006E72DC" w:rsidRPr="00A44650">
                <w:rPr>
                  <w:rFonts w:ascii="Arial" w:eastAsia="Arial" w:hAnsi="Arial" w:cs="Arial"/>
                  <w:b/>
                  <w:color w:val="0000FF"/>
                  <w:spacing w:val="-1"/>
                </w:rPr>
                <w:t>s</w:t>
              </w:r>
              <w:r w:rsidR="006E72DC" w:rsidRPr="00A44650">
                <w:rPr>
                  <w:rFonts w:ascii="Arial" w:eastAsia="Arial" w:hAnsi="Arial" w:cs="Arial"/>
                  <w:b/>
                  <w:color w:val="0000FF"/>
                  <w:spacing w:val="2"/>
                </w:rPr>
                <w:t>e</w:t>
              </w:r>
              <w:r w:rsidR="006E72DC" w:rsidRPr="00A44650">
                <w:rPr>
                  <w:rFonts w:ascii="Arial" w:eastAsia="Arial" w:hAnsi="Arial" w:cs="Arial"/>
                  <w:b/>
                  <w:color w:val="0000FF"/>
                </w:rPr>
                <w:t>a</w:t>
              </w:r>
              <w:r w:rsidR="006E72DC" w:rsidRPr="00A44650">
                <w:rPr>
                  <w:rFonts w:ascii="Arial" w:eastAsia="Arial" w:hAnsi="Arial" w:cs="Arial"/>
                  <w:b/>
                  <w:color w:val="0000FF"/>
                  <w:spacing w:val="-1"/>
                </w:rPr>
                <w:t>r</w:t>
              </w:r>
              <w:r w:rsidR="006E72DC" w:rsidRPr="00A44650">
                <w:rPr>
                  <w:rFonts w:ascii="Arial" w:eastAsia="Arial" w:hAnsi="Arial" w:cs="Arial"/>
                  <w:b/>
                  <w:color w:val="0000FF"/>
                </w:rPr>
                <w:t>ch</w:t>
              </w:r>
              <w:r w:rsidR="006E72DC" w:rsidRPr="00A44650">
                <w:rPr>
                  <w:rFonts w:ascii="Arial" w:eastAsia="Arial" w:hAnsi="Arial" w:cs="Arial"/>
                  <w:b/>
                  <w:color w:val="0000FF"/>
                  <w:spacing w:val="-9"/>
                </w:rPr>
                <w:t xml:space="preserve"> </w:t>
              </w:r>
              <w:r w:rsidR="006E72DC" w:rsidRPr="00A44650">
                <w:rPr>
                  <w:rFonts w:ascii="Arial" w:eastAsia="Arial" w:hAnsi="Arial" w:cs="Arial"/>
                  <w:b/>
                  <w:color w:val="0000FF"/>
                </w:rPr>
                <w:t>In</w:t>
              </w:r>
              <w:r w:rsidR="006E72DC" w:rsidRPr="00A44650">
                <w:rPr>
                  <w:rFonts w:ascii="Arial" w:eastAsia="Arial" w:hAnsi="Arial" w:cs="Arial"/>
                  <w:b/>
                  <w:color w:val="0000FF"/>
                  <w:spacing w:val="1"/>
                </w:rPr>
                <w:t>t</w:t>
              </w:r>
              <w:r w:rsidR="006E72DC" w:rsidRPr="00A44650">
                <w:rPr>
                  <w:rFonts w:ascii="Arial" w:eastAsia="Arial" w:hAnsi="Arial" w:cs="Arial"/>
                  <w:b/>
                  <w:color w:val="0000FF"/>
                  <w:spacing w:val="2"/>
                </w:rPr>
                <w:t>e</w:t>
              </w:r>
              <w:r w:rsidR="006E72DC" w:rsidRPr="00A44650">
                <w:rPr>
                  <w:rFonts w:ascii="Arial" w:eastAsia="Arial" w:hAnsi="Arial" w:cs="Arial"/>
                  <w:b/>
                  <w:color w:val="0000FF"/>
                  <w:spacing w:val="-1"/>
                </w:rPr>
                <w:t>r</w:t>
              </w:r>
              <w:r w:rsidR="006E72DC" w:rsidRPr="00A44650">
                <w:rPr>
                  <w:rFonts w:ascii="Arial" w:eastAsia="Arial" w:hAnsi="Arial" w:cs="Arial"/>
                  <w:b/>
                  <w:color w:val="0000FF"/>
                </w:rPr>
                <w:t>nati</w:t>
              </w:r>
              <w:r w:rsidR="006E72DC" w:rsidRPr="00A44650">
                <w:rPr>
                  <w:rFonts w:ascii="Arial" w:eastAsia="Arial" w:hAnsi="Arial" w:cs="Arial"/>
                  <w:b/>
                  <w:color w:val="0000FF"/>
                  <w:spacing w:val="1"/>
                </w:rPr>
                <w:t>o</w:t>
              </w:r>
              <w:r w:rsidR="006E72DC" w:rsidRPr="00A44650">
                <w:rPr>
                  <w:rFonts w:ascii="Arial" w:eastAsia="Arial" w:hAnsi="Arial" w:cs="Arial"/>
                  <w:b/>
                  <w:color w:val="0000FF"/>
                </w:rPr>
                <w:t>nal</w:t>
              </w:r>
            </w:hyperlink>
          </w:p>
        </w:tc>
      </w:tr>
      <w:tr w:rsidR="00851C05" w:rsidRPr="00A44650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C05" w:rsidRPr="00A44650" w:rsidRDefault="006E72DC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A44650">
              <w:rPr>
                <w:rFonts w:ascii="Arial" w:eastAsia="Arial" w:hAnsi="Arial" w:cs="Arial"/>
              </w:rPr>
              <w:t>M</w:t>
            </w:r>
            <w:r w:rsidRPr="00A44650">
              <w:rPr>
                <w:rFonts w:ascii="Arial" w:eastAsia="Arial" w:hAnsi="Arial" w:cs="Arial"/>
                <w:spacing w:val="-1"/>
              </w:rPr>
              <w:t>a</w:t>
            </w:r>
            <w:r w:rsidRPr="00A44650">
              <w:rPr>
                <w:rFonts w:ascii="Arial" w:eastAsia="Arial" w:hAnsi="Arial" w:cs="Arial"/>
              </w:rPr>
              <w:t>n</w:t>
            </w:r>
            <w:r w:rsidRPr="00A44650">
              <w:rPr>
                <w:rFonts w:ascii="Arial" w:eastAsia="Arial" w:hAnsi="Arial" w:cs="Arial"/>
                <w:spacing w:val="-1"/>
              </w:rPr>
              <w:t>u</w:t>
            </w:r>
            <w:r w:rsidRPr="00A44650">
              <w:rPr>
                <w:rFonts w:ascii="Arial" w:eastAsia="Arial" w:hAnsi="Arial" w:cs="Arial"/>
                <w:spacing w:val="1"/>
              </w:rPr>
              <w:t>scr</w:t>
            </w:r>
            <w:r w:rsidRPr="00A44650">
              <w:rPr>
                <w:rFonts w:ascii="Arial" w:eastAsia="Arial" w:hAnsi="Arial" w:cs="Arial"/>
                <w:spacing w:val="-1"/>
              </w:rPr>
              <w:t>i</w:t>
            </w:r>
            <w:r w:rsidRPr="00A44650">
              <w:rPr>
                <w:rFonts w:ascii="Arial" w:eastAsia="Arial" w:hAnsi="Arial" w:cs="Arial"/>
                <w:spacing w:val="2"/>
              </w:rPr>
              <w:t>p</w:t>
            </w:r>
            <w:r w:rsidRPr="00A44650">
              <w:rPr>
                <w:rFonts w:ascii="Arial" w:eastAsia="Arial" w:hAnsi="Arial" w:cs="Arial"/>
              </w:rPr>
              <w:t>t</w:t>
            </w:r>
            <w:r w:rsidRPr="00A44650">
              <w:rPr>
                <w:rFonts w:ascii="Arial" w:eastAsia="Arial" w:hAnsi="Arial" w:cs="Arial"/>
                <w:spacing w:val="-10"/>
              </w:rPr>
              <w:t xml:space="preserve"> </w:t>
            </w:r>
            <w:r w:rsidRPr="00A44650">
              <w:rPr>
                <w:rFonts w:ascii="Arial" w:eastAsia="Arial" w:hAnsi="Arial" w:cs="Arial"/>
              </w:rPr>
              <w:t>N</w:t>
            </w:r>
            <w:r w:rsidRPr="00A44650">
              <w:rPr>
                <w:rFonts w:ascii="Arial" w:eastAsia="Arial" w:hAnsi="Arial" w:cs="Arial"/>
                <w:spacing w:val="2"/>
              </w:rPr>
              <w:t>u</w:t>
            </w:r>
            <w:r w:rsidRPr="00A44650">
              <w:rPr>
                <w:rFonts w:ascii="Arial" w:eastAsia="Arial" w:hAnsi="Arial" w:cs="Arial"/>
              </w:rPr>
              <w:t>m</w:t>
            </w:r>
            <w:r w:rsidRPr="00A44650">
              <w:rPr>
                <w:rFonts w:ascii="Arial" w:eastAsia="Arial" w:hAnsi="Arial" w:cs="Arial"/>
                <w:spacing w:val="-1"/>
              </w:rPr>
              <w:t>b</w:t>
            </w:r>
            <w:r w:rsidRPr="00A44650">
              <w:rPr>
                <w:rFonts w:ascii="Arial" w:eastAsia="Arial" w:hAnsi="Arial" w:cs="Arial"/>
              </w:rPr>
              <w:t>er: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C05" w:rsidRPr="00A44650" w:rsidRDefault="006E72DC">
            <w:pPr>
              <w:spacing w:before="30"/>
              <w:ind w:left="102"/>
              <w:rPr>
                <w:rFonts w:ascii="Arial" w:eastAsia="Arial" w:hAnsi="Arial" w:cs="Arial"/>
              </w:rPr>
            </w:pPr>
            <w:r w:rsidRPr="00A44650">
              <w:rPr>
                <w:rFonts w:ascii="Arial" w:eastAsia="Arial" w:hAnsi="Arial" w:cs="Arial"/>
                <w:b/>
              </w:rPr>
              <w:t>M</w:t>
            </w:r>
            <w:r w:rsidRPr="00A44650">
              <w:rPr>
                <w:rFonts w:ascii="Arial" w:eastAsia="Arial" w:hAnsi="Arial" w:cs="Arial"/>
                <w:b/>
                <w:spacing w:val="-1"/>
              </w:rPr>
              <w:t>s</w:t>
            </w:r>
            <w:r w:rsidRPr="00A44650">
              <w:rPr>
                <w:rFonts w:ascii="Arial" w:eastAsia="Arial" w:hAnsi="Arial" w:cs="Arial"/>
                <w:b/>
              </w:rPr>
              <w:t>_A</w:t>
            </w:r>
            <w:r w:rsidRPr="00A44650">
              <w:rPr>
                <w:rFonts w:ascii="Arial" w:eastAsia="Arial" w:hAnsi="Arial" w:cs="Arial"/>
                <w:b/>
                <w:spacing w:val="2"/>
              </w:rPr>
              <w:t>C</w:t>
            </w:r>
            <w:r w:rsidRPr="00A44650">
              <w:rPr>
                <w:rFonts w:ascii="Arial" w:eastAsia="Arial" w:hAnsi="Arial" w:cs="Arial"/>
                <w:b/>
              </w:rPr>
              <w:t>RI</w:t>
            </w:r>
            <w:r w:rsidRPr="00A44650">
              <w:rPr>
                <w:rFonts w:ascii="Arial" w:eastAsia="Arial" w:hAnsi="Arial" w:cs="Arial"/>
                <w:b/>
                <w:spacing w:val="2"/>
              </w:rPr>
              <w:t>_</w:t>
            </w:r>
            <w:r w:rsidRPr="00A44650">
              <w:rPr>
                <w:rFonts w:ascii="Arial" w:eastAsia="Arial" w:hAnsi="Arial" w:cs="Arial"/>
                <w:b/>
              </w:rPr>
              <w:t>1</w:t>
            </w:r>
            <w:r w:rsidRPr="00A44650">
              <w:rPr>
                <w:rFonts w:ascii="Arial" w:eastAsia="Arial" w:hAnsi="Arial" w:cs="Arial"/>
                <w:b/>
                <w:spacing w:val="-1"/>
              </w:rPr>
              <w:t>4</w:t>
            </w:r>
            <w:r w:rsidRPr="00A44650">
              <w:rPr>
                <w:rFonts w:ascii="Arial" w:eastAsia="Arial" w:hAnsi="Arial" w:cs="Arial"/>
                <w:b/>
                <w:spacing w:val="2"/>
              </w:rPr>
              <w:t>0</w:t>
            </w:r>
            <w:r w:rsidRPr="00A44650">
              <w:rPr>
                <w:rFonts w:ascii="Arial" w:eastAsia="Arial" w:hAnsi="Arial" w:cs="Arial"/>
                <w:b/>
              </w:rPr>
              <w:t>7</w:t>
            </w:r>
            <w:r w:rsidRPr="00A44650">
              <w:rPr>
                <w:rFonts w:ascii="Arial" w:eastAsia="Arial" w:hAnsi="Arial" w:cs="Arial"/>
                <w:b/>
                <w:spacing w:val="-1"/>
              </w:rPr>
              <w:t>7</w:t>
            </w:r>
            <w:r w:rsidRPr="00A44650">
              <w:rPr>
                <w:rFonts w:ascii="Arial" w:eastAsia="Arial" w:hAnsi="Arial" w:cs="Arial"/>
                <w:b/>
              </w:rPr>
              <w:t>2</w:t>
            </w:r>
          </w:p>
        </w:tc>
      </w:tr>
      <w:tr w:rsidR="00851C05" w:rsidRPr="00A44650">
        <w:trPr>
          <w:trHeight w:hRule="exact" w:val="66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C05" w:rsidRPr="00A44650" w:rsidRDefault="006E72DC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A44650">
              <w:rPr>
                <w:rFonts w:ascii="Arial" w:eastAsia="Arial" w:hAnsi="Arial" w:cs="Arial"/>
              </w:rPr>
              <w:t>T</w:t>
            </w:r>
            <w:r w:rsidRPr="00A44650">
              <w:rPr>
                <w:rFonts w:ascii="Arial" w:eastAsia="Arial" w:hAnsi="Arial" w:cs="Arial"/>
                <w:spacing w:val="-1"/>
              </w:rPr>
              <w:t>i</w:t>
            </w:r>
            <w:r w:rsidRPr="00A44650">
              <w:rPr>
                <w:rFonts w:ascii="Arial" w:eastAsia="Arial" w:hAnsi="Arial" w:cs="Arial"/>
              </w:rPr>
              <w:t>t</w:t>
            </w:r>
            <w:r w:rsidRPr="00A44650">
              <w:rPr>
                <w:rFonts w:ascii="Arial" w:eastAsia="Arial" w:hAnsi="Arial" w:cs="Arial"/>
                <w:spacing w:val="-1"/>
              </w:rPr>
              <w:t>l</w:t>
            </w:r>
            <w:r w:rsidRPr="00A44650">
              <w:rPr>
                <w:rFonts w:ascii="Arial" w:eastAsia="Arial" w:hAnsi="Arial" w:cs="Arial"/>
              </w:rPr>
              <w:t>e</w:t>
            </w:r>
            <w:r w:rsidRPr="00A44650">
              <w:rPr>
                <w:rFonts w:ascii="Arial" w:eastAsia="Arial" w:hAnsi="Arial" w:cs="Arial"/>
                <w:spacing w:val="-2"/>
              </w:rPr>
              <w:t xml:space="preserve"> </w:t>
            </w:r>
            <w:r w:rsidRPr="00A44650">
              <w:rPr>
                <w:rFonts w:ascii="Arial" w:eastAsia="Arial" w:hAnsi="Arial" w:cs="Arial"/>
              </w:rPr>
              <w:t>of</w:t>
            </w:r>
            <w:r w:rsidRPr="00A44650">
              <w:rPr>
                <w:rFonts w:ascii="Arial" w:eastAsia="Arial" w:hAnsi="Arial" w:cs="Arial"/>
                <w:spacing w:val="-3"/>
              </w:rPr>
              <w:t xml:space="preserve"> </w:t>
            </w:r>
            <w:r w:rsidRPr="00A44650">
              <w:rPr>
                <w:rFonts w:ascii="Arial" w:eastAsia="Arial" w:hAnsi="Arial" w:cs="Arial"/>
                <w:spacing w:val="2"/>
              </w:rPr>
              <w:t>t</w:t>
            </w:r>
            <w:r w:rsidRPr="00A44650">
              <w:rPr>
                <w:rFonts w:ascii="Arial" w:eastAsia="Arial" w:hAnsi="Arial" w:cs="Arial"/>
              </w:rPr>
              <w:t>he</w:t>
            </w:r>
            <w:r w:rsidRPr="00A44650">
              <w:rPr>
                <w:rFonts w:ascii="Arial" w:eastAsia="Arial" w:hAnsi="Arial" w:cs="Arial"/>
                <w:spacing w:val="-2"/>
              </w:rPr>
              <w:t xml:space="preserve"> </w:t>
            </w:r>
            <w:r w:rsidRPr="00A44650">
              <w:rPr>
                <w:rFonts w:ascii="Arial" w:eastAsia="Arial" w:hAnsi="Arial" w:cs="Arial"/>
              </w:rPr>
              <w:t>M</w:t>
            </w:r>
            <w:r w:rsidRPr="00A44650">
              <w:rPr>
                <w:rFonts w:ascii="Arial" w:eastAsia="Arial" w:hAnsi="Arial" w:cs="Arial"/>
                <w:spacing w:val="-1"/>
              </w:rPr>
              <w:t>a</w:t>
            </w:r>
            <w:r w:rsidRPr="00A44650">
              <w:rPr>
                <w:rFonts w:ascii="Arial" w:eastAsia="Arial" w:hAnsi="Arial" w:cs="Arial"/>
                <w:spacing w:val="2"/>
              </w:rPr>
              <w:t>n</w:t>
            </w:r>
            <w:r w:rsidRPr="00A44650">
              <w:rPr>
                <w:rFonts w:ascii="Arial" w:eastAsia="Arial" w:hAnsi="Arial" w:cs="Arial"/>
              </w:rPr>
              <w:t>u</w:t>
            </w:r>
            <w:r w:rsidRPr="00A44650">
              <w:rPr>
                <w:rFonts w:ascii="Arial" w:eastAsia="Arial" w:hAnsi="Arial" w:cs="Arial"/>
                <w:spacing w:val="1"/>
              </w:rPr>
              <w:t>scr</w:t>
            </w:r>
            <w:r w:rsidRPr="00A44650">
              <w:rPr>
                <w:rFonts w:ascii="Arial" w:eastAsia="Arial" w:hAnsi="Arial" w:cs="Arial"/>
                <w:spacing w:val="-1"/>
              </w:rPr>
              <w:t>i</w:t>
            </w:r>
            <w:r w:rsidRPr="00A44650">
              <w:rPr>
                <w:rFonts w:ascii="Arial" w:eastAsia="Arial" w:hAnsi="Arial" w:cs="Arial"/>
              </w:rPr>
              <w:t>pt: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C05" w:rsidRPr="00A44650" w:rsidRDefault="006E72DC">
            <w:pPr>
              <w:spacing w:before="94"/>
              <w:ind w:left="102" w:right="378"/>
              <w:rPr>
                <w:rFonts w:ascii="Arial" w:eastAsia="Arial" w:hAnsi="Arial" w:cs="Arial"/>
              </w:rPr>
            </w:pPr>
            <w:r w:rsidRPr="00A44650">
              <w:rPr>
                <w:rFonts w:ascii="Arial" w:eastAsia="Arial" w:hAnsi="Arial" w:cs="Arial"/>
                <w:b/>
              </w:rPr>
              <w:t>Le</w:t>
            </w:r>
            <w:r w:rsidRPr="00A44650">
              <w:rPr>
                <w:rFonts w:ascii="Arial" w:eastAsia="Arial" w:hAnsi="Arial" w:cs="Arial"/>
                <w:b/>
                <w:spacing w:val="-1"/>
              </w:rPr>
              <w:t>v</w:t>
            </w:r>
            <w:r w:rsidRPr="00A44650">
              <w:rPr>
                <w:rFonts w:ascii="Arial" w:eastAsia="Arial" w:hAnsi="Arial" w:cs="Arial"/>
                <w:b/>
              </w:rPr>
              <w:t>el</w:t>
            </w:r>
            <w:r w:rsidRPr="00A44650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 w:rsidRPr="00A44650">
              <w:rPr>
                <w:rFonts w:ascii="Arial" w:eastAsia="Arial" w:hAnsi="Arial" w:cs="Arial"/>
                <w:b/>
              </w:rPr>
              <w:t>of</w:t>
            </w:r>
            <w:r w:rsidRPr="00A44650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A44650">
              <w:rPr>
                <w:rFonts w:ascii="Arial" w:eastAsia="Arial" w:hAnsi="Arial" w:cs="Arial"/>
                <w:b/>
              </w:rPr>
              <w:t>kn</w:t>
            </w:r>
            <w:r w:rsidRPr="00A44650">
              <w:rPr>
                <w:rFonts w:ascii="Arial" w:eastAsia="Arial" w:hAnsi="Arial" w:cs="Arial"/>
                <w:b/>
                <w:spacing w:val="1"/>
              </w:rPr>
              <w:t>ow</w:t>
            </w:r>
            <w:r w:rsidRPr="00A44650">
              <w:rPr>
                <w:rFonts w:ascii="Arial" w:eastAsia="Arial" w:hAnsi="Arial" w:cs="Arial"/>
                <w:b/>
                <w:spacing w:val="2"/>
              </w:rPr>
              <w:t>l</w:t>
            </w:r>
            <w:r w:rsidRPr="00A44650">
              <w:rPr>
                <w:rFonts w:ascii="Arial" w:eastAsia="Arial" w:hAnsi="Arial" w:cs="Arial"/>
                <w:b/>
              </w:rPr>
              <w:t>ed</w:t>
            </w:r>
            <w:r w:rsidRPr="00A44650">
              <w:rPr>
                <w:rFonts w:ascii="Arial" w:eastAsia="Arial" w:hAnsi="Arial" w:cs="Arial"/>
                <w:b/>
                <w:spacing w:val="1"/>
              </w:rPr>
              <w:t>g</w:t>
            </w:r>
            <w:r w:rsidRPr="00A44650">
              <w:rPr>
                <w:rFonts w:ascii="Arial" w:eastAsia="Arial" w:hAnsi="Arial" w:cs="Arial"/>
                <w:b/>
              </w:rPr>
              <w:t>e</w:t>
            </w:r>
            <w:r w:rsidRPr="00A44650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 w:rsidRPr="00A44650">
              <w:rPr>
                <w:rFonts w:ascii="Arial" w:eastAsia="Arial" w:hAnsi="Arial" w:cs="Arial"/>
                <w:b/>
              </w:rPr>
              <w:t>of</w:t>
            </w:r>
            <w:r w:rsidRPr="00A44650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A44650">
              <w:rPr>
                <w:rFonts w:ascii="Arial" w:eastAsia="Arial" w:hAnsi="Arial" w:cs="Arial"/>
                <w:b/>
              </w:rPr>
              <w:t>or</w:t>
            </w:r>
            <w:r w:rsidRPr="00A44650">
              <w:rPr>
                <w:rFonts w:ascii="Arial" w:eastAsia="Arial" w:hAnsi="Arial" w:cs="Arial"/>
                <w:b/>
                <w:spacing w:val="3"/>
              </w:rPr>
              <w:t>t</w:t>
            </w:r>
            <w:r w:rsidRPr="00A44650">
              <w:rPr>
                <w:rFonts w:ascii="Arial" w:eastAsia="Arial" w:hAnsi="Arial" w:cs="Arial"/>
                <w:b/>
              </w:rPr>
              <w:t>hodon</w:t>
            </w:r>
            <w:r w:rsidRPr="00A44650">
              <w:rPr>
                <w:rFonts w:ascii="Arial" w:eastAsia="Arial" w:hAnsi="Arial" w:cs="Arial"/>
                <w:b/>
                <w:spacing w:val="1"/>
              </w:rPr>
              <w:t>t</w:t>
            </w:r>
            <w:r w:rsidRPr="00A44650">
              <w:rPr>
                <w:rFonts w:ascii="Arial" w:eastAsia="Arial" w:hAnsi="Arial" w:cs="Arial"/>
                <w:b/>
              </w:rPr>
              <w:t>ists</w:t>
            </w:r>
            <w:r w:rsidRPr="00A44650"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 w:rsidRPr="00A44650">
              <w:rPr>
                <w:rFonts w:ascii="Arial" w:eastAsia="Arial" w:hAnsi="Arial" w:cs="Arial"/>
                <w:b/>
                <w:spacing w:val="-1"/>
              </w:rPr>
              <w:t>r</w:t>
            </w:r>
            <w:r w:rsidRPr="00A44650">
              <w:rPr>
                <w:rFonts w:ascii="Arial" w:eastAsia="Arial" w:hAnsi="Arial" w:cs="Arial"/>
                <w:b/>
              </w:rPr>
              <w:t>eg</w:t>
            </w:r>
            <w:r w:rsidRPr="00A44650">
              <w:rPr>
                <w:rFonts w:ascii="Arial" w:eastAsia="Arial" w:hAnsi="Arial" w:cs="Arial"/>
                <w:b/>
                <w:spacing w:val="2"/>
              </w:rPr>
              <w:t>a</w:t>
            </w:r>
            <w:r w:rsidRPr="00A44650">
              <w:rPr>
                <w:rFonts w:ascii="Arial" w:eastAsia="Arial" w:hAnsi="Arial" w:cs="Arial"/>
                <w:b/>
                <w:spacing w:val="-1"/>
              </w:rPr>
              <w:t>r</w:t>
            </w:r>
            <w:r w:rsidRPr="00A44650">
              <w:rPr>
                <w:rFonts w:ascii="Arial" w:eastAsia="Arial" w:hAnsi="Arial" w:cs="Arial"/>
                <w:b/>
              </w:rPr>
              <w:t>ding</w:t>
            </w:r>
            <w:r w:rsidRPr="00A44650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A44650">
              <w:rPr>
                <w:rFonts w:ascii="Arial" w:eastAsia="Arial" w:hAnsi="Arial" w:cs="Arial"/>
                <w:b/>
              </w:rPr>
              <w:t>the</w:t>
            </w:r>
            <w:r w:rsidRPr="00A44650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A44650">
              <w:rPr>
                <w:rFonts w:ascii="Arial" w:eastAsia="Arial" w:hAnsi="Arial" w:cs="Arial"/>
                <w:b/>
              </w:rPr>
              <w:t>in</w:t>
            </w:r>
            <w:r w:rsidRPr="00A44650">
              <w:rPr>
                <w:rFonts w:ascii="Arial" w:eastAsia="Arial" w:hAnsi="Arial" w:cs="Arial"/>
                <w:b/>
                <w:spacing w:val="1"/>
              </w:rPr>
              <w:t>d</w:t>
            </w:r>
            <w:r w:rsidRPr="00A44650">
              <w:rPr>
                <w:rFonts w:ascii="Arial" w:eastAsia="Arial" w:hAnsi="Arial" w:cs="Arial"/>
                <w:b/>
              </w:rPr>
              <w:t>ic</w:t>
            </w:r>
            <w:r w:rsidRPr="00A44650">
              <w:rPr>
                <w:rFonts w:ascii="Arial" w:eastAsia="Arial" w:hAnsi="Arial" w:cs="Arial"/>
                <w:b/>
                <w:spacing w:val="-1"/>
              </w:rPr>
              <w:t>a</w:t>
            </w:r>
            <w:r w:rsidRPr="00A44650">
              <w:rPr>
                <w:rFonts w:ascii="Arial" w:eastAsia="Arial" w:hAnsi="Arial" w:cs="Arial"/>
                <w:b/>
                <w:spacing w:val="1"/>
              </w:rPr>
              <w:t>t</w:t>
            </w:r>
            <w:r w:rsidRPr="00A44650">
              <w:rPr>
                <w:rFonts w:ascii="Arial" w:eastAsia="Arial" w:hAnsi="Arial" w:cs="Arial"/>
                <w:b/>
              </w:rPr>
              <w:t>ion</w:t>
            </w:r>
            <w:r w:rsidRPr="00A44650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A44650">
              <w:rPr>
                <w:rFonts w:ascii="Arial" w:eastAsia="Arial" w:hAnsi="Arial" w:cs="Arial"/>
                <w:b/>
              </w:rPr>
              <w:t>for</w:t>
            </w:r>
            <w:r w:rsidRPr="00A44650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A44650">
              <w:rPr>
                <w:rFonts w:ascii="Arial" w:eastAsia="Arial" w:hAnsi="Arial" w:cs="Arial"/>
                <w:b/>
              </w:rPr>
              <w:t>t</w:t>
            </w:r>
            <w:r w:rsidRPr="00A44650">
              <w:rPr>
                <w:rFonts w:ascii="Arial" w:eastAsia="Arial" w:hAnsi="Arial" w:cs="Arial"/>
                <w:b/>
                <w:spacing w:val="-1"/>
              </w:rPr>
              <w:t>r</w:t>
            </w:r>
            <w:r w:rsidRPr="00A44650">
              <w:rPr>
                <w:rFonts w:ascii="Arial" w:eastAsia="Arial" w:hAnsi="Arial" w:cs="Arial"/>
                <w:b/>
                <w:spacing w:val="2"/>
              </w:rPr>
              <w:t>a</w:t>
            </w:r>
            <w:r w:rsidRPr="00A44650">
              <w:rPr>
                <w:rFonts w:ascii="Arial" w:eastAsia="Arial" w:hAnsi="Arial" w:cs="Arial"/>
                <w:b/>
              </w:rPr>
              <w:t>cti</w:t>
            </w:r>
            <w:r w:rsidRPr="00A44650">
              <w:rPr>
                <w:rFonts w:ascii="Arial" w:eastAsia="Arial" w:hAnsi="Arial" w:cs="Arial"/>
                <w:b/>
                <w:spacing w:val="1"/>
              </w:rPr>
              <w:t>o</w:t>
            </w:r>
            <w:r w:rsidRPr="00A44650">
              <w:rPr>
                <w:rFonts w:ascii="Arial" w:eastAsia="Arial" w:hAnsi="Arial" w:cs="Arial"/>
                <w:b/>
              </w:rPr>
              <w:t>n</w:t>
            </w:r>
            <w:r w:rsidRPr="00A44650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A44650">
              <w:rPr>
                <w:rFonts w:ascii="Arial" w:eastAsia="Arial" w:hAnsi="Arial" w:cs="Arial"/>
                <w:b/>
              </w:rPr>
              <w:t>or e</w:t>
            </w:r>
            <w:r w:rsidRPr="00A44650">
              <w:rPr>
                <w:rFonts w:ascii="Arial" w:eastAsia="Arial" w:hAnsi="Arial" w:cs="Arial"/>
                <w:b/>
                <w:spacing w:val="-1"/>
              </w:rPr>
              <w:t>x</w:t>
            </w:r>
            <w:r w:rsidRPr="00A44650">
              <w:rPr>
                <w:rFonts w:ascii="Arial" w:eastAsia="Arial" w:hAnsi="Arial" w:cs="Arial"/>
                <w:b/>
                <w:spacing w:val="1"/>
              </w:rPr>
              <w:t>t</w:t>
            </w:r>
            <w:r w:rsidRPr="00A44650">
              <w:rPr>
                <w:rFonts w:ascii="Arial" w:eastAsia="Arial" w:hAnsi="Arial" w:cs="Arial"/>
                <w:b/>
                <w:spacing w:val="-1"/>
              </w:rPr>
              <w:t>r</w:t>
            </w:r>
            <w:r w:rsidRPr="00A44650">
              <w:rPr>
                <w:rFonts w:ascii="Arial" w:eastAsia="Arial" w:hAnsi="Arial" w:cs="Arial"/>
                <w:b/>
                <w:spacing w:val="2"/>
              </w:rPr>
              <w:t>a</w:t>
            </w:r>
            <w:r w:rsidRPr="00A44650">
              <w:rPr>
                <w:rFonts w:ascii="Arial" w:eastAsia="Arial" w:hAnsi="Arial" w:cs="Arial"/>
                <w:b/>
              </w:rPr>
              <w:t>cti</w:t>
            </w:r>
            <w:r w:rsidRPr="00A44650">
              <w:rPr>
                <w:rFonts w:ascii="Arial" w:eastAsia="Arial" w:hAnsi="Arial" w:cs="Arial"/>
                <w:b/>
                <w:spacing w:val="1"/>
              </w:rPr>
              <w:t>o</w:t>
            </w:r>
            <w:r w:rsidRPr="00A44650">
              <w:rPr>
                <w:rFonts w:ascii="Arial" w:eastAsia="Arial" w:hAnsi="Arial" w:cs="Arial"/>
                <w:b/>
              </w:rPr>
              <w:t>n</w:t>
            </w:r>
            <w:r w:rsidRPr="00A44650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 w:rsidRPr="00A44650">
              <w:rPr>
                <w:rFonts w:ascii="Arial" w:eastAsia="Arial" w:hAnsi="Arial" w:cs="Arial"/>
                <w:b/>
              </w:rPr>
              <w:t>of</w:t>
            </w:r>
            <w:r w:rsidRPr="00A44650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A44650">
              <w:rPr>
                <w:rFonts w:ascii="Arial" w:eastAsia="Arial" w:hAnsi="Arial" w:cs="Arial"/>
                <w:b/>
              </w:rPr>
              <w:t>im</w:t>
            </w:r>
            <w:r w:rsidRPr="00A44650">
              <w:rPr>
                <w:rFonts w:ascii="Arial" w:eastAsia="Arial" w:hAnsi="Arial" w:cs="Arial"/>
                <w:b/>
                <w:spacing w:val="1"/>
              </w:rPr>
              <w:t>p</w:t>
            </w:r>
            <w:r w:rsidRPr="00A44650">
              <w:rPr>
                <w:rFonts w:ascii="Arial" w:eastAsia="Arial" w:hAnsi="Arial" w:cs="Arial"/>
                <w:b/>
              </w:rPr>
              <w:t>a</w:t>
            </w:r>
            <w:r w:rsidRPr="00A44650">
              <w:rPr>
                <w:rFonts w:ascii="Arial" w:eastAsia="Arial" w:hAnsi="Arial" w:cs="Arial"/>
                <w:b/>
                <w:spacing w:val="-1"/>
              </w:rPr>
              <w:t>c</w:t>
            </w:r>
            <w:r w:rsidRPr="00A44650">
              <w:rPr>
                <w:rFonts w:ascii="Arial" w:eastAsia="Arial" w:hAnsi="Arial" w:cs="Arial"/>
                <w:b/>
                <w:spacing w:val="1"/>
              </w:rPr>
              <w:t>t</w:t>
            </w:r>
            <w:r w:rsidRPr="00A44650">
              <w:rPr>
                <w:rFonts w:ascii="Arial" w:eastAsia="Arial" w:hAnsi="Arial" w:cs="Arial"/>
                <w:b/>
              </w:rPr>
              <w:t>ed</w:t>
            </w:r>
            <w:r w:rsidRPr="00A44650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A44650">
              <w:rPr>
                <w:rFonts w:ascii="Arial" w:eastAsia="Arial" w:hAnsi="Arial" w:cs="Arial"/>
                <w:b/>
                <w:spacing w:val="3"/>
              </w:rPr>
              <w:t>m</w:t>
            </w:r>
            <w:r w:rsidRPr="00A44650">
              <w:rPr>
                <w:rFonts w:ascii="Arial" w:eastAsia="Arial" w:hAnsi="Arial" w:cs="Arial"/>
                <w:b/>
              </w:rPr>
              <w:t>a</w:t>
            </w:r>
            <w:r w:rsidRPr="00A44650">
              <w:rPr>
                <w:rFonts w:ascii="Arial" w:eastAsia="Arial" w:hAnsi="Arial" w:cs="Arial"/>
                <w:b/>
                <w:spacing w:val="-1"/>
              </w:rPr>
              <w:t>x</w:t>
            </w:r>
            <w:r w:rsidRPr="00A44650">
              <w:rPr>
                <w:rFonts w:ascii="Arial" w:eastAsia="Arial" w:hAnsi="Arial" w:cs="Arial"/>
                <w:b/>
              </w:rPr>
              <w:t>il</w:t>
            </w:r>
            <w:r w:rsidRPr="00A44650">
              <w:rPr>
                <w:rFonts w:ascii="Arial" w:eastAsia="Arial" w:hAnsi="Arial" w:cs="Arial"/>
                <w:b/>
                <w:spacing w:val="2"/>
              </w:rPr>
              <w:t>l</w:t>
            </w:r>
            <w:r w:rsidRPr="00A44650">
              <w:rPr>
                <w:rFonts w:ascii="Arial" w:eastAsia="Arial" w:hAnsi="Arial" w:cs="Arial"/>
                <w:b/>
              </w:rPr>
              <w:t>a</w:t>
            </w:r>
            <w:r w:rsidRPr="00A44650">
              <w:rPr>
                <w:rFonts w:ascii="Arial" w:eastAsia="Arial" w:hAnsi="Arial" w:cs="Arial"/>
                <w:b/>
                <w:spacing w:val="-1"/>
              </w:rPr>
              <w:t>r</w:t>
            </w:r>
            <w:r w:rsidRPr="00A44650">
              <w:rPr>
                <w:rFonts w:ascii="Arial" w:eastAsia="Arial" w:hAnsi="Arial" w:cs="Arial"/>
                <w:b/>
              </w:rPr>
              <w:t>y</w:t>
            </w:r>
            <w:r w:rsidRPr="00A44650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A44650">
              <w:rPr>
                <w:rFonts w:ascii="Arial" w:eastAsia="Arial" w:hAnsi="Arial" w:cs="Arial"/>
                <w:b/>
              </w:rPr>
              <w:t>c</w:t>
            </w:r>
            <w:r w:rsidRPr="00A44650">
              <w:rPr>
                <w:rFonts w:ascii="Arial" w:eastAsia="Arial" w:hAnsi="Arial" w:cs="Arial"/>
                <w:b/>
                <w:spacing w:val="-1"/>
              </w:rPr>
              <w:t>a</w:t>
            </w:r>
            <w:r w:rsidRPr="00A44650">
              <w:rPr>
                <w:rFonts w:ascii="Arial" w:eastAsia="Arial" w:hAnsi="Arial" w:cs="Arial"/>
                <w:b/>
              </w:rPr>
              <w:t>nin</w:t>
            </w:r>
            <w:r w:rsidRPr="00A44650">
              <w:rPr>
                <w:rFonts w:ascii="Arial" w:eastAsia="Arial" w:hAnsi="Arial" w:cs="Arial"/>
                <w:b/>
                <w:spacing w:val="2"/>
              </w:rPr>
              <w:t>e</w:t>
            </w:r>
            <w:r w:rsidRPr="00A44650">
              <w:rPr>
                <w:rFonts w:ascii="Arial" w:eastAsia="Arial" w:hAnsi="Arial" w:cs="Arial"/>
                <w:b/>
              </w:rPr>
              <w:t>s</w:t>
            </w:r>
            <w:r w:rsidRPr="00A44650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A44650">
              <w:rPr>
                <w:rFonts w:ascii="Arial" w:eastAsia="Arial" w:hAnsi="Arial" w:cs="Arial"/>
                <w:b/>
              </w:rPr>
              <w:t>(IMC</w:t>
            </w:r>
            <w:r w:rsidRPr="00A44650">
              <w:rPr>
                <w:rFonts w:ascii="Arial" w:eastAsia="Arial" w:hAnsi="Arial" w:cs="Arial"/>
                <w:b/>
                <w:spacing w:val="1"/>
              </w:rPr>
              <w:t>)</w:t>
            </w:r>
            <w:r w:rsidRPr="00A44650">
              <w:rPr>
                <w:rFonts w:ascii="Arial" w:eastAsia="Arial" w:hAnsi="Arial" w:cs="Arial"/>
                <w:b/>
              </w:rPr>
              <w:t>:</w:t>
            </w:r>
            <w:r w:rsidRPr="00A44650">
              <w:rPr>
                <w:rFonts w:ascii="Arial" w:eastAsia="Arial" w:hAnsi="Arial" w:cs="Arial"/>
                <w:b/>
                <w:spacing w:val="7"/>
              </w:rPr>
              <w:t xml:space="preserve"> </w:t>
            </w:r>
            <w:r w:rsidRPr="00A44650">
              <w:rPr>
                <w:rFonts w:ascii="Arial" w:eastAsia="Arial" w:hAnsi="Arial" w:cs="Arial"/>
                <w:b/>
              </w:rPr>
              <w:t>o</w:t>
            </w:r>
            <w:r w:rsidRPr="00A44650">
              <w:rPr>
                <w:rFonts w:ascii="Arial" w:eastAsia="Arial" w:hAnsi="Arial" w:cs="Arial"/>
                <w:b/>
                <w:spacing w:val="3"/>
              </w:rPr>
              <w:t>b</w:t>
            </w:r>
            <w:r w:rsidRPr="00A44650">
              <w:rPr>
                <w:rFonts w:ascii="Arial" w:eastAsia="Arial" w:hAnsi="Arial" w:cs="Arial"/>
                <w:b/>
              </w:rPr>
              <w:t>s</w:t>
            </w:r>
            <w:r w:rsidRPr="00A44650">
              <w:rPr>
                <w:rFonts w:ascii="Arial" w:eastAsia="Arial" w:hAnsi="Arial" w:cs="Arial"/>
                <w:b/>
                <w:spacing w:val="-1"/>
              </w:rPr>
              <w:t>er</w:t>
            </w:r>
            <w:r w:rsidRPr="00A44650">
              <w:rPr>
                <w:rFonts w:ascii="Arial" w:eastAsia="Arial" w:hAnsi="Arial" w:cs="Arial"/>
                <w:b/>
                <w:spacing w:val="2"/>
              </w:rPr>
              <w:t>v</w:t>
            </w:r>
            <w:r w:rsidRPr="00A44650">
              <w:rPr>
                <w:rFonts w:ascii="Arial" w:eastAsia="Arial" w:hAnsi="Arial" w:cs="Arial"/>
                <w:b/>
              </w:rPr>
              <w:t>ati</w:t>
            </w:r>
            <w:r w:rsidRPr="00A44650">
              <w:rPr>
                <w:rFonts w:ascii="Arial" w:eastAsia="Arial" w:hAnsi="Arial" w:cs="Arial"/>
                <w:b/>
                <w:spacing w:val="1"/>
              </w:rPr>
              <w:t>o</w:t>
            </w:r>
            <w:r w:rsidRPr="00A44650">
              <w:rPr>
                <w:rFonts w:ascii="Arial" w:eastAsia="Arial" w:hAnsi="Arial" w:cs="Arial"/>
                <w:b/>
              </w:rPr>
              <w:t>nal</w:t>
            </w:r>
            <w:r w:rsidRPr="00A44650"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 w:rsidRPr="00A44650">
              <w:rPr>
                <w:rFonts w:ascii="Arial" w:eastAsia="Arial" w:hAnsi="Arial" w:cs="Arial"/>
                <w:b/>
                <w:spacing w:val="-1"/>
              </w:rPr>
              <w:t>r</w:t>
            </w:r>
            <w:r w:rsidRPr="00A44650">
              <w:rPr>
                <w:rFonts w:ascii="Arial" w:eastAsia="Arial" w:hAnsi="Arial" w:cs="Arial"/>
                <w:b/>
              </w:rPr>
              <w:t>e</w:t>
            </w:r>
            <w:r w:rsidRPr="00A44650">
              <w:rPr>
                <w:rFonts w:ascii="Arial" w:eastAsia="Arial" w:hAnsi="Arial" w:cs="Arial"/>
                <w:b/>
                <w:spacing w:val="1"/>
              </w:rPr>
              <w:t>s</w:t>
            </w:r>
            <w:r w:rsidRPr="00A44650">
              <w:rPr>
                <w:rFonts w:ascii="Arial" w:eastAsia="Arial" w:hAnsi="Arial" w:cs="Arial"/>
                <w:b/>
              </w:rPr>
              <w:t>e</w:t>
            </w:r>
            <w:r w:rsidRPr="00A44650">
              <w:rPr>
                <w:rFonts w:ascii="Arial" w:eastAsia="Arial" w:hAnsi="Arial" w:cs="Arial"/>
                <w:b/>
                <w:spacing w:val="-1"/>
              </w:rPr>
              <w:t>a</w:t>
            </w:r>
            <w:r w:rsidRPr="00A44650">
              <w:rPr>
                <w:rFonts w:ascii="Arial" w:eastAsia="Arial" w:hAnsi="Arial" w:cs="Arial"/>
                <w:b/>
                <w:spacing w:val="2"/>
              </w:rPr>
              <w:t>r</w:t>
            </w:r>
            <w:r w:rsidRPr="00A44650">
              <w:rPr>
                <w:rFonts w:ascii="Arial" w:eastAsia="Arial" w:hAnsi="Arial" w:cs="Arial"/>
                <w:b/>
              </w:rPr>
              <w:t>ch</w:t>
            </w:r>
            <w:r w:rsidRPr="00A44650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A44650">
              <w:rPr>
                <w:rFonts w:ascii="Arial" w:eastAsia="Arial" w:hAnsi="Arial" w:cs="Arial"/>
                <w:b/>
              </w:rPr>
              <w:t>and</w:t>
            </w:r>
            <w:r w:rsidRPr="00A44650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A44650">
              <w:rPr>
                <w:rFonts w:ascii="Arial" w:eastAsia="Arial" w:hAnsi="Arial" w:cs="Arial"/>
                <w:b/>
              </w:rPr>
              <w:t>liter</w:t>
            </w:r>
            <w:r w:rsidRPr="00A44650">
              <w:rPr>
                <w:rFonts w:ascii="Arial" w:eastAsia="Arial" w:hAnsi="Arial" w:cs="Arial"/>
                <w:b/>
                <w:spacing w:val="-1"/>
              </w:rPr>
              <w:t>a</w:t>
            </w:r>
            <w:r w:rsidRPr="00A44650">
              <w:rPr>
                <w:rFonts w:ascii="Arial" w:eastAsia="Arial" w:hAnsi="Arial" w:cs="Arial"/>
                <w:b/>
                <w:spacing w:val="1"/>
              </w:rPr>
              <w:t>t</w:t>
            </w:r>
            <w:r w:rsidRPr="00A44650">
              <w:rPr>
                <w:rFonts w:ascii="Arial" w:eastAsia="Arial" w:hAnsi="Arial" w:cs="Arial"/>
                <w:b/>
              </w:rPr>
              <w:t>u</w:t>
            </w:r>
            <w:r w:rsidRPr="00A44650">
              <w:rPr>
                <w:rFonts w:ascii="Arial" w:eastAsia="Arial" w:hAnsi="Arial" w:cs="Arial"/>
                <w:b/>
                <w:spacing w:val="2"/>
              </w:rPr>
              <w:t>r</w:t>
            </w:r>
            <w:r w:rsidRPr="00A44650">
              <w:rPr>
                <w:rFonts w:ascii="Arial" w:eastAsia="Arial" w:hAnsi="Arial" w:cs="Arial"/>
                <w:b/>
              </w:rPr>
              <w:t xml:space="preserve">e </w:t>
            </w:r>
            <w:r w:rsidRPr="00A44650">
              <w:rPr>
                <w:rFonts w:ascii="Arial" w:eastAsia="Arial" w:hAnsi="Arial" w:cs="Arial"/>
                <w:b/>
                <w:spacing w:val="-1"/>
              </w:rPr>
              <w:t>r</w:t>
            </w:r>
            <w:r w:rsidRPr="00A44650">
              <w:rPr>
                <w:rFonts w:ascii="Arial" w:eastAsia="Arial" w:hAnsi="Arial" w:cs="Arial"/>
                <w:b/>
              </w:rPr>
              <w:t>e</w:t>
            </w:r>
            <w:r w:rsidRPr="00A44650">
              <w:rPr>
                <w:rFonts w:ascii="Arial" w:eastAsia="Arial" w:hAnsi="Arial" w:cs="Arial"/>
                <w:b/>
                <w:spacing w:val="-1"/>
              </w:rPr>
              <w:t>v</w:t>
            </w:r>
            <w:r w:rsidRPr="00A44650">
              <w:rPr>
                <w:rFonts w:ascii="Arial" w:eastAsia="Arial" w:hAnsi="Arial" w:cs="Arial"/>
                <w:b/>
                <w:spacing w:val="2"/>
              </w:rPr>
              <w:t>i</w:t>
            </w:r>
            <w:r w:rsidRPr="00A44650">
              <w:rPr>
                <w:rFonts w:ascii="Arial" w:eastAsia="Arial" w:hAnsi="Arial" w:cs="Arial"/>
                <w:b/>
              </w:rPr>
              <w:t>ew</w:t>
            </w:r>
          </w:p>
        </w:tc>
      </w:tr>
      <w:tr w:rsidR="00851C05" w:rsidRPr="00A44650">
        <w:trPr>
          <w:trHeight w:hRule="exact" w:val="343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C05" w:rsidRPr="00A44650" w:rsidRDefault="006E72DC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A44650">
              <w:rPr>
                <w:rFonts w:ascii="Arial" w:eastAsia="Arial" w:hAnsi="Arial" w:cs="Arial"/>
              </w:rPr>
              <w:t>T</w:t>
            </w:r>
            <w:r w:rsidRPr="00A44650">
              <w:rPr>
                <w:rFonts w:ascii="Arial" w:eastAsia="Arial" w:hAnsi="Arial" w:cs="Arial"/>
                <w:spacing w:val="1"/>
              </w:rPr>
              <w:t>y</w:t>
            </w:r>
            <w:r w:rsidRPr="00A44650">
              <w:rPr>
                <w:rFonts w:ascii="Arial" w:eastAsia="Arial" w:hAnsi="Arial" w:cs="Arial"/>
              </w:rPr>
              <w:t>pe</w:t>
            </w:r>
            <w:r w:rsidRPr="00A44650">
              <w:rPr>
                <w:rFonts w:ascii="Arial" w:eastAsia="Arial" w:hAnsi="Arial" w:cs="Arial"/>
                <w:spacing w:val="-5"/>
              </w:rPr>
              <w:t xml:space="preserve"> </w:t>
            </w:r>
            <w:r w:rsidRPr="00A44650">
              <w:rPr>
                <w:rFonts w:ascii="Arial" w:eastAsia="Arial" w:hAnsi="Arial" w:cs="Arial"/>
              </w:rPr>
              <w:t>of</w:t>
            </w:r>
            <w:r w:rsidRPr="00A44650">
              <w:rPr>
                <w:rFonts w:ascii="Arial" w:eastAsia="Arial" w:hAnsi="Arial" w:cs="Arial"/>
                <w:spacing w:val="-3"/>
              </w:rPr>
              <w:t xml:space="preserve"> </w:t>
            </w:r>
            <w:r w:rsidRPr="00A44650">
              <w:rPr>
                <w:rFonts w:ascii="Arial" w:eastAsia="Arial" w:hAnsi="Arial" w:cs="Arial"/>
                <w:spacing w:val="2"/>
              </w:rPr>
              <w:t>t</w:t>
            </w:r>
            <w:r w:rsidRPr="00A44650">
              <w:rPr>
                <w:rFonts w:ascii="Arial" w:eastAsia="Arial" w:hAnsi="Arial" w:cs="Arial"/>
              </w:rPr>
              <w:t>he</w:t>
            </w:r>
            <w:r w:rsidRPr="00A44650">
              <w:rPr>
                <w:rFonts w:ascii="Arial" w:eastAsia="Arial" w:hAnsi="Arial" w:cs="Arial"/>
                <w:spacing w:val="-2"/>
              </w:rPr>
              <w:t xml:space="preserve"> </w:t>
            </w:r>
            <w:r w:rsidRPr="00A44650">
              <w:rPr>
                <w:rFonts w:ascii="Arial" w:eastAsia="Arial" w:hAnsi="Arial" w:cs="Arial"/>
                <w:spacing w:val="-1"/>
              </w:rPr>
              <w:t>A</w:t>
            </w:r>
            <w:r w:rsidRPr="00A44650">
              <w:rPr>
                <w:rFonts w:ascii="Arial" w:eastAsia="Arial" w:hAnsi="Arial" w:cs="Arial"/>
                <w:spacing w:val="1"/>
              </w:rPr>
              <w:t>r</w:t>
            </w:r>
            <w:r w:rsidRPr="00A44650">
              <w:rPr>
                <w:rFonts w:ascii="Arial" w:eastAsia="Arial" w:hAnsi="Arial" w:cs="Arial"/>
              </w:rPr>
              <w:t>t</w:t>
            </w:r>
            <w:r w:rsidRPr="00A44650">
              <w:rPr>
                <w:rFonts w:ascii="Arial" w:eastAsia="Arial" w:hAnsi="Arial" w:cs="Arial"/>
                <w:spacing w:val="-1"/>
              </w:rPr>
              <w:t>i</w:t>
            </w:r>
            <w:r w:rsidRPr="00A44650">
              <w:rPr>
                <w:rFonts w:ascii="Arial" w:eastAsia="Arial" w:hAnsi="Arial" w:cs="Arial"/>
                <w:spacing w:val="1"/>
              </w:rPr>
              <w:t>cl</w:t>
            </w:r>
            <w:r w:rsidRPr="00A44650">
              <w:rPr>
                <w:rFonts w:ascii="Arial" w:eastAsia="Arial" w:hAnsi="Arial" w:cs="Arial"/>
              </w:rPr>
              <w:t>e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C05" w:rsidRPr="00A44650" w:rsidRDefault="006E72DC">
            <w:pPr>
              <w:spacing w:before="51"/>
              <w:ind w:left="102"/>
              <w:rPr>
                <w:rFonts w:ascii="Arial" w:eastAsia="Arial" w:hAnsi="Arial" w:cs="Arial"/>
              </w:rPr>
            </w:pPr>
            <w:r w:rsidRPr="00A44650">
              <w:rPr>
                <w:rFonts w:ascii="Arial" w:eastAsia="Arial" w:hAnsi="Arial" w:cs="Arial"/>
                <w:b/>
                <w:spacing w:val="1"/>
              </w:rPr>
              <w:t>O</w:t>
            </w:r>
            <w:r w:rsidRPr="00A44650">
              <w:rPr>
                <w:rFonts w:ascii="Arial" w:eastAsia="Arial" w:hAnsi="Arial" w:cs="Arial"/>
                <w:b/>
                <w:spacing w:val="-1"/>
              </w:rPr>
              <w:t>r</w:t>
            </w:r>
            <w:r w:rsidRPr="00A44650">
              <w:rPr>
                <w:rFonts w:ascii="Arial" w:eastAsia="Arial" w:hAnsi="Arial" w:cs="Arial"/>
                <w:b/>
              </w:rPr>
              <w:t>igi</w:t>
            </w:r>
            <w:r w:rsidRPr="00A44650">
              <w:rPr>
                <w:rFonts w:ascii="Arial" w:eastAsia="Arial" w:hAnsi="Arial" w:cs="Arial"/>
                <w:b/>
                <w:spacing w:val="1"/>
              </w:rPr>
              <w:t>n</w:t>
            </w:r>
            <w:r w:rsidRPr="00A44650">
              <w:rPr>
                <w:rFonts w:ascii="Arial" w:eastAsia="Arial" w:hAnsi="Arial" w:cs="Arial"/>
                <w:b/>
              </w:rPr>
              <w:t>al</w:t>
            </w:r>
            <w:r w:rsidRPr="00A44650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A44650">
              <w:rPr>
                <w:rFonts w:ascii="Arial" w:eastAsia="Arial" w:hAnsi="Arial" w:cs="Arial"/>
                <w:b/>
                <w:spacing w:val="2"/>
              </w:rPr>
              <w:t>R</w:t>
            </w:r>
            <w:r w:rsidRPr="00A44650">
              <w:rPr>
                <w:rFonts w:ascii="Arial" w:eastAsia="Arial" w:hAnsi="Arial" w:cs="Arial"/>
                <w:b/>
              </w:rPr>
              <w:t>e</w:t>
            </w:r>
            <w:r w:rsidRPr="00A44650">
              <w:rPr>
                <w:rFonts w:ascii="Arial" w:eastAsia="Arial" w:hAnsi="Arial" w:cs="Arial"/>
                <w:b/>
                <w:spacing w:val="-1"/>
              </w:rPr>
              <w:t>s</w:t>
            </w:r>
            <w:r w:rsidRPr="00A44650">
              <w:rPr>
                <w:rFonts w:ascii="Arial" w:eastAsia="Arial" w:hAnsi="Arial" w:cs="Arial"/>
                <w:b/>
                <w:spacing w:val="2"/>
              </w:rPr>
              <w:t>e</w:t>
            </w:r>
            <w:r w:rsidRPr="00A44650">
              <w:rPr>
                <w:rFonts w:ascii="Arial" w:eastAsia="Arial" w:hAnsi="Arial" w:cs="Arial"/>
                <w:b/>
              </w:rPr>
              <w:t>a</w:t>
            </w:r>
            <w:r w:rsidRPr="00A44650">
              <w:rPr>
                <w:rFonts w:ascii="Arial" w:eastAsia="Arial" w:hAnsi="Arial" w:cs="Arial"/>
                <w:b/>
                <w:spacing w:val="-1"/>
              </w:rPr>
              <w:t>r</w:t>
            </w:r>
            <w:r w:rsidRPr="00A44650">
              <w:rPr>
                <w:rFonts w:ascii="Arial" w:eastAsia="Arial" w:hAnsi="Arial" w:cs="Arial"/>
                <w:b/>
              </w:rPr>
              <w:t>ch</w:t>
            </w:r>
            <w:r w:rsidRPr="00A44650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A44650">
              <w:rPr>
                <w:rFonts w:ascii="Arial" w:eastAsia="Arial" w:hAnsi="Arial" w:cs="Arial"/>
                <w:b/>
              </w:rPr>
              <w:t>Artic</w:t>
            </w:r>
            <w:r w:rsidRPr="00A44650">
              <w:rPr>
                <w:rFonts w:ascii="Arial" w:eastAsia="Arial" w:hAnsi="Arial" w:cs="Arial"/>
                <w:b/>
                <w:spacing w:val="2"/>
              </w:rPr>
              <w:t>l</w:t>
            </w:r>
            <w:r w:rsidRPr="00A44650">
              <w:rPr>
                <w:rFonts w:ascii="Arial" w:eastAsia="Arial" w:hAnsi="Arial" w:cs="Arial"/>
                <w:b/>
              </w:rPr>
              <w:t>e</w:t>
            </w:r>
          </w:p>
        </w:tc>
      </w:tr>
    </w:tbl>
    <w:p w:rsidR="00A44650" w:rsidRPr="00A44650" w:rsidRDefault="00A44650">
      <w:pPr>
        <w:spacing w:before="33" w:line="220" w:lineRule="exact"/>
        <w:ind w:left="220"/>
        <w:rPr>
          <w:rFonts w:ascii="Arial" w:hAnsi="Arial" w:cs="Arial"/>
          <w:b/>
          <w:position w:val="-1"/>
          <w:highlight w:val="yellow"/>
        </w:rPr>
      </w:pPr>
    </w:p>
    <w:p w:rsidR="00851C05" w:rsidRPr="00A44650" w:rsidRDefault="00812681">
      <w:pPr>
        <w:spacing w:before="33" w:line="220" w:lineRule="exact"/>
        <w:ind w:left="220"/>
        <w:rPr>
          <w:rFonts w:ascii="Arial" w:hAnsi="Arial" w:cs="Arial"/>
        </w:rPr>
      </w:pPr>
      <w:r w:rsidRPr="00A44650">
        <w:rPr>
          <w:rFonts w:ascii="Arial" w:hAnsi="Arial" w:cs="Arial"/>
        </w:rPr>
        <w:pict>
          <v:group id="_x0000_s1054" style="position:absolute;left:0;text-align:left;margin-left:339.1pt;margin-top:49.95pt;width:429.7pt;height:23.9pt;z-index:-251658240;mso-position-horizontal-relative:page" coordorigin="6782,999" coordsize="8594,478">
            <v:shape id="_x0000_s1056" style="position:absolute;left:6792;top:1009;width:8574;height:230" coordorigin="6792,1009" coordsize="8574,230" path="m6792,1240r8574,l15366,1009r-8574,l6792,1240xe" fillcolor="yellow" stroked="f">
              <v:path arrowok="t"/>
            </v:shape>
            <v:shape id="_x0000_s1055" style="position:absolute;left:6792;top:1240;width:617;height:228" coordorigin="6792,1240" coordsize="617,228" path="m6792,1468r617,l7409,1240r-617,l6792,1468xe" fillcolor="yellow" stroked="f">
              <v:path arrowok="t"/>
            </v:shape>
            <w10:wrap anchorx="page"/>
          </v:group>
        </w:pict>
      </w:r>
      <w:r w:rsidR="006E72DC" w:rsidRPr="00A44650">
        <w:rPr>
          <w:rFonts w:ascii="Arial" w:hAnsi="Arial" w:cs="Arial"/>
          <w:b/>
          <w:position w:val="-1"/>
          <w:highlight w:val="yellow"/>
        </w:rPr>
        <w:t>PART</w:t>
      </w:r>
      <w:r w:rsidR="006E72DC" w:rsidRPr="00A44650">
        <w:rPr>
          <w:rFonts w:ascii="Arial" w:hAnsi="Arial" w:cs="Arial"/>
          <w:b/>
          <w:spacing w:val="44"/>
          <w:position w:val="-1"/>
          <w:highlight w:val="yellow"/>
        </w:rPr>
        <w:t xml:space="preserve"> </w:t>
      </w:r>
      <w:r w:rsidR="006E72DC" w:rsidRPr="00A44650">
        <w:rPr>
          <w:rFonts w:ascii="Arial" w:hAnsi="Arial" w:cs="Arial"/>
          <w:b/>
          <w:spacing w:val="1"/>
          <w:position w:val="-1"/>
          <w:highlight w:val="yellow"/>
        </w:rPr>
        <w:t>1</w:t>
      </w:r>
      <w:r w:rsidR="006E72DC" w:rsidRPr="00A44650">
        <w:rPr>
          <w:rFonts w:ascii="Arial" w:hAnsi="Arial" w:cs="Arial"/>
          <w:b/>
          <w:position w:val="-1"/>
          <w:highlight w:val="yellow"/>
        </w:rPr>
        <w:t>:</w:t>
      </w:r>
      <w:r w:rsidR="006E72DC" w:rsidRPr="00A44650">
        <w:rPr>
          <w:rFonts w:ascii="Arial" w:hAnsi="Arial" w:cs="Arial"/>
          <w:b/>
          <w:position w:val="-1"/>
        </w:rPr>
        <w:t xml:space="preserve"> C</w:t>
      </w:r>
      <w:r w:rsidR="006E72DC" w:rsidRPr="00A44650">
        <w:rPr>
          <w:rFonts w:ascii="Arial" w:hAnsi="Arial" w:cs="Arial"/>
          <w:b/>
          <w:spacing w:val="1"/>
          <w:position w:val="-1"/>
        </w:rPr>
        <w:t>o</w:t>
      </w:r>
      <w:r w:rsidR="006E72DC" w:rsidRPr="00A44650">
        <w:rPr>
          <w:rFonts w:ascii="Arial" w:hAnsi="Arial" w:cs="Arial"/>
          <w:b/>
          <w:position w:val="-1"/>
        </w:rPr>
        <w:t>m</w:t>
      </w:r>
      <w:r w:rsidR="006E72DC" w:rsidRPr="00A44650">
        <w:rPr>
          <w:rFonts w:ascii="Arial" w:hAnsi="Arial" w:cs="Arial"/>
          <w:b/>
          <w:spacing w:val="2"/>
          <w:position w:val="-1"/>
        </w:rPr>
        <w:t>m</w:t>
      </w:r>
      <w:r w:rsidR="006E72DC" w:rsidRPr="00A44650">
        <w:rPr>
          <w:rFonts w:ascii="Arial" w:hAnsi="Arial" w:cs="Arial"/>
          <w:b/>
          <w:position w:val="-1"/>
        </w:rPr>
        <w:t>en</w:t>
      </w:r>
      <w:r w:rsidR="006E72DC" w:rsidRPr="00A44650">
        <w:rPr>
          <w:rFonts w:ascii="Arial" w:hAnsi="Arial" w:cs="Arial"/>
          <w:b/>
          <w:spacing w:val="1"/>
          <w:position w:val="-1"/>
        </w:rPr>
        <w:t>t</w:t>
      </w:r>
      <w:r w:rsidR="006E72DC" w:rsidRPr="00A44650">
        <w:rPr>
          <w:rFonts w:ascii="Arial" w:hAnsi="Arial" w:cs="Arial"/>
          <w:b/>
          <w:position w:val="-1"/>
        </w:rPr>
        <w:t>s</w:t>
      </w:r>
    </w:p>
    <w:p w:rsidR="00851C05" w:rsidRPr="00A44650" w:rsidRDefault="00851C05">
      <w:pPr>
        <w:spacing w:before="9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6"/>
        <w:gridCol w:w="6445"/>
      </w:tblGrid>
      <w:tr w:rsidR="00851C05" w:rsidRPr="00A44650">
        <w:trPr>
          <w:trHeight w:hRule="exact" w:val="1250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C05" w:rsidRPr="00A44650" w:rsidRDefault="00851C05">
            <w:pPr>
              <w:rPr>
                <w:rFonts w:ascii="Arial" w:hAnsi="Arial" w:cs="Arial"/>
              </w:rPr>
            </w:pP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C05" w:rsidRPr="00A44650" w:rsidRDefault="006E72DC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44650">
              <w:rPr>
                <w:rFonts w:ascii="Arial" w:hAnsi="Arial" w:cs="Arial"/>
                <w:b/>
              </w:rPr>
              <w:t>Re</w:t>
            </w:r>
            <w:r w:rsidRPr="00A44650">
              <w:rPr>
                <w:rFonts w:ascii="Arial" w:hAnsi="Arial" w:cs="Arial"/>
                <w:b/>
                <w:spacing w:val="2"/>
              </w:rPr>
              <w:t>v</w:t>
            </w:r>
            <w:r w:rsidRPr="00A44650">
              <w:rPr>
                <w:rFonts w:ascii="Arial" w:hAnsi="Arial" w:cs="Arial"/>
                <w:b/>
              </w:rPr>
              <w:t>iew</w:t>
            </w:r>
            <w:r w:rsidRPr="00A44650">
              <w:rPr>
                <w:rFonts w:ascii="Arial" w:hAnsi="Arial" w:cs="Arial"/>
                <w:b/>
                <w:spacing w:val="1"/>
              </w:rPr>
              <w:t>e</w:t>
            </w:r>
            <w:r w:rsidRPr="00A44650">
              <w:rPr>
                <w:rFonts w:ascii="Arial" w:hAnsi="Arial" w:cs="Arial"/>
                <w:b/>
              </w:rPr>
              <w:t>r</w:t>
            </w:r>
            <w:r w:rsidRPr="00A44650">
              <w:rPr>
                <w:rFonts w:ascii="Arial" w:hAnsi="Arial" w:cs="Arial"/>
                <w:b/>
                <w:spacing w:val="1"/>
              </w:rPr>
              <w:t>’</w:t>
            </w:r>
            <w:r w:rsidRPr="00A44650">
              <w:rPr>
                <w:rFonts w:ascii="Arial" w:hAnsi="Arial" w:cs="Arial"/>
                <w:b/>
              </w:rPr>
              <w:t>s</w:t>
            </w:r>
            <w:r w:rsidRPr="00A4465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44650">
              <w:rPr>
                <w:rFonts w:ascii="Arial" w:hAnsi="Arial" w:cs="Arial"/>
                <w:b/>
              </w:rPr>
              <w:t>c</w:t>
            </w:r>
            <w:r w:rsidRPr="00A44650">
              <w:rPr>
                <w:rFonts w:ascii="Arial" w:hAnsi="Arial" w:cs="Arial"/>
                <w:b/>
                <w:spacing w:val="1"/>
              </w:rPr>
              <w:t>o</w:t>
            </w:r>
            <w:r w:rsidRPr="00A44650">
              <w:rPr>
                <w:rFonts w:ascii="Arial" w:hAnsi="Arial" w:cs="Arial"/>
                <w:b/>
                <w:spacing w:val="2"/>
              </w:rPr>
              <w:t>mm</w:t>
            </w:r>
            <w:r w:rsidRPr="00A44650">
              <w:rPr>
                <w:rFonts w:ascii="Arial" w:hAnsi="Arial" w:cs="Arial"/>
                <w:b/>
              </w:rPr>
              <w:t>ent</w:t>
            </w:r>
          </w:p>
          <w:p w:rsidR="00851C05" w:rsidRPr="00A44650" w:rsidRDefault="00851C05">
            <w:pPr>
              <w:spacing w:before="1" w:line="280" w:lineRule="exact"/>
              <w:rPr>
                <w:rFonts w:ascii="Arial" w:hAnsi="Arial" w:cs="Arial"/>
              </w:rPr>
            </w:pPr>
          </w:p>
          <w:p w:rsidR="00851C05" w:rsidRPr="00A44650" w:rsidRDefault="006E72DC">
            <w:pPr>
              <w:spacing w:line="220" w:lineRule="exact"/>
              <w:ind w:left="102" w:right="643"/>
              <w:rPr>
                <w:rFonts w:ascii="Arial" w:hAnsi="Arial" w:cs="Arial"/>
              </w:rPr>
            </w:pPr>
            <w:r w:rsidRPr="00A44650">
              <w:rPr>
                <w:rFonts w:ascii="Arial" w:hAnsi="Arial" w:cs="Arial"/>
                <w:b/>
              </w:rPr>
              <w:t>Ar</w:t>
            </w:r>
            <w:r w:rsidRPr="00A44650">
              <w:rPr>
                <w:rFonts w:ascii="Arial" w:hAnsi="Arial" w:cs="Arial"/>
                <w:b/>
                <w:spacing w:val="1"/>
              </w:rPr>
              <w:t>t</w:t>
            </w:r>
            <w:r w:rsidRPr="00A44650">
              <w:rPr>
                <w:rFonts w:ascii="Arial" w:hAnsi="Arial" w:cs="Arial"/>
                <w:b/>
              </w:rPr>
              <w:t>ifici</w:t>
            </w:r>
            <w:r w:rsidRPr="00A44650">
              <w:rPr>
                <w:rFonts w:ascii="Arial" w:hAnsi="Arial" w:cs="Arial"/>
                <w:b/>
                <w:spacing w:val="1"/>
              </w:rPr>
              <w:t>a</w:t>
            </w:r>
            <w:r w:rsidRPr="00A44650">
              <w:rPr>
                <w:rFonts w:ascii="Arial" w:hAnsi="Arial" w:cs="Arial"/>
                <w:b/>
              </w:rPr>
              <w:t>l</w:t>
            </w:r>
            <w:r w:rsidRPr="00A44650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44650">
              <w:rPr>
                <w:rFonts w:ascii="Arial" w:hAnsi="Arial" w:cs="Arial"/>
                <w:b/>
              </w:rPr>
              <w:t>I</w:t>
            </w:r>
            <w:r w:rsidRPr="00A44650">
              <w:rPr>
                <w:rFonts w:ascii="Arial" w:hAnsi="Arial" w:cs="Arial"/>
                <w:b/>
                <w:spacing w:val="-1"/>
              </w:rPr>
              <w:t>n</w:t>
            </w:r>
            <w:r w:rsidRPr="00A44650">
              <w:rPr>
                <w:rFonts w:ascii="Arial" w:hAnsi="Arial" w:cs="Arial"/>
                <w:b/>
                <w:spacing w:val="1"/>
              </w:rPr>
              <w:t>t</w:t>
            </w:r>
            <w:r w:rsidRPr="00A44650">
              <w:rPr>
                <w:rFonts w:ascii="Arial" w:hAnsi="Arial" w:cs="Arial"/>
                <w:b/>
              </w:rPr>
              <w:t>elli</w:t>
            </w:r>
            <w:r w:rsidRPr="00A44650">
              <w:rPr>
                <w:rFonts w:ascii="Arial" w:hAnsi="Arial" w:cs="Arial"/>
                <w:b/>
                <w:spacing w:val="1"/>
              </w:rPr>
              <w:t>g</w:t>
            </w:r>
            <w:r w:rsidRPr="00A44650">
              <w:rPr>
                <w:rFonts w:ascii="Arial" w:hAnsi="Arial" w:cs="Arial"/>
                <w:b/>
              </w:rPr>
              <w:t>ence</w:t>
            </w:r>
            <w:r w:rsidRPr="00A4465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(</w:t>
            </w:r>
            <w:r w:rsidRPr="00A44650">
              <w:rPr>
                <w:rFonts w:ascii="Arial" w:hAnsi="Arial" w:cs="Arial"/>
                <w:b/>
              </w:rPr>
              <w:t>AI)</w:t>
            </w:r>
            <w:r w:rsidRPr="00A4465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g</w:t>
            </w:r>
            <w:r w:rsidRPr="00A44650">
              <w:rPr>
                <w:rFonts w:ascii="Arial" w:hAnsi="Arial" w:cs="Arial"/>
                <w:b/>
              </w:rPr>
              <w:t>ene</w:t>
            </w:r>
            <w:r w:rsidRPr="00A44650">
              <w:rPr>
                <w:rFonts w:ascii="Arial" w:hAnsi="Arial" w:cs="Arial"/>
                <w:b/>
                <w:spacing w:val="1"/>
              </w:rPr>
              <w:t>rat</w:t>
            </w:r>
            <w:r w:rsidRPr="00A44650">
              <w:rPr>
                <w:rFonts w:ascii="Arial" w:hAnsi="Arial" w:cs="Arial"/>
                <w:b/>
              </w:rPr>
              <w:t>ed</w:t>
            </w:r>
            <w:r w:rsidRPr="00A44650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o</w:t>
            </w:r>
            <w:r w:rsidRPr="00A44650">
              <w:rPr>
                <w:rFonts w:ascii="Arial" w:hAnsi="Arial" w:cs="Arial"/>
                <w:b/>
              </w:rPr>
              <w:t>r</w:t>
            </w:r>
            <w:r w:rsidRPr="00A4465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a</w:t>
            </w:r>
            <w:r w:rsidRPr="00A44650">
              <w:rPr>
                <w:rFonts w:ascii="Arial" w:hAnsi="Arial" w:cs="Arial"/>
                <w:b/>
                <w:spacing w:val="-1"/>
              </w:rPr>
              <w:t>ss</w:t>
            </w:r>
            <w:r w:rsidRPr="00A44650">
              <w:rPr>
                <w:rFonts w:ascii="Arial" w:hAnsi="Arial" w:cs="Arial"/>
                <w:b/>
              </w:rPr>
              <w:t>i</w:t>
            </w:r>
            <w:r w:rsidRPr="00A44650">
              <w:rPr>
                <w:rFonts w:ascii="Arial" w:hAnsi="Arial" w:cs="Arial"/>
                <w:b/>
                <w:spacing w:val="-1"/>
              </w:rPr>
              <w:t>s</w:t>
            </w:r>
            <w:r w:rsidRPr="00A44650">
              <w:rPr>
                <w:rFonts w:ascii="Arial" w:hAnsi="Arial" w:cs="Arial"/>
                <w:b/>
                <w:spacing w:val="1"/>
              </w:rPr>
              <w:t>t</w:t>
            </w:r>
            <w:r w:rsidRPr="00A44650">
              <w:rPr>
                <w:rFonts w:ascii="Arial" w:hAnsi="Arial" w:cs="Arial"/>
                <w:b/>
              </w:rPr>
              <w:t>ed</w:t>
            </w:r>
            <w:r w:rsidRPr="00A4465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44650">
              <w:rPr>
                <w:rFonts w:ascii="Arial" w:hAnsi="Arial" w:cs="Arial"/>
                <w:b/>
              </w:rPr>
              <w:t>r</w:t>
            </w:r>
            <w:r w:rsidRPr="00A44650">
              <w:rPr>
                <w:rFonts w:ascii="Arial" w:hAnsi="Arial" w:cs="Arial"/>
                <w:b/>
                <w:spacing w:val="1"/>
              </w:rPr>
              <w:t>ev</w:t>
            </w:r>
            <w:r w:rsidRPr="00A44650">
              <w:rPr>
                <w:rFonts w:ascii="Arial" w:hAnsi="Arial" w:cs="Arial"/>
                <w:b/>
              </w:rPr>
              <w:t>iew</w:t>
            </w:r>
            <w:r w:rsidRPr="00A44650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44650">
              <w:rPr>
                <w:rFonts w:ascii="Arial" w:hAnsi="Arial" w:cs="Arial"/>
                <w:b/>
              </w:rPr>
              <w:t>c</w:t>
            </w:r>
            <w:r w:rsidRPr="00A44650">
              <w:rPr>
                <w:rFonts w:ascii="Arial" w:hAnsi="Arial" w:cs="Arial"/>
                <w:b/>
                <w:spacing w:val="1"/>
              </w:rPr>
              <w:t>o</w:t>
            </w:r>
            <w:r w:rsidRPr="00A44650">
              <w:rPr>
                <w:rFonts w:ascii="Arial" w:hAnsi="Arial" w:cs="Arial"/>
                <w:b/>
                <w:spacing w:val="2"/>
              </w:rPr>
              <w:t>mm</w:t>
            </w:r>
            <w:r w:rsidRPr="00A44650">
              <w:rPr>
                <w:rFonts w:ascii="Arial" w:hAnsi="Arial" w:cs="Arial"/>
                <w:b/>
              </w:rPr>
              <w:t>en</w:t>
            </w:r>
            <w:r w:rsidRPr="00A44650">
              <w:rPr>
                <w:rFonts w:ascii="Arial" w:hAnsi="Arial" w:cs="Arial"/>
                <w:b/>
                <w:spacing w:val="1"/>
              </w:rPr>
              <w:t>t</w:t>
            </w:r>
            <w:r w:rsidRPr="00A44650">
              <w:rPr>
                <w:rFonts w:ascii="Arial" w:hAnsi="Arial" w:cs="Arial"/>
                <w:b/>
              </w:rPr>
              <w:t>s</w:t>
            </w:r>
            <w:r w:rsidRPr="00A4465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a</w:t>
            </w:r>
            <w:r w:rsidRPr="00A44650">
              <w:rPr>
                <w:rFonts w:ascii="Arial" w:hAnsi="Arial" w:cs="Arial"/>
                <w:b/>
              </w:rPr>
              <w:t>re</w:t>
            </w:r>
            <w:r w:rsidRPr="00A4465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-1"/>
              </w:rPr>
              <w:t>s</w:t>
            </w:r>
            <w:r w:rsidRPr="00A44650">
              <w:rPr>
                <w:rFonts w:ascii="Arial" w:hAnsi="Arial" w:cs="Arial"/>
                <w:b/>
                <w:spacing w:val="1"/>
              </w:rPr>
              <w:t>t</w:t>
            </w:r>
            <w:r w:rsidRPr="00A44650">
              <w:rPr>
                <w:rFonts w:ascii="Arial" w:hAnsi="Arial" w:cs="Arial"/>
                <w:b/>
              </w:rPr>
              <w:t>ric</w:t>
            </w:r>
            <w:r w:rsidRPr="00A44650">
              <w:rPr>
                <w:rFonts w:ascii="Arial" w:hAnsi="Arial" w:cs="Arial"/>
                <w:b/>
                <w:spacing w:val="1"/>
              </w:rPr>
              <w:t>t</w:t>
            </w:r>
            <w:r w:rsidRPr="00A44650">
              <w:rPr>
                <w:rFonts w:ascii="Arial" w:hAnsi="Arial" w:cs="Arial"/>
                <w:b/>
              </w:rPr>
              <w:t>ly</w:t>
            </w:r>
            <w:r w:rsidRPr="00A44650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44650">
              <w:rPr>
                <w:rFonts w:ascii="Arial" w:hAnsi="Arial" w:cs="Arial"/>
                <w:b/>
              </w:rPr>
              <w:t>pr</w:t>
            </w:r>
            <w:r w:rsidRPr="00A44650">
              <w:rPr>
                <w:rFonts w:ascii="Arial" w:hAnsi="Arial" w:cs="Arial"/>
                <w:b/>
                <w:spacing w:val="1"/>
              </w:rPr>
              <w:t>o</w:t>
            </w:r>
            <w:r w:rsidRPr="00A44650">
              <w:rPr>
                <w:rFonts w:ascii="Arial" w:hAnsi="Arial" w:cs="Arial"/>
                <w:b/>
              </w:rPr>
              <w:t>hi</w:t>
            </w:r>
            <w:r w:rsidRPr="00A44650">
              <w:rPr>
                <w:rFonts w:ascii="Arial" w:hAnsi="Arial" w:cs="Arial"/>
                <w:b/>
                <w:spacing w:val="-1"/>
              </w:rPr>
              <w:t>b</w:t>
            </w:r>
            <w:r w:rsidRPr="00A44650">
              <w:rPr>
                <w:rFonts w:ascii="Arial" w:hAnsi="Arial" w:cs="Arial"/>
                <w:b/>
              </w:rPr>
              <w:t>ited</w:t>
            </w:r>
            <w:r w:rsidRPr="00A4465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44650">
              <w:rPr>
                <w:rFonts w:ascii="Arial" w:hAnsi="Arial" w:cs="Arial"/>
                <w:b/>
              </w:rPr>
              <w:t>d</w:t>
            </w:r>
            <w:r w:rsidRPr="00A44650">
              <w:rPr>
                <w:rFonts w:ascii="Arial" w:hAnsi="Arial" w:cs="Arial"/>
                <w:b/>
                <w:spacing w:val="-1"/>
              </w:rPr>
              <w:t>u</w:t>
            </w:r>
            <w:r w:rsidRPr="00A44650">
              <w:rPr>
                <w:rFonts w:ascii="Arial" w:hAnsi="Arial" w:cs="Arial"/>
                <w:b/>
              </w:rPr>
              <w:t>ring</w:t>
            </w:r>
            <w:r w:rsidRPr="00A44650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44650">
              <w:rPr>
                <w:rFonts w:ascii="Arial" w:hAnsi="Arial" w:cs="Arial"/>
                <w:b/>
              </w:rPr>
              <w:t>peer r</w:t>
            </w:r>
            <w:r w:rsidRPr="00A44650">
              <w:rPr>
                <w:rFonts w:ascii="Arial" w:hAnsi="Arial" w:cs="Arial"/>
                <w:b/>
                <w:spacing w:val="1"/>
              </w:rPr>
              <w:t>ev</w:t>
            </w:r>
            <w:r w:rsidRPr="00A44650">
              <w:rPr>
                <w:rFonts w:ascii="Arial" w:hAnsi="Arial" w:cs="Arial"/>
                <w:b/>
              </w:rPr>
              <w:t>iew.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C05" w:rsidRPr="00A44650" w:rsidRDefault="006E72DC">
            <w:pPr>
              <w:spacing w:before="2" w:line="220" w:lineRule="exact"/>
              <w:ind w:left="102" w:right="650"/>
              <w:rPr>
                <w:rFonts w:ascii="Arial" w:hAnsi="Arial" w:cs="Arial"/>
              </w:rPr>
            </w:pPr>
            <w:r w:rsidRPr="00A44650">
              <w:rPr>
                <w:rFonts w:ascii="Arial" w:hAnsi="Arial" w:cs="Arial"/>
                <w:b/>
              </w:rPr>
              <w:t>Auth</w:t>
            </w:r>
            <w:r w:rsidRPr="00A44650">
              <w:rPr>
                <w:rFonts w:ascii="Arial" w:hAnsi="Arial" w:cs="Arial"/>
                <w:b/>
                <w:spacing w:val="1"/>
              </w:rPr>
              <w:t>o</w:t>
            </w:r>
            <w:r w:rsidRPr="00A44650">
              <w:rPr>
                <w:rFonts w:ascii="Arial" w:hAnsi="Arial" w:cs="Arial"/>
                <w:b/>
              </w:rPr>
              <w:t>r</w:t>
            </w:r>
            <w:r w:rsidRPr="00A44650">
              <w:rPr>
                <w:rFonts w:ascii="Arial" w:hAnsi="Arial" w:cs="Arial"/>
                <w:b/>
                <w:spacing w:val="1"/>
              </w:rPr>
              <w:t>’</w:t>
            </w:r>
            <w:r w:rsidRPr="00A44650">
              <w:rPr>
                <w:rFonts w:ascii="Arial" w:hAnsi="Arial" w:cs="Arial"/>
                <w:b/>
              </w:rPr>
              <w:t>s</w:t>
            </w:r>
            <w:r w:rsidRPr="00A44650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44650">
              <w:rPr>
                <w:rFonts w:ascii="Arial" w:hAnsi="Arial" w:cs="Arial"/>
                <w:b/>
              </w:rPr>
              <w:t>Fe</w:t>
            </w:r>
            <w:r w:rsidRPr="00A44650">
              <w:rPr>
                <w:rFonts w:ascii="Arial" w:hAnsi="Arial" w:cs="Arial"/>
                <w:b/>
                <w:spacing w:val="1"/>
              </w:rPr>
              <w:t>e</w:t>
            </w:r>
            <w:r w:rsidRPr="00A44650">
              <w:rPr>
                <w:rFonts w:ascii="Arial" w:hAnsi="Arial" w:cs="Arial"/>
                <w:b/>
              </w:rPr>
              <w:t>d</w:t>
            </w:r>
            <w:r w:rsidRPr="00A44650">
              <w:rPr>
                <w:rFonts w:ascii="Arial" w:hAnsi="Arial" w:cs="Arial"/>
                <w:b/>
                <w:spacing w:val="-1"/>
              </w:rPr>
              <w:t>b</w:t>
            </w:r>
            <w:r w:rsidRPr="00A44650">
              <w:rPr>
                <w:rFonts w:ascii="Arial" w:hAnsi="Arial" w:cs="Arial"/>
                <w:b/>
                <w:spacing w:val="1"/>
              </w:rPr>
              <w:t>a</w:t>
            </w:r>
            <w:r w:rsidRPr="00A44650">
              <w:rPr>
                <w:rFonts w:ascii="Arial" w:hAnsi="Arial" w:cs="Arial"/>
                <w:b/>
              </w:rPr>
              <w:t>ck</w:t>
            </w:r>
            <w:r w:rsidRPr="00A4465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44650">
              <w:rPr>
                <w:rFonts w:ascii="Arial" w:hAnsi="Arial" w:cs="Arial"/>
                <w:i/>
                <w:spacing w:val="1"/>
              </w:rPr>
              <w:t>(I</w:t>
            </w:r>
            <w:r w:rsidRPr="00A44650">
              <w:rPr>
                <w:rFonts w:ascii="Arial" w:hAnsi="Arial" w:cs="Arial"/>
                <w:i/>
              </w:rPr>
              <w:t>t</w:t>
            </w:r>
            <w:r w:rsidRPr="00A44650">
              <w:rPr>
                <w:rFonts w:ascii="Arial" w:hAnsi="Arial" w:cs="Arial"/>
                <w:i/>
                <w:spacing w:val="-2"/>
              </w:rPr>
              <w:t xml:space="preserve"> </w:t>
            </w:r>
            <w:r w:rsidRPr="00A44650">
              <w:rPr>
                <w:rFonts w:ascii="Arial" w:hAnsi="Arial" w:cs="Arial"/>
                <w:i/>
              </w:rPr>
              <w:t>is</w:t>
            </w:r>
            <w:r w:rsidRPr="00A44650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A44650">
              <w:rPr>
                <w:rFonts w:ascii="Arial" w:hAnsi="Arial" w:cs="Arial"/>
                <w:i/>
              </w:rPr>
              <w:t>m</w:t>
            </w:r>
            <w:r w:rsidRPr="00A44650">
              <w:rPr>
                <w:rFonts w:ascii="Arial" w:hAnsi="Arial" w:cs="Arial"/>
                <w:i/>
                <w:spacing w:val="1"/>
              </w:rPr>
              <w:t>a</w:t>
            </w:r>
            <w:r w:rsidRPr="00A44650">
              <w:rPr>
                <w:rFonts w:ascii="Arial" w:hAnsi="Arial" w:cs="Arial"/>
                <w:i/>
                <w:spacing w:val="-1"/>
              </w:rPr>
              <w:t>n</w:t>
            </w:r>
            <w:r w:rsidRPr="00A44650">
              <w:rPr>
                <w:rFonts w:ascii="Arial" w:hAnsi="Arial" w:cs="Arial"/>
                <w:i/>
                <w:spacing w:val="1"/>
              </w:rPr>
              <w:t>da</w:t>
            </w:r>
            <w:r w:rsidRPr="00A44650">
              <w:rPr>
                <w:rFonts w:ascii="Arial" w:hAnsi="Arial" w:cs="Arial"/>
                <w:i/>
              </w:rPr>
              <w:t>t</w:t>
            </w:r>
            <w:r w:rsidRPr="00A44650">
              <w:rPr>
                <w:rFonts w:ascii="Arial" w:hAnsi="Arial" w:cs="Arial"/>
                <w:i/>
                <w:spacing w:val="1"/>
              </w:rPr>
              <w:t>o</w:t>
            </w:r>
            <w:r w:rsidRPr="00A44650">
              <w:rPr>
                <w:rFonts w:ascii="Arial" w:hAnsi="Arial" w:cs="Arial"/>
                <w:i/>
                <w:spacing w:val="-1"/>
              </w:rPr>
              <w:t>r</w:t>
            </w:r>
            <w:r w:rsidRPr="00A44650">
              <w:rPr>
                <w:rFonts w:ascii="Arial" w:hAnsi="Arial" w:cs="Arial"/>
                <w:i/>
              </w:rPr>
              <w:t>y</w:t>
            </w:r>
            <w:r w:rsidRPr="00A44650">
              <w:rPr>
                <w:rFonts w:ascii="Arial" w:hAnsi="Arial" w:cs="Arial"/>
                <w:i/>
                <w:spacing w:val="-8"/>
              </w:rPr>
              <w:t xml:space="preserve"> </w:t>
            </w:r>
            <w:r w:rsidRPr="00A44650">
              <w:rPr>
                <w:rFonts w:ascii="Arial" w:hAnsi="Arial" w:cs="Arial"/>
                <w:i/>
              </w:rPr>
              <w:t>t</w:t>
            </w:r>
            <w:r w:rsidRPr="00A44650">
              <w:rPr>
                <w:rFonts w:ascii="Arial" w:hAnsi="Arial" w:cs="Arial"/>
                <w:i/>
                <w:spacing w:val="1"/>
              </w:rPr>
              <w:t>ha</w:t>
            </w:r>
            <w:r w:rsidRPr="00A44650">
              <w:rPr>
                <w:rFonts w:ascii="Arial" w:hAnsi="Arial" w:cs="Arial"/>
                <w:i/>
              </w:rPr>
              <w:t>t</w:t>
            </w:r>
            <w:r w:rsidRPr="00A44650">
              <w:rPr>
                <w:rFonts w:ascii="Arial" w:hAnsi="Arial" w:cs="Arial"/>
                <w:i/>
                <w:spacing w:val="-3"/>
              </w:rPr>
              <w:t xml:space="preserve"> </w:t>
            </w:r>
            <w:r w:rsidRPr="00A44650">
              <w:rPr>
                <w:rFonts w:ascii="Arial" w:hAnsi="Arial" w:cs="Arial"/>
                <w:i/>
                <w:spacing w:val="-1"/>
              </w:rPr>
              <w:t>a</w:t>
            </w:r>
            <w:r w:rsidRPr="00A44650">
              <w:rPr>
                <w:rFonts w:ascii="Arial" w:hAnsi="Arial" w:cs="Arial"/>
                <w:i/>
                <w:spacing w:val="1"/>
              </w:rPr>
              <w:t>u</w:t>
            </w:r>
            <w:r w:rsidRPr="00A44650">
              <w:rPr>
                <w:rFonts w:ascii="Arial" w:hAnsi="Arial" w:cs="Arial"/>
                <w:i/>
              </w:rPr>
              <w:t>t</w:t>
            </w:r>
            <w:r w:rsidRPr="00A44650">
              <w:rPr>
                <w:rFonts w:ascii="Arial" w:hAnsi="Arial" w:cs="Arial"/>
                <w:i/>
                <w:spacing w:val="1"/>
              </w:rPr>
              <w:t>ho</w:t>
            </w:r>
            <w:r w:rsidRPr="00A44650">
              <w:rPr>
                <w:rFonts w:ascii="Arial" w:hAnsi="Arial" w:cs="Arial"/>
                <w:i/>
                <w:spacing w:val="-1"/>
              </w:rPr>
              <w:t>r</w:t>
            </w:r>
            <w:r w:rsidRPr="00A44650">
              <w:rPr>
                <w:rFonts w:ascii="Arial" w:hAnsi="Arial" w:cs="Arial"/>
                <w:i/>
              </w:rPr>
              <w:t>s</w:t>
            </w:r>
            <w:r w:rsidRPr="00A44650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A44650">
              <w:rPr>
                <w:rFonts w:ascii="Arial" w:hAnsi="Arial" w:cs="Arial"/>
                <w:i/>
                <w:spacing w:val="-1"/>
              </w:rPr>
              <w:t>s</w:t>
            </w:r>
            <w:r w:rsidRPr="00A44650">
              <w:rPr>
                <w:rFonts w:ascii="Arial" w:hAnsi="Arial" w:cs="Arial"/>
                <w:i/>
                <w:spacing w:val="1"/>
              </w:rPr>
              <w:t>hou</w:t>
            </w:r>
            <w:r w:rsidRPr="00A44650">
              <w:rPr>
                <w:rFonts w:ascii="Arial" w:hAnsi="Arial" w:cs="Arial"/>
                <w:i/>
              </w:rPr>
              <w:t>ld</w:t>
            </w:r>
            <w:r w:rsidRPr="00A44650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A44650">
              <w:rPr>
                <w:rFonts w:ascii="Arial" w:hAnsi="Arial" w:cs="Arial"/>
                <w:i/>
                <w:spacing w:val="-1"/>
              </w:rPr>
              <w:t>wr</w:t>
            </w:r>
            <w:r w:rsidRPr="00A44650">
              <w:rPr>
                <w:rFonts w:ascii="Arial" w:hAnsi="Arial" w:cs="Arial"/>
                <w:i/>
              </w:rPr>
              <w:t>ite</w:t>
            </w:r>
            <w:r w:rsidRPr="00A44650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A44650">
              <w:rPr>
                <w:rFonts w:ascii="Arial" w:hAnsi="Arial" w:cs="Arial"/>
                <w:i/>
                <w:spacing w:val="1"/>
              </w:rPr>
              <w:t>h</w:t>
            </w:r>
            <w:r w:rsidRPr="00A44650">
              <w:rPr>
                <w:rFonts w:ascii="Arial" w:hAnsi="Arial" w:cs="Arial"/>
                <w:i/>
              </w:rPr>
              <w:t>i</w:t>
            </w:r>
            <w:r w:rsidRPr="00A44650">
              <w:rPr>
                <w:rFonts w:ascii="Arial" w:hAnsi="Arial" w:cs="Arial"/>
                <w:i/>
                <w:spacing w:val="-1"/>
              </w:rPr>
              <w:t>s</w:t>
            </w:r>
            <w:r w:rsidRPr="00A44650">
              <w:rPr>
                <w:rFonts w:ascii="Arial" w:hAnsi="Arial" w:cs="Arial"/>
                <w:i/>
              </w:rPr>
              <w:t>/</w:t>
            </w:r>
            <w:r w:rsidRPr="00A44650">
              <w:rPr>
                <w:rFonts w:ascii="Arial" w:hAnsi="Arial" w:cs="Arial"/>
                <w:i/>
                <w:spacing w:val="1"/>
              </w:rPr>
              <w:t>h</w:t>
            </w:r>
            <w:r w:rsidRPr="00A44650">
              <w:rPr>
                <w:rFonts w:ascii="Arial" w:hAnsi="Arial" w:cs="Arial"/>
                <w:i/>
              </w:rPr>
              <w:t>er fee</w:t>
            </w:r>
            <w:r w:rsidRPr="00A44650">
              <w:rPr>
                <w:rFonts w:ascii="Arial" w:hAnsi="Arial" w:cs="Arial"/>
                <w:i/>
                <w:spacing w:val="2"/>
              </w:rPr>
              <w:t>d</w:t>
            </w:r>
            <w:r w:rsidRPr="00A44650">
              <w:rPr>
                <w:rFonts w:ascii="Arial" w:hAnsi="Arial" w:cs="Arial"/>
                <w:i/>
                <w:spacing w:val="1"/>
              </w:rPr>
              <w:t>ba</w:t>
            </w:r>
            <w:r w:rsidRPr="00A44650">
              <w:rPr>
                <w:rFonts w:ascii="Arial" w:hAnsi="Arial" w:cs="Arial"/>
                <w:i/>
              </w:rPr>
              <w:t>ck</w:t>
            </w:r>
            <w:r w:rsidRPr="00A44650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A44650">
              <w:rPr>
                <w:rFonts w:ascii="Arial" w:hAnsi="Arial" w:cs="Arial"/>
                <w:i/>
                <w:spacing w:val="1"/>
              </w:rPr>
              <w:t>h</w:t>
            </w:r>
            <w:r w:rsidRPr="00A44650">
              <w:rPr>
                <w:rFonts w:ascii="Arial" w:hAnsi="Arial" w:cs="Arial"/>
                <w:i/>
              </w:rPr>
              <w:t>ere)</w:t>
            </w:r>
          </w:p>
        </w:tc>
      </w:tr>
      <w:tr w:rsidR="00851C05" w:rsidRPr="00A44650">
        <w:trPr>
          <w:trHeight w:hRule="exact" w:val="12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C05" w:rsidRPr="00A44650" w:rsidRDefault="006E72DC">
            <w:pPr>
              <w:spacing w:before="2" w:line="220" w:lineRule="exact"/>
              <w:ind w:left="460" w:right="230"/>
              <w:rPr>
                <w:rFonts w:ascii="Arial" w:hAnsi="Arial" w:cs="Arial"/>
              </w:rPr>
            </w:pPr>
            <w:r w:rsidRPr="00A44650">
              <w:rPr>
                <w:rFonts w:ascii="Arial" w:hAnsi="Arial" w:cs="Arial"/>
                <w:b/>
              </w:rPr>
              <w:t>Ple</w:t>
            </w:r>
            <w:r w:rsidRPr="00A44650">
              <w:rPr>
                <w:rFonts w:ascii="Arial" w:hAnsi="Arial" w:cs="Arial"/>
                <w:b/>
                <w:spacing w:val="1"/>
              </w:rPr>
              <w:t>a</w:t>
            </w:r>
            <w:r w:rsidRPr="00A44650">
              <w:rPr>
                <w:rFonts w:ascii="Arial" w:hAnsi="Arial" w:cs="Arial"/>
                <w:b/>
                <w:spacing w:val="-1"/>
              </w:rPr>
              <w:t>s</w:t>
            </w:r>
            <w:r w:rsidRPr="00A44650">
              <w:rPr>
                <w:rFonts w:ascii="Arial" w:hAnsi="Arial" w:cs="Arial"/>
                <w:b/>
              </w:rPr>
              <w:t>e</w:t>
            </w:r>
            <w:r w:rsidRPr="00A4465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44650">
              <w:rPr>
                <w:rFonts w:ascii="Arial" w:hAnsi="Arial" w:cs="Arial"/>
                <w:b/>
              </w:rPr>
              <w:t>wri</w:t>
            </w:r>
            <w:r w:rsidRPr="00A44650">
              <w:rPr>
                <w:rFonts w:ascii="Arial" w:hAnsi="Arial" w:cs="Arial"/>
                <w:b/>
                <w:spacing w:val="1"/>
              </w:rPr>
              <w:t>t</w:t>
            </w:r>
            <w:r w:rsidRPr="00A44650">
              <w:rPr>
                <w:rFonts w:ascii="Arial" w:hAnsi="Arial" w:cs="Arial"/>
                <w:b/>
              </w:rPr>
              <w:t>e</w:t>
            </w:r>
            <w:r w:rsidRPr="00A4465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44650">
              <w:rPr>
                <w:rFonts w:ascii="Arial" w:hAnsi="Arial" w:cs="Arial"/>
                <w:b/>
              </w:rPr>
              <w:t>a</w:t>
            </w:r>
            <w:r w:rsidRPr="00A44650">
              <w:rPr>
                <w:rFonts w:ascii="Arial" w:hAnsi="Arial" w:cs="Arial"/>
                <w:b/>
                <w:spacing w:val="1"/>
              </w:rPr>
              <w:t xml:space="preserve"> f</w:t>
            </w:r>
            <w:r w:rsidRPr="00A44650">
              <w:rPr>
                <w:rFonts w:ascii="Arial" w:hAnsi="Arial" w:cs="Arial"/>
                <w:b/>
              </w:rPr>
              <w:t>ew</w:t>
            </w:r>
            <w:r w:rsidRPr="00A4465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-1"/>
              </w:rPr>
              <w:t>s</w:t>
            </w:r>
            <w:r w:rsidRPr="00A44650">
              <w:rPr>
                <w:rFonts w:ascii="Arial" w:hAnsi="Arial" w:cs="Arial"/>
                <w:b/>
              </w:rPr>
              <w:t>en</w:t>
            </w:r>
            <w:r w:rsidRPr="00A44650">
              <w:rPr>
                <w:rFonts w:ascii="Arial" w:hAnsi="Arial" w:cs="Arial"/>
                <w:b/>
                <w:spacing w:val="1"/>
              </w:rPr>
              <w:t>t</w:t>
            </w:r>
            <w:r w:rsidRPr="00A44650">
              <w:rPr>
                <w:rFonts w:ascii="Arial" w:hAnsi="Arial" w:cs="Arial"/>
                <w:b/>
              </w:rPr>
              <w:t>enc</w:t>
            </w:r>
            <w:r w:rsidRPr="00A44650">
              <w:rPr>
                <w:rFonts w:ascii="Arial" w:hAnsi="Arial" w:cs="Arial"/>
                <w:b/>
                <w:spacing w:val="1"/>
              </w:rPr>
              <w:t>e</w:t>
            </w:r>
            <w:r w:rsidRPr="00A44650">
              <w:rPr>
                <w:rFonts w:ascii="Arial" w:hAnsi="Arial" w:cs="Arial"/>
                <w:b/>
              </w:rPr>
              <w:t>s</w:t>
            </w:r>
            <w:r w:rsidRPr="00A44650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44650">
              <w:rPr>
                <w:rFonts w:ascii="Arial" w:hAnsi="Arial" w:cs="Arial"/>
                <w:b/>
              </w:rPr>
              <w:t>r</w:t>
            </w:r>
            <w:r w:rsidRPr="00A44650">
              <w:rPr>
                <w:rFonts w:ascii="Arial" w:hAnsi="Arial" w:cs="Arial"/>
                <w:b/>
                <w:spacing w:val="1"/>
              </w:rPr>
              <w:t>ega</w:t>
            </w:r>
            <w:r w:rsidRPr="00A44650">
              <w:rPr>
                <w:rFonts w:ascii="Arial" w:hAnsi="Arial" w:cs="Arial"/>
                <w:b/>
              </w:rPr>
              <w:t>rding</w:t>
            </w:r>
            <w:r w:rsidRPr="00A4465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t</w:t>
            </w:r>
            <w:r w:rsidRPr="00A44650">
              <w:rPr>
                <w:rFonts w:ascii="Arial" w:hAnsi="Arial" w:cs="Arial"/>
                <w:b/>
              </w:rPr>
              <w:t>he</w:t>
            </w:r>
            <w:r w:rsidRPr="00A4465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44650">
              <w:rPr>
                <w:rFonts w:ascii="Arial" w:hAnsi="Arial" w:cs="Arial"/>
                <w:b/>
              </w:rPr>
              <w:t>i</w:t>
            </w:r>
            <w:r w:rsidRPr="00A44650">
              <w:rPr>
                <w:rFonts w:ascii="Arial" w:hAnsi="Arial" w:cs="Arial"/>
                <w:b/>
                <w:spacing w:val="2"/>
              </w:rPr>
              <w:t>m</w:t>
            </w:r>
            <w:r w:rsidRPr="00A44650">
              <w:rPr>
                <w:rFonts w:ascii="Arial" w:hAnsi="Arial" w:cs="Arial"/>
                <w:b/>
              </w:rPr>
              <w:t>p</w:t>
            </w:r>
            <w:r w:rsidRPr="00A44650">
              <w:rPr>
                <w:rFonts w:ascii="Arial" w:hAnsi="Arial" w:cs="Arial"/>
                <w:b/>
                <w:spacing w:val="1"/>
              </w:rPr>
              <w:t>o</w:t>
            </w:r>
            <w:r w:rsidRPr="00A44650">
              <w:rPr>
                <w:rFonts w:ascii="Arial" w:hAnsi="Arial" w:cs="Arial"/>
                <w:b/>
              </w:rPr>
              <w:t>r</w:t>
            </w:r>
            <w:r w:rsidRPr="00A44650">
              <w:rPr>
                <w:rFonts w:ascii="Arial" w:hAnsi="Arial" w:cs="Arial"/>
                <w:b/>
                <w:spacing w:val="1"/>
              </w:rPr>
              <w:t>ta</w:t>
            </w:r>
            <w:r w:rsidRPr="00A44650">
              <w:rPr>
                <w:rFonts w:ascii="Arial" w:hAnsi="Arial" w:cs="Arial"/>
                <w:b/>
              </w:rPr>
              <w:t xml:space="preserve">nce </w:t>
            </w:r>
            <w:r w:rsidRPr="00A44650">
              <w:rPr>
                <w:rFonts w:ascii="Arial" w:hAnsi="Arial" w:cs="Arial"/>
                <w:b/>
                <w:spacing w:val="1"/>
              </w:rPr>
              <w:t>o</w:t>
            </w:r>
            <w:r w:rsidRPr="00A44650">
              <w:rPr>
                <w:rFonts w:ascii="Arial" w:hAnsi="Arial" w:cs="Arial"/>
                <w:b/>
              </w:rPr>
              <w:t>f</w:t>
            </w:r>
            <w:r w:rsidRPr="00A4465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t</w:t>
            </w:r>
            <w:r w:rsidRPr="00A44650">
              <w:rPr>
                <w:rFonts w:ascii="Arial" w:hAnsi="Arial" w:cs="Arial"/>
                <w:b/>
              </w:rPr>
              <w:t>his</w:t>
            </w:r>
            <w:r w:rsidRPr="00A4465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2"/>
              </w:rPr>
              <w:t>m</w:t>
            </w:r>
            <w:r w:rsidRPr="00A44650">
              <w:rPr>
                <w:rFonts w:ascii="Arial" w:hAnsi="Arial" w:cs="Arial"/>
                <w:b/>
                <w:spacing w:val="1"/>
              </w:rPr>
              <w:t>a</w:t>
            </w:r>
            <w:r w:rsidRPr="00A44650">
              <w:rPr>
                <w:rFonts w:ascii="Arial" w:hAnsi="Arial" w:cs="Arial"/>
                <w:b/>
              </w:rPr>
              <w:t>n</w:t>
            </w:r>
            <w:r w:rsidRPr="00A44650">
              <w:rPr>
                <w:rFonts w:ascii="Arial" w:hAnsi="Arial" w:cs="Arial"/>
                <w:b/>
                <w:spacing w:val="-1"/>
              </w:rPr>
              <w:t>us</w:t>
            </w:r>
            <w:r w:rsidRPr="00A44650">
              <w:rPr>
                <w:rFonts w:ascii="Arial" w:hAnsi="Arial" w:cs="Arial"/>
                <w:b/>
              </w:rPr>
              <w:t>c</w:t>
            </w:r>
            <w:r w:rsidRPr="00A44650">
              <w:rPr>
                <w:rFonts w:ascii="Arial" w:hAnsi="Arial" w:cs="Arial"/>
                <w:b/>
                <w:spacing w:val="1"/>
              </w:rPr>
              <w:t>r</w:t>
            </w:r>
            <w:r w:rsidRPr="00A44650">
              <w:rPr>
                <w:rFonts w:ascii="Arial" w:hAnsi="Arial" w:cs="Arial"/>
                <w:b/>
              </w:rPr>
              <w:t>ipt</w:t>
            </w:r>
            <w:r w:rsidRPr="00A4465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fo</w:t>
            </w:r>
            <w:r w:rsidRPr="00A44650">
              <w:rPr>
                <w:rFonts w:ascii="Arial" w:hAnsi="Arial" w:cs="Arial"/>
                <w:b/>
              </w:rPr>
              <w:t xml:space="preserve">r </w:t>
            </w:r>
            <w:r w:rsidRPr="00A44650">
              <w:rPr>
                <w:rFonts w:ascii="Arial" w:hAnsi="Arial" w:cs="Arial"/>
                <w:b/>
                <w:spacing w:val="1"/>
              </w:rPr>
              <w:t>t</w:t>
            </w:r>
            <w:r w:rsidRPr="00A44650">
              <w:rPr>
                <w:rFonts w:ascii="Arial" w:hAnsi="Arial" w:cs="Arial"/>
                <w:b/>
              </w:rPr>
              <w:t>he</w:t>
            </w:r>
            <w:r w:rsidRPr="00A4465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-1"/>
              </w:rPr>
              <w:t>s</w:t>
            </w:r>
            <w:r w:rsidRPr="00A44650">
              <w:rPr>
                <w:rFonts w:ascii="Arial" w:hAnsi="Arial" w:cs="Arial"/>
                <w:b/>
              </w:rPr>
              <w:t>cien</w:t>
            </w:r>
            <w:r w:rsidRPr="00A44650">
              <w:rPr>
                <w:rFonts w:ascii="Arial" w:hAnsi="Arial" w:cs="Arial"/>
                <w:b/>
                <w:spacing w:val="1"/>
              </w:rPr>
              <w:t>t</w:t>
            </w:r>
            <w:r w:rsidRPr="00A44650">
              <w:rPr>
                <w:rFonts w:ascii="Arial" w:hAnsi="Arial" w:cs="Arial"/>
                <w:b/>
              </w:rPr>
              <w:t>ific</w:t>
            </w:r>
            <w:r w:rsidRPr="00A44650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44650">
              <w:rPr>
                <w:rFonts w:ascii="Arial" w:hAnsi="Arial" w:cs="Arial"/>
                <w:b/>
              </w:rPr>
              <w:t>c</w:t>
            </w:r>
            <w:r w:rsidRPr="00A44650">
              <w:rPr>
                <w:rFonts w:ascii="Arial" w:hAnsi="Arial" w:cs="Arial"/>
                <w:b/>
                <w:spacing w:val="1"/>
              </w:rPr>
              <w:t>o</w:t>
            </w:r>
            <w:r w:rsidRPr="00A44650">
              <w:rPr>
                <w:rFonts w:ascii="Arial" w:hAnsi="Arial" w:cs="Arial"/>
                <w:b/>
              </w:rPr>
              <w:t>m</w:t>
            </w:r>
            <w:r w:rsidRPr="00A44650">
              <w:rPr>
                <w:rFonts w:ascii="Arial" w:hAnsi="Arial" w:cs="Arial"/>
                <w:b/>
                <w:spacing w:val="2"/>
              </w:rPr>
              <w:t>m</w:t>
            </w:r>
            <w:r w:rsidRPr="00A44650">
              <w:rPr>
                <w:rFonts w:ascii="Arial" w:hAnsi="Arial" w:cs="Arial"/>
                <w:b/>
              </w:rPr>
              <w:t>u</w:t>
            </w:r>
            <w:r w:rsidRPr="00A44650">
              <w:rPr>
                <w:rFonts w:ascii="Arial" w:hAnsi="Arial" w:cs="Arial"/>
                <w:b/>
                <w:spacing w:val="-1"/>
              </w:rPr>
              <w:t>n</w:t>
            </w:r>
            <w:r w:rsidRPr="00A44650">
              <w:rPr>
                <w:rFonts w:ascii="Arial" w:hAnsi="Arial" w:cs="Arial"/>
                <w:b/>
              </w:rPr>
              <w:t>it</w:t>
            </w:r>
            <w:r w:rsidRPr="00A44650">
              <w:rPr>
                <w:rFonts w:ascii="Arial" w:hAnsi="Arial" w:cs="Arial"/>
                <w:b/>
                <w:spacing w:val="1"/>
              </w:rPr>
              <w:t>y</w:t>
            </w:r>
            <w:r w:rsidRPr="00A44650">
              <w:rPr>
                <w:rFonts w:ascii="Arial" w:hAnsi="Arial" w:cs="Arial"/>
                <w:b/>
              </w:rPr>
              <w:t>.</w:t>
            </w:r>
            <w:r w:rsidRPr="00A4465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44650">
              <w:rPr>
                <w:rFonts w:ascii="Arial" w:hAnsi="Arial" w:cs="Arial"/>
                <w:b/>
              </w:rPr>
              <w:t xml:space="preserve">A </w:t>
            </w:r>
            <w:r w:rsidRPr="00A44650">
              <w:rPr>
                <w:rFonts w:ascii="Arial" w:hAnsi="Arial" w:cs="Arial"/>
                <w:b/>
                <w:spacing w:val="2"/>
              </w:rPr>
              <w:t>m</w:t>
            </w:r>
            <w:r w:rsidRPr="00A44650">
              <w:rPr>
                <w:rFonts w:ascii="Arial" w:hAnsi="Arial" w:cs="Arial"/>
                <w:b/>
              </w:rPr>
              <w:t>in</w:t>
            </w:r>
            <w:r w:rsidRPr="00A44650">
              <w:rPr>
                <w:rFonts w:ascii="Arial" w:hAnsi="Arial" w:cs="Arial"/>
                <w:b/>
                <w:spacing w:val="-1"/>
              </w:rPr>
              <w:t>i</w:t>
            </w:r>
            <w:r w:rsidRPr="00A44650">
              <w:rPr>
                <w:rFonts w:ascii="Arial" w:hAnsi="Arial" w:cs="Arial"/>
                <w:b/>
                <w:spacing w:val="2"/>
              </w:rPr>
              <w:t>m</w:t>
            </w:r>
            <w:r w:rsidRPr="00A44650">
              <w:rPr>
                <w:rFonts w:ascii="Arial" w:hAnsi="Arial" w:cs="Arial"/>
                <w:b/>
              </w:rPr>
              <w:t>um</w:t>
            </w:r>
            <w:r w:rsidRPr="00A44650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o</w:t>
            </w:r>
            <w:r w:rsidRPr="00A44650">
              <w:rPr>
                <w:rFonts w:ascii="Arial" w:hAnsi="Arial" w:cs="Arial"/>
                <w:b/>
              </w:rPr>
              <w:t>f</w:t>
            </w:r>
            <w:r w:rsidRPr="00A4465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3</w:t>
            </w:r>
            <w:r w:rsidRPr="00A44650">
              <w:rPr>
                <w:rFonts w:ascii="Arial" w:hAnsi="Arial" w:cs="Arial"/>
                <w:b/>
                <w:spacing w:val="-2"/>
              </w:rPr>
              <w:t>-</w:t>
            </w:r>
            <w:r w:rsidRPr="00A44650">
              <w:rPr>
                <w:rFonts w:ascii="Arial" w:hAnsi="Arial" w:cs="Arial"/>
                <w:b/>
              </w:rPr>
              <w:t>4</w:t>
            </w:r>
            <w:r w:rsidRPr="00A4465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-1"/>
              </w:rPr>
              <w:t>s</w:t>
            </w:r>
            <w:r w:rsidRPr="00A44650">
              <w:rPr>
                <w:rFonts w:ascii="Arial" w:hAnsi="Arial" w:cs="Arial"/>
                <w:b/>
              </w:rPr>
              <w:t>en</w:t>
            </w:r>
            <w:r w:rsidRPr="00A44650">
              <w:rPr>
                <w:rFonts w:ascii="Arial" w:hAnsi="Arial" w:cs="Arial"/>
                <w:b/>
                <w:spacing w:val="1"/>
              </w:rPr>
              <w:t>t</w:t>
            </w:r>
            <w:r w:rsidRPr="00A44650">
              <w:rPr>
                <w:rFonts w:ascii="Arial" w:hAnsi="Arial" w:cs="Arial"/>
                <w:b/>
              </w:rPr>
              <w:t>enc</w:t>
            </w:r>
            <w:r w:rsidRPr="00A44650">
              <w:rPr>
                <w:rFonts w:ascii="Arial" w:hAnsi="Arial" w:cs="Arial"/>
                <w:b/>
                <w:spacing w:val="1"/>
              </w:rPr>
              <w:t>e</w:t>
            </w:r>
            <w:r w:rsidRPr="00A44650">
              <w:rPr>
                <w:rFonts w:ascii="Arial" w:hAnsi="Arial" w:cs="Arial"/>
                <w:b/>
              </w:rPr>
              <w:t>s</w:t>
            </w:r>
            <w:r w:rsidRPr="00A44650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2"/>
              </w:rPr>
              <w:t>m</w:t>
            </w:r>
            <w:r w:rsidRPr="00A44650">
              <w:rPr>
                <w:rFonts w:ascii="Arial" w:hAnsi="Arial" w:cs="Arial"/>
                <w:b/>
                <w:spacing w:val="1"/>
              </w:rPr>
              <w:t>a</w:t>
            </w:r>
            <w:r w:rsidRPr="00A44650">
              <w:rPr>
                <w:rFonts w:ascii="Arial" w:hAnsi="Arial" w:cs="Arial"/>
                <w:b/>
              </w:rPr>
              <w:t>y</w:t>
            </w:r>
            <w:r w:rsidRPr="00A4465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44650">
              <w:rPr>
                <w:rFonts w:ascii="Arial" w:hAnsi="Arial" w:cs="Arial"/>
                <w:b/>
              </w:rPr>
              <w:t>be</w:t>
            </w:r>
            <w:r w:rsidRPr="00A4465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44650">
              <w:rPr>
                <w:rFonts w:ascii="Arial" w:hAnsi="Arial" w:cs="Arial"/>
                <w:b/>
              </w:rPr>
              <w:t>r</w:t>
            </w:r>
            <w:r w:rsidRPr="00A44650">
              <w:rPr>
                <w:rFonts w:ascii="Arial" w:hAnsi="Arial" w:cs="Arial"/>
                <w:b/>
                <w:spacing w:val="1"/>
              </w:rPr>
              <w:t>e</w:t>
            </w:r>
            <w:r w:rsidRPr="00A44650">
              <w:rPr>
                <w:rFonts w:ascii="Arial" w:hAnsi="Arial" w:cs="Arial"/>
                <w:b/>
              </w:rPr>
              <w:t>q</w:t>
            </w:r>
            <w:r w:rsidRPr="00A44650">
              <w:rPr>
                <w:rFonts w:ascii="Arial" w:hAnsi="Arial" w:cs="Arial"/>
                <w:b/>
                <w:spacing w:val="-1"/>
              </w:rPr>
              <w:t>u</w:t>
            </w:r>
            <w:r w:rsidRPr="00A44650">
              <w:rPr>
                <w:rFonts w:ascii="Arial" w:hAnsi="Arial" w:cs="Arial"/>
                <w:b/>
              </w:rPr>
              <w:t>ired</w:t>
            </w:r>
            <w:r w:rsidRPr="00A4465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fo</w:t>
            </w:r>
            <w:r w:rsidRPr="00A44650">
              <w:rPr>
                <w:rFonts w:ascii="Arial" w:hAnsi="Arial" w:cs="Arial"/>
                <w:b/>
              </w:rPr>
              <w:t>r</w:t>
            </w:r>
            <w:r w:rsidRPr="00A4465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t</w:t>
            </w:r>
            <w:r w:rsidRPr="00A44650">
              <w:rPr>
                <w:rFonts w:ascii="Arial" w:hAnsi="Arial" w:cs="Arial"/>
                <w:b/>
              </w:rPr>
              <w:t>his p</w:t>
            </w:r>
            <w:r w:rsidRPr="00A44650">
              <w:rPr>
                <w:rFonts w:ascii="Arial" w:hAnsi="Arial" w:cs="Arial"/>
                <w:b/>
                <w:spacing w:val="1"/>
              </w:rPr>
              <w:t>a</w:t>
            </w:r>
            <w:r w:rsidRPr="00A44650">
              <w:rPr>
                <w:rFonts w:ascii="Arial" w:hAnsi="Arial" w:cs="Arial"/>
                <w:b/>
              </w:rPr>
              <w:t>r</w:t>
            </w:r>
            <w:r w:rsidRPr="00A44650">
              <w:rPr>
                <w:rFonts w:ascii="Arial" w:hAnsi="Arial" w:cs="Arial"/>
                <w:b/>
                <w:spacing w:val="1"/>
              </w:rPr>
              <w:t>t</w:t>
            </w:r>
            <w:r w:rsidRPr="00A44650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C05" w:rsidRPr="00A44650" w:rsidRDefault="006E72DC">
            <w:pPr>
              <w:spacing w:before="4" w:line="200" w:lineRule="exact"/>
              <w:ind w:left="102" w:right="71"/>
              <w:jc w:val="both"/>
              <w:rPr>
                <w:rFonts w:ascii="Arial" w:hAnsi="Arial" w:cs="Arial"/>
              </w:rPr>
            </w:pPr>
            <w:r w:rsidRPr="00A44650">
              <w:rPr>
                <w:rFonts w:ascii="Arial" w:hAnsi="Arial" w:cs="Arial"/>
              </w:rPr>
              <w:t>T</w:t>
            </w:r>
            <w:r w:rsidRPr="00A44650">
              <w:rPr>
                <w:rFonts w:ascii="Arial" w:hAnsi="Arial" w:cs="Arial"/>
                <w:spacing w:val="1"/>
              </w:rPr>
              <w:t>h</w:t>
            </w:r>
            <w:r w:rsidRPr="00A44650">
              <w:rPr>
                <w:rFonts w:ascii="Arial" w:hAnsi="Arial" w:cs="Arial"/>
              </w:rPr>
              <w:t>e</w:t>
            </w:r>
            <w:r w:rsidRPr="00A44650">
              <w:rPr>
                <w:rFonts w:ascii="Arial" w:hAnsi="Arial" w:cs="Arial"/>
                <w:spacing w:val="24"/>
              </w:rPr>
              <w:t xml:space="preserve"> </w:t>
            </w:r>
            <w:r w:rsidRPr="00A44650">
              <w:rPr>
                <w:rFonts w:ascii="Arial" w:hAnsi="Arial" w:cs="Arial"/>
                <w:spacing w:val="-1"/>
              </w:rPr>
              <w:t>ma</w:t>
            </w:r>
            <w:r w:rsidRPr="00A44650">
              <w:rPr>
                <w:rFonts w:ascii="Arial" w:hAnsi="Arial" w:cs="Arial"/>
                <w:spacing w:val="1"/>
              </w:rPr>
              <w:t>nu</w:t>
            </w:r>
            <w:r w:rsidRPr="00A44650">
              <w:rPr>
                <w:rFonts w:ascii="Arial" w:hAnsi="Arial" w:cs="Arial"/>
              </w:rPr>
              <w:t>s</w:t>
            </w:r>
            <w:r w:rsidRPr="00A44650">
              <w:rPr>
                <w:rFonts w:ascii="Arial" w:hAnsi="Arial" w:cs="Arial"/>
                <w:spacing w:val="-1"/>
              </w:rPr>
              <w:t>c</w:t>
            </w:r>
            <w:r w:rsidRPr="00A44650">
              <w:rPr>
                <w:rFonts w:ascii="Arial" w:hAnsi="Arial" w:cs="Arial"/>
              </w:rPr>
              <w:t>ri</w:t>
            </w:r>
            <w:r w:rsidRPr="00A44650">
              <w:rPr>
                <w:rFonts w:ascii="Arial" w:hAnsi="Arial" w:cs="Arial"/>
                <w:spacing w:val="1"/>
              </w:rPr>
              <w:t>p</w:t>
            </w:r>
            <w:r w:rsidRPr="00A44650">
              <w:rPr>
                <w:rFonts w:ascii="Arial" w:hAnsi="Arial" w:cs="Arial"/>
              </w:rPr>
              <w:t>t</w:t>
            </w:r>
            <w:r w:rsidRPr="00A44650">
              <w:rPr>
                <w:rFonts w:ascii="Arial" w:hAnsi="Arial" w:cs="Arial"/>
                <w:spacing w:val="23"/>
              </w:rPr>
              <w:t xml:space="preserve"> </w:t>
            </w:r>
            <w:r w:rsidRPr="00A44650">
              <w:rPr>
                <w:rFonts w:ascii="Arial" w:hAnsi="Arial" w:cs="Arial"/>
              </w:rPr>
              <w:t>r</w:t>
            </w:r>
            <w:r w:rsidRPr="00A44650">
              <w:rPr>
                <w:rFonts w:ascii="Arial" w:hAnsi="Arial" w:cs="Arial"/>
                <w:spacing w:val="-1"/>
              </w:rPr>
              <w:t>e</w:t>
            </w:r>
            <w:r w:rsidRPr="00A44650">
              <w:rPr>
                <w:rFonts w:ascii="Arial" w:hAnsi="Arial" w:cs="Arial"/>
                <w:spacing w:val="1"/>
              </w:rPr>
              <w:t>qu</w:t>
            </w:r>
            <w:r w:rsidRPr="00A44650">
              <w:rPr>
                <w:rFonts w:ascii="Arial" w:hAnsi="Arial" w:cs="Arial"/>
              </w:rPr>
              <w:t>ires</w:t>
            </w:r>
            <w:r w:rsidRPr="00A44650">
              <w:rPr>
                <w:rFonts w:ascii="Arial" w:hAnsi="Arial" w:cs="Arial"/>
                <w:spacing w:val="24"/>
              </w:rPr>
              <w:t xml:space="preserve"> </w:t>
            </w:r>
            <w:r w:rsidRPr="00A44650">
              <w:rPr>
                <w:rFonts w:ascii="Arial" w:hAnsi="Arial" w:cs="Arial"/>
              </w:rPr>
              <w:t>s</w:t>
            </w:r>
            <w:r w:rsidRPr="00A44650">
              <w:rPr>
                <w:rFonts w:ascii="Arial" w:hAnsi="Arial" w:cs="Arial"/>
                <w:spacing w:val="-3"/>
              </w:rPr>
              <w:t>i</w:t>
            </w:r>
            <w:r w:rsidRPr="00A44650">
              <w:rPr>
                <w:rFonts w:ascii="Arial" w:hAnsi="Arial" w:cs="Arial"/>
                <w:spacing w:val="1"/>
              </w:rPr>
              <w:t>gn</w:t>
            </w:r>
            <w:r w:rsidRPr="00A44650">
              <w:rPr>
                <w:rFonts w:ascii="Arial" w:hAnsi="Arial" w:cs="Arial"/>
              </w:rPr>
              <w:t>if</w:t>
            </w:r>
            <w:r w:rsidRPr="00A44650">
              <w:rPr>
                <w:rFonts w:ascii="Arial" w:hAnsi="Arial" w:cs="Arial"/>
                <w:spacing w:val="1"/>
              </w:rPr>
              <w:t>i</w:t>
            </w:r>
            <w:r w:rsidRPr="00A44650">
              <w:rPr>
                <w:rFonts w:ascii="Arial" w:hAnsi="Arial" w:cs="Arial"/>
                <w:spacing w:val="-3"/>
              </w:rPr>
              <w:t>c</w:t>
            </w:r>
            <w:r w:rsidRPr="00A44650">
              <w:rPr>
                <w:rFonts w:ascii="Arial" w:hAnsi="Arial" w:cs="Arial"/>
                <w:spacing w:val="-1"/>
              </w:rPr>
              <w:t>a</w:t>
            </w:r>
            <w:r w:rsidRPr="00A44650">
              <w:rPr>
                <w:rFonts w:ascii="Arial" w:hAnsi="Arial" w:cs="Arial"/>
                <w:spacing w:val="1"/>
              </w:rPr>
              <w:t>n</w:t>
            </w:r>
            <w:r w:rsidRPr="00A44650">
              <w:rPr>
                <w:rFonts w:ascii="Arial" w:hAnsi="Arial" w:cs="Arial"/>
              </w:rPr>
              <w:t>t</w:t>
            </w:r>
            <w:r w:rsidRPr="00A44650">
              <w:rPr>
                <w:rFonts w:ascii="Arial" w:hAnsi="Arial" w:cs="Arial"/>
                <w:spacing w:val="25"/>
              </w:rPr>
              <w:t xml:space="preserve"> </w:t>
            </w:r>
            <w:r w:rsidRPr="00A44650">
              <w:rPr>
                <w:rFonts w:ascii="Arial" w:hAnsi="Arial" w:cs="Arial"/>
              </w:rPr>
              <w:t>r</w:t>
            </w:r>
            <w:r w:rsidRPr="00A44650">
              <w:rPr>
                <w:rFonts w:ascii="Arial" w:hAnsi="Arial" w:cs="Arial"/>
                <w:spacing w:val="-1"/>
              </w:rPr>
              <w:t>e</w:t>
            </w:r>
            <w:r w:rsidRPr="00A44650">
              <w:rPr>
                <w:rFonts w:ascii="Arial" w:hAnsi="Arial" w:cs="Arial"/>
                <w:spacing w:val="1"/>
              </w:rPr>
              <w:t>v</w:t>
            </w:r>
            <w:r w:rsidRPr="00A44650">
              <w:rPr>
                <w:rFonts w:ascii="Arial" w:hAnsi="Arial" w:cs="Arial"/>
              </w:rPr>
              <w:t>isi</w:t>
            </w:r>
            <w:r w:rsidRPr="00A44650">
              <w:rPr>
                <w:rFonts w:ascii="Arial" w:hAnsi="Arial" w:cs="Arial"/>
                <w:spacing w:val="-1"/>
              </w:rPr>
              <w:t>o</w:t>
            </w:r>
            <w:r w:rsidRPr="00A44650">
              <w:rPr>
                <w:rFonts w:ascii="Arial" w:hAnsi="Arial" w:cs="Arial"/>
                <w:spacing w:val="1"/>
              </w:rPr>
              <w:t>n</w:t>
            </w:r>
            <w:r w:rsidRPr="00A44650">
              <w:rPr>
                <w:rFonts w:ascii="Arial" w:hAnsi="Arial" w:cs="Arial"/>
              </w:rPr>
              <w:t>s</w:t>
            </w:r>
            <w:r w:rsidRPr="00A44650">
              <w:rPr>
                <w:rFonts w:ascii="Arial" w:hAnsi="Arial" w:cs="Arial"/>
                <w:spacing w:val="24"/>
              </w:rPr>
              <w:t xml:space="preserve"> </w:t>
            </w:r>
            <w:r w:rsidRPr="00A44650">
              <w:rPr>
                <w:rFonts w:ascii="Arial" w:hAnsi="Arial" w:cs="Arial"/>
                <w:spacing w:val="-2"/>
              </w:rPr>
              <w:t>t</w:t>
            </w:r>
            <w:r w:rsidRPr="00A44650">
              <w:rPr>
                <w:rFonts w:ascii="Arial" w:hAnsi="Arial" w:cs="Arial"/>
              </w:rPr>
              <w:t>o</w:t>
            </w:r>
            <w:r w:rsidRPr="00A44650">
              <w:rPr>
                <w:rFonts w:ascii="Arial" w:hAnsi="Arial" w:cs="Arial"/>
                <w:spacing w:val="26"/>
              </w:rPr>
              <w:t xml:space="preserve"> </w:t>
            </w:r>
            <w:r w:rsidRPr="00A44650">
              <w:rPr>
                <w:rFonts w:ascii="Arial" w:hAnsi="Arial" w:cs="Arial"/>
              </w:rPr>
              <w:t>im</w:t>
            </w:r>
            <w:r w:rsidRPr="00A44650">
              <w:rPr>
                <w:rFonts w:ascii="Arial" w:hAnsi="Arial" w:cs="Arial"/>
                <w:spacing w:val="1"/>
              </w:rPr>
              <w:t>p</w:t>
            </w:r>
            <w:r w:rsidRPr="00A44650">
              <w:rPr>
                <w:rFonts w:ascii="Arial" w:hAnsi="Arial" w:cs="Arial"/>
                <w:spacing w:val="-2"/>
              </w:rPr>
              <w:t>r</w:t>
            </w:r>
            <w:r w:rsidRPr="00A44650">
              <w:rPr>
                <w:rFonts w:ascii="Arial" w:hAnsi="Arial" w:cs="Arial"/>
                <w:spacing w:val="1"/>
              </w:rPr>
              <w:t>ov</w:t>
            </w:r>
            <w:r w:rsidRPr="00A44650">
              <w:rPr>
                <w:rFonts w:ascii="Arial" w:hAnsi="Arial" w:cs="Arial"/>
              </w:rPr>
              <w:t>e</w:t>
            </w:r>
            <w:r w:rsidRPr="00A44650">
              <w:rPr>
                <w:rFonts w:ascii="Arial" w:hAnsi="Arial" w:cs="Arial"/>
                <w:spacing w:val="24"/>
              </w:rPr>
              <w:t xml:space="preserve"> </w:t>
            </w:r>
            <w:r w:rsidRPr="00A44650">
              <w:rPr>
                <w:rFonts w:ascii="Arial" w:hAnsi="Arial" w:cs="Arial"/>
                <w:spacing w:val="-2"/>
              </w:rPr>
              <w:t>t</w:t>
            </w:r>
            <w:r w:rsidRPr="00A44650">
              <w:rPr>
                <w:rFonts w:ascii="Arial" w:hAnsi="Arial" w:cs="Arial"/>
                <w:spacing w:val="1"/>
              </w:rPr>
              <w:t>h</w:t>
            </w:r>
            <w:r w:rsidRPr="00A44650">
              <w:rPr>
                <w:rFonts w:ascii="Arial" w:hAnsi="Arial" w:cs="Arial"/>
              </w:rPr>
              <w:t>e</w:t>
            </w:r>
            <w:r w:rsidRPr="00A44650">
              <w:rPr>
                <w:rFonts w:ascii="Arial" w:hAnsi="Arial" w:cs="Arial"/>
                <w:spacing w:val="24"/>
              </w:rPr>
              <w:t xml:space="preserve"> </w:t>
            </w:r>
            <w:r w:rsidRPr="00A44650">
              <w:rPr>
                <w:rFonts w:ascii="Arial" w:hAnsi="Arial" w:cs="Arial"/>
                <w:spacing w:val="-1"/>
              </w:rPr>
              <w:t>me</w:t>
            </w:r>
            <w:r w:rsidRPr="00A44650">
              <w:rPr>
                <w:rFonts w:ascii="Arial" w:hAnsi="Arial" w:cs="Arial"/>
              </w:rPr>
              <w:t>t</w:t>
            </w:r>
            <w:r w:rsidRPr="00A44650">
              <w:rPr>
                <w:rFonts w:ascii="Arial" w:hAnsi="Arial" w:cs="Arial"/>
                <w:spacing w:val="1"/>
              </w:rPr>
              <w:t>ho</w:t>
            </w:r>
            <w:r w:rsidRPr="00A44650">
              <w:rPr>
                <w:rFonts w:ascii="Arial" w:hAnsi="Arial" w:cs="Arial"/>
                <w:spacing w:val="-1"/>
              </w:rPr>
              <w:t>d</w:t>
            </w:r>
            <w:r w:rsidRPr="00A44650">
              <w:rPr>
                <w:rFonts w:ascii="Arial" w:hAnsi="Arial" w:cs="Arial"/>
                <w:spacing w:val="1"/>
              </w:rPr>
              <w:t>o</w:t>
            </w:r>
            <w:r w:rsidRPr="00A44650">
              <w:rPr>
                <w:rFonts w:ascii="Arial" w:hAnsi="Arial" w:cs="Arial"/>
                <w:spacing w:val="-2"/>
              </w:rPr>
              <w:t>l</w:t>
            </w:r>
            <w:r w:rsidRPr="00A44650">
              <w:rPr>
                <w:rFonts w:ascii="Arial" w:hAnsi="Arial" w:cs="Arial"/>
                <w:spacing w:val="1"/>
              </w:rPr>
              <w:t>og</w:t>
            </w:r>
            <w:r w:rsidRPr="00A44650">
              <w:rPr>
                <w:rFonts w:ascii="Arial" w:hAnsi="Arial" w:cs="Arial"/>
              </w:rPr>
              <w:t>ic</w:t>
            </w:r>
            <w:r w:rsidRPr="00A44650">
              <w:rPr>
                <w:rFonts w:ascii="Arial" w:hAnsi="Arial" w:cs="Arial"/>
                <w:spacing w:val="-1"/>
              </w:rPr>
              <w:t>a</w:t>
            </w:r>
            <w:r w:rsidRPr="00A44650">
              <w:rPr>
                <w:rFonts w:ascii="Arial" w:hAnsi="Arial" w:cs="Arial"/>
              </w:rPr>
              <w:t>l</w:t>
            </w:r>
            <w:r w:rsidRPr="00A44650">
              <w:rPr>
                <w:rFonts w:ascii="Arial" w:hAnsi="Arial" w:cs="Arial"/>
                <w:spacing w:val="25"/>
              </w:rPr>
              <w:t xml:space="preserve"> </w:t>
            </w:r>
            <w:r w:rsidRPr="00A44650">
              <w:rPr>
                <w:rFonts w:ascii="Arial" w:hAnsi="Arial" w:cs="Arial"/>
                <w:spacing w:val="-1"/>
              </w:rPr>
              <w:t>an</w:t>
            </w:r>
            <w:r w:rsidRPr="00A44650">
              <w:rPr>
                <w:rFonts w:ascii="Arial" w:hAnsi="Arial" w:cs="Arial"/>
              </w:rPr>
              <w:t>d</w:t>
            </w:r>
            <w:r w:rsidRPr="00A44650">
              <w:rPr>
                <w:rFonts w:ascii="Arial" w:hAnsi="Arial" w:cs="Arial"/>
                <w:spacing w:val="23"/>
              </w:rPr>
              <w:t xml:space="preserve"> </w:t>
            </w:r>
            <w:r w:rsidRPr="00A44650">
              <w:rPr>
                <w:rFonts w:ascii="Arial" w:hAnsi="Arial" w:cs="Arial"/>
                <w:spacing w:val="1"/>
              </w:rPr>
              <w:t>p</w:t>
            </w:r>
            <w:r w:rsidRPr="00A44650">
              <w:rPr>
                <w:rFonts w:ascii="Arial" w:hAnsi="Arial" w:cs="Arial"/>
              </w:rPr>
              <w:t>r</w:t>
            </w:r>
            <w:r w:rsidRPr="00A44650">
              <w:rPr>
                <w:rFonts w:ascii="Arial" w:hAnsi="Arial" w:cs="Arial"/>
                <w:spacing w:val="-1"/>
              </w:rPr>
              <w:t>e</w:t>
            </w:r>
            <w:r w:rsidRPr="00A44650">
              <w:rPr>
                <w:rFonts w:ascii="Arial" w:hAnsi="Arial" w:cs="Arial"/>
              </w:rPr>
              <w:t>s</w:t>
            </w:r>
            <w:r w:rsidRPr="00A44650">
              <w:rPr>
                <w:rFonts w:ascii="Arial" w:hAnsi="Arial" w:cs="Arial"/>
                <w:spacing w:val="-1"/>
              </w:rPr>
              <w:t>e</w:t>
            </w:r>
            <w:r w:rsidRPr="00A44650">
              <w:rPr>
                <w:rFonts w:ascii="Arial" w:hAnsi="Arial" w:cs="Arial"/>
                <w:spacing w:val="1"/>
              </w:rPr>
              <w:t>n</w:t>
            </w:r>
            <w:r w:rsidRPr="00A44650">
              <w:rPr>
                <w:rFonts w:ascii="Arial" w:hAnsi="Arial" w:cs="Arial"/>
              </w:rPr>
              <w:t>tati</w:t>
            </w:r>
            <w:r w:rsidRPr="00A44650">
              <w:rPr>
                <w:rFonts w:ascii="Arial" w:hAnsi="Arial" w:cs="Arial"/>
                <w:spacing w:val="2"/>
              </w:rPr>
              <w:t>o</w:t>
            </w:r>
            <w:r w:rsidRPr="00A44650">
              <w:rPr>
                <w:rFonts w:ascii="Arial" w:hAnsi="Arial" w:cs="Arial"/>
                <w:spacing w:val="1"/>
              </w:rPr>
              <w:t>n</w:t>
            </w:r>
            <w:r w:rsidRPr="00A44650">
              <w:rPr>
                <w:rFonts w:ascii="Arial" w:hAnsi="Arial" w:cs="Arial"/>
                <w:spacing w:val="-1"/>
              </w:rPr>
              <w:t>a</w:t>
            </w:r>
            <w:r w:rsidRPr="00A44650">
              <w:rPr>
                <w:rFonts w:ascii="Arial" w:hAnsi="Arial" w:cs="Arial"/>
              </w:rPr>
              <w:t>l</w:t>
            </w:r>
            <w:r w:rsidRPr="00A44650">
              <w:rPr>
                <w:rFonts w:ascii="Arial" w:hAnsi="Arial" w:cs="Arial"/>
                <w:spacing w:val="23"/>
              </w:rPr>
              <w:t xml:space="preserve"> </w:t>
            </w:r>
            <w:r w:rsidRPr="00A44650">
              <w:rPr>
                <w:rFonts w:ascii="Arial" w:hAnsi="Arial" w:cs="Arial"/>
              </w:rPr>
              <w:t>s</w:t>
            </w:r>
            <w:r w:rsidRPr="00A44650">
              <w:rPr>
                <w:rFonts w:ascii="Arial" w:hAnsi="Arial" w:cs="Arial"/>
                <w:spacing w:val="1"/>
              </w:rPr>
              <w:t>ho</w:t>
            </w:r>
            <w:r w:rsidRPr="00A44650">
              <w:rPr>
                <w:rFonts w:ascii="Arial" w:hAnsi="Arial" w:cs="Arial"/>
              </w:rPr>
              <w:t>rtc</w:t>
            </w:r>
            <w:r w:rsidRPr="00A44650">
              <w:rPr>
                <w:rFonts w:ascii="Arial" w:hAnsi="Arial" w:cs="Arial"/>
                <w:spacing w:val="1"/>
              </w:rPr>
              <w:t>o</w:t>
            </w:r>
            <w:r w:rsidRPr="00A44650">
              <w:rPr>
                <w:rFonts w:ascii="Arial" w:hAnsi="Arial" w:cs="Arial"/>
                <w:spacing w:val="-1"/>
              </w:rPr>
              <w:t>m</w:t>
            </w:r>
            <w:r w:rsidRPr="00A44650">
              <w:rPr>
                <w:rFonts w:ascii="Arial" w:hAnsi="Arial" w:cs="Arial"/>
                <w:spacing w:val="-2"/>
              </w:rPr>
              <w:t>i</w:t>
            </w:r>
            <w:r w:rsidRPr="00A44650">
              <w:rPr>
                <w:rFonts w:ascii="Arial" w:hAnsi="Arial" w:cs="Arial"/>
                <w:spacing w:val="1"/>
              </w:rPr>
              <w:t>ng</w:t>
            </w:r>
            <w:r w:rsidRPr="00A44650">
              <w:rPr>
                <w:rFonts w:ascii="Arial" w:hAnsi="Arial" w:cs="Arial"/>
              </w:rPr>
              <w:t>s.</w:t>
            </w:r>
            <w:r w:rsidRPr="00A44650">
              <w:rPr>
                <w:rFonts w:ascii="Arial" w:hAnsi="Arial" w:cs="Arial"/>
                <w:spacing w:val="22"/>
              </w:rPr>
              <w:t xml:space="preserve"> </w:t>
            </w:r>
            <w:r w:rsidRPr="00A44650">
              <w:rPr>
                <w:rFonts w:ascii="Arial" w:hAnsi="Arial" w:cs="Arial"/>
              </w:rPr>
              <w:t>T</w:t>
            </w:r>
            <w:r w:rsidRPr="00A44650">
              <w:rPr>
                <w:rFonts w:ascii="Arial" w:hAnsi="Arial" w:cs="Arial"/>
                <w:spacing w:val="1"/>
              </w:rPr>
              <w:t>h</w:t>
            </w:r>
            <w:r w:rsidRPr="00A44650">
              <w:rPr>
                <w:rFonts w:ascii="Arial" w:hAnsi="Arial" w:cs="Arial"/>
              </w:rPr>
              <w:t>e</w:t>
            </w:r>
            <w:r w:rsidRPr="00A44650">
              <w:rPr>
                <w:rFonts w:ascii="Arial" w:hAnsi="Arial" w:cs="Arial"/>
                <w:spacing w:val="24"/>
              </w:rPr>
              <w:t xml:space="preserve"> </w:t>
            </w:r>
            <w:r w:rsidRPr="00A44650">
              <w:rPr>
                <w:rFonts w:ascii="Arial" w:hAnsi="Arial" w:cs="Arial"/>
                <w:spacing w:val="-1"/>
              </w:rPr>
              <w:t>a</w:t>
            </w:r>
            <w:r w:rsidRPr="00A44650">
              <w:rPr>
                <w:rFonts w:ascii="Arial" w:hAnsi="Arial" w:cs="Arial"/>
                <w:spacing w:val="1"/>
              </w:rPr>
              <w:t>u</w:t>
            </w:r>
            <w:r w:rsidRPr="00A44650">
              <w:rPr>
                <w:rFonts w:ascii="Arial" w:hAnsi="Arial" w:cs="Arial"/>
                <w:spacing w:val="-2"/>
              </w:rPr>
              <w:t>t</w:t>
            </w:r>
            <w:r w:rsidRPr="00A44650">
              <w:rPr>
                <w:rFonts w:ascii="Arial" w:hAnsi="Arial" w:cs="Arial"/>
                <w:spacing w:val="1"/>
              </w:rPr>
              <w:t>ho</w:t>
            </w:r>
            <w:r w:rsidRPr="00A44650">
              <w:rPr>
                <w:rFonts w:ascii="Arial" w:hAnsi="Arial" w:cs="Arial"/>
              </w:rPr>
              <w:t xml:space="preserve">rs </w:t>
            </w:r>
            <w:r w:rsidRPr="00A44650">
              <w:rPr>
                <w:rFonts w:ascii="Arial" w:hAnsi="Arial" w:cs="Arial"/>
                <w:spacing w:val="1"/>
              </w:rPr>
              <w:t>n</w:t>
            </w:r>
            <w:r w:rsidRPr="00A44650">
              <w:rPr>
                <w:rFonts w:ascii="Arial" w:hAnsi="Arial" w:cs="Arial"/>
                <w:spacing w:val="-1"/>
              </w:rPr>
              <w:t>ee</w:t>
            </w:r>
            <w:r w:rsidRPr="00A44650">
              <w:rPr>
                <w:rFonts w:ascii="Arial" w:hAnsi="Arial" w:cs="Arial"/>
              </w:rPr>
              <w:t>d</w:t>
            </w:r>
            <w:r w:rsidRPr="00A44650">
              <w:rPr>
                <w:rFonts w:ascii="Arial" w:hAnsi="Arial" w:cs="Arial"/>
                <w:spacing w:val="4"/>
              </w:rPr>
              <w:t xml:space="preserve"> </w:t>
            </w:r>
            <w:r w:rsidRPr="00A44650">
              <w:rPr>
                <w:rFonts w:ascii="Arial" w:hAnsi="Arial" w:cs="Arial"/>
              </w:rPr>
              <w:t>to</w:t>
            </w:r>
            <w:r w:rsidRPr="00A44650">
              <w:rPr>
                <w:rFonts w:ascii="Arial" w:hAnsi="Arial" w:cs="Arial"/>
                <w:spacing w:val="4"/>
              </w:rPr>
              <w:t xml:space="preserve"> </w:t>
            </w:r>
            <w:r w:rsidRPr="00A44650">
              <w:rPr>
                <w:rFonts w:ascii="Arial" w:hAnsi="Arial" w:cs="Arial"/>
                <w:spacing w:val="-1"/>
              </w:rPr>
              <w:t>c</w:t>
            </w:r>
            <w:r w:rsidRPr="00A44650">
              <w:rPr>
                <w:rFonts w:ascii="Arial" w:hAnsi="Arial" w:cs="Arial"/>
              </w:rPr>
              <w:t>larify</w:t>
            </w:r>
            <w:r w:rsidRPr="00A44650">
              <w:rPr>
                <w:rFonts w:ascii="Arial" w:hAnsi="Arial" w:cs="Arial"/>
                <w:spacing w:val="4"/>
              </w:rPr>
              <w:t xml:space="preserve"> </w:t>
            </w:r>
            <w:r w:rsidRPr="00A44650">
              <w:rPr>
                <w:rFonts w:ascii="Arial" w:hAnsi="Arial" w:cs="Arial"/>
                <w:spacing w:val="-2"/>
              </w:rPr>
              <w:t>t</w:t>
            </w:r>
            <w:r w:rsidRPr="00A44650">
              <w:rPr>
                <w:rFonts w:ascii="Arial" w:hAnsi="Arial" w:cs="Arial"/>
                <w:spacing w:val="1"/>
              </w:rPr>
              <w:t>h</w:t>
            </w:r>
            <w:r w:rsidRPr="00A44650">
              <w:rPr>
                <w:rFonts w:ascii="Arial" w:hAnsi="Arial" w:cs="Arial"/>
              </w:rPr>
              <w:t>e</w:t>
            </w:r>
            <w:r w:rsidRPr="00A44650">
              <w:rPr>
                <w:rFonts w:ascii="Arial" w:hAnsi="Arial" w:cs="Arial"/>
                <w:spacing w:val="2"/>
              </w:rPr>
              <w:t xml:space="preserve"> </w:t>
            </w:r>
            <w:r w:rsidRPr="00A44650">
              <w:rPr>
                <w:rFonts w:ascii="Arial" w:hAnsi="Arial" w:cs="Arial"/>
              </w:rPr>
              <w:t>st</w:t>
            </w:r>
            <w:r w:rsidRPr="00A44650">
              <w:rPr>
                <w:rFonts w:ascii="Arial" w:hAnsi="Arial" w:cs="Arial"/>
                <w:spacing w:val="1"/>
              </w:rPr>
              <w:t>u</w:t>
            </w:r>
            <w:r w:rsidRPr="00A44650">
              <w:rPr>
                <w:rFonts w:ascii="Arial" w:hAnsi="Arial" w:cs="Arial"/>
                <w:spacing w:val="-1"/>
              </w:rPr>
              <w:t>d</w:t>
            </w:r>
            <w:r w:rsidRPr="00A44650">
              <w:rPr>
                <w:rFonts w:ascii="Arial" w:hAnsi="Arial" w:cs="Arial"/>
                <w:spacing w:val="1"/>
              </w:rPr>
              <w:t>y</w:t>
            </w:r>
            <w:r w:rsidRPr="00A44650">
              <w:rPr>
                <w:rFonts w:ascii="Arial" w:hAnsi="Arial" w:cs="Arial"/>
              </w:rPr>
              <w:t>’s</w:t>
            </w:r>
            <w:r w:rsidRPr="00A44650">
              <w:rPr>
                <w:rFonts w:ascii="Arial" w:hAnsi="Arial" w:cs="Arial"/>
                <w:spacing w:val="2"/>
              </w:rPr>
              <w:t xml:space="preserve"> </w:t>
            </w:r>
            <w:r w:rsidRPr="00A44650">
              <w:rPr>
                <w:rFonts w:ascii="Arial" w:hAnsi="Arial" w:cs="Arial"/>
              </w:rPr>
              <w:t>r</w:t>
            </w:r>
            <w:r w:rsidRPr="00A44650">
              <w:rPr>
                <w:rFonts w:ascii="Arial" w:hAnsi="Arial" w:cs="Arial"/>
                <w:spacing w:val="-1"/>
              </w:rPr>
              <w:t>a</w:t>
            </w:r>
            <w:r w:rsidRPr="00A44650">
              <w:rPr>
                <w:rFonts w:ascii="Arial" w:hAnsi="Arial" w:cs="Arial"/>
              </w:rPr>
              <w:t>t</w:t>
            </w:r>
            <w:r w:rsidRPr="00A44650">
              <w:rPr>
                <w:rFonts w:ascii="Arial" w:hAnsi="Arial" w:cs="Arial"/>
                <w:spacing w:val="1"/>
              </w:rPr>
              <w:t>i</w:t>
            </w:r>
            <w:r w:rsidRPr="00A44650">
              <w:rPr>
                <w:rFonts w:ascii="Arial" w:hAnsi="Arial" w:cs="Arial"/>
                <w:spacing w:val="-1"/>
              </w:rPr>
              <w:t>o</w:t>
            </w:r>
            <w:r w:rsidRPr="00A44650">
              <w:rPr>
                <w:rFonts w:ascii="Arial" w:hAnsi="Arial" w:cs="Arial"/>
                <w:spacing w:val="1"/>
              </w:rPr>
              <w:t>n</w:t>
            </w:r>
            <w:r w:rsidRPr="00A44650">
              <w:rPr>
                <w:rFonts w:ascii="Arial" w:hAnsi="Arial" w:cs="Arial"/>
                <w:spacing w:val="-1"/>
              </w:rPr>
              <w:t>a</w:t>
            </w:r>
            <w:r w:rsidRPr="00A44650">
              <w:rPr>
                <w:rFonts w:ascii="Arial" w:hAnsi="Arial" w:cs="Arial"/>
              </w:rPr>
              <w:t>le,</w:t>
            </w:r>
            <w:r w:rsidRPr="00A44650">
              <w:rPr>
                <w:rFonts w:ascii="Arial" w:hAnsi="Arial" w:cs="Arial"/>
                <w:spacing w:val="3"/>
              </w:rPr>
              <w:t xml:space="preserve"> </w:t>
            </w:r>
            <w:r w:rsidRPr="00A44650">
              <w:rPr>
                <w:rFonts w:ascii="Arial" w:hAnsi="Arial" w:cs="Arial"/>
              </w:rPr>
              <w:t>r</w:t>
            </w:r>
            <w:r w:rsidRPr="00A44650">
              <w:rPr>
                <w:rFonts w:ascii="Arial" w:hAnsi="Arial" w:cs="Arial"/>
                <w:spacing w:val="-1"/>
              </w:rPr>
              <w:t>e</w:t>
            </w:r>
            <w:r w:rsidRPr="00A44650">
              <w:rPr>
                <w:rFonts w:ascii="Arial" w:hAnsi="Arial" w:cs="Arial"/>
                <w:spacing w:val="1"/>
              </w:rPr>
              <w:t>v</w:t>
            </w:r>
            <w:r w:rsidRPr="00A44650">
              <w:rPr>
                <w:rFonts w:ascii="Arial" w:hAnsi="Arial" w:cs="Arial"/>
              </w:rPr>
              <w:t>ise</w:t>
            </w:r>
            <w:r w:rsidRPr="00A44650">
              <w:rPr>
                <w:rFonts w:ascii="Arial" w:hAnsi="Arial" w:cs="Arial"/>
                <w:spacing w:val="2"/>
              </w:rPr>
              <w:t xml:space="preserve"> </w:t>
            </w:r>
            <w:r w:rsidRPr="00A44650">
              <w:rPr>
                <w:rFonts w:ascii="Arial" w:hAnsi="Arial" w:cs="Arial"/>
              </w:rPr>
              <w:t>t</w:t>
            </w:r>
            <w:r w:rsidRPr="00A44650">
              <w:rPr>
                <w:rFonts w:ascii="Arial" w:hAnsi="Arial" w:cs="Arial"/>
                <w:spacing w:val="1"/>
              </w:rPr>
              <w:t>h</w:t>
            </w:r>
            <w:r w:rsidRPr="00A44650">
              <w:rPr>
                <w:rFonts w:ascii="Arial" w:hAnsi="Arial" w:cs="Arial"/>
              </w:rPr>
              <w:t>e</w:t>
            </w:r>
            <w:r w:rsidRPr="00A44650">
              <w:rPr>
                <w:rFonts w:ascii="Arial" w:hAnsi="Arial" w:cs="Arial"/>
                <w:spacing w:val="2"/>
              </w:rPr>
              <w:t xml:space="preserve"> </w:t>
            </w:r>
            <w:r w:rsidRPr="00A44650">
              <w:rPr>
                <w:rFonts w:ascii="Arial" w:hAnsi="Arial" w:cs="Arial"/>
              </w:rPr>
              <w:t>st</w:t>
            </w:r>
            <w:r w:rsidRPr="00A44650">
              <w:rPr>
                <w:rFonts w:ascii="Arial" w:hAnsi="Arial" w:cs="Arial"/>
                <w:spacing w:val="1"/>
              </w:rPr>
              <w:t>u</w:t>
            </w:r>
            <w:r w:rsidRPr="00A44650">
              <w:rPr>
                <w:rFonts w:ascii="Arial" w:hAnsi="Arial" w:cs="Arial"/>
                <w:spacing w:val="-1"/>
              </w:rPr>
              <w:t>d</w:t>
            </w:r>
            <w:r w:rsidRPr="00A44650">
              <w:rPr>
                <w:rFonts w:ascii="Arial" w:hAnsi="Arial" w:cs="Arial"/>
              </w:rPr>
              <w:t>y</w:t>
            </w:r>
            <w:r w:rsidRPr="00A44650">
              <w:rPr>
                <w:rFonts w:ascii="Arial" w:hAnsi="Arial" w:cs="Arial"/>
                <w:spacing w:val="4"/>
              </w:rPr>
              <w:t xml:space="preserve"> </w:t>
            </w:r>
            <w:r w:rsidRPr="00A44650">
              <w:rPr>
                <w:rFonts w:ascii="Arial" w:hAnsi="Arial" w:cs="Arial"/>
                <w:spacing w:val="1"/>
              </w:rPr>
              <w:t>d</w:t>
            </w:r>
            <w:r w:rsidRPr="00A44650">
              <w:rPr>
                <w:rFonts w:ascii="Arial" w:hAnsi="Arial" w:cs="Arial"/>
                <w:spacing w:val="-1"/>
              </w:rPr>
              <w:t>e</w:t>
            </w:r>
            <w:r w:rsidRPr="00A44650">
              <w:rPr>
                <w:rFonts w:ascii="Arial" w:hAnsi="Arial" w:cs="Arial"/>
              </w:rPr>
              <w:t>si</w:t>
            </w:r>
            <w:r w:rsidRPr="00A44650">
              <w:rPr>
                <w:rFonts w:ascii="Arial" w:hAnsi="Arial" w:cs="Arial"/>
                <w:spacing w:val="-1"/>
              </w:rPr>
              <w:t>g</w:t>
            </w:r>
            <w:r w:rsidRPr="00A44650">
              <w:rPr>
                <w:rFonts w:ascii="Arial" w:hAnsi="Arial" w:cs="Arial"/>
                <w:spacing w:val="1"/>
              </w:rPr>
              <w:t>n</w:t>
            </w:r>
            <w:r w:rsidRPr="00A44650">
              <w:rPr>
                <w:rFonts w:ascii="Arial" w:hAnsi="Arial" w:cs="Arial"/>
              </w:rPr>
              <w:t>,</w:t>
            </w:r>
            <w:r w:rsidRPr="00A44650">
              <w:rPr>
                <w:rFonts w:ascii="Arial" w:hAnsi="Arial" w:cs="Arial"/>
                <w:spacing w:val="3"/>
              </w:rPr>
              <w:t xml:space="preserve"> </w:t>
            </w:r>
            <w:r w:rsidRPr="00A44650">
              <w:rPr>
                <w:rFonts w:ascii="Arial" w:hAnsi="Arial" w:cs="Arial"/>
                <w:spacing w:val="-1"/>
              </w:rPr>
              <w:t>ad</w:t>
            </w:r>
            <w:r w:rsidRPr="00A44650">
              <w:rPr>
                <w:rFonts w:ascii="Arial" w:hAnsi="Arial" w:cs="Arial"/>
                <w:spacing w:val="1"/>
              </w:rPr>
              <w:t>d</w:t>
            </w:r>
            <w:r w:rsidRPr="00A44650">
              <w:rPr>
                <w:rFonts w:ascii="Arial" w:hAnsi="Arial" w:cs="Arial"/>
              </w:rPr>
              <w:t>r</w:t>
            </w:r>
            <w:r w:rsidRPr="00A44650">
              <w:rPr>
                <w:rFonts w:ascii="Arial" w:hAnsi="Arial" w:cs="Arial"/>
                <w:spacing w:val="-1"/>
              </w:rPr>
              <w:t>e</w:t>
            </w:r>
            <w:r w:rsidRPr="00A44650">
              <w:rPr>
                <w:rFonts w:ascii="Arial" w:hAnsi="Arial" w:cs="Arial"/>
              </w:rPr>
              <w:t>ss</w:t>
            </w:r>
            <w:r w:rsidRPr="00A44650">
              <w:rPr>
                <w:rFonts w:ascii="Arial" w:hAnsi="Arial" w:cs="Arial"/>
                <w:spacing w:val="2"/>
              </w:rPr>
              <w:t xml:space="preserve"> </w:t>
            </w:r>
            <w:r w:rsidRPr="00A44650">
              <w:rPr>
                <w:rFonts w:ascii="Arial" w:hAnsi="Arial" w:cs="Arial"/>
                <w:spacing w:val="-1"/>
              </w:rPr>
              <w:t>me</w:t>
            </w:r>
            <w:r w:rsidRPr="00A44650">
              <w:rPr>
                <w:rFonts w:ascii="Arial" w:hAnsi="Arial" w:cs="Arial"/>
              </w:rPr>
              <w:t>t</w:t>
            </w:r>
            <w:r w:rsidRPr="00A44650">
              <w:rPr>
                <w:rFonts w:ascii="Arial" w:hAnsi="Arial" w:cs="Arial"/>
                <w:spacing w:val="1"/>
              </w:rPr>
              <w:t>hodo</w:t>
            </w:r>
            <w:r w:rsidRPr="00A44650">
              <w:rPr>
                <w:rFonts w:ascii="Arial" w:hAnsi="Arial" w:cs="Arial"/>
                <w:spacing w:val="-2"/>
              </w:rPr>
              <w:t>l</w:t>
            </w:r>
            <w:r w:rsidRPr="00A44650">
              <w:rPr>
                <w:rFonts w:ascii="Arial" w:hAnsi="Arial" w:cs="Arial"/>
                <w:spacing w:val="1"/>
              </w:rPr>
              <w:t>o</w:t>
            </w:r>
            <w:r w:rsidRPr="00A44650">
              <w:rPr>
                <w:rFonts w:ascii="Arial" w:hAnsi="Arial" w:cs="Arial"/>
                <w:spacing w:val="-1"/>
              </w:rPr>
              <w:t>g</w:t>
            </w:r>
            <w:r w:rsidRPr="00A44650">
              <w:rPr>
                <w:rFonts w:ascii="Arial" w:hAnsi="Arial" w:cs="Arial"/>
              </w:rPr>
              <w:t>ic</w:t>
            </w:r>
            <w:r w:rsidRPr="00A44650">
              <w:rPr>
                <w:rFonts w:ascii="Arial" w:hAnsi="Arial" w:cs="Arial"/>
                <w:spacing w:val="-1"/>
              </w:rPr>
              <w:t>a</w:t>
            </w:r>
            <w:r w:rsidRPr="00A44650">
              <w:rPr>
                <w:rFonts w:ascii="Arial" w:hAnsi="Arial" w:cs="Arial"/>
              </w:rPr>
              <w:t>l</w:t>
            </w:r>
            <w:r w:rsidRPr="00A44650">
              <w:rPr>
                <w:rFonts w:ascii="Arial" w:hAnsi="Arial" w:cs="Arial"/>
                <w:spacing w:val="3"/>
              </w:rPr>
              <w:t xml:space="preserve"> </w:t>
            </w:r>
            <w:r w:rsidRPr="00A44650">
              <w:rPr>
                <w:rFonts w:ascii="Arial" w:hAnsi="Arial" w:cs="Arial"/>
              </w:rPr>
              <w:t>l</w:t>
            </w:r>
            <w:r w:rsidRPr="00A44650">
              <w:rPr>
                <w:rFonts w:ascii="Arial" w:hAnsi="Arial" w:cs="Arial"/>
                <w:spacing w:val="1"/>
              </w:rPr>
              <w:t>i</w:t>
            </w:r>
            <w:r w:rsidRPr="00A44650">
              <w:rPr>
                <w:rFonts w:ascii="Arial" w:hAnsi="Arial" w:cs="Arial"/>
                <w:spacing w:val="-1"/>
              </w:rPr>
              <w:t>m</w:t>
            </w:r>
            <w:r w:rsidRPr="00A44650">
              <w:rPr>
                <w:rFonts w:ascii="Arial" w:hAnsi="Arial" w:cs="Arial"/>
              </w:rPr>
              <w:t>i</w:t>
            </w:r>
            <w:r w:rsidRPr="00A44650">
              <w:rPr>
                <w:rFonts w:ascii="Arial" w:hAnsi="Arial" w:cs="Arial"/>
                <w:spacing w:val="1"/>
              </w:rPr>
              <w:t>t</w:t>
            </w:r>
            <w:r w:rsidRPr="00A44650">
              <w:rPr>
                <w:rFonts w:ascii="Arial" w:hAnsi="Arial" w:cs="Arial"/>
                <w:spacing w:val="-1"/>
              </w:rPr>
              <w:t>a</w:t>
            </w:r>
            <w:r w:rsidRPr="00A44650">
              <w:rPr>
                <w:rFonts w:ascii="Arial" w:hAnsi="Arial" w:cs="Arial"/>
              </w:rPr>
              <w:t>t</w:t>
            </w:r>
            <w:r w:rsidRPr="00A44650">
              <w:rPr>
                <w:rFonts w:ascii="Arial" w:hAnsi="Arial" w:cs="Arial"/>
                <w:spacing w:val="1"/>
              </w:rPr>
              <w:t>ion</w:t>
            </w:r>
            <w:r w:rsidRPr="00A44650">
              <w:rPr>
                <w:rFonts w:ascii="Arial" w:hAnsi="Arial" w:cs="Arial"/>
              </w:rPr>
              <w:t xml:space="preserve">s, </w:t>
            </w:r>
            <w:r w:rsidRPr="00A44650">
              <w:rPr>
                <w:rFonts w:ascii="Arial" w:hAnsi="Arial" w:cs="Arial"/>
                <w:spacing w:val="-1"/>
              </w:rPr>
              <w:t>a</w:t>
            </w:r>
            <w:r w:rsidRPr="00A44650">
              <w:rPr>
                <w:rFonts w:ascii="Arial" w:hAnsi="Arial" w:cs="Arial"/>
                <w:spacing w:val="1"/>
              </w:rPr>
              <w:t>n</w:t>
            </w:r>
            <w:r w:rsidRPr="00A44650">
              <w:rPr>
                <w:rFonts w:ascii="Arial" w:hAnsi="Arial" w:cs="Arial"/>
              </w:rPr>
              <w:t>d</w:t>
            </w:r>
            <w:r w:rsidRPr="00A44650">
              <w:rPr>
                <w:rFonts w:ascii="Arial" w:hAnsi="Arial" w:cs="Arial"/>
                <w:spacing w:val="4"/>
              </w:rPr>
              <w:t xml:space="preserve"> </w:t>
            </w:r>
            <w:r w:rsidRPr="00A44650">
              <w:rPr>
                <w:rFonts w:ascii="Arial" w:hAnsi="Arial" w:cs="Arial"/>
                <w:spacing w:val="1"/>
              </w:rPr>
              <w:t>p</w:t>
            </w:r>
            <w:r w:rsidRPr="00A44650">
              <w:rPr>
                <w:rFonts w:ascii="Arial" w:hAnsi="Arial" w:cs="Arial"/>
              </w:rPr>
              <w:t>r</w:t>
            </w:r>
            <w:r w:rsidRPr="00A44650">
              <w:rPr>
                <w:rFonts w:ascii="Arial" w:hAnsi="Arial" w:cs="Arial"/>
                <w:spacing w:val="-1"/>
              </w:rPr>
              <w:t>o</w:t>
            </w:r>
            <w:r w:rsidRPr="00A44650">
              <w:rPr>
                <w:rFonts w:ascii="Arial" w:hAnsi="Arial" w:cs="Arial"/>
                <w:spacing w:val="1"/>
              </w:rPr>
              <w:t>v</w:t>
            </w:r>
            <w:r w:rsidRPr="00A44650">
              <w:rPr>
                <w:rFonts w:ascii="Arial" w:hAnsi="Arial" w:cs="Arial"/>
                <w:spacing w:val="-2"/>
              </w:rPr>
              <w:t>i</w:t>
            </w:r>
            <w:r w:rsidRPr="00A44650">
              <w:rPr>
                <w:rFonts w:ascii="Arial" w:hAnsi="Arial" w:cs="Arial"/>
                <w:spacing w:val="1"/>
              </w:rPr>
              <w:t>d</w:t>
            </w:r>
            <w:r w:rsidRPr="00A44650">
              <w:rPr>
                <w:rFonts w:ascii="Arial" w:hAnsi="Arial" w:cs="Arial"/>
              </w:rPr>
              <w:t>i</w:t>
            </w:r>
            <w:r w:rsidRPr="00A44650">
              <w:rPr>
                <w:rFonts w:ascii="Arial" w:hAnsi="Arial" w:cs="Arial"/>
                <w:spacing w:val="-1"/>
              </w:rPr>
              <w:t>n</w:t>
            </w:r>
            <w:r w:rsidRPr="00A44650">
              <w:rPr>
                <w:rFonts w:ascii="Arial" w:hAnsi="Arial" w:cs="Arial"/>
              </w:rPr>
              <w:t>g</w:t>
            </w:r>
            <w:r w:rsidRPr="00A44650">
              <w:rPr>
                <w:rFonts w:ascii="Arial" w:hAnsi="Arial" w:cs="Arial"/>
                <w:spacing w:val="4"/>
              </w:rPr>
              <w:t xml:space="preserve"> </w:t>
            </w:r>
            <w:r w:rsidRPr="00A44650">
              <w:rPr>
                <w:rFonts w:ascii="Arial" w:hAnsi="Arial" w:cs="Arial"/>
                <w:spacing w:val="-1"/>
              </w:rPr>
              <w:t>ac</w:t>
            </w:r>
            <w:r w:rsidRPr="00A44650">
              <w:rPr>
                <w:rFonts w:ascii="Arial" w:hAnsi="Arial" w:cs="Arial"/>
              </w:rPr>
              <w:t>t</w:t>
            </w:r>
            <w:r w:rsidRPr="00A44650">
              <w:rPr>
                <w:rFonts w:ascii="Arial" w:hAnsi="Arial" w:cs="Arial"/>
                <w:spacing w:val="1"/>
              </w:rPr>
              <w:t>ion</w:t>
            </w:r>
            <w:r w:rsidRPr="00A44650">
              <w:rPr>
                <w:rFonts w:ascii="Arial" w:hAnsi="Arial" w:cs="Arial"/>
                <w:spacing w:val="-3"/>
              </w:rPr>
              <w:t>a</w:t>
            </w:r>
            <w:r w:rsidRPr="00A44650">
              <w:rPr>
                <w:rFonts w:ascii="Arial" w:hAnsi="Arial" w:cs="Arial"/>
                <w:spacing w:val="1"/>
              </w:rPr>
              <w:t>b</w:t>
            </w:r>
            <w:r w:rsidRPr="00A44650">
              <w:rPr>
                <w:rFonts w:ascii="Arial" w:hAnsi="Arial" w:cs="Arial"/>
              </w:rPr>
              <w:t>le r</w:t>
            </w:r>
            <w:r w:rsidRPr="00A44650">
              <w:rPr>
                <w:rFonts w:ascii="Arial" w:hAnsi="Arial" w:cs="Arial"/>
                <w:spacing w:val="-1"/>
              </w:rPr>
              <w:t>ec</w:t>
            </w:r>
            <w:r w:rsidRPr="00A44650">
              <w:rPr>
                <w:rFonts w:ascii="Arial" w:hAnsi="Arial" w:cs="Arial"/>
                <w:spacing w:val="1"/>
              </w:rPr>
              <w:t>o</w:t>
            </w:r>
            <w:r w:rsidRPr="00A44650">
              <w:rPr>
                <w:rFonts w:ascii="Arial" w:hAnsi="Arial" w:cs="Arial"/>
                <w:spacing w:val="-1"/>
              </w:rPr>
              <w:t>mme</w:t>
            </w:r>
            <w:r w:rsidRPr="00A44650">
              <w:rPr>
                <w:rFonts w:ascii="Arial" w:hAnsi="Arial" w:cs="Arial"/>
                <w:spacing w:val="1"/>
              </w:rPr>
              <w:t>nd</w:t>
            </w:r>
            <w:r w:rsidRPr="00A44650">
              <w:rPr>
                <w:rFonts w:ascii="Arial" w:hAnsi="Arial" w:cs="Arial"/>
                <w:spacing w:val="-1"/>
              </w:rPr>
              <w:t>a</w:t>
            </w:r>
            <w:r w:rsidRPr="00A44650">
              <w:rPr>
                <w:rFonts w:ascii="Arial" w:hAnsi="Arial" w:cs="Arial"/>
              </w:rPr>
              <w:t>t</w:t>
            </w:r>
            <w:r w:rsidRPr="00A44650">
              <w:rPr>
                <w:rFonts w:ascii="Arial" w:hAnsi="Arial" w:cs="Arial"/>
                <w:spacing w:val="1"/>
              </w:rPr>
              <w:t>ion</w:t>
            </w:r>
            <w:r w:rsidRPr="00A44650">
              <w:rPr>
                <w:rFonts w:ascii="Arial" w:hAnsi="Arial" w:cs="Arial"/>
              </w:rPr>
              <w:t xml:space="preserve">s </w:t>
            </w:r>
            <w:r w:rsidRPr="00A44650">
              <w:rPr>
                <w:rFonts w:ascii="Arial" w:hAnsi="Arial" w:cs="Arial"/>
                <w:spacing w:val="-1"/>
              </w:rPr>
              <w:t>ma</w:t>
            </w:r>
            <w:r w:rsidRPr="00A44650">
              <w:rPr>
                <w:rFonts w:ascii="Arial" w:hAnsi="Arial" w:cs="Arial"/>
              </w:rPr>
              <w:t>y</w:t>
            </w:r>
            <w:r w:rsidRPr="00A44650">
              <w:rPr>
                <w:rFonts w:ascii="Arial" w:hAnsi="Arial" w:cs="Arial"/>
                <w:spacing w:val="1"/>
              </w:rPr>
              <w:t xml:space="preserve"> </w:t>
            </w:r>
            <w:r w:rsidRPr="00A44650">
              <w:rPr>
                <w:rFonts w:ascii="Arial" w:hAnsi="Arial" w:cs="Arial"/>
                <w:spacing w:val="-1"/>
              </w:rPr>
              <w:t>en</w:t>
            </w:r>
            <w:r w:rsidRPr="00A44650">
              <w:rPr>
                <w:rFonts w:ascii="Arial" w:hAnsi="Arial" w:cs="Arial"/>
                <w:spacing w:val="1"/>
              </w:rPr>
              <w:t>h</w:t>
            </w:r>
            <w:r w:rsidRPr="00A44650">
              <w:rPr>
                <w:rFonts w:ascii="Arial" w:hAnsi="Arial" w:cs="Arial"/>
                <w:spacing w:val="-1"/>
              </w:rPr>
              <w:t>a</w:t>
            </w:r>
            <w:r w:rsidRPr="00A44650">
              <w:rPr>
                <w:rFonts w:ascii="Arial" w:hAnsi="Arial" w:cs="Arial"/>
                <w:spacing w:val="1"/>
              </w:rPr>
              <w:t>n</w:t>
            </w:r>
            <w:r w:rsidRPr="00A44650">
              <w:rPr>
                <w:rFonts w:ascii="Arial" w:hAnsi="Arial" w:cs="Arial"/>
                <w:spacing w:val="-1"/>
              </w:rPr>
              <w:t>c</w:t>
            </w:r>
            <w:r w:rsidRPr="00A44650">
              <w:rPr>
                <w:rFonts w:ascii="Arial" w:hAnsi="Arial" w:cs="Arial"/>
              </w:rPr>
              <w:t>e i</w:t>
            </w:r>
            <w:r w:rsidRPr="00A44650">
              <w:rPr>
                <w:rFonts w:ascii="Arial" w:hAnsi="Arial" w:cs="Arial"/>
                <w:spacing w:val="-2"/>
              </w:rPr>
              <w:t>t</w:t>
            </w:r>
            <w:r w:rsidRPr="00A44650">
              <w:rPr>
                <w:rFonts w:ascii="Arial" w:hAnsi="Arial" w:cs="Arial"/>
              </w:rPr>
              <w:t xml:space="preserve">s </w:t>
            </w:r>
            <w:r w:rsidRPr="00A44650">
              <w:rPr>
                <w:rFonts w:ascii="Arial" w:hAnsi="Arial" w:cs="Arial"/>
                <w:spacing w:val="1"/>
              </w:rPr>
              <w:t>qu</w:t>
            </w:r>
            <w:r w:rsidRPr="00A44650">
              <w:rPr>
                <w:rFonts w:ascii="Arial" w:hAnsi="Arial" w:cs="Arial"/>
                <w:spacing w:val="-1"/>
              </w:rPr>
              <w:t>a</w:t>
            </w:r>
            <w:r w:rsidRPr="00A44650">
              <w:rPr>
                <w:rFonts w:ascii="Arial" w:hAnsi="Arial" w:cs="Arial"/>
              </w:rPr>
              <w:t>l</w:t>
            </w:r>
            <w:r w:rsidRPr="00A44650">
              <w:rPr>
                <w:rFonts w:ascii="Arial" w:hAnsi="Arial" w:cs="Arial"/>
                <w:spacing w:val="1"/>
              </w:rPr>
              <w:t>i</w:t>
            </w:r>
            <w:r w:rsidRPr="00A44650">
              <w:rPr>
                <w:rFonts w:ascii="Arial" w:hAnsi="Arial" w:cs="Arial"/>
                <w:spacing w:val="-2"/>
              </w:rPr>
              <w:t>t</w:t>
            </w:r>
            <w:r w:rsidRPr="00A44650">
              <w:rPr>
                <w:rFonts w:ascii="Arial" w:hAnsi="Arial" w:cs="Arial"/>
                <w:spacing w:val="4"/>
              </w:rPr>
              <w:t>y</w:t>
            </w:r>
            <w:r w:rsidRPr="00A44650">
              <w:rPr>
                <w:rFonts w:ascii="Arial" w:hAnsi="Arial" w:cs="Arial"/>
              </w:rPr>
              <w:t>.</w:t>
            </w:r>
            <w:r w:rsidRPr="00A44650">
              <w:rPr>
                <w:rFonts w:ascii="Arial" w:hAnsi="Arial" w:cs="Arial"/>
                <w:spacing w:val="1"/>
              </w:rPr>
              <w:t xml:space="preserve"> </w:t>
            </w:r>
            <w:r w:rsidRPr="00A44650">
              <w:rPr>
                <w:rFonts w:ascii="Arial" w:hAnsi="Arial" w:cs="Arial"/>
                <w:spacing w:val="-2"/>
              </w:rPr>
              <w:t>I</w:t>
            </w:r>
            <w:r w:rsidRPr="00A44650">
              <w:rPr>
                <w:rFonts w:ascii="Arial" w:hAnsi="Arial" w:cs="Arial"/>
              </w:rPr>
              <w:t>n</w:t>
            </w:r>
            <w:r w:rsidRPr="00A44650">
              <w:rPr>
                <w:rFonts w:ascii="Arial" w:hAnsi="Arial" w:cs="Arial"/>
                <w:spacing w:val="1"/>
              </w:rPr>
              <w:t xml:space="preserve"> </w:t>
            </w:r>
            <w:r w:rsidRPr="00A44650">
              <w:rPr>
                <w:rFonts w:ascii="Arial" w:hAnsi="Arial" w:cs="Arial"/>
                <w:spacing w:val="-1"/>
              </w:rPr>
              <w:t>a</w:t>
            </w:r>
            <w:r w:rsidRPr="00A44650">
              <w:rPr>
                <w:rFonts w:ascii="Arial" w:hAnsi="Arial" w:cs="Arial"/>
                <w:spacing w:val="1"/>
              </w:rPr>
              <w:t>d</w:t>
            </w:r>
            <w:r w:rsidRPr="00A44650">
              <w:rPr>
                <w:rFonts w:ascii="Arial" w:hAnsi="Arial" w:cs="Arial"/>
                <w:spacing w:val="-1"/>
              </w:rPr>
              <w:t>d</w:t>
            </w:r>
            <w:r w:rsidRPr="00A44650">
              <w:rPr>
                <w:rFonts w:ascii="Arial" w:hAnsi="Arial" w:cs="Arial"/>
              </w:rPr>
              <w:t>i</w:t>
            </w:r>
            <w:r w:rsidRPr="00A44650">
              <w:rPr>
                <w:rFonts w:ascii="Arial" w:hAnsi="Arial" w:cs="Arial"/>
                <w:spacing w:val="1"/>
              </w:rPr>
              <w:t>t</w:t>
            </w:r>
            <w:r w:rsidRPr="00A44650">
              <w:rPr>
                <w:rFonts w:ascii="Arial" w:hAnsi="Arial" w:cs="Arial"/>
              </w:rPr>
              <w:t>i</w:t>
            </w:r>
            <w:r w:rsidRPr="00A44650">
              <w:rPr>
                <w:rFonts w:ascii="Arial" w:hAnsi="Arial" w:cs="Arial"/>
                <w:spacing w:val="-1"/>
              </w:rPr>
              <w:t>o</w:t>
            </w:r>
            <w:r w:rsidRPr="00A44650">
              <w:rPr>
                <w:rFonts w:ascii="Arial" w:hAnsi="Arial" w:cs="Arial"/>
                <w:spacing w:val="1"/>
              </w:rPr>
              <w:t>n</w:t>
            </w:r>
            <w:r w:rsidRPr="00A44650">
              <w:rPr>
                <w:rFonts w:ascii="Arial" w:hAnsi="Arial" w:cs="Arial"/>
              </w:rPr>
              <w:t>,</w:t>
            </w:r>
            <w:r w:rsidRPr="00A44650">
              <w:rPr>
                <w:rFonts w:ascii="Arial" w:hAnsi="Arial" w:cs="Arial"/>
                <w:spacing w:val="-1"/>
              </w:rPr>
              <w:t xml:space="preserve"> </w:t>
            </w:r>
            <w:r w:rsidRPr="00A44650">
              <w:rPr>
                <w:rFonts w:ascii="Arial" w:hAnsi="Arial" w:cs="Arial"/>
                <w:spacing w:val="1"/>
              </w:rPr>
              <w:t>p</w:t>
            </w:r>
            <w:r w:rsidRPr="00A44650">
              <w:rPr>
                <w:rFonts w:ascii="Arial" w:hAnsi="Arial" w:cs="Arial"/>
              </w:rPr>
              <w:t>r</w:t>
            </w:r>
            <w:r w:rsidRPr="00A44650">
              <w:rPr>
                <w:rFonts w:ascii="Arial" w:hAnsi="Arial" w:cs="Arial"/>
                <w:spacing w:val="1"/>
              </w:rPr>
              <w:t>o</w:t>
            </w:r>
            <w:r w:rsidRPr="00A44650">
              <w:rPr>
                <w:rFonts w:ascii="Arial" w:hAnsi="Arial" w:cs="Arial"/>
              </w:rPr>
              <w:t>f</w:t>
            </w:r>
            <w:r w:rsidRPr="00A44650">
              <w:rPr>
                <w:rFonts w:ascii="Arial" w:hAnsi="Arial" w:cs="Arial"/>
                <w:spacing w:val="-1"/>
              </w:rPr>
              <w:t>e</w:t>
            </w:r>
            <w:r w:rsidRPr="00A44650">
              <w:rPr>
                <w:rFonts w:ascii="Arial" w:hAnsi="Arial" w:cs="Arial"/>
              </w:rPr>
              <w:t>s</w:t>
            </w:r>
            <w:r w:rsidRPr="00A44650">
              <w:rPr>
                <w:rFonts w:ascii="Arial" w:hAnsi="Arial" w:cs="Arial"/>
                <w:spacing w:val="-1"/>
              </w:rPr>
              <w:t>s</w:t>
            </w:r>
            <w:r w:rsidRPr="00A44650">
              <w:rPr>
                <w:rFonts w:ascii="Arial" w:hAnsi="Arial" w:cs="Arial"/>
              </w:rPr>
              <w:t>i</w:t>
            </w:r>
            <w:r w:rsidRPr="00A44650">
              <w:rPr>
                <w:rFonts w:ascii="Arial" w:hAnsi="Arial" w:cs="Arial"/>
                <w:spacing w:val="-1"/>
              </w:rPr>
              <w:t>o</w:t>
            </w:r>
            <w:r w:rsidRPr="00A44650">
              <w:rPr>
                <w:rFonts w:ascii="Arial" w:hAnsi="Arial" w:cs="Arial"/>
                <w:spacing w:val="1"/>
              </w:rPr>
              <w:t>n</w:t>
            </w:r>
            <w:r w:rsidRPr="00A44650">
              <w:rPr>
                <w:rFonts w:ascii="Arial" w:hAnsi="Arial" w:cs="Arial"/>
                <w:spacing w:val="-3"/>
              </w:rPr>
              <w:t>a</w:t>
            </w:r>
            <w:r w:rsidRPr="00A44650">
              <w:rPr>
                <w:rFonts w:ascii="Arial" w:hAnsi="Arial" w:cs="Arial"/>
              </w:rPr>
              <w:t>l</w:t>
            </w:r>
            <w:r w:rsidRPr="00A44650">
              <w:rPr>
                <w:rFonts w:ascii="Arial" w:hAnsi="Arial" w:cs="Arial"/>
                <w:spacing w:val="1"/>
              </w:rPr>
              <w:t xml:space="preserve"> </w:t>
            </w:r>
            <w:r w:rsidRPr="00A44650">
              <w:rPr>
                <w:rFonts w:ascii="Arial" w:hAnsi="Arial" w:cs="Arial"/>
                <w:spacing w:val="-1"/>
              </w:rPr>
              <w:t>c</w:t>
            </w:r>
            <w:r w:rsidRPr="00A44650">
              <w:rPr>
                <w:rFonts w:ascii="Arial" w:hAnsi="Arial" w:cs="Arial"/>
                <w:spacing w:val="1"/>
              </w:rPr>
              <w:t>o</w:t>
            </w:r>
            <w:r w:rsidRPr="00A44650">
              <w:rPr>
                <w:rFonts w:ascii="Arial" w:hAnsi="Arial" w:cs="Arial"/>
                <w:spacing w:val="-1"/>
              </w:rPr>
              <w:t>p</w:t>
            </w:r>
            <w:r w:rsidRPr="00A44650">
              <w:rPr>
                <w:rFonts w:ascii="Arial" w:hAnsi="Arial" w:cs="Arial"/>
                <w:spacing w:val="1"/>
              </w:rPr>
              <w:t>y</w:t>
            </w:r>
            <w:r w:rsidRPr="00A44650">
              <w:rPr>
                <w:rFonts w:ascii="Arial" w:hAnsi="Arial" w:cs="Arial"/>
                <w:spacing w:val="-1"/>
              </w:rPr>
              <w:t>e</w:t>
            </w:r>
            <w:r w:rsidRPr="00A44650">
              <w:rPr>
                <w:rFonts w:ascii="Arial" w:hAnsi="Arial" w:cs="Arial"/>
                <w:spacing w:val="1"/>
              </w:rPr>
              <w:t>d</w:t>
            </w:r>
            <w:r w:rsidRPr="00A44650">
              <w:rPr>
                <w:rFonts w:ascii="Arial" w:hAnsi="Arial" w:cs="Arial"/>
              </w:rPr>
              <w:t>i</w:t>
            </w:r>
            <w:r w:rsidRPr="00A44650">
              <w:rPr>
                <w:rFonts w:ascii="Arial" w:hAnsi="Arial" w:cs="Arial"/>
                <w:spacing w:val="1"/>
              </w:rPr>
              <w:t>t</w:t>
            </w:r>
            <w:r w:rsidRPr="00A44650">
              <w:rPr>
                <w:rFonts w:ascii="Arial" w:hAnsi="Arial" w:cs="Arial"/>
                <w:spacing w:val="-2"/>
              </w:rPr>
              <w:t>i</w:t>
            </w:r>
            <w:r w:rsidRPr="00A44650">
              <w:rPr>
                <w:rFonts w:ascii="Arial" w:hAnsi="Arial" w:cs="Arial"/>
                <w:spacing w:val="1"/>
              </w:rPr>
              <w:t>n</w:t>
            </w:r>
            <w:r w:rsidRPr="00A44650">
              <w:rPr>
                <w:rFonts w:ascii="Arial" w:hAnsi="Arial" w:cs="Arial"/>
              </w:rPr>
              <w:t>g</w:t>
            </w:r>
            <w:r w:rsidRPr="00A44650">
              <w:rPr>
                <w:rFonts w:ascii="Arial" w:hAnsi="Arial" w:cs="Arial"/>
                <w:spacing w:val="-1"/>
              </w:rPr>
              <w:t xml:space="preserve"> </w:t>
            </w:r>
            <w:r w:rsidRPr="00A44650">
              <w:rPr>
                <w:rFonts w:ascii="Arial" w:hAnsi="Arial" w:cs="Arial"/>
              </w:rPr>
              <w:t>is e</w:t>
            </w:r>
            <w:r w:rsidRPr="00A44650">
              <w:rPr>
                <w:rFonts w:ascii="Arial" w:hAnsi="Arial" w:cs="Arial"/>
                <w:spacing w:val="-1"/>
              </w:rPr>
              <w:t>s</w:t>
            </w:r>
            <w:r w:rsidRPr="00A44650">
              <w:rPr>
                <w:rFonts w:ascii="Arial" w:hAnsi="Arial" w:cs="Arial"/>
              </w:rPr>
              <w:t>s</w:t>
            </w:r>
            <w:r w:rsidRPr="00A44650">
              <w:rPr>
                <w:rFonts w:ascii="Arial" w:hAnsi="Arial" w:cs="Arial"/>
                <w:spacing w:val="-1"/>
              </w:rPr>
              <w:t>e</w:t>
            </w:r>
            <w:r w:rsidRPr="00A44650">
              <w:rPr>
                <w:rFonts w:ascii="Arial" w:hAnsi="Arial" w:cs="Arial"/>
                <w:spacing w:val="1"/>
              </w:rPr>
              <w:t>n</w:t>
            </w:r>
            <w:r w:rsidRPr="00A44650">
              <w:rPr>
                <w:rFonts w:ascii="Arial" w:hAnsi="Arial" w:cs="Arial"/>
              </w:rPr>
              <w:t>t</w:t>
            </w:r>
            <w:r w:rsidRPr="00A44650">
              <w:rPr>
                <w:rFonts w:ascii="Arial" w:hAnsi="Arial" w:cs="Arial"/>
                <w:spacing w:val="1"/>
              </w:rPr>
              <w:t>i</w:t>
            </w:r>
            <w:r w:rsidRPr="00A44650">
              <w:rPr>
                <w:rFonts w:ascii="Arial" w:hAnsi="Arial" w:cs="Arial"/>
                <w:spacing w:val="-1"/>
              </w:rPr>
              <w:t>a</w:t>
            </w:r>
            <w:r w:rsidRPr="00A44650">
              <w:rPr>
                <w:rFonts w:ascii="Arial" w:hAnsi="Arial" w:cs="Arial"/>
              </w:rPr>
              <w:t>l</w:t>
            </w:r>
            <w:r w:rsidRPr="00A44650">
              <w:rPr>
                <w:rFonts w:ascii="Arial" w:hAnsi="Arial" w:cs="Arial"/>
                <w:spacing w:val="1"/>
              </w:rPr>
              <w:t xml:space="preserve"> </w:t>
            </w:r>
            <w:r w:rsidRPr="00A44650">
              <w:rPr>
                <w:rFonts w:ascii="Arial" w:hAnsi="Arial" w:cs="Arial"/>
              </w:rPr>
              <w:t>to</w:t>
            </w:r>
            <w:r w:rsidRPr="00A44650">
              <w:rPr>
                <w:rFonts w:ascii="Arial" w:hAnsi="Arial" w:cs="Arial"/>
                <w:spacing w:val="2"/>
              </w:rPr>
              <w:t xml:space="preserve"> </w:t>
            </w:r>
            <w:r w:rsidRPr="00A44650">
              <w:rPr>
                <w:rFonts w:ascii="Arial" w:hAnsi="Arial" w:cs="Arial"/>
                <w:spacing w:val="-1"/>
              </w:rPr>
              <w:t>e</w:t>
            </w:r>
            <w:r w:rsidRPr="00A44650">
              <w:rPr>
                <w:rFonts w:ascii="Arial" w:hAnsi="Arial" w:cs="Arial"/>
                <w:spacing w:val="1"/>
              </w:rPr>
              <w:t>n</w:t>
            </w:r>
            <w:r w:rsidRPr="00A44650">
              <w:rPr>
                <w:rFonts w:ascii="Arial" w:hAnsi="Arial" w:cs="Arial"/>
                <w:spacing w:val="-3"/>
              </w:rPr>
              <w:t>s</w:t>
            </w:r>
            <w:r w:rsidRPr="00A44650">
              <w:rPr>
                <w:rFonts w:ascii="Arial" w:hAnsi="Arial" w:cs="Arial"/>
                <w:spacing w:val="1"/>
              </w:rPr>
              <w:t>u</w:t>
            </w:r>
            <w:r w:rsidRPr="00A44650">
              <w:rPr>
                <w:rFonts w:ascii="Arial" w:hAnsi="Arial" w:cs="Arial"/>
                <w:spacing w:val="-2"/>
              </w:rPr>
              <w:t>r</w:t>
            </w:r>
            <w:r w:rsidRPr="00A44650">
              <w:rPr>
                <w:rFonts w:ascii="Arial" w:hAnsi="Arial" w:cs="Arial"/>
              </w:rPr>
              <w:t>e t</w:t>
            </w:r>
            <w:r w:rsidRPr="00A44650">
              <w:rPr>
                <w:rFonts w:ascii="Arial" w:hAnsi="Arial" w:cs="Arial"/>
                <w:spacing w:val="1"/>
              </w:rPr>
              <w:t>h</w:t>
            </w:r>
            <w:r w:rsidRPr="00A44650">
              <w:rPr>
                <w:rFonts w:ascii="Arial" w:hAnsi="Arial" w:cs="Arial"/>
              </w:rPr>
              <w:t xml:space="preserve">e </w:t>
            </w:r>
            <w:r w:rsidRPr="00A44650">
              <w:rPr>
                <w:rFonts w:ascii="Arial" w:hAnsi="Arial" w:cs="Arial"/>
                <w:spacing w:val="-1"/>
              </w:rPr>
              <w:t>ma</w:t>
            </w:r>
            <w:r w:rsidRPr="00A44650">
              <w:rPr>
                <w:rFonts w:ascii="Arial" w:hAnsi="Arial" w:cs="Arial"/>
                <w:spacing w:val="1"/>
              </w:rPr>
              <w:t>nu</w:t>
            </w:r>
            <w:r w:rsidRPr="00A44650">
              <w:rPr>
                <w:rFonts w:ascii="Arial" w:hAnsi="Arial" w:cs="Arial"/>
              </w:rPr>
              <w:t>s</w:t>
            </w:r>
            <w:r w:rsidRPr="00A44650">
              <w:rPr>
                <w:rFonts w:ascii="Arial" w:hAnsi="Arial" w:cs="Arial"/>
                <w:spacing w:val="-1"/>
              </w:rPr>
              <w:t>c</w:t>
            </w:r>
            <w:r w:rsidRPr="00A44650">
              <w:rPr>
                <w:rFonts w:ascii="Arial" w:hAnsi="Arial" w:cs="Arial"/>
              </w:rPr>
              <w:t>ri</w:t>
            </w:r>
            <w:r w:rsidRPr="00A44650">
              <w:rPr>
                <w:rFonts w:ascii="Arial" w:hAnsi="Arial" w:cs="Arial"/>
                <w:spacing w:val="1"/>
              </w:rPr>
              <w:t>p</w:t>
            </w:r>
            <w:r w:rsidRPr="00A44650">
              <w:rPr>
                <w:rFonts w:ascii="Arial" w:hAnsi="Arial" w:cs="Arial"/>
              </w:rPr>
              <w:t>t</w:t>
            </w:r>
            <w:r w:rsidRPr="00A44650">
              <w:rPr>
                <w:rFonts w:ascii="Arial" w:hAnsi="Arial" w:cs="Arial"/>
                <w:spacing w:val="1"/>
              </w:rPr>
              <w:t xml:space="preserve"> </w:t>
            </w:r>
            <w:r w:rsidRPr="00A44650">
              <w:rPr>
                <w:rFonts w:ascii="Arial" w:hAnsi="Arial" w:cs="Arial"/>
                <w:spacing w:val="-1"/>
              </w:rPr>
              <w:t>mee</w:t>
            </w:r>
            <w:r w:rsidRPr="00A44650">
              <w:rPr>
                <w:rFonts w:ascii="Arial" w:hAnsi="Arial" w:cs="Arial"/>
              </w:rPr>
              <w:t xml:space="preserve">ts </w:t>
            </w:r>
            <w:r w:rsidRPr="00A44650">
              <w:rPr>
                <w:rFonts w:ascii="Arial" w:hAnsi="Arial" w:cs="Arial"/>
                <w:spacing w:val="1"/>
              </w:rPr>
              <w:t>th</w:t>
            </w:r>
            <w:r w:rsidRPr="00A44650">
              <w:rPr>
                <w:rFonts w:ascii="Arial" w:hAnsi="Arial" w:cs="Arial"/>
              </w:rPr>
              <w:t>e j</w:t>
            </w:r>
            <w:r w:rsidRPr="00A44650">
              <w:rPr>
                <w:rFonts w:ascii="Arial" w:hAnsi="Arial" w:cs="Arial"/>
                <w:spacing w:val="1"/>
              </w:rPr>
              <w:t>ou</w:t>
            </w:r>
            <w:r w:rsidRPr="00A44650">
              <w:rPr>
                <w:rFonts w:ascii="Arial" w:hAnsi="Arial" w:cs="Arial"/>
                <w:spacing w:val="-2"/>
              </w:rPr>
              <w:t>r</w:t>
            </w:r>
            <w:r w:rsidRPr="00A44650">
              <w:rPr>
                <w:rFonts w:ascii="Arial" w:hAnsi="Arial" w:cs="Arial"/>
                <w:spacing w:val="1"/>
              </w:rPr>
              <w:t>n</w:t>
            </w:r>
            <w:r w:rsidRPr="00A44650">
              <w:rPr>
                <w:rFonts w:ascii="Arial" w:hAnsi="Arial" w:cs="Arial"/>
                <w:spacing w:val="-1"/>
              </w:rPr>
              <w:t>a</w:t>
            </w:r>
            <w:r w:rsidRPr="00A44650">
              <w:rPr>
                <w:rFonts w:ascii="Arial" w:hAnsi="Arial" w:cs="Arial"/>
              </w:rPr>
              <w:t>l’s st</w:t>
            </w:r>
            <w:r w:rsidRPr="00A44650">
              <w:rPr>
                <w:rFonts w:ascii="Arial" w:hAnsi="Arial" w:cs="Arial"/>
                <w:spacing w:val="-1"/>
              </w:rPr>
              <w:t>a</w:t>
            </w:r>
            <w:r w:rsidRPr="00A44650">
              <w:rPr>
                <w:rFonts w:ascii="Arial" w:hAnsi="Arial" w:cs="Arial"/>
                <w:spacing w:val="1"/>
              </w:rPr>
              <w:t>nd</w:t>
            </w:r>
            <w:r w:rsidRPr="00A44650">
              <w:rPr>
                <w:rFonts w:ascii="Arial" w:hAnsi="Arial" w:cs="Arial"/>
                <w:spacing w:val="-1"/>
              </w:rPr>
              <w:t>a</w:t>
            </w:r>
            <w:r w:rsidRPr="00A44650">
              <w:rPr>
                <w:rFonts w:ascii="Arial" w:hAnsi="Arial" w:cs="Arial"/>
                <w:spacing w:val="-2"/>
              </w:rPr>
              <w:t>r</w:t>
            </w:r>
            <w:r w:rsidRPr="00A44650">
              <w:rPr>
                <w:rFonts w:ascii="Arial" w:hAnsi="Arial" w:cs="Arial"/>
                <w:spacing w:val="1"/>
              </w:rPr>
              <w:t>d</w:t>
            </w:r>
            <w:r w:rsidRPr="00A44650">
              <w:rPr>
                <w:rFonts w:ascii="Arial" w:hAnsi="Arial" w:cs="Arial"/>
              </w:rPr>
              <w:t>s f</w:t>
            </w:r>
            <w:r w:rsidRPr="00A44650">
              <w:rPr>
                <w:rFonts w:ascii="Arial" w:hAnsi="Arial" w:cs="Arial"/>
                <w:spacing w:val="1"/>
              </w:rPr>
              <w:t>o</w:t>
            </w:r>
            <w:r w:rsidRPr="00A44650">
              <w:rPr>
                <w:rFonts w:ascii="Arial" w:hAnsi="Arial" w:cs="Arial"/>
              </w:rPr>
              <w:t>r</w:t>
            </w:r>
            <w:r w:rsidRPr="00A44650">
              <w:rPr>
                <w:rFonts w:ascii="Arial" w:hAnsi="Arial" w:cs="Arial"/>
                <w:spacing w:val="1"/>
              </w:rPr>
              <w:t xml:space="preserve"> </w:t>
            </w:r>
            <w:r w:rsidRPr="00A44650">
              <w:rPr>
                <w:rFonts w:ascii="Arial" w:hAnsi="Arial" w:cs="Arial"/>
                <w:spacing w:val="-1"/>
              </w:rPr>
              <w:t>aca</w:t>
            </w:r>
            <w:r w:rsidRPr="00A44650">
              <w:rPr>
                <w:rFonts w:ascii="Arial" w:hAnsi="Arial" w:cs="Arial"/>
                <w:spacing w:val="1"/>
              </w:rPr>
              <w:t>d</w:t>
            </w:r>
            <w:r w:rsidRPr="00A44650">
              <w:rPr>
                <w:rFonts w:ascii="Arial" w:hAnsi="Arial" w:cs="Arial"/>
                <w:spacing w:val="-1"/>
              </w:rPr>
              <w:t>em</w:t>
            </w:r>
            <w:r w:rsidRPr="00A44650">
              <w:rPr>
                <w:rFonts w:ascii="Arial" w:hAnsi="Arial" w:cs="Arial"/>
              </w:rPr>
              <w:t>ic wri</w:t>
            </w:r>
            <w:r w:rsidRPr="00A44650">
              <w:rPr>
                <w:rFonts w:ascii="Arial" w:hAnsi="Arial" w:cs="Arial"/>
                <w:spacing w:val="1"/>
              </w:rPr>
              <w:t>t</w:t>
            </w:r>
            <w:r w:rsidRPr="00A44650">
              <w:rPr>
                <w:rFonts w:ascii="Arial" w:hAnsi="Arial" w:cs="Arial"/>
              </w:rPr>
              <w:t>i</w:t>
            </w:r>
            <w:r w:rsidRPr="00A44650">
              <w:rPr>
                <w:rFonts w:ascii="Arial" w:hAnsi="Arial" w:cs="Arial"/>
                <w:spacing w:val="1"/>
              </w:rPr>
              <w:t>n</w:t>
            </w:r>
            <w:r w:rsidRPr="00A44650">
              <w:rPr>
                <w:rFonts w:ascii="Arial" w:hAnsi="Arial" w:cs="Arial"/>
                <w:spacing w:val="-1"/>
              </w:rPr>
              <w:t>g</w:t>
            </w:r>
            <w:r w:rsidRPr="00A44650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C05" w:rsidRPr="00A44650" w:rsidRDefault="00FF758C" w:rsidP="00FF758C">
            <w:pPr>
              <w:ind w:firstLine="775"/>
              <w:jc w:val="both"/>
              <w:rPr>
                <w:rFonts w:ascii="Arial" w:hAnsi="Arial" w:cs="Arial"/>
              </w:rPr>
            </w:pPr>
            <w:r w:rsidRPr="00A44650">
              <w:rPr>
                <w:rFonts w:ascii="Arial" w:hAnsi="Arial" w:cs="Arial"/>
              </w:rPr>
              <w:t xml:space="preserve"> Manuscript reread and revised.</w:t>
            </w:r>
          </w:p>
          <w:p w:rsidR="00FF758C" w:rsidRPr="00A44650" w:rsidRDefault="00FF758C" w:rsidP="00FF758C">
            <w:pPr>
              <w:ind w:firstLine="775"/>
              <w:jc w:val="both"/>
              <w:rPr>
                <w:rFonts w:ascii="Arial" w:hAnsi="Arial" w:cs="Arial"/>
              </w:rPr>
            </w:pPr>
            <w:proofErr w:type="spellStart"/>
            <w:r w:rsidRPr="00A44650">
              <w:rPr>
                <w:rFonts w:ascii="Arial" w:hAnsi="Arial" w:cs="Arial"/>
              </w:rPr>
              <w:t>Clariefied</w:t>
            </w:r>
            <w:proofErr w:type="spellEnd"/>
            <w:r w:rsidRPr="00A44650">
              <w:rPr>
                <w:rFonts w:ascii="Arial" w:hAnsi="Arial" w:cs="Arial"/>
              </w:rPr>
              <w:t xml:space="preserve"> justification.</w:t>
            </w:r>
          </w:p>
          <w:p w:rsidR="00FF758C" w:rsidRPr="00A44650" w:rsidRDefault="00FF758C" w:rsidP="00FF758C">
            <w:pPr>
              <w:ind w:firstLine="775"/>
              <w:jc w:val="both"/>
              <w:rPr>
                <w:rFonts w:ascii="Arial" w:hAnsi="Arial" w:cs="Arial"/>
              </w:rPr>
            </w:pPr>
            <w:r w:rsidRPr="00A44650">
              <w:rPr>
                <w:rFonts w:ascii="Arial" w:hAnsi="Arial" w:cs="Arial"/>
              </w:rPr>
              <w:t>The methodological limitations of the study are in the last paragraph of the results and discussion.</w:t>
            </w:r>
          </w:p>
        </w:tc>
      </w:tr>
      <w:tr w:rsidR="00851C05" w:rsidRPr="00A44650">
        <w:trPr>
          <w:trHeight w:hRule="exact" w:val="127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C05" w:rsidRPr="00A44650" w:rsidRDefault="006E72DC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A44650">
              <w:rPr>
                <w:rFonts w:ascii="Arial" w:hAnsi="Arial" w:cs="Arial"/>
                <w:b/>
                <w:spacing w:val="-1"/>
              </w:rPr>
              <w:t>I</w:t>
            </w:r>
            <w:r w:rsidRPr="00A44650">
              <w:rPr>
                <w:rFonts w:ascii="Arial" w:hAnsi="Arial" w:cs="Arial"/>
                <w:b/>
              </w:rPr>
              <w:t>s</w:t>
            </w:r>
            <w:r w:rsidRPr="00A4465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t</w:t>
            </w:r>
            <w:r w:rsidRPr="00A44650">
              <w:rPr>
                <w:rFonts w:ascii="Arial" w:hAnsi="Arial" w:cs="Arial"/>
                <w:b/>
              </w:rPr>
              <w:t>he</w:t>
            </w:r>
            <w:r w:rsidRPr="00A4465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t</w:t>
            </w:r>
            <w:r w:rsidRPr="00A44650">
              <w:rPr>
                <w:rFonts w:ascii="Arial" w:hAnsi="Arial" w:cs="Arial"/>
                <w:b/>
              </w:rPr>
              <w:t>itle</w:t>
            </w:r>
            <w:r w:rsidRPr="00A4465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o</w:t>
            </w:r>
            <w:r w:rsidRPr="00A44650">
              <w:rPr>
                <w:rFonts w:ascii="Arial" w:hAnsi="Arial" w:cs="Arial"/>
                <w:b/>
              </w:rPr>
              <w:t>f</w:t>
            </w:r>
            <w:r w:rsidRPr="00A4465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t</w:t>
            </w:r>
            <w:r w:rsidRPr="00A44650">
              <w:rPr>
                <w:rFonts w:ascii="Arial" w:hAnsi="Arial" w:cs="Arial"/>
                <w:b/>
              </w:rPr>
              <w:t>he</w:t>
            </w:r>
            <w:r w:rsidRPr="00A4465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a</w:t>
            </w:r>
            <w:r w:rsidRPr="00A44650">
              <w:rPr>
                <w:rFonts w:ascii="Arial" w:hAnsi="Arial" w:cs="Arial"/>
                <w:b/>
              </w:rPr>
              <w:t>r</w:t>
            </w:r>
            <w:r w:rsidRPr="00A44650">
              <w:rPr>
                <w:rFonts w:ascii="Arial" w:hAnsi="Arial" w:cs="Arial"/>
                <w:b/>
                <w:spacing w:val="1"/>
              </w:rPr>
              <w:t>t</w:t>
            </w:r>
            <w:r w:rsidRPr="00A44650">
              <w:rPr>
                <w:rFonts w:ascii="Arial" w:hAnsi="Arial" w:cs="Arial"/>
                <w:b/>
              </w:rPr>
              <w:t>icle</w:t>
            </w:r>
            <w:r w:rsidRPr="00A4465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-1"/>
              </w:rPr>
              <w:t>s</w:t>
            </w:r>
            <w:r w:rsidRPr="00A44650">
              <w:rPr>
                <w:rFonts w:ascii="Arial" w:hAnsi="Arial" w:cs="Arial"/>
                <w:b/>
              </w:rPr>
              <w:t>uit</w:t>
            </w:r>
            <w:r w:rsidRPr="00A44650">
              <w:rPr>
                <w:rFonts w:ascii="Arial" w:hAnsi="Arial" w:cs="Arial"/>
                <w:b/>
                <w:spacing w:val="-1"/>
              </w:rPr>
              <w:t>a</w:t>
            </w:r>
            <w:r w:rsidRPr="00A44650">
              <w:rPr>
                <w:rFonts w:ascii="Arial" w:hAnsi="Arial" w:cs="Arial"/>
                <w:b/>
              </w:rPr>
              <w:t>ble?</w:t>
            </w:r>
          </w:p>
          <w:p w:rsidR="00851C05" w:rsidRPr="00A44650" w:rsidRDefault="006E72DC">
            <w:pPr>
              <w:spacing w:before="1"/>
              <w:ind w:left="460"/>
              <w:rPr>
                <w:rFonts w:ascii="Arial" w:hAnsi="Arial" w:cs="Arial"/>
              </w:rPr>
            </w:pPr>
            <w:r w:rsidRPr="00A44650">
              <w:rPr>
                <w:rFonts w:ascii="Arial" w:hAnsi="Arial" w:cs="Arial"/>
                <w:b/>
                <w:spacing w:val="1"/>
              </w:rPr>
              <w:t>(</w:t>
            </w:r>
            <w:r w:rsidRPr="00A44650">
              <w:rPr>
                <w:rFonts w:ascii="Arial" w:hAnsi="Arial" w:cs="Arial"/>
                <w:b/>
                <w:spacing w:val="-1"/>
              </w:rPr>
              <w:t>I</w:t>
            </w:r>
            <w:r w:rsidRPr="00A44650">
              <w:rPr>
                <w:rFonts w:ascii="Arial" w:hAnsi="Arial" w:cs="Arial"/>
                <w:b/>
              </w:rPr>
              <w:t>f</w:t>
            </w:r>
            <w:r w:rsidRPr="00A4465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44650">
              <w:rPr>
                <w:rFonts w:ascii="Arial" w:hAnsi="Arial" w:cs="Arial"/>
                <w:b/>
              </w:rPr>
              <w:t>n</w:t>
            </w:r>
            <w:r w:rsidRPr="00A44650">
              <w:rPr>
                <w:rFonts w:ascii="Arial" w:hAnsi="Arial" w:cs="Arial"/>
                <w:b/>
                <w:spacing w:val="1"/>
              </w:rPr>
              <w:t>o</w:t>
            </w:r>
            <w:r w:rsidRPr="00A44650">
              <w:rPr>
                <w:rFonts w:ascii="Arial" w:hAnsi="Arial" w:cs="Arial"/>
                <w:b/>
              </w:rPr>
              <w:t>t</w:t>
            </w:r>
            <w:r w:rsidRPr="00A4465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44650">
              <w:rPr>
                <w:rFonts w:ascii="Arial" w:hAnsi="Arial" w:cs="Arial"/>
                <w:b/>
              </w:rPr>
              <w:t>ple</w:t>
            </w:r>
            <w:r w:rsidRPr="00A44650">
              <w:rPr>
                <w:rFonts w:ascii="Arial" w:hAnsi="Arial" w:cs="Arial"/>
                <w:b/>
                <w:spacing w:val="1"/>
              </w:rPr>
              <w:t>a</w:t>
            </w:r>
            <w:r w:rsidRPr="00A44650">
              <w:rPr>
                <w:rFonts w:ascii="Arial" w:hAnsi="Arial" w:cs="Arial"/>
                <w:b/>
                <w:spacing w:val="-1"/>
              </w:rPr>
              <w:t>s</w:t>
            </w:r>
            <w:r w:rsidRPr="00A44650">
              <w:rPr>
                <w:rFonts w:ascii="Arial" w:hAnsi="Arial" w:cs="Arial"/>
                <w:b/>
              </w:rPr>
              <w:t>e</w:t>
            </w:r>
            <w:r w:rsidRPr="00A4465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-1"/>
              </w:rPr>
              <w:t>s</w:t>
            </w:r>
            <w:r w:rsidRPr="00A44650">
              <w:rPr>
                <w:rFonts w:ascii="Arial" w:hAnsi="Arial" w:cs="Arial"/>
                <w:b/>
              </w:rPr>
              <w:t>u</w:t>
            </w:r>
            <w:r w:rsidRPr="00A44650">
              <w:rPr>
                <w:rFonts w:ascii="Arial" w:hAnsi="Arial" w:cs="Arial"/>
                <w:b/>
                <w:spacing w:val="1"/>
              </w:rPr>
              <w:t>gg</w:t>
            </w:r>
            <w:r w:rsidRPr="00A44650">
              <w:rPr>
                <w:rFonts w:ascii="Arial" w:hAnsi="Arial" w:cs="Arial"/>
                <w:b/>
              </w:rPr>
              <w:t>est</w:t>
            </w:r>
            <w:r w:rsidRPr="00A44650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a</w:t>
            </w:r>
            <w:r w:rsidRPr="00A44650">
              <w:rPr>
                <w:rFonts w:ascii="Arial" w:hAnsi="Arial" w:cs="Arial"/>
                <w:b/>
              </w:rPr>
              <w:t>n</w:t>
            </w:r>
            <w:r w:rsidRPr="00A4465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a</w:t>
            </w:r>
            <w:r w:rsidRPr="00A44650">
              <w:rPr>
                <w:rFonts w:ascii="Arial" w:hAnsi="Arial" w:cs="Arial"/>
                <w:b/>
              </w:rPr>
              <w:t>lt</w:t>
            </w:r>
            <w:r w:rsidRPr="00A44650">
              <w:rPr>
                <w:rFonts w:ascii="Arial" w:hAnsi="Arial" w:cs="Arial"/>
                <w:b/>
                <w:spacing w:val="-2"/>
              </w:rPr>
              <w:t>e</w:t>
            </w:r>
            <w:r w:rsidRPr="00A44650">
              <w:rPr>
                <w:rFonts w:ascii="Arial" w:hAnsi="Arial" w:cs="Arial"/>
                <w:b/>
              </w:rPr>
              <w:t>rn</w:t>
            </w:r>
            <w:r w:rsidRPr="00A44650">
              <w:rPr>
                <w:rFonts w:ascii="Arial" w:hAnsi="Arial" w:cs="Arial"/>
                <w:b/>
                <w:spacing w:val="1"/>
              </w:rPr>
              <w:t>at</w:t>
            </w:r>
            <w:r w:rsidRPr="00A44650">
              <w:rPr>
                <w:rFonts w:ascii="Arial" w:hAnsi="Arial" w:cs="Arial"/>
                <w:b/>
              </w:rPr>
              <w:t>i</w:t>
            </w:r>
            <w:r w:rsidRPr="00A44650">
              <w:rPr>
                <w:rFonts w:ascii="Arial" w:hAnsi="Arial" w:cs="Arial"/>
                <w:b/>
                <w:spacing w:val="1"/>
              </w:rPr>
              <w:t>v</w:t>
            </w:r>
            <w:r w:rsidRPr="00A44650">
              <w:rPr>
                <w:rFonts w:ascii="Arial" w:hAnsi="Arial" w:cs="Arial"/>
                <w:b/>
              </w:rPr>
              <w:t>e</w:t>
            </w:r>
            <w:r w:rsidRPr="00A44650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t</w:t>
            </w:r>
            <w:r w:rsidRPr="00A44650">
              <w:rPr>
                <w:rFonts w:ascii="Arial" w:hAnsi="Arial" w:cs="Arial"/>
                <w:b/>
              </w:rPr>
              <w:t>itle)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C05" w:rsidRPr="00A44650" w:rsidRDefault="006E72DC">
            <w:pPr>
              <w:spacing w:line="200" w:lineRule="exact"/>
              <w:ind w:left="102"/>
              <w:rPr>
                <w:rFonts w:ascii="Arial" w:hAnsi="Arial" w:cs="Arial"/>
              </w:rPr>
            </w:pPr>
            <w:r w:rsidRPr="00A44650">
              <w:rPr>
                <w:rFonts w:ascii="Arial" w:hAnsi="Arial" w:cs="Arial"/>
              </w:rPr>
              <w:t>Y</w:t>
            </w:r>
            <w:r w:rsidRPr="00A44650">
              <w:rPr>
                <w:rFonts w:ascii="Arial" w:hAnsi="Arial" w:cs="Arial"/>
                <w:spacing w:val="-1"/>
              </w:rPr>
              <w:t>e</w:t>
            </w:r>
            <w:r w:rsidRPr="00A44650">
              <w:rPr>
                <w:rFonts w:ascii="Arial" w:hAnsi="Arial" w:cs="Arial"/>
              </w:rPr>
              <w:t>s.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C05" w:rsidRPr="00A44650" w:rsidRDefault="006E6E62" w:rsidP="006E6E62">
            <w:pPr>
              <w:ind w:firstLine="775"/>
              <w:jc w:val="both"/>
              <w:rPr>
                <w:rFonts w:ascii="Arial" w:hAnsi="Arial" w:cs="Arial"/>
              </w:rPr>
            </w:pPr>
            <w:r w:rsidRPr="00A44650">
              <w:rPr>
                <w:rFonts w:ascii="Arial" w:hAnsi="Arial" w:cs="Arial"/>
              </w:rPr>
              <w:t>Ok.</w:t>
            </w:r>
          </w:p>
        </w:tc>
      </w:tr>
      <w:tr w:rsidR="00851C05" w:rsidRPr="00A44650">
        <w:trPr>
          <w:trHeight w:hRule="exact" w:val="127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C05" w:rsidRPr="00A44650" w:rsidRDefault="006E72DC">
            <w:pPr>
              <w:spacing w:before="2" w:line="220" w:lineRule="exact"/>
              <w:ind w:left="460" w:right="197"/>
              <w:rPr>
                <w:rFonts w:ascii="Arial" w:hAnsi="Arial" w:cs="Arial"/>
              </w:rPr>
            </w:pPr>
            <w:r w:rsidRPr="00A44650">
              <w:rPr>
                <w:rFonts w:ascii="Arial" w:hAnsi="Arial" w:cs="Arial"/>
                <w:b/>
                <w:spacing w:val="-1"/>
              </w:rPr>
              <w:t>I</w:t>
            </w:r>
            <w:r w:rsidRPr="00A44650">
              <w:rPr>
                <w:rFonts w:ascii="Arial" w:hAnsi="Arial" w:cs="Arial"/>
                <w:b/>
              </w:rPr>
              <w:t>s</w:t>
            </w:r>
            <w:r w:rsidRPr="00A4465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t</w:t>
            </w:r>
            <w:r w:rsidRPr="00A44650">
              <w:rPr>
                <w:rFonts w:ascii="Arial" w:hAnsi="Arial" w:cs="Arial"/>
                <w:b/>
              </w:rPr>
              <w:t>he</w:t>
            </w:r>
            <w:r w:rsidRPr="00A4465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a</w:t>
            </w:r>
            <w:r w:rsidRPr="00A44650">
              <w:rPr>
                <w:rFonts w:ascii="Arial" w:hAnsi="Arial" w:cs="Arial"/>
                <w:b/>
              </w:rPr>
              <w:t>b</w:t>
            </w:r>
            <w:r w:rsidRPr="00A44650">
              <w:rPr>
                <w:rFonts w:ascii="Arial" w:hAnsi="Arial" w:cs="Arial"/>
                <w:b/>
                <w:spacing w:val="-1"/>
              </w:rPr>
              <w:t>s</w:t>
            </w:r>
            <w:r w:rsidRPr="00A44650">
              <w:rPr>
                <w:rFonts w:ascii="Arial" w:hAnsi="Arial" w:cs="Arial"/>
                <w:b/>
                <w:spacing w:val="1"/>
              </w:rPr>
              <w:t>t</w:t>
            </w:r>
            <w:r w:rsidRPr="00A44650">
              <w:rPr>
                <w:rFonts w:ascii="Arial" w:hAnsi="Arial" w:cs="Arial"/>
                <w:b/>
              </w:rPr>
              <w:t>r</w:t>
            </w:r>
            <w:r w:rsidRPr="00A44650">
              <w:rPr>
                <w:rFonts w:ascii="Arial" w:hAnsi="Arial" w:cs="Arial"/>
                <w:b/>
                <w:spacing w:val="1"/>
              </w:rPr>
              <w:t>a</w:t>
            </w:r>
            <w:r w:rsidRPr="00A44650">
              <w:rPr>
                <w:rFonts w:ascii="Arial" w:hAnsi="Arial" w:cs="Arial"/>
                <w:b/>
              </w:rPr>
              <w:t>ct</w:t>
            </w:r>
            <w:r w:rsidRPr="00A44650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o</w:t>
            </w:r>
            <w:r w:rsidRPr="00A44650">
              <w:rPr>
                <w:rFonts w:ascii="Arial" w:hAnsi="Arial" w:cs="Arial"/>
                <w:b/>
              </w:rPr>
              <w:t>f</w:t>
            </w:r>
            <w:r w:rsidRPr="00A4465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t</w:t>
            </w:r>
            <w:r w:rsidRPr="00A44650">
              <w:rPr>
                <w:rFonts w:ascii="Arial" w:hAnsi="Arial" w:cs="Arial"/>
                <w:b/>
              </w:rPr>
              <w:t>he</w:t>
            </w:r>
            <w:r w:rsidRPr="00A4465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a</w:t>
            </w:r>
            <w:r w:rsidRPr="00A44650">
              <w:rPr>
                <w:rFonts w:ascii="Arial" w:hAnsi="Arial" w:cs="Arial"/>
                <w:b/>
              </w:rPr>
              <w:t>r</w:t>
            </w:r>
            <w:r w:rsidRPr="00A44650">
              <w:rPr>
                <w:rFonts w:ascii="Arial" w:hAnsi="Arial" w:cs="Arial"/>
                <w:b/>
                <w:spacing w:val="1"/>
              </w:rPr>
              <w:t>t</w:t>
            </w:r>
            <w:r w:rsidRPr="00A44650">
              <w:rPr>
                <w:rFonts w:ascii="Arial" w:hAnsi="Arial" w:cs="Arial"/>
                <w:b/>
              </w:rPr>
              <w:t>icle</w:t>
            </w:r>
            <w:r w:rsidRPr="00A44650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44650">
              <w:rPr>
                <w:rFonts w:ascii="Arial" w:hAnsi="Arial" w:cs="Arial"/>
                <w:b/>
              </w:rPr>
              <w:t>c</w:t>
            </w:r>
            <w:r w:rsidRPr="00A44650">
              <w:rPr>
                <w:rFonts w:ascii="Arial" w:hAnsi="Arial" w:cs="Arial"/>
                <w:b/>
                <w:spacing w:val="1"/>
              </w:rPr>
              <w:t>o</w:t>
            </w:r>
            <w:r w:rsidRPr="00A44650">
              <w:rPr>
                <w:rFonts w:ascii="Arial" w:hAnsi="Arial" w:cs="Arial"/>
                <w:b/>
                <w:spacing w:val="2"/>
              </w:rPr>
              <w:t>m</w:t>
            </w:r>
            <w:r w:rsidRPr="00A44650">
              <w:rPr>
                <w:rFonts w:ascii="Arial" w:hAnsi="Arial" w:cs="Arial"/>
                <w:b/>
              </w:rPr>
              <w:t>prehen</w:t>
            </w:r>
            <w:r w:rsidRPr="00A44650">
              <w:rPr>
                <w:rFonts w:ascii="Arial" w:hAnsi="Arial" w:cs="Arial"/>
                <w:b/>
                <w:spacing w:val="-1"/>
              </w:rPr>
              <w:t>s</w:t>
            </w:r>
            <w:r w:rsidRPr="00A44650">
              <w:rPr>
                <w:rFonts w:ascii="Arial" w:hAnsi="Arial" w:cs="Arial"/>
                <w:b/>
              </w:rPr>
              <w:t>i</w:t>
            </w:r>
            <w:r w:rsidRPr="00A44650">
              <w:rPr>
                <w:rFonts w:ascii="Arial" w:hAnsi="Arial" w:cs="Arial"/>
                <w:b/>
                <w:spacing w:val="1"/>
              </w:rPr>
              <w:t>v</w:t>
            </w:r>
            <w:r w:rsidRPr="00A44650">
              <w:rPr>
                <w:rFonts w:ascii="Arial" w:hAnsi="Arial" w:cs="Arial"/>
                <w:b/>
              </w:rPr>
              <w:t>e?</w:t>
            </w:r>
            <w:r w:rsidRPr="00A44650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A44650">
              <w:rPr>
                <w:rFonts w:ascii="Arial" w:hAnsi="Arial" w:cs="Arial"/>
                <w:b/>
              </w:rPr>
              <w:t>Do</w:t>
            </w:r>
            <w:r w:rsidRPr="00A4465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yo</w:t>
            </w:r>
            <w:r w:rsidRPr="00A44650">
              <w:rPr>
                <w:rFonts w:ascii="Arial" w:hAnsi="Arial" w:cs="Arial"/>
                <w:b/>
              </w:rPr>
              <w:t xml:space="preserve">u </w:t>
            </w:r>
            <w:r w:rsidRPr="00A44650">
              <w:rPr>
                <w:rFonts w:ascii="Arial" w:hAnsi="Arial" w:cs="Arial"/>
                <w:b/>
                <w:spacing w:val="-1"/>
              </w:rPr>
              <w:t>s</w:t>
            </w:r>
            <w:r w:rsidRPr="00A44650">
              <w:rPr>
                <w:rFonts w:ascii="Arial" w:hAnsi="Arial" w:cs="Arial"/>
                <w:b/>
              </w:rPr>
              <w:t>u</w:t>
            </w:r>
            <w:r w:rsidRPr="00A44650">
              <w:rPr>
                <w:rFonts w:ascii="Arial" w:hAnsi="Arial" w:cs="Arial"/>
                <w:b/>
                <w:spacing w:val="1"/>
              </w:rPr>
              <w:t>gg</w:t>
            </w:r>
            <w:r w:rsidRPr="00A44650">
              <w:rPr>
                <w:rFonts w:ascii="Arial" w:hAnsi="Arial" w:cs="Arial"/>
                <w:b/>
              </w:rPr>
              <w:t>est</w:t>
            </w:r>
            <w:r w:rsidRPr="00A44650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t</w:t>
            </w:r>
            <w:r w:rsidRPr="00A44650">
              <w:rPr>
                <w:rFonts w:ascii="Arial" w:hAnsi="Arial" w:cs="Arial"/>
                <w:b/>
              </w:rPr>
              <w:t>he</w:t>
            </w:r>
            <w:r w:rsidRPr="00A4465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a</w:t>
            </w:r>
            <w:r w:rsidRPr="00A44650">
              <w:rPr>
                <w:rFonts w:ascii="Arial" w:hAnsi="Arial" w:cs="Arial"/>
                <w:b/>
              </w:rPr>
              <w:t>d</w:t>
            </w:r>
            <w:r w:rsidRPr="00A44650">
              <w:rPr>
                <w:rFonts w:ascii="Arial" w:hAnsi="Arial" w:cs="Arial"/>
                <w:b/>
                <w:spacing w:val="-1"/>
              </w:rPr>
              <w:t>d</w:t>
            </w:r>
            <w:r w:rsidRPr="00A44650">
              <w:rPr>
                <w:rFonts w:ascii="Arial" w:hAnsi="Arial" w:cs="Arial"/>
                <w:b/>
              </w:rPr>
              <w:t>iti</w:t>
            </w:r>
            <w:r w:rsidRPr="00A44650">
              <w:rPr>
                <w:rFonts w:ascii="Arial" w:hAnsi="Arial" w:cs="Arial"/>
                <w:b/>
                <w:spacing w:val="1"/>
              </w:rPr>
              <w:t>o</w:t>
            </w:r>
            <w:r w:rsidRPr="00A44650">
              <w:rPr>
                <w:rFonts w:ascii="Arial" w:hAnsi="Arial" w:cs="Arial"/>
                <w:b/>
              </w:rPr>
              <w:t>n</w:t>
            </w:r>
            <w:r w:rsidRPr="00A4465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(o</w:t>
            </w:r>
            <w:r w:rsidRPr="00A44650">
              <w:rPr>
                <w:rFonts w:ascii="Arial" w:hAnsi="Arial" w:cs="Arial"/>
                <w:b/>
              </w:rPr>
              <w:t>r</w:t>
            </w:r>
            <w:r w:rsidRPr="00A4465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44650">
              <w:rPr>
                <w:rFonts w:ascii="Arial" w:hAnsi="Arial" w:cs="Arial"/>
                <w:b/>
              </w:rPr>
              <w:t>dele</w:t>
            </w:r>
            <w:r w:rsidRPr="00A44650">
              <w:rPr>
                <w:rFonts w:ascii="Arial" w:hAnsi="Arial" w:cs="Arial"/>
                <w:b/>
                <w:spacing w:val="1"/>
              </w:rPr>
              <w:t>t</w:t>
            </w:r>
            <w:r w:rsidRPr="00A44650">
              <w:rPr>
                <w:rFonts w:ascii="Arial" w:hAnsi="Arial" w:cs="Arial"/>
                <w:b/>
              </w:rPr>
              <w:t>i</w:t>
            </w:r>
            <w:r w:rsidRPr="00A44650">
              <w:rPr>
                <w:rFonts w:ascii="Arial" w:hAnsi="Arial" w:cs="Arial"/>
                <w:b/>
                <w:spacing w:val="1"/>
              </w:rPr>
              <w:t>o</w:t>
            </w:r>
            <w:r w:rsidRPr="00A44650">
              <w:rPr>
                <w:rFonts w:ascii="Arial" w:hAnsi="Arial" w:cs="Arial"/>
                <w:b/>
              </w:rPr>
              <w:t>n)</w:t>
            </w:r>
            <w:r w:rsidRPr="00A44650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o</w:t>
            </w:r>
            <w:r w:rsidRPr="00A44650">
              <w:rPr>
                <w:rFonts w:ascii="Arial" w:hAnsi="Arial" w:cs="Arial"/>
                <w:b/>
              </w:rPr>
              <w:t>f</w:t>
            </w:r>
            <w:r w:rsidRPr="00A44650">
              <w:rPr>
                <w:rFonts w:ascii="Arial" w:hAnsi="Arial" w:cs="Arial"/>
                <w:b/>
                <w:spacing w:val="-1"/>
              </w:rPr>
              <w:t xml:space="preserve"> so</w:t>
            </w:r>
            <w:r w:rsidRPr="00A44650">
              <w:rPr>
                <w:rFonts w:ascii="Arial" w:hAnsi="Arial" w:cs="Arial"/>
                <w:b/>
                <w:spacing w:val="2"/>
              </w:rPr>
              <w:t>m</w:t>
            </w:r>
            <w:r w:rsidRPr="00A44650">
              <w:rPr>
                <w:rFonts w:ascii="Arial" w:hAnsi="Arial" w:cs="Arial"/>
                <w:b/>
              </w:rPr>
              <w:t>e</w:t>
            </w:r>
            <w:r w:rsidRPr="00A4465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44650">
              <w:rPr>
                <w:rFonts w:ascii="Arial" w:hAnsi="Arial" w:cs="Arial"/>
                <w:b/>
              </w:rPr>
              <w:t>p</w:t>
            </w:r>
            <w:r w:rsidRPr="00A44650">
              <w:rPr>
                <w:rFonts w:ascii="Arial" w:hAnsi="Arial" w:cs="Arial"/>
                <w:b/>
                <w:spacing w:val="1"/>
              </w:rPr>
              <w:t>o</w:t>
            </w:r>
            <w:r w:rsidRPr="00A44650">
              <w:rPr>
                <w:rFonts w:ascii="Arial" w:hAnsi="Arial" w:cs="Arial"/>
                <w:b/>
              </w:rPr>
              <w:t>ints</w:t>
            </w:r>
            <w:r w:rsidRPr="00A44650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44650">
              <w:rPr>
                <w:rFonts w:ascii="Arial" w:hAnsi="Arial" w:cs="Arial"/>
                <w:b/>
              </w:rPr>
              <w:t>in</w:t>
            </w:r>
            <w:r w:rsidRPr="00A4465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t</w:t>
            </w:r>
            <w:r w:rsidRPr="00A44650">
              <w:rPr>
                <w:rFonts w:ascii="Arial" w:hAnsi="Arial" w:cs="Arial"/>
                <w:b/>
              </w:rPr>
              <w:t xml:space="preserve">his </w:t>
            </w:r>
            <w:r w:rsidRPr="00A44650">
              <w:rPr>
                <w:rFonts w:ascii="Arial" w:hAnsi="Arial" w:cs="Arial"/>
                <w:b/>
                <w:spacing w:val="-1"/>
              </w:rPr>
              <w:t>s</w:t>
            </w:r>
            <w:r w:rsidRPr="00A44650">
              <w:rPr>
                <w:rFonts w:ascii="Arial" w:hAnsi="Arial" w:cs="Arial"/>
                <w:b/>
              </w:rPr>
              <w:t>e</w:t>
            </w:r>
            <w:r w:rsidRPr="00A44650">
              <w:rPr>
                <w:rFonts w:ascii="Arial" w:hAnsi="Arial" w:cs="Arial"/>
                <w:b/>
                <w:spacing w:val="1"/>
              </w:rPr>
              <w:t>ct</w:t>
            </w:r>
            <w:r w:rsidRPr="00A44650">
              <w:rPr>
                <w:rFonts w:ascii="Arial" w:hAnsi="Arial" w:cs="Arial"/>
                <w:b/>
              </w:rPr>
              <w:t>i</w:t>
            </w:r>
            <w:r w:rsidRPr="00A44650">
              <w:rPr>
                <w:rFonts w:ascii="Arial" w:hAnsi="Arial" w:cs="Arial"/>
                <w:b/>
                <w:spacing w:val="1"/>
              </w:rPr>
              <w:t>o</w:t>
            </w:r>
            <w:r w:rsidRPr="00A44650">
              <w:rPr>
                <w:rFonts w:ascii="Arial" w:hAnsi="Arial" w:cs="Arial"/>
                <w:b/>
              </w:rPr>
              <w:t>n?</w:t>
            </w:r>
            <w:r w:rsidRPr="00A44650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44650">
              <w:rPr>
                <w:rFonts w:ascii="Arial" w:hAnsi="Arial" w:cs="Arial"/>
                <w:b/>
              </w:rPr>
              <w:t>Ple</w:t>
            </w:r>
            <w:r w:rsidRPr="00A44650">
              <w:rPr>
                <w:rFonts w:ascii="Arial" w:hAnsi="Arial" w:cs="Arial"/>
                <w:b/>
                <w:spacing w:val="1"/>
              </w:rPr>
              <w:t>a</w:t>
            </w:r>
            <w:r w:rsidRPr="00A44650">
              <w:rPr>
                <w:rFonts w:ascii="Arial" w:hAnsi="Arial" w:cs="Arial"/>
                <w:b/>
                <w:spacing w:val="-1"/>
              </w:rPr>
              <w:t>s</w:t>
            </w:r>
            <w:r w:rsidRPr="00A44650">
              <w:rPr>
                <w:rFonts w:ascii="Arial" w:hAnsi="Arial" w:cs="Arial"/>
                <w:b/>
              </w:rPr>
              <w:t>e</w:t>
            </w:r>
            <w:r w:rsidRPr="00A4465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44650">
              <w:rPr>
                <w:rFonts w:ascii="Arial" w:hAnsi="Arial" w:cs="Arial"/>
                <w:b/>
              </w:rPr>
              <w:t>wri</w:t>
            </w:r>
            <w:r w:rsidRPr="00A44650">
              <w:rPr>
                <w:rFonts w:ascii="Arial" w:hAnsi="Arial" w:cs="Arial"/>
                <w:b/>
                <w:spacing w:val="1"/>
              </w:rPr>
              <w:t>t</w:t>
            </w:r>
            <w:r w:rsidRPr="00A44650">
              <w:rPr>
                <w:rFonts w:ascii="Arial" w:hAnsi="Arial" w:cs="Arial"/>
                <w:b/>
              </w:rPr>
              <w:t>e</w:t>
            </w:r>
            <w:r w:rsidRPr="00A4465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yo</w:t>
            </w:r>
            <w:r w:rsidRPr="00A44650">
              <w:rPr>
                <w:rFonts w:ascii="Arial" w:hAnsi="Arial" w:cs="Arial"/>
                <w:b/>
              </w:rPr>
              <w:t>ur</w:t>
            </w:r>
            <w:r w:rsidRPr="00A4465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-1"/>
              </w:rPr>
              <w:t>s</w:t>
            </w:r>
            <w:r w:rsidRPr="00A44650">
              <w:rPr>
                <w:rFonts w:ascii="Arial" w:hAnsi="Arial" w:cs="Arial"/>
                <w:b/>
              </w:rPr>
              <w:t>u</w:t>
            </w:r>
            <w:r w:rsidRPr="00A44650">
              <w:rPr>
                <w:rFonts w:ascii="Arial" w:hAnsi="Arial" w:cs="Arial"/>
                <w:b/>
                <w:spacing w:val="1"/>
              </w:rPr>
              <w:t>gg</w:t>
            </w:r>
            <w:r w:rsidRPr="00A44650">
              <w:rPr>
                <w:rFonts w:ascii="Arial" w:hAnsi="Arial" w:cs="Arial"/>
                <w:b/>
              </w:rPr>
              <w:t>esti</w:t>
            </w:r>
            <w:r w:rsidRPr="00A44650">
              <w:rPr>
                <w:rFonts w:ascii="Arial" w:hAnsi="Arial" w:cs="Arial"/>
                <w:b/>
                <w:spacing w:val="1"/>
              </w:rPr>
              <w:t>o</w:t>
            </w:r>
            <w:r w:rsidRPr="00A44650">
              <w:rPr>
                <w:rFonts w:ascii="Arial" w:hAnsi="Arial" w:cs="Arial"/>
                <w:b/>
              </w:rPr>
              <w:t>ns</w:t>
            </w:r>
            <w:r w:rsidRPr="00A44650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A44650">
              <w:rPr>
                <w:rFonts w:ascii="Arial" w:hAnsi="Arial" w:cs="Arial"/>
                <w:b/>
              </w:rPr>
              <w:t>her</w:t>
            </w:r>
            <w:r w:rsidRPr="00A44650">
              <w:rPr>
                <w:rFonts w:ascii="Arial" w:hAnsi="Arial" w:cs="Arial"/>
                <w:b/>
                <w:spacing w:val="1"/>
              </w:rPr>
              <w:t>e</w:t>
            </w:r>
            <w:r w:rsidRPr="00A44650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C05" w:rsidRPr="00A44650" w:rsidRDefault="006E72DC">
            <w:pPr>
              <w:spacing w:line="200" w:lineRule="exact"/>
              <w:ind w:left="102"/>
              <w:rPr>
                <w:rFonts w:ascii="Arial" w:hAnsi="Arial" w:cs="Arial"/>
              </w:rPr>
            </w:pPr>
            <w:r w:rsidRPr="00A44650">
              <w:rPr>
                <w:rFonts w:ascii="Arial" w:hAnsi="Arial" w:cs="Arial"/>
              </w:rPr>
              <w:t>T</w:t>
            </w:r>
            <w:r w:rsidRPr="00A44650">
              <w:rPr>
                <w:rFonts w:ascii="Arial" w:hAnsi="Arial" w:cs="Arial"/>
                <w:spacing w:val="1"/>
              </w:rPr>
              <w:t>h</w:t>
            </w:r>
            <w:r w:rsidRPr="00A44650">
              <w:rPr>
                <w:rFonts w:ascii="Arial" w:hAnsi="Arial" w:cs="Arial"/>
              </w:rPr>
              <w:t xml:space="preserve">e </w:t>
            </w:r>
            <w:r w:rsidRPr="00A44650">
              <w:rPr>
                <w:rFonts w:ascii="Arial" w:hAnsi="Arial" w:cs="Arial"/>
                <w:spacing w:val="-1"/>
              </w:rPr>
              <w:t>a</w:t>
            </w:r>
            <w:r w:rsidRPr="00A44650">
              <w:rPr>
                <w:rFonts w:ascii="Arial" w:hAnsi="Arial" w:cs="Arial"/>
                <w:spacing w:val="1"/>
              </w:rPr>
              <w:t>b</w:t>
            </w:r>
            <w:r w:rsidRPr="00A44650">
              <w:rPr>
                <w:rFonts w:ascii="Arial" w:hAnsi="Arial" w:cs="Arial"/>
              </w:rPr>
              <w:t>str</w:t>
            </w:r>
            <w:r w:rsidRPr="00A44650">
              <w:rPr>
                <w:rFonts w:ascii="Arial" w:hAnsi="Arial" w:cs="Arial"/>
                <w:spacing w:val="-1"/>
              </w:rPr>
              <w:t>ac</w:t>
            </w:r>
            <w:r w:rsidRPr="00A44650">
              <w:rPr>
                <w:rFonts w:ascii="Arial" w:hAnsi="Arial" w:cs="Arial"/>
              </w:rPr>
              <w:t>t</w:t>
            </w:r>
            <w:r w:rsidRPr="00A44650">
              <w:rPr>
                <w:rFonts w:ascii="Arial" w:hAnsi="Arial" w:cs="Arial"/>
                <w:spacing w:val="1"/>
              </w:rPr>
              <w:t xml:space="preserve"> </w:t>
            </w:r>
            <w:r w:rsidRPr="00A44650">
              <w:rPr>
                <w:rFonts w:ascii="Arial" w:hAnsi="Arial" w:cs="Arial"/>
                <w:spacing w:val="-1"/>
              </w:rPr>
              <w:t>c</w:t>
            </w:r>
            <w:r w:rsidRPr="00A44650">
              <w:rPr>
                <w:rFonts w:ascii="Arial" w:hAnsi="Arial" w:cs="Arial"/>
                <w:spacing w:val="1"/>
              </w:rPr>
              <w:t>o</w:t>
            </w:r>
            <w:r w:rsidRPr="00A44650">
              <w:rPr>
                <w:rFonts w:ascii="Arial" w:hAnsi="Arial" w:cs="Arial"/>
                <w:spacing w:val="-1"/>
              </w:rPr>
              <w:t>u</w:t>
            </w:r>
            <w:r w:rsidRPr="00A44650">
              <w:rPr>
                <w:rFonts w:ascii="Arial" w:hAnsi="Arial" w:cs="Arial"/>
              </w:rPr>
              <w:t xml:space="preserve">ld </w:t>
            </w:r>
            <w:r w:rsidRPr="00A44650">
              <w:rPr>
                <w:rFonts w:ascii="Arial" w:hAnsi="Arial" w:cs="Arial"/>
                <w:spacing w:val="1"/>
              </w:rPr>
              <w:t>b</w:t>
            </w:r>
            <w:r w:rsidRPr="00A44650">
              <w:rPr>
                <w:rFonts w:ascii="Arial" w:hAnsi="Arial" w:cs="Arial"/>
              </w:rPr>
              <w:t>e sli</w:t>
            </w:r>
            <w:r w:rsidRPr="00A44650">
              <w:rPr>
                <w:rFonts w:ascii="Arial" w:hAnsi="Arial" w:cs="Arial"/>
                <w:spacing w:val="-1"/>
              </w:rPr>
              <w:t>g</w:t>
            </w:r>
            <w:r w:rsidRPr="00A44650">
              <w:rPr>
                <w:rFonts w:ascii="Arial" w:hAnsi="Arial" w:cs="Arial"/>
                <w:spacing w:val="1"/>
              </w:rPr>
              <w:t>h</w:t>
            </w:r>
            <w:r w:rsidRPr="00A44650">
              <w:rPr>
                <w:rFonts w:ascii="Arial" w:hAnsi="Arial" w:cs="Arial"/>
              </w:rPr>
              <w:t>t</w:t>
            </w:r>
            <w:r w:rsidRPr="00A44650">
              <w:rPr>
                <w:rFonts w:ascii="Arial" w:hAnsi="Arial" w:cs="Arial"/>
                <w:spacing w:val="-2"/>
              </w:rPr>
              <w:t>l</w:t>
            </w:r>
            <w:r w:rsidRPr="00A44650">
              <w:rPr>
                <w:rFonts w:ascii="Arial" w:hAnsi="Arial" w:cs="Arial"/>
              </w:rPr>
              <w:t>y</w:t>
            </w:r>
            <w:r w:rsidRPr="00A44650">
              <w:rPr>
                <w:rFonts w:ascii="Arial" w:hAnsi="Arial" w:cs="Arial"/>
                <w:spacing w:val="1"/>
              </w:rPr>
              <w:t xml:space="preserve"> </w:t>
            </w:r>
            <w:r w:rsidRPr="00A44650">
              <w:rPr>
                <w:rFonts w:ascii="Arial" w:hAnsi="Arial" w:cs="Arial"/>
              </w:rPr>
              <w:t>r</w:t>
            </w:r>
            <w:r w:rsidRPr="00A44650">
              <w:rPr>
                <w:rFonts w:ascii="Arial" w:hAnsi="Arial" w:cs="Arial"/>
                <w:spacing w:val="-1"/>
              </w:rPr>
              <w:t>e</w:t>
            </w:r>
            <w:r w:rsidRPr="00A44650">
              <w:rPr>
                <w:rFonts w:ascii="Arial" w:hAnsi="Arial" w:cs="Arial"/>
              </w:rPr>
              <w:t>s</w:t>
            </w:r>
            <w:r w:rsidRPr="00A44650">
              <w:rPr>
                <w:rFonts w:ascii="Arial" w:hAnsi="Arial" w:cs="Arial"/>
                <w:spacing w:val="-3"/>
              </w:rPr>
              <w:t>t</w:t>
            </w:r>
            <w:r w:rsidRPr="00A44650">
              <w:rPr>
                <w:rFonts w:ascii="Arial" w:hAnsi="Arial" w:cs="Arial"/>
              </w:rPr>
              <w:t>r</w:t>
            </w:r>
            <w:r w:rsidRPr="00A44650">
              <w:rPr>
                <w:rFonts w:ascii="Arial" w:hAnsi="Arial" w:cs="Arial"/>
                <w:spacing w:val="1"/>
              </w:rPr>
              <w:t>u</w:t>
            </w:r>
            <w:r w:rsidRPr="00A44650">
              <w:rPr>
                <w:rFonts w:ascii="Arial" w:hAnsi="Arial" w:cs="Arial"/>
                <w:spacing w:val="-1"/>
              </w:rPr>
              <w:t>c</w:t>
            </w:r>
            <w:r w:rsidRPr="00A44650">
              <w:rPr>
                <w:rFonts w:ascii="Arial" w:hAnsi="Arial" w:cs="Arial"/>
              </w:rPr>
              <w:t>t</w:t>
            </w:r>
            <w:r w:rsidRPr="00A44650">
              <w:rPr>
                <w:rFonts w:ascii="Arial" w:hAnsi="Arial" w:cs="Arial"/>
                <w:spacing w:val="1"/>
              </w:rPr>
              <w:t>u</w:t>
            </w:r>
            <w:r w:rsidRPr="00A44650">
              <w:rPr>
                <w:rFonts w:ascii="Arial" w:hAnsi="Arial" w:cs="Arial"/>
              </w:rPr>
              <w:t>r</w:t>
            </w:r>
            <w:r w:rsidRPr="00A44650">
              <w:rPr>
                <w:rFonts w:ascii="Arial" w:hAnsi="Arial" w:cs="Arial"/>
                <w:spacing w:val="-1"/>
              </w:rPr>
              <w:t>e</w:t>
            </w:r>
            <w:r w:rsidRPr="00A44650">
              <w:rPr>
                <w:rFonts w:ascii="Arial" w:hAnsi="Arial" w:cs="Arial"/>
              </w:rPr>
              <w:t>d</w:t>
            </w:r>
            <w:r w:rsidRPr="00A44650">
              <w:rPr>
                <w:rFonts w:ascii="Arial" w:hAnsi="Arial" w:cs="Arial"/>
                <w:spacing w:val="-1"/>
              </w:rPr>
              <w:t xml:space="preserve"> </w:t>
            </w:r>
            <w:r w:rsidRPr="00A44650">
              <w:rPr>
                <w:rFonts w:ascii="Arial" w:hAnsi="Arial" w:cs="Arial"/>
              </w:rPr>
              <w:t>to</w:t>
            </w:r>
            <w:r w:rsidRPr="00A44650">
              <w:rPr>
                <w:rFonts w:ascii="Arial" w:hAnsi="Arial" w:cs="Arial"/>
                <w:spacing w:val="2"/>
              </w:rPr>
              <w:t xml:space="preserve"> </w:t>
            </w:r>
            <w:r w:rsidRPr="00A44650">
              <w:rPr>
                <w:rFonts w:ascii="Arial" w:hAnsi="Arial" w:cs="Arial"/>
              </w:rPr>
              <w:t>i</w:t>
            </w:r>
            <w:r w:rsidRPr="00A44650">
              <w:rPr>
                <w:rFonts w:ascii="Arial" w:hAnsi="Arial" w:cs="Arial"/>
                <w:spacing w:val="-3"/>
              </w:rPr>
              <w:t>m</w:t>
            </w:r>
            <w:r w:rsidRPr="00A44650">
              <w:rPr>
                <w:rFonts w:ascii="Arial" w:hAnsi="Arial" w:cs="Arial"/>
                <w:spacing w:val="1"/>
              </w:rPr>
              <w:t>p</w:t>
            </w:r>
            <w:r w:rsidRPr="00A44650">
              <w:rPr>
                <w:rFonts w:ascii="Arial" w:hAnsi="Arial" w:cs="Arial"/>
              </w:rPr>
              <w:t>r</w:t>
            </w:r>
            <w:r w:rsidRPr="00A44650">
              <w:rPr>
                <w:rFonts w:ascii="Arial" w:hAnsi="Arial" w:cs="Arial"/>
                <w:spacing w:val="-1"/>
              </w:rPr>
              <w:t>o</w:t>
            </w:r>
            <w:r w:rsidRPr="00A44650">
              <w:rPr>
                <w:rFonts w:ascii="Arial" w:hAnsi="Arial" w:cs="Arial"/>
                <w:spacing w:val="1"/>
              </w:rPr>
              <w:t>v</w:t>
            </w:r>
            <w:r w:rsidRPr="00A44650">
              <w:rPr>
                <w:rFonts w:ascii="Arial" w:hAnsi="Arial" w:cs="Arial"/>
              </w:rPr>
              <w:t xml:space="preserve">e </w:t>
            </w:r>
            <w:r w:rsidRPr="00A44650">
              <w:rPr>
                <w:rFonts w:ascii="Arial" w:hAnsi="Arial" w:cs="Arial"/>
                <w:spacing w:val="-1"/>
              </w:rPr>
              <w:t>c</w:t>
            </w:r>
            <w:r w:rsidRPr="00A44650">
              <w:rPr>
                <w:rFonts w:ascii="Arial" w:hAnsi="Arial" w:cs="Arial"/>
              </w:rPr>
              <w:t>larity</w:t>
            </w:r>
            <w:r w:rsidRPr="00A44650">
              <w:rPr>
                <w:rFonts w:ascii="Arial" w:hAnsi="Arial" w:cs="Arial"/>
                <w:spacing w:val="2"/>
              </w:rPr>
              <w:t xml:space="preserve"> </w:t>
            </w:r>
            <w:r w:rsidRPr="00A44650">
              <w:rPr>
                <w:rFonts w:ascii="Arial" w:hAnsi="Arial" w:cs="Arial"/>
                <w:spacing w:val="-1"/>
              </w:rPr>
              <w:t>an</w:t>
            </w:r>
            <w:r w:rsidRPr="00A44650">
              <w:rPr>
                <w:rFonts w:ascii="Arial" w:hAnsi="Arial" w:cs="Arial"/>
              </w:rPr>
              <w:t>d</w:t>
            </w:r>
            <w:r w:rsidRPr="00A44650">
              <w:rPr>
                <w:rFonts w:ascii="Arial" w:hAnsi="Arial" w:cs="Arial"/>
                <w:spacing w:val="1"/>
              </w:rPr>
              <w:t xml:space="preserve"> </w:t>
            </w:r>
            <w:r w:rsidRPr="00A44650">
              <w:rPr>
                <w:rFonts w:ascii="Arial" w:hAnsi="Arial" w:cs="Arial"/>
                <w:spacing w:val="-1"/>
              </w:rPr>
              <w:t>en</w:t>
            </w:r>
            <w:r w:rsidRPr="00A44650">
              <w:rPr>
                <w:rFonts w:ascii="Arial" w:hAnsi="Arial" w:cs="Arial"/>
              </w:rPr>
              <w:t>s</w:t>
            </w:r>
            <w:r w:rsidRPr="00A44650">
              <w:rPr>
                <w:rFonts w:ascii="Arial" w:hAnsi="Arial" w:cs="Arial"/>
                <w:spacing w:val="1"/>
              </w:rPr>
              <w:t>u</w:t>
            </w:r>
            <w:r w:rsidRPr="00A44650">
              <w:rPr>
                <w:rFonts w:ascii="Arial" w:hAnsi="Arial" w:cs="Arial"/>
              </w:rPr>
              <w:t>re t</w:t>
            </w:r>
            <w:r w:rsidRPr="00A44650">
              <w:rPr>
                <w:rFonts w:ascii="Arial" w:hAnsi="Arial" w:cs="Arial"/>
                <w:spacing w:val="1"/>
              </w:rPr>
              <w:t>h</w:t>
            </w:r>
            <w:r w:rsidRPr="00A44650">
              <w:rPr>
                <w:rFonts w:ascii="Arial" w:hAnsi="Arial" w:cs="Arial"/>
                <w:spacing w:val="-1"/>
              </w:rPr>
              <w:t>a</w:t>
            </w:r>
            <w:r w:rsidRPr="00A44650">
              <w:rPr>
                <w:rFonts w:ascii="Arial" w:hAnsi="Arial" w:cs="Arial"/>
              </w:rPr>
              <w:t>t</w:t>
            </w:r>
            <w:r w:rsidRPr="00A44650">
              <w:rPr>
                <w:rFonts w:ascii="Arial" w:hAnsi="Arial" w:cs="Arial"/>
                <w:spacing w:val="1"/>
              </w:rPr>
              <w:t xml:space="preserve"> </w:t>
            </w:r>
            <w:r w:rsidRPr="00A44650">
              <w:rPr>
                <w:rFonts w:ascii="Arial" w:hAnsi="Arial" w:cs="Arial"/>
                <w:spacing w:val="-2"/>
              </w:rPr>
              <w:t>t</w:t>
            </w:r>
            <w:r w:rsidRPr="00A44650">
              <w:rPr>
                <w:rFonts w:ascii="Arial" w:hAnsi="Arial" w:cs="Arial"/>
                <w:spacing w:val="1"/>
              </w:rPr>
              <w:t>h</w:t>
            </w:r>
            <w:r w:rsidRPr="00A44650">
              <w:rPr>
                <w:rFonts w:ascii="Arial" w:hAnsi="Arial" w:cs="Arial"/>
              </w:rPr>
              <w:t xml:space="preserve">e </w:t>
            </w:r>
            <w:r w:rsidRPr="00A44650">
              <w:rPr>
                <w:rFonts w:ascii="Arial" w:hAnsi="Arial" w:cs="Arial"/>
                <w:spacing w:val="1"/>
              </w:rPr>
              <w:t>k</w:t>
            </w:r>
            <w:r w:rsidRPr="00A44650">
              <w:rPr>
                <w:rFonts w:ascii="Arial" w:hAnsi="Arial" w:cs="Arial"/>
                <w:spacing w:val="-1"/>
              </w:rPr>
              <w:t>e</w:t>
            </w:r>
            <w:r w:rsidRPr="00A44650">
              <w:rPr>
                <w:rFonts w:ascii="Arial" w:hAnsi="Arial" w:cs="Arial"/>
              </w:rPr>
              <w:t>y</w:t>
            </w:r>
            <w:r w:rsidRPr="00A44650">
              <w:rPr>
                <w:rFonts w:ascii="Arial" w:hAnsi="Arial" w:cs="Arial"/>
                <w:spacing w:val="-1"/>
              </w:rPr>
              <w:t xml:space="preserve"> </w:t>
            </w:r>
            <w:r w:rsidRPr="00A44650">
              <w:rPr>
                <w:rFonts w:ascii="Arial" w:hAnsi="Arial" w:cs="Arial"/>
              </w:rPr>
              <w:t>fi</w:t>
            </w:r>
            <w:r w:rsidRPr="00A44650">
              <w:rPr>
                <w:rFonts w:ascii="Arial" w:hAnsi="Arial" w:cs="Arial"/>
                <w:spacing w:val="-1"/>
              </w:rPr>
              <w:t>n</w:t>
            </w:r>
            <w:r w:rsidRPr="00A44650">
              <w:rPr>
                <w:rFonts w:ascii="Arial" w:hAnsi="Arial" w:cs="Arial"/>
                <w:spacing w:val="1"/>
              </w:rPr>
              <w:t>d</w:t>
            </w:r>
            <w:r w:rsidRPr="00A44650">
              <w:rPr>
                <w:rFonts w:ascii="Arial" w:hAnsi="Arial" w:cs="Arial"/>
              </w:rPr>
              <w:t>i</w:t>
            </w:r>
            <w:r w:rsidRPr="00A44650">
              <w:rPr>
                <w:rFonts w:ascii="Arial" w:hAnsi="Arial" w:cs="Arial"/>
                <w:spacing w:val="-1"/>
              </w:rPr>
              <w:t>n</w:t>
            </w:r>
            <w:r w:rsidRPr="00A44650">
              <w:rPr>
                <w:rFonts w:ascii="Arial" w:hAnsi="Arial" w:cs="Arial"/>
                <w:spacing w:val="1"/>
              </w:rPr>
              <w:t>g</w:t>
            </w:r>
            <w:r w:rsidRPr="00A44650">
              <w:rPr>
                <w:rFonts w:ascii="Arial" w:hAnsi="Arial" w:cs="Arial"/>
              </w:rPr>
              <w:t xml:space="preserve">s </w:t>
            </w:r>
            <w:r w:rsidRPr="00A44650">
              <w:rPr>
                <w:rFonts w:ascii="Arial" w:hAnsi="Arial" w:cs="Arial"/>
                <w:spacing w:val="-1"/>
              </w:rPr>
              <w:t>an</w:t>
            </w:r>
            <w:r w:rsidRPr="00A44650">
              <w:rPr>
                <w:rFonts w:ascii="Arial" w:hAnsi="Arial" w:cs="Arial"/>
              </w:rPr>
              <w:t>d</w:t>
            </w:r>
            <w:r w:rsidRPr="00A44650">
              <w:rPr>
                <w:rFonts w:ascii="Arial" w:hAnsi="Arial" w:cs="Arial"/>
                <w:spacing w:val="1"/>
              </w:rPr>
              <w:t xml:space="preserve"> </w:t>
            </w:r>
            <w:r w:rsidRPr="00A44650">
              <w:rPr>
                <w:rFonts w:ascii="Arial" w:hAnsi="Arial" w:cs="Arial"/>
                <w:spacing w:val="-2"/>
              </w:rPr>
              <w:t>t</w:t>
            </w:r>
            <w:r w:rsidRPr="00A44650">
              <w:rPr>
                <w:rFonts w:ascii="Arial" w:hAnsi="Arial" w:cs="Arial"/>
                <w:spacing w:val="1"/>
              </w:rPr>
              <w:t>h</w:t>
            </w:r>
            <w:r w:rsidRPr="00A44650">
              <w:rPr>
                <w:rFonts w:ascii="Arial" w:hAnsi="Arial" w:cs="Arial"/>
                <w:spacing w:val="-1"/>
              </w:rPr>
              <w:t>e</w:t>
            </w:r>
            <w:r w:rsidRPr="00A44650">
              <w:rPr>
                <w:rFonts w:ascii="Arial" w:hAnsi="Arial" w:cs="Arial"/>
                <w:spacing w:val="-2"/>
              </w:rPr>
              <w:t>i</w:t>
            </w:r>
            <w:r w:rsidRPr="00A44650">
              <w:rPr>
                <w:rFonts w:ascii="Arial" w:hAnsi="Arial" w:cs="Arial"/>
              </w:rPr>
              <w:t>r</w:t>
            </w:r>
            <w:r w:rsidRPr="00A44650">
              <w:rPr>
                <w:rFonts w:ascii="Arial" w:hAnsi="Arial" w:cs="Arial"/>
                <w:spacing w:val="1"/>
              </w:rPr>
              <w:t xml:space="preserve"> </w:t>
            </w:r>
            <w:r w:rsidRPr="00A44650">
              <w:rPr>
                <w:rFonts w:ascii="Arial" w:hAnsi="Arial" w:cs="Arial"/>
              </w:rPr>
              <w:t>im</w:t>
            </w:r>
            <w:r w:rsidRPr="00A44650">
              <w:rPr>
                <w:rFonts w:ascii="Arial" w:hAnsi="Arial" w:cs="Arial"/>
                <w:spacing w:val="1"/>
              </w:rPr>
              <w:t>p</w:t>
            </w:r>
            <w:r w:rsidRPr="00A44650">
              <w:rPr>
                <w:rFonts w:ascii="Arial" w:hAnsi="Arial" w:cs="Arial"/>
              </w:rPr>
              <w:t>l</w:t>
            </w:r>
            <w:r w:rsidRPr="00A44650">
              <w:rPr>
                <w:rFonts w:ascii="Arial" w:hAnsi="Arial" w:cs="Arial"/>
                <w:spacing w:val="1"/>
              </w:rPr>
              <w:t>i</w:t>
            </w:r>
            <w:r w:rsidRPr="00A44650">
              <w:rPr>
                <w:rFonts w:ascii="Arial" w:hAnsi="Arial" w:cs="Arial"/>
                <w:spacing w:val="-1"/>
              </w:rPr>
              <w:t>ca</w:t>
            </w:r>
            <w:r w:rsidRPr="00A44650">
              <w:rPr>
                <w:rFonts w:ascii="Arial" w:hAnsi="Arial" w:cs="Arial"/>
              </w:rPr>
              <w:t>t</w:t>
            </w:r>
            <w:r w:rsidRPr="00A44650">
              <w:rPr>
                <w:rFonts w:ascii="Arial" w:hAnsi="Arial" w:cs="Arial"/>
                <w:spacing w:val="1"/>
              </w:rPr>
              <w:t>i</w:t>
            </w:r>
            <w:r w:rsidRPr="00A44650">
              <w:rPr>
                <w:rFonts w:ascii="Arial" w:hAnsi="Arial" w:cs="Arial"/>
                <w:spacing w:val="-1"/>
              </w:rPr>
              <w:t>o</w:t>
            </w:r>
            <w:r w:rsidRPr="00A44650">
              <w:rPr>
                <w:rFonts w:ascii="Arial" w:hAnsi="Arial" w:cs="Arial"/>
                <w:spacing w:val="1"/>
              </w:rPr>
              <w:t>n</w:t>
            </w:r>
            <w:r w:rsidRPr="00A44650">
              <w:rPr>
                <w:rFonts w:ascii="Arial" w:hAnsi="Arial" w:cs="Arial"/>
              </w:rPr>
              <w:t xml:space="preserve">s </w:t>
            </w:r>
            <w:r w:rsidRPr="00A44650">
              <w:rPr>
                <w:rFonts w:ascii="Arial" w:hAnsi="Arial" w:cs="Arial"/>
                <w:spacing w:val="-1"/>
              </w:rPr>
              <w:t>a</w:t>
            </w:r>
            <w:r w:rsidRPr="00A44650">
              <w:rPr>
                <w:rFonts w:ascii="Arial" w:hAnsi="Arial" w:cs="Arial"/>
              </w:rPr>
              <w:t>re</w:t>
            </w:r>
          </w:p>
          <w:p w:rsidR="00851C05" w:rsidRPr="00A44650" w:rsidRDefault="006E72DC">
            <w:pPr>
              <w:spacing w:before="33"/>
              <w:ind w:left="102"/>
              <w:rPr>
                <w:rFonts w:ascii="Arial" w:hAnsi="Arial" w:cs="Arial"/>
              </w:rPr>
            </w:pPr>
            <w:r w:rsidRPr="00A44650">
              <w:rPr>
                <w:rFonts w:ascii="Arial" w:hAnsi="Arial" w:cs="Arial"/>
              </w:rPr>
              <w:t>im</w:t>
            </w:r>
            <w:r w:rsidRPr="00A44650">
              <w:rPr>
                <w:rFonts w:ascii="Arial" w:hAnsi="Arial" w:cs="Arial"/>
                <w:spacing w:val="-1"/>
              </w:rPr>
              <w:t>me</w:t>
            </w:r>
            <w:r w:rsidRPr="00A44650">
              <w:rPr>
                <w:rFonts w:ascii="Arial" w:hAnsi="Arial" w:cs="Arial"/>
                <w:spacing w:val="1"/>
              </w:rPr>
              <w:t>d</w:t>
            </w:r>
            <w:r w:rsidRPr="00A44650">
              <w:rPr>
                <w:rFonts w:ascii="Arial" w:hAnsi="Arial" w:cs="Arial"/>
              </w:rPr>
              <w:t>iat</w:t>
            </w:r>
            <w:r w:rsidRPr="00A44650">
              <w:rPr>
                <w:rFonts w:ascii="Arial" w:hAnsi="Arial" w:cs="Arial"/>
                <w:spacing w:val="-1"/>
              </w:rPr>
              <w:t>e</w:t>
            </w:r>
            <w:r w:rsidRPr="00A44650">
              <w:rPr>
                <w:rFonts w:ascii="Arial" w:hAnsi="Arial" w:cs="Arial"/>
              </w:rPr>
              <w:t>ly</w:t>
            </w:r>
            <w:r w:rsidRPr="00A44650">
              <w:rPr>
                <w:rFonts w:ascii="Arial" w:hAnsi="Arial" w:cs="Arial"/>
                <w:spacing w:val="2"/>
              </w:rPr>
              <w:t xml:space="preserve"> </w:t>
            </w:r>
            <w:r w:rsidRPr="00A44650">
              <w:rPr>
                <w:rFonts w:ascii="Arial" w:hAnsi="Arial" w:cs="Arial"/>
                <w:spacing w:val="-1"/>
              </w:rPr>
              <w:t>e</w:t>
            </w:r>
            <w:r w:rsidRPr="00A44650">
              <w:rPr>
                <w:rFonts w:ascii="Arial" w:hAnsi="Arial" w:cs="Arial"/>
                <w:spacing w:val="1"/>
              </w:rPr>
              <w:t>v</w:t>
            </w:r>
            <w:r w:rsidRPr="00A44650">
              <w:rPr>
                <w:rFonts w:ascii="Arial" w:hAnsi="Arial" w:cs="Arial"/>
              </w:rPr>
              <w:t>i</w:t>
            </w:r>
            <w:r w:rsidRPr="00A44650">
              <w:rPr>
                <w:rFonts w:ascii="Arial" w:hAnsi="Arial" w:cs="Arial"/>
                <w:spacing w:val="1"/>
              </w:rPr>
              <w:t>d</w:t>
            </w:r>
            <w:r w:rsidRPr="00A44650">
              <w:rPr>
                <w:rFonts w:ascii="Arial" w:hAnsi="Arial" w:cs="Arial"/>
                <w:spacing w:val="-1"/>
              </w:rPr>
              <w:t>en</w:t>
            </w:r>
            <w:r w:rsidRPr="00A44650">
              <w:rPr>
                <w:rFonts w:ascii="Arial" w:hAnsi="Arial" w:cs="Arial"/>
              </w:rPr>
              <w:t>t</w:t>
            </w:r>
            <w:r w:rsidRPr="00A44650">
              <w:rPr>
                <w:rFonts w:ascii="Arial" w:hAnsi="Arial" w:cs="Arial"/>
                <w:spacing w:val="1"/>
              </w:rPr>
              <w:t xml:space="preserve"> </w:t>
            </w:r>
            <w:r w:rsidRPr="00A44650">
              <w:rPr>
                <w:rFonts w:ascii="Arial" w:hAnsi="Arial" w:cs="Arial"/>
              </w:rPr>
              <w:t>to</w:t>
            </w:r>
            <w:bookmarkStart w:id="0" w:name="_GoBack"/>
            <w:bookmarkEnd w:id="0"/>
            <w:r w:rsidRPr="00A44650">
              <w:rPr>
                <w:rFonts w:ascii="Arial" w:hAnsi="Arial" w:cs="Arial"/>
                <w:spacing w:val="-1"/>
              </w:rPr>
              <w:t xml:space="preserve"> </w:t>
            </w:r>
            <w:r w:rsidRPr="00A44650">
              <w:rPr>
                <w:rFonts w:ascii="Arial" w:hAnsi="Arial" w:cs="Arial"/>
              </w:rPr>
              <w:t>r</w:t>
            </w:r>
            <w:r w:rsidRPr="00A44650">
              <w:rPr>
                <w:rFonts w:ascii="Arial" w:hAnsi="Arial" w:cs="Arial"/>
                <w:spacing w:val="-1"/>
              </w:rPr>
              <w:t>ea</w:t>
            </w:r>
            <w:r w:rsidRPr="00A44650">
              <w:rPr>
                <w:rFonts w:ascii="Arial" w:hAnsi="Arial" w:cs="Arial"/>
                <w:spacing w:val="1"/>
              </w:rPr>
              <w:t>d</w:t>
            </w:r>
            <w:r w:rsidRPr="00A44650">
              <w:rPr>
                <w:rFonts w:ascii="Arial" w:hAnsi="Arial" w:cs="Arial"/>
                <w:spacing w:val="-1"/>
              </w:rPr>
              <w:t>e</w:t>
            </w:r>
            <w:r w:rsidRPr="00A44650">
              <w:rPr>
                <w:rFonts w:ascii="Arial" w:hAnsi="Arial" w:cs="Arial"/>
              </w:rPr>
              <w:t>rs.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C05" w:rsidRPr="00A44650" w:rsidRDefault="00FF758C" w:rsidP="00FF758C">
            <w:pPr>
              <w:ind w:firstLine="775"/>
              <w:jc w:val="both"/>
              <w:rPr>
                <w:rFonts w:ascii="Arial" w:hAnsi="Arial" w:cs="Arial"/>
              </w:rPr>
            </w:pPr>
            <w:r w:rsidRPr="00A44650">
              <w:rPr>
                <w:rFonts w:ascii="Arial" w:hAnsi="Arial" w:cs="Arial"/>
              </w:rPr>
              <w:t>The abstract is reviewed within the structural standards of the literature.</w:t>
            </w:r>
          </w:p>
        </w:tc>
      </w:tr>
      <w:tr w:rsidR="00851C05" w:rsidRPr="00A44650">
        <w:trPr>
          <w:trHeight w:hRule="exact" w:val="725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C05" w:rsidRPr="00A44650" w:rsidRDefault="006E72DC">
            <w:pPr>
              <w:spacing w:before="2" w:line="220" w:lineRule="exact"/>
              <w:ind w:left="460" w:right="344"/>
              <w:rPr>
                <w:rFonts w:ascii="Arial" w:hAnsi="Arial" w:cs="Arial"/>
              </w:rPr>
            </w:pPr>
            <w:r w:rsidRPr="00A44650">
              <w:rPr>
                <w:rFonts w:ascii="Arial" w:hAnsi="Arial" w:cs="Arial"/>
                <w:b/>
                <w:spacing w:val="-1"/>
              </w:rPr>
              <w:t>I</w:t>
            </w:r>
            <w:r w:rsidRPr="00A44650">
              <w:rPr>
                <w:rFonts w:ascii="Arial" w:hAnsi="Arial" w:cs="Arial"/>
                <w:b/>
              </w:rPr>
              <w:t>s</w:t>
            </w:r>
            <w:r w:rsidRPr="00A4465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t</w:t>
            </w:r>
            <w:r w:rsidRPr="00A44650">
              <w:rPr>
                <w:rFonts w:ascii="Arial" w:hAnsi="Arial" w:cs="Arial"/>
                <w:b/>
              </w:rPr>
              <w:t>he</w:t>
            </w:r>
            <w:r w:rsidRPr="00A4465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2"/>
              </w:rPr>
              <w:t>m</w:t>
            </w:r>
            <w:r w:rsidRPr="00A44650">
              <w:rPr>
                <w:rFonts w:ascii="Arial" w:hAnsi="Arial" w:cs="Arial"/>
                <w:b/>
                <w:spacing w:val="1"/>
              </w:rPr>
              <w:t>a</w:t>
            </w:r>
            <w:r w:rsidRPr="00A44650">
              <w:rPr>
                <w:rFonts w:ascii="Arial" w:hAnsi="Arial" w:cs="Arial"/>
                <w:b/>
              </w:rPr>
              <w:t>n</w:t>
            </w:r>
            <w:r w:rsidRPr="00A44650">
              <w:rPr>
                <w:rFonts w:ascii="Arial" w:hAnsi="Arial" w:cs="Arial"/>
                <w:b/>
                <w:spacing w:val="-1"/>
              </w:rPr>
              <w:t>us</w:t>
            </w:r>
            <w:r w:rsidRPr="00A44650">
              <w:rPr>
                <w:rFonts w:ascii="Arial" w:hAnsi="Arial" w:cs="Arial"/>
                <w:b/>
              </w:rPr>
              <w:t>c</w:t>
            </w:r>
            <w:r w:rsidRPr="00A44650">
              <w:rPr>
                <w:rFonts w:ascii="Arial" w:hAnsi="Arial" w:cs="Arial"/>
                <w:b/>
                <w:spacing w:val="1"/>
              </w:rPr>
              <w:t>r</w:t>
            </w:r>
            <w:r w:rsidRPr="00A44650">
              <w:rPr>
                <w:rFonts w:ascii="Arial" w:hAnsi="Arial" w:cs="Arial"/>
                <w:b/>
              </w:rPr>
              <w:t>ipt</w:t>
            </w:r>
            <w:r w:rsidRPr="00A4465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-1"/>
              </w:rPr>
              <w:t>s</w:t>
            </w:r>
            <w:r w:rsidRPr="00A44650">
              <w:rPr>
                <w:rFonts w:ascii="Arial" w:hAnsi="Arial" w:cs="Arial"/>
                <w:b/>
                <w:spacing w:val="3"/>
              </w:rPr>
              <w:t>c</w:t>
            </w:r>
            <w:r w:rsidRPr="00A44650">
              <w:rPr>
                <w:rFonts w:ascii="Arial" w:hAnsi="Arial" w:cs="Arial"/>
                <w:b/>
              </w:rPr>
              <w:t>ientific</w:t>
            </w:r>
            <w:r w:rsidRPr="00A44650">
              <w:rPr>
                <w:rFonts w:ascii="Arial" w:hAnsi="Arial" w:cs="Arial"/>
                <w:b/>
                <w:spacing w:val="1"/>
              </w:rPr>
              <w:t>a</w:t>
            </w:r>
            <w:r w:rsidRPr="00A44650">
              <w:rPr>
                <w:rFonts w:ascii="Arial" w:hAnsi="Arial" w:cs="Arial"/>
                <w:b/>
              </w:rPr>
              <w:t>ll</w:t>
            </w:r>
            <w:r w:rsidRPr="00A44650">
              <w:rPr>
                <w:rFonts w:ascii="Arial" w:hAnsi="Arial" w:cs="Arial"/>
                <w:b/>
                <w:spacing w:val="1"/>
              </w:rPr>
              <w:t>y</w:t>
            </w:r>
            <w:r w:rsidRPr="00A44650">
              <w:rPr>
                <w:rFonts w:ascii="Arial" w:hAnsi="Arial" w:cs="Arial"/>
                <w:b/>
              </w:rPr>
              <w:t>,</w:t>
            </w:r>
            <w:r w:rsidRPr="00A44650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A44650">
              <w:rPr>
                <w:rFonts w:ascii="Arial" w:hAnsi="Arial" w:cs="Arial"/>
                <w:b/>
              </w:rPr>
              <w:t>c</w:t>
            </w:r>
            <w:r w:rsidRPr="00A44650">
              <w:rPr>
                <w:rFonts w:ascii="Arial" w:hAnsi="Arial" w:cs="Arial"/>
                <w:b/>
                <w:spacing w:val="1"/>
              </w:rPr>
              <w:t>o</w:t>
            </w:r>
            <w:r w:rsidRPr="00A44650">
              <w:rPr>
                <w:rFonts w:ascii="Arial" w:hAnsi="Arial" w:cs="Arial"/>
                <w:b/>
              </w:rPr>
              <w:t>r</w:t>
            </w:r>
            <w:r w:rsidRPr="00A44650">
              <w:rPr>
                <w:rFonts w:ascii="Arial" w:hAnsi="Arial" w:cs="Arial"/>
                <w:b/>
                <w:spacing w:val="1"/>
              </w:rPr>
              <w:t>r</w:t>
            </w:r>
            <w:r w:rsidRPr="00A44650">
              <w:rPr>
                <w:rFonts w:ascii="Arial" w:hAnsi="Arial" w:cs="Arial"/>
                <w:b/>
              </w:rPr>
              <w:t>e</w:t>
            </w:r>
            <w:r w:rsidRPr="00A44650">
              <w:rPr>
                <w:rFonts w:ascii="Arial" w:hAnsi="Arial" w:cs="Arial"/>
                <w:b/>
                <w:spacing w:val="1"/>
              </w:rPr>
              <w:t>ct</w:t>
            </w:r>
            <w:r w:rsidRPr="00A44650">
              <w:rPr>
                <w:rFonts w:ascii="Arial" w:hAnsi="Arial" w:cs="Arial"/>
                <w:b/>
              </w:rPr>
              <w:t>?</w:t>
            </w:r>
            <w:r w:rsidRPr="00A44650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44650">
              <w:rPr>
                <w:rFonts w:ascii="Arial" w:hAnsi="Arial" w:cs="Arial"/>
                <w:b/>
              </w:rPr>
              <w:t>Ple</w:t>
            </w:r>
            <w:r w:rsidRPr="00A44650">
              <w:rPr>
                <w:rFonts w:ascii="Arial" w:hAnsi="Arial" w:cs="Arial"/>
                <w:b/>
                <w:spacing w:val="1"/>
              </w:rPr>
              <w:t>a</w:t>
            </w:r>
            <w:r w:rsidRPr="00A44650">
              <w:rPr>
                <w:rFonts w:ascii="Arial" w:hAnsi="Arial" w:cs="Arial"/>
                <w:b/>
                <w:spacing w:val="-1"/>
              </w:rPr>
              <w:t>s</w:t>
            </w:r>
            <w:r w:rsidRPr="00A44650">
              <w:rPr>
                <w:rFonts w:ascii="Arial" w:hAnsi="Arial" w:cs="Arial"/>
                <w:b/>
              </w:rPr>
              <w:t>e</w:t>
            </w:r>
            <w:r w:rsidRPr="00A4465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44650">
              <w:rPr>
                <w:rFonts w:ascii="Arial" w:hAnsi="Arial" w:cs="Arial"/>
                <w:b/>
              </w:rPr>
              <w:t>wri</w:t>
            </w:r>
            <w:r w:rsidRPr="00A44650">
              <w:rPr>
                <w:rFonts w:ascii="Arial" w:hAnsi="Arial" w:cs="Arial"/>
                <w:b/>
                <w:spacing w:val="1"/>
              </w:rPr>
              <w:t>t</w:t>
            </w:r>
            <w:r w:rsidRPr="00A44650">
              <w:rPr>
                <w:rFonts w:ascii="Arial" w:hAnsi="Arial" w:cs="Arial"/>
                <w:b/>
              </w:rPr>
              <w:t>e her</w:t>
            </w:r>
            <w:r w:rsidRPr="00A44650">
              <w:rPr>
                <w:rFonts w:ascii="Arial" w:hAnsi="Arial" w:cs="Arial"/>
                <w:b/>
                <w:spacing w:val="1"/>
              </w:rPr>
              <w:t>e</w:t>
            </w:r>
            <w:r w:rsidRPr="00A44650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C05" w:rsidRPr="00A44650" w:rsidRDefault="006E72DC" w:rsidP="00760854">
            <w:pPr>
              <w:spacing w:line="200" w:lineRule="exact"/>
              <w:ind w:left="102"/>
              <w:rPr>
                <w:rFonts w:ascii="Arial" w:hAnsi="Arial" w:cs="Arial"/>
              </w:rPr>
            </w:pPr>
            <w:r w:rsidRPr="00A44650">
              <w:rPr>
                <w:rFonts w:ascii="Arial" w:hAnsi="Arial" w:cs="Arial"/>
                <w:spacing w:val="1"/>
              </w:rPr>
              <w:t xml:space="preserve"> </w:t>
            </w:r>
            <w:r w:rsidRPr="00A44650">
              <w:rPr>
                <w:rFonts w:ascii="Arial" w:hAnsi="Arial" w:cs="Arial"/>
                <w:spacing w:val="-2"/>
              </w:rPr>
              <w:t>E</w:t>
            </w:r>
            <w:r w:rsidRPr="00A44650">
              <w:rPr>
                <w:rFonts w:ascii="Arial" w:hAnsi="Arial" w:cs="Arial"/>
                <w:spacing w:val="1"/>
              </w:rPr>
              <w:t>ng</w:t>
            </w:r>
            <w:r w:rsidRPr="00A44650">
              <w:rPr>
                <w:rFonts w:ascii="Arial" w:hAnsi="Arial" w:cs="Arial"/>
              </w:rPr>
              <w:t>l</w:t>
            </w:r>
            <w:r w:rsidRPr="00A44650">
              <w:rPr>
                <w:rFonts w:ascii="Arial" w:hAnsi="Arial" w:cs="Arial"/>
                <w:spacing w:val="1"/>
              </w:rPr>
              <w:t>i</w:t>
            </w:r>
            <w:r w:rsidRPr="00A44650">
              <w:rPr>
                <w:rFonts w:ascii="Arial" w:hAnsi="Arial" w:cs="Arial"/>
                <w:spacing w:val="-3"/>
              </w:rPr>
              <w:t>s</w:t>
            </w:r>
            <w:r w:rsidRPr="00A44650">
              <w:rPr>
                <w:rFonts w:ascii="Arial" w:hAnsi="Arial" w:cs="Arial"/>
              </w:rPr>
              <w:t>h</w:t>
            </w:r>
            <w:r w:rsidRPr="00A44650">
              <w:rPr>
                <w:rFonts w:ascii="Arial" w:hAnsi="Arial" w:cs="Arial"/>
                <w:spacing w:val="1"/>
              </w:rPr>
              <w:t xml:space="preserve"> </w:t>
            </w:r>
            <w:r w:rsidRPr="00A44650">
              <w:rPr>
                <w:rFonts w:ascii="Arial" w:hAnsi="Arial" w:cs="Arial"/>
              </w:rPr>
              <w:t>is</w:t>
            </w:r>
            <w:r w:rsidRPr="00A44650">
              <w:rPr>
                <w:rFonts w:ascii="Arial" w:hAnsi="Arial" w:cs="Arial"/>
                <w:spacing w:val="-2"/>
              </w:rPr>
              <w:t xml:space="preserve"> </w:t>
            </w:r>
            <w:r w:rsidRPr="00A44650">
              <w:rPr>
                <w:rFonts w:ascii="Arial" w:hAnsi="Arial" w:cs="Arial"/>
                <w:spacing w:val="-1"/>
              </w:rPr>
              <w:t>m</w:t>
            </w:r>
            <w:r w:rsidRPr="00A44650">
              <w:rPr>
                <w:rFonts w:ascii="Arial" w:hAnsi="Arial" w:cs="Arial"/>
                <w:spacing w:val="1"/>
              </w:rPr>
              <w:t>od</w:t>
            </w:r>
            <w:r w:rsidRPr="00A44650">
              <w:rPr>
                <w:rFonts w:ascii="Arial" w:hAnsi="Arial" w:cs="Arial"/>
                <w:spacing w:val="-1"/>
              </w:rPr>
              <w:t>e</w:t>
            </w:r>
            <w:r w:rsidRPr="00A44650">
              <w:rPr>
                <w:rFonts w:ascii="Arial" w:hAnsi="Arial" w:cs="Arial"/>
              </w:rPr>
              <w:t>st.</w:t>
            </w:r>
            <w:r w:rsidRPr="00A44650">
              <w:rPr>
                <w:rFonts w:ascii="Arial" w:hAnsi="Arial" w:cs="Arial"/>
                <w:spacing w:val="1"/>
              </w:rPr>
              <w:t xml:space="preserve"> </w:t>
            </w:r>
            <w:r w:rsidRPr="00A44650">
              <w:rPr>
                <w:rFonts w:ascii="Arial" w:hAnsi="Arial" w:cs="Arial"/>
                <w:spacing w:val="-2"/>
              </w:rPr>
              <w:t>T</w:t>
            </w:r>
            <w:r w:rsidRPr="00A44650">
              <w:rPr>
                <w:rFonts w:ascii="Arial" w:hAnsi="Arial" w:cs="Arial"/>
                <w:spacing w:val="1"/>
              </w:rPr>
              <w:t>h</w:t>
            </w:r>
            <w:r w:rsidRPr="00A44650">
              <w:rPr>
                <w:rFonts w:ascii="Arial" w:hAnsi="Arial" w:cs="Arial"/>
                <w:spacing w:val="-1"/>
              </w:rPr>
              <w:t>e</w:t>
            </w:r>
            <w:r w:rsidRPr="00A44650">
              <w:rPr>
                <w:rFonts w:ascii="Arial" w:hAnsi="Arial" w:cs="Arial"/>
              </w:rPr>
              <w:t>r</w:t>
            </w:r>
            <w:r w:rsidRPr="00A44650">
              <w:rPr>
                <w:rFonts w:ascii="Arial" w:hAnsi="Arial" w:cs="Arial"/>
                <w:spacing w:val="-1"/>
              </w:rPr>
              <w:t>e</w:t>
            </w:r>
            <w:r w:rsidRPr="00A44650">
              <w:rPr>
                <w:rFonts w:ascii="Arial" w:hAnsi="Arial" w:cs="Arial"/>
              </w:rPr>
              <w:t>f</w:t>
            </w:r>
            <w:r w:rsidRPr="00A44650">
              <w:rPr>
                <w:rFonts w:ascii="Arial" w:hAnsi="Arial" w:cs="Arial"/>
                <w:spacing w:val="1"/>
              </w:rPr>
              <w:t>o</w:t>
            </w:r>
            <w:r w:rsidRPr="00A44650">
              <w:rPr>
                <w:rFonts w:ascii="Arial" w:hAnsi="Arial" w:cs="Arial"/>
              </w:rPr>
              <w:t>r</w:t>
            </w:r>
            <w:r w:rsidRPr="00A44650">
              <w:rPr>
                <w:rFonts w:ascii="Arial" w:hAnsi="Arial" w:cs="Arial"/>
                <w:spacing w:val="-1"/>
              </w:rPr>
              <w:t>e</w:t>
            </w:r>
            <w:r w:rsidRPr="00A44650">
              <w:rPr>
                <w:rFonts w:ascii="Arial" w:hAnsi="Arial" w:cs="Arial"/>
              </w:rPr>
              <w:t>,</w:t>
            </w:r>
            <w:r w:rsidRPr="00A44650">
              <w:rPr>
                <w:rFonts w:ascii="Arial" w:hAnsi="Arial" w:cs="Arial"/>
                <w:spacing w:val="1"/>
              </w:rPr>
              <w:t xml:space="preserve"> </w:t>
            </w:r>
            <w:r w:rsidRPr="00A44650">
              <w:rPr>
                <w:rFonts w:ascii="Arial" w:hAnsi="Arial" w:cs="Arial"/>
              </w:rPr>
              <w:t>t</w:t>
            </w:r>
            <w:r w:rsidRPr="00A44650">
              <w:rPr>
                <w:rFonts w:ascii="Arial" w:hAnsi="Arial" w:cs="Arial"/>
                <w:spacing w:val="1"/>
              </w:rPr>
              <w:t>h</w:t>
            </w:r>
            <w:r w:rsidRPr="00A44650">
              <w:rPr>
                <w:rFonts w:ascii="Arial" w:hAnsi="Arial" w:cs="Arial"/>
              </w:rPr>
              <w:t xml:space="preserve">e </w:t>
            </w:r>
            <w:r w:rsidRPr="00A44650">
              <w:rPr>
                <w:rFonts w:ascii="Arial" w:hAnsi="Arial" w:cs="Arial"/>
                <w:spacing w:val="-3"/>
              </w:rPr>
              <w:t>a</w:t>
            </w:r>
            <w:r w:rsidRPr="00A44650">
              <w:rPr>
                <w:rFonts w:ascii="Arial" w:hAnsi="Arial" w:cs="Arial"/>
                <w:spacing w:val="1"/>
              </w:rPr>
              <w:t>u</w:t>
            </w:r>
            <w:r w:rsidRPr="00A44650">
              <w:rPr>
                <w:rFonts w:ascii="Arial" w:hAnsi="Arial" w:cs="Arial"/>
              </w:rPr>
              <w:t>t</w:t>
            </w:r>
            <w:r w:rsidRPr="00A44650">
              <w:rPr>
                <w:rFonts w:ascii="Arial" w:hAnsi="Arial" w:cs="Arial"/>
                <w:spacing w:val="-1"/>
              </w:rPr>
              <w:t>h</w:t>
            </w:r>
            <w:r w:rsidRPr="00A44650">
              <w:rPr>
                <w:rFonts w:ascii="Arial" w:hAnsi="Arial" w:cs="Arial"/>
                <w:spacing w:val="1"/>
              </w:rPr>
              <w:t>o</w:t>
            </w:r>
            <w:r w:rsidRPr="00A44650">
              <w:rPr>
                <w:rFonts w:ascii="Arial" w:hAnsi="Arial" w:cs="Arial"/>
              </w:rPr>
              <w:t xml:space="preserve">rs </w:t>
            </w:r>
            <w:r w:rsidRPr="00A44650">
              <w:rPr>
                <w:rFonts w:ascii="Arial" w:hAnsi="Arial" w:cs="Arial"/>
                <w:spacing w:val="1"/>
              </w:rPr>
              <w:t>n</w:t>
            </w:r>
            <w:r w:rsidRPr="00A44650">
              <w:rPr>
                <w:rFonts w:ascii="Arial" w:hAnsi="Arial" w:cs="Arial"/>
                <w:spacing w:val="-3"/>
              </w:rPr>
              <w:t>e</w:t>
            </w:r>
            <w:r w:rsidRPr="00A44650">
              <w:rPr>
                <w:rFonts w:ascii="Arial" w:hAnsi="Arial" w:cs="Arial"/>
                <w:spacing w:val="-1"/>
              </w:rPr>
              <w:t>e</w:t>
            </w:r>
            <w:r w:rsidRPr="00A44650">
              <w:rPr>
                <w:rFonts w:ascii="Arial" w:hAnsi="Arial" w:cs="Arial"/>
              </w:rPr>
              <w:t>d</w:t>
            </w:r>
            <w:r w:rsidRPr="00A44650">
              <w:rPr>
                <w:rFonts w:ascii="Arial" w:hAnsi="Arial" w:cs="Arial"/>
                <w:spacing w:val="1"/>
              </w:rPr>
              <w:t xml:space="preserve"> </w:t>
            </w:r>
            <w:r w:rsidRPr="00A44650">
              <w:rPr>
                <w:rFonts w:ascii="Arial" w:hAnsi="Arial" w:cs="Arial"/>
              </w:rPr>
              <w:t>to im</w:t>
            </w:r>
            <w:r w:rsidRPr="00A44650">
              <w:rPr>
                <w:rFonts w:ascii="Arial" w:hAnsi="Arial" w:cs="Arial"/>
                <w:spacing w:val="1"/>
              </w:rPr>
              <w:t>p</w:t>
            </w:r>
            <w:r w:rsidRPr="00A44650">
              <w:rPr>
                <w:rFonts w:ascii="Arial" w:hAnsi="Arial" w:cs="Arial"/>
              </w:rPr>
              <w:t>r</w:t>
            </w:r>
            <w:r w:rsidRPr="00A44650">
              <w:rPr>
                <w:rFonts w:ascii="Arial" w:hAnsi="Arial" w:cs="Arial"/>
                <w:spacing w:val="-1"/>
              </w:rPr>
              <w:t>o</w:t>
            </w:r>
            <w:r w:rsidRPr="00A44650">
              <w:rPr>
                <w:rFonts w:ascii="Arial" w:hAnsi="Arial" w:cs="Arial"/>
                <w:spacing w:val="1"/>
              </w:rPr>
              <w:t>v</w:t>
            </w:r>
            <w:r w:rsidRPr="00A44650">
              <w:rPr>
                <w:rFonts w:ascii="Arial" w:hAnsi="Arial" w:cs="Arial"/>
              </w:rPr>
              <w:t>e writ</w:t>
            </w:r>
            <w:r w:rsidRPr="00A44650">
              <w:rPr>
                <w:rFonts w:ascii="Arial" w:hAnsi="Arial" w:cs="Arial"/>
                <w:spacing w:val="1"/>
              </w:rPr>
              <w:t>in</w:t>
            </w:r>
            <w:r w:rsidRPr="00A44650">
              <w:rPr>
                <w:rFonts w:ascii="Arial" w:hAnsi="Arial" w:cs="Arial"/>
              </w:rPr>
              <w:t>g</w:t>
            </w:r>
            <w:r w:rsidRPr="00A44650">
              <w:rPr>
                <w:rFonts w:ascii="Arial" w:hAnsi="Arial" w:cs="Arial"/>
                <w:spacing w:val="-1"/>
              </w:rPr>
              <w:t xml:space="preserve"> </w:t>
            </w:r>
            <w:r w:rsidRPr="00A44650">
              <w:rPr>
                <w:rFonts w:ascii="Arial" w:hAnsi="Arial" w:cs="Arial"/>
              </w:rPr>
              <w:t>st</w:t>
            </w:r>
            <w:r w:rsidRPr="00A44650">
              <w:rPr>
                <w:rFonts w:ascii="Arial" w:hAnsi="Arial" w:cs="Arial"/>
                <w:spacing w:val="1"/>
              </w:rPr>
              <w:t>y</w:t>
            </w:r>
            <w:r w:rsidRPr="00A44650">
              <w:rPr>
                <w:rFonts w:ascii="Arial" w:hAnsi="Arial" w:cs="Arial"/>
              </w:rPr>
              <w:t>le.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C05" w:rsidRPr="00A44650" w:rsidRDefault="006E6E62" w:rsidP="006E6E62">
            <w:pPr>
              <w:ind w:firstLine="775"/>
              <w:jc w:val="both"/>
              <w:rPr>
                <w:rFonts w:ascii="Arial" w:hAnsi="Arial" w:cs="Arial"/>
              </w:rPr>
            </w:pPr>
            <w:r w:rsidRPr="00A44650">
              <w:rPr>
                <w:rFonts w:ascii="Arial" w:hAnsi="Arial" w:cs="Arial"/>
              </w:rPr>
              <w:t>Revised English to meet standards for academics, recent graduates and dentists.</w:t>
            </w:r>
          </w:p>
        </w:tc>
      </w:tr>
      <w:tr w:rsidR="00851C05" w:rsidRPr="00A44650">
        <w:trPr>
          <w:trHeight w:hRule="exact" w:val="725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C05" w:rsidRPr="00A44650" w:rsidRDefault="006E72DC">
            <w:pPr>
              <w:spacing w:before="2" w:line="220" w:lineRule="exact"/>
              <w:ind w:left="460" w:right="380"/>
              <w:rPr>
                <w:rFonts w:ascii="Arial" w:hAnsi="Arial" w:cs="Arial"/>
              </w:rPr>
            </w:pPr>
            <w:r w:rsidRPr="00A44650">
              <w:rPr>
                <w:rFonts w:ascii="Arial" w:hAnsi="Arial" w:cs="Arial"/>
                <w:b/>
              </w:rPr>
              <w:t>Are</w:t>
            </w:r>
            <w:r w:rsidRPr="00A4465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t</w:t>
            </w:r>
            <w:r w:rsidRPr="00A44650">
              <w:rPr>
                <w:rFonts w:ascii="Arial" w:hAnsi="Arial" w:cs="Arial"/>
                <w:b/>
              </w:rPr>
              <w:t>he</w:t>
            </w:r>
            <w:r w:rsidRPr="00A4465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44650">
              <w:rPr>
                <w:rFonts w:ascii="Arial" w:hAnsi="Arial" w:cs="Arial"/>
                <w:b/>
              </w:rPr>
              <w:t>r</w:t>
            </w:r>
            <w:r w:rsidRPr="00A44650">
              <w:rPr>
                <w:rFonts w:ascii="Arial" w:hAnsi="Arial" w:cs="Arial"/>
                <w:b/>
                <w:spacing w:val="1"/>
              </w:rPr>
              <w:t>ef</w:t>
            </w:r>
            <w:r w:rsidRPr="00A44650">
              <w:rPr>
                <w:rFonts w:ascii="Arial" w:hAnsi="Arial" w:cs="Arial"/>
                <w:b/>
              </w:rPr>
              <w:t>e</w:t>
            </w:r>
            <w:r w:rsidRPr="00A44650">
              <w:rPr>
                <w:rFonts w:ascii="Arial" w:hAnsi="Arial" w:cs="Arial"/>
                <w:b/>
                <w:spacing w:val="1"/>
              </w:rPr>
              <w:t>r</w:t>
            </w:r>
            <w:r w:rsidRPr="00A44650">
              <w:rPr>
                <w:rFonts w:ascii="Arial" w:hAnsi="Arial" w:cs="Arial"/>
                <w:b/>
              </w:rPr>
              <w:t>enc</w:t>
            </w:r>
            <w:r w:rsidRPr="00A44650">
              <w:rPr>
                <w:rFonts w:ascii="Arial" w:hAnsi="Arial" w:cs="Arial"/>
                <w:b/>
                <w:spacing w:val="1"/>
              </w:rPr>
              <w:t>e</w:t>
            </w:r>
            <w:r w:rsidRPr="00A44650">
              <w:rPr>
                <w:rFonts w:ascii="Arial" w:hAnsi="Arial" w:cs="Arial"/>
                <w:b/>
              </w:rPr>
              <w:t>s</w:t>
            </w:r>
            <w:r w:rsidRPr="00A4465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-1"/>
              </w:rPr>
              <w:t>s</w:t>
            </w:r>
            <w:r w:rsidRPr="00A44650">
              <w:rPr>
                <w:rFonts w:ascii="Arial" w:hAnsi="Arial" w:cs="Arial"/>
                <w:b/>
              </w:rPr>
              <w:t>uf</w:t>
            </w:r>
            <w:r w:rsidRPr="00A44650">
              <w:rPr>
                <w:rFonts w:ascii="Arial" w:hAnsi="Arial" w:cs="Arial"/>
                <w:b/>
                <w:spacing w:val="1"/>
              </w:rPr>
              <w:t>f</w:t>
            </w:r>
            <w:r w:rsidRPr="00A44650">
              <w:rPr>
                <w:rFonts w:ascii="Arial" w:hAnsi="Arial" w:cs="Arial"/>
                <w:b/>
              </w:rPr>
              <w:t>icient</w:t>
            </w:r>
            <w:r w:rsidRPr="00A44650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a</w:t>
            </w:r>
            <w:r w:rsidRPr="00A44650">
              <w:rPr>
                <w:rFonts w:ascii="Arial" w:hAnsi="Arial" w:cs="Arial"/>
                <w:b/>
              </w:rPr>
              <w:t>nd</w:t>
            </w:r>
            <w:r w:rsidRPr="00A4465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44650">
              <w:rPr>
                <w:rFonts w:ascii="Arial" w:hAnsi="Arial" w:cs="Arial"/>
                <w:b/>
              </w:rPr>
              <w:t>r</w:t>
            </w:r>
            <w:r w:rsidRPr="00A44650">
              <w:rPr>
                <w:rFonts w:ascii="Arial" w:hAnsi="Arial" w:cs="Arial"/>
                <w:b/>
                <w:spacing w:val="1"/>
              </w:rPr>
              <w:t>e</w:t>
            </w:r>
            <w:r w:rsidRPr="00A44650">
              <w:rPr>
                <w:rFonts w:ascii="Arial" w:hAnsi="Arial" w:cs="Arial"/>
                <w:b/>
              </w:rPr>
              <w:t>c</w:t>
            </w:r>
            <w:r w:rsidRPr="00A44650">
              <w:rPr>
                <w:rFonts w:ascii="Arial" w:hAnsi="Arial" w:cs="Arial"/>
                <w:b/>
                <w:spacing w:val="1"/>
              </w:rPr>
              <w:t>e</w:t>
            </w:r>
            <w:r w:rsidRPr="00A44650">
              <w:rPr>
                <w:rFonts w:ascii="Arial" w:hAnsi="Arial" w:cs="Arial"/>
                <w:b/>
              </w:rPr>
              <w:t>nt?</w:t>
            </w:r>
            <w:r w:rsidRPr="00A4465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-1"/>
              </w:rPr>
              <w:t>I</w:t>
            </w:r>
            <w:r w:rsidRPr="00A44650">
              <w:rPr>
                <w:rFonts w:ascii="Arial" w:hAnsi="Arial" w:cs="Arial"/>
                <w:b/>
              </w:rPr>
              <w:t xml:space="preserve">f </w:t>
            </w:r>
            <w:r w:rsidRPr="00A44650">
              <w:rPr>
                <w:rFonts w:ascii="Arial" w:hAnsi="Arial" w:cs="Arial"/>
                <w:b/>
                <w:spacing w:val="1"/>
              </w:rPr>
              <w:t>yo</w:t>
            </w:r>
            <w:r w:rsidRPr="00A44650">
              <w:rPr>
                <w:rFonts w:ascii="Arial" w:hAnsi="Arial" w:cs="Arial"/>
                <w:b/>
              </w:rPr>
              <w:t>u</w:t>
            </w:r>
            <w:r w:rsidRPr="00A4465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44650">
              <w:rPr>
                <w:rFonts w:ascii="Arial" w:hAnsi="Arial" w:cs="Arial"/>
                <w:b/>
              </w:rPr>
              <w:t>h</w:t>
            </w:r>
            <w:r w:rsidRPr="00A44650">
              <w:rPr>
                <w:rFonts w:ascii="Arial" w:hAnsi="Arial" w:cs="Arial"/>
                <w:b/>
                <w:spacing w:val="1"/>
              </w:rPr>
              <w:t>av</w:t>
            </w:r>
            <w:r w:rsidRPr="00A44650">
              <w:rPr>
                <w:rFonts w:ascii="Arial" w:hAnsi="Arial" w:cs="Arial"/>
                <w:b/>
              </w:rPr>
              <w:t xml:space="preserve">e </w:t>
            </w:r>
            <w:r w:rsidRPr="00A44650">
              <w:rPr>
                <w:rFonts w:ascii="Arial" w:hAnsi="Arial" w:cs="Arial"/>
                <w:b/>
                <w:spacing w:val="-1"/>
              </w:rPr>
              <w:t>s</w:t>
            </w:r>
            <w:r w:rsidRPr="00A44650">
              <w:rPr>
                <w:rFonts w:ascii="Arial" w:hAnsi="Arial" w:cs="Arial"/>
                <w:b/>
              </w:rPr>
              <w:t>u</w:t>
            </w:r>
            <w:r w:rsidRPr="00A44650">
              <w:rPr>
                <w:rFonts w:ascii="Arial" w:hAnsi="Arial" w:cs="Arial"/>
                <w:b/>
                <w:spacing w:val="1"/>
              </w:rPr>
              <w:t>gg</w:t>
            </w:r>
            <w:r w:rsidRPr="00A44650">
              <w:rPr>
                <w:rFonts w:ascii="Arial" w:hAnsi="Arial" w:cs="Arial"/>
                <w:b/>
              </w:rPr>
              <w:t>esti</w:t>
            </w:r>
            <w:r w:rsidRPr="00A44650">
              <w:rPr>
                <w:rFonts w:ascii="Arial" w:hAnsi="Arial" w:cs="Arial"/>
                <w:b/>
                <w:spacing w:val="1"/>
              </w:rPr>
              <w:t>o</w:t>
            </w:r>
            <w:r w:rsidRPr="00A44650">
              <w:rPr>
                <w:rFonts w:ascii="Arial" w:hAnsi="Arial" w:cs="Arial"/>
                <w:b/>
              </w:rPr>
              <w:t>ns</w:t>
            </w:r>
            <w:r w:rsidRPr="00A44650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o</w:t>
            </w:r>
            <w:r w:rsidRPr="00A44650">
              <w:rPr>
                <w:rFonts w:ascii="Arial" w:hAnsi="Arial" w:cs="Arial"/>
                <w:b/>
              </w:rPr>
              <w:t>f</w:t>
            </w:r>
            <w:r w:rsidRPr="00A4465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a</w:t>
            </w:r>
            <w:r w:rsidRPr="00A44650">
              <w:rPr>
                <w:rFonts w:ascii="Arial" w:hAnsi="Arial" w:cs="Arial"/>
                <w:b/>
              </w:rPr>
              <w:t>d</w:t>
            </w:r>
            <w:r w:rsidRPr="00A44650">
              <w:rPr>
                <w:rFonts w:ascii="Arial" w:hAnsi="Arial" w:cs="Arial"/>
                <w:b/>
                <w:spacing w:val="-1"/>
              </w:rPr>
              <w:t>d</w:t>
            </w:r>
            <w:r w:rsidRPr="00A44650">
              <w:rPr>
                <w:rFonts w:ascii="Arial" w:hAnsi="Arial" w:cs="Arial"/>
                <w:b/>
              </w:rPr>
              <w:t>iti</w:t>
            </w:r>
            <w:r w:rsidRPr="00A44650">
              <w:rPr>
                <w:rFonts w:ascii="Arial" w:hAnsi="Arial" w:cs="Arial"/>
                <w:b/>
                <w:spacing w:val="1"/>
              </w:rPr>
              <w:t>o</w:t>
            </w:r>
            <w:r w:rsidRPr="00A44650">
              <w:rPr>
                <w:rFonts w:ascii="Arial" w:hAnsi="Arial" w:cs="Arial"/>
                <w:b/>
              </w:rPr>
              <w:t>n</w:t>
            </w:r>
            <w:r w:rsidRPr="00A44650">
              <w:rPr>
                <w:rFonts w:ascii="Arial" w:hAnsi="Arial" w:cs="Arial"/>
                <w:b/>
                <w:spacing w:val="1"/>
              </w:rPr>
              <w:t>a</w:t>
            </w:r>
            <w:r w:rsidRPr="00A44650">
              <w:rPr>
                <w:rFonts w:ascii="Arial" w:hAnsi="Arial" w:cs="Arial"/>
                <w:b/>
              </w:rPr>
              <w:t>l</w:t>
            </w:r>
            <w:r w:rsidRPr="00A4465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r</w:t>
            </w:r>
            <w:r w:rsidRPr="00A44650">
              <w:rPr>
                <w:rFonts w:ascii="Arial" w:hAnsi="Arial" w:cs="Arial"/>
                <w:b/>
              </w:rPr>
              <w:t>e</w:t>
            </w:r>
            <w:r w:rsidRPr="00A44650">
              <w:rPr>
                <w:rFonts w:ascii="Arial" w:hAnsi="Arial" w:cs="Arial"/>
                <w:b/>
                <w:spacing w:val="1"/>
              </w:rPr>
              <w:t>f</w:t>
            </w:r>
            <w:r w:rsidRPr="00A44650">
              <w:rPr>
                <w:rFonts w:ascii="Arial" w:hAnsi="Arial" w:cs="Arial"/>
                <w:b/>
              </w:rPr>
              <w:t>e</w:t>
            </w:r>
            <w:r w:rsidRPr="00A44650">
              <w:rPr>
                <w:rFonts w:ascii="Arial" w:hAnsi="Arial" w:cs="Arial"/>
                <w:b/>
                <w:spacing w:val="1"/>
              </w:rPr>
              <w:t>r</w:t>
            </w:r>
            <w:r w:rsidRPr="00A44650">
              <w:rPr>
                <w:rFonts w:ascii="Arial" w:hAnsi="Arial" w:cs="Arial"/>
                <w:b/>
              </w:rPr>
              <w:t>enc</w:t>
            </w:r>
            <w:r w:rsidRPr="00A44650">
              <w:rPr>
                <w:rFonts w:ascii="Arial" w:hAnsi="Arial" w:cs="Arial"/>
                <w:b/>
                <w:spacing w:val="1"/>
              </w:rPr>
              <w:t>e</w:t>
            </w:r>
            <w:r w:rsidRPr="00A44650">
              <w:rPr>
                <w:rFonts w:ascii="Arial" w:hAnsi="Arial" w:cs="Arial"/>
                <w:b/>
                <w:spacing w:val="-1"/>
              </w:rPr>
              <w:t>s</w:t>
            </w:r>
            <w:r w:rsidRPr="00A44650">
              <w:rPr>
                <w:rFonts w:ascii="Arial" w:hAnsi="Arial" w:cs="Arial"/>
                <w:b/>
              </w:rPr>
              <w:t>,</w:t>
            </w:r>
            <w:r w:rsidRPr="00A44650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44650">
              <w:rPr>
                <w:rFonts w:ascii="Arial" w:hAnsi="Arial" w:cs="Arial"/>
                <w:b/>
              </w:rPr>
              <w:t>ple</w:t>
            </w:r>
            <w:r w:rsidRPr="00A44650">
              <w:rPr>
                <w:rFonts w:ascii="Arial" w:hAnsi="Arial" w:cs="Arial"/>
                <w:b/>
                <w:spacing w:val="1"/>
              </w:rPr>
              <w:t>a</w:t>
            </w:r>
            <w:r w:rsidRPr="00A44650">
              <w:rPr>
                <w:rFonts w:ascii="Arial" w:hAnsi="Arial" w:cs="Arial"/>
                <w:b/>
                <w:spacing w:val="-1"/>
              </w:rPr>
              <w:t>s</w:t>
            </w:r>
            <w:r w:rsidRPr="00A44650">
              <w:rPr>
                <w:rFonts w:ascii="Arial" w:hAnsi="Arial" w:cs="Arial"/>
                <w:b/>
              </w:rPr>
              <w:t>e</w:t>
            </w:r>
            <w:r w:rsidRPr="00A4465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2"/>
              </w:rPr>
              <w:t>m</w:t>
            </w:r>
            <w:r w:rsidRPr="00A44650">
              <w:rPr>
                <w:rFonts w:ascii="Arial" w:hAnsi="Arial" w:cs="Arial"/>
                <w:b/>
              </w:rPr>
              <w:t>en</w:t>
            </w:r>
            <w:r w:rsidRPr="00A44650">
              <w:rPr>
                <w:rFonts w:ascii="Arial" w:hAnsi="Arial" w:cs="Arial"/>
                <w:b/>
                <w:spacing w:val="1"/>
              </w:rPr>
              <w:t>t</w:t>
            </w:r>
            <w:r w:rsidRPr="00A44650">
              <w:rPr>
                <w:rFonts w:ascii="Arial" w:hAnsi="Arial" w:cs="Arial"/>
                <w:b/>
              </w:rPr>
              <w:t>i</w:t>
            </w:r>
            <w:r w:rsidRPr="00A44650">
              <w:rPr>
                <w:rFonts w:ascii="Arial" w:hAnsi="Arial" w:cs="Arial"/>
                <w:b/>
                <w:spacing w:val="1"/>
              </w:rPr>
              <w:t>o</w:t>
            </w:r>
            <w:r w:rsidRPr="00A44650">
              <w:rPr>
                <w:rFonts w:ascii="Arial" w:hAnsi="Arial" w:cs="Arial"/>
                <w:b/>
              </w:rPr>
              <w:t xml:space="preserve">n </w:t>
            </w:r>
            <w:r w:rsidRPr="00A44650">
              <w:rPr>
                <w:rFonts w:ascii="Arial" w:hAnsi="Arial" w:cs="Arial"/>
                <w:b/>
                <w:spacing w:val="1"/>
              </w:rPr>
              <w:t>t</w:t>
            </w:r>
            <w:r w:rsidRPr="00A44650">
              <w:rPr>
                <w:rFonts w:ascii="Arial" w:hAnsi="Arial" w:cs="Arial"/>
                <w:b/>
              </w:rPr>
              <w:t>hem</w:t>
            </w:r>
            <w:r w:rsidRPr="00A4465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44650">
              <w:rPr>
                <w:rFonts w:ascii="Arial" w:hAnsi="Arial" w:cs="Arial"/>
                <w:b/>
              </w:rPr>
              <w:t>in</w:t>
            </w:r>
            <w:r w:rsidRPr="00A4465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t</w:t>
            </w:r>
            <w:r w:rsidRPr="00A44650">
              <w:rPr>
                <w:rFonts w:ascii="Arial" w:hAnsi="Arial" w:cs="Arial"/>
                <w:b/>
              </w:rPr>
              <w:t>he</w:t>
            </w:r>
            <w:r w:rsidRPr="00A4465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44650">
              <w:rPr>
                <w:rFonts w:ascii="Arial" w:hAnsi="Arial" w:cs="Arial"/>
                <w:b/>
              </w:rPr>
              <w:t>r</w:t>
            </w:r>
            <w:r w:rsidRPr="00A44650">
              <w:rPr>
                <w:rFonts w:ascii="Arial" w:hAnsi="Arial" w:cs="Arial"/>
                <w:b/>
                <w:spacing w:val="1"/>
              </w:rPr>
              <w:t>ev</w:t>
            </w:r>
            <w:r w:rsidRPr="00A44650">
              <w:rPr>
                <w:rFonts w:ascii="Arial" w:hAnsi="Arial" w:cs="Arial"/>
                <w:b/>
              </w:rPr>
              <w:t>iew</w:t>
            </w:r>
            <w:r w:rsidRPr="00A44650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fo</w:t>
            </w:r>
            <w:r w:rsidRPr="00A44650">
              <w:rPr>
                <w:rFonts w:ascii="Arial" w:hAnsi="Arial" w:cs="Arial"/>
                <w:b/>
                <w:spacing w:val="-2"/>
              </w:rPr>
              <w:t>r</w:t>
            </w:r>
            <w:r w:rsidRPr="00A44650">
              <w:rPr>
                <w:rFonts w:ascii="Arial" w:hAnsi="Arial" w:cs="Arial"/>
                <w:b/>
                <w:spacing w:val="2"/>
              </w:rPr>
              <w:t>m</w:t>
            </w:r>
            <w:r w:rsidRPr="00A44650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C05" w:rsidRPr="00A44650" w:rsidRDefault="006E72DC">
            <w:pPr>
              <w:spacing w:line="200" w:lineRule="exact"/>
              <w:ind w:left="102"/>
              <w:rPr>
                <w:rFonts w:ascii="Arial" w:hAnsi="Arial" w:cs="Arial"/>
              </w:rPr>
            </w:pPr>
            <w:r w:rsidRPr="00A44650">
              <w:rPr>
                <w:rFonts w:ascii="Arial" w:hAnsi="Arial" w:cs="Arial"/>
              </w:rPr>
              <w:t>C</w:t>
            </w:r>
            <w:r w:rsidRPr="00A44650">
              <w:rPr>
                <w:rFonts w:ascii="Arial" w:hAnsi="Arial" w:cs="Arial"/>
                <w:spacing w:val="1"/>
              </w:rPr>
              <w:t>on</w:t>
            </w:r>
            <w:r w:rsidRPr="00A44650">
              <w:rPr>
                <w:rFonts w:ascii="Arial" w:hAnsi="Arial" w:cs="Arial"/>
              </w:rPr>
              <w:t>sist</w:t>
            </w:r>
            <w:r w:rsidRPr="00A44650">
              <w:rPr>
                <w:rFonts w:ascii="Arial" w:hAnsi="Arial" w:cs="Arial"/>
                <w:spacing w:val="-1"/>
              </w:rPr>
              <w:t>e</w:t>
            </w:r>
            <w:r w:rsidRPr="00A44650">
              <w:rPr>
                <w:rFonts w:ascii="Arial" w:hAnsi="Arial" w:cs="Arial"/>
                <w:spacing w:val="1"/>
              </w:rPr>
              <w:t>n</w:t>
            </w:r>
            <w:r w:rsidRPr="00A44650">
              <w:rPr>
                <w:rFonts w:ascii="Arial" w:hAnsi="Arial" w:cs="Arial"/>
              </w:rPr>
              <w:t>t</w:t>
            </w:r>
            <w:r w:rsidRPr="00A44650">
              <w:rPr>
                <w:rFonts w:ascii="Arial" w:hAnsi="Arial" w:cs="Arial"/>
                <w:spacing w:val="-2"/>
              </w:rPr>
              <w:t>l</w:t>
            </w:r>
            <w:r w:rsidRPr="00A44650">
              <w:rPr>
                <w:rFonts w:ascii="Arial" w:hAnsi="Arial" w:cs="Arial"/>
              </w:rPr>
              <w:t>y</w:t>
            </w:r>
            <w:r w:rsidRPr="00A44650">
              <w:rPr>
                <w:rFonts w:ascii="Arial" w:hAnsi="Arial" w:cs="Arial"/>
                <w:spacing w:val="-1"/>
              </w:rPr>
              <w:t xml:space="preserve"> </w:t>
            </w:r>
            <w:r w:rsidRPr="00A44650">
              <w:rPr>
                <w:rFonts w:ascii="Arial" w:hAnsi="Arial" w:cs="Arial"/>
                <w:spacing w:val="1"/>
              </w:rPr>
              <w:t>u</w:t>
            </w:r>
            <w:r w:rsidRPr="00A44650">
              <w:rPr>
                <w:rFonts w:ascii="Arial" w:hAnsi="Arial" w:cs="Arial"/>
              </w:rPr>
              <w:t>se</w:t>
            </w:r>
            <w:r w:rsidRPr="00A44650">
              <w:rPr>
                <w:rFonts w:ascii="Arial" w:hAnsi="Arial" w:cs="Arial"/>
                <w:spacing w:val="-1"/>
              </w:rPr>
              <w:t xml:space="preserve"> c</w:t>
            </w:r>
            <w:r w:rsidRPr="00A44650">
              <w:rPr>
                <w:rFonts w:ascii="Arial" w:hAnsi="Arial" w:cs="Arial"/>
                <w:spacing w:val="1"/>
              </w:rPr>
              <w:t>o</w:t>
            </w:r>
            <w:r w:rsidRPr="00A44650">
              <w:rPr>
                <w:rFonts w:ascii="Arial" w:hAnsi="Arial" w:cs="Arial"/>
                <w:spacing w:val="-1"/>
              </w:rPr>
              <w:t>m</w:t>
            </w:r>
            <w:r w:rsidRPr="00A44650">
              <w:rPr>
                <w:rFonts w:ascii="Arial" w:hAnsi="Arial" w:cs="Arial"/>
                <w:spacing w:val="1"/>
              </w:rPr>
              <w:t>p</w:t>
            </w:r>
            <w:r w:rsidRPr="00A44650">
              <w:rPr>
                <w:rFonts w:ascii="Arial" w:hAnsi="Arial" w:cs="Arial"/>
              </w:rPr>
              <w:t xml:space="preserve">lete </w:t>
            </w:r>
            <w:r w:rsidRPr="00A44650">
              <w:rPr>
                <w:rFonts w:ascii="Arial" w:hAnsi="Arial" w:cs="Arial"/>
                <w:spacing w:val="1"/>
              </w:rPr>
              <w:t>o</w:t>
            </w:r>
            <w:r w:rsidRPr="00A44650">
              <w:rPr>
                <w:rFonts w:ascii="Arial" w:hAnsi="Arial" w:cs="Arial"/>
              </w:rPr>
              <w:t>r</w:t>
            </w:r>
            <w:r w:rsidRPr="00A44650">
              <w:rPr>
                <w:rFonts w:ascii="Arial" w:hAnsi="Arial" w:cs="Arial"/>
                <w:spacing w:val="-2"/>
              </w:rPr>
              <w:t xml:space="preserve"> </w:t>
            </w:r>
            <w:r w:rsidRPr="00A44650">
              <w:rPr>
                <w:rFonts w:ascii="Arial" w:hAnsi="Arial" w:cs="Arial"/>
              </w:rPr>
              <w:t>i</w:t>
            </w:r>
            <w:r w:rsidRPr="00A44650">
              <w:rPr>
                <w:rFonts w:ascii="Arial" w:hAnsi="Arial" w:cs="Arial"/>
                <w:spacing w:val="1"/>
              </w:rPr>
              <w:t>n</w:t>
            </w:r>
            <w:r w:rsidRPr="00A44650">
              <w:rPr>
                <w:rFonts w:ascii="Arial" w:hAnsi="Arial" w:cs="Arial"/>
                <w:spacing w:val="-1"/>
              </w:rPr>
              <w:t>com</w:t>
            </w:r>
            <w:r w:rsidRPr="00A44650">
              <w:rPr>
                <w:rFonts w:ascii="Arial" w:hAnsi="Arial" w:cs="Arial"/>
                <w:spacing w:val="1"/>
              </w:rPr>
              <w:t>p</w:t>
            </w:r>
            <w:r w:rsidRPr="00A44650">
              <w:rPr>
                <w:rFonts w:ascii="Arial" w:hAnsi="Arial" w:cs="Arial"/>
              </w:rPr>
              <w:t>lete j</w:t>
            </w:r>
            <w:r w:rsidRPr="00A44650">
              <w:rPr>
                <w:rFonts w:ascii="Arial" w:hAnsi="Arial" w:cs="Arial"/>
                <w:spacing w:val="1"/>
              </w:rPr>
              <w:t>ou</w:t>
            </w:r>
            <w:r w:rsidRPr="00A44650">
              <w:rPr>
                <w:rFonts w:ascii="Arial" w:hAnsi="Arial" w:cs="Arial"/>
                <w:spacing w:val="-2"/>
              </w:rPr>
              <w:t>r</w:t>
            </w:r>
            <w:r w:rsidRPr="00A44650">
              <w:rPr>
                <w:rFonts w:ascii="Arial" w:hAnsi="Arial" w:cs="Arial"/>
                <w:spacing w:val="1"/>
              </w:rPr>
              <w:t>n</w:t>
            </w:r>
            <w:r w:rsidRPr="00A44650">
              <w:rPr>
                <w:rFonts w:ascii="Arial" w:hAnsi="Arial" w:cs="Arial"/>
                <w:spacing w:val="-1"/>
              </w:rPr>
              <w:t>a</w:t>
            </w:r>
            <w:r w:rsidRPr="00A44650">
              <w:rPr>
                <w:rFonts w:ascii="Arial" w:hAnsi="Arial" w:cs="Arial"/>
              </w:rPr>
              <w:t>l</w:t>
            </w:r>
            <w:r w:rsidRPr="00A44650">
              <w:rPr>
                <w:rFonts w:ascii="Arial" w:hAnsi="Arial" w:cs="Arial"/>
                <w:spacing w:val="1"/>
              </w:rPr>
              <w:t xml:space="preserve"> </w:t>
            </w:r>
            <w:r w:rsidRPr="00A44650">
              <w:rPr>
                <w:rFonts w:ascii="Arial" w:hAnsi="Arial" w:cs="Arial"/>
              </w:rPr>
              <w:t>t</w:t>
            </w:r>
            <w:r w:rsidRPr="00A44650">
              <w:rPr>
                <w:rFonts w:ascii="Arial" w:hAnsi="Arial" w:cs="Arial"/>
                <w:spacing w:val="1"/>
              </w:rPr>
              <w:t>i</w:t>
            </w:r>
            <w:r w:rsidRPr="00A44650">
              <w:rPr>
                <w:rFonts w:ascii="Arial" w:hAnsi="Arial" w:cs="Arial"/>
                <w:spacing w:val="-2"/>
              </w:rPr>
              <w:t>t</w:t>
            </w:r>
            <w:r w:rsidRPr="00A44650">
              <w:rPr>
                <w:rFonts w:ascii="Arial" w:hAnsi="Arial" w:cs="Arial"/>
              </w:rPr>
              <w:t xml:space="preserve">les in </w:t>
            </w:r>
            <w:r w:rsidRPr="00A44650">
              <w:rPr>
                <w:rFonts w:ascii="Arial" w:hAnsi="Arial" w:cs="Arial"/>
                <w:spacing w:val="1"/>
              </w:rPr>
              <w:t>y</w:t>
            </w:r>
            <w:r w:rsidRPr="00A44650">
              <w:rPr>
                <w:rFonts w:ascii="Arial" w:hAnsi="Arial" w:cs="Arial"/>
                <w:spacing w:val="-1"/>
              </w:rPr>
              <w:t>o</w:t>
            </w:r>
            <w:r w:rsidRPr="00A44650">
              <w:rPr>
                <w:rFonts w:ascii="Arial" w:hAnsi="Arial" w:cs="Arial"/>
                <w:spacing w:val="1"/>
              </w:rPr>
              <w:t>u</w:t>
            </w:r>
            <w:r w:rsidRPr="00A44650">
              <w:rPr>
                <w:rFonts w:ascii="Arial" w:hAnsi="Arial" w:cs="Arial"/>
              </w:rPr>
              <w:t>r</w:t>
            </w:r>
            <w:r w:rsidRPr="00A44650">
              <w:rPr>
                <w:rFonts w:ascii="Arial" w:hAnsi="Arial" w:cs="Arial"/>
                <w:spacing w:val="1"/>
              </w:rPr>
              <w:t xml:space="preserve"> </w:t>
            </w:r>
            <w:r w:rsidRPr="00A44650">
              <w:rPr>
                <w:rFonts w:ascii="Arial" w:hAnsi="Arial" w:cs="Arial"/>
              </w:rPr>
              <w:t>r</w:t>
            </w:r>
            <w:r w:rsidRPr="00A44650">
              <w:rPr>
                <w:rFonts w:ascii="Arial" w:hAnsi="Arial" w:cs="Arial"/>
                <w:spacing w:val="-1"/>
              </w:rPr>
              <w:t>e</w:t>
            </w:r>
            <w:r w:rsidRPr="00A44650">
              <w:rPr>
                <w:rFonts w:ascii="Arial" w:hAnsi="Arial" w:cs="Arial"/>
              </w:rPr>
              <w:t>f</w:t>
            </w:r>
            <w:r w:rsidRPr="00A44650">
              <w:rPr>
                <w:rFonts w:ascii="Arial" w:hAnsi="Arial" w:cs="Arial"/>
                <w:spacing w:val="-1"/>
              </w:rPr>
              <w:t>e</w:t>
            </w:r>
            <w:r w:rsidRPr="00A44650">
              <w:rPr>
                <w:rFonts w:ascii="Arial" w:hAnsi="Arial" w:cs="Arial"/>
                <w:spacing w:val="-2"/>
              </w:rPr>
              <w:t>r</w:t>
            </w:r>
            <w:r w:rsidRPr="00A44650">
              <w:rPr>
                <w:rFonts w:ascii="Arial" w:hAnsi="Arial" w:cs="Arial"/>
                <w:spacing w:val="-1"/>
              </w:rPr>
              <w:t>e</w:t>
            </w:r>
            <w:r w:rsidRPr="00A44650">
              <w:rPr>
                <w:rFonts w:ascii="Arial" w:hAnsi="Arial" w:cs="Arial"/>
                <w:spacing w:val="1"/>
              </w:rPr>
              <w:t>n</w:t>
            </w:r>
            <w:r w:rsidRPr="00A44650">
              <w:rPr>
                <w:rFonts w:ascii="Arial" w:hAnsi="Arial" w:cs="Arial"/>
                <w:spacing w:val="-1"/>
              </w:rPr>
              <w:t>ce</w:t>
            </w:r>
            <w:r w:rsidRPr="00A44650">
              <w:rPr>
                <w:rFonts w:ascii="Arial" w:hAnsi="Arial" w:cs="Arial"/>
              </w:rPr>
              <w:t>s.</w:t>
            </w:r>
          </w:p>
          <w:p w:rsidR="00851C05" w:rsidRPr="00A44650" w:rsidRDefault="006E72DC">
            <w:pPr>
              <w:spacing w:before="30"/>
              <w:ind w:left="102"/>
              <w:rPr>
                <w:rFonts w:ascii="Arial" w:hAnsi="Arial" w:cs="Arial"/>
              </w:rPr>
            </w:pPr>
            <w:r w:rsidRPr="00A44650">
              <w:rPr>
                <w:rFonts w:ascii="Arial" w:hAnsi="Arial" w:cs="Arial"/>
              </w:rPr>
              <w:t>All</w:t>
            </w:r>
            <w:r w:rsidRPr="00A44650">
              <w:rPr>
                <w:rFonts w:ascii="Arial" w:hAnsi="Arial" w:cs="Arial"/>
                <w:spacing w:val="1"/>
              </w:rPr>
              <w:t xml:space="preserve"> </w:t>
            </w:r>
            <w:r w:rsidRPr="00A44650">
              <w:rPr>
                <w:rFonts w:ascii="Arial" w:hAnsi="Arial" w:cs="Arial"/>
              </w:rPr>
              <w:t>r</w:t>
            </w:r>
            <w:r w:rsidRPr="00A44650">
              <w:rPr>
                <w:rFonts w:ascii="Arial" w:hAnsi="Arial" w:cs="Arial"/>
                <w:spacing w:val="-1"/>
              </w:rPr>
              <w:t>e</w:t>
            </w:r>
            <w:r w:rsidRPr="00A44650">
              <w:rPr>
                <w:rFonts w:ascii="Arial" w:hAnsi="Arial" w:cs="Arial"/>
              </w:rPr>
              <w:t>f</w:t>
            </w:r>
            <w:r w:rsidRPr="00A44650">
              <w:rPr>
                <w:rFonts w:ascii="Arial" w:hAnsi="Arial" w:cs="Arial"/>
                <w:spacing w:val="-1"/>
              </w:rPr>
              <w:t>e</w:t>
            </w:r>
            <w:r w:rsidRPr="00A44650">
              <w:rPr>
                <w:rFonts w:ascii="Arial" w:hAnsi="Arial" w:cs="Arial"/>
              </w:rPr>
              <w:t>r</w:t>
            </w:r>
            <w:r w:rsidRPr="00A44650">
              <w:rPr>
                <w:rFonts w:ascii="Arial" w:hAnsi="Arial" w:cs="Arial"/>
                <w:spacing w:val="-1"/>
              </w:rPr>
              <w:t>e</w:t>
            </w:r>
            <w:r w:rsidRPr="00A44650">
              <w:rPr>
                <w:rFonts w:ascii="Arial" w:hAnsi="Arial" w:cs="Arial"/>
                <w:spacing w:val="1"/>
              </w:rPr>
              <w:t>n</w:t>
            </w:r>
            <w:r w:rsidRPr="00A44650">
              <w:rPr>
                <w:rFonts w:ascii="Arial" w:hAnsi="Arial" w:cs="Arial"/>
                <w:spacing w:val="-1"/>
              </w:rPr>
              <w:t>ce</w:t>
            </w:r>
            <w:r w:rsidRPr="00A44650">
              <w:rPr>
                <w:rFonts w:ascii="Arial" w:hAnsi="Arial" w:cs="Arial"/>
              </w:rPr>
              <w:t>s s</w:t>
            </w:r>
            <w:r w:rsidRPr="00A44650">
              <w:rPr>
                <w:rFonts w:ascii="Arial" w:hAnsi="Arial" w:cs="Arial"/>
                <w:spacing w:val="1"/>
              </w:rPr>
              <w:t>hou</w:t>
            </w:r>
            <w:r w:rsidRPr="00A44650">
              <w:rPr>
                <w:rFonts w:ascii="Arial" w:hAnsi="Arial" w:cs="Arial"/>
                <w:spacing w:val="-2"/>
              </w:rPr>
              <w:t>l</w:t>
            </w:r>
            <w:r w:rsidRPr="00A44650">
              <w:rPr>
                <w:rFonts w:ascii="Arial" w:hAnsi="Arial" w:cs="Arial"/>
              </w:rPr>
              <w:t>d</w:t>
            </w:r>
            <w:r w:rsidRPr="00A44650">
              <w:rPr>
                <w:rFonts w:ascii="Arial" w:hAnsi="Arial" w:cs="Arial"/>
                <w:spacing w:val="1"/>
              </w:rPr>
              <w:t xml:space="preserve"> b</w:t>
            </w:r>
            <w:r w:rsidRPr="00A44650">
              <w:rPr>
                <w:rFonts w:ascii="Arial" w:hAnsi="Arial" w:cs="Arial"/>
              </w:rPr>
              <w:t xml:space="preserve">e </w:t>
            </w:r>
            <w:r w:rsidRPr="00A44650">
              <w:rPr>
                <w:rFonts w:ascii="Arial" w:hAnsi="Arial" w:cs="Arial"/>
                <w:spacing w:val="-1"/>
              </w:rPr>
              <w:t>ex</w:t>
            </w:r>
            <w:r w:rsidRPr="00A44650">
              <w:rPr>
                <w:rFonts w:ascii="Arial" w:hAnsi="Arial" w:cs="Arial"/>
                <w:spacing w:val="1"/>
              </w:rPr>
              <w:t>p</w:t>
            </w:r>
            <w:r w:rsidRPr="00A44650">
              <w:rPr>
                <w:rFonts w:ascii="Arial" w:hAnsi="Arial" w:cs="Arial"/>
                <w:spacing w:val="-1"/>
              </w:rPr>
              <w:t>an</w:t>
            </w:r>
            <w:r w:rsidRPr="00A44650">
              <w:rPr>
                <w:rFonts w:ascii="Arial" w:hAnsi="Arial" w:cs="Arial"/>
                <w:spacing w:val="1"/>
              </w:rPr>
              <w:t>d</w:t>
            </w:r>
            <w:r w:rsidRPr="00A44650">
              <w:rPr>
                <w:rFonts w:ascii="Arial" w:hAnsi="Arial" w:cs="Arial"/>
                <w:spacing w:val="-1"/>
              </w:rPr>
              <w:t>e</w:t>
            </w:r>
            <w:r w:rsidRPr="00A44650">
              <w:rPr>
                <w:rFonts w:ascii="Arial" w:hAnsi="Arial" w:cs="Arial"/>
                <w:spacing w:val="1"/>
              </w:rPr>
              <w:t>d</w:t>
            </w:r>
            <w:r w:rsidRPr="00A44650">
              <w:rPr>
                <w:rFonts w:ascii="Arial" w:hAnsi="Arial" w:cs="Arial"/>
              </w:rPr>
              <w:t>,</w:t>
            </w:r>
            <w:r w:rsidRPr="00A44650">
              <w:rPr>
                <w:rFonts w:ascii="Arial" w:hAnsi="Arial" w:cs="Arial"/>
                <w:spacing w:val="1"/>
              </w:rPr>
              <w:t xml:space="preserve"> </w:t>
            </w:r>
            <w:r w:rsidRPr="00A44650">
              <w:rPr>
                <w:rFonts w:ascii="Arial" w:hAnsi="Arial" w:cs="Arial"/>
                <w:spacing w:val="-1"/>
              </w:rPr>
              <w:t>u</w:t>
            </w:r>
            <w:r w:rsidRPr="00A44650">
              <w:rPr>
                <w:rFonts w:ascii="Arial" w:hAnsi="Arial" w:cs="Arial"/>
                <w:spacing w:val="1"/>
              </w:rPr>
              <w:t>pd</w:t>
            </w:r>
            <w:r w:rsidRPr="00A44650">
              <w:rPr>
                <w:rFonts w:ascii="Arial" w:hAnsi="Arial" w:cs="Arial"/>
                <w:spacing w:val="-1"/>
              </w:rPr>
              <w:t>a</w:t>
            </w:r>
            <w:r w:rsidRPr="00A44650">
              <w:rPr>
                <w:rFonts w:ascii="Arial" w:hAnsi="Arial" w:cs="Arial"/>
              </w:rPr>
              <w:t>t</w:t>
            </w:r>
            <w:r w:rsidRPr="00A44650">
              <w:rPr>
                <w:rFonts w:ascii="Arial" w:hAnsi="Arial" w:cs="Arial"/>
                <w:spacing w:val="-3"/>
              </w:rPr>
              <w:t>e</w:t>
            </w:r>
            <w:r w:rsidRPr="00A44650">
              <w:rPr>
                <w:rFonts w:ascii="Arial" w:hAnsi="Arial" w:cs="Arial"/>
                <w:spacing w:val="1"/>
              </w:rPr>
              <w:t>d</w:t>
            </w:r>
            <w:r w:rsidRPr="00A44650">
              <w:rPr>
                <w:rFonts w:ascii="Arial" w:hAnsi="Arial" w:cs="Arial"/>
              </w:rPr>
              <w:t>,</w:t>
            </w:r>
            <w:r w:rsidRPr="00A44650">
              <w:rPr>
                <w:rFonts w:ascii="Arial" w:hAnsi="Arial" w:cs="Arial"/>
                <w:spacing w:val="1"/>
              </w:rPr>
              <w:t xml:space="preserve"> </w:t>
            </w:r>
            <w:r w:rsidRPr="00A44650">
              <w:rPr>
                <w:rFonts w:ascii="Arial" w:hAnsi="Arial" w:cs="Arial"/>
                <w:spacing w:val="-1"/>
              </w:rPr>
              <w:t>an</w:t>
            </w:r>
            <w:r w:rsidRPr="00A44650">
              <w:rPr>
                <w:rFonts w:ascii="Arial" w:hAnsi="Arial" w:cs="Arial"/>
              </w:rPr>
              <w:t>d</w:t>
            </w:r>
            <w:r w:rsidRPr="00A44650">
              <w:rPr>
                <w:rFonts w:ascii="Arial" w:hAnsi="Arial" w:cs="Arial"/>
                <w:spacing w:val="1"/>
              </w:rPr>
              <w:t xml:space="preserve"> </w:t>
            </w:r>
            <w:r w:rsidRPr="00A44650">
              <w:rPr>
                <w:rFonts w:ascii="Arial" w:hAnsi="Arial" w:cs="Arial"/>
              </w:rPr>
              <w:t>st</w:t>
            </w:r>
            <w:r w:rsidRPr="00A44650">
              <w:rPr>
                <w:rFonts w:ascii="Arial" w:hAnsi="Arial" w:cs="Arial"/>
                <w:spacing w:val="-1"/>
              </w:rPr>
              <w:t>an</w:t>
            </w:r>
            <w:r w:rsidRPr="00A44650">
              <w:rPr>
                <w:rFonts w:ascii="Arial" w:hAnsi="Arial" w:cs="Arial"/>
                <w:spacing w:val="1"/>
              </w:rPr>
              <w:t>d</w:t>
            </w:r>
            <w:r w:rsidRPr="00A44650">
              <w:rPr>
                <w:rFonts w:ascii="Arial" w:hAnsi="Arial" w:cs="Arial"/>
                <w:spacing w:val="-1"/>
              </w:rPr>
              <w:t>a</w:t>
            </w:r>
            <w:r w:rsidRPr="00A44650">
              <w:rPr>
                <w:rFonts w:ascii="Arial" w:hAnsi="Arial" w:cs="Arial"/>
              </w:rPr>
              <w:t>r</w:t>
            </w:r>
            <w:r w:rsidRPr="00A44650">
              <w:rPr>
                <w:rFonts w:ascii="Arial" w:hAnsi="Arial" w:cs="Arial"/>
                <w:spacing w:val="1"/>
              </w:rPr>
              <w:t>d</w:t>
            </w:r>
            <w:r w:rsidRPr="00A44650">
              <w:rPr>
                <w:rFonts w:ascii="Arial" w:hAnsi="Arial" w:cs="Arial"/>
              </w:rPr>
              <w:t>iz</w:t>
            </w:r>
            <w:r w:rsidRPr="00A44650">
              <w:rPr>
                <w:rFonts w:ascii="Arial" w:hAnsi="Arial" w:cs="Arial"/>
                <w:spacing w:val="-1"/>
              </w:rPr>
              <w:t>e</w:t>
            </w:r>
            <w:r w:rsidRPr="00A44650">
              <w:rPr>
                <w:rFonts w:ascii="Arial" w:hAnsi="Arial" w:cs="Arial"/>
                <w:spacing w:val="1"/>
              </w:rPr>
              <w:t>d</w:t>
            </w:r>
            <w:r w:rsidRPr="00A44650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C05" w:rsidRPr="00A44650" w:rsidRDefault="006E6E62" w:rsidP="006E6E62">
            <w:pPr>
              <w:ind w:firstLine="775"/>
              <w:jc w:val="both"/>
              <w:rPr>
                <w:rFonts w:ascii="Arial" w:hAnsi="Arial" w:cs="Arial"/>
              </w:rPr>
            </w:pPr>
            <w:r w:rsidRPr="00A44650">
              <w:rPr>
                <w:rFonts w:ascii="Arial" w:hAnsi="Arial" w:cs="Arial"/>
              </w:rPr>
              <w:t xml:space="preserve"> Ok.</w:t>
            </w:r>
          </w:p>
        </w:tc>
      </w:tr>
      <w:tr w:rsidR="00851C05" w:rsidRPr="00A44650">
        <w:trPr>
          <w:trHeight w:hRule="exact" w:val="699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C05" w:rsidRPr="00A44650" w:rsidRDefault="006E72DC">
            <w:pPr>
              <w:spacing w:before="4" w:line="220" w:lineRule="exact"/>
              <w:ind w:left="460" w:right="364"/>
              <w:rPr>
                <w:rFonts w:ascii="Arial" w:hAnsi="Arial" w:cs="Arial"/>
              </w:rPr>
            </w:pPr>
            <w:r w:rsidRPr="00A44650">
              <w:rPr>
                <w:rFonts w:ascii="Arial" w:hAnsi="Arial" w:cs="Arial"/>
                <w:b/>
                <w:spacing w:val="-1"/>
              </w:rPr>
              <w:t>I</w:t>
            </w:r>
            <w:r w:rsidRPr="00A44650">
              <w:rPr>
                <w:rFonts w:ascii="Arial" w:hAnsi="Arial" w:cs="Arial"/>
                <w:b/>
              </w:rPr>
              <w:t>s</w:t>
            </w:r>
            <w:r w:rsidRPr="00A4465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t</w:t>
            </w:r>
            <w:r w:rsidRPr="00A44650">
              <w:rPr>
                <w:rFonts w:ascii="Arial" w:hAnsi="Arial" w:cs="Arial"/>
                <w:b/>
              </w:rPr>
              <w:t>he</w:t>
            </w:r>
            <w:r w:rsidRPr="00A4465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44650">
              <w:rPr>
                <w:rFonts w:ascii="Arial" w:hAnsi="Arial" w:cs="Arial"/>
                <w:b/>
              </w:rPr>
              <w:t>l</w:t>
            </w:r>
            <w:r w:rsidRPr="00A44650">
              <w:rPr>
                <w:rFonts w:ascii="Arial" w:hAnsi="Arial" w:cs="Arial"/>
                <w:b/>
                <w:spacing w:val="1"/>
              </w:rPr>
              <w:t>a</w:t>
            </w:r>
            <w:r w:rsidRPr="00A44650">
              <w:rPr>
                <w:rFonts w:ascii="Arial" w:hAnsi="Arial" w:cs="Arial"/>
                <w:b/>
              </w:rPr>
              <w:t>n</w:t>
            </w:r>
            <w:r w:rsidRPr="00A44650">
              <w:rPr>
                <w:rFonts w:ascii="Arial" w:hAnsi="Arial" w:cs="Arial"/>
                <w:b/>
                <w:spacing w:val="1"/>
              </w:rPr>
              <w:t>g</w:t>
            </w:r>
            <w:r w:rsidRPr="00A44650">
              <w:rPr>
                <w:rFonts w:ascii="Arial" w:hAnsi="Arial" w:cs="Arial"/>
                <w:b/>
              </w:rPr>
              <w:t>u</w:t>
            </w:r>
            <w:r w:rsidRPr="00A44650">
              <w:rPr>
                <w:rFonts w:ascii="Arial" w:hAnsi="Arial" w:cs="Arial"/>
                <w:b/>
                <w:spacing w:val="1"/>
              </w:rPr>
              <w:t>ag</w:t>
            </w:r>
            <w:r w:rsidRPr="00A44650">
              <w:rPr>
                <w:rFonts w:ascii="Arial" w:hAnsi="Arial" w:cs="Arial"/>
                <w:b/>
              </w:rPr>
              <w:t>e/</w:t>
            </w:r>
            <w:r w:rsidRPr="00A44650">
              <w:rPr>
                <w:rFonts w:ascii="Arial" w:hAnsi="Arial" w:cs="Arial"/>
                <w:b/>
                <w:spacing w:val="-1"/>
              </w:rPr>
              <w:t>E</w:t>
            </w:r>
            <w:r w:rsidRPr="00A44650">
              <w:rPr>
                <w:rFonts w:ascii="Arial" w:hAnsi="Arial" w:cs="Arial"/>
                <w:b/>
              </w:rPr>
              <w:t>n</w:t>
            </w:r>
            <w:r w:rsidRPr="00A44650">
              <w:rPr>
                <w:rFonts w:ascii="Arial" w:hAnsi="Arial" w:cs="Arial"/>
                <w:b/>
                <w:spacing w:val="1"/>
              </w:rPr>
              <w:t>g</w:t>
            </w:r>
            <w:r w:rsidRPr="00A44650">
              <w:rPr>
                <w:rFonts w:ascii="Arial" w:hAnsi="Arial" w:cs="Arial"/>
                <w:b/>
              </w:rPr>
              <w:t>l</w:t>
            </w:r>
            <w:r w:rsidRPr="00A44650">
              <w:rPr>
                <w:rFonts w:ascii="Arial" w:hAnsi="Arial" w:cs="Arial"/>
                <w:b/>
                <w:spacing w:val="2"/>
              </w:rPr>
              <w:t>i</w:t>
            </w:r>
            <w:r w:rsidRPr="00A44650">
              <w:rPr>
                <w:rFonts w:ascii="Arial" w:hAnsi="Arial" w:cs="Arial"/>
                <w:b/>
                <w:spacing w:val="-1"/>
              </w:rPr>
              <w:t>s</w:t>
            </w:r>
            <w:r w:rsidRPr="00A44650">
              <w:rPr>
                <w:rFonts w:ascii="Arial" w:hAnsi="Arial" w:cs="Arial"/>
                <w:b/>
              </w:rPr>
              <w:t>h</w:t>
            </w:r>
            <w:r w:rsidRPr="00A44650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2"/>
              </w:rPr>
              <w:t>q</w:t>
            </w:r>
            <w:r w:rsidRPr="00A44650">
              <w:rPr>
                <w:rFonts w:ascii="Arial" w:hAnsi="Arial" w:cs="Arial"/>
                <w:b/>
              </w:rPr>
              <w:t>u</w:t>
            </w:r>
            <w:r w:rsidRPr="00A44650">
              <w:rPr>
                <w:rFonts w:ascii="Arial" w:hAnsi="Arial" w:cs="Arial"/>
                <w:b/>
                <w:spacing w:val="1"/>
              </w:rPr>
              <w:t>a</w:t>
            </w:r>
            <w:r w:rsidRPr="00A44650">
              <w:rPr>
                <w:rFonts w:ascii="Arial" w:hAnsi="Arial" w:cs="Arial"/>
                <w:b/>
              </w:rPr>
              <w:t>lity</w:t>
            </w:r>
            <w:r w:rsidRPr="00A4465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o</w:t>
            </w:r>
            <w:r w:rsidRPr="00A44650">
              <w:rPr>
                <w:rFonts w:ascii="Arial" w:hAnsi="Arial" w:cs="Arial"/>
                <w:b/>
              </w:rPr>
              <w:t>f</w:t>
            </w:r>
            <w:r w:rsidRPr="00A4465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t</w:t>
            </w:r>
            <w:r w:rsidRPr="00A44650">
              <w:rPr>
                <w:rFonts w:ascii="Arial" w:hAnsi="Arial" w:cs="Arial"/>
                <w:b/>
              </w:rPr>
              <w:t>he</w:t>
            </w:r>
            <w:r w:rsidRPr="00A4465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1"/>
              </w:rPr>
              <w:t>a</w:t>
            </w:r>
            <w:r w:rsidRPr="00A44650">
              <w:rPr>
                <w:rFonts w:ascii="Arial" w:hAnsi="Arial" w:cs="Arial"/>
                <w:b/>
              </w:rPr>
              <w:t>r</w:t>
            </w:r>
            <w:r w:rsidRPr="00A44650">
              <w:rPr>
                <w:rFonts w:ascii="Arial" w:hAnsi="Arial" w:cs="Arial"/>
                <w:b/>
                <w:spacing w:val="1"/>
              </w:rPr>
              <w:t>t</w:t>
            </w:r>
            <w:r w:rsidRPr="00A44650">
              <w:rPr>
                <w:rFonts w:ascii="Arial" w:hAnsi="Arial" w:cs="Arial"/>
                <w:b/>
              </w:rPr>
              <w:t>icle</w:t>
            </w:r>
            <w:r w:rsidRPr="00A4465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-1"/>
              </w:rPr>
              <w:t>s</w:t>
            </w:r>
            <w:r w:rsidRPr="00A44650">
              <w:rPr>
                <w:rFonts w:ascii="Arial" w:hAnsi="Arial" w:cs="Arial"/>
                <w:b/>
              </w:rPr>
              <w:t>uit</w:t>
            </w:r>
            <w:r w:rsidRPr="00A44650">
              <w:rPr>
                <w:rFonts w:ascii="Arial" w:hAnsi="Arial" w:cs="Arial"/>
                <w:b/>
                <w:spacing w:val="1"/>
              </w:rPr>
              <w:t>a</w:t>
            </w:r>
            <w:r w:rsidRPr="00A44650">
              <w:rPr>
                <w:rFonts w:ascii="Arial" w:hAnsi="Arial" w:cs="Arial"/>
                <w:b/>
              </w:rPr>
              <w:t xml:space="preserve">ble </w:t>
            </w:r>
            <w:r w:rsidRPr="00A44650">
              <w:rPr>
                <w:rFonts w:ascii="Arial" w:hAnsi="Arial" w:cs="Arial"/>
                <w:b/>
                <w:spacing w:val="1"/>
              </w:rPr>
              <w:t>fo</w:t>
            </w:r>
            <w:r w:rsidRPr="00A44650">
              <w:rPr>
                <w:rFonts w:ascii="Arial" w:hAnsi="Arial" w:cs="Arial"/>
                <w:b/>
              </w:rPr>
              <w:t>r</w:t>
            </w:r>
            <w:r w:rsidRPr="00A4465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44650">
              <w:rPr>
                <w:rFonts w:ascii="Arial" w:hAnsi="Arial" w:cs="Arial"/>
                <w:b/>
                <w:spacing w:val="-1"/>
              </w:rPr>
              <w:t>s</w:t>
            </w:r>
            <w:r w:rsidRPr="00A44650">
              <w:rPr>
                <w:rFonts w:ascii="Arial" w:hAnsi="Arial" w:cs="Arial"/>
                <w:b/>
              </w:rPr>
              <w:t>ch</w:t>
            </w:r>
            <w:r w:rsidRPr="00A44650">
              <w:rPr>
                <w:rFonts w:ascii="Arial" w:hAnsi="Arial" w:cs="Arial"/>
                <w:b/>
                <w:spacing w:val="1"/>
              </w:rPr>
              <w:t>o</w:t>
            </w:r>
            <w:r w:rsidRPr="00A44650">
              <w:rPr>
                <w:rFonts w:ascii="Arial" w:hAnsi="Arial" w:cs="Arial"/>
                <w:b/>
              </w:rPr>
              <w:t>l</w:t>
            </w:r>
            <w:r w:rsidRPr="00A44650">
              <w:rPr>
                <w:rFonts w:ascii="Arial" w:hAnsi="Arial" w:cs="Arial"/>
                <w:b/>
                <w:spacing w:val="1"/>
              </w:rPr>
              <w:t>a</w:t>
            </w:r>
            <w:r w:rsidRPr="00A44650">
              <w:rPr>
                <w:rFonts w:ascii="Arial" w:hAnsi="Arial" w:cs="Arial"/>
                <w:b/>
              </w:rPr>
              <w:t>rly</w:t>
            </w:r>
            <w:r w:rsidRPr="00A4465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44650">
              <w:rPr>
                <w:rFonts w:ascii="Arial" w:hAnsi="Arial" w:cs="Arial"/>
                <w:b/>
              </w:rPr>
              <w:t>c</w:t>
            </w:r>
            <w:r w:rsidRPr="00A44650">
              <w:rPr>
                <w:rFonts w:ascii="Arial" w:hAnsi="Arial" w:cs="Arial"/>
                <w:b/>
                <w:spacing w:val="-1"/>
              </w:rPr>
              <w:t>o</w:t>
            </w:r>
            <w:r w:rsidRPr="00A44650">
              <w:rPr>
                <w:rFonts w:ascii="Arial" w:hAnsi="Arial" w:cs="Arial"/>
                <w:b/>
                <w:spacing w:val="2"/>
              </w:rPr>
              <w:t>mm</w:t>
            </w:r>
            <w:r w:rsidRPr="00A44650">
              <w:rPr>
                <w:rFonts w:ascii="Arial" w:hAnsi="Arial" w:cs="Arial"/>
                <w:b/>
              </w:rPr>
              <w:t>u</w:t>
            </w:r>
            <w:r w:rsidRPr="00A44650">
              <w:rPr>
                <w:rFonts w:ascii="Arial" w:hAnsi="Arial" w:cs="Arial"/>
                <w:b/>
                <w:spacing w:val="-1"/>
              </w:rPr>
              <w:t>n</w:t>
            </w:r>
            <w:r w:rsidRPr="00A44650">
              <w:rPr>
                <w:rFonts w:ascii="Arial" w:hAnsi="Arial" w:cs="Arial"/>
                <w:b/>
              </w:rPr>
              <w:t>ic</w:t>
            </w:r>
            <w:r w:rsidRPr="00A44650">
              <w:rPr>
                <w:rFonts w:ascii="Arial" w:hAnsi="Arial" w:cs="Arial"/>
                <w:b/>
                <w:spacing w:val="1"/>
              </w:rPr>
              <w:t>at</w:t>
            </w:r>
            <w:r w:rsidRPr="00A44650">
              <w:rPr>
                <w:rFonts w:ascii="Arial" w:hAnsi="Arial" w:cs="Arial"/>
                <w:b/>
              </w:rPr>
              <w:t>i</w:t>
            </w:r>
            <w:r w:rsidRPr="00A44650">
              <w:rPr>
                <w:rFonts w:ascii="Arial" w:hAnsi="Arial" w:cs="Arial"/>
                <w:b/>
                <w:spacing w:val="1"/>
              </w:rPr>
              <w:t>o</w:t>
            </w:r>
            <w:r w:rsidRPr="00A44650">
              <w:rPr>
                <w:rFonts w:ascii="Arial" w:hAnsi="Arial" w:cs="Arial"/>
                <w:b/>
                <w:spacing w:val="-3"/>
              </w:rPr>
              <w:t>n</w:t>
            </w:r>
            <w:r w:rsidRPr="00A44650">
              <w:rPr>
                <w:rFonts w:ascii="Arial" w:hAnsi="Arial" w:cs="Arial"/>
                <w:b/>
                <w:spacing w:val="-1"/>
              </w:rPr>
              <w:t>s</w:t>
            </w:r>
            <w:r w:rsidRPr="00A44650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C05" w:rsidRPr="00A44650" w:rsidRDefault="006E72DC">
            <w:pPr>
              <w:spacing w:line="200" w:lineRule="exact"/>
              <w:ind w:left="102"/>
              <w:rPr>
                <w:rFonts w:ascii="Arial" w:hAnsi="Arial" w:cs="Arial"/>
              </w:rPr>
            </w:pPr>
            <w:r w:rsidRPr="00A44650">
              <w:rPr>
                <w:rFonts w:ascii="Arial" w:hAnsi="Arial" w:cs="Arial"/>
                <w:spacing w:val="1"/>
              </w:rPr>
              <w:t>P</w:t>
            </w:r>
            <w:r w:rsidRPr="00A44650">
              <w:rPr>
                <w:rFonts w:ascii="Arial" w:hAnsi="Arial" w:cs="Arial"/>
              </w:rPr>
              <w:t>r</w:t>
            </w:r>
            <w:r w:rsidRPr="00A44650">
              <w:rPr>
                <w:rFonts w:ascii="Arial" w:hAnsi="Arial" w:cs="Arial"/>
                <w:spacing w:val="1"/>
              </w:rPr>
              <w:t>o</w:t>
            </w:r>
            <w:r w:rsidRPr="00A44650">
              <w:rPr>
                <w:rFonts w:ascii="Arial" w:hAnsi="Arial" w:cs="Arial"/>
              </w:rPr>
              <w:t>f</w:t>
            </w:r>
            <w:r w:rsidRPr="00A44650">
              <w:rPr>
                <w:rFonts w:ascii="Arial" w:hAnsi="Arial" w:cs="Arial"/>
                <w:spacing w:val="-1"/>
              </w:rPr>
              <w:t>e</w:t>
            </w:r>
            <w:r w:rsidRPr="00A44650">
              <w:rPr>
                <w:rFonts w:ascii="Arial" w:hAnsi="Arial" w:cs="Arial"/>
              </w:rPr>
              <w:t>s</w:t>
            </w:r>
            <w:r w:rsidRPr="00A44650">
              <w:rPr>
                <w:rFonts w:ascii="Arial" w:hAnsi="Arial" w:cs="Arial"/>
                <w:spacing w:val="-1"/>
              </w:rPr>
              <w:t>s</w:t>
            </w:r>
            <w:r w:rsidRPr="00A44650">
              <w:rPr>
                <w:rFonts w:ascii="Arial" w:hAnsi="Arial" w:cs="Arial"/>
              </w:rPr>
              <w:t>i</w:t>
            </w:r>
            <w:r w:rsidRPr="00A44650">
              <w:rPr>
                <w:rFonts w:ascii="Arial" w:hAnsi="Arial" w:cs="Arial"/>
                <w:spacing w:val="1"/>
              </w:rPr>
              <w:t>on</w:t>
            </w:r>
            <w:r w:rsidRPr="00A44650">
              <w:rPr>
                <w:rFonts w:ascii="Arial" w:hAnsi="Arial" w:cs="Arial"/>
                <w:spacing w:val="-1"/>
              </w:rPr>
              <w:t>a</w:t>
            </w:r>
            <w:r w:rsidRPr="00A44650">
              <w:rPr>
                <w:rFonts w:ascii="Arial" w:hAnsi="Arial" w:cs="Arial"/>
              </w:rPr>
              <w:t>l</w:t>
            </w:r>
            <w:r w:rsidRPr="00A44650">
              <w:rPr>
                <w:rFonts w:ascii="Arial" w:hAnsi="Arial" w:cs="Arial"/>
                <w:spacing w:val="1"/>
              </w:rPr>
              <w:t xml:space="preserve"> </w:t>
            </w:r>
            <w:r w:rsidRPr="00A44650">
              <w:rPr>
                <w:rFonts w:ascii="Arial" w:hAnsi="Arial" w:cs="Arial"/>
                <w:spacing w:val="-3"/>
              </w:rPr>
              <w:t>c</w:t>
            </w:r>
            <w:r w:rsidRPr="00A44650">
              <w:rPr>
                <w:rFonts w:ascii="Arial" w:hAnsi="Arial" w:cs="Arial"/>
                <w:spacing w:val="1"/>
              </w:rPr>
              <w:t>o</w:t>
            </w:r>
            <w:r w:rsidRPr="00A44650">
              <w:rPr>
                <w:rFonts w:ascii="Arial" w:hAnsi="Arial" w:cs="Arial"/>
                <w:spacing w:val="-1"/>
              </w:rPr>
              <w:t>p</w:t>
            </w:r>
            <w:r w:rsidRPr="00A44650">
              <w:rPr>
                <w:rFonts w:ascii="Arial" w:hAnsi="Arial" w:cs="Arial"/>
                <w:spacing w:val="1"/>
              </w:rPr>
              <w:t>y</w:t>
            </w:r>
            <w:r w:rsidRPr="00A44650">
              <w:rPr>
                <w:rFonts w:ascii="Arial" w:hAnsi="Arial" w:cs="Arial"/>
                <w:spacing w:val="-1"/>
              </w:rPr>
              <w:t>e</w:t>
            </w:r>
            <w:r w:rsidRPr="00A44650">
              <w:rPr>
                <w:rFonts w:ascii="Arial" w:hAnsi="Arial" w:cs="Arial"/>
                <w:spacing w:val="1"/>
              </w:rPr>
              <w:t>d</w:t>
            </w:r>
            <w:r w:rsidRPr="00A44650">
              <w:rPr>
                <w:rFonts w:ascii="Arial" w:hAnsi="Arial" w:cs="Arial"/>
              </w:rPr>
              <w:t>i</w:t>
            </w:r>
            <w:r w:rsidRPr="00A44650">
              <w:rPr>
                <w:rFonts w:ascii="Arial" w:hAnsi="Arial" w:cs="Arial"/>
                <w:spacing w:val="1"/>
              </w:rPr>
              <w:t>t</w:t>
            </w:r>
            <w:r w:rsidRPr="00A44650">
              <w:rPr>
                <w:rFonts w:ascii="Arial" w:hAnsi="Arial" w:cs="Arial"/>
                <w:spacing w:val="-2"/>
              </w:rPr>
              <w:t>i</w:t>
            </w:r>
            <w:r w:rsidRPr="00A44650">
              <w:rPr>
                <w:rFonts w:ascii="Arial" w:hAnsi="Arial" w:cs="Arial"/>
                <w:spacing w:val="1"/>
              </w:rPr>
              <w:t>n</w:t>
            </w:r>
            <w:r w:rsidRPr="00A44650">
              <w:rPr>
                <w:rFonts w:ascii="Arial" w:hAnsi="Arial" w:cs="Arial"/>
              </w:rPr>
              <w:t>g</w:t>
            </w:r>
            <w:r w:rsidRPr="00A44650">
              <w:rPr>
                <w:rFonts w:ascii="Arial" w:hAnsi="Arial" w:cs="Arial"/>
                <w:spacing w:val="-1"/>
              </w:rPr>
              <w:t xml:space="preserve"> </w:t>
            </w:r>
            <w:r w:rsidRPr="00A44650">
              <w:rPr>
                <w:rFonts w:ascii="Arial" w:hAnsi="Arial" w:cs="Arial"/>
              </w:rPr>
              <w:t>is e</w:t>
            </w:r>
            <w:r w:rsidRPr="00A44650">
              <w:rPr>
                <w:rFonts w:ascii="Arial" w:hAnsi="Arial" w:cs="Arial"/>
                <w:spacing w:val="-1"/>
              </w:rPr>
              <w:t>s</w:t>
            </w:r>
            <w:r w:rsidRPr="00A44650">
              <w:rPr>
                <w:rFonts w:ascii="Arial" w:hAnsi="Arial" w:cs="Arial"/>
              </w:rPr>
              <w:t>s</w:t>
            </w:r>
            <w:r w:rsidRPr="00A44650">
              <w:rPr>
                <w:rFonts w:ascii="Arial" w:hAnsi="Arial" w:cs="Arial"/>
                <w:spacing w:val="-1"/>
              </w:rPr>
              <w:t>e</w:t>
            </w:r>
            <w:r w:rsidRPr="00A44650">
              <w:rPr>
                <w:rFonts w:ascii="Arial" w:hAnsi="Arial" w:cs="Arial"/>
                <w:spacing w:val="1"/>
              </w:rPr>
              <w:t>n</w:t>
            </w:r>
            <w:r w:rsidRPr="00A44650">
              <w:rPr>
                <w:rFonts w:ascii="Arial" w:hAnsi="Arial" w:cs="Arial"/>
              </w:rPr>
              <w:t>t</w:t>
            </w:r>
            <w:r w:rsidRPr="00A44650">
              <w:rPr>
                <w:rFonts w:ascii="Arial" w:hAnsi="Arial" w:cs="Arial"/>
                <w:spacing w:val="1"/>
              </w:rPr>
              <w:t>i</w:t>
            </w:r>
            <w:r w:rsidRPr="00A44650">
              <w:rPr>
                <w:rFonts w:ascii="Arial" w:hAnsi="Arial" w:cs="Arial"/>
                <w:spacing w:val="-1"/>
              </w:rPr>
              <w:t>a</w:t>
            </w:r>
            <w:r w:rsidRPr="00A44650">
              <w:rPr>
                <w:rFonts w:ascii="Arial" w:hAnsi="Arial" w:cs="Arial"/>
              </w:rPr>
              <w:t>l</w:t>
            </w:r>
            <w:r w:rsidRPr="00A44650">
              <w:rPr>
                <w:rFonts w:ascii="Arial" w:hAnsi="Arial" w:cs="Arial"/>
                <w:spacing w:val="1"/>
              </w:rPr>
              <w:t xml:space="preserve"> </w:t>
            </w:r>
            <w:r w:rsidRPr="00A44650">
              <w:rPr>
                <w:rFonts w:ascii="Arial" w:hAnsi="Arial" w:cs="Arial"/>
              </w:rPr>
              <w:t>to</w:t>
            </w:r>
            <w:r w:rsidRPr="00A44650">
              <w:rPr>
                <w:rFonts w:ascii="Arial" w:hAnsi="Arial" w:cs="Arial"/>
                <w:spacing w:val="2"/>
              </w:rPr>
              <w:t xml:space="preserve"> </w:t>
            </w:r>
            <w:r w:rsidRPr="00A44650">
              <w:rPr>
                <w:rFonts w:ascii="Arial" w:hAnsi="Arial" w:cs="Arial"/>
                <w:spacing w:val="-1"/>
              </w:rPr>
              <w:t>e</w:t>
            </w:r>
            <w:r w:rsidRPr="00A44650">
              <w:rPr>
                <w:rFonts w:ascii="Arial" w:hAnsi="Arial" w:cs="Arial"/>
                <w:spacing w:val="1"/>
              </w:rPr>
              <w:t>n</w:t>
            </w:r>
            <w:r w:rsidRPr="00A44650">
              <w:rPr>
                <w:rFonts w:ascii="Arial" w:hAnsi="Arial" w:cs="Arial"/>
                <w:spacing w:val="-3"/>
              </w:rPr>
              <w:t>s</w:t>
            </w:r>
            <w:r w:rsidRPr="00A44650">
              <w:rPr>
                <w:rFonts w:ascii="Arial" w:hAnsi="Arial" w:cs="Arial"/>
                <w:spacing w:val="1"/>
              </w:rPr>
              <w:t>u</w:t>
            </w:r>
            <w:r w:rsidRPr="00A44650">
              <w:rPr>
                <w:rFonts w:ascii="Arial" w:hAnsi="Arial" w:cs="Arial"/>
              </w:rPr>
              <w:t>re t</w:t>
            </w:r>
            <w:r w:rsidRPr="00A44650">
              <w:rPr>
                <w:rFonts w:ascii="Arial" w:hAnsi="Arial" w:cs="Arial"/>
                <w:spacing w:val="1"/>
              </w:rPr>
              <w:t>h</w:t>
            </w:r>
            <w:r w:rsidRPr="00A44650">
              <w:rPr>
                <w:rFonts w:ascii="Arial" w:hAnsi="Arial" w:cs="Arial"/>
              </w:rPr>
              <w:t xml:space="preserve">e </w:t>
            </w:r>
            <w:r w:rsidRPr="00A44650">
              <w:rPr>
                <w:rFonts w:ascii="Arial" w:hAnsi="Arial" w:cs="Arial"/>
                <w:spacing w:val="-1"/>
              </w:rPr>
              <w:t>man</w:t>
            </w:r>
            <w:r w:rsidRPr="00A44650">
              <w:rPr>
                <w:rFonts w:ascii="Arial" w:hAnsi="Arial" w:cs="Arial"/>
                <w:spacing w:val="1"/>
              </w:rPr>
              <w:t>u</w:t>
            </w:r>
            <w:r w:rsidRPr="00A44650">
              <w:rPr>
                <w:rFonts w:ascii="Arial" w:hAnsi="Arial" w:cs="Arial"/>
              </w:rPr>
              <w:t>s</w:t>
            </w:r>
            <w:r w:rsidRPr="00A44650">
              <w:rPr>
                <w:rFonts w:ascii="Arial" w:hAnsi="Arial" w:cs="Arial"/>
                <w:spacing w:val="-1"/>
              </w:rPr>
              <w:t>c</w:t>
            </w:r>
            <w:r w:rsidRPr="00A44650">
              <w:rPr>
                <w:rFonts w:ascii="Arial" w:hAnsi="Arial" w:cs="Arial"/>
              </w:rPr>
              <w:t>ri</w:t>
            </w:r>
            <w:r w:rsidRPr="00A44650">
              <w:rPr>
                <w:rFonts w:ascii="Arial" w:hAnsi="Arial" w:cs="Arial"/>
                <w:spacing w:val="1"/>
              </w:rPr>
              <w:t>p</w:t>
            </w:r>
            <w:r w:rsidRPr="00A44650">
              <w:rPr>
                <w:rFonts w:ascii="Arial" w:hAnsi="Arial" w:cs="Arial"/>
              </w:rPr>
              <w:t>t</w:t>
            </w:r>
            <w:r w:rsidRPr="00A44650">
              <w:rPr>
                <w:rFonts w:ascii="Arial" w:hAnsi="Arial" w:cs="Arial"/>
                <w:spacing w:val="1"/>
              </w:rPr>
              <w:t xml:space="preserve"> </w:t>
            </w:r>
            <w:r w:rsidRPr="00A44650">
              <w:rPr>
                <w:rFonts w:ascii="Arial" w:hAnsi="Arial" w:cs="Arial"/>
                <w:spacing w:val="-1"/>
              </w:rPr>
              <w:t>mee</w:t>
            </w:r>
            <w:r w:rsidRPr="00A44650">
              <w:rPr>
                <w:rFonts w:ascii="Arial" w:hAnsi="Arial" w:cs="Arial"/>
              </w:rPr>
              <w:t xml:space="preserve">ts </w:t>
            </w:r>
            <w:r w:rsidRPr="00A44650">
              <w:rPr>
                <w:rFonts w:ascii="Arial" w:hAnsi="Arial" w:cs="Arial"/>
                <w:spacing w:val="1"/>
              </w:rPr>
              <w:t>th</w:t>
            </w:r>
            <w:r w:rsidRPr="00A44650">
              <w:rPr>
                <w:rFonts w:ascii="Arial" w:hAnsi="Arial" w:cs="Arial"/>
              </w:rPr>
              <w:t xml:space="preserve">e </w:t>
            </w:r>
            <w:r w:rsidRPr="00A44650">
              <w:rPr>
                <w:rFonts w:ascii="Arial" w:hAnsi="Arial" w:cs="Arial"/>
                <w:spacing w:val="-2"/>
              </w:rPr>
              <w:t>j</w:t>
            </w:r>
            <w:r w:rsidRPr="00A44650">
              <w:rPr>
                <w:rFonts w:ascii="Arial" w:hAnsi="Arial" w:cs="Arial"/>
                <w:spacing w:val="1"/>
              </w:rPr>
              <w:t>ou</w:t>
            </w:r>
            <w:r w:rsidRPr="00A44650">
              <w:rPr>
                <w:rFonts w:ascii="Arial" w:hAnsi="Arial" w:cs="Arial"/>
                <w:spacing w:val="-2"/>
              </w:rPr>
              <w:t>r</w:t>
            </w:r>
            <w:r w:rsidRPr="00A44650">
              <w:rPr>
                <w:rFonts w:ascii="Arial" w:hAnsi="Arial" w:cs="Arial"/>
                <w:spacing w:val="1"/>
              </w:rPr>
              <w:t>n</w:t>
            </w:r>
            <w:r w:rsidRPr="00A44650">
              <w:rPr>
                <w:rFonts w:ascii="Arial" w:hAnsi="Arial" w:cs="Arial"/>
                <w:spacing w:val="-1"/>
              </w:rPr>
              <w:t>a</w:t>
            </w:r>
            <w:r w:rsidRPr="00A44650">
              <w:rPr>
                <w:rFonts w:ascii="Arial" w:hAnsi="Arial" w:cs="Arial"/>
              </w:rPr>
              <w:t>l’s st</w:t>
            </w:r>
            <w:r w:rsidRPr="00A44650">
              <w:rPr>
                <w:rFonts w:ascii="Arial" w:hAnsi="Arial" w:cs="Arial"/>
                <w:spacing w:val="-1"/>
              </w:rPr>
              <w:t>a</w:t>
            </w:r>
            <w:r w:rsidRPr="00A44650">
              <w:rPr>
                <w:rFonts w:ascii="Arial" w:hAnsi="Arial" w:cs="Arial"/>
                <w:spacing w:val="1"/>
              </w:rPr>
              <w:t>nd</w:t>
            </w:r>
            <w:r w:rsidRPr="00A44650">
              <w:rPr>
                <w:rFonts w:ascii="Arial" w:hAnsi="Arial" w:cs="Arial"/>
                <w:spacing w:val="-1"/>
              </w:rPr>
              <w:t>a</w:t>
            </w:r>
            <w:r w:rsidRPr="00A44650">
              <w:rPr>
                <w:rFonts w:ascii="Arial" w:hAnsi="Arial" w:cs="Arial"/>
              </w:rPr>
              <w:t>r</w:t>
            </w:r>
            <w:r w:rsidRPr="00A44650">
              <w:rPr>
                <w:rFonts w:ascii="Arial" w:hAnsi="Arial" w:cs="Arial"/>
                <w:spacing w:val="1"/>
              </w:rPr>
              <w:t>d</w:t>
            </w:r>
            <w:r w:rsidRPr="00A44650">
              <w:rPr>
                <w:rFonts w:ascii="Arial" w:hAnsi="Arial" w:cs="Arial"/>
              </w:rPr>
              <w:t xml:space="preserve">s </w:t>
            </w:r>
            <w:r w:rsidRPr="00A44650">
              <w:rPr>
                <w:rFonts w:ascii="Arial" w:hAnsi="Arial" w:cs="Arial"/>
                <w:spacing w:val="-2"/>
              </w:rPr>
              <w:t>f</w:t>
            </w:r>
            <w:r w:rsidRPr="00A44650">
              <w:rPr>
                <w:rFonts w:ascii="Arial" w:hAnsi="Arial" w:cs="Arial"/>
                <w:spacing w:val="1"/>
              </w:rPr>
              <w:t>o</w:t>
            </w:r>
            <w:r w:rsidRPr="00A44650">
              <w:rPr>
                <w:rFonts w:ascii="Arial" w:hAnsi="Arial" w:cs="Arial"/>
              </w:rPr>
              <w:t>r</w:t>
            </w:r>
            <w:r w:rsidRPr="00A44650">
              <w:rPr>
                <w:rFonts w:ascii="Arial" w:hAnsi="Arial" w:cs="Arial"/>
                <w:spacing w:val="1"/>
              </w:rPr>
              <w:t xml:space="preserve"> </w:t>
            </w:r>
            <w:r w:rsidRPr="00A44650">
              <w:rPr>
                <w:rFonts w:ascii="Arial" w:hAnsi="Arial" w:cs="Arial"/>
                <w:spacing w:val="-1"/>
              </w:rPr>
              <w:t>aca</w:t>
            </w:r>
            <w:r w:rsidRPr="00A44650">
              <w:rPr>
                <w:rFonts w:ascii="Arial" w:hAnsi="Arial" w:cs="Arial"/>
                <w:spacing w:val="1"/>
              </w:rPr>
              <w:t>d</w:t>
            </w:r>
            <w:r w:rsidRPr="00A44650">
              <w:rPr>
                <w:rFonts w:ascii="Arial" w:hAnsi="Arial" w:cs="Arial"/>
                <w:spacing w:val="-3"/>
              </w:rPr>
              <w:t>e</w:t>
            </w:r>
            <w:r w:rsidRPr="00A44650">
              <w:rPr>
                <w:rFonts w:ascii="Arial" w:hAnsi="Arial" w:cs="Arial"/>
                <w:spacing w:val="-1"/>
              </w:rPr>
              <w:t>m</w:t>
            </w:r>
            <w:r w:rsidRPr="00A44650">
              <w:rPr>
                <w:rFonts w:ascii="Arial" w:hAnsi="Arial" w:cs="Arial"/>
              </w:rPr>
              <w:t>ic wri</w:t>
            </w:r>
            <w:r w:rsidRPr="00A44650">
              <w:rPr>
                <w:rFonts w:ascii="Arial" w:hAnsi="Arial" w:cs="Arial"/>
                <w:spacing w:val="1"/>
              </w:rPr>
              <w:t>t</w:t>
            </w:r>
            <w:r w:rsidRPr="00A44650">
              <w:rPr>
                <w:rFonts w:ascii="Arial" w:hAnsi="Arial" w:cs="Arial"/>
              </w:rPr>
              <w:t>i</w:t>
            </w:r>
            <w:r w:rsidRPr="00A44650">
              <w:rPr>
                <w:rFonts w:ascii="Arial" w:hAnsi="Arial" w:cs="Arial"/>
                <w:spacing w:val="1"/>
              </w:rPr>
              <w:t>ng</w:t>
            </w:r>
            <w:r w:rsidRPr="00A44650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C05" w:rsidRPr="00A44650" w:rsidRDefault="006E6E62" w:rsidP="006E6E62">
            <w:pPr>
              <w:ind w:firstLine="775"/>
              <w:jc w:val="both"/>
              <w:rPr>
                <w:rFonts w:ascii="Arial" w:hAnsi="Arial" w:cs="Arial"/>
              </w:rPr>
            </w:pPr>
            <w:r w:rsidRPr="00A44650">
              <w:rPr>
                <w:rFonts w:ascii="Arial" w:hAnsi="Arial" w:cs="Arial"/>
              </w:rPr>
              <w:t xml:space="preserve"> Ok.</w:t>
            </w:r>
          </w:p>
        </w:tc>
      </w:tr>
      <w:tr w:rsidR="00851C05" w:rsidRPr="00A44650">
        <w:trPr>
          <w:trHeight w:hRule="exact" w:val="1188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C05" w:rsidRPr="00A44650" w:rsidRDefault="006E72DC">
            <w:pPr>
              <w:spacing w:line="220" w:lineRule="exact"/>
              <w:ind w:left="100"/>
              <w:rPr>
                <w:rFonts w:ascii="Arial" w:hAnsi="Arial" w:cs="Arial"/>
              </w:rPr>
            </w:pPr>
            <w:r w:rsidRPr="00A44650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A44650">
              <w:rPr>
                <w:rFonts w:ascii="Arial" w:hAnsi="Arial" w:cs="Arial"/>
                <w:b/>
                <w:u w:val="thick" w:color="000000"/>
              </w:rPr>
              <w:t>pti</w:t>
            </w:r>
            <w:r w:rsidRPr="00A44650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A44650">
              <w:rPr>
                <w:rFonts w:ascii="Arial" w:hAnsi="Arial" w:cs="Arial"/>
                <w:b/>
                <w:u w:val="thick" w:color="000000"/>
              </w:rPr>
              <w:t>n</w:t>
            </w:r>
            <w:r w:rsidRPr="00A44650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A44650">
              <w:rPr>
                <w:rFonts w:ascii="Arial" w:hAnsi="Arial" w:cs="Arial"/>
                <w:b/>
                <w:u w:val="thick" w:color="000000"/>
              </w:rPr>
              <w:t>l/Gene</w:t>
            </w:r>
            <w:r w:rsidRPr="00A44650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A44650">
              <w:rPr>
                <w:rFonts w:ascii="Arial" w:hAnsi="Arial" w:cs="Arial"/>
                <w:b/>
                <w:u w:val="thick" w:color="000000"/>
              </w:rPr>
              <w:t>l</w:t>
            </w:r>
            <w:r w:rsidRPr="00A44650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A44650">
              <w:rPr>
                <w:rFonts w:ascii="Arial" w:hAnsi="Arial" w:cs="Arial"/>
              </w:rPr>
              <w:t>c</w:t>
            </w:r>
            <w:r w:rsidRPr="00A44650">
              <w:rPr>
                <w:rFonts w:ascii="Arial" w:hAnsi="Arial" w:cs="Arial"/>
                <w:spacing w:val="1"/>
              </w:rPr>
              <w:t>omm</w:t>
            </w:r>
            <w:r w:rsidRPr="00A44650">
              <w:rPr>
                <w:rFonts w:ascii="Arial" w:hAnsi="Arial" w:cs="Arial"/>
              </w:rPr>
              <w:t>e</w:t>
            </w:r>
            <w:r w:rsidRPr="00A44650">
              <w:rPr>
                <w:rFonts w:ascii="Arial" w:hAnsi="Arial" w:cs="Arial"/>
                <w:spacing w:val="1"/>
              </w:rPr>
              <w:t>n</w:t>
            </w:r>
            <w:r w:rsidRPr="00A44650">
              <w:rPr>
                <w:rFonts w:ascii="Arial" w:hAnsi="Arial" w:cs="Arial"/>
              </w:rPr>
              <w:t>ts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C05" w:rsidRPr="00A44650" w:rsidRDefault="00851C05">
            <w:pPr>
              <w:rPr>
                <w:rFonts w:ascii="Arial" w:hAnsi="Arial" w:cs="Arial"/>
              </w:rPr>
            </w:pP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1C05" w:rsidRPr="00A44650" w:rsidRDefault="00851C05">
            <w:pPr>
              <w:rPr>
                <w:rFonts w:ascii="Arial" w:hAnsi="Arial" w:cs="Arial"/>
              </w:rPr>
            </w:pPr>
          </w:p>
        </w:tc>
      </w:tr>
    </w:tbl>
    <w:p w:rsidR="00851C05" w:rsidRPr="00A44650" w:rsidRDefault="00851C05">
      <w:pPr>
        <w:spacing w:before="2" w:line="140" w:lineRule="exact"/>
        <w:rPr>
          <w:rFonts w:ascii="Arial" w:hAnsi="Arial" w:cs="Arial"/>
        </w:rPr>
      </w:pPr>
    </w:p>
    <w:p w:rsidR="00851C05" w:rsidRPr="00A44650" w:rsidRDefault="00851C05">
      <w:pPr>
        <w:spacing w:line="200" w:lineRule="exact"/>
        <w:rPr>
          <w:rFonts w:ascii="Arial" w:hAnsi="Arial" w:cs="Arial"/>
        </w:rPr>
      </w:pPr>
    </w:p>
    <w:p w:rsidR="00851C05" w:rsidRPr="00A44650" w:rsidRDefault="00851C05">
      <w:pPr>
        <w:spacing w:line="200" w:lineRule="exact"/>
        <w:rPr>
          <w:rFonts w:ascii="Arial" w:hAnsi="Arial" w:cs="Arial"/>
        </w:rPr>
      </w:pPr>
    </w:p>
    <w:p w:rsidR="00851C05" w:rsidRPr="00A44650" w:rsidRDefault="00851C05">
      <w:pPr>
        <w:spacing w:line="200" w:lineRule="exact"/>
        <w:rPr>
          <w:rFonts w:ascii="Arial" w:hAnsi="Arial" w:cs="Arial"/>
        </w:rPr>
      </w:pPr>
    </w:p>
    <w:p w:rsidR="00851C05" w:rsidRPr="00A44650" w:rsidRDefault="00851C05">
      <w:pPr>
        <w:spacing w:line="200" w:lineRule="exact"/>
        <w:rPr>
          <w:rFonts w:ascii="Arial" w:hAnsi="Arial" w:cs="Arial"/>
        </w:rPr>
      </w:pPr>
    </w:p>
    <w:p w:rsidR="00851C05" w:rsidRPr="00A44650" w:rsidRDefault="00851C05">
      <w:pPr>
        <w:spacing w:line="200" w:lineRule="exact"/>
        <w:rPr>
          <w:rFonts w:ascii="Arial" w:hAnsi="Arial" w:cs="Arial"/>
        </w:rPr>
      </w:pPr>
    </w:p>
    <w:p w:rsidR="00851C05" w:rsidRPr="00A44650" w:rsidRDefault="00851C05">
      <w:pPr>
        <w:spacing w:line="200" w:lineRule="exact"/>
        <w:rPr>
          <w:rFonts w:ascii="Arial" w:hAnsi="Arial" w:cs="Arial"/>
        </w:rPr>
      </w:pPr>
    </w:p>
    <w:p w:rsidR="00851C05" w:rsidRPr="00A44650" w:rsidRDefault="00851C05">
      <w:pPr>
        <w:spacing w:line="200" w:lineRule="exact"/>
        <w:rPr>
          <w:rFonts w:ascii="Arial" w:hAnsi="Arial" w:cs="Arial"/>
        </w:rPr>
      </w:pPr>
    </w:p>
    <w:p w:rsidR="00851C05" w:rsidRPr="00A44650" w:rsidRDefault="00851C05">
      <w:pPr>
        <w:spacing w:line="200" w:lineRule="exact"/>
        <w:rPr>
          <w:rFonts w:ascii="Arial" w:hAnsi="Arial" w:cs="Arial"/>
        </w:rPr>
      </w:pPr>
    </w:p>
    <w:p w:rsidR="00851C05" w:rsidRPr="00A44650" w:rsidRDefault="00851C05">
      <w:pPr>
        <w:spacing w:line="200" w:lineRule="exact"/>
        <w:rPr>
          <w:rFonts w:ascii="Arial" w:hAnsi="Arial" w:cs="Arial"/>
        </w:rPr>
      </w:pPr>
    </w:p>
    <w:p w:rsidR="00851C05" w:rsidRPr="00A44650" w:rsidRDefault="00851C05">
      <w:pPr>
        <w:spacing w:line="200" w:lineRule="exact"/>
        <w:rPr>
          <w:rFonts w:ascii="Arial" w:hAnsi="Arial" w:cs="Arial"/>
        </w:rPr>
      </w:pPr>
    </w:p>
    <w:p w:rsidR="00851C05" w:rsidRPr="00A44650" w:rsidRDefault="00851C05">
      <w:pPr>
        <w:spacing w:line="200" w:lineRule="exact"/>
        <w:rPr>
          <w:rFonts w:ascii="Arial" w:hAnsi="Arial" w:cs="Arial"/>
        </w:rPr>
      </w:pPr>
    </w:p>
    <w:p w:rsidR="00851C05" w:rsidRPr="00A44650" w:rsidRDefault="00851C05">
      <w:pPr>
        <w:spacing w:line="200" w:lineRule="exact"/>
        <w:rPr>
          <w:rFonts w:ascii="Arial" w:hAnsi="Arial" w:cs="Arial"/>
        </w:rPr>
      </w:pPr>
    </w:p>
    <w:p w:rsidR="00A44650" w:rsidRPr="00A44650" w:rsidRDefault="00A44650">
      <w:pPr>
        <w:spacing w:line="200" w:lineRule="exact"/>
        <w:rPr>
          <w:rFonts w:ascii="Arial" w:hAnsi="Arial" w:cs="Arial"/>
        </w:rPr>
      </w:pPr>
    </w:p>
    <w:p w:rsidR="00A44650" w:rsidRPr="00A44650" w:rsidRDefault="00A44650">
      <w:pPr>
        <w:spacing w:line="200" w:lineRule="exact"/>
        <w:rPr>
          <w:rFonts w:ascii="Arial" w:hAnsi="Arial" w:cs="Arial"/>
        </w:rPr>
      </w:pPr>
    </w:p>
    <w:p w:rsidR="00A44650" w:rsidRPr="00A44650" w:rsidRDefault="00A44650">
      <w:pPr>
        <w:spacing w:line="200" w:lineRule="exact"/>
        <w:rPr>
          <w:rFonts w:ascii="Arial" w:hAnsi="Arial" w:cs="Arial"/>
        </w:rPr>
      </w:pPr>
    </w:p>
    <w:p w:rsidR="00A44650" w:rsidRPr="00A44650" w:rsidRDefault="00A44650">
      <w:pPr>
        <w:spacing w:line="200" w:lineRule="exact"/>
        <w:rPr>
          <w:rFonts w:ascii="Arial" w:hAnsi="Arial" w:cs="Arial"/>
        </w:rPr>
      </w:pPr>
    </w:p>
    <w:p w:rsidR="00A44650" w:rsidRPr="00A44650" w:rsidRDefault="00A44650">
      <w:pPr>
        <w:spacing w:line="200" w:lineRule="exact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5"/>
        <w:gridCol w:w="7244"/>
        <w:gridCol w:w="7231"/>
      </w:tblGrid>
      <w:tr w:rsidR="00457FE7" w:rsidRPr="00A44650" w:rsidTr="00457FE7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7FE7" w:rsidRPr="00A44650" w:rsidRDefault="00457FE7" w:rsidP="00457FE7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A44650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lastRenderedPageBreak/>
              <w:t>PART  2:</w:t>
            </w:r>
            <w:r w:rsidRPr="00A44650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:rsidR="00457FE7" w:rsidRPr="00A44650" w:rsidRDefault="00457FE7" w:rsidP="00457FE7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457FE7" w:rsidRPr="00A44650" w:rsidTr="00457FE7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7FE7" w:rsidRPr="00A44650" w:rsidRDefault="00457FE7" w:rsidP="00457FE7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7FE7" w:rsidRPr="00A44650" w:rsidRDefault="00457FE7" w:rsidP="00457FE7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A44650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FE7" w:rsidRPr="00A44650" w:rsidRDefault="00457FE7" w:rsidP="00457FE7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  <w:r w:rsidRPr="00A44650">
              <w:rPr>
                <w:rFonts w:ascii="Arial" w:eastAsia="MS Mincho" w:hAnsi="Arial" w:cs="Arial"/>
                <w:b/>
                <w:bCs/>
                <w:lang w:val="en-GB"/>
              </w:rPr>
              <w:t>Author’s comment</w:t>
            </w:r>
            <w:r w:rsidRPr="00A44650">
              <w:rPr>
                <w:rFonts w:ascii="Arial" w:eastAsia="MS Mincho" w:hAnsi="Arial" w:cs="Arial"/>
                <w:bCs/>
                <w:lang w:val="en-GB"/>
              </w:rPr>
              <w:t xml:space="preserve"> </w:t>
            </w:r>
            <w:r w:rsidRPr="00A44650">
              <w:rPr>
                <w:rFonts w:ascii="Arial" w:eastAsia="MS Mincho" w:hAnsi="Arial" w:cs="Arial"/>
                <w:bCs/>
                <w:i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457FE7" w:rsidRPr="00A44650" w:rsidTr="00457FE7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7FE7" w:rsidRPr="00A44650" w:rsidRDefault="00457FE7" w:rsidP="00457FE7">
            <w:pPr>
              <w:spacing w:line="276" w:lineRule="auto"/>
              <w:rPr>
                <w:rFonts w:ascii="Arial" w:eastAsia="Arial Unicode MS" w:hAnsi="Arial" w:cs="Arial"/>
                <w:b/>
                <w:lang w:val="en-GB"/>
              </w:rPr>
            </w:pPr>
            <w:r w:rsidRPr="00A44650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:rsidR="00457FE7" w:rsidRPr="00A44650" w:rsidRDefault="00457FE7" w:rsidP="00457FE7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7FE7" w:rsidRPr="00A44650" w:rsidRDefault="00457FE7" w:rsidP="00457FE7">
            <w:pPr>
              <w:spacing w:line="276" w:lineRule="auto"/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A44650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(If yes, </w:t>
            </w:r>
            <w:proofErr w:type="gramStart"/>
            <w:r w:rsidRPr="00A44650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Kindly</w:t>
            </w:r>
            <w:proofErr w:type="gramEnd"/>
            <w:r w:rsidRPr="00A44650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 please write down the ethical issues here in details)</w:t>
            </w:r>
          </w:p>
          <w:p w:rsidR="00457FE7" w:rsidRPr="00A44650" w:rsidRDefault="00457FE7" w:rsidP="00457FE7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:rsidR="00457FE7" w:rsidRPr="00A44650" w:rsidRDefault="00457FE7" w:rsidP="00457FE7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58C" w:rsidRPr="00A44650" w:rsidRDefault="00FF758C" w:rsidP="00FF758C">
            <w:pPr>
              <w:jc w:val="both"/>
              <w:rPr>
                <w:rFonts w:ascii="Arial" w:eastAsia="Arial Unicode MS" w:hAnsi="Arial" w:cs="Arial"/>
                <w:lang w:val="en-GB"/>
              </w:rPr>
            </w:pPr>
            <w:r w:rsidRPr="00A44650">
              <w:rPr>
                <w:rFonts w:ascii="Arial" w:eastAsia="Arial Unicode MS" w:hAnsi="Arial" w:cs="Arial"/>
                <w:lang w:val="en-GB"/>
              </w:rPr>
              <w:t>Substantiated opinion of the research ethics committee - Opinion Number: 4,886,467.</w:t>
            </w:r>
          </w:p>
          <w:p w:rsidR="00FF758C" w:rsidRPr="00A44650" w:rsidRDefault="00FF758C" w:rsidP="00FF758C">
            <w:pPr>
              <w:jc w:val="both"/>
              <w:rPr>
                <w:rFonts w:ascii="Arial" w:eastAsia="Arial Unicode MS" w:hAnsi="Arial" w:cs="Arial"/>
                <w:lang w:val="en-GB"/>
              </w:rPr>
            </w:pPr>
          </w:p>
          <w:p w:rsidR="00FF758C" w:rsidRPr="00A44650" w:rsidRDefault="00FF758C" w:rsidP="00FF758C">
            <w:pPr>
              <w:jc w:val="both"/>
              <w:rPr>
                <w:rFonts w:ascii="Arial" w:eastAsia="Arial Unicode MS" w:hAnsi="Arial" w:cs="Arial"/>
                <w:lang w:val="en-GB"/>
              </w:rPr>
            </w:pPr>
            <w:r w:rsidRPr="00A44650">
              <w:rPr>
                <w:rFonts w:ascii="Arial" w:eastAsia="Arial Unicode MS" w:hAnsi="Arial" w:cs="Arial"/>
                <w:lang w:val="en-GB"/>
              </w:rPr>
              <w:t>All ethical aspects were observed and respected, as expressed in:</w:t>
            </w:r>
          </w:p>
          <w:p w:rsidR="00FF758C" w:rsidRPr="00A44650" w:rsidRDefault="00FF758C" w:rsidP="00FF758C">
            <w:pPr>
              <w:jc w:val="both"/>
              <w:rPr>
                <w:rFonts w:ascii="Arial" w:eastAsia="Arial Unicode MS" w:hAnsi="Arial" w:cs="Arial"/>
                <w:lang w:val="en-GB"/>
              </w:rPr>
            </w:pPr>
          </w:p>
          <w:p w:rsidR="00FF758C" w:rsidRPr="00A44650" w:rsidRDefault="00FF758C" w:rsidP="00FF758C">
            <w:pPr>
              <w:jc w:val="both"/>
              <w:rPr>
                <w:rFonts w:ascii="Arial" w:eastAsia="Arial Unicode MS" w:hAnsi="Arial" w:cs="Arial"/>
                <w:lang w:val="en-GB"/>
              </w:rPr>
            </w:pPr>
            <w:r w:rsidRPr="00A44650">
              <w:rPr>
                <w:rFonts w:ascii="Arial" w:eastAsia="Arial Unicode MS" w:hAnsi="Arial" w:cs="Arial"/>
                <w:lang w:val="en-GB"/>
              </w:rPr>
              <w:t>a) Resolution No. 466 of 2012 of the National Health Council/Ministry of Health, which contains the Guidelines and Regulatory Standards for research involving human beings and in accordance with the standards of the National Research Ethics Committee;</w:t>
            </w:r>
          </w:p>
          <w:p w:rsidR="00FF758C" w:rsidRPr="00A44650" w:rsidRDefault="00FF758C" w:rsidP="00FF758C">
            <w:pPr>
              <w:jc w:val="both"/>
              <w:rPr>
                <w:rFonts w:ascii="Arial" w:eastAsia="Arial Unicode MS" w:hAnsi="Arial" w:cs="Arial"/>
                <w:lang w:val="en-GB"/>
              </w:rPr>
            </w:pPr>
          </w:p>
          <w:p w:rsidR="00FF758C" w:rsidRPr="00A44650" w:rsidRDefault="00FF758C" w:rsidP="00FF758C">
            <w:pPr>
              <w:jc w:val="both"/>
              <w:rPr>
                <w:rFonts w:ascii="Arial" w:eastAsia="Arial Unicode MS" w:hAnsi="Arial" w:cs="Arial"/>
                <w:lang w:val="en-GB"/>
              </w:rPr>
            </w:pPr>
            <w:r w:rsidRPr="00A44650">
              <w:rPr>
                <w:rFonts w:ascii="Arial" w:eastAsia="Arial Unicode MS" w:hAnsi="Arial" w:cs="Arial"/>
                <w:lang w:val="en-GB"/>
              </w:rPr>
              <w:t>b) Documentation of "Guidelines on Research Ethics in Virtual Environments," prepared by the Research Ethics Committee of the Sergi Arouca National School of Public Health, of the Oswaldo Cruz Foundation;</w:t>
            </w:r>
          </w:p>
          <w:p w:rsidR="00FF758C" w:rsidRPr="00A44650" w:rsidRDefault="00FF758C" w:rsidP="00FF758C">
            <w:pPr>
              <w:jc w:val="both"/>
              <w:rPr>
                <w:rFonts w:ascii="Arial" w:eastAsia="Arial Unicode MS" w:hAnsi="Arial" w:cs="Arial"/>
                <w:lang w:val="en-GB"/>
              </w:rPr>
            </w:pPr>
          </w:p>
          <w:p w:rsidR="00FF758C" w:rsidRPr="00A44650" w:rsidRDefault="00FF758C" w:rsidP="00FF758C">
            <w:pPr>
              <w:jc w:val="both"/>
              <w:rPr>
                <w:rFonts w:ascii="Arial" w:eastAsia="Arial Unicode MS" w:hAnsi="Arial" w:cs="Arial"/>
                <w:lang w:val="en-GB"/>
              </w:rPr>
            </w:pPr>
            <w:r w:rsidRPr="00A44650">
              <w:rPr>
                <w:rFonts w:ascii="Arial" w:eastAsia="Arial Unicode MS" w:hAnsi="Arial" w:cs="Arial"/>
                <w:lang w:val="en-GB"/>
              </w:rPr>
              <w:t>c) Circular Letter No. 1/2021 - Ministry of Health/Executive Secretariat of the</w:t>
            </w:r>
          </w:p>
          <w:p w:rsidR="00FF758C" w:rsidRPr="00A44650" w:rsidRDefault="00FF758C" w:rsidP="00FF758C">
            <w:pPr>
              <w:jc w:val="both"/>
              <w:rPr>
                <w:rFonts w:ascii="Arial" w:eastAsia="Arial Unicode MS" w:hAnsi="Arial" w:cs="Arial"/>
                <w:lang w:val="en-GB"/>
              </w:rPr>
            </w:pPr>
            <w:r w:rsidRPr="00A44650">
              <w:rPr>
                <w:rFonts w:ascii="Arial" w:eastAsia="Arial Unicode MS" w:hAnsi="Arial" w:cs="Arial"/>
                <w:lang w:val="en-GB"/>
              </w:rPr>
              <w:t>National Health Council/National Research Ethics Committee</w:t>
            </w:r>
          </w:p>
          <w:p w:rsidR="00FF758C" w:rsidRPr="00A44650" w:rsidRDefault="00FF758C" w:rsidP="00FF758C">
            <w:pPr>
              <w:jc w:val="both"/>
              <w:rPr>
                <w:rFonts w:ascii="Arial" w:eastAsia="Arial Unicode MS" w:hAnsi="Arial" w:cs="Arial"/>
                <w:lang w:val="en-GB"/>
              </w:rPr>
            </w:pPr>
            <w:r w:rsidRPr="00A44650">
              <w:rPr>
                <w:rFonts w:ascii="Arial" w:eastAsia="Arial Unicode MS" w:hAnsi="Arial" w:cs="Arial"/>
                <w:lang w:val="en-GB"/>
              </w:rPr>
              <w:t>entitled “Guidelines for procedures in research with any</w:t>
            </w:r>
          </w:p>
          <w:p w:rsidR="00FF758C" w:rsidRPr="00A44650" w:rsidRDefault="00FF758C" w:rsidP="00FF758C">
            <w:pPr>
              <w:jc w:val="both"/>
              <w:rPr>
                <w:rFonts w:ascii="Arial" w:eastAsia="Arial Unicode MS" w:hAnsi="Arial" w:cs="Arial"/>
                <w:lang w:val="en-GB"/>
              </w:rPr>
            </w:pPr>
            <w:r w:rsidRPr="00A44650">
              <w:rPr>
                <w:rFonts w:ascii="Arial" w:eastAsia="Arial Unicode MS" w:hAnsi="Arial" w:cs="Arial"/>
                <w:lang w:val="en-GB"/>
              </w:rPr>
              <w:t>stage in a virtual environment.”</w:t>
            </w:r>
          </w:p>
          <w:p w:rsidR="00457FE7" w:rsidRPr="00A44650" w:rsidRDefault="00457FE7" w:rsidP="00457FE7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1"/>
    </w:tbl>
    <w:p w:rsidR="00457FE7" w:rsidRPr="00A44650" w:rsidRDefault="00457FE7" w:rsidP="00457FE7">
      <w:pPr>
        <w:rPr>
          <w:rFonts w:ascii="Arial" w:hAnsi="Arial" w:cs="Arial"/>
        </w:rPr>
      </w:pPr>
    </w:p>
    <w:bookmarkEnd w:id="2"/>
    <w:p w:rsidR="00457FE7" w:rsidRPr="00A44650" w:rsidRDefault="00457FE7" w:rsidP="00457FE7">
      <w:pPr>
        <w:rPr>
          <w:rFonts w:ascii="Arial" w:hAnsi="Arial" w:cs="Arial"/>
        </w:rPr>
      </w:pPr>
    </w:p>
    <w:p w:rsidR="00851C05" w:rsidRPr="00A44650" w:rsidRDefault="00851C05">
      <w:pPr>
        <w:spacing w:line="200" w:lineRule="exact"/>
        <w:rPr>
          <w:rFonts w:ascii="Arial" w:hAnsi="Arial" w:cs="Arial"/>
        </w:rPr>
      </w:pPr>
    </w:p>
    <w:sectPr w:rsidR="00851C05" w:rsidRPr="00A44650" w:rsidSect="00457FE7">
      <w:pgSz w:w="23820" w:h="16840" w:orient="landscape"/>
      <w:pgMar w:top="1540" w:right="1220" w:bottom="280" w:left="1220" w:header="1308" w:footer="6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2681" w:rsidRDefault="00812681">
      <w:r>
        <w:separator/>
      </w:r>
    </w:p>
  </w:endnote>
  <w:endnote w:type="continuationSeparator" w:id="0">
    <w:p w:rsidR="00812681" w:rsidRDefault="00812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2681" w:rsidRDefault="00812681">
      <w:r>
        <w:separator/>
      </w:r>
    </w:p>
  </w:footnote>
  <w:footnote w:type="continuationSeparator" w:id="0">
    <w:p w:rsidR="00812681" w:rsidRDefault="00812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925527"/>
    <w:multiLevelType w:val="multilevel"/>
    <w:tmpl w:val="DCC2AD3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C05"/>
    <w:rsid w:val="002135BE"/>
    <w:rsid w:val="002165A8"/>
    <w:rsid w:val="002D7341"/>
    <w:rsid w:val="00457FE7"/>
    <w:rsid w:val="00613C12"/>
    <w:rsid w:val="006711D8"/>
    <w:rsid w:val="006E6E62"/>
    <w:rsid w:val="006E72DC"/>
    <w:rsid w:val="00760854"/>
    <w:rsid w:val="00812681"/>
    <w:rsid w:val="00851C05"/>
    <w:rsid w:val="00974819"/>
    <w:rsid w:val="00984BFC"/>
    <w:rsid w:val="00A44650"/>
    <w:rsid w:val="00B06F40"/>
    <w:rsid w:val="00FF7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F388E3"/>
  <w15:docId w15:val="{9FE3AD5D-3C82-434E-812A-FAF74E5BC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7608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2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journalacri.com/index.php/ACR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1186</cp:lastModifiedBy>
  <cp:revision>10</cp:revision>
  <dcterms:created xsi:type="dcterms:W3CDTF">2025-07-17T11:31:00Z</dcterms:created>
  <dcterms:modified xsi:type="dcterms:W3CDTF">2025-07-22T06:08:00Z</dcterms:modified>
</cp:coreProperties>
</file>