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332" w:rsidRPr="00C92121" w:rsidRDefault="00AE4332">
      <w:pPr>
        <w:spacing w:line="200" w:lineRule="exact"/>
        <w:rPr>
          <w:rFonts w:ascii="Arial" w:hAnsi="Arial" w:cs="Arial"/>
        </w:rPr>
      </w:pPr>
    </w:p>
    <w:p w:rsidR="00AE4332" w:rsidRPr="00C92121" w:rsidRDefault="00AE4332">
      <w:pPr>
        <w:spacing w:line="200" w:lineRule="exact"/>
        <w:rPr>
          <w:rFonts w:ascii="Arial" w:hAnsi="Arial" w:cs="Arial"/>
        </w:rPr>
      </w:pPr>
    </w:p>
    <w:p w:rsidR="00AE4332" w:rsidRPr="00C92121" w:rsidRDefault="00AE4332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938"/>
      </w:tblGrid>
      <w:tr w:rsidR="00AE4332" w:rsidRPr="00C92121" w:rsidTr="00C92121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  <w:spacing w:val="1"/>
              </w:rPr>
              <w:t>J</w:t>
            </w:r>
            <w:r w:rsidRPr="00C92121">
              <w:rPr>
                <w:rFonts w:ascii="Arial" w:eastAsia="Arial" w:hAnsi="Arial" w:cs="Arial"/>
              </w:rPr>
              <w:t>o</w:t>
            </w:r>
            <w:r w:rsidRPr="00C92121">
              <w:rPr>
                <w:rFonts w:ascii="Arial" w:eastAsia="Arial" w:hAnsi="Arial" w:cs="Arial"/>
                <w:spacing w:val="-1"/>
              </w:rPr>
              <w:t>u</w:t>
            </w:r>
            <w:r w:rsidRPr="00C92121">
              <w:rPr>
                <w:rFonts w:ascii="Arial" w:eastAsia="Arial" w:hAnsi="Arial" w:cs="Arial"/>
                <w:spacing w:val="1"/>
              </w:rPr>
              <w:t>r</w:t>
            </w:r>
            <w:r w:rsidRPr="00C92121">
              <w:rPr>
                <w:rFonts w:ascii="Arial" w:eastAsia="Arial" w:hAnsi="Arial" w:cs="Arial"/>
              </w:rPr>
              <w:t>n</w:t>
            </w:r>
            <w:r w:rsidRPr="00C92121">
              <w:rPr>
                <w:rFonts w:ascii="Arial" w:eastAsia="Arial" w:hAnsi="Arial" w:cs="Arial"/>
                <w:spacing w:val="-1"/>
              </w:rPr>
              <w:t>a</w:t>
            </w:r>
            <w:r w:rsidRPr="00C92121">
              <w:rPr>
                <w:rFonts w:ascii="Arial" w:eastAsia="Arial" w:hAnsi="Arial" w:cs="Arial"/>
              </w:rPr>
              <w:t>l</w:t>
            </w:r>
            <w:r w:rsidRPr="00C92121">
              <w:rPr>
                <w:rFonts w:ascii="Arial" w:eastAsia="Arial" w:hAnsi="Arial" w:cs="Arial"/>
                <w:spacing w:val="-6"/>
              </w:rPr>
              <w:t xml:space="preserve"> </w:t>
            </w:r>
            <w:r w:rsidRPr="00C92121">
              <w:rPr>
                <w:rFonts w:ascii="Arial" w:eastAsia="Arial" w:hAnsi="Arial" w:cs="Arial"/>
              </w:rPr>
              <w:t>Na</w:t>
            </w:r>
            <w:r w:rsidRPr="00C92121">
              <w:rPr>
                <w:rFonts w:ascii="Arial" w:eastAsia="Arial" w:hAnsi="Arial" w:cs="Arial"/>
                <w:spacing w:val="4"/>
              </w:rPr>
              <w:t>m</w:t>
            </w:r>
            <w:r w:rsidRPr="00C92121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656D8A">
            <w:pPr>
              <w:spacing w:before="25"/>
              <w:ind w:left="103"/>
              <w:rPr>
                <w:rFonts w:ascii="Arial" w:eastAsia="Arial" w:hAnsi="Arial" w:cs="Arial"/>
              </w:rPr>
            </w:pPr>
            <w:hyperlink r:id="rId7"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ific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Rep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9D1E05" w:rsidRPr="00C9212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AE4332" w:rsidRPr="00C92121" w:rsidTr="00C92121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</w:rPr>
              <w:t>M</w:t>
            </w:r>
            <w:r w:rsidRPr="00C92121">
              <w:rPr>
                <w:rFonts w:ascii="Arial" w:eastAsia="Arial" w:hAnsi="Arial" w:cs="Arial"/>
                <w:spacing w:val="-1"/>
              </w:rPr>
              <w:t>a</w:t>
            </w:r>
            <w:r w:rsidRPr="00C92121">
              <w:rPr>
                <w:rFonts w:ascii="Arial" w:eastAsia="Arial" w:hAnsi="Arial" w:cs="Arial"/>
              </w:rPr>
              <w:t>n</w:t>
            </w:r>
            <w:r w:rsidRPr="00C92121">
              <w:rPr>
                <w:rFonts w:ascii="Arial" w:eastAsia="Arial" w:hAnsi="Arial" w:cs="Arial"/>
                <w:spacing w:val="-1"/>
              </w:rPr>
              <w:t>u</w:t>
            </w:r>
            <w:r w:rsidRPr="00C92121">
              <w:rPr>
                <w:rFonts w:ascii="Arial" w:eastAsia="Arial" w:hAnsi="Arial" w:cs="Arial"/>
                <w:spacing w:val="1"/>
              </w:rPr>
              <w:t>scr</w:t>
            </w:r>
            <w:r w:rsidRPr="00C92121">
              <w:rPr>
                <w:rFonts w:ascii="Arial" w:eastAsia="Arial" w:hAnsi="Arial" w:cs="Arial"/>
                <w:spacing w:val="-1"/>
              </w:rPr>
              <w:t>i</w:t>
            </w:r>
            <w:r w:rsidRPr="00C92121">
              <w:rPr>
                <w:rFonts w:ascii="Arial" w:eastAsia="Arial" w:hAnsi="Arial" w:cs="Arial"/>
                <w:spacing w:val="2"/>
              </w:rPr>
              <w:t>p</w:t>
            </w:r>
            <w:r w:rsidRPr="00C92121">
              <w:rPr>
                <w:rFonts w:ascii="Arial" w:eastAsia="Arial" w:hAnsi="Arial" w:cs="Arial"/>
              </w:rPr>
              <w:t>t</w:t>
            </w:r>
            <w:r w:rsidRPr="00C92121">
              <w:rPr>
                <w:rFonts w:ascii="Arial" w:eastAsia="Arial" w:hAnsi="Arial" w:cs="Arial"/>
                <w:spacing w:val="-10"/>
              </w:rPr>
              <w:t xml:space="preserve"> </w:t>
            </w:r>
            <w:r w:rsidRPr="00C92121">
              <w:rPr>
                <w:rFonts w:ascii="Arial" w:eastAsia="Arial" w:hAnsi="Arial" w:cs="Arial"/>
              </w:rPr>
              <w:t>Nu</w:t>
            </w:r>
            <w:r w:rsidRPr="00C92121">
              <w:rPr>
                <w:rFonts w:ascii="Arial" w:eastAsia="Arial" w:hAnsi="Arial" w:cs="Arial"/>
                <w:spacing w:val="4"/>
              </w:rPr>
              <w:t>m</w:t>
            </w:r>
            <w:r w:rsidRPr="00C92121">
              <w:rPr>
                <w:rFonts w:ascii="Arial" w:eastAsia="Arial" w:hAnsi="Arial" w:cs="Arial"/>
              </w:rPr>
              <w:t>b</w:t>
            </w:r>
            <w:r w:rsidRPr="00C92121">
              <w:rPr>
                <w:rFonts w:ascii="Arial" w:eastAsia="Arial" w:hAnsi="Arial" w:cs="Arial"/>
                <w:spacing w:val="-1"/>
              </w:rPr>
              <w:t>e</w:t>
            </w:r>
            <w:r w:rsidRPr="00C92121">
              <w:rPr>
                <w:rFonts w:ascii="Arial" w:eastAsia="Arial" w:hAnsi="Arial" w:cs="Arial"/>
                <w:spacing w:val="1"/>
              </w:rPr>
              <w:t>r</w:t>
            </w:r>
            <w:r w:rsidRPr="00C92121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before="25"/>
              <w:ind w:left="103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  <w:b/>
                <w:spacing w:val="4"/>
              </w:rPr>
              <w:t>M</w:t>
            </w:r>
            <w:r w:rsidRPr="00C92121">
              <w:rPr>
                <w:rFonts w:ascii="Arial" w:eastAsia="Arial" w:hAnsi="Arial" w:cs="Arial"/>
                <w:b/>
              </w:rPr>
              <w:t>s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_</w:t>
            </w:r>
            <w:r w:rsidRPr="00C92121">
              <w:rPr>
                <w:rFonts w:ascii="Arial" w:eastAsia="Arial" w:hAnsi="Arial" w:cs="Arial"/>
                <w:b/>
              </w:rPr>
              <w:t>J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C92121">
              <w:rPr>
                <w:rFonts w:ascii="Arial" w:eastAsia="Arial" w:hAnsi="Arial" w:cs="Arial"/>
                <w:b/>
              </w:rPr>
              <w:t>RR_1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3</w:t>
            </w:r>
            <w:r w:rsidRPr="00C92121">
              <w:rPr>
                <w:rFonts w:ascii="Arial" w:eastAsia="Arial" w:hAnsi="Arial" w:cs="Arial"/>
                <w:b/>
              </w:rPr>
              <w:t>6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2</w:t>
            </w:r>
            <w:r w:rsidRPr="00C92121">
              <w:rPr>
                <w:rFonts w:ascii="Arial" w:eastAsia="Arial" w:hAnsi="Arial" w:cs="Arial"/>
                <w:b/>
              </w:rPr>
              <w:t>35</w:t>
            </w:r>
          </w:p>
        </w:tc>
      </w:tr>
      <w:tr w:rsidR="00AE4332" w:rsidRPr="00C92121" w:rsidTr="00C92121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  <w:spacing w:val="3"/>
              </w:rPr>
              <w:t>T</w:t>
            </w:r>
            <w:r w:rsidRPr="00C92121">
              <w:rPr>
                <w:rFonts w:ascii="Arial" w:eastAsia="Arial" w:hAnsi="Arial" w:cs="Arial"/>
                <w:spacing w:val="-1"/>
              </w:rPr>
              <w:t>i</w:t>
            </w:r>
            <w:r w:rsidRPr="00C92121">
              <w:rPr>
                <w:rFonts w:ascii="Arial" w:eastAsia="Arial" w:hAnsi="Arial" w:cs="Arial"/>
              </w:rPr>
              <w:t>t</w:t>
            </w:r>
            <w:r w:rsidRPr="00C92121">
              <w:rPr>
                <w:rFonts w:ascii="Arial" w:eastAsia="Arial" w:hAnsi="Arial" w:cs="Arial"/>
                <w:spacing w:val="-1"/>
              </w:rPr>
              <w:t>l</w:t>
            </w:r>
            <w:r w:rsidRPr="00C92121">
              <w:rPr>
                <w:rFonts w:ascii="Arial" w:eastAsia="Arial" w:hAnsi="Arial" w:cs="Arial"/>
              </w:rPr>
              <w:t>e</w:t>
            </w:r>
            <w:r w:rsidRPr="00C92121">
              <w:rPr>
                <w:rFonts w:ascii="Arial" w:eastAsia="Arial" w:hAnsi="Arial" w:cs="Arial"/>
                <w:spacing w:val="-4"/>
              </w:rPr>
              <w:t xml:space="preserve"> </w:t>
            </w:r>
            <w:r w:rsidRPr="00C92121">
              <w:rPr>
                <w:rFonts w:ascii="Arial" w:eastAsia="Arial" w:hAnsi="Arial" w:cs="Arial"/>
                <w:spacing w:val="-1"/>
              </w:rPr>
              <w:t>o</w:t>
            </w:r>
            <w:r w:rsidRPr="00C92121">
              <w:rPr>
                <w:rFonts w:ascii="Arial" w:eastAsia="Arial" w:hAnsi="Arial" w:cs="Arial"/>
              </w:rPr>
              <w:t>f t</w:t>
            </w:r>
            <w:r w:rsidRPr="00C92121">
              <w:rPr>
                <w:rFonts w:ascii="Arial" w:eastAsia="Arial" w:hAnsi="Arial" w:cs="Arial"/>
                <w:spacing w:val="-1"/>
              </w:rPr>
              <w:t>h</w:t>
            </w:r>
            <w:r w:rsidRPr="00C92121">
              <w:rPr>
                <w:rFonts w:ascii="Arial" w:eastAsia="Arial" w:hAnsi="Arial" w:cs="Arial"/>
              </w:rPr>
              <w:t>e</w:t>
            </w:r>
            <w:r w:rsidRPr="00C92121">
              <w:rPr>
                <w:rFonts w:ascii="Arial" w:eastAsia="Arial" w:hAnsi="Arial" w:cs="Arial"/>
                <w:spacing w:val="-1"/>
              </w:rPr>
              <w:t xml:space="preserve"> </w:t>
            </w:r>
            <w:r w:rsidRPr="00C92121">
              <w:rPr>
                <w:rFonts w:ascii="Arial" w:eastAsia="Arial" w:hAnsi="Arial" w:cs="Arial"/>
              </w:rPr>
              <w:t>M</w:t>
            </w:r>
            <w:r w:rsidRPr="00C92121">
              <w:rPr>
                <w:rFonts w:ascii="Arial" w:eastAsia="Arial" w:hAnsi="Arial" w:cs="Arial"/>
                <w:spacing w:val="-1"/>
              </w:rPr>
              <w:t>a</w:t>
            </w:r>
            <w:r w:rsidRPr="00C92121">
              <w:rPr>
                <w:rFonts w:ascii="Arial" w:eastAsia="Arial" w:hAnsi="Arial" w:cs="Arial"/>
                <w:spacing w:val="2"/>
              </w:rPr>
              <w:t>n</w:t>
            </w:r>
            <w:r w:rsidRPr="00C92121">
              <w:rPr>
                <w:rFonts w:ascii="Arial" w:eastAsia="Arial" w:hAnsi="Arial" w:cs="Arial"/>
              </w:rPr>
              <w:t>u</w:t>
            </w:r>
            <w:r w:rsidRPr="00C92121">
              <w:rPr>
                <w:rFonts w:ascii="Arial" w:eastAsia="Arial" w:hAnsi="Arial" w:cs="Arial"/>
                <w:spacing w:val="1"/>
              </w:rPr>
              <w:t>scr</w:t>
            </w:r>
            <w:r w:rsidRPr="00C92121">
              <w:rPr>
                <w:rFonts w:ascii="Arial" w:eastAsia="Arial" w:hAnsi="Arial" w:cs="Arial"/>
                <w:spacing w:val="-1"/>
              </w:rPr>
              <w:t>i</w:t>
            </w:r>
            <w:r w:rsidRPr="00C92121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AE4332">
            <w:pPr>
              <w:spacing w:before="5" w:line="200" w:lineRule="exact"/>
              <w:rPr>
                <w:rFonts w:ascii="Arial" w:hAnsi="Arial" w:cs="Arial"/>
              </w:rPr>
            </w:pPr>
          </w:p>
          <w:p w:rsidR="00AE4332" w:rsidRPr="00C92121" w:rsidRDefault="009D1E05">
            <w:pPr>
              <w:ind w:left="103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  <w:b/>
                <w:spacing w:val="-1"/>
              </w:rPr>
              <w:t>Pr</w:t>
            </w:r>
            <w:r w:rsidRPr="00C92121">
              <w:rPr>
                <w:rFonts w:ascii="Arial" w:eastAsia="Arial" w:hAnsi="Arial" w:cs="Arial"/>
                <w:b/>
              </w:rPr>
              <w:t>e</w:t>
            </w:r>
            <w:r w:rsidRPr="00C92121">
              <w:rPr>
                <w:rFonts w:ascii="Arial" w:eastAsia="Arial" w:hAnsi="Arial" w:cs="Arial"/>
                <w:b/>
                <w:spacing w:val="3"/>
              </w:rPr>
              <w:t>p</w:t>
            </w:r>
            <w:r w:rsidRPr="00C92121">
              <w:rPr>
                <w:rFonts w:ascii="Arial" w:eastAsia="Arial" w:hAnsi="Arial" w:cs="Arial"/>
                <w:b/>
              </w:rPr>
              <w:t>a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92121">
              <w:rPr>
                <w:rFonts w:ascii="Arial" w:eastAsia="Arial" w:hAnsi="Arial" w:cs="Arial"/>
                <w:b/>
              </w:rPr>
              <w:t>ati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o</w:t>
            </w:r>
            <w:r w:rsidRPr="00C92121">
              <w:rPr>
                <w:rFonts w:ascii="Arial" w:eastAsia="Arial" w:hAnsi="Arial" w:cs="Arial"/>
                <w:b/>
              </w:rPr>
              <w:t>n</w:t>
            </w:r>
            <w:r w:rsidRPr="00C92121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</w:rPr>
              <w:t>and</w:t>
            </w:r>
            <w:r w:rsidRPr="00C92121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P</w:t>
            </w:r>
            <w:r w:rsidRPr="00C92121">
              <w:rPr>
                <w:rFonts w:ascii="Arial" w:eastAsia="Arial" w:hAnsi="Arial" w:cs="Arial"/>
                <w:b/>
              </w:rPr>
              <w:t>e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f</w:t>
            </w:r>
            <w:r w:rsidRPr="00C92121">
              <w:rPr>
                <w:rFonts w:ascii="Arial" w:eastAsia="Arial" w:hAnsi="Arial" w:cs="Arial"/>
                <w:b/>
              </w:rPr>
              <w:t>o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92121">
              <w:rPr>
                <w:rFonts w:ascii="Arial" w:eastAsia="Arial" w:hAnsi="Arial" w:cs="Arial"/>
                <w:b/>
                <w:spacing w:val="3"/>
              </w:rPr>
              <w:t>m</w:t>
            </w:r>
            <w:r w:rsidRPr="00C92121">
              <w:rPr>
                <w:rFonts w:ascii="Arial" w:eastAsia="Arial" w:hAnsi="Arial" w:cs="Arial"/>
                <w:b/>
              </w:rPr>
              <w:t>ance</w:t>
            </w:r>
            <w:r w:rsidRPr="00C92121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C92121">
              <w:rPr>
                <w:rFonts w:ascii="Arial" w:eastAsia="Arial" w:hAnsi="Arial" w:cs="Arial"/>
                <w:b/>
                <w:spacing w:val="2"/>
              </w:rPr>
              <w:t>v</w:t>
            </w:r>
            <w:r w:rsidRPr="00C92121">
              <w:rPr>
                <w:rFonts w:ascii="Arial" w:eastAsia="Arial" w:hAnsi="Arial" w:cs="Arial"/>
                <w:b/>
              </w:rPr>
              <w:t>aluation</w:t>
            </w:r>
            <w:r w:rsidRPr="00C92121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</w:rPr>
              <w:t>of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</w:rPr>
              <w:t>Li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q</w:t>
            </w:r>
            <w:r w:rsidRPr="00C92121">
              <w:rPr>
                <w:rFonts w:ascii="Arial" w:eastAsia="Arial" w:hAnsi="Arial" w:cs="Arial"/>
                <w:b/>
              </w:rPr>
              <w:t>uid</w:t>
            </w:r>
            <w:r w:rsidRPr="00C92121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</w:rPr>
              <w:t>Ha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n</w:t>
            </w:r>
            <w:r w:rsidRPr="00C92121">
              <w:rPr>
                <w:rFonts w:ascii="Arial" w:eastAsia="Arial" w:hAnsi="Arial" w:cs="Arial"/>
                <w:b/>
              </w:rPr>
              <w:t>d</w:t>
            </w:r>
            <w:r w:rsidRPr="00C92121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eastAsia="Arial" w:hAnsi="Arial" w:cs="Arial"/>
                <w:b/>
                <w:spacing w:val="1"/>
              </w:rPr>
              <w:t>W</w:t>
            </w:r>
            <w:r w:rsidRPr="00C92121">
              <w:rPr>
                <w:rFonts w:ascii="Arial" w:eastAsia="Arial" w:hAnsi="Arial" w:cs="Arial"/>
                <w:b/>
              </w:rPr>
              <w:t>a</w:t>
            </w:r>
            <w:r w:rsidRPr="00C9212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C92121">
              <w:rPr>
                <w:rFonts w:ascii="Arial" w:eastAsia="Arial" w:hAnsi="Arial" w:cs="Arial"/>
                <w:b/>
              </w:rPr>
              <w:t>h</w:t>
            </w:r>
          </w:p>
        </w:tc>
      </w:tr>
      <w:tr w:rsidR="00AE4332" w:rsidRPr="00C92121" w:rsidTr="00C92121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92121">
              <w:rPr>
                <w:rFonts w:ascii="Arial" w:eastAsia="Arial" w:hAnsi="Arial" w:cs="Arial"/>
                <w:spacing w:val="5"/>
              </w:rPr>
              <w:t>T</w:t>
            </w:r>
            <w:r w:rsidRPr="00C92121">
              <w:rPr>
                <w:rFonts w:ascii="Arial" w:eastAsia="Arial" w:hAnsi="Arial" w:cs="Arial"/>
                <w:spacing w:val="-6"/>
              </w:rPr>
              <w:t>y</w:t>
            </w:r>
            <w:r w:rsidRPr="00C92121">
              <w:rPr>
                <w:rFonts w:ascii="Arial" w:eastAsia="Arial" w:hAnsi="Arial" w:cs="Arial"/>
              </w:rPr>
              <w:t>pe</w:t>
            </w:r>
            <w:r w:rsidRPr="00C92121">
              <w:rPr>
                <w:rFonts w:ascii="Arial" w:eastAsia="Arial" w:hAnsi="Arial" w:cs="Arial"/>
                <w:spacing w:val="-3"/>
              </w:rPr>
              <w:t xml:space="preserve"> </w:t>
            </w:r>
            <w:r w:rsidRPr="00C92121">
              <w:rPr>
                <w:rFonts w:ascii="Arial" w:eastAsia="Arial" w:hAnsi="Arial" w:cs="Arial"/>
              </w:rPr>
              <w:t>of t</w:t>
            </w:r>
            <w:r w:rsidRPr="00C92121">
              <w:rPr>
                <w:rFonts w:ascii="Arial" w:eastAsia="Arial" w:hAnsi="Arial" w:cs="Arial"/>
                <w:spacing w:val="-1"/>
              </w:rPr>
              <w:t>h</w:t>
            </w:r>
            <w:r w:rsidRPr="00C92121">
              <w:rPr>
                <w:rFonts w:ascii="Arial" w:eastAsia="Arial" w:hAnsi="Arial" w:cs="Arial"/>
              </w:rPr>
              <w:t>e</w:t>
            </w:r>
            <w:r w:rsidRPr="00C92121">
              <w:rPr>
                <w:rFonts w:ascii="Arial" w:eastAsia="Arial" w:hAnsi="Arial" w:cs="Arial"/>
                <w:spacing w:val="-1"/>
              </w:rPr>
              <w:t xml:space="preserve"> A</w:t>
            </w:r>
            <w:r w:rsidRPr="00C92121">
              <w:rPr>
                <w:rFonts w:ascii="Arial" w:eastAsia="Arial" w:hAnsi="Arial" w:cs="Arial"/>
                <w:spacing w:val="1"/>
              </w:rPr>
              <w:t>r</w:t>
            </w:r>
            <w:r w:rsidRPr="00C92121">
              <w:rPr>
                <w:rFonts w:ascii="Arial" w:eastAsia="Arial" w:hAnsi="Arial" w:cs="Arial"/>
              </w:rPr>
              <w:t>t</w:t>
            </w:r>
            <w:r w:rsidRPr="00C92121">
              <w:rPr>
                <w:rFonts w:ascii="Arial" w:eastAsia="Arial" w:hAnsi="Arial" w:cs="Arial"/>
                <w:spacing w:val="-1"/>
              </w:rPr>
              <w:t>i</w:t>
            </w:r>
            <w:r w:rsidRPr="00C92121">
              <w:rPr>
                <w:rFonts w:ascii="Arial" w:eastAsia="Arial" w:hAnsi="Arial" w:cs="Arial"/>
                <w:spacing w:val="1"/>
              </w:rPr>
              <w:t>cl</w:t>
            </w:r>
            <w:r w:rsidRPr="00C92121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AE4332">
            <w:pPr>
              <w:rPr>
                <w:rFonts w:ascii="Arial" w:hAnsi="Arial" w:cs="Arial"/>
              </w:rPr>
            </w:pPr>
          </w:p>
        </w:tc>
      </w:tr>
    </w:tbl>
    <w:p w:rsidR="00AE4332" w:rsidRPr="00C92121" w:rsidRDefault="00AE4332">
      <w:pPr>
        <w:spacing w:line="200" w:lineRule="exact"/>
        <w:rPr>
          <w:rFonts w:ascii="Arial" w:hAnsi="Arial" w:cs="Arial"/>
        </w:rPr>
      </w:pPr>
    </w:p>
    <w:p w:rsidR="00AE4332" w:rsidRPr="00C92121" w:rsidRDefault="00656D8A">
      <w:pPr>
        <w:spacing w:before="33"/>
        <w:ind w:left="220"/>
        <w:rPr>
          <w:rFonts w:ascii="Arial" w:hAnsi="Arial" w:cs="Arial"/>
        </w:rPr>
      </w:pPr>
      <w:r w:rsidRPr="00C92121">
        <w:rPr>
          <w:rFonts w:ascii="Arial" w:hAnsi="Arial" w:cs="Arial"/>
        </w:rPr>
        <w:pict>
          <v:group id="_x0000_s1043" style="position:absolute;left:0;text-align:left;margin-left:339.15pt;margin-top:36.3pt;width:429.65pt;height:23.9pt;z-index:-251658240;mso-position-horizontal-relative:page" coordorigin="6783,726" coordsize="8593,478">
            <v:shape id="_x0000_s1045" style="position:absolute;left:6793;top:736;width:8573;height:230" coordorigin="6793,736" coordsize="8573,230" path="m6793,966r8573,l15366,736r-8573,l6793,966xe" fillcolor="yellow" stroked="f">
              <v:path arrowok="t"/>
            </v:shape>
            <v:shape id="_x0000_s1044" style="position:absolute;left:6793;top:966;width:619;height:228" coordorigin="6793,966" coordsize="619,228" path="m6793,1194r619,l7412,966r-619,l6793,1194xe" fillcolor="yellow" stroked="f">
              <v:path arrowok="t"/>
            </v:shape>
            <w10:wrap anchorx="page"/>
          </v:group>
        </w:pict>
      </w:r>
      <w:r w:rsidR="009D1E05" w:rsidRPr="00C92121">
        <w:rPr>
          <w:rFonts w:ascii="Arial" w:hAnsi="Arial" w:cs="Arial"/>
          <w:b/>
          <w:highlight w:val="yellow"/>
        </w:rPr>
        <w:t>PART</w:t>
      </w:r>
      <w:r w:rsidR="009D1E05" w:rsidRPr="00C92121">
        <w:rPr>
          <w:rFonts w:ascii="Arial" w:hAnsi="Arial" w:cs="Arial"/>
          <w:b/>
          <w:spacing w:val="44"/>
          <w:highlight w:val="yellow"/>
        </w:rPr>
        <w:t xml:space="preserve"> </w:t>
      </w:r>
      <w:r w:rsidR="009D1E05" w:rsidRPr="00C92121">
        <w:rPr>
          <w:rFonts w:ascii="Arial" w:hAnsi="Arial" w:cs="Arial"/>
          <w:b/>
          <w:spacing w:val="1"/>
          <w:highlight w:val="yellow"/>
        </w:rPr>
        <w:t>1</w:t>
      </w:r>
      <w:r w:rsidR="009D1E05" w:rsidRPr="00C92121">
        <w:rPr>
          <w:rFonts w:ascii="Arial" w:hAnsi="Arial" w:cs="Arial"/>
          <w:b/>
          <w:highlight w:val="yellow"/>
        </w:rPr>
        <w:t>:</w:t>
      </w:r>
      <w:r w:rsidR="009D1E05" w:rsidRPr="00C92121">
        <w:rPr>
          <w:rFonts w:ascii="Arial" w:hAnsi="Arial" w:cs="Arial"/>
          <w:b/>
        </w:rPr>
        <w:t xml:space="preserve"> C</w:t>
      </w:r>
      <w:r w:rsidR="009D1E05" w:rsidRPr="00C92121">
        <w:rPr>
          <w:rFonts w:ascii="Arial" w:hAnsi="Arial" w:cs="Arial"/>
          <w:b/>
          <w:spacing w:val="4"/>
        </w:rPr>
        <w:t>o</w:t>
      </w:r>
      <w:r w:rsidR="009D1E05" w:rsidRPr="00C92121">
        <w:rPr>
          <w:rFonts w:ascii="Arial" w:hAnsi="Arial" w:cs="Arial"/>
          <w:b/>
          <w:spacing w:val="-3"/>
        </w:rPr>
        <w:t>mm</w:t>
      </w:r>
      <w:r w:rsidR="009D1E05" w:rsidRPr="00C92121">
        <w:rPr>
          <w:rFonts w:ascii="Arial" w:hAnsi="Arial" w:cs="Arial"/>
          <w:b/>
          <w:spacing w:val="3"/>
        </w:rPr>
        <w:t>e</w:t>
      </w:r>
      <w:r w:rsidR="009D1E05" w:rsidRPr="00C92121">
        <w:rPr>
          <w:rFonts w:ascii="Arial" w:hAnsi="Arial" w:cs="Arial"/>
          <w:b/>
        </w:rPr>
        <w:t>nts</w:t>
      </w:r>
    </w:p>
    <w:p w:rsidR="00AE4332" w:rsidRPr="00C92121" w:rsidRDefault="00AE4332">
      <w:pPr>
        <w:spacing w:before="7" w:line="220" w:lineRule="exact"/>
        <w:rPr>
          <w:rFonts w:ascii="Arial" w:hAnsi="Arial" w:cs="Arial"/>
        </w:rPr>
      </w:pPr>
    </w:p>
    <w:tbl>
      <w:tblPr>
        <w:tblW w:w="21380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"/>
        <w:gridCol w:w="5351"/>
        <w:gridCol w:w="1447"/>
        <w:gridCol w:w="7244"/>
        <w:gridCol w:w="665"/>
        <w:gridCol w:w="6444"/>
        <w:gridCol w:w="122"/>
      </w:tblGrid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AE4332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Re</w:t>
            </w:r>
            <w:r w:rsidRPr="00C92121">
              <w:rPr>
                <w:rFonts w:ascii="Arial" w:hAnsi="Arial" w:cs="Arial"/>
                <w:b/>
                <w:spacing w:val="2"/>
              </w:rPr>
              <w:t>v</w:t>
            </w:r>
            <w:r w:rsidRPr="00C92121">
              <w:rPr>
                <w:rFonts w:ascii="Arial" w:hAnsi="Arial" w:cs="Arial"/>
                <w:b/>
              </w:rPr>
              <w:t>ie</w:t>
            </w:r>
            <w:r w:rsidRPr="00C92121">
              <w:rPr>
                <w:rFonts w:ascii="Arial" w:hAnsi="Arial" w:cs="Arial"/>
                <w:b/>
                <w:spacing w:val="3"/>
              </w:rPr>
              <w:t>w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r’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</w:rPr>
              <w:t>ent</w:t>
            </w:r>
          </w:p>
          <w:p w:rsidR="00AE4332" w:rsidRPr="00C92121" w:rsidRDefault="009D1E05">
            <w:pPr>
              <w:ind w:left="102" w:right="64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Ar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ifici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l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-1"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elli</w:t>
            </w:r>
            <w:r w:rsidRPr="00C92121">
              <w:rPr>
                <w:rFonts w:ascii="Arial" w:hAnsi="Arial" w:cs="Arial"/>
                <w:b/>
                <w:spacing w:val="1"/>
              </w:rPr>
              <w:t>g</w:t>
            </w:r>
            <w:r w:rsidRPr="00C92121">
              <w:rPr>
                <w:rFonts w:ascii="Arial" w:hAnsi="Arial" w:cs="Arial"/>
                <w:b/>
              </w:rPr>
              <w:t>ence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(</w:t>
            </w:r>
            <w:r w:rsidRPr="00C92121">
              <w:rPr>
                <w:rFonts w:ascii="Arial" w:hAnsi="Arial" w:cs="Arial"/>
                <w:b/>
                <w:spacing w:val="2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)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g</w:t>
            </w:r>
            <w:r w:rsidRPr="00C92121">
              <w:rPr>
                <w:rFonts w:ascii="Arial" w:hAnsi="Arial" w:cs="Arial"/>
                <w:b/>
              </w:rPr>
              <w:t>ene</w:t>
            </w:r>
            <w:r w:rsidRPr="00C92121">
              <w:rPr>
                <w:rFonts w:ascii="Arial" w:hAnsi="Arial" w:cs="Arial"/>
                <w:b/>
                <w:spacing w:val="1"/>
              </w:rPr>
              <w:t>rat</w:t>
            </w:r>
            <w:r w:rsidRPr="00C92121">
              <w:rPr>
                <w:rFonts w:ascii="Arial" w:hAnsi="Arial" w:cs="Arial"/>
                <w:b/>
              </w:rPr>
              <w:t>ed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ss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ed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ev</w:t>
            </w:r>
            <w:r w:rsidRPr="00C92121">
              <w:rPr>
                <w:rFonts w:ascii="Arial" w:hAnsi="Arial" w:cs="Arial"/>
                <w:b/>
              </w:rPr>
              <w:t>iew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2"/>
              </w:rPr>
              <w:t>c</w:t>
            </w:r>
            <w:r w:rsidRPr="00C92121">
              <w:rPr>
                <w:rFonts w:ascii="Arial" w:hAnsi="Arial" w:cs="Arial"/>
                <w:b/>
                <w:spacing w:val="3"/>
              </w:rPr>
              <w:t>o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</w:rPr>
              <w:t>en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ric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ly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pr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hi</w:t>
            </w:r>
            <w:r w:rsidRPr="00C92121">
              <w:rPr>
                <w:rFonts w:ascii="Arial" w:hAnsi="Arial" w:cs="Arial"/>
                <w:b/>
                <w:spacing w:val="-1"/>
              </w:rPr>
              <w:t>b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ed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d</w:t>
            </w:r>
            <w:r w:rsidRPr="00C92121">
              <w:rPr>
                <w:rFonts w:ascii="Arial" w:hAnsi="Arial" w:cs="Arial"/>
                <w:b/>
                <w:spacing w:val="-1"/>
              </w:rPr>
              <w:t>u</w:t>
            </w:r>
            <w:r w:rsidRPr="00C92121">
              <w:rPr>
                <w:rFonts w:ascii="Arial" w:hAnsi="Arial" w:cs="Arial"/>
                <w:b/>
              </w:rPr>
              <w:t>ring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peer r</w:t>
            </w:r>
            <w:r w:rsidRPr="00C92121">
              <w:rPr>
                <w:rFonts w:ascii="Arial" w:hAnsi="Arial" w:cs="Arial"/>
                <w:b/>
                <w:spacing w:val="1"/>
              </w:rPr>
              <w:t>ev</w:t>
            </w:r>
            <w:r w:rsidRPr="00C92121">
              <w:rPr>
                <w:rFonts w:ascii="Arial" w:hAnsi="Arial" w:cs="Arial"/>
                <w:b/>
              </w:rPr>
              <w:t>ie</w:t>
            </w:r>
            <w:r w:rsidRPr="00C92121">
              <w:rPr>
                <w:rFonts w:ascii="Arial" w:hAnsi="Arial" w:cs="Arial"/>
                <w:b/>
                <w:spacing w:val="3"/>
              </w:rPr>
              <w:t>w</w:t>
            </w:r>
            <w:r w:rsidRPr="00C9212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Auth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  <w:spacing w:val="5"/>
              </w:rPr>
              <w:t>r</w:t>
            </w:r>
            <w:r w:rsidRPr="00C92121">
              <w:rPr>
                <w:rFonts w:ascii="Arial" w:hAnsi="Arial" w:cs="Arial"/>
                <w:b/>
                <w:spacing w:val="-6"/>
              </w:rPr>
              <w:t>’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Fe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d</w:t>
            </w:r>
            <w:r w:rsidRPr="00C92121">
              <w:rPr>
                <w:rFonts w:ascii="Arial" w:hAnsi="Arial" w:cs="Arial"/>
                <w:b/>
                <w:spacing w:val="-1"/>
              </w:rPr>
              <w:t>b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ck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(I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1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nd</w:t>
            </w:r>
            <w:r w:rsidRPr="00C92121">
              <w:rPr>
                <w:rFonts w:ascii="Arial" w:hAnsi="Arial" w:cs="Arial"/>
              </w:rPr>
              <w:t>at</w:t>
            </w:r>
            <w:r w:rsidRPr="00C92121">
              <w:rPr>
                <w:rFonts w:ascii="Arial" w:hAnsi="Arial" w:cs="Arial"/>
                <w:spacing w:val="1"/>
              </w:rPr>
              <w:t>or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12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at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  <w:spacing w:val="1"/>
              </w:rPr>
              <w:t>or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s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ld</w:t>
            </w:r>
            <w:r w:rsidRPr="00C92121">
              <w:rPr>
                <w:rFonts w:ascii="Arial" w:hAnsi="Arial" w:cs="Arial"/>
                <w:spacing w:val="-2"/>
              </w:rPr>
              <w:t xml:space="preserve"> w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  <w:spacing w:val="2"/>
              </w:rPr>
              <w:t>/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er</w:t>
            </w:r>
          </w:p>
          <w:p w:rsidR="00AE4332" w:rsidRPr="00C92121" w:rsidRDefault="009D1E05">
            <w:pPr>
              <w:spacing w:before="12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edb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k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e)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ind w:left="460" w:right="233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Ple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2"/>
              </w:rPr>
              <w:t>w</w:t>
            </w:r>
            <w:r w:rsidRPr="00C92121">
              <w:rPr>
                <w:rFonts w:ascii="Arial" w:hAnsi="Arial" w:cs="Arial"/>
                <w:b/>
              </w:rPr>
              <w:t>ri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a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f</w:t>
            </w:r>
            <w:r w:rsidRPr="00C92121">
              <w:rPr>
                <w:rFonts w:ascii="Arial" w:hAnsi="Arial" w:cs="Arial"/>
                <w:b/>
                <w:spacing w:val="-2"/>
              </w:rPr>
              <w:t>e</w:t>
            </w:r>
            <w:r w:rsidRPr="00C92121">
              <w:rPr>
                <w:rFonts w:ascii="Arial" w:hAnsi="Arial" w:cs="Arial"/>
                <w:b/>
              </w:rPr>
              <w:t xml:space="preserve">w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en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enc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ega</w:t>
            </w:r>
            <w:r w:rsidRPr="00C92121">
              <w:rPr>
                <w:rFonts w:ascii="Arial" w:hAnsi="Arial" w:cs="Arial"/>
                <w:b/>
              </w:rPr>
              <w:t>rding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</w:rPr>
              <w:t>p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ta</w:t>
            </w:r>
            <w:r w:rsidRPr="00C92121">
              <w:rPr>
                <w:rFonts w:ascii="Arial" w:hAnsi="Arial" w:cs="Arial"/>
                <w:b/>
              </w:rPr>
              <w:t xml:space="preserve">nce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his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5"/>
              </w:rPr>
              <w:t>m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2"/>
              </w:rPr>
              <w:t>n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ipt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fo</w:t>
            </w:r>
            <w:r w:rsidRPr="00C92121">
              <w:rPr>
                <w:rFonts w:ascii="Arial" w:hAnsi="Arial" w:cs="Arial"/>
                <w:b/>
              </w:rPr>
              <w:t xml:space="preserve">r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</w:rPr>
              <w:t>en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ific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4"/>
              </w:rPr>
              <w:t>o</w:t>
            </w:r>
            <w:r w:rsidRPr="00C92121">
              <w:rPr>
                <w:rFonts w:ascii="Arial" w:hAnsi="Arial" w:cs="Arial"/>
                <w:b/>
                <w:spacing w:val="-3"/>
              </w:rPr>
              <w:t>mm</w:t>
            </w:r>
            <w:r w:rsidRPr="00C92121">
              <w:rPr>
                <w:rFonts w:ascii="Arial" w:hAnsi="Arial" w:cs="Arial"/>
                <w:b/>
                <w:spacing w:val="2"/>
              </w:rPr>
              <w:t>u</w:t>
            </w:r>
            <w:r w:rsidRPr="00C92121">
              <w:rPr>
                <w:rFonts w:ascii="Arial" w:hAnsi="Arial" w:cs="Arial"/>
                <w:b/>
              </w:rPr>
              <w:t>nit</w:t>
            </w:r>
            <w:r w:rsidRPr="00C92121">
              <w:rPr>
                <w:rFonts w:ascii="Arial" w:hAnsi="Arial" w:cs="Arial"/>
                <w:b/>
                <w:spacing w:val="1"/>
              </w:rPr>
              <w:t>y</w:t>
            </w:r>
            <w:r w:rsidRPr="00C92121">
              <w:rPr>
                <w:rFonts w:ascii="Arial" w:hAnsi="Arial" w:cs="Arial"/>
                <w:b/>
              </w:rPr>
              <w:t>.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 xml:space="preserve">A 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4"/>
              </w:rPr>
              <w:t>i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  <w:spacing w:val="2"/>
              </w:rPr>
              <w:t>u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3-</w:t>
            </w:r>
            <w:r w:rsidRPr="00C92121">
              <w:rPr>
                <w:rFonts w:ascii="Arial" w:hAnsi="Arial" w:cs="Arial"/>
                <w:b/>
              </w:rPr>
              <w:t>4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en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enc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y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be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q</w:t>
            </w:r>
            <w:r w:rsidRPr="00C92121">
              <w:rPr>
                <w:rFonts w:ascii="Arial" w:hAnsi="Arial" w:cs="Arial"/>
                <w:b/>
                <w:spacing w:val="-1"/>
              </w:rPr>
              <w:t>u</w:t>
            </w:r>
            <w:r w:rsidRPr="00C92121">
              <w:rPr>
                <w:rFonts w:ascii="Arial" w:hAnsi="Arial" w:cs="Arial"/>
                <w:b/>
              </w:rPr>
              <w:t>ired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fo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his</w:t>
            </w:r>
          </w:p>
          <w:p w:rsidR="00AE4332" w:rsidRPr="00C92121" w:rsidRDefault="009D1E05">
            <w:pPr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p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spacing w:val="3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15"/>
              </w:rPr>
              <w:t xml:space="preserve"> </w:t>
            </w:r>
            <w:r w:rsidRPr="00C92121">
              <w:rPr>
                <w:rFonts w:ascii="Arial" w:hAnsi="Arial" w:cs="Arial"/>
                <w:spacing w:val="-4"/>
              </w:rPr>
              <w:t>m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n</w:t>
            </w:r>
            <w:r w:rsidRPr="00C92121">
              <w:rPr>
                <w:rFonts w:ascii="Arial" w:hAnsi="Arial" w:cs="Arial"/>
                <w:spacing w:val="-1"/>
              </w:rPr>
              <w:t>us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p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8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18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v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3"/>
              </w:rPr>
              <w:t>r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1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u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fu</w:t>
            </w:r>
            <w:r w:rsidRPr="00C92121">
              <w:rPr>
                <w:rFonts w:ascii="Arial" w:hAnsi="Arial" w:cs="Arial"/>
              </w:rPr>
              <w:t>l</w:t>
            </w:r>
            <w:r w:rsidRPr="00C92121">
              <w:rPr>
                <w:rFonts w:ascii="Arial" w:hAnsi="Arial" w:cs="Arial"/>
                <w:spacing w:val="1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us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4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8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3"/>
              </w:rPr>
              <w:t>r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ati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9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on</w:t>
            </w:r>
            <w:r w:rsidRPr="00C92121">
              <w:rPr>
                <w:rFonts w:ascii="Arial" w:hAnsi="Arial" w:cs="Arial"/>
                <w:spacing w:val="-1"/>
              </w:rPr>
              <w:t>v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4"/>
              </w:rPr>
              <w:t>y</w:t>
            </w:r>
            <w:r w:rsidRPr="00C92121">
              <w:rPr>
                <w:rFonts w:ascii="Arial" w:hAnsi="Arial" w:cs="Arial"/>
              </w:rPr>
              <w:t>ed</w:t>
            </w:r>
            <w:r w:rsidRPr="00C92121">
              <w:rPr>
                <w:rFonts w:ascii="Arial" w:hAnsi="Arial" w:cs="Arial"/>
                <w:spacing w:val="13"/>
              </w:rPr>
              <w:t xml:space="preserve"> 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15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  <w:spacing w:val="1"/>
              </w:rPr>
              <w:t>por</w:t>
            </w:r>
            <w:r w:rsidRPr="00C92121">
              <w:rPr>
                <w:rFonts w:ascii="Arial" w:hAnsi="Arial" w:cs="Arial"/>
              </w:rPr>
              <w:t>ta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11"/>
              </w:rPr>
              <w:t xml:space="preserve"> 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r</w:t>
            </w:r>
            <w:r w:rsidRPr="00C92121">
              <w:rPr>
                <w:rFonts w:ascii="Arial" w:hAnsi="Arial" w:cs="Arial"/>
                <w:spacing w:val="16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5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4"/>
              </w:rPr>
              <w:t>o</w:t>
            </w:r>
            <w:r w:rsidRPr="00C92121">
              <w:rPr>
                <w:rFonts w:ascii="Arial" w:hAnsi="Arial" w:cs="Arial"/>
                <w:spacing w:val="1"/>
              </w:rPr>
              <w:t>m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  <w:spacing w:val="1"/>
              </w:rPr>
              <w:t>u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7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g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rd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n</w:t>
            </w:r>
            <w:r w:rsidRPr="00C92121">
              <w:rPr>
                <w:rFonts w:ascii="Arial" w:hAnsi="Arial" w:cs="Arial"/>
              </w:rPr>
              <w:t>g</w:t>
            </w:r>
            <w:r w:rsidRPr="00C92121">
              <w:rPr>
                <w:rFonts w:ascii="Arial" w:hAnsi="Arial" w:cs="Arial"/>
                <w:spacing w:val="8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</w:p>
          <w:p w:rsidR="00AE4332" w:rsidRPr="00C92121" w:rsidRDefault="009D1E05">
            <w:pPr>
              <w:spacing w:line="220" w:lineRule="exact"/>
              <w:ind w:left="102" w:right="77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f</w:t>
            </w:r>
            <w:r w:rsidRPr="00C92121">
              <w:rPr>
                <w:rFonts w:ascii="Arial" w:hAnsi="Arial" w:cs="Arial"/>
              </w:rPr>
              <w:t>ica</w:t>
            </w:r>
            <w:r w:rsidRPr="00C92121">
              <w:rPr>
                <w:rFonts w:ascii="Arial" w:hAnsi="Arial" w:cs="Arial"/>
                <w:spacing w:val="3"/>
              </w:rPr>
              <w:t>c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o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-1"/>
              </w:rPr>
              <w:t xml:space="preserve"> h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itizer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ap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 xml:space="preserve">its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4"/>
              </w:rPr>
              <w:t>y</w:t>
            </w:r>
            <w:r w:rsidRPr="00C92121">
              <w:rPr>
                <w:rFonts w:ascii="Arial" w:hAnsi="Arial" w:cs="Arial"/>
              </w:rPr>
              <w:t>.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2"/>
              </w:rPr>
              <w:t>s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lts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o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3"/>
              </w:rPr>
              <w:t>d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tri</w:t>
            </w:r>
            <w:r w:rsidRPr="00C92121">
              <w:rPr>
                <w:rFonts w:ascii="Arial" w:hAnsi="Arial" w:cs="Arial"/>
                <w:spacing w:val="3"/>
              </w:rPr>
              <w:t>b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te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</w:rPr>
              <w:t>to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d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v</w:t>
            </w:r>
            <w:r w:rsidRPr="00C92121">
              <w:rPr>
                <w:rFonts w:ascii="Arial" w:hAnsi="Arial" w:cs="Arial"/>
              </w:rPr>
              <w:t>el</w:t>
            </w:r>
            <w:r w:rsidRPr="00C92121">
              <w:rPr>
                <w:rFonts w:ascii="Arial" w:hAnsi="Arial" w:cs="Arial"/>
                <w:spacing w:val="1"/>
              </w:rPr>
              <w:t>op</w:t>
            </w:r>
            <w:r w:rsidRPr="00C92121">
              <w:rPr>
                <w:rFonts w:ascii="Arial" w:hAnsi="Arial" w:cs="Arial"/>
                <w:spacing w:val="-4"/>
              </w:rPr>
              <w:t>m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spacing w:val="4"/>
              </w:rPr>
              <w:t>o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 xml:space="preserve"> q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ali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 xml:space="preserve">y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>izer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p</w:t>
            </w:r>
            <w:r w:rsidRPr="00C92121">
              <w:rPr>
                <w:rFonts w:ascii="Arial" w:hAnsi="Arial" w:cs="Arial"/>
              </w:rPr>
              <w:t>,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es</w:t>
            </w:r>
            <w:r w:rsidRPr="00C92121">
              <w:rPr>
                <w:rFonts w:ascii="Arial" w:hAnsi="Arial" w:cs="Arial"/>
                <w:spacing w:val="1"/>
              </w:rPr>
              <w:t>p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</w:rPr>
              <w:t>cial</w:t>
            </w:r>
            <w:r w:rsidRPr="00C92121">
              <w:rPr>
                <w:rFonts w:ascii="Arial" w:hAnsi="Arial" w:cs="Arial"/>
                <w:spacing w:val="2"/>
              </w:rPr>
              <w:t>l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11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3"/>
              </w:rPr>
              <w:t>r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ati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</w:rPr>
              <w:t>ts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ti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ial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po</w:t>
            </w:r>
            <w:r w:rsidRPr="00C92121">
              <w:rPr>
                <w:rFonts w:ascii="Arial" w:hAnsi="Arial" w:cs="Arial"/>
              </w:rPr>
              <w:t>te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tial.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E32381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 xml:space="preserve">Noted 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52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itle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icle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uit</w:t>
            </w:r>
            <w:r w:rsidRPr="00C92121">
              <w:rPr>
                <w:rFonts w:ascii="Arial" w:hAnsi="Arial" w:cs="Arial"/>
                <w:b/>
                <w:spacing w:val="-1"/>
              </w:rPr>
              <w:t>a</w:t>
            </w:r>
            <w:r w:rsidRPr="00C92121">
              <w:rPr>
                <w:rFonts w:ascii="Arial" w:hAnsi="Arial" w:cs="Arial"/>
                <w:b/>
              </w:rPr>
              <w:t>ble?</w:t>
            </w:r>
          </w:p>
          <w:p w:rsidR="00AE4332" w:rsidRPr="00C92121" w:rsidRDefault="009D1E05">
            <w:pPr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1"/>
              </w:rPr>
              <w:t>(</w:t>
            </w: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t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ple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gg</w:t>
            </w:r>
            <w:r w:rsidRPr="00C92121">
              <w:rPr>
                <w:rFonts w:ascii="Arial" w:hAnsi="Arial" w:cs="Arial"/>
                <w:b/>
              </w:rPr>
              <w:t>est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lt</w:t>
            </w:r>
            <w:r w:rsidRPr="00C92121">
              <w:rPr>
                <w:rFonts w:ascii="Arial" w:hAnsi="Arial" w:cs="Arial"/>
                <w:b/>
                <w:spacing w:val="-2"/>
              </w:rPr>
              <w:t>e</w:t>
            </w:r>
            <w:r w:rsidRPr="00C92121">
              <w:rPr>
                <w:rFonts w:ascii="Arial" w:hAnsi="Arial" w:cs="Arial"/>
                <w:b/>
              </w:rPr>
              <w:t>rn</w:t>
            </w:r>
            <w:r w:rsidRPr="00C92121">
              <w:rPr>
                <w:rFonts w:ascii="Arial" w:hAnsi="Arial" w:cs="Arial"/>
                <w:b/>
                <w:spacing w:val="1"/>
              </w:rPr>
              <w:t>at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v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proofErr w:type="gramStart"/>
            <w:r w:rsidRPr="00C92121">
              <w:rPr>
                <w:rFonts w:ascii="Arial" w:hAnsi="Arial" w:cs="Arial"/>
                <w:spacing w:val="3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 xml:space="preserve">e </w:t>
            </w:r>
            <w:r w:rsidRPr="00C92121">
              <w:rPr>
                <w:rFonts w:ascii="Arial" w:hAnsi="Arial" w:cs="Arial"/>
                <w:spacing w:val="3"/>
              </w:rPr>
              <w:t xml:space="preserve"> </w:t>
            </w:r>
            <w:r w:rsidRPr="00C92121">
              <w:rPr>
                <w:rFonts w:ascii="Arial" w:hAnsi="Arial" w:cs="Arial"/>
              </w:rPr>
              <w:t>tit</w:t>
            </w:r>
            <w:r w:rsidRPr="00C92121">
              <w:rPr>
                <w:rFonts w:ascii="Arial" w:hAnsi="Arial" w:cs="Arial"/>
                <w:spacing w:val="-1"/>
              </w:rPr>
              <w:t>l</w:t>
            </w:r>
            <w:r w:rsidRPr="00C92121">
              <w:rPr>
                <w:rFonts w:ascii="Arial" w:hAnsi="Arial" w:cs="Arial"/>
              </w:rPr>
              <w:t>e</w:t>
            </w:r>
            <w:proofErr w:type="gramEnd"/>
            <w:r w:rsidRPr="00C92121">
              <w:rPr>
                <w:rFonts w:ascii="Arial" w:hAnsi="Arial" w:cs="Arial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 xml:space="preserve">f </w:t>
            </w:r>
            <w:r w:rsidRPr="00C92121">
              <w:rPr>
                <w:rFonts w:ascii="Arial" w:hAnsi="Arial" w:cs="Arial"/>
                <w:spacing w:val="2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 xml:space="preserve">e </w:t>
            </w:r>
            <w:r w:rsidRPr="00C92121">
              <w:rPr>
                <w:rFonts w:ascii="Arial" w:hAnsi="Arial" w:cs="Arial"/>
                <w:spacing w:val="4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 xml:space="preserve">ticle </w:t>
            </w:r>
            <w:r w:rsidRPr="00C92121">
              <w:rPr>
                <w:rFonts w:ascii="Arial" w:hAnsi="Arial" w:cs="Arial"/>
                <w:spacing w:val="1"/>
              </w:rPr>
              <w:t xml:space="preserve"> </w:t>
            </w:r>
            <w:r w:rsidRPr="00C92121">
              <w:rPr>
                <w:rFonts w:ascii="Arial" w:hAnsi="Arial" w:cs="Arial"/>
              </w:rPr>
              <w:t xml:space="preserve">is </w:t>
            </w:r>
            <w:r w:rsidRPr="00C92121">
              <w:rPr>
                <w:rFonts w:ascii="Arial" w:hAnsi="Arial" w:cs="Arial"/>
                <w:spacing w:val="4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ppr</w:t>
            </w:r>
            <w:r w:rsidRPr="00C92121">
              <w:rPr>
                <w:rFonts w:ascii="Arial" w:hAnsi="Arial" w:cs="Arial"/>
                <w:spacing w:val="-1"/>
              </w:rPr>
              <w:t>o</w:t>
            </w:r>
            <w:r w:rsidRPr="00C92121">
              <w:rPr>
                <w:rFonts w:ascii="Arial" w:hAnsi="Arial" w:cs="Arial"/>
                <w:spacing w:val="1"/>
              </w:rPr>
              <w:t>pr</w:t>
            </w:r>
            <w:r w:rsidRPr="00C92121">
              <w:rPr>
                <w:rFonts w:ascii="Arial" w:hAnsi="Arial" w:cs="Arial"/>
              </w:rPr>
              <w:t>iate,</w:t>
            </w:r>
            <w:r w:rsidRPr="00C92121">
              <w:rPr>
                <w:rFonts w:ascii="Arial" w:hAnsi="Arial" w:cs="Arial"/>
                <w:spacing w:val="46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 xml:space="preserve">d </w:t>
            </w:r>
            <w:r w:rsidRPr="00C92121">
              <w:rPr>
                <w:rFonts w:ascii="Arial" w:hAnsi="Arial" w:cs="Arial"/>
                <w:spacing w:val="3"/>
              </w:rPr>
              <w:t xml:space="preserve"> </w:t>
            </w:r>
            <w:r w:rsidRPr="00C92121">
              <w:rPr>
                <w:rFonts w:ascii="Arial" w:hAnsi="Arial" w:cs="Arial"/>
              </w:rPr>
              <w:t xml:space="preserve">it </w:t>
            </w:r>
            <w:r w:rsidRPr="00C92121">
              <w:rPr>
                <w:rFonts w:ascii="Arial" w:hAnsi="Arial" w:cs="Arial"/>
                <w:spacing w:val="6"/>
              </w:rPr>
              <w:t xml:space="preserve"> </w:t>
            </w:r>
            <w:r w:rsidRPr="00C92121">
              <w:rPr>
                <w:rFonts w:ascii="Arial" w:hAnsi="Arial" w:cs="Arial"/>
                <w:spacing w:val="-5"/>
              </w:rPr>
              <w:t>w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 xml:space="preserve">ld </w:t>
            </w:r>
            <w:r w:rsidRPr="00C92121">
              <w:rPr>
                <w:rFonts w:ascii="Arial" w:hAnsi="Arial" w:cs="Arial"/>
                <w:spacing w:val="1"/>
              </w:rPr>
              <w:t xml:space="preserve"> b</w:t>
            </w:r>
            <w:r w:rsidRPr="00C92121">
              <w:rPr>
                <w:rFonts w:ascii="Arial" w:hAnsi="Arial" w:cs="Arial"/>
              </w:rPr>
              <w:t xml:space="preserve">e </w:t>
            </w:r>
            <w:r w:rsidRPr="00C92121">
              <w:rPr>
                <w:rFonts w:ascii="Arial" w:hAnsi="Arial" w:cs="Arial"/>
                <w:spacing w:val="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 xml:space="preserve">etter </w:t>
            </w:r>
            <w:r w:rsidRPr="00C92121">
              <w:rPr>
                <w:rFonts w:ascii="Arial" w:hAnsi="Arial" w:cs="Arial"/>
                <w:spacing w:val="1"/>
              </w:rPr>
              <w:t xml:space="preserve"> </w:t>
            </w:r>
            <w:r w:rsidRPr="00C92121">
              <w:rPr>
                <w:rFonts w:ascii="Arial" w:hAnsi="Arial" w:cs="Arial"/>
              </w:rPr>
              <w:t xml:space="preserve">if </w:t>
            </w:r>
            <w:r w:rsidRPr="00C92121">
              <w:rPr>
                <w:rFonts w:ascii="Arial" w:hAnsi="Arial" w:cs="Arial"/>
                <w:spacing w:val="3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 xml:space="preserve">e </w:t>
            </w:r>
            <w:r w:rsidRPr="00C92121">
              <w:rPr>
                <w:rFonts w:ascii="Arial" w:hAnsi="Arial" w:cs="Arial"/>
                <w:spacing w:val="4"/>
              </w:rPr>
              <w:t xml:space="preserve"> </w:t>
            </w:r>
            <w:r w:rsidRPr="00C92121">
              <w:rPr>
                <w:rFonts w:ascii="Arial" w:hAnsi="Arial" w:cs="Arial"/>
              </w:rPr>
              <w:t>tit</w:t>
            </w:r>
            <w:r w:rsidRPr="00C92121">
              <w:rPr>
                <w:rFonts w:ascii="Arial" w:hAnsi="Arial" w:cs="Arial"/>
                <w:spacing w:val="-1"/>
              </w:rPr>
              <w:t>l</w:t>
            </w:r>
            <w:r w:rsidRPr="00C92121">
              <w:rPr>
                <w:rFonts w:ascii="Arial" w:hAnsi="Arial" w:cs="Arial"/>
              </w:rPr>
              <w:t xml:space="preserve">e </w:t>
            </w:r>
            <w:r w:rsidRPr="00C92121">
              <w:rPr>
                <w:rFonts w:ascii="Arial" w:hAnsi="Arial" w:cs="Arial"/>
                <w:spacing w:val="3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2"/>
              </w:rPr>
              <w:t>l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 xml:space="preserve">o </w:t>
            </w:r>
            <w:r w:rsidRPr="00C92121">
              <w:rPr>
                <w:rFonts w:ascii="Arial" w:hAnsi="Arial" w:cs="Arial"/>
                <w:spacing w:val="11"/>
              </w:rPr>
              <w:t xml:space="preserve"> 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2"/>
              </w:rPr>
              <w:t>l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1"/>
              </w:rPr>
              <w:t>d</w:t>
            </w:r>
            <w:r w:rsidRPr="00C92121">
              <w:rPr>
                <w:rFonts w:ascii="Arial" w:hAnsi="Arial" w:cs="Arial"/>
              </w:rPr>
              <w:t>ed  i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3"/>
              </w:rPr>
              <w:t>r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ati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45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bou</w:t>
            </w:r>
            <w:r w:rsidRPr="00C92121">
              <w:rPr>
                <w:rFonts w:ascii="Arial" w:hAnsi="Arial" w:cs="Arial"/>
              </w:rPr>
              <w:t>t</w:t>
            </w:r>
          </w:p>
          <w:p w:rsidR="00AE4332" w:rsidRPr="00C92121" w:rsidRDefault="009D1E05">
            <w:pPr>
              <w:ind w:left="102"/>
              <w:rPr>
                <w:rFonts w:ascii="Arial" w:hAnsi="Arial" w:cs="Arial"/>
              </w:rPr>
            </w:pPr>
            <w:proofErr w:type="spellStart"/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ti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te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ial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proofErr w:type="spellEnd"/>
            <w:r w:rsidRPr="00C92121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3F2919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Ok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63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b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ct</w:t>
            </w:r>
            <w:r w:rsidRPr="00C9212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icle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4"/>
              </w:rPr>
              <w:t>o</w:t>
            </w:r>
            <w:r w:rsidRPr="00C92121">
              <w:rPr>
                <w:rFonts w:ascii="Arial" w:hAnsi="Arial" w:cs="Arial"/>
                <w:b/>
                <w:spacing w:val="-5"/>
              </w:rPr>
              <w:t>m</w:t>
            </w:r>
            <w:r w:rsidRPr="00C92121">
              <w:rPr>
                <w:rFonts w:ascii="Arial" w:hAnsi="Arial" w:cs="Arial"/>
                <w:b/>
              </w:rPr>
              <w:t>pr</w:t>
            </w:r>
            <w:r w:rsidRPr="00C92121">
              <w:rPr>
                <w:rFonts w:ascii="Arial" w:hAnsi="Arial" w:cs="Arial"/>
                <w:b/>
                <w:spacing w:val="3"/>
              </w:rPr>
              <w:t>e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2"/>
              </w:rPr>
              <w:t>n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v</w:t>
            </w:r>
            <w:r w:rsidRPr="00C92121">
              <w:rPr>
                <w:rFonts w:ascii="Arial" w:hAnsi="Arial" w:cs="Arial"/>
                <w:b/>
              </w:rPr>
              <w:t>e?</w:t>
            </w:r>
            <w:r w:rsidRPr="00C92121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Do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yo</w:t>
            </w:r>
            <w:r w:rsidRPr="00C92121">
              <w:rPr>
                <w:rFonts w:ascii="Arial" w:hAnsi="Arial" w:cs="Arial"/>
                <w:b/>
              </w:rPr>
              <w:t>u</w:t>
            </w:r>
          </w:p>
          <w:p w:rsidR="00AE4332" w:rsidRPr="00C92121" w:rsidRDefault="009D1E05">
            <w:pPr>
              <w:ind w:left="460" w:right="197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gg</w:t>
            </w:r>
            <w:r w:rsidRPr="00C92121">
              <w:rPr>
                <w:rFonts w:ascii="Arial" w:hAnsi="Arial" w:cs="Arial"/>
                <w:b/>
              </w:rPr>
              <w:t>est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d</w:t>
            </w:r>
            <w:r w:rsidRPr="00C92121">
              <w:rPr>
                <w:rFonts w:ascii="Arial" w:hAnsi="Arial" w:cs="Arial"/>
                <w:b/>
                <w:spacing w:val="-1"/>
              </w:rPr>
              <w:t>d</w:t>
            </w:r>
            <w:r w:rsidRPr="00C92121">
              <w:rPr>
                <w:rFonts w:ascii="Arial" w:hAnsi="Arial" w:cs="Arial"/>
                <w:b/>
              </w:rPr>
              <w:t>iti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(o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dele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n)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  <w:spacing w:val="-5"/>
              </w:rPr>
              <w:t>m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</w:rPr>
              <w:t>nts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in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</w:rPr>
              <w:t xml:space="preserve">s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ct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n?</w:t>
            </w:r>
            <w:r w:rsidRPr="00C9212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Ple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2"/>
              </w:rPr>
              <w:t>w</w:t>
            </w:r>
            <w:r w:rsidRPr="00C92121">
              <w:rPr>
                <w:rFonts w:ascii="Arial" w:hAnsi="Arial" w:cs="Arial"/>
                <w:b/>
              </w:rPr>
              <w:t>ri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yo</w:t>
            </w:r>
            <w:r w:rsidRPr="00C92121">
              <w:rPr>
                <w:rFonts w:ascii="Arial" w:hAnsi="Arial" w:cs="Arial"/>
                <w:b/>
              </w:rPr>
              <w:t>ur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gg</w:t>
            </w:r>
            <w:r w:rsidRPr="00C92121">
              <w:rPr>
                <w:rFonts w:ascii="Arial" w:hAnsi="Arial" w:cs="Arial"/>
                <w:b/>
              </w:rPr>
              <w:t>esti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ns</w:t>
            </w:r>
            <w:r w:rsidRPr="00C92121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her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spacing w:val="3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tra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o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>l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ng</w:t>
            </w:r>
            <w:r w:rsidRPr="00C92121">
              <w:rPr>
                <w:rFonts w:ascii="Arial" w:hAnsi="Arial" w:cs="Arial"/>
              </w:rPr>
              <w:t>,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it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can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d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</w:rPr>
              <w:t>to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25</w:t>
            </w:r>
            <w:r w:rsidRPr="00C92121">
              <w:rPr>
                <w:rFonts w:ascii="Arial" w:hAnsi="Arial" w:cs="Arial"/>
              </w:rPr>
              <w:t>0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spacing w:val="-5"/>
              </w:rPr>
              <w:t>w</w:t>
            </w:r>
            <w:r w:rsidRPr="00C92121">
              <w:rPr>
                <w:rFonts w:ascii="Arial" w:hAnsi="Arial" w:cs="Arial"/>
                <w:spacing w:val="1"/>
              </w:rPr>
              <w:t>ord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AE4332">
            <w:pPr>
              <w:rPr>
                <w:rFonts w:ascii="Arial" w:hAnsi="Arial" w:cs="Arial"/>
              </w:rPr>
            </w:pP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26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 xml:space="preserve">he 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u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ipt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  <w:spacing w:val="3"/>
              </w:rPr>
              <w:t>c</w:t>
            </w:r>
            <w:r w:rsidRPr="00C92121">
              <w:rPr>
                <w:rFonts w:ascii="Arial" w:hAnsi="Arial" w:cs="Arial"/>
                <w:b/>
              </w:rPr>
              <w:t>ientific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ll</w:t>
            </w:r>
            <w:r w:rsidRPr="00C92121">
              <w:rPr>
                <w:rFonts w:ascii="Arial" w:hAnsi="Arial" w:cs="Arial"/>
                <w:b/>
                <w:spacing w:val="1"/>
              </w:rPr>
              <w:t>y</w:t>
            </w:r>
            <w:r w:rsidRPr="00C92121">
              <w:rPr>
                <w:rFonts w:ascii="Arial" w:hAnsi="Arial" w:cs="Arial"/>
                <w:b/>
              </w:rPr>
              <w:t>,</w:t>
            </w:r>
            <w:r w:rsidRPr="00C9212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ct</w:t>
            </w:r>
            <w:r w:rsidRPr="00C92121">
              <w:rPr>
                <w:rFonts w:ascii="Arial" w:hAnsi="Arial" w:cs="Arial"/>
                <w:b/>
              </w:rPr>
              <w:t>?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Ple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2"/>
              </w:rPr>
              <w:t>w</w:t>
            </w:r>
            <w:r w:rsidRPr="00C92121">
              <w:rPr>
                <w:rFonts w:ascii="Arial" w:hAnsi="Arial" w:cs="Arial"/>
                <w:b/>
              </w:rPr>
              <w:t>ri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e</w:t>
            </w:r>
          </w:p>
          <w:p w:rsidR="00AE4332" w:rsidRPr="00C92121" w:rsidRDefault="009D1E05">
            <w:pPr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her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Yes,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nu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p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</w:rPr>
              <w:t>is</w:t>
            </w:r>
            <w:r w:rsidRPr="00C92121">
              <w:rPr>
                <w:rFonts w:ascii="Arial" w:hAnsi="Arial" w:cs="Arial"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</w:rPr>
              <w:t>ci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f</w:t>
            </w:r>
            <w:r w:rsidRPr="00C92121">
              <w:rPr>
                <w:rFonts w:ascii="Arial" w:hAnsi="Arial" w:cs="Arial"/>
              </w:rPr>
              <w:t>ical</w:t>
            </w:r>
            <w:r w:rsidRPr="00C92121">
              <w:rPr>
                <w:rFonts w:ascii="Arial" w:hAnsi="Arial" w:cs="Arial"/>
                <w:spacing w:val="2"/>
              </w:rPr>
              <w:t>l</w:t>
            </w:r>
            <w:r w:rsidRPr="00C92121">
              <w:rPr>
                <w:rFonts w:ascii="Arial" w:hAnsi="Arial" w:cs="Arial"/>
                <w:spacing w:val="-4"/>
              </w:rPr>
              <w:t>y</w:t>
            </w:r>
            <w:r w:rsidRPr="00C92121">
              <w:rPr>
                <w:rFonts w:ascii="Arial" w:hAnsi="Arial" w:cs="Arial"/>
              </w:rPr>
              <w:t>,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orr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t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F665DA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ok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</w:rPr>
              <w:t>Are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ef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enc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uf</w:t>
            </w:r>
            <w:r w:rsidRPr="00C92121">
              <w:rPr>
                <w:rFonts w:ascii="Arial" w:hAnsi="Arial" w:cs="Arial"/>
                <w:b/>
                <w:spacing w:val="1"/>
              </w:rPr>
              <w:t>f</w:t>
            </w:r>
            <w:r w:rsidRPr="00C92121">
              <w:rPr>
                <w:rFonts w:ascii="Arial" w:hAnsi="Arial" w:cs="Arial"/>
                <w:b/>
              </w:rPr>
              <w:t>icient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nd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</w:rPr>
              <w:t>nt?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 xml:space="preserve">f </w:t>
            </w:r>
            <w:r w:rsidRPr="00C92121">
              <w:rPr>
                <w:rFonts w:ascii="Arial" w:hAnsi="Arial" w:cs="Arial"/>
                <w:b/>
                <w:spacing w:val="1"/>
              </w:rPr>
              <w:t>yo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h</w:t>
            </w:r>
            <w:r w:rsidRPr="00C92121">
              <w:rPr>
                <w:rFonts w:ascii="Arial" w:hAnsi="Arial" w:cs="Arial"/>
                <w:b/>
                <w:spacing w:val="1"/>
              </w:rPr>
              <w:t>av</w:t>
            </w:r>
            <w:r w:rsidRPr="00C92121">
              <w:rPr>
                <w:rFonts w:ascii="Arial" w:hAnsi="Arial" w:cs="Arial"/>
                <w:b/>
              </w:rPr>
              <w:t>e</w:t>
            </w:r>
          </w:p>
          <w:p w:rsidR="00AE4332" w:rsidRPr="00C92121" w:rsidRDefault="009D1E05">
            <w:pPr>
              <w:ind w:left="460" w:right="448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gg</w:t>
            </w:r>
            <w:r w:rsidRPr="00C92121">
              <w:rPr>
                <w:rFonts w:ascii="Arial" w:hAnsi="Arial" w:cs="Arial"/>
                <w:b/>
              </w:rPr>
              <w:t>esti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ns</w:t>
            </w:r>
            <w:r w:rsidRPr="00C9212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d</w:t>
            </w:r>
            <w:r w:rsidRPr="00C92121">
              <w:rPr>
                <w:rFonts w:ascii="Arial" w:hAnsi="Arial" w:cs="Arial"/>
                <w:b/>
                <w:spacing w:val="-1"/>
              </w:rPr>
              <w:t>d</w:t>
            </w:r>
            <w:r w:rsidRPr="00C92121">
              <w:rPr>
                <w:rFonts w:ascii="Arial" w:hAnsi="Arial" w:cs="Arial"/>
                <w:b/>
              </w:rPr>
              <w:t>iti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l</w:t>
            </w:r>
            <w:r w:rsidRPr="00C9212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f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1"/>
              </w:rPr>
              <w:t>r</w:t>
            </w:r>
            <w:r w:rsidRPr="00C92121">
              <w:rPr>
                <w:rFonts w:ascii="Arial" w:hAnsi="Arial" w:cs="Arial"/>
                <w:b/>
              </w:rPr>
              <w:t>enc</w:t>
            </w:r>
            <w:r w:rsidRPr="00C92121">
              <w:rPr>
                <w:rFonts w:ascii="Arial" w:hAnsi="Arial" w:cs="Arial"/>
                <w:b/>
                <w:spacing w:val="1"/>
              </w:rPr>
              <w:t>e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,</w:t>
            </w:r>
            <w:r w:rsidRPr="00C9212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ple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  <w:spacing w:val="3"/>
              </w:rPr>
              <w:t>e</w:t>
            </w:r>
            <w:r w:rsidRPr="00C92121">
              <w:rPr>
                <w:rFonts w:ascii="Arial" w:hAnsi="Arial" w:cs="Arial"/>
                <w:b/>
              </w:rPr>
              <w:t>nti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 xml:space="preserve">n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</w:t>
            </w:r>
            <w:r w:rsidRPr="00C92121">
              <w:rPr>
                <w:rFonts w:ascii="Arial" w:hAnsi="Arial" w:cs="Arial"/>
                <w:b/>
                <w:spacing w:val="2"/>
              </w:rPr>
              <w:t>e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in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ev</w:t>
            </w:r>
            <w:r w:rsidRPr="00C92121">
              <w:rPr>
                <w:rFonts w:ascii="Arial" w:hAnsi="Arial" w:cs="Arial"/>
                <w:b/>
              </w:rPr>
              <w:t>iew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fo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-5"/>
              </w:rPr>
              <w:t>m</w:t>
            </w:r>
            <w:r w:rsidRPr="00C9212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spacing w:val="3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  <w:spacing w:val="1"/>
              </w:rPr>
              <w:t>uf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</w:rPr>
              <w:t>ici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t,</w:t>
            </w:r>
            <w:r w:rsidRPr="00C92121">
              <w:rPr>
                <w:rFonts w:ascii="Arial" w:hAnsi="Arial" w:cs="Arial"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ld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</w:rPr>
              <w:t>till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ou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  <w:spacing w:val="1"/>
              </w:rPr>
              <w:t>d</w:t>
            </w:r>
            <w:r w:rsidRPr="00C92121">
              <w:rPr>
                <w:rFonts w:ascii="Arial" w:hAnsi="Arial" w:cs="Arial"/>
              </w:rPr>
              <w:t>.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I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1"/>
              </w:rPr>
              <w:t xml:space="preserve"> </w:t>
            </w:r>
            <w:r w:rsidRPr="00C92121">
              <w:rPr>
                <w:rFonts w:ascii="Arial" w:hAnsi="Arial" w:cs="Arial"/>
                <w:spacing w:val="-5"/>
              </w:rPr>
              <w:t>w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ld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etter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</w:rPr>
              <w:t>if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  <w:spacing w:val="3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  <w:spacing w:val="-2"/>
              </w:rPr>
              <w:t>w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</w:p>
          <w:p w:rsidR="00AE4332" w:rsidRPr="00C92121" w:rsidRDefault="009D1E05">
            <w:pPr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p</w:t>
            </w:r>
            <w:r w:rsidRPr="00C92121">
              <w:rPr>
                <w:rFonts w:ascii="Arial" w:hAnsi="Arial" w:cs="Arial"/>
              </w:rPr>
              <w:t>lac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5"/>
              </w:rPr>
              <w:t xml:space="preserve"> w</w:t>
            </w:r>
            <w:r w:rsidRPr="00C92121">
              <w:rPr>
                <w:rFonts w:ascii="Arial" w:hAnsi="Arial" w:cs="Arial"/>
                <w:spacing w:val="2"/>
              </w:rPr>
              <w:t>i</w:t>
            </w:r>
            <w:r w:rsidRPr="00C92121">
              <w:rPr>
                <w:rFonts w:ascii="Arial" w:hAnsi="Arial" w:cs="Arial"/>
              </w:rPr>
              <w:t>th</w:t>
            </w:r>
            <w:r w:rsidRPr="00C92121">
              <w:rPr>
                <w:rFonts w:ascii="Arial" w:hAnsi="Arial" w:cs="Arial"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late</w:t>
            </w:r>
            <w:r w:rsidRPr="00C92121">
              <w:rPr>
                <w:rFonts w:ascii="Arial" w:hAnsi="Arial" w:cs="Arial"/>
                <w:spacing w:val="2"/>
              </w:rPr>
              <w:t>s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f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.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r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elat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esea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,</w:t>
            </w:r>
            <w:r w:rsidRPr="00C92121">
              <w:rPr>
                <w:rFonts w:ascii="Arial" w:hAnsi="Arial" w:cs="Arial"/>
                <w:spacing w:val="-6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3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q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ite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</w:rPr>
              <w:t>a l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  <w:spacing w:val="6"/>
              </w:rPr>
              <w:t>t</w:t>
            </w:r>
            <w:r w:rsidRPr="00C92121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5B0577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 xml:space="preserve">Newer references added 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-1"/>
              </w:rPr>
              <w:t>I</w:t>
            </w:r>
            <w:r w:rsidRPr="00C92121">
              <w:rPr>
                <w:rFonts w:ascii="Arial" w:hAnsi="Arial" w:cs="Arial"/>
                <w:b/>
              </w:rPr>
              <w:t>s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l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g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ag</w:t>
            </w:r>
            <w:r w:rsidRPr="00C92121">
              <w:rPr>
                <w:rFonts w:ascii="Arial" w:hAnsi="Arial" w:cs="Arial"/>
                <w:b/>
              </w:rPr>
              <w:t>e/</w:t>
            </w:r>
            <w:r w:rsidRPr="00C92121">
              <w:rPr>
                <w:rFonts w:ascii="Arial" w:hAnsi="Arial" w:cs="Arial"/>
                <w:b/>
                <w:spacing w:val="-1"/>
              </w:rPr>
              <w:t>E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</w:rPr>
              <w:t>g</w:t>
            </w:r>
            <w:r w:rsidRPr="00C92121">
              <w:rPr>
                <w:rFonts w:ascii="Arial" w:hAnsi="Arial" w:cs="Arial"/>
                <w:b/>
              </w:rPr>
              <w:t>l</w:t>
            </w:r>
            <w:r w:rsidRPr="00C92121">
              <w:rPr>
                <w:rFonts w:ascii="Arial" w:hAnsi="Arial" w:cs="Arial"/>
                <w:b/>
                <w:spacing w:val="2"/>
              </w:rPr>
              <w:t>i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h</w:t>
            </w:r>
            <w:r w:rsidRPr="00C92121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2"/>
              </w:rPr>
              <w:t>q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lity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f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he</w:t>
            </w:r>
            <w:r w:rsidRPr="00C9212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1"/>
              </w:rPr>
              <w:t>t</w:t>
            </w:r>
            <w:r w:rsidRPr="00C92121">
              <w:rPr>
                <w:rFonts w:ascii="Arial" w:hAnsi="Arial" w:cs="Arial"/>
                <w:b/>
              </w:rPr>
              <w:t>icle</w:t>
            </w:r>
            <w:r w:rsidRPr="00C9212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uit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ble</w:t>
            </w:r>
          </w:p>
          <w:p w:rsidR="00AE4332" w:rsidRPr="00C92121" w:rsidRDefault="009D1E05">
            <w:pPr>
              <w:spacing w:before="1"/>
              <w:ind w:left="46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1"/>
              </w:rPr>
              <w:t>fo</w:t>
            </w:r>
            <w:r w:rsidRPr="00C92121">
              <w:rPr>
                <w:rFonts w:ascii="Arial" w:hAnsi="Arial" w:cs="Arial"/>
                <w:b/>
              </w:rPr>
              <w:t>r</w:t>
            </w:r>
            <w:r w:rsidRPr="00C9212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ch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l</w:t>
            </w:r>
            <w:r w:rsidRPr="00C92121">
              <w:rPr>
                <w:rFonts w:ascii="Arial" w:hAnsi="Arial" w:cs="Arial"/>
                <w:b/>
                <w:spacing w:val="1"/>
              </w:rPr>
              <w:t>a</w:t>
            </w:r>
            <w:r w:rsidRPr="00C92121">
              <w:rPr>
                <w:rFonts w:ascii="Arial" w:hAnsi="Arial" w:cs="Arial"/>
                <w:b/>
              </w:rPr>
              <w:t>rly</w:t>
            </w:r>
            <w:r w:rsidRPr="00C9212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2121">
              <w:rPr>
                <w:rFonts w:ascii="Arial" w:hAnsi="Arial" w:cs="Arial"/>
                <w:b/>
              </w:rPr>
              <w:t>c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m</w:t>
            </w:r>
            <w:r w:rsidRPr="00C92121">
              <w:rPr>
                <w:rFonts w:ascii="Arial" w:hAnsi="Arial" w:cs="Arial"/>
                <w:b/>
                <w:spacing w:val="-3"/>
              </w:rPr>
              <w:t>m</w:t>
            </w:r>
            <w:r w:rsidRPr="00C92121">
              <w:rPr>
                <w:rFonts w:ascii="Arial" w:hAnsi="Arial" w:cs="Arial"/>
                <w:b/>
              </w:rPr>
              <w:t>u</w:t>
            </w:r>
            <w:r w:rsidRPr="00C92121">
              <w:rPr>
                <w:rFonts w:ascii="Arial" w:hAnsi="Arial" w:cs="Arial"/>
                <w:b/>
                <w:spacing w:val="1"/>
              </w:rPr>
              <w:t>n</w:t>
            </w:r>
            <w:r w:rsidRPr="00C92121">
              <w:rPr>
                <w:rFonts w:ascii="Arial" w:hAnsi="Arial" w:cs="Arial"/>
                <w:b/>
              </w:rPr>
              <w:t>ic</w:t>
            </w:r>
            <w:r w:rsidRPr="00C92121">
              <w:rPr>
                <w:rFonts w:ascii="Arial" w:hAnsi="Arial" w:cs="Arial"/>
                <w:b/>
                <w:spacing w:val="1"/>
              </w:rPr>
              <w:t>at</w:t>
            </w:r>
            <w:r w:rsidRPr="00C92121">
              <w:rPr>
                <w:rFonts w:ascii="Arial" w:hAnsi="Arial" w:cs="Arial"/>
                <w:b/>
              </w:rPr>
              <w:t>i</w:t>
            </w:r>
            <w:r w:rsidRPr="00C92121">
              <w:rPr>
                <w:rFonts w:ascii="Arial" w:hAnsi="Arial" w:cs="Arial"/>
                <w:b/>
                <w:spacing w:val="1"/>
              </w:rPr>
              <w:t>o</w:t>
            </w:r>
            <w:r w:rsidRPr="00C92121">
              <w:rPr>
                <w:rFonts w:ascii="Arial" w:hAnsi="Arial" w:cs="Arial"/>
                <w:b/>
              </w:rPr>
              <w:t>n</w:t>
            </w:r>
            <w:r w:rsidRPr="00C92121">
              <w:rPr>
                <w:rFonts w:ascii="Arial" w:hAnsi="Arial" w:cs="Arial"/>
                <w:b/>
                <w:spacing w:val="-1"/>
              </w:rPr>
              <w:t>s</w:t>
            </w:r>
            <w:r w:rsidRPr="00C9212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Yes,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l</w:t>
            </w:r>
            <w:r w:rsidRPr="00C92121">
              <w:rPr>
                <w:rFonts w:ascii="Arial" w:hAnsi="Arial" w:cs="Arial"/>
                <w:spacing w:val="2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  <w:spacing w:val="1"/>
              </w:rPr>
              <w:t>g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g</w:t>
            </w:r>
            <w:r w:rsidRPr="00C92121">
              <w:rPr>
                <w:rFonts w:ascii="Arial" w:hAnsi="Arial" w:cs="Arial"/>
              </w:rPr>
              <w:t>e/</w:t>
            </w:r>
            <w:r w:rsidRPr="00C92121">
              <w:rPr>
                <w:rFonts w:ascii="Arial" w:hAnsi="Arial" w:cs="Arial"/>
                <w:spacing w:val="1"/>
              </w:rPr>
              <w:t>En</w:t>
            </w:r>
            <w:r w:rsidRPr="00C92121">
              <w:rPr>
                <w:rFonts w:ascii="Arial" w:hAnsi="Arial" w:cs="Arial"/>
                <w:spacing w:val="-1"/>
              </w:rPr>
              <w:t>g</w:t>
            </w:r>
            <w:r w:rsidRPr="00C92121">
              <w:rPr>
                <w:rFonts w:ascii="Arial" w:hAnsi="Arial" w:cs="Arial"/>
              </w:rPr>
              <w:t>l</w:t>
            </w:r>
            <w:r w:rsidRPr="00C92121">
              <w:rPr>
                <w:rFonts w:ascii="Arial" w:hAnsi="Arial" w:cs="Arial"/>
                <w:spacing w:val="2"/>
              </w:rPr>
              <w:t>is</w:t>
            </w:r>
            <w:r w:rsidRPr="00C92121">
              <w:rPr>
                <w:rFonts w:ascii="Arial" w:hAnsi="Arial" w:cs="Arial"/>
              </w:rPr>
              <w:t>h</w:t>
            </w:r>
            <w:r w:rsidRPr="00C92121">
              <w:rPr>
                <w:rFonts w:ascii="Arial" w:hAnsi="Arial" w:cs="Arial"/>
                <w:spacing w:val="-15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q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</w:rPr>
              <w:t>li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f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ticle</w:t>
            </w:r>
            <w:r w:rsidRPr="00C92121">
              <w:rPr>
                <w:rFonts w:ascii="Arial" w:hAnsi="Arial" w:cs="Arial"/>
                <w:spacing w:val="-5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s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</w:rPr>
              <w:t>ita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le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-2"/>
              </w:rPr>
              <w:t>f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r</w:t>
            </w:r>
            <w:r w:rsidRPr="00C92121">
              <w:rPr>
                <w:rFonts w:ascii="Arial" w:hAnsi="Arial" w:cs="Arial"/>
                <w:spacing w:val="-1"/>
              </w:rPr>
              <w:t xml:space="preserve"> s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la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  <w:spacing w:val="2"/>
              </w:rPr>
              <w:t>l</w:t>
            </w:r>
            <w:r w:rsidRPr="00C92121">
              <w:rPr>
                <w:rFonts w:ascii="Arial" w:hAnsi="Arial" w:cs="Arial"/>
              </w:rPr>
              <w:t>y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4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mm</w:t>
            </w:r>
            <w:r w:rsidRPr="00C92121">
              <w:rPr>
                <w:rFonts w:ascii="Arial" w:hAnsi="Arial" w:cs="Arial"/>
                <w:spacing w:val="1"/>
              </w:rPr>
              <w:t>un</w:t>
            </w:r>
            <w:r w:rsidRPr="00C92121">
              <w:rPr>
                <w:rFonts w:ascii="Arial" w:hAnsi="Arial" w:cs="Arial"/>
              </w:rPr>
              <w:t>icati</w:t>
            </w:r>
            <w:r w:rsidRPr="00C92121">
              <w:rPr>
                <w:rFonts w:ascii="Arial" w:hAnsi="Arial" w:cs="Arial"/>
                <w:spacing w:val="1"/>
              </w:rPr>
              <w:t>on</w:t>
            </w:r>
            <w:r w:rsidRPr="00C92121">
              <w:rPr>
                <w:rFonts w:ascii="Arial" w:hAnsi="Arial" w:cs="Arial"/>
              </w:rPr>
              <w:t>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1134E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Ok</w:t>
            </w:r>
          </w:p>
        </w:tc>
      </w:tr>
      <w:tr w:rsidR="00AE4332" w:rsidRPr="00C92121" w:rsidTr="00C92121">
        <w:trPr>
          <w:gridBefore w:val="1"/>
          <w:gridAfter w:val="1"/>
          <w:wBefore w:w="107" w:type="dxa"/>
          <w:wAfter w:w="122" w:type="dxa"/>
          <w:trHeight w:hRule="exact" w:val="56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92121">
              <w:rPr>
                <w:rFonts w:ascii="Arial" w:hAnsi="Arial" w:cs="Arial"/>
                <w:b/>
                <w:u w:val="thick" w:color="000000"/>
              </w:rPr>
              <w:t>pti</w:t>
            </w:r>
            <w:r w:rsidRPr="00C92121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92121">
              <w:rPr>
                <w:rFonts w:ascii="Arial" w:hAnsi="Arial" w:cs="Arial"/>
                <w:b/>
                <w:u w:val="thick" w:color="000000"/>
              </w:rPr>
              <w:t>n</w:t>
            </w:r>
            <w:r w:rsidRPr="00C92121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C92121">
              <w:rPr>
                <w:rFonts w:ascii="Arial" w:hAnsi="Arial" w:cs="Arial"/>
                <w:b/>
                <w:u w:val="thick" w:color="000000"/>
              </w:rPr>
              <w:t>l/</w:t>
            </w:r>
            <w:r w:rsidRPr="00C92121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C92121">
              <w:rPr>
                <w:rFonts w:ascii="Arial" w:hAnsi="Arial" w:cs="Arial"/>
                <w:b/>
                <w:u w:val="thick" w:color="000000"/>
              </w:rPr>
              <w:t>ene</w:t>
            </w:r>
            <w:r w:rsidRPr="00C92121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C92121">
              <w:rPr>
                <w:rFonts w:ascii="Arial" w:hAnsi="Arial" w:cs="Arial"/>
                <w:b/>
                <w:u w:val="thick" w:color="000000"/>
              </w:rPr>
              <w:t>l</w:t>
            </w:r>
            <w:r w:rsidRPr="00C92121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4"/>
              </w:rPr>
              <w:t>o</w:t>
            </w:r>
            <w:r w:rsidRPr="00C92121">
              <w:rPr>
                <w:rFonts w:ascii="Arial" w:hAnsi="Arial" w:cs="Arial"/>
                <w:spacing w:val="-1"/>
              </w:rPr>
              <w:t>mm</w:t>
            </w:r>
            <w:r w:rsidRPr="00C92121">
              <w:rPr>
                <w:rFonts w:ascii="Arial" w:hAnsi="Arial" w:cs="Arial"/>
                <w:spacing w:val="3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Di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u</w:t>
            </w:r>
            <w:r w:rsidRPr="00C92121">
              <w:rPr>
                <w:rFonts w:ascii="Arial" w:hAnsi="Arial" w:cs="Arial"/>
                <w:spacing w:val="-1"/>
              </w:rPr>
              <w:t>ss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3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a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-4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dd</w:t>
            </w:r>
            <w:r w:rsidRPr="00C92121">
              <w:rPr>
                <w:rFonts w:ascii="Arial" w:hAnsi="Arial" w:cs="Arial"/>
              </w:rPr>
              <w:t>ed</w:t>
            </w:r>
            <w:r w:rsidRPr="00C92121">
              <w:rPr>
                <w:rFonts w:ascii="Arial" w:hAnsi="Arial" w:cs="Arial"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-1"/>
              </w:rPr>
              <w:t>g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rd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g</w:t>
            </w:r>
            <w:r w:rsidRPr="00C92121">
              <w:rPr>
                <w:rFonts w:ascii="Arial" w:hAnsi="Arial" w:cs="Arial"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ti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te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ial</w:t>
            </w:r>
            <w:r w:rsidRPr="00C92121">
              <w:rPr>
                <w:rFonts w:ascii="Arial" w:hAnsi="Arial" w:cs="Arial"/>
                <w:spacing w:val="-10"/>
              </w:rPr>
              <w:t xml:space="preserve"> </w:t>
            </w:r>
            <w:r w:rsidRPr="00C92121">
              <w:rPr>
                <w:rFonts w:ascii="Arial" w:hAnsi="Arial" w:cs="Arial"/>
                <w:spacing w:val="2"/>
              </w:rPr>
              <w:t>s</w:t>
            </w:r>
            <w:r w:rsidRPr="00C92121">
              <w:rPr>
                <w:rFonts w:ascii="Arial" w:hAnsi="Arial" w:cs="Arial"/>
                <w:spacing w:val="-1"/>
              </w:rPr>
              <w:t>u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  <w:spacing w:val="-1"/>
              </w:rPr>
              <w:t>s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2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c</w:t>
            </w:r>
            <w:r w:rsidRPr="00C92121">
              <w:rPr>
                <w:rFonts w:ascii="Arial" w:hAnsi="Arial" w:cs="Arial"/>
                <w:spacing w:val="1"/>
              </w:rPr>
              <w:t>e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d</w:t>
            </w:r>
            <w:r w:rsidRPr="00C92121">
              <w:rPr>
                <w:rFonts w:ascii="Arial" w:hAnsi="Arial" w:cs="Arial"/>
                <w:spacing w:val="-2"/>
              </w:rPr>
              <w:t xml:space="preserve"> </w:t>
            </w:r>
            <w:r w:rsidRPr="00C92121">
              <w:rPr>
                <w:rFonts w:ascii="Arial" w:hAnsi="Arial" w:cs="Arial"/>
              </w:rPr>
              <w:t>t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</w:rPr>
              <w:t>eir</w:t>
            </w:r>
            <w:r w:rsidRPr="00C92121">
              <w:rPr>
                <w:rFonts w:ascii="Arial" w:hAnsi="Arial" w:cs="Arial"/>
                <w:spacing w:val="-1"/>
              </w:rPr>
              <w:t xml:space="preserve"> m</w:t>
            </w:r>
            <w:r w:rsidRPr="00C92121">
              <w:rPr>
                <w:rFonts w:ascii="Arial" w:hAnsi="Arial" w:cs="Arial"/>
              </w:rPr>
              <w:t>e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  <w:spacing w:val="-1"/>
              </w:rPr>
              <w:t>h</w:t>
            </w:r>
            <w:r w:rsidRPr="00C92121">
              <w:rPr>
                <w:rFonts w:ascii="Arial" w:hAnsi="Arial" w:cs="Arial"/>
                <w:spacing w:val="3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s</w:t>
            </w:r>
            <w:r w:rsidRPr="00C92121">
              <w:rPr>
                <w:rFonts w:ascii="Arial" w:hAnsi="Arial" w:cs="Arial"/>
                <w:spacing w:val="-1"/>
              </w:rPr>
              <w:t>m</w:t>
            </w:r>
            <w:r w:rsidRPr="00C92121">
              <w:rPr>
                <w:rFonts w:ascii="Arial" w:hAnsi="Arial" w:cs="Arial"/>
              </w:rPr>
              <w:t>s</w:t>
            </w:r>
            <w:r w:rsidRPr="00C92121">
              <w:rPr>
                <w:rFonts w:ascii="Arial" w:hAnsi="Arial" w:cs="Arial"/>
                <w:spacing w:val="-8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o</w:t>
            </w:r>
            <w:r w:rsidRPr="00C92121">
              <w:rPr>
                <w:rFonts w:ascii="Arial" w:hAnsi="Arial" w:cs="Arial"/>
              </w:rPr>
              <w:t>n</w:t>
            </w:r>
            <w:r w:rsidRPr="00C92121">
              <w:rPr>
                <w:rFonts w:ascii="Arial" w:hAnsi="Arial" w:cs="Arial"/>
                <w:spacing w:val="4"/>
              </w:rPr>
              <w:t xml:space="preserve"> </w:t>
            </w:r>
            <w:r w:rsidRPr="00C92121">
              <w:rPr>
                <w:rFonts w:ascii="Arial" w:hAnsi="Arial" w:cs="Arial"/>
                <w:i/>
                <w:spacing w:val="1"/>
              </w:rPr>
              <w:t>S</w:t>
            </w:r>
            <w:r w:rsidRPr="00C92121">
              <w:rPr>
                <w:rFonts w:ascii="Arial" w:hAnsi="Arial" w:cs="Arial"/>
                <w:i/>
              </w:rPr>
              <w:t>t</w:t>
            </w:r>
            <w:r w:rsidRPr="00C92121">
              <w:rPr>
                <w:rFonts w:ascii="Arial" w:hAnsi="Arial" w:cs="Arial"/>
                <w:i/>
                <w:spacing w:val="1"/>
              </w:rPr>
              <w:t>aph</w:t>
            </w:r>
            <w:r w:rsidRPr="00C92121">
              <w:rPr>
                <w:rFonts w:ascii="Arial" w:hAnsi="Arial" w:cs="Arial"/>
                <w:i/>
              </w:rPr>
              <w:t>yl</w:t>
            </w:r>
            <w:r w:rsidRPr="00C92121">
              <w:rPr>
                <w:rFonts w:ascii="Arial" w:hAnsi="Arial" w:cs="Arial"/>
                <w:i/>
                <w:spacing w:val="1"/>
              </w:rPr>
              <w:t>o</w:t>
            </w:r>
            <w:r w:rsidRPr="00C92121">
              <w:rPr>
                <w:rFonts w:ascii="Arial" w:hAnsi="Arial" w:cs="Arial"/>
                <w:i/>
              </w:rPr>
              <w:t>c</w:t>
            </w:r>
            <w:r w:rsidRPr="00C92121">
              <w:rPr>
                <w:rFonts w:ascii="Arial" w:hAnsi="Arial" w:cs="Arial"/>
                <w:i/>
                <w:spacing w:val="1"/>
              </w:rPr>
              <w:t>o</w:t>
            </w:r>
            <w:r w:rsidRPr="00C92121">
              <w:rPr>
                <w:rFonts w:ascii="Arial" w:hAnsi="Arial" w:cs="Arial"/>
                <w:i/>
              </w:rPr>
              <w:t>c</w:t>
            </w:r>
            <w:r w:rsidRPr="00C92121">
              <w:rPr>
                <w:rFonts w:ascii="Arial" w:hAnsi="Arial" w:cs="Arial"/>
                <w:i/>
                <w:spacing w:val="1"/>
              </w:rPr>
              <w:t>cu</w:t>
            </w:r>
            <w:r w:rsidRPr="00C92121">
              <w:rPr>
                <w:rFonts w:ascii="Arial" w:hAnsi="Arial" w:cs="Arial"/>
                <w:i/>
              </w:rPr>
              <w:t>s</w:t>
            </w:r>
            <w:r w:rsidRPr="00C92121">
              <w:rPr>
                <w:rFonts w:ascii="Arial" w:hAnsi="Arial" w:cs="Arial"/>
                <w:i/>
                <w:spacing w:val="-12"/>
              </w:rPr>
              <w:t xml:space="preserve"> </w:t>
            </w:r>
            <w:r w:rsidRPr="00C92121">
              <w:rPr>
                <w:rFonts w:ascii="Arial" w:hAnsi="Arial" w:cs="Arial"/>
                <w:i/>
                <w:spacing w:val="1"/>
              </w:rPr>
              <w:t>au</w:t>
            </w:r>
            <w:r w:rsidRPr="00C92121">
              <w:rPr>
                <w:rFonts w:ascii="Arial" w:hAnsi="Arial" w:cs="Arial"/>
                <w:i/>
                <w:spacing w:val="-1"/>
              </w:rPr>
              <w:t>r</w:t>
            </w:r>
            <w:r w:rsidRPr="00C92121">
              <w:rPr>
                <w:rFonts w:ascii="Arial" w:hAnsi="Arial" w:cs="Arial"/>
                <w:i/>
              </w:rPr>
              <w:t>e</w:t>
            </w:r>
            <w:r w:rsidRPr="00C92121">
              <w:rPr>
                <w:rFonts w:ascii="Arial" w:hAnsi="Arial" w:cs="Arial"/>
                <w:i/>
                <w:spacing w:val="1"/>
              </w:rPr>
              <w:t>u</w:t>
            </w:r>
            <w:r w:rsidRPr="00C92121">
              <w:rPr>
                <w:rFonts w:ascii="Arial" w:hAnsi="Arial" w:cs="Arial"/>
                <w:i/>
              </w:rPr>
              <w:t>s</w:t>
            </w:r>
            <w:r w:rsidRPr="00C92121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-1"/>
              </w:rPr>
              <w:t>n</w:t>
            </w:r>
            <w:r w:rsidRPr="00C92121">
              <w:rPr>
                <w:rFonts w:ascii="Arial" w:hAnsi="Arial" w:cs="Arial"/>
              </w:rPr>
              <w:t>d</w:t>
            </w:r>
          </w:p>
          <w:p w:rsidR="00AE4332" w:rsidRPr="00C92121" w:rsidRDefault="009D1E0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  <w:i/>
              </w:rPr>
              <w:t>E</w:t>
            </w:r>
            <w:r w:rsidRPr="00C92121">
              <w:rPr>
                <w:rFonts w:ascii="Arial" w:hAnsi="Arial" w:cs="Arial"/>
                <w:i/>
                <w:spacing w:val="-1"/>
              </w:rPr>
              <w:t>s</w:t>
            </w:r>
            <w:r w:rsidRPr="00C92121">
              <w:rPr>
                <w:rFonts w:ascii="Arial" w:hAnsi="Arial" w:cs="Arial"/>
                <w:i/>
              </w:rPr>
              <w:t>c</w:t>
            </w:r>
            <w:r w:rsidRPr="00C92121">
              <w:rPr>
                <w:rFonts w:ascii="Arial" w:hAnsi="Arial" w:cs="Arial"/>
                <w:i/>
                <w:spacing w:val="1"/>
              </w:rPr>
              <w:t>h</w:t>
            </w:r>
            <w:r w:rsidRPr="00C92121">
              <w:rPr>
                <w:rFonts w:ascii="Arial" w:hAnsi="Arial" w:cs="Arial"/>
                <w:i/>
              </w:rPr>
              <w:t>eric</w:t>
            </w:r>
            <w:r w:rsidRPr="00C92121">
              <w:rPr>
                <w:rFonts w:ascii="Arial" w:hAnsi="Arial" w:cs="Arial"/>
                <w:i/>
                <w:spacing w:val="1"/>
              </w:rPr>
              <w:t>h</w:t>
            </w:r>
            <w:r w:rsidRPr="00C92121">
              <w:rPr>
                <w:rFonts w:ascii="Arial" w:hAnsi="Arial" w:cs="Arial"/>
                <w:i/>
              </w:rPr>
              <w:t>ia</w:t>
            </w:r>
            <w:r w:rsidRPr="00C92121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C92121">
              <w:rPr>
                <w:rFonts w:ascii="Arial" w:hAnsi="Arial" w:cs="Arial"/>
                <w:i/>
              </w:rPr>
              <w:t>c</w:t>
            </w:r>
            <w:r w:rsidRPr="00C92121">
              <w:rPr>
                <w:rFonts w:ascii="Arial" w:hAnsi="Arial" w:cs="Arial"/>
                <w:i/>
                <w:spacing w:val="1"/>
              </w:rPr>
              <w:t>ol</w:t>
            </w:r>
            <w:r w:rsidRPr="00C92121">
              <w:rPr>
                <w:rFonts w:ascii="Arial" w:hAnsi="Arial" w:cs="Arial"/>
                <w:i/>
              </w:rPr>
              <w:t>i</w:t>
            </w:r>
            <w:r w:rsidRPr="00C92121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C92121">
              <w:rPr>
                <w:rFonts w:ascii="Arial" w:hAnsi="Arial" w:cs="Arial"/>
                <w:spacing w:val="1"/>
              </w:rPr>
              <w:t>b</w:t>
            </w:r>
            <w:r w:rsidRPr="00C92121">
              <w:rPr>
                <w:rFonts w:ascii="Arial" w:hAnsi="Arial" w:cs="Arial"/>
              </w:rPr>
              <w:t>a</w:t>
            </w:r>
            <w:r w:rsidRPr="00C92121">
              <w:rPr>
                <w:rFonts w:ascii="Arial" w:hAnsi="Arial" w:cs="Arial"/>
                <w:spacing w:val="1"/>
              </w:rPr>
              <w:t>c</w:t>
            </w:r>
            <w:r w:rsidRPr="00C92121">
              <w:rPr>
                <w:rFonts w:ascii="Arial" w:hAnsi="Arial" w:cs="Arial"/>
              </w:rPr>
              <w:t>te</w:t>
            </w:r>
            <w:r w:rsidRPr="00C92121">
              <w:rPr>
                <w:rFonts w:ascii="Arial" w:hAnsi="Arial" w:cs="Arial"/>
                <w:spacing w:val="1"/>
              </w:rPr>
              <w:t>r</w:t>
            </w:r>
            <w:r w:rsidRPr="00C92121">
              <w:rPr>
                <w:rFonts w:ascii="Arial" w:hAnsi="Arial" w:cs="Arial"/>
              </w:rPr>
              <w:t>i</w:t>
            </w:r>
            <w:r w:rsidRPr="00C92121">
              <w:rPr>
                <w:rFonts w:ascii="Arial" w:hAnsi="Arial" w:cs="Arial"/>
                <w:spacing w:val="1"/>
              </w:rPr>
              <w:t>a</w:t>
            </w:r>
            <w:r w:rsidRPr="00C92121">
              <w:rPr>
                <w:rFonts w:ascii="Arial" w:hAnsi="Arial" w:cs="Arial"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4332" w:rsidRPr="00C92121" w:rsidRDefault="00B73F81">
            <w:pPr>
              <w:rPr>
                <w:rFonts w:ascii="Arial" w:hAnsi="Arial" w:cs="Arial"/>
              </w:rPr>
            </w:pPr>
            <w:r w:rsidRPr="00C92121">
              <w:rPr>
                <w:rFonts w:ascii="Arial" w:hAnsi="Arial" w:cs="Arial"/>
              </w:rPr>
              <w:t>ok</w:t>
            </w:r>
          </w:p>
        </w:tc>
      </w:tr>
      <w:tr w:rsidR="00F81741" w:rsidRPr="00C92121" w:rsidTr="00C9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21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2121" w:rsidRPr="00C92121" w:rsidRDefault="00C92121">
            <w:pPr>
              <w:spacing w:line="276" w:lineRule="auto"/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C92121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92121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F81741" w:rsidRPr="00C92121" w:rsidTr="00C9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6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741" w:rsidRPr="00C92121" w:rsidRDefault="00F8174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C92121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41" w:rsidRPr="00C92121" w:rsidRDefault="00F81741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C92121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C92121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F81741" w:rsidRPr="00C92121" w:rsidRDefault="00F8174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F81741" w:rsidRPr="00C92121" w:rsidTr="00C92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6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C92121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C9212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C9212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C9212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F81741" w:rsidRPr="00C92121" w:rsidRDefault="00F8174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:rsidR="00F81741" w:rsidRPr="00C92121" w:rsidRDefault="00F81741" w:rsidP="00F81741">
      <w:pPr>
        <w:rPr>
          <w:rFonts w:ascii="Arial" w:hAnsi="Arial" w:cs="Arial"/>
        </w:rPr>
      </w:pPr>
    </w:p>
    <w:p w:rsidR="00C92121" w:rsidRPr="00C92121" w:rsidRDefault="00C92121" w:rsidP="00F81741">
      <w:pPr>
        <w:rPr>
          <w:rFonts w:ascii="Arial" w:hAnsi="Arial" w:cs="Arial"/>
        </w:rPr>
      </w:pPr>
    </w:p>
    <w:p w:rsidR="00F81741" w:rsidRPr="00C92121" w:rsidRDefault="00F81741" w:rsidP="00F81741">
      <w:pPr>
        <w:rPr>
          <w:rFonts w:ascii="Arial" w:hAnsi="Arial" w:cs="Arial"/>
        </w:rPr>
      </w:pPr>
    </w:p>
    <w:p w:rsidR="00F81741" w:rsidRPr="00C92121" w:rsidRDefault="00F81741" w:rsidP="00F81741">
      <w:pPr>
        <w:rPr>
          <w:rFonts w:ascii="Arial" w:hAnsi="Arial" w:cs="Arial"/>
          <w:bCs/>
          <w:u w:val="single"/>
          <w:lang w:val="en-GB"/>
        </w:rPr>
      </w:pPr>
      <w:bookmarkStart w:id="2" w:name="_GoBack"/>
      <w:bookmarkEnd w:id="2"/>
    </w:p>
    <w:bookmarkEnd w:id="1"/>
    <w:p w:rsidR="00F81741" w:rsidRPr="00C92121" w:rsidRDefault="00F81741" w:rsidP="00F81741">
      <w:pPr>
        <w:rPr>
          <w:rFonts w:ascii="Arial" w:hAnsi="Arial" w:cs="Arial"/>
        </w:rPr>
      </w:pPr>
    </w:p>
    <w:p w:rsidR="009D1E05" w:rsidRPr="00C92121" w:rsidRDefault="009D1E05" w:rsidP="00F81741">
      <w:pPr>
        <w:spacing w:before="13" w:line="240" w:lineRule="exact"/>
        <w:rPr>
          <w:rFonts w:ascii="Arial" w:hAnsi="Arial" w:cs="Arial"/>
        </w:rPr>
      </w:pPr>
    </w:p>
    <w:sectPr w:rsidR="009D1E05" w:rsidRPr="00C92121" w:rsidSect="00F81741">
      <w:headerReference w:type="default" r:id="rId8"/>
      <w:footerReference w:type="default" r:id="rId9"/>
      <w:pgSz w:w="23820" w:h="16840" w:orient="landscape"/>
      <w:pgMar w:top="1540" w:right="1220" w:bottom="280" w:left="1220" w:header="1303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D8A" w:rsidRDefault="00656D8A">
      <w:r>
        <w:separator/>
      </w:r>
    </w:p>
  </w:endnote>
  <w:endnote w:type="continuationSeparator" w:id="0">
    <w:p w:rsidR="00656D8A" w:rsidRDefault="0065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332" w:rsidRDefault="00656D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:rsidR="00AE4332" w:rsidRDefault="009D1E0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:rsidR="00AE4332" w:rsidRDefault="009D1E0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:rsidR="00AE4332" w:rsidRDefault="009D1E0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:rsidR="00AE4332" w:rsidRDefault="009D1E0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D8A" w:rsidRDefault="00656D8A">
      <w:r>
        <w:separator/>
      </w:r>
    </w:p>
  </w:footnote>
  <w:footnote w:type="continuationSeparator" w:id="0">
    <w:p w:rsidR="00656D8A" w:rsidRDefault="0065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332" w:rsidRDefault="00656D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:rsidR="00AE4332" w:rsidRDefault="009D1E0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928B4"/>
    <w:multiLevelType w:val="multilevel"/>
    <w:tmpl w:val="8CF079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2N7E0N7MwMbc0tLBQ0lEKTi0uzszPAykwrAUAdFh53CwAAAA="/>
  </w:docVars>
  <w:rsids>
    <w:rsidRoot w:val="00AE4332"/>
    <w:rsid w:val="003F2919"/>
    <w:rsid w:val="003F44D3"/>
    <w:rsid w:val="005B0577"/>
    <w:rsid w:val="00656D8A"/>
    <w:rsid w:val="006A1DBC"/>
    <w:rsid w:val="00812273"/>
    <w:rsid w:val="0091134E"/>
    <w:rsid w:val="009D1E05"/>
    <w:rsid w:val="00AE4332"/>
    <w:rsid w:val="00B73F81"/>
    <w:rsid w:val="00C92121"/>
    <w:rsid w:val="00E32381"/>
    <w:rsid w:val="00F665DA"/>
    <w:rsid w:val="00F8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535BBD1"/>
  <w15:docId w15:val="{F02496BF-EEE9-4089-B2B5-37371F1B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srr.com/index.php/JS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10</cp:revision>
  <dcterms:created xsi:type="dcterms:W3CDTF">2025-05-10T10:59:00Z</dcterms:created>
  <dcterms:modified xsi:type="dcterms:W3CDTF">2025-05-22T09:42:00Z</dcterms:modified>
</cp:coreProperties>
</file>