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49D" w:rsidRPr="00AF49E9" w:rsidRDefault="009F249D">
      <w:pPr>
        <w:spacing w:line="200" w:lineRule="exact"/>
        <w:rPr>
          <w:rFonts w:ascii="Arial" w:hAnsi="Arial" w:cs="Arial"/>
        </w:rPr>
      </w:pPr>
    </w:p>
    <w:p w:rsidR="009F249D" w:rsidRPr="00AF49E9" w:rsidRDefault="009F249D">
      <w:pPr>
        <w:spacing w:line="200" w:lineRule="exact"/>
        <w:rPr>
          <w:rFonts w:ascii="Arial" w:hAnsi="Arial" w:cs="Arial"/>
        </w:rPr>
      </w:pPr>
    </w:p>
    <w:p w:rsidR="009F249D" w:rsidRPr="00AF49E9" w:rsidRDefault="009F249D">
      <w:pPr>
        <w:spacing w:line="200" w:lineRule="exact"/>
        <w:rPr>
          <w:rFonts w:ascii="Arial" w:hAnsi="Arial" w:cs="Arial"/>
        </w:rPr>
      </w:pPr>
    </w:p>
    <w:p w:rsidR="009F249D" w:rsidRPr="00AF49E9" w:rsidRDefault="009F249D">
      <w:pPr>
        <w:spacing w:line="200" w:lineRule="exact"/>
        <w:rPr>
          <w:rFonts w:ascii="Arial" w:hAnsi="Arial" w:cs="Arial"/>
        </w:rPr>
      </w:pPr>
    </w:p>
    <w:p w:rsidR="009F249D" w:rsidRPr="00AF49E9" w:rsidRDefault="009F249D">
      <w:pPr>
        <w:spacing w:before="4" w:line="26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4"/>
        <w:gridCol w:w="15773"/>
      </w:tblGrid>
      <w:tr w:rsidR="009F249D" w:rsidRPr="00AF49E9">
        <w:trPr>
          <w:trHeight w:hRule="exact" w:val="30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before="1"/>
              <w:ind w:left="87"/>
              <w:rPr>
                <w:rFonts w:ascii="Arial" w:eastAsia="Arial" w:hAnsi="Arial" w:cs="Arial"/>
              </w:rPr>
            </w:pPr>
            <w:r w:rsidRPr="00AF49E9">
              <w:rPr>
                <w:rFonts w:ascii="Arial" w:eastAsia="Arial" w:hAnsi="Arial" w:cs="Arial"/>
              </w:rPr>
              <w:t>J</w:t>
            </w:r>
            <w:r w:rsidRPr="00AF49E9">
              <w:rPr>
                <w:rFonts w:ascii="Arial" w:eastAsia="Arial" w:hAnsi="Arial" w:cs="Arial"/>
                <w:spacing w:val="-1"/>
              </w:rPr>
              <w:t>ou</w:t>
            </w:r>
            <w:r w:rsidRPr="00AF49E9">
              <w:rPr>
                <w:rFonts w:ascii="Arial" w:eastAsia="Arial" w:hAnsi="Arial" w:cs="Arial"/>
                <w:spacing w:val="-2"/>
              </w:rPr>
              <w:t>r</w:t>
            </w:r>
            <w:r w:rsidRPr="00AF49E9">
              <w:rPr>
                <w:rFonts w:ascii="Arial" w:eastAsia="Arial" w:hAnsi="Arial" w:cs="Arial"/>
                <w:spacing w:val="-1"/>
              </w:rPr>
              <w:t>na</w:t>
            </w:r>
            <w:r w:rsidRPr="00AF49E9">
              <w:rPr>
                <w:rFonts w:ascii="Arial" w:eastAsia="Arial" w:hAnsi="Arial" w:cs="Arial"/>
              </w:rPr>
              <w:t>l N</w:t>
            </w:r>
            <w:r w:rsidRPr="00AF49E9">
              <w:rPr>
                <w:rFonts w:ascii="Arial" w:eastAsia="Arial" w:hAnsi="Arial" w:cs="Arial"/>
                <w:spacing w:val="4"/>
              </w:rPr>
              <w:t>a</w:t>
            </w:r>
            <w:r w:rsidRPr="00AF49E9">
              <w:rPr>
                <w:rFonts w:ascii="Arial" w:eastAsia="Arial" w:hAnsi="Arial" w:cs="Arial"/>
                <w:spacing w:val="-2"/>
              </w:rPr>
              <w:t>m</w:t>
            </w:r>
            <w:r w:rsidRPr="00AF49E9">
              <w:rPr>
                <w:rFonts w:ascii="Arial" w:eastAsia="Arial" w:hAnsi="Arial" w:cs="Arial"/>
                <w:spacing w:val="-1"/>
              </w:rPr>
              <w:t>e</w:t>
            </w:r>
            <w:r w:rsidRPr="00AF49E9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before="31"/>
              <w:ind w:left="104"/>
              <w:rPr>
                <w:rFonts w:ascii="Arial" w:eastAsia="Arial" w:hAnsi="Arial" w:cs="Arial"/>
              </w:rPr>
            </w:pPr>
            <w:hyperlink r:id="rId7">
              <w:r w:rsidRPr="00AF49E9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J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ou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r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Pr="00AF49E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 xml:space="preserve"> 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o</w:t>
              </w:r>
              <w:r w:rsidRPr="00AF49E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f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5"/>
                  <w:u w:val="thick" w:color="0000FF"/>
                </w:rPr>
                <w:t>A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d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v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>a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ce</w:t>
              </w:r>
              <w:r w:rsidRPr="00AF49E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 xml:space="preserve"> 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i</w:t>
              </w:r>
              <w:r w:rsidRPr="00AF49E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 xml:space="preserve"> 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M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d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>i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c</w:t>
              </w:r>
              <w:r w:rsidRPr="00AF49E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n</w:t>
              </w:r>
              <w:r w:rsidRPr="00AF49E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 xml:space="preserve"> 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n</w:t>
              </w:r>
              <w:r w:rsidRPr="00AF49E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d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M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>e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d</w:t>
              </w:r>
              <w:r w:rsidRPr="00AF49E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c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Pr="00AF49E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 xml:space="preserve"> </w:t>
              </w:r>
              <w:r w:rsidRPr="00AF49E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R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esea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7"/>
                  <w:u w:val="thick" w:color="0000FF"/>
                </w:rPr>
                <w:t>r</w:t>
              </w:r>
              <w:r w:rsidRPr="00AF49E9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c</w:t>
              </w:r>
              <w:r w:rsidRPr="00AF49E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h</w:t>
              </w:r>
            </w:hyperlink>
          </w:p>
        </w:tc>
      </w:tr>
      <w:tr w:rsidR="009F249D" w:rsidRPr="00AF49E9">
        <w:trPr>
          <w:trHeight w:hRule="exact" w:val="30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before="1"/>
              <w:ind w:left="87"/>
              <w:rPr>
                <w:rFonts w:ascii="Arial" w:eastAsia="Arial" w:hAnsi="Arial" w:cs="Arial"/>
              </w:rPr>
            </w:pPr>
            <w:r w:rsidRPr="00AF49E9">
              <w:rPr>
                <w:rFonts w:ascii="Arial" w:eastAsia="Arial" w:hAnsi="Arial" w:cs="Arial"/>
                <w:spacing w:val="-2"/>
              </w:rPr>
              <w:t>M</w:t>
            </w:r>
            <w:r w:rsidRPr="00AF49E9">
              <w:rPr>
                <w:rFonts w:ascii="Arial" w:eastAsia="Arial" w:hAnsi="Arial" w:cs="Arial"/>
                <w:spacing w:val="-1"/>
              </w:rPr>
              <w:t>anu</w:t>
            </w:r>
            <w:r w:rsidRPr="00AF49E9">
              <w:rPr>
                <w:rFonts w:ascii="Arial" w:eastAsia="Arial" w:hAnsi="Arial" w:cs="Arial"/>
              </w:rPr>
              <w:t>sc</w:t>
            </w:r>
            <w:r w:rsidRPr="00AF49E9">
              <w:rPr>
                <w:rFonts w:ascii="Arial" w:eastAsia="Arial" w:hAnsi="Arial" w:cs="Arial"/>
                <w:spacing w:val="-2"/>
              </w:rPr>
              <w:t>r</w:t>
            </w:r>
            <w:r w:rsidRPr="00AF49E9">
              <w:rPr>
                <w:rFonts w:ascii="Arial" w:eastAsia="Arial" w:hAnsi="Arial" w:cs="Arial"/>
                <w:spacing w:val="5"/>
              </w:rPr>
              <w:t>i</w:t>
            </w:r>
            <w:r w:rsidRPr="00AF49E9">
              <w:rPr>
                <w:rFonts w:ascii="Arial" w:eastAsia="Arial" w:hAnsi="Arial" w:cs="Arial"/>
                <w:spacing w:val="-1"/>
              </w:rPr>
              <w:t>p</w:t>
            </w:r>
            <w:r w:rsidRPr="00AF49E9">
              <w:rPr>
                <w:rFonts w:ascii="Arial" w:eastAsia="Arial" w:hAnsi="Arial" w:cs="Arial"/>
              </w:rPr>
              <w:t>t</w:t>
            </w:r>
            <w:r w:rsidRPr="00AF49E9">
              <w:rPr>
                <w:rFonts w:ascii="Arial" w:eastAsia="Arial" w:hAnsi="Arial" w:cs="Arial"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</w:rPr>
              <w:t>N</w:t>
            </w:r>
            <w:r w:rsidRPr="00AF49E9">
              <w:rPr>
                <w:rFonts w:ascii="Arial" w:eastAsia="Arial" w:hAnsi="Arial" w:cs="Arial"/>
                <w:spacing w:val="-1"/>
              </w:rPr>
              <w:t>u</w:t>
            </w:r>
            <w:r w:rsidRPr="00AF49E9">
              <w:rPr>
                <w:rFonts w:ascii="Arial" w:eastAsia="Arial" w:hAnsi="Arial" w:cs="Arial"/>
                <w:spacing w:val="-2"/>
              </w:rPr>
              <w:t>m</w:t>
            </w:r>
            <w:r w:rsidRPr="00AF49E9">
              <w:rPr>
                <w:rFonts w:ascii="Arial" w:eastAsia="Arial" w:hAnsi="Arial" w:cs="Arial"/>
                <w:spacing w:val="4"/>
              </w:rPr>
              <w:t>b</w:t>
            </w:r>
            <w:r w:rsidRPr="00AF49E9">
              <w:rPr>
                <w:rFonts w:ascii="Arial" w:eastAsia="Arial" w:hAnsi="Arial" w:cs="Arial"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spacing w:val="-2"/>
              </w:rPr>
              <w:t>r</w:t>
            </w:r>
            <w:r w:rsidRPr="00AF49E9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before="31"/>
              <w:ind w:left="104"/>
              <w:rPr>
                <w:rFonts w:ascii="Arial" w:eastAsia="Arial" w:hAnsi="Arial" w:cs="Arial"/>
              </w:rPr>
            </w:pPr>
            <w:r w:rsidRPr="00AF49E9">
              <w:rPr>
                <w:rFonts w:ascii="Arial" w:eastAsia="Arial" w:hAnsi="Arial" w:cs="Arial"/>
                <w:b/>
                <w:spacing w:val="-2"/>
              </w:rPr>
              <w:t>M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s_J</w:t>
            </w:r>
            <w:r w:rsidRPr="00AF49E9">
              <w:rPr>
                <w:rFonts w:ascii="Arial" w:eastAsia="Arial" w:hAnsi="Arial" w:cs="Arial"/>
                <w:b/>
              </w:rPr>
              <w:t>A</w:t>
            </w:r>
            <w:r w:rsidRPr="00AF49E9">
              <w:rPr>
                <w:rFonts w:ascii="Arial" w:eastAsia="Arial" w:hAnsi="Arial" w:cs="Arial"/>
                <w:b/>
                <w:spacing w:val="3"/>
              </w:rPr>
              <w:t>M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M</w:t>
            </w:r>
            <w:r w:rsidRPr="00AF49E9">
              <w:rPr>
                <w:rFonts w:ascii="Arial" w:eastAsia="Arial" w:hAnsi="Arial" w:cs="Arial"/>
                <w:b/>
              </w:rPr>
              <w:t>R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_13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>8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98</w:t>
            </w:r>
            <w:r w:rsidRPr="00AF49E9">
              <w:rPr>
                <w:rFonts w:ascii="Arial" w:eastAsia="Arial" w:hAnsi="Arial" w:cs="Arial"/>
                <w:b/>
              </w:rPr>
              <w:t>7</w:t>
            </w:r>
          </w:p>
        </w:tc>
      </w:tr>
      <w:tr w:rsidR="009F249D" w:rsidRPr="00AF49E9">
        <w:trPr>
          <w:trHeight w:hRule="exact" w:val="66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before="1"/>
              <w:ind w:left="87"/>
              <w:rPr>
                <w:rFonts w:ascii="Arial" w:eastAsia="Arial" w:hAnsi="Arial" w:cs="Arial"/>
              </w:rPr>
            </w:pPr>
            <w:r w:rsidRPr="00AF49E9">
              <w:rPr>
                <w:rFonts w:ascii="Arial" w:eastAsia="Arial" w:hAnsi="Arial" w:cs="Arial"/>
                <w:spacing w:val="-2"/>
              </w:rPr>
              <w:t>T</w:t>
            </w:r>
            <w:r w:rsidRPr="00AF49E9">
              <w:rPr>
                <w:rFonts w:ascii="Arial" w:eastAsia="Arial" w:hAnsi="Arial" w:cs="Arial"/>
              </w:rPr>
              <w:t>itle</w:t>
            </w:r>
            <w:r w:rsidRPr="00AF49E9">
              <w:rPr>
                <w:rFonts w:ascii="Arial" w:eastAsia="Arial" w:hAnsi="Arial" w:cs="Arial"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spacing w:val="-2"/>
              </w:rPr>
              <w:t>o</w:t>
            </w:r>
            <w:r w:rsidRPr="00AF49E9">
              <w:rPr>
                <w:rFonts w:ascii="Arial" w:eastAsia="Arial" w:hAnsi="Arial" w:cs="Arial"/>
              </w:rPr>
              <w:t>f</w:t>
            </w:r>
            <w:r w:rsidRPr="00AF49E9">
              <w:rPr>
                <w:rFonts w:ascii="Arial" w:eastAsia="Arial" w:hAnsi="Arial" w:cs="Arial"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spacing w:val="4"/>
              </w:rPr>
              <w:t>t</w:t>
            </w:r>
            <w:r w:rsidRPr="00AF49E9">
              <w:rPr>
                <w:rFonts w:ascii="Arial" w:eastAsia="Arial" w:hAnsi="Arial" w:cs="Arial"/>
                <w:spacing w:val="-1"/>
              </w:rPr>
              <w:t>h</w:t>
            </w:r>
            <w:r w:rsidRPr="00AF49E9">
              <w:rPr>
                <w:rFonts w:ascii="Arial" w:eastAsia="Arial" w:hAnsi="Arial" w:cs="Arial"/>
              </w:rPr>
              <w:t>e</w:t>
            </w:r>
            <w:r w:rsidRPr="00AF49E9">
              <w:rPr>
                <w:rFonts w:ascii="Arial" w:eastAsia="Arial" w:hAnsi="Arial" w:cs="Arial"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spacing w:val="-2"/>
              </w:rPr>
              <w:t>M</w:t>
            </w:r>
            <w:r w:rsidRPr="00AF49E9">
              <w:rPr>
                <w:rFonts w:ascii="Arial" w:eastAsia="Arial" w:hAnsi="Arial" w:cs="Arial"/>
                <w:spacing w:val="4"/>
              </w:rPr>
              <w:t>a</w:t>
            </w:r>
            <w:r w:rsidRPr="00AF49E9">
              <w:rPr>
                <w:rFonts w:ascii="Arial" w:eastAsia="Arial" w:hAnsi="Arial" w:cs="Arial"/>
                <w:spacing w:val="-1"/>
              </w:rPr>
              <w:t>nu</w:t>
            </w:r>
            <w:r w:rsidRPr="00AF49E9">
              <w:rPr>
                <w:rFonts w:ascii="Arial" w:eastAsia="Arial" w:hAnsi="Arial" w:cs="Arial"/>
              </w:rPr>
              <w:t>sc</w:t>
            </w:r>
            <w:r w:rsidRPr="00AF49E9">
              <w:rPr>
                <w:rFonts w:ascii="Arial" w:eastAsia="Arial" w:hAnsi="Arial" w:cs="Arial"/>
                <w:spacing w:val="-2"/>
              </w:rPr>
              <w:t>r</w:t>
            </w:r>
            <w:r w:rsidRPr="00AF49E9">
              <w:rPr>
                <w:rFonts w:ascii="Arial" w:eastAsia="Arial" w:hAnsi="Arial" w:cs="Arial"/>
              </w:rPr>
              <w:t>i</w:t>
            </w:r>
            <w:r w:rsidRPr="00AF49E9">
              <w:rPr>
                <w:rFonts w:ascii="Arial" w:eastAsia="Arial" w:hAnsi="Arial" w:cs="Arial"/>
                <w:spacing w:val="-1"/>
              </w:rPr>
              <w:t>p</w:t>
            </w:r>
            <w:r w:rsidRPr="00AF49E9">
              <w:rPr>
                <w:rFonts w:ascii="Arial" w:eastAsia="Arial" w:hAnsi="Arial" w:cs="Arial"/>
                <w:spacing w:val="4"/>
              </w:rPr>
              <w:t>t</w:t>
            </w:r>
            <w:r w:rsidRPr="00AF49E9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9F249D">
            <w:pPr>
              <w:spacing w:before="11" w:line="200" w:lineRule="exact"/>
              <w:rPr>
                <w:rFonts w:ascii="Arial" w:hAnsi="Arial" w:cs="Arial"/>
              </w:rPr>
            </w:pPr>
          </w:p>
          <w:p w:rsidR="009F249D" w:rsidRPr="00AF49E9" w:rsidRDefault="006A4D12">
            <w:pPr>
              <w:ind w:left="104"/>
              <w:rPr>
                <w:rFonts w:ascii="Arial" w:eastAsia="Arial" w:hAnsi="Arial" w:cs="Arial"/>
              </w:rPr>
            </w:pPr>
            <w:r w:rsidRPr="00AF49E9">
              <w:rPr>
                <w:rFonts w:ascii="Arial" w:eastAsia="Arial" w:hAnsi="Arial" w:cs="Arial"/>
                <w:b/>
              </w:rPr>
              <w:t>I</w:t>
            </w:r>
            <w:r w:rsidRPr="00AF49E9">
              <w:rPr>
                <w:rFonts w:ascii="Arial" w:eastAsia="Arial" w:hAnsi="Arial" w:cs="Arial"/>
                <w:b/>
                <w:spacing w:val="1"/>
              </w:rPr>
              <w:t>m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m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d</w:t>
            </w:r>
            <w:r w:rsidRPr="00AF49E9">
              <w:rPr>
                <w:rFonts w:ascii="Arial" w:eastAsia="Arial" w:hAnsi="Arial" w:cs="Arial"/>
                <w:b/>
              </w:rPr>
              <w:t>i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at</w:t>
            </w:r>
            <w:r w:rsidRPr="00AF49E9">
              <w:rPr>
                <w:rFonts w:ascii="Arial" w:eastAsia="Arial" w:hAnsi="Arial" w:cs="Arial"/>
                <w:b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  <w:spacing w:val="1"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f</w:t>
            </w:r>
            <w:r w:rsidRPr="00AF49E9">
              <w:rPr>
                <w:rFonts w:ascii="Arial" w:eastAsia="Arial" w:hAnsi="Arial" w:cs="Arial"/>
                <w:b/>
                <w:spacing w:val="3"/>
              </w:rPr>
              <w:t>f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ec</w:t>
            </w:r>
            <w:r w:rsidRPr="00AF49E9">
              <w:rPr>
                <w:rFonts w:ascii="Arial" w:eastAsia="Arial" w:hAnsi="Arial" w:cs="Arial"/>
                <w:b/>
              </w:rPr>
              <w:t>t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>O</w:t>
            </w:r>
            <w:r w:rsidRPr="00AF49E9">
              <w:rPr>
                <w:rFonts w:ascii="Arial" w:eastAsia="Arial" w:hAnsi="Arial" w:cs="Arial"/>
                <w:b/>
              </w:rPr>
              <w:t>f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M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>a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nu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>a</w:t>
            </w:r>
            <w:r w:rsidRPr="00AF49E9">
              <w:rPr>
                <w:rFonts w:ascii="Arial" w:eastAsia="Arial" w:hAnsi="Arial" w:cs="Arial"/>
                <w:b/>
              </w:rPr>
              <w:t>l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  <w:spacing w:val="3"/>
              </w:rPr>
              <w:t>T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r</w:t>
            </w:r>
            <w:r w:rsidRPr="00AF49E9">
              <w:rPr>
                <w:rFonts w:ascii="Arial" w:eastAsia="Arial" w:hAnsi="Arial" w:cs="Arial"/>
                <w:b/>
              </w:rPr>
              <w:t>i</w:t>
            </w:r>
            <w:r w:rsidRPr="00AF49E9">
              <w:rPr>
                <w:rFonts w:ascii="Arial" w:eastAsia="Arial" w:hAnsi="Arial" w:cs="Arial"/>
                <w:b/>
                <w:spacing w:val="-3"/>
              </w:rPr>
              <w:t>g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g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b/>
              </w:rPr>
              <w:t>r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  <w:spacing w:val="1"/>
              </w:rPr>
              <w:t>P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o</w:t>
            </w:r>
            <w:r w:rsidRPr="00AF49E9">
              <w:rPr>
                <w:rFonts w:ascii="Arial" w:eastAsia="Arial" w:hAnsi="Arial" w:cs="Arial"/>
                <w:b/>
              </w:rPr>
              <w:t>i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n</w:t>
            </w:r>
            <w:r w:rsidRPr="00AF49E9">
              <w:rPr>
                <w:rFonts w:ascii="Arial" w:eastAsia="Arial" w:hAnsi="Arial" w:cs="Arial"/>
                <w:b/>
              </w:rPr>
              <w:t>t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</w:rPr>
              <w:t>R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b/>
              </w:rPr>
              <w:t>l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>a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s</w:t>
            </w:r>
            <w:r w:rsidRPr="00AF49E9">
              <w:rPr>
                <w:rFonts w:ascii="Arial" w:eastAsia="Arial" w:hAnsi="Arial" w:cs="Arial"/>
                <w:b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  <w:spacing w:val="1"/>
              </w:rPr>
              <w:t>V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7"/>
              </w:rPr>
              <w:t>r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s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u</w:t>
            </w:r>
            <w:r w:rsidRPr="00AF49E9">
              <w:rPr>
                <w:rFonts w:ascii="Arial" w:eastAsia="Arial" w:hAnsi="Arial" w:cs="Arial"/>
                <w:b/>
              </w:rPr>
              <w:t>s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  <w:spacing w:val="1"/>
              </w:rPr>
              <w:t>P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o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>s</w:t>
            </w:r>
            <w:r w:rsidRPr="00AF49E9">
              <w:rPr>
                <w:rFonts w:ascii="Arial" w:eastAsia="Arial" w:hAnsi="Arial" w:cs="Arial"/>
                <w:b/>
              </w:rPr>
              <w:t>t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 xml:space="preserve"> I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>s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o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m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t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r</w:t>
            </w:r>
            <w:r w:rsidRPr="00AF49E9">
              <w:rPr>
                <w:rFonts w:ascii="Arial" w:eastAsia="Arial" w:hAnsi="Arial" w:cs="Arial"/>
                <w:b/>
              </w:rPr>
              <w:t>ic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</w:rPr>
              <w:t>R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b/>
              </w:rPr>
              <w:t>l</w:t>
            </w:r>
            <w:r w:rsidRPr="00AF49E9">
              <w:rPr>
                <w:rFonts w:ascii="Arial" w:eastAsia="Arial" w:hAnsi="Arial" w:cs="Arial"/>
                <w:b/>
                <w:spacing w:val="3"/>
              </w:rPr>
              <w:t>a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xa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t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>i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o</w:t>
            </w:r>
            <w:r w:rsidRPr="00AF49E9">
              <w:rPr>
                <w:rFonts w:ascii="Arial" w:eastAsia="Arial" w:hAnsi="Arial" w:cs="Arial"/>
                <w:b/>
              </w:rPr>
              <w:t>n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T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>c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hn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>i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qu</w:t>
            </w:r>
            <w:r w:rsidRPr="00AF49E9">
              <w:rPr>
                <w:rFonts w:ascii="Arial" w:eastAsia="Arial" w:hAnsi="Arial" w:cs="Arial"/>
                <w:b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</w:rPr>
              <w:t>A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m</w:t>
            </w:r>
            <w:r w:rsidRPr="00AF49E9">
              <w:rPr>
                <w:rFonts w:ascii="Arial" w:eastAsia="Arial" w:hAnsi="Arial" w:cs="Arial"/>
                <w:b/>
                <w:spacing w:val="3"/>
              </w:rPr>
              <w:t>o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n</w:t>
            </w:r>
            <w:r w:rsidRPr="00AF49E9">
              <w:rPr>
                <w:rFonts w:ascii="Arial" w:eastAsia="Arial" w:hAnsi="Arial" w:cs="Arial"/>
                <w:b/>
              </w:rPr>
              <w:t>g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  <w:spacing w:val="5"/>
              </w:rPr>
              <w:t>C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o</w:t>
            </w:r>
            <w:r w:rsidRPr="00AF49E9">
              <w:rPr>
                <w:rFonts w:ascii="Arial" w:eastAsia="Arial" w:hAnsi="Arial" w:cs="Arial"/>
                <w:b/>
              </w:rPr>
              <w:t>l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>l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g</w:t>
            </w:r>
            <w:r w:rsidRPr="00AF49E9">
              <w:rPr>
                <w:rFonts w:ascii="Arial" w:eastAsia="Arial" w:hAnsi="Arial" w:cs="Arial"/>
                <w:b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  <w:spacing w:val="1"/>
              </w:rPr>
              <w:t>S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t</w:t>
            </w:r>
            <w:r w:rsidRPr="00AF49E9">
              <w:rPr>
                <w:rFonts w:ascii="Arial" w:eastAsia="Arial" w:hAnsi="Arial" w:cs="Arial"/>
                <w:b/>
                <w:spacing w:val="3"/>
              </w:rPr>
              <w:t>u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d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nt</w:t>
            </w:r>
            <w:r w:rsidRPr="00AF49E9">
              <w:rPr>
                <w:rFonts w:ascii="Arial" w:eastAsia="Arial" w:hAnsi="Arial" w:cs="Arial"/>
                <w:b/>
              </w:rPr>
              <w:t>s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</w:rPr>
              <w:t>Wi</w:t>
            </w:r>
            <w:r w:rsidRPr="00AF49E9">
              <w:rPr>
                <w:rFonts w:ascii="Arial" w:eastAsia="Arial" w:hAnsi="Arial" w:cs="Arial"/>
                <w:b/>
                <w:spacing w:val="3"/>
              </w:rPr>
              <w:t>t</w:t>
            </w:r>
            <w:r w:rsidRPr="00AF49E9">
              <w:rPr>
                <w:rFonts w:ascii="Arial" w:eastAsia="Arial" w:hAnsi="Arial" w:cs="Arial"/>
                <w:b/>
              </w:rPr>
              <w:t>h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proofErr w:type="spellStart"/>
            <w:r w:rsidRPr="00AF49E9">
              <w:rPr>
                <w:rFonts w:ascii="Arial" w:eastAsia="Arial" w:hAnsi="Arial" w:cs="Arial"/>
                <w:b/>
                <w:spacing w:val="2"/>
              </w:rPr>
              <w:t>Tr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a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p</w:t>
            </w:r>
            <w:r w:rsidRPr="00AF49E9">
              <w:rPr>
                <w:rFonts w:ascii="Arial" w:eastAsia="Arial" w:hAnsi="Arial" w:cs="Arial"/>
                <w:b/>
                <w:spacing w:val="8"/>
              </w:rPr>
              <w:t>e</w:t>
            </w:r>
            <w:r w:rsidRPr="00AF49E9">
              <w:rPr>
                <w:rFonts w:ascii="Arial" w:eastAsia="Arial" w:hAnsi="Arial" w:cs="Arial"/>
                <w:b/>
              </w:rPr>
              <w:t>z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i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t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>i</w:t>
            </w:r>
            <w:r w:rsidRPr="00AF49E9">
              <w:rPr>
                <w:rFonts w:ascii="Arial" w:eastAsia="Arial" w:hAnsi="Arial" w:cs="Arial"/>
                <w:b/>
              </w:rPr>
              <w:t>s</w:t>
            </w:r>
            <w:proofErr w:type="spellEnd"/>
            <w:r w:rsidRPr="00AF49E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</w:rPr>
              <w:t>: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</w:rPr>
              <w:t xml:space="preserve">A </w:t>
            </w:r>
            <w:r w:rsidRPr="00AF49E9">
              <w:rPr>
                <w:rFonts w:ascii="Arial" w:eastAsia="Arial" w:hAnsi="Arial" w:cs="Arial"/>
                <w:b/>
                <w:spacing w:val="5"/>
              </w:rPr>
              <w:t>C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o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m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p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a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r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a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t</w:t>
            </w:r>
            <w:r w:rsidRPr="00AF49E9">
              <w:rPr>
                <w:rFonts w:ascii="Arial" w:eastAsia="Arial" w:hAnsi="Arial" w:cs="Arial"/>
                <w:b/>
              </w:rPr>
              <w:t>i</w:t>
            </w:r>
            <w:r w:rsidRPr="00AF49E9">
              <w:rPr>
                <w:rFonts w:ascii="Arial" w:eastAsia="Arial" w:hAnsi="Arial" w:cs="Arial"/>
                <w:b/>
                <w:spacing w:val="3"/>
              </w:rPr>
              <w:t>v</w:t>
            </w:r>
            <w:r w:rsidRPr="00AF49E9">
              <w:rPr>
                <w:rFonts w:ascii="Arial" w:eastAsia="Arial" w:hAnsi="Arial" w:cs="Arial"/>
                <w:b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  <w:spacing w:val="1"/>
              </w:rPr>
              <w:t>S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t</w:t>
            </w:r>
            <w:r w:rsidRPr="00AF49E9">
              <w:rPr>
                <w:rFonts w:ascii="Arial" w:eastAsia="Arial" w:hAnsi="Arial" w:cs="Arial"/>
                <w:b/>
                <w:spacing w:val="3"/>
              </w:rPr>
              <w:t>u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d</w:t>
            </w:r>
            <w:r w:rsidRPr="00AF49E9">
              <w:rPr>
                <w:rFonts w:ascii="Arial" w:eastAsia="Arial" w:hAnsi="Arial" w:cs="Arial"/>
                <w:b/>
              </w:rPr>
              <w:t>y</w:t>
            </w:r>
          </w:p>
        </w:tc>
      </w:tr>
      <w:tr w:rsidR="009F249D" w:rsidRPr="00AF49E9">
        <w:trPr>
          <w:trHeight w:hRule="exact" w:val="34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before="1"/>
              <w:ind w:left="87"/>
              <w:rPr>
                <w:rFonts w:ascii="Arial" w:eastAsia="Arial" w:hAnsi="Arial" w:cs="Arial"/>
              </w:rPr>
            </w:pPr>
            <w:r w:rsidRPr="00AF49E9">
              <w:rPr>
                <w:rFonts w:ascii="Arial" w:eastAsia="Arial" w:hAnsi="Arial" w:cs="Arial"/>
                <w:spacing w:val="-2"/>
              </w:rPr>
              <w:t>T</w:t>
            </w:r>
            <w:r w:rsidRPr="00AF49E9">
              <w:rPr>
                <w:rFonts w:ascii="Arial" w:eastAsia="Arial" w:hAnsi="Arial" w:cs="Arial"/>
              </w:rPr>
              <w:t>y</w:t>
            </w:r>
            <w:r w:rsidRPr="00AF49E9">
              <w:rPr>
                <w:rFonts w:ascii="Arial" w:eastAsia="Arial" w:hAnsi="Arial" w:cs="Arial"/>
                <w:spacing w:val="-1"/>
              </w:rPr>
              <w:t>p</w:t>
            </w:r>
            <w:r w:rsidRPr="00AF49E9">
              <w:rPr>
                <w:rFonts w:ascii="Arial" w:eastAsia="Arial" w:hAnsi="Arial" w:cs="Arial"/>
              </w:rPr>
              <w:t>e</w:t>
            </w:r>
            <w:r w:rsidRPr="00AF49E9">
              <w:rPr>
                <w:rFonts w:ascii="Arial" w:eastAsia="Arial" w:hAnsi="Arial" w:cs="Arial"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spacing w:val="-2"/>
              </w:rPr>
              <w:t>o</w:t>
            </w:r>
            <w:r w:rsidRPr="00AF49E9">
              <w:rPr>
                <w:rFonts w:ascii="Arial" w:eastAsia="Arial" w:hAnsi="Arial" w:cs="Arial"/>
              </w:rPr>
              <w:t>f</w:t>
            </w:r>
            <w:r w:rsidRPr="00AF49E9">
              <w:rPr>
                <w:rFonts w:ascii="Arial" w:eastAsia="Arial" w:hAnsi="Arial" w:cs="Arial"/>
                <w:spacing w:val="4"/>
              </w:rPr>
              <w:t xml:space="preserve"> </w:t>
            </w:r>
            <w:r w:rsidRPr="00AF49E9">
              <w:rPr>
                <w:rFonts w:ascii="Arial" w:eastAsia="Arial" w:hAnsi="Arial" w:cs="Arial"/>
                <w:spacing w:val="-1"/>
              </w:rPr>
              <w:t>th</w:t>
            </w:r>
            <w:r w:rsidRPr="00AF49E9">
              <w:rPr>
                <w:rFonts w:ascii="Arial" w:eastAsia="Arial" w:hAnsi="Arial" w:cs="Arial"/>
              </w:rPr>
              <w:t>e</w:t>
            </w:r>
            <w:r w:rsidRPr="00AF49E9">
              <w:rPr>
                <w:rFonts w:ascii="Arial" w:eastAsia="Arial" w:hAnsi="Arial" w:cs="Arial"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spacing w:val="1"/>
              </w:rPr>
              <w:t>A</w:t>
            </w:r>
            <w:r w:rsidRPr="00AF49E9">
              <w:rPr>
                <w:rFonts w:ascii="Arial" w:eastAsia="Arial" w:hAnsi="Arial" w:cs="Arial"/>
                <w:spacing w:val="-2"/>
              </w:rPr>
              <w:t>r</w:t>
            </w:r>
            <w:r w:rsidRPr="00AF49E9">
              <w:rPr>
                <w:rFonts w:ascii="Arial" w:eastAsia="Arial" w:hAnsi="Arial" w:cs="Arial"/>
              </w:rPr>
              <w:t>ticle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before="51"/>
              <w:ind w:left="104"/>
              <w:rPr>
                <w:rFonts w:ascii="Arial" w:eastAsia="Arial" w:hAnsi="Arial" w:cs="Arial"/>
              </w:rPr>
            </w:pPr>
            <w:r w:rsidRPr="00AF49E9">
              <w:rPr>
                <w:rFonts w:ascii="Arial" w:eastAsia="Arial" w:hAnsi="Arial" w:cs="Arial"/>
                <w:b/>
                <w:spacing w:val="-1"/>
              </w:rPr>
              <w:t>O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r</w:t>
            </w:r>
            <w:r w:rsidRPr="00AF49E9">
              <w:rPr>
                <w:rFonts w:ascii="Arial" w:eastAsia="Arial" w:hAnsi="Arial" w:cs="Arial"/>
                <w:b/>
              </w:rPr>
              <w:t>i</w:t>
            </w:r>
            <w:r w:rsidRPr="00AF49E9">
              <w:rPr>
                <w:rFonts w:ascii="Arial" w:eastAsia="Arial" w:hAnsi="Arial" w:cs="Arial"/>
                <w:b/>
                <w:spacing w:val="-3"/>
              </w:rPr>
              <w:t>g</w:t>
            </w:r>
            <w:r w:rsidRPr="00AF49E9">
              <w:rPr>
                <w:rFonts w:ascii="Arial" w:eastAsia="Arial" w:hAnsi="Arial" w:cs="Arial"/>
                <w:b/>
              </w:rPr>
              <w:t>i</w:t>
            </w:r>
            <w:r w:rsidRPr="00AF49E9">
              <w:rPr>
                <w:rFonts w:ascii="Arial" w:eastAsia="Arial" w:hAnsi="Arial" w:cs="Arial"/>
                <w:b/>
                <w:spacing w:val="-3"/>
              </w:rPr>
              <w:t>n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a</w:t>
            </w:r>
            <w:r w:rsidRPr="00AF49E9">
              <w:rPr>
                <w:rFonts w:ascii="Arial" w:eastAsia="Arial" w:hAnsi="Arial" w:cs="Arial"/>
                <w:b/>
              </w:rPr>
              <w:t>l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</w:rPr>
              <w:t>R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sea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r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c</w:t>
            </w:r>
            <w:r w:rsidRPr="00AF49E9">
              <w:rPr>
                <w:rFonts w:ascii="Arial" w:eastAsia="Arial" w:hAnsi="Arial" w:cs="Arial"/>
                <w:b/>
              </w:rPr>
              <w:t>h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</w:rPr>
              <w:t>A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r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t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>i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c</w:t>
            </w:r>
            <w:r w:rsidRPr="00AF49E9">
              <w:rPr>
                <w:rFonts w:ascii="Arial" w:eastAsia="Arial" w:hAnsi="Arial" w:cs="Arial"/>
                <w:b/>
              </w:rPr>
              <w:t>le</w:t>
            </w:r>
          </w:p>
        </w:tc>
      </w:tr>
    </w:tbl>
    <w:p w:rsidR="009F249D" w:rsidRPr="00AF49E9" w:rsidRDefault="009F249D">
      <w:pPr>
        <w:spacing w:line="200" w:lineRule="exact"/>
        <w:rPr>
          <w:rFonts w:ascii="Arial" w:hAnsi="Arial" w:cs="Arial"/>
        </w:rPr>
      </w:pPr>
    </w:p>
    <w:p w:rsidR="009F249D" w:rsidRPr="00AF49E9" w:rsidRDefault="006A4D12">
      <w:pPr>
        <w:spacing w:before="34"/>
        <w:ind w:left="231"/>
        <w:rPr>
          <w:rFonts w:ascii="Arial" w:hAnsi="Arial" w:cs="Arial"/>
        </w:rPr>
      </w:pPr>
      <w:r w:rsidRPr="00AF49E9">
        <w:rPr>
          <w:rFonts w:ascii="Arial" w:hAnsi="Arial" w:cs="Arial"/>
        </w:rPr>
        <w:pict>
          <v:group id="_x0000_s1029" style="position:absolute;left:0;text-align:left;margin-left:341.85pt;margin-top:36.3pt;width:429.85pt;height:24pt;z-index:-251659264;mso-position-horizontal-relative:page" coordorigin="6837,726" coordsize="8597,480">
            <v:shape id="_x0000_s1031" style="position:absolute;left:6847;top:736;width:8577;height:230" coordorigin="6847,736" coordsize="8577,230" path="m6847,966r8576,l15423,736r-8576,l6847,966xe" fillcolor="yellow" stroked="f">
              <v:path arrowok="t"/>
            </v:shape>
            <v:shape id="_x0000_s1030" style="position:absolute;left:6847;top:966;width:615;height:230" coordorigin="6847,966" coordsize="615,230" path="m6847,1196r615,l7462,966r-615,l6847,1196xe" fillcolor="yellow" stroked="f">
              <v:path arrowok="t"/>
            </v:shape>
            <w10:wrap anchorx="page"/>
          </v:group>
        </w:pict>
      </w:r>
      <w:r w:rsidRPr="00AF49E9">
        <w:rPr>
          <w:rFonts w:ascii="Arial" w:hAnsi="Arial" w:cs="Arial"/>
          <w:b/>
          <w:spacing w:val="-2"/>
          <w:highlight w:val="yellow"/>
        </w:rPr>
        <w:t>P</w:t>
      </w:r>
      <w:r w:rsidRPr="00AF49E9">
        <w:rPr>
          <w:rFonts w:ascii="Arial" w:hAnsi="Arial" w:cs="Arial"/>
          <w:b/>
          <w:highlight w:val="yellow"/>
        </w:rPr>
        <w:t xml:space="preserve">ART </w:t>
      </w:r>
      <w:r w:rsidRPr="00AF49E9">
        <w:rPr>
          <w:rFonts w:ascii="Arial" w:hAnsi="Arial" w:cs="Arial"/>
          <w:b/>
          <w:spacing w:val="1"/>
          <w:highlight w:val="yellow"/>
        </w:rPr>
        <w:t xml:space="preserve"> </w:t>
      </w:r>
      <w:r w:rsidRPr="00AF49E9">
        <w:rPr>
          <w:rFonts w:ascii="Arial" w:hAnsi="Arial" w:cs="Arial"/>
          <w:b/>
          <w:highlight w:val="yellow"/>
        </w:rPr>
        <w:t>1:</w:t>
      </w:r>
      <w:r w:rsidRPr="00AF49E9">
        <w:rPr>
          <w:rFonts w:ascii="Arial" w:hAnsi="Arial" w:cs="Arial"/>
          <w:b/>
          <w:spacing w:val="-1"/>
        </w:rPr>
        <w:t xml:space="preserve"> </w:t>
      </w:r>
      <w:r w:rsidRPr="00AF49E9">
        <w:rPr>
          <w:rFonts w:ascii="Arial" w:hAnsi="Arial" w:cs="Arial"/>
          <w:b/>
        </w:rPr>
        <w:t>Co</w:t>
      </w:r>
      <w:r w:rsidRPr="00AF49E9">
        <w:rPr>
          <w:rFonts w:ascii="Arial" w:hAnsi="Arial" w:cs="Arial"/>
          <w:b/>
          <w:spacing w:val="3"/>
        </w:rPr>
        <w:t>m</w:t>
      </w:r>
      <w:r w:rsidRPr="00AF49E9">
        <w:rPr>
          <w:rFonts w:ascii="Arial" w:hAnsi="Arial" w:cs="Arial"/>
          <w:b/>
          <w:spacing w:val="-2"/>
        </w:rPr>
        <w:t>m</w:t>
      </w:r>
      <w:r w:rsidRPr="00AF49E9">
        <w:rPr>
          <w:rFonts w:ascii="Arial" w:hAnsi="Arial" w:cs="Arial"/>
          <w:b/>
          <w:spacing w:val="1"/>
        </w:rPr>
        <w:t>e</w:t>
      </w:r>
      <w:r w:rsidRPr="00AF49E9">
        <w:rPr>
          <w:rFonts w:ascii="Arial" w:hAnsi="Arial" w:cs="Arial"/>
          <w:b/>
          <w:spacing w:val="-1"/>
        </w:rPr>
        <w:t>n</w:t>
      </w:r>
      <w:r w:rsidRPr="00AF49E9">
        <w:rPr>
          <w:rFonts w:ascii="Arial" w:hAnsi="Arial" w:cs="Arial"/>
          <w:b/>
          <w:spacing w:val="-2"/>
        </w:rPr>
        <w:t>t</w:t>
      </w:r>
      <w:r w:rsidRPr="00AF49E9">
        <w:rPr>
          <w:rFonts w:ascii="Arial" w:hAnsi="Arial" w:cs="Arial"/>
          <w:b/>
        </w:rPr>
        <w:t>s</w:t>
      </w:r>
    </w:p>
    <w:p w:rsidR="009F249D" w:rsidRPr="00AF49E9" w:rsidRDefault="009F249D">
      <w:pPr>
        <w:spacing w:before="6" w:line="22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4"/>
        <w:gridCol w:w="9267"/>
        <w:gridCol w:w="6376"/>
      </w:tblGrid>
      <w:tr w:rsidR="009F249D" w:rsidRPr="00AF49E9">
        <w:trPr>
          <w:trHeight w:hRule="exact" w:val="975"/>
        </w:trPr>
        <w:tc>
          <w:tcPr>
            <w:tcW w:w="5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9F249D">
            <w:pPr>
              <w:rPr>
                <w:rFonts w:ascii="Arial" w:hAnsi="Arial" w:cs="Arial"/>
              </w:rPr>
            </w:pPr>
          </w:p>
        </w:tc>
        <w:tc>
          <w:tcPr>
            <w:tcW w:w="9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</w:rPr>
              <w:t>R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v</w:t>
            </w:r>
            <w:r w:rsidRPr="00AF49E9">
              <w:rPr>
                <w:rFonts w:ascii="Arial" w:hAnsi="Arial" w:cs="Arial"/>
                <w:b/>
                <w:spacing w:val="-1"/>
              </w:rPr>
              <w:t>i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w</w:t>
            </w:r>
            <w:r w:rsidRPr="00AF49E9">
              <w:rPr>
                <w:rFonts w:ascii="Arial" w:hAnsi="Arial" w:cs="Arial"/>
                <w:b/>
                <w:spacing w:val="1"/>
              </w:rPr>
              <w:t>er</w:t>
            </w:r>
            <w:r w:rsidRPr="00AF49E9">
              <w:rPr>
                <w:rFonts w:ascii="Arial" w:hAnsi="Arial" w:cs="Arial"/>
                <w:b/>
                <w:spacing w:val="-2"/>
              </w:rPr>
              <w:t>’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  <w:spacing w:val="-5"/>
              </w:rPr>
              <w:t>o</w:t>
            </w:r>
            <w:r w:rsidRPr="00AF49E9">
              <w:rPr>
                <w:rFonts w:ascii="Arial" w:hAnsi="Arial" w:cs="Arial"/>
                <w:b/>
                <w:spacing w:val="-2"/>
              </w:rPr>
              <w:t>m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>t</w:t>
            </w:r>
          </w:p>
          <w:p w:rsidR="009F249D" w:rsidRPr="00AF49E9" w:rsidRDefault="006A4D12">
            <w:pPr>
              <w:ind w:left="104" w:right="551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</w:rPr>
              <w:t>ici</w:t>
            </w:r>
            <w:r w:rsidRPr="00AF49E9">
              <w:rPr>
                <w:rFonts w:ascii="Arial" w:hAnsi="Arial" w:cs="Arial"/>
                <w:b/>
                <w:spacing w:val="-1"/>
              </w:rPr>
              <w:t>a</w:t>
            </w:r>
            <w:r w:rsidRPr="00AF49E9">
              <w:rPr>
                <w:rFonts w:ascii="Arial" w:hAnsi="Arial" w:cs="Arial"/>
                <w:b/>
              </w:rPr>
              <w:t>l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l</w:t>
            </w:r>
            <w:r w:rsidRPr="00AF49E9">
              <w:rPr>
                <w:rFonts w:ascii="Arial" w:hAnsi="Arial" w:cs="Arial"/>
                <w:b/>
                <w:spacing w:val="-1"/>
              </w:rPr>
              <w:t>l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g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(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2"/>
              </w:rPr>
              <w:t>I</w:t>
            </w:r>
            <w:r w:rsidRPr="00AF49E9">
              <w:rPr>
                <w:rFonts w:ascii="Arial" w:hAnsi="Arial" w:cs="Arial"/>
                <w:b/>
              </w:rPr>
              <w:t>)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g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1"/>
              </w:rPr>
              <w:t>er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d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or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5"/>
              </w:rPr>
              <w:t>a</w:t>
            </w:r>
            <w:r w:rsidRPr="00AF49E9">
              <w:rPr>
                <w:rFonts w:ascii="Arial" w:hAnsi="Arial" w:cs="Arial"/>
                <w:b/>
                <w:spacing w:val="2"/>
              </w:rPr>
              <w:t>ss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1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d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re</w:t>
            </w:r>
            <w:r w:rsidRPr="00AF49E9">
              <w:rPr>
                <w:rFonts w:ascii="Arial" w:hAnsi="Arial" w:cs="Arial"/>
                <w:b/>
              </w:rPr>
              <w:t>v</w:t>
            </w:r>
            <w:r w:rsidRPr="00AF49E9">
              <w:rPr>
                <w:rFonts w:ascii="Arial" w:hAnsi="Arial" w:cs="Arial"/>
                <w:b/>
                <w:spacing w:val="-6"/>
              </w:rPr>
              <w:t>i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 xml:space="preserve">w 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  <w:spacing w:val="-5"/>
              </w:rPr>
              <w:t>o</w:t>
            </w:r>
            <w:r w:rsidRPr="00AF49E9">
              <w:rPr>
                <w:rFonts w:ascii="Arial" w:hAnsi="Arial" w:cs="Arial"/>
                <w:b/>
                <w:spacing w:val="-2"/>
              </w:rPr>
              <w:t>m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ic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ly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p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b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d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du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n</w:t>
            </w:r>
            <w:r w:rsidRPr="00AF49E9">
              <w:rPr>
                <w:rFonts w:ascii="Arial" w:hAnsi="Arial" w:cs="Arial"/>
                <w:b/>
              </w:rPr>
              <w:t>g</w:t>
            </w:r>
            <w:r w:rsidRPr="00AF49E9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  <w:spacing w:val="1"/>
              </w:rPr>
              <w:t>ee</w:t>
            </w:r>
            <w:r w:rsidRPr="00AF49E9">
              <w:rPr>
                <w:rFonts w:ascii="Arial" w:hAnsi="Arial" w:cs="Arial"/>
                <w:b/>
              </w:rPr>
              <w:t xml:space="preserve">r </w:t>
            </w:r>
            <w:r w:rsidRPr="00AF49E9">
              <w:rPr>
                <w:rFonts w:ascii="Arial" w:hAnsi="Arial" w:cs="Arial"/>
                <w:b/>
                <w:spacing w:val="1"/>
              </w:rPr>
              <w:t>re</w:t>
            </w:r>
            <w:r w:rsidRPr="00AF49E9">
              <w:rPr>
                <w:rFonts w:ascii="Arial" w:hAnsi="Arial" w:cs="Arial"/>
                <w:b/>
              </w:rPr>
              <w:t>v</w:t>
            </w:r>
            <w:r w:rsidRPr="00AF49E9">
              <w:rPr>
                <w:rFonts w:ascii="Arial" w:hAnsi="Arial" w:cs="Arial"/>
                <w:b/>
                <w:spacing w:val="-1"/>
              </w:rPr>
              <w:t>i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w.</w:t>
            </w:r>
          </w:p>
        </w:tc>
        <w:tc>
          <w:tcPr>
            <w:tcW w:w="6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  <w:spacing w:val="-7"/>
              </w:rPr>
              <w:t>’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F</w:t>
            </w:r>
            <w:r w:rsidRPr="00AF49E9">
              <w:rPr>
                <w:rFonts w:ascii="Arial" w:hAnsi="Arial" w:cs="Arial"/>
                <w:b/>
                <w:spacing w:val="1"/>
              </w:rPr>
              <w:t>ee</w:t>
            </w:r>
            <w:r w:rsidRPr="00AF49E9">
              <w:rPr>
                <w:rFonts w:ascii="Arial" w:hAnsi="Arial" w:cs="Arial"/>
                <w:b/>
                <w:spacing w:val="-1"/>
              </w:rPr>
              <w:t>db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 xml:space="preserve">k </w:t>
            </w:r>
            <w:r w:rsidRPr="00AF49E9">
              <w:rPr>
                <w:rFonts w:ascii="Arial" w:hAnsi="Arial" w:cs="Arial"/>
                <w:spacing w:val="3"/>
              </w:rPr>
              <w:t>(</w:t>
            </w:r>
            <w:r w:rsidRPr="00AF49E9">
              <w:rPr>
                <w:rFonts w:ascii="Arial" w:hAnsi="Arial" w:cs="Arial"/>
                <w:spacing w:val="-2"/>
              </w:rPr>
              <w:t>I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</w:rPr>
              <w:t>is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nd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 xml:space="preserve">y 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h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u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ho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s</w:t>
            </w:r>
            <w:r w:rsidRPr="00AF49E9">
              <w:rPr>
                <w:rFonts w:ascii="Arial" w:hAnsi="Arial" w:cs="Arial"/>
              </w:rPr>
              <w:t>hou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d w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</w:rPr>
              <w:t>h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/</w:t>
            </w:r>
            <w:r w:rsidRPr="00AF49E9">
              <w:rPr>
                <w:rFonts w:ascii="Arial" w:hAnsi="Arial" w:cs="Arial"/>
                <w:spacing w:val="-1"/>
              </w:rPr>
              <w:t>h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r</w:t>
            </w:r>
          </w:p>
          <w:p w:rsidR="009F249D" w:rsidRPr="00AF49E9" w:rsidRDefault="006A4D12">
            <w:pPr>
              <w:spacing w:before="15"/>
              <w:ind w:left="99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  <w:spacing w:val="1"/>
              </w:rPr>
              <w:t>ee</w:t>
            </w:r>
            <w:r w:rsidRPr="00AF49E9">
              <w:rPr>
                <w:rFonts w:ascii="Arial" w:hAnsi="Arial" w:cs="Arial"/>
              </w:rPr>
              <w:t>db</w:t>
            </w:r>
            <w:r w:rsidRPr="00AF49E9">
              <w:rPr>
                <w:rFonts w:ascii="Arial" w:hAnsi="Arial" w:cs="Arial"/>
                <w:spacing w:val="1"/>
              </w:rPr>
              <w:t>ac</w:t>
            </w:r>
            <w:r w:rsidRPr="00AF49E9">
              <w:rPr>
                <w:rFonts w:ascii="Arial" w:hAnsi="Arial" w:cs="Arial"/>
              </w:rPr>
              <w:t>k h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)</w:t>
            </w:r>
          </w:p>
        </w:tc>
      </w:tr>
      <w:tr w:rsidR="009F249D" w:rsidRPr="00AF49E9">
        <w:trPr>
          <w:trHeight w:hRule="exact" w:val="2360"/>
        </w:trPr>
        <w:tc>
          <w:tcPr>
            <w:tcW w:w="5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462" w:right="170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  <w:spacing w:val="-2"/>
              </w:rPr>
              <w:t>P</w:t>
            </w:r>
            <w:r w:rsidRPr="00AF49E9">
              <w:rPr>
                <w:rFonts w:ascii="Arial" w:hAnsi="Arial" w:cs="Arial"/>
                <w:b/>
              </w:rPr>
              <w:t>lea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w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 xml:space="preserve">a 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  <w:spacing w:val="-4"/>
              </w:rPr>
              <w:t>e</w:t>
            </w:r>
            <w:r w:rsidRPr="00AF49E9">
              <w:rPr>
                <w:rFonts w:ascii="Arial" w:hAnsi="Arial" w:cs="Arial"/>
                <w:b/>
              </w:rPr>
              <w:t xml:space="preserve">w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  <w:spacing w:val="-4"/>
              </w:rPr>
              <w:t>e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re</w:t>
            </w:r>
            <w:r w:rsidRPr="00AF49E9">
              <w:rPr>
                <w:rFonts w:ascii="Arial" w:hAnsi="Arial" w:cs="Arial"/>
                <w:b/>
              </w:rPr>
              <w:t>ga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  <w:spacing w:val="-1"/>
              </w:rPr>
              <w:t>d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n</w:t>
            </w:r>
            <w:r w:rsidRPr="00AF49E9">
              <w:rPr>
                <w:rFonts w:ascii="Arial" w:hAnsi="Arial" w:cs="Arial"/>
                <w:b/>
              </w:rPr>
              <w:t xml:space="preserve">g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i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e of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is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nu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4"/>
              </w:rPr>
              <w:t>c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p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</w:rPr>
              <w:t>or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ie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</w:rPr>
              <w:t>ic</w:t>
            </w:r>
            <w:r w:rsidRPr="00AF49E9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-2"/>
              </w:rPr>
              <w:t>m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-1"/>
              </w:rPr>
              <w:t>un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y.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 xml:space="preserve">A 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n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</w:rPr>
              <w:t>m</w:t>
            </w:r>
            <w:r w:rsidRPr="00AF49E9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5"/>
              </w:rPr>
              <w:t>o</w:t>
            </w:r>
            <w:r w:rsidRPr="00AF49E9">
              <w:rPr>
                <w:rFonts w:ascii="Arial" w:hAnsi="Arial" w:cs="Arial"/>
                <w:b/>
              </w:rPr>
              <w:t>f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3</w:t>
            </w:r>
            <w:r w:rsidRPr="00AF49E9">
              <w:rPr>
                <w:rFonts w:ascii="Arial" w:hAnsi="Arial" w:cs="Arial"/>
                <w:b/>
                <w:spacing w:val="-1"/>
              </w:rPr>
              <w:t>-</w:t>
            </w:r>
            <w:r w:rsidRPr="00AF49E9">
              <w:rPr>
                <w:rFonts w:ascii="Arial" w:hAnsi="Arial" w:cs="Arial"/>
                <w:b/>
              </w:rPr>
              <w:t xml:space="preserve">4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  <w:spacing w:val="-4"/>
              </w:rPr>
              <w:t>e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</w:rPr>
              <w:t xml:space="preserve">ay </w:t>
            </w:r>
            <w:r w:rsidRPr="00AF49E9">
              <w:rPr>
                <w:rFonts w:ascii="Arial" w:hAnsi="Arial" w:cs="Arial"/>
                <w:b/>
                <w:spacing w:val="-1"/>
              </w:rPr>
              <w:t>b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re</w:t>
            </w:r>
            <w:r w:rsidRPr="00AF49E9">
              <w:rPr>
                <w:rFonts w:ascii="Arial" w:hAnsi="Arial" w:cs="Arial"/>
                <w:b/>
                <w:spacing w:val="-1"/>
              </w:rPr>
              <w:t>qu</w:t>
            </w:r>
            <w:r w:rsidRPr="00AF49E9">
              <w:rPr>
                <w:rFonts w:ascii="Arial" w:hAnsi="Arial" w:cs="Arial"/>
                <w:b/>
              </w:rPr>
              <w:t>ir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d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</w:rPr>
              <w:t>or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 xml:space="preserve">is 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104" w:right="122"/>
              <w:rPr>
                <w:rFonts w:ascii="Arial" w:hAnsi="Arial" w:cs="Arial"/>
              </w:rPr>
            </w:pPr>
            <w:proofErr w:type="spellStart"/>
            <w:r w:rsidRPr="00AF49E9">
              <w:rPr>
                <w:rFonts w:ascii="Arial" w:hAnsi="Arial" w:cs="Arial"/>
                <w:b/>
                <w:spacing w:val="1"/>
              </w:rPr>
              <w:t>Tr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4"/>
              </w:rPr>
              <w:t>z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is</w:t>
            </w:r>
            <w:proofErr w:type="spellEnd"/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i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a v</w:t>
            </w:r>
            <w:r w:rsidRPr="00AF49E9">
              <w:rPr>
                <w:rFonts w:ascii="Arial" w:hAnsi="Arial" w:cs="Arial"/>
                <w:b/>
                <w:spacing w:val="1"/>
              </w:rPr>
              <w:t>er</w:t>
            </w:r>
            <w:r w:rsidRPr="00AF49E9">
              <w:rPr>
                <w:rFonts w:ascii="Arial" w:hAnsi="Arial" w:cs="Arial"/>
                <w:b/>
              </w:rPr>
              <w:t xml:space="preserve">y 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-2"/>
              </w:rPr>
              <w:t>m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</w:rPr>
              <w:t>on</w:t>
            </w:r>
            <w:r w:rsidRPr="00AF49E9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</w:rPr>
              <w:t>l</w:t>
            </w:r>
            <w:r w:rsidRPr="00AF49E9">
              <w:rPr>
                <w:rFonts w:ascii="Arial" w:hAnsi="Arial" w:cs="Arial"/>
                <w:b/>
                <w:spacing w:val="-1"/>
              </w:rPr>
              <w:t>o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1"/>
              </w:rPr>
              <w:t>k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le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al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-1"/>
              </w:rPr>
              <w:t>nd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on</w:t>
            </w:r>
            <w:r w:rsidRPr="00AF49E9">
              <w:rPr>
                <w:rFonts w:ascii="Arial" w:hAnsi="Arial" w:cs="Arial"/>
                <w:b/>
              </w:rPr>
              <w:t>. W</w:t>
            </w:r>
            <w:r w:rsidRPr="00AF49E9">
              <w:rPr>
                <w:rFonts w:ascii="Arial" w:hAnsi="Arial" w:cs="Arial"/>
                <w:b/>
                <w:spacing w:val="-1"/>
              </w:rPr>
              <w:t>i</w:t>
            </w:r>
            <w:r w:rsidRPr="00AF49E9">
              <w:rPr>
                <w:rFonts w:ascii="Arial" w:hAnsi="Arial" w:cs="Arial"/>
                <w:b/>
                <w:spacing w:val="3"/>
              </w:rPr>
              <w:t>t</w:t>
            </w:r>
            <w:r w:rsidRPr="00AF49E9">
              <w:rPr>
                <w:rFonts w:ascii="Arial" w:hAnsi="Arial" w:cs="Arial"/>
                <w:b/>
              </w:rPr>
              <w:t>h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lp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of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is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c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v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ud</w:t>
            </w:r>
            <w:r w:rsidRPr="00AF49E9">
              <w:rPr>
                <w:rFonts w:ascii="Arial" w:hAnsi="Arial" w:cs="Arial"/>
                <w:b/>
              </w:rPr>
              <w:t>y we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c</w:t>
            </w:r>
            <w:r w:rsidRPr="00AF49E9">
              <w:rPr>
                <w:rFonts w:ascii="Arial" w:hAnsi="Arial" w:cs="Arial"/>
                <w:b/>
              </w:rPr>
              <w:t>an g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d</w:t>
            </w:r>
            <w:r w:rsidRPr="00AF49E9">
              <w:rPr>
                <w:rFonts w:ascii="Arial" w:hAnsi="Arial" w:cs="Arial"/>
                <w:b/>
                <w:spacing w:val="1"/>
              </w:rPr>
              <w:t>ee</w:t>
            </w:r>
            <w:r w:rsidRPr="00AF49E9">
              <w:rPr>
                <w:rFonts w:ascii="Arial" w:hAnsi="Arial" w:cs="Arial"/>
                <w:b/>
              </w:rPr>
              <w:t>p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in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gh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re</w:t>
            </w:r>
            <w:r w:rsidRPr="00AF49E9">
              <w:rPr>
                <w:rFonts w:ascii="Arial" w:hAnsi="Arial" w:cs="Arial"/>
                <w:b/>
              </w:rPr>
              <w:t>ga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  <w:spacing w:val="-1"/>
              </w:rPr>
              <w:t>d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n</w:t>
            </w:r>
            <w:r w:rsidRPr="00AF49E9">
              <w:rPr>
                <w:rFonts w:ascii="Arial" w:hAnsi="Arial" w:cs="Arial"/>
                <w:b/>
              </w:rPr>
              <w:t xml:space="preserve">g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e</w:t>
            </w:r>
            <w:r w:rsidRPr="00AF49E9">
              <w:rPr>
                <w:rFonts w:ascii="Arial" w:hAnsi="Arial" w:cs="Arial"/>
                <w:b/>
                <w:spacing w:val="3"/>
              </w:rPr>
              <w:t>ff</w:t>
            </w:r>
            <w:r w:rsidRPr="00AF49E9">
              <w:rPr>
                <w:rFonts w:ascii="Arial" w:hAnsi="Arial" w:cs="Arial"/>
                <w:b/>
              </w:rPr>
              <w:t>icie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ol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at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an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b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d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</w:rPr>
              <w:t>or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re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7"/>
              </w:rPr>
              <w:t>t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 xml:space="preserve">. </w:t>
            </w:r>
            <w:r w:rsidRPr="00AF49E9">
              <w:rPr>
                <w:rFonts w:ascii="Arial" w:hAnsi="Arial" w:cs="Arial"/>
                <w:b/>
                <w:spacing w:val="1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is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r</w:t>
            </w:r>
            <w:r w:rsidRPr="00AF49E9">
              <w:rPr>
                <w:rFonts w:ascii="Arial" w:hAnsi="Arial" w:cs="Arial"/>
                <w:b/>
                <w:spacing w:val="-4"/>
              </w:rPr>
              <w:t>e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rc</w:t>
            </w:r>
            <w:r w:rsidRPr="00AF49E9">
              <w:rPr>
                <w:rFonts w:ascii="Arial" w:hAnsi="Arial" w:cs="Arial"/>
                <w:b/>
              </w:rPr>
              <w:t>h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an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h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lp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i</w:t>
            </w:r>
            <w:r w:rsidRPr="00AF49E9">
              <w:rPr>
                <w:rFonts w:ascii="Arial" w:hAnsi="Arial" w:cs="Arial"/>
                <w:b/>
              </w:rPr>
              <w:t>n o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4"/>
              </w:rPr>
              <w:t>z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n</w:t>
            </w:r>
            <w:r w:rsidRPr="00AF49E9">
              <w:rPr>
                <w:rFonts w:ascii="Arial" w:hAnsi="Arial" w:cs="Arial"/>
                <w:b/>
              </w:rPr>
              <w:t>g</w:t>
            </w:r>
            <w:r w:rsidRPr="00AF49E9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re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</w:rPr>
              <w:t>l</w:t>
            </w:r>
            <w:r w:rsidRPr="00AF49E9">
              <w:rPr>
                <w:rFonts w:ascii="Arial" w:hAnsi="Arial" w:cs="Arial"/>
                <w:b/>
                <w:spacing w:val="-1"/>
              </w:rPr>
              <w:t>an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 xml:space="preserve">, 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nh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n</w:t>
            </w:r>
            <w:r w:rsidRPr="00AF49E9">
              <w:rPr>
                <w:rFonts w:ascii="Arial" w:hAnsi="Arial" w:cs="Arial"/>
                <w:b/>
              </w:rPr>
              <w:t xml:space="preserve">g 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ie</w:t>
            </w:r>
            <w:r w:rsidRPr="00AF49E9">
              <w:rPr>
                <w:rFonts w:ascii="Arial" w:hAnsi="Arial" w:cs="Arial"/>
                <w:b/>
                <w:spacing w:val="4"/>
              </w:rPr>
              <w:t>n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>d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re</w:t>
            </w:r>
            <w:r w:rsidRPr="00AF49E9">
              <w:rPr>
                <w:rFonts w:ascii="Arial" w:hAnsi="Arial" w:cs="Arial"/>
                <w:b/>
                <w:spacing w:val="-1"/>
              </w:rPr>
              <w:t>du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l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 xml:space="preserve">g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er</w:t>
            </w:r>
            <w:r w:rsidRPr="00AF49E9">
              <w:rPr>
                <w:rFonts w:ascii="Arial" w:hAnsi="Arial" w:cs="Arial"/>
                <w:b/>
              </w:rPr>
              <w:t>m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bu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  <w:spacing w:val="-1"/>
              </w:rPr>
              <w:t>d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n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of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1"/>
              </w:rPr>
              <w:t>ec</w:t>
            </w:r>
            <w:r w:rsidRPr="00AF49E9">
              <w:rPr>
                <w:rFonts w:ascii="Arial" w:hAnsi="Arial" w:cs="Arial"/>
                <w:b/>
              </w:rPr>
              <w:t>k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proofErr w:type="spellStart"/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>d</w:t>
            </w:r>
            <w:proofErr w:type="spellEnd"/>
            <w:r w:rsidRPr="00AF49E9">
              <w:rPr>
                <w:rFonts w:ascii="Arial" w:hAnsi="Arial" w:cs="Arial"/>
                <w:b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</w:rPr>
              <w:t>l</w:t>
            </w:r>
            <w:r w:rsidRPr="00AF49E9">
              <w:rPr>
                <w:rFonts w:ascii="Arial" w:hAnsi="Arial" w:cs="Arial"/>
                <w:b/>
                <w:spacing w:val="-2"/>
              </w:rPr>
              <w:t>d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r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in</w:t>
            </w:r>
            <w:r w:rsidRPr="00AF49E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99" w:right="440"/>
              <w:jc w:val="both"/>
              <w:rPr>
                <w:rFonts w:ascii="Arial" w:hAnsi="Arial" w:cs="Arial"/>
              </w:rPr>
            </w:pPr>
            <w:proofErr w:type="spellStart"/>
            <w:r w:rsidRPr="00AF49E9">
              <w:rPr>
                <w:rFonts w:ascii="Arial" w:hAnsi="Arial" w:cs="Arial"/>
                <w:spacing w:val="3"/>
              </w:rPr>
              <w:t>T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p</w:t>
            </w:r>
            <w:r w:rsidRPr="00AF49E9">
              <w:rPr>
                <w:rFonts w:ascii="Arial" w:hAnsi="Arial" w:cs="Arial"/>
                <w:spacing w:val="1"/>
              </w:rPr>
              <w:t>ez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is</w:t>
            </w:r>
            <w:proofErr w:type="spellEnd"/>
            <w:r w:rsidRPr="00AF49E9">
              <w:rPr>
                <w:rFonts w:ascii="Arial" w:hAnsi="Arial" w:cs="Arial"/>
                <w:spacing w:val="21"/>
              </w:rPr>
              <w:t xml:space="preserve"> </w:t>
            </w:r>
            <w:r w:rsidRPr="00AF49E9">
              <w:rPr>
                <w:rFonts w:ascii="Arial" w:hAnsi="Arial" w:cs="Arial"/>
              </w:rPr>
              <w:t>is</w:t>
            </w:r>
            <w:r w:rsidRPr="00AF49E9">
              <w:rPr>
                <w:rFonts w:ascii="Arial" w:hAnsi="Arial" w:cs="Arial"/>
                <w:spacing w:val="21"/>
              </w:rPr>
              <w:t xml:space="preserve"> </w:t>
            </w:r>
            <w:r w:rsidRPr="00AF49E9">
              <w:rPr>
                <w:rFonts w:ascii="Arial" w:hAnsi="Arial" w:cs="Arial"/>
              </w:rPr>
              <w:t>one</w:t>
            </w:r>
            <w:r w:rsidRPr="00AF49E9">
              <w:rPr>
                <w:rFonts w:ascii="Arial" w:hAnsi="Arial" w:cs="Arial"/>
                <w:spacing w:val="21"/>
              </w:rPr>
              <w:t xml:space="preserve"> </w:t>
            </w:r>
            <w:r w:rsidRPr="00AF49E9">
              <w:rPr>
                <w:rFonts w:ascii="Arial" w:hAnsi="Arial" w:cs="Arial"/>
              </w:rPr>
              <w:t>of</w:t>
            </w:r>
            <w:r w:rsidRPr="00AF49E9">
              <w:rPr>
                <w:rFonts w:ascii="Arial" w:hAnsi="Arial" w:cs="Arial"/>
                <w:spacing w:val="18"/>
              </w:rPr>
              <w:t xml:space="preserve"> 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h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21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1"/>
              </w:rPr>
              <w:t>mm</w:t>
            </w:r>
            <w:r w:rsidRPr="00AF49E9">
              <w:rPr>
                <w:rFonts w:ascii="Arial" w:hAnsi="Arial" w:cs="Arial"/>
              </w:rPr>
              <w:t>on</w:t>
            </w:r>
            <w:r w:rsidRPr="00AF49E9">
              <w:rPr>
                <w:rFonts w:ascii="Arial" w:hAnsi="Arial" w:cs="Arial"/>
                <w:spacing w:val="20"/>
              </w:rPr>
              <w:t xml:space="preserve"> 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n</w:t>
            </w:r>
            <w:r w:rsidRPr="00AF49E9">
              <w:rPr>
                <w:rFonts w:ascii="Arial" w:hAnsi="Arial" w:cs="Arial"/>
                <w:spacing w:val="3"/>
              </w:rPr>
              <w:t>f</w:t>
            </w:r>
            <w:r w:rsidRPr="00AF49E9">
              <w:rPr>
                <w:rFonts w:ascii="Arial" w:hAnsi="Arial" w:cs="Arial"/>
              </w:rPr>
              <w:t>la</w:t>
            </w:r>
            <w:r w:rsidRPr="00AF49E9">
              <w:rPr>
                <w:rFonts w:ascii="Arial" w:hAnsi="Arial" w:cs="Arial"/>
                <w:spacing w:val="-1"/>
              </w:rPr>
              <w:t>mm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y</w:t>
            </w:r>
            <w:r w:rsidRPr="00AF49E9">
              <w:rPr>
                <w:rFonts w:ascii="Arial" w:hAnsi="Arial" w:cs="Arial"/>
                <w:spacing w:val="20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ond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ons</w:t>
            </w:r>
            <w:r w:rsidRPr="00AF49E9">
              <w:rPr>
                <w:rFonts w:ascii="Arial" w:hAnsi="Arial" w:cs="Arial"/>
                <w:spacing w:val="22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  <w:spacing w:val="1"/>
              </w:rPr>
              <w:t>ee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20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</w:rPr>
              <w:t>ong</w:t>
            </w:r>
          </w:p>
          <w:p w:rsidR="009F249D" w:rsidRPr="00AF49E9" w:rsidRDefault="006A4D12">
            <w:pPr>
              <w:spacing w:before="35" w:line="276" w:lineRule="auto"/>
              <w:ind w:left="99" w:right="425"/>
              <w:jc w:val="both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lege</w:t>
            </w:r>
            <w:r w:rsidRPr="00AF49E9">
              <w:rPr>
                <w:rFonts w:ascii="Arial" w:hAnsi="Arial" w:cs="Arial"/>
                <w:spacing w:val="-4"/>
              </w:rPr>
              <w:t xml:space="preserve"> </w:t>
            </w:r>
            <w:r w:rsidRPr="00AF49E9">
              <w:rPr>
                <w:rFonts w:ascii="Arial" w:hAnsi="Arial" w:cs="Arial"/>
              </w:rPr>
              <w:t>go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ng</w:t>
            </w:r>
            <w:r w:rsidRPr="00AF49E9">
              <w:rPr>
                <w:rFonts w:ascii="Arial" w:hAnsi="Arial" w:cs="Arial"/>
                <w:spacing w:val="-5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u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-3"/>
              </w:rPr>
              <w:t xml:space="preserve"> </w:t>
            </w:r>
            <w:r w:rsidRPr="00AF49E9">
              <w:rPr>
                <w:rFonts w:ascii="Arial" w:hAnsi="Arial" w:cs="Arial"/>
              </w:rPr>
              <w:t>due</w:t>
            </w:r>
            <w:r w:rsidRPr="00AF49E9">
              <w:rPr>
                <w:rFonts w:ascii="Arial" w:hAnsi="Arial" w:cs="Arial"/>
                <w:spacing w:val="-4"/>
              </w:rPr>
              <w:t xml:space="preserve"> </w:t>
            </w:r>
            <w:r w:rsidRPr="00AF49E9">
              <w:rPr>
                <w:rFonts w:ascii="Arial" w:hAnsi="Arial" w:cs="Arial"/>
              </w:rPr>
              <w:t>to</w:t>
            </w:r>
            <w:r w:rsidRPr="00AF49E9">
              <w:rPr>
                <w:rFonts w:ascii="Arial" w:hAnsi="Arial" w:cs="Arial"/>
                <w:spacing w:val="-6"/>
              </w:rPr>
              <w:t xml:space="preserve"> </w:t>
            </w:r>
            <w:r w:rsidRPr="00AF49E9">
              <w:rPr>
                <w:rFonts w:ascii="Arial" w:hAnsi="Arial" w:cs="Arial"/>
              </w:rPr>
              <w:t>p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ong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-5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u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ty</w:t>
            </w:r>
            <w:r w:rsidRPr="00AF49E9">
              <w:rPr>
                <w:rFonts w:ascii="Arial" w:hAnsi="Arial" w:cs="Arial"/>
                <w:spacing w:val="-6"/>
              </w:rPr>
              <w:t xml:space="preserve"> </w:t>
            </w:r>
            <w:r w:rsidRPr="00AF49E9">
              <w:rPr>
                <w:rFonts w:ascii="Arial" w:hAnsi="Arial" w:cs="Arial"/>
              </w:rPr>
              <w:t>po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u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,</w:t>
            </w:r>
            <w:r w:rsidRPr="00AF49E9">
              <w:rPr>
                <w:rFonts w:ascii="Arial" w:hAnsi="Arial" w:cs="Arial"/>
                <w:spacing w:val="-5"/>
              </w:rPr>
              <w:t xml:space="preserve"> </w:t>
            </w:r>
            <w:r w:rsidRPr="00AF49E9">
              <w:rPr>
                <w:rFonts w:ascii="Arial" w:hAnsi="Arial" w:cs="Arial"/>
              </w:rPr>
              <w:t>ov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u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,</w:t>
            </w:r>
            <w:r w:rsidRPr="00AF49E9">
              <w:rPr>
                <w:rFonts w:ascii="Arial" w:hAnsi="Arial" w:cs="Arial"/>
                <w:spacing w:val="-5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2"/>
              </w:rPr>
              <w:t>ss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ul n</w:t>
            </w:r>
            <w:r w:rsidRPr="00AF49E9">
              <w:rPr>
                <w:rFonts w:ascii="Arial" w:hAnsi="Arial" w:cs="Arial"/>
                <w:spacing w:val="1"/>
              </w:rPr>
              <w:t>ec</w:t>
            </w:r>
            <w:r w:rsidRPr="00AF49E9">
              <w:rPr>
                <w:rFonts w:ascii="Arial" w:hAnsi="Arial" w:cs="Arial"/>
              </w:rPr>
              <w:t>k</w:t>
            </w:r>
            <w:r w:rsidRPr="00AF49E9">
              <w:rPr>
                <w:rFonts w:ascii="Arial" w:hAnsi="Arial" w:cs="Arial"/>
                <w:spacing w:val="15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</w:rPr>
              <w:t>ov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,</w:t>
            </w:r>
            <w:r w:rsidRPr="00AF49E9">
              <w:rPr>
                <w:rFonts w:ascii="Arial" w:hAnsi="Arial" w:cs="Arial"/>
                <w:spacing w:val="15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tc.</w:t>
            </w:r>
            <w:r w:rsidRPr="00AF49E9">
              <w:rPr>
                <w:rFonts w:ascii="Arial" w:hAnsi="Arial" w:cs="Arial"/>
                <w:spacing w:val="10"/>
              </w:rPr>
              <w:t xml:space="preserve"> </w:t>
            </w:r>
            <w:r w:rsidRPr="00AF49E9">
              <w:rPr>
                <w:rFonts w:ascii="Arial" w:hAnsi="Arial" w:cs="Arial"/>
                <w:spacing w:val="3"/>
              </w:rPr>
              <w:t>T</w:t>
            </w:r>
            <w:r w:rsidRPr="00AF49E9">
              <w:rPr>
                <w:rFonts w:ascii="Arial" w:hAnsi="Arial" w:cs="Arial"/>
              </w:rPr>
              <w:t>h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10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S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u</w:t>
            </w:r>
            <w:r w:rsidRPr="00AF49E9">
              <w:rPr>
                <w:rFonts w:ascii="Arial" w:hAnsi="Arial" w:cs="Arial"/>
              </w:rPr>
              <w:t>dy</w:t>
            </w:r>
            <w:r w:rsidRPr="00AF49E9">
              <w:rPr>
                <w:rFonts w:ascii="Arial" w:hAnsi="Arial" w:cs="Arial"/>
                <w:spacing w:val="5"/>
              </w:rPr>
              <w:t xml:space="preserve"> </w:t>
            </w:r>
            <w:r w:rsidRPr="00AF49E9">
              <w:rPr>
                <w:rFonts w:ascii="Arial" w:hAnsi="Arial" w:cs="Arial"/>
              </w:rPr>
              <w:t>w</w:t>
            </w:r>
            <w:r w:rsidRPr="00AF49E9">
              <w:rPr>
                <w:rFonts w:ascii="Arial" w:hAnsi="Arial" w:cs="Arial"/>
                <w:spacing w:val="-4"/>
              </w:rPr>
              <w:t>a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12"/>
              </w:rPr>
              <w:t xml:space="preserve"> 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-4"/>
              </w:rPr>
              <w:t>e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g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 xml:space="preserve">d 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5"/>
              </w:rPr>
              <w:t xml:space="preserve"> 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mm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te</w:t>
            </w:r>
            <w:r w:rsidRPr="00AF49E9">
              <w:rPr>
                <w:rFonts w:ascii="Arial" w:hAnsi="Arial" w:cs="Arial"/>
                <w:spacing w:val="6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ff</w:t>
            </w:r>
            <w:r w:rsidRPr="00AF49E9">
              <w:rPr>
                <w:rFonts w:ascii="Arial" w:hAnsi="Arial" w:cs="Arial"/>
                <w:spacing w:val="1"/>
              </w:rPr>
              <w:t>ec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5"/>
              </w:rPr>
              <w:t xml:space="preserve"> </w:t>
            </w:r>
            <w:r w:rsidRPr="00AF49E9">
              <w:rPr>
                <w:rFonts w:ascii="Arial" w:hAnsi="Arial" w:cs="Arial"/>
              </w:rPr>
              <w:t xml:space="preserve">of 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nu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5"/>
              </w:rPr>
              <w:t xml:space="preserve"> 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g</w:t>
            </w:r>
            <w:r w:rsidRPr="00AF49E9">
              <w:rPr>
                <w:rFonts w:ascii="Arial" w:hAnsi="Arial" w:cs="Arial"/>
              </w:rPr>
              <w:t>g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r</w:t>
            </w:r>
            <w:r w:rsidRPr="00AF49E9">
              <w:rPr>
                <w:rFonts w:ascii="Arial" w:hAnsi="Arial" w:cs="Arial"/>
                <w:spacing w:val="14"/>
              </w:rPr>
              <w:t xml:space="preserve"> </w:t>
            </w:r>
            <w:r w:rsidRPr="00AF49E9">
              <w:rPr>
                <w:rFonts w:ascii="Arial" w:hAnsi="Arial" w:cs="Arial"/>
              </w:rPr>
              <w:t>po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 xml:space="preserve">nt 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le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7"/>
              </w:rPr>
              <w:t xml:space="preserve"> </w:t>
            </w:r>
            <w:r w:rsidRPr="00AF49E9">
              <w:rPr>
                <w:rFonts w:ascii="Arial" w:hAnsi="Arial" w:cs="Arial"/>
              </w:rPr>
              <w:t>&amp;</w:t>
            </w:r>
            <w:r w:rsidRPr="00AF49E9">
              <w:rPr>
                <w:rFonts w:ascii="Arial" w:hAnsi="Arial" w:cs="Arial"/>
                <w:spacing w:val="4"/>
              </w:rPr>
              <w:t xml:space="preserve"> </w:t>
            </w:r>
            <w:r w:rsidRPr="00AF49E9">
              <w:rPr>
                <w:rFonts w:ascii="Arial" w:hAnsi="Arial" w:cs="Arial"/>
              </w:rPr>
              <w:t>po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2"/>
              </w:rPr>
              <w:t>-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s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ic</w:t>
            </w:r>
            <w:r w:rsidRPr="00AF49E9">
              <w:rPr>
                <w:rFonts w:ascii="Arial" w:hAnsi="Arial" w:cs="Arial"/>
                <w:spacing w:val="6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lax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on</w:t>
            </w:r>
            <w:r w:rsidRPr="00AF49E9">
              <w:rPr>
                <w:rFonts w:ascii="Arial" w:hAnsi="Arial" w:cs="Arial"/>
                <w:spacing w:val="15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</w:rPr>
              <w:t>ong</w:t>
            </w:r>
            <w:r w:rsidRPr="00AF49E9">
              <w:rPr>
                <w:rFonts w:ascii="Arial" w:hAnsi="Arial" w:cs="Arial"/>
                <w:spacing w:val="1"/>
              </w:rPr>
              <w:t xml:space="preserve"> c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lege go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ng</w:t>
            </w:r>
            <w:r w:rsidRPr="00AF49E9">
              <w:rPr>
                <w:rFonts w:ascii="Arial" w:hAnsi="Arial" w:cs="Arial"/>
                <w:spacing w:val="2"/>
              </w:rPr>
              <w:t xml:space="preserve"> s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u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5"/>
              </w:rPr>
              <w:t xml:space="preserve"> </w:t>
            </w:r>
            <w:r w:rsidRPr="00AF49E9">
              <w:rPr>
                <w:rFonts w:ascii="Arial" w:hAnsi="Arial" w:cs="Arial"/>
              </w:rPr>
              <w:t>wi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h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proofErr w:type="spellStart"/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p</w:t>
            </w:r>
            <w:r w:rsidRPr="00AF49E9">
              <w:rPr>
                <w:rFonts w:ascii="Arial" w:hAnsi="Arial" w:cs="Arial"/>
                <w:spacing w:val="1"/>
              </w:rPr>
              <w:t>ez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s</w:t>
            </w:r>
            <w:proofErr w:type="spellEnd"/>
            <w:r w:rsidRPr="00AF49E9">
              <w:rPr>
                <w:rFonts w:ascii="Arial" w:hAnsi="Arial" w:cs="Arial"/>
              </w:rPr>
              <w:t>.</w:t>
            </w:r>
            <w:r w:rsidRPr="00AF49E9">
              <w:rPr>
                <w:rFonts w:ascii="Arial" w:hAnsi="Arial" w:cs="Arial"/>
                <w:spacing w:val="3"/>
              </w:rPr>
              <w:t xml:space="preserve"> T</w:t>
            </w:r>
            <w:r w:rsidRPr="00AF49E9">
              <w:rPr>
                <w:rFonts w:ascii="Arial" w:hAnsi="Arial" w:cs="Arial"/>
              </w:rPr>
              <w:t>h</w:t>
            </w:r>
            <w:r w:rsidRPr="00AF49E9">
              <w:rPr>
                <w:rFonts w:ascii="Arial" w:hAnsi="Arial" w:cs="Arial"/>
                <w:spacing w:val="-6"/>
              </w:rPr>
              <w:t>i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4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u</w:t>
            </w:r>
            <w:r w:rsidRPr="00AF49E9">
              <w:rPr>
                <w:rFonts w:ascii="Arial" w:hAnsi="Arial" w:cs="Arial"/>
              </w:rPr>
              <w:t>dy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</w:rPr>
              <w:t>p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ov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h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ff</w:t>
            </w:r>
            <w:r w:rsidRPr="00AF49E9">
              <w:rPr>
                <w:rFonts w:ascii="Arial" w:hAnsi="Arial" w:cs="Arial"/>
              </w:rPr>
              <w:t>ic</w:t>
            </w:r>
            <w:r w:rsidRPr="00AF49E9">
              <w:rPr>
                <w:rFonts w:ascii="Arial" w:hAnsi="Arial" w:cs="Arial"/>
                <w:spacing w:val="1"/>
              </w:rPr>
              <w:t>ac</w:t>
            </w:r>
            <w:r w:rsidRPr="00AF49E9">
              <w:rPr>
                <w:rFonts w:ascii="Arial" w:hAnsi="Arial" w:cs="Arial"/>
              </w:rPr>
              <w:t>y</w:t>
            </w:r>
            <w:r w:rsidRPr="00AF49E9">
              <w:rPr>
                <w:rFonts w:ascii="Arial" w:hAnsi="Arial" w:cs="Arial"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spacing w:val="5"/>
              </w:rPr>
              <w:t>o</w:t>
            </w:r>
            <w:r w:rsidRPr="00AF49E9">
              <w:rPr>
                <w:rFonts w:ascii="Arial" w:hAnsi="Arial" w:cs="Arial"/>
              </w:rPr>
              <w:t xml:space="preserve">f 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nu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 t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g</w:t>
            </w:r>
            <w:r w:rsidRPr="00AF49E9">
              <w:rPr>
                <w:rFonts w:ascii="Arial" w:hAnsi="Arial" w:cs="Arial"/>
              </w:rPr>
              <w:t>g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r</w:t>
            </w:r>
            <w:r w:rsidRPr="00AF49E9">
              <w:rPr>
                <w:rFonts w:ascii="Arial" w:hAnsi="Arial" w:cs="Arial"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</w:rPr>
              <w:t>po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 xml:space="preserve">nt 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le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</w:rPr>
              <w:t>&amp;</w:t>
            </w:r>
            <w:r w:rsidRPr="00AF49E9">
              <w:rPr>
                <w:rFonts w:ascii="Arial" w:hAnsi="Arial" w:cs="Arial"/>
                <w:spacing w:val="4"/>
              </w:rPr>
              <w:t xml:space="preserve"> </w:t>
            </w:r>
            <w:r w:rsidRPr="00AF49E9">
              <w:rPr>
                <w:rFonts w:ascii="Arial" w:hAnsi="Arial" w:cs="Arial"/>
              </w:rPr>
              <w:t>po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 i</w:t>
            </w:r>
            <w:r w:rsidRPr="00AF49E9">
              <w:rPr>
                <w:rFonts w:ascii="Arial" w:hAnsi="Arial" w:cs="Arial"/>
                <w:spacing w:val="1"/>
              </w:rPr>
              <w:t>s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ic</w:t>
            </w:r>
            <w:r w:rsidRPr="00AF49E9">
              <w:rPr>
                <w:rFonts w:ascii="Arial" w:hAnsi="Arial" w:cs="Arial"/>
                <w:spacing w:val="15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lax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on</w:t>
            </w:r>
            <w:r w:rsidRPr="00AF49E9">
              <w:rPr>
                <w:rFonts w:ascii="Arial" w:hAnsi="Arial" w:cs="Arial"/>
                <w:spacing w:val="10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</w:rPr>
              <w:t>ong</w:t>
            </w:r>
            <w:r w:rsidRPr="00AF49E9">
              <w:rPr>
                <w:rFonts w:ascii="Arial" w:hAnsi="Arial" w:cs="Arial"/>
                <w:spacing w:val="15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4"/>
              </w:rPr>
              <w:t>e</w:t>
            </w:r>
            <w:r w:rsidRPr="00AF49E9">
              <w:rPr>
                <w:rFonts w:ascii="Arial" w:hAnsi="Arial" w:cs="Arial"/>
              </w:rPr>
              <w:t>ge</w:t>
            </w:r>
            <w:r w:rsidRPr="00AF49E9">
              <w:rPr>
                <w:rFonts w:ascii="Arial" w:hAnsi="Arial" w:cs="Arial"/>
                <w:spacing w:val="16"/>
              </w:rPr>
              <w:t xml:space="preserve"> </w:t>
            </w:r>
            <w:r w:rsidRPr="00AF49E9">
              <w:rPr>
                <w:rFonts w:ascii="Arial" w:hAnsi="Arial" w:cs="Arial"/>
              </w:rPr>
              <w:t>go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 xml:space="preserve">ng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u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</w:rPr>
              <w:t>wi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 xml:space="preserve">h </w:t>
            </w:r>
            <w:proofErr w:type="spellStart"/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p</w:t>
            </w:r>
            <w:r w:rsidRPr="00AF49E9">
              <w:rPr>
                <w:rFonts w:ascii="Arial" w:hAnsi="Arial" w:cs="Arial"/>
                <w:spacing w:val="1"/>
              </w:rPr>
              <w:t>ez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is</w:t>
            </w:r>
            <w:proofErr w:type="spellEnd"/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</w:rPr>
              <w:t>by</w:t>
            </w:r>
            <w:r w:rsidRPr="00AF49E9">
              <w:rPr>
                <w:rFonts w:ascii="Arial" w:hAnsi="Arial" w:cs="Arial"/>
                <w:spacing w:val="47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du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n</w:t>
            </w:r>
            <w:r w:rsidRPr="00AF49E9">
              <w:rPr>
                <w:rFonts w:ascii="Arial" w:hAnsi="Arial" w:cs="Arial"/>
              </w:rPr>
              <w:t>g p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in</w:t>
            </w:r>
            <w:r w:rsidRPr="00AF49E9">
              <w:rPr>
                <w:rFonts w:ascii="Arial" w:hAnsi="Arial" w:cs="Arial"/>
                <w:spacing w:val="-1"/>
              </w:rPr>
              <w:t xml:space="preserve"> i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y &amp;</w:t>
            </w:r>
            <w:r w:rsidRPr="00AF49E9">
              <w:rPr>
                <w:rFonts w:ascii="Arial" w:hAnsi="Arial" w:cs="Arial"/>
                <w:spacing w:val="-1"/>
              </w:rPr>
              <w:t xml:space="preserve"> im</w:t>
            </w:r>
            <w:r w:rsidRPr="00AF49E9">
              <w:rPr>
                <w:rFonts w:ascii="Arial" w:hAnsi="Arial" w:cs="Arial"/>
              </w:rPr>
              <w:t>p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ov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5"/>
              </w:rPr>
              <w:t>n</w:t>
            </w:r>
            <w:r w:rsidRPr="00AF49E9">
              <w:rPr>
                <w:rFonts w:ascii="Arial" w:hAnsi="Arial" w:cs="Arial"/>
              </w:rPr>
              <w:t xml:space="preserve">g </w:t>
            </w:r>
            <w:r w:rsidRPr="00AF49E9">
              <w:rPr>
                <w:rFonts w:ascii="Arial" w:hAnsi="Arial" w:cs="Arial"/>
                <w:spacing w:val="1"/>
              </w:rPr>
              <w:t>ce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v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ca</w:t>
            </w:r>
            <w:r w:rsidRPr="00AF49E9">
              <w:rPr>
                <w:rFonts w:ascii="Arial" w:hAnsi="Arial" w:cs="Arial"/>
              </w:rPr>
              <w:t xml:space="preserve">l </w:t>
            </w:r>
            <w:r w:rsidRPr="00AF49E9">
              <w:rPr>
                <w:rFonts w:ascii="Arial" w:hAnsi="Arial" w:cs="Arial"/>
                <w:spacing w:val="1"/>
              </w:rPr>
              <w:t>R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2"/>
              </w:rPr>
              <w:t>M</w:t>
            </w:r>
            <w:r w:rsidRPr="00AF49E9">
              <w:rPr>
                <w:rFonts w:ascii="Arial" w:hAnsi="Arial" w:cs="Arial"/>
              </w:rPr>
              <w:t>.</w:t>
            </w:r>
          </w:p>
        </w:tc>
      </w:tr>
      <w:tr w:rsidR="009F249D" w:rsidRPr="00AF49E9">
        <w:trPr>
          <w:trHeight w:hRule="exact" w:val="1271"/>
        </w:trPr>
        <w:tc>
          <w:tcPr>
            <w:tcW w:w="5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  <w:spacing w:val="2"/>
              </w:rPr>
              <w:t>I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le of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icle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b</w:t>
            </w:r>
            <w:r w:rsidRPr="00AF49E9">
              <w:rPr>
                <w:rFonts w:ascii="Arial" w:hAnsi="Arial" w:cs="Arial"/>
                <w:b/>
              </w:rPr>
              <w:t>le?</w:t>
            </w:r>
          </w:p>
          <w:p w:rsidR="009F249D" w:rsidRPr="00AF49E9" w:rsidRDefault="006A4D12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  <w:spacing w:val="-2"/>
              </w:rPr>
              <w:t>(</w:t>
            </w:r>
            <w:r w:rsidRPr="00AF49E9">
              <w:rPr>
                <w:rFonts w:ascii="Arial" w:hAnsi="Arial" w:cs="Arial"/>
                <w:b/>
                <w:spacing w:val="2"/>
              </w:rPr>
              <w:t>I</w:t>
            </w:r>
            <w:r w:rsidRPr="00AF49E9">
              <w:rPr>
                <w:rFonts w:ascii="Arial" w:hAnsi="Arial" w:cs="Arial"/>
                <w:b/>
              </w:rPr>
              <w:t>f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>ot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</w:rPr>
              <w:t>lea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</w:rPr>
              <w:t>gg</w:t>
            </w:r>
            <w:r w:rsidRPr="00AF49E9">
              <w:rPr>
                <w:rFonts w:ascii="Arial" w:hAnsi="Arial" w:cs="Arial"/>
                <w:b/>
                <w:spacing w:val="-4"/>
              </w:rPr>
              <w:t>e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an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l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er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v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le)</w:t>
            </w:r>
          </w:p>
        </w:tc>
        <w:tc>
          <w:tcPr>
            <w:tcW w:w="9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  <w:spacing w:val="1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 xml:space="preserve">le </w:t>
            </w:r>
            <w:r w:rsidRPr="00AF49E9">
              <w:rPr>
                <w:rFonts w:ascii="Arial" w:hAnsi="Arial" w:cs="Arial"/>
                <w:b/>
                <w:spacing w:val="-1"/>
              </w:rPr>
              <w:t>i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ly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und</w:t>
            </w:r>
            <w:r w:rsidRPr="00AF49E9">
              <w:rPr>
                <w:rFonts w:ascii="Arial" w:hAnsi="Arial" w:cs="Arial"/>
                <w:b/>
                <w:spacing w:val="1"/>
              </w:rPr>
              <w:t>er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nd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b</w:t>
            </w:r>
            <w:r w:rsidRPr="00AF49E9">
              <w:rPr>
                <w:rFonts w:ascii="Arial" w:hAnsi="Arial" w:cs="Arial"/>
                <w:b/>
              </w:rPr>
              <w:t>le a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>d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du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on</w:t>
            </w:r>
            <w:r w:rsidRPr="00AF49E9">
              <w:rPr>
                <w:rFonts w:ascii="Arial" w:hAnsi="Arial" w:cs="Arial"/>
                <w:b/>
              </w:rPr>
              <w:t>al</w:t>
            </w:r>
            <w:r w:rsidRPr="00AF49E9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bu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we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6"/>
              </w:rPr>
              <w:t>c</w:t>
            </w:r>
            <w:r w:rsidRPr="00AF49E9">
              <w:rPr>
                <w:rFonts w:ascii="Arial" w:hAnsi="Arial" w:cs="Arial"/>
                <w:b/>
              </w:rPr>
              <w:t>an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re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n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i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AF49E9">
              <w:rPr>
                <w:rFonts w:ascii="Arial" w:hAnsi="Arial" w:cs="Arial"/>
                <w:b/>
              </w:rPr>
              <w:t xml:space="preserve">o 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nh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re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d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b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l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y a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>d</w:t>
            </w:r>
          </w:p>
          <w:p w:rsidR="009F249D" w:rsidRPr="00AF49E9" w:rsidRDefault="006A4D12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ie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</w:rPr>
              <w:t xml:space="preserve">ic 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l</w:t>
            </w:r>
            <w:r w:rsidRPr="00AF49E9">
              <w:rPr>
                <w:rFonts w:ascii="Arial" w:hAnsi="Arial" w:cs="Arial"/>
                <w:b/>
                <w:spacing w:val="-1"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 xml:space="preserve">y. </w:t>
            </w:r>
            <w:r w:rsidRPr="00AF49E9">
              <w:rPr>
                <w:rFonts w:ascii="Arial" w:hAnsi="Arial" w:cs="Arial"/>
                <w:b/>
                <w:spacing w:val="1"/>
              </w:rPr>
              <w:t>L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k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“Co</w:t>
            </w:r>
            <w:r w:rsidRPr="00AF49E9">
              <w:rPr>
                <w:rFonts w:ascii="Arial" w:hAnsi="Arial" w:cs="Arial"/>
                <w:b/>
                <w:spacing w:val="-1"/>
              </w:rPr>
              <w:t>l</w:t>
            </w:r>
            <w:r w:rsidRPr="00AF49E9">
              <w:rPr>
                <w:rFonts w:ascii="Arial" w:hAnsi="Arial" w:cs="Arial"/>
                <w:b/>
              </w:rPr>
              <w:t>lege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go</w:t>
            </w:r>
            <w:r w:rsidRPr="00AF49E9">
              <w:rPr>
                <w:rFonts w:ascii="Arial" w:hAnsi="Arial" w:cs="Arial"/>
                <w:b/>
                <w:spacing w:val="-1"/>
              </w:rPr>
              <w:t>in</w:t>
            </w:r>
            <w:r w:rsidRPr="00AF49E9">
              <w:rPr>
                <w:rFonts w:ascii="Arial" w:hAnsi="Arial" w:cs="Arial"/>
                <w:b/>
              </w:rPr>
              <w:t>g</w:t>
            </w:r>
            <w:r w:rsidRPr="00AF49E9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ud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 xml:space="preserve">” 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an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b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c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4"/>
              </w:rPr>
              <w:t>d</w:t>
            </w:r>
            <w:r w:rsidRPr="00AF49E9">
              <w:rPr>
                <w:rFonts w:ascii="Arial" w:hAnsi="Arial" w:cs="Arial"/>
                <w:b/>
              </w:rPr>
              <w:t>own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o “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-1"/>
              </w:rPr>
              <w:t>l</w:t>
            </w:r>
            <w:r w:rsidRPr="00AF49E9">
              <w:rPr>
                <w:rFonts w:ascii="Arial" w:hAnsi="Arial" w:cs="Arial"/>
                <w:b/>
              </w:rPr>
              <w:t>lege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ud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7"/>
              </w:rPr>
              <w:t>”</w:t>
            </w:r>
            <w:r w:rsidRPr="00AF49E9">
              <w:rPr>
                <w:rFonts w:ascii="Arial" w:hAnsi="Arial" w:cs="Arial"/>
                <w:b/>
              </w:rPr>
              <w:t>.</w:t>
            </w:r>
          </w:p>
          <w:p w:rsidR="009F249D" w:rsidRPr="00AF49E9" w:rsidRDefault="006A4D12">
            <w:pPr>
              <w:ind w:left="10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</w:rPr>
              <w:t>Al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er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v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 xml:space="preserve">le 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an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b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“</w:t>
            </w:r>
            <w:r w:rsidRPr="00AF49E9">
              <w:rPr>
                <w:rFonts w:ascii="Arial" w:hAnsi="Arial" w:cs="Arial"/>
                <w:b/>
                <w:spacing w:val="2"/>
              </w:rPr>
              <w:t>I</w:t>
            </w:r>
            <w:r w:rsidRPr="00AF49E9">
              <w:rPr>
                <w:rFonts w:ascii="Arial" w:hAnsi="Arial" w:cs="Arial"/>
                <w:b/>
                <w:spacing w:val="3"/>
              </w:rPr>
              <w:t>mm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d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a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4"/>
              </w:rPr>
              <w:t>e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  <w:spacing w:val="-2"/>
              </w:rPr>
              <w:t>f</w:t>
            </w:r>
            <w:r w:rsidRPr="00AF49E9">
              <w:rPr>
                <w:rFonts w:ascii="Arial" w:hAnsi="Arial" w:cs="Arial"/>
                <w:b/>
                <w:spacing w:val="1"/>
              </w:rPr>
              <w:t>ec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5"/>
              </w:rPr>
              <w:t>o</w:t>
            </w:r>
            <w:r w:rsidRPr="00AF49E9">
              <w:rPr>
                <w:rFonts w:ascii="Arial" w:hAnsi="Arial" w:cs="Arial"/>
                <w:b/>
              </w:rPr>
              <w:t>f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m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nu</w:t>
            </w:r>
            <w:r w:rsidRPr="00AF49E9">
              <w:rPr>
                <w:rFonts w:ascii="Arial" w:hAnsi="Arial" w:cs="Arial"/>
                <w:b/>
              </w:rPr>
              <w:t>al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g</w:t>
            </w:r>
            <w:r w:rsidRPr="00AF49E9">
              <w:rPr>
                <w:rFonts w:ascii="Arial" w:hAnsi="Arial" w:cs="Arial"/>
                <w:b/>
              </w:rPr>
              <w:t>g</w:t>
            </w:r>
            <w:r w:rsidRPr="00AF49E9">
              <w:rPr>
                <w:rFonts w:ascii="Arial" w:hAnsi="Arial" w:cs="Arial"/>
                <w:b/>
                <w:spacing w:val="-4"/>
              </w:rPr>
              <w:t>e</w:t>
            </w:r>
            <w:r w:rsidRPr="00AF49E9">
              <w:rPr>
                <w:rFonts w:ascii="Arial" w:hAnsi="Arial" w:cs="Arial"/>
                <w:b/>
              </w:rPr>
              <w:t>r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-1"/>
              </w:rPr>
              <w:t>in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re</w:t>
            </w:r>
            <w:r w:rsidRPr="00AF49E9">
              <w:rPr>
                <w:rFonts w:ascii="Arial" w:hAnsi="Arial" w:cs="Arial"/>
                <w:b/>
              </w:rPr>
              <w:t>lea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v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4"/>
              </w:rPr>
              <w:t>r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i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5"/>
              </w:rPr>
              <w:t>o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ic</w:t>
            </w:r>
          </w:p>
          <w:p w:rsidR="009F249D" w:rsidRPr="00AF49E9" w:rsidRDefault="006A4D12">
            <w:pPr>
              <w:ind w:left="10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  <w:spacing w:val="1"/>
              </w:rPr>
              <w:t>re</w:t>
            </w:r>
            <w:r w:rsidRPr="00AF49E9">
              <w:rPr>
                <w:rFonts w:ascii="Arial" w:hAnsi="Arial" w:cs="Arial"/>
                <w:b/>
              </w:rPr>
              <w:t>l</w:t>
            </w:r>
            <w:r w:rsidRPr="00AF49E9">
              <w:rPr>
                <w:rFonts w:ascii="Arial" w:hAnsi="Arial" w:cs="Arial"/>
                <w:b/>
                <w:spacing w:val="-1"/>
              </w:rPr>
              <w:t>a</w:t>
            </w:r>
            <w:r w:rsidRPr="00AF49E9">
              <w:rPr>
                <w:rFonts w:ascii="Arial" w:hAnsi="Arial" w:cs="Arial"/>
                <w:b/>
              </w:rPr>
              <w:t>xa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o</w:t>
            </w:r>
            <w:r w:rsidRPr="00AF49E9">
              <w:rPr>
                <w:rFonts w:ascii="Arial" w:hAnsi="Arial" w:cs="Arial"/>
                <w:b/>
              </w:rPr>
              <w:t>n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i</w:t>
            </w:r>
            <w:r w:rsidRPr="00AF49E9">
              <w:rPr>
                <w:rFonts w:ascii="Arial" w:hAnsi="Arial" w:cs="Arial"/>
                <w:b/>
              </w:rPr>
              <w:t>n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-1"/>
              </w:rPr>
              <w:t>l</w:t>
            </w:r>
            <w:r w:rsidRPr="00AF49E9">
              <w:rPr>
                <w:rFonts w:ascii="Arial" w:hAnsi="Arial" w:cs="Arial"/>
                <w:b/>
              </w:rPr>
              <w:t>lege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ud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wi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h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proofErr w:type="spellStart"/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  <w:spacing w:val="6"/>
              </w:rPr>
              <w:t>e</w:t>
            </w:r>
            <w:r w:rsidRPr="00AF49E9">
              <w:rPr>
                <w:rFonts w:ascii="Arial" w:hAnsi="Arial" w:cs="Arial"/>
                <w:b/>
                <w:spacing w:val="-4"/>
              </w:rPr>
              <w:t>z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is</w:t>
            </w:r>
            <w:proofErr w:type="spellEnd"/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:</w:t>
            </w:r>
            <w:r w:rsidRPr="00AF49E9">
              <w:rPr>
                <w:rFonts w:ascii="Arial" w:hAnsi="Arial" w:cs="Arial"/>
                <w:b/>
                <w:spacing w:val="48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A Co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4"/>
              </w:rPr>
              <w:t>i</w:t>
            </w:r>
            <w:r w:rsidRPr="00AF49E9">
              <w:rPr>
                <w:rFonts w:ascii="Arial" w:hAnsi="Arial" w:cs="Arial"/>
                <w:b/>
              </w:rPr>
              <w:t>ve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ud</w:t>
            </w:r>
            <w:r w:rsidRPr="00AF49E9">
              <w:rPr>
                <w:rFonts w:ascii="Arial" w:hAnsi="Arial" w:cs="Arial"/>
                <w:b/>
              </w:rPr>
              <w:t>y.</w:t>
            </w:r>
          </w:p>
        </w:tc>
        <w:tc>
          <w:tcPr>
            <w:tcW w:w="6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149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>All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ece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  <w:spacing w:val="-3"/>
              </w:rPr>
              <w:t>s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y</w:t>
            </w:r>
            <w:r w:rsidRPr="00AF49E9">
              <w:rPr>
                <w:rFonts w:ascii="Arial" w:hAnsi="Arial" w:cs="Arial"/>
                <w:spacing w:val="1"/>
              </w:rPr>
              <w:t xml:space="preserve"> c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rr</w:t>
            </w:r>
            <w:r w:rsidRPr="00AF49E9">
              <w:rPr>
                <w:rFonts w:ascii="Arial" w:hAnsi="Arial" w:cs="Arial"/>
                <w:spacing w:val="1"/>
              </w:rPr>
              <w:t>ec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ons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</w:rPr>
              <w:t>don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.</w:t>
            </w:r>
          </w:p>
        </w:tc>
      </w:tr>
      <w:tr w:rsidR="009F249D" w:rsidRPr="00AF49E9">
        <w:trPr>
          <w:trHeight w:hRule="exact" w:val="2080"/>
        </w:trPr>
        <w:tc>
          <w:tcPr>
            <w:tcW w:w="5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462" w:right="140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  <w:spacing w:val="2"/>
              </w:rPr>
              <w:t>I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b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of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icle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  <w:spacing w:val="-5"/>
              </w:rPr>
              <w:t>o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  <w:spacing w:val="1"/>
              </w:rPr>
              <w:t>re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6"/>
              </w:rPr>
              <w:t>v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 xml:space="preserve">? Do you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</w:rPr>
              <w:t>gg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dd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o</w:t>
            </w:r>
            <w:r w:rsidRPr="00AF49E9">
              <w:rPr>
                <w:rFonts w:ascii="Arial" w:hAnsi="Arial" w:cs="Arial"/>
                <w:b/>
              </w:rPr>
              <w:t>n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(</w:t>
            </w:r>
            <w:r w:rsidRPr="00AF49E9">
              <w:rPr>
                <w:rFonts w:ascii="Arial" w:hAnsi="Arial" w:cs="Arial"/>
                <w:b/>
              </w:rPr>
              <w:t>or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d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le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4"/>
              </w:rPr>
              <w:t>o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>)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of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-1"/>
              </w:rPr>
              <w:t>in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i</w:t>
            </w:r>
            <w:r w:rsidRPr="00AF49E9">
              <w:rPr>
                <w:rFonts w:ascii="Arial" w:hAnsi="Arial" w:cs="Arial"/>
                <w:b/>
              </w:rPr>
              <w:t>n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 xml:space="preserve">is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1"/>
              </w:rPr>
              <w:t>ec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on</w:t>
            </w:r>
            <w:r w:rsidRPr="00AF49E9">
              <w:rPr>
                <w:rFonts w:ascii="Arial" w:hAnsi="Arial" w:cs="Arial"/>
                <w:b/>
              </w:rPr>
              <w:t xml:space="preserve">? </w:t>
            </w:r>
            <w:r w:rsidRPr="00AF49E9">
              <w:rPr>
                <w:rFonts w:ascii="Arial" w:hAnsi="Arial" w:cs="Arial"/>
                <w:b/>
                <w:spacing w:val="-2"/>
              </w:rPr>
              <w:t>P</w:t>
            </w:r>
            <w:r w:rsidRPr="00AF49E9">
              <w:rPr>
                <w:rFonts w:ascii="Arial" w:hAnsi="Arial" w:cs="Arial"/>
                <w:b/>
              </w:rPr>
              <w:t>lea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w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yo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</w:rPr>
              <w:t>r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</w:rPr>
              <w:t>gg</w:t>
            </w:r>
            <w:r w:rsidRPr="00AF49E9">
              <w:rPr>
                <w:rFonts w:ascii="Arial" w:hAnsi="Arial" w:cs="Arial"/>
                <w:b/>
                <w:spacing w:val="-4"/>
              </w:rPr>
              <w:t>e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on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  <w:spacing w:val="1"/>
              </w:rPr>
              <w:t>ere</w:t>
            </w:r>
            <w:r w:rsidRPr="00AF49E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104" w:right="387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  <w:spacing w:val="1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b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ov</w:t>
            </w:r>
            <w:r w:rsidRPr="00AF49E9">
              <w:rPr>
                <w:rFonts w:ascii="Arial" w:hAnsi="Arial" w:cs="Arial"/>
                <w:b/>
                <w:spacing w:val="-1"/>
              </w:rPr>
              <w:t>id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g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1"/>
              </w:rPr>
              <w:t>er</w:t>
            </w:r>
            <w:r w:rsidRPr="00AF49E9">
              <w:rPr>
                <w:rFonts w:ascii="Arial" w:hAnsi="Arial" w:cs="Arial"/>
                <w:b/>
              </w:rPr>
              <w:t>al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id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a of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ud</w:t>
            </w:r>
            <w:r w:rsidRPr="00AF49E9">
              <w:rPr>
                <w:rFonts w:ascii="Arial" w:hAnsi="Arial" w:cs="Arial"/>
                <w:b/>
              </w:rPr>
              <w:t xml:space="preserve">y </w:t>
            </w:r>
            <w:r w:rsidRPr="00AF49E9">
              <w:rPr>
                <w:rFonts w:ascii="Arial" w:hAnsi="Arial" w:cs="Arial"/>
                <w:b/>
                <w:spacing w:val="-1"/>
              </w:rPr>
              <w:t>bu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i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l</w:t>
            </w:r>
            <w:r w:rsidRPr="00AF49E9">
              <w:rPr>
                <w:rFonts w:ascii="Arial" w:hAnsi="Arial" w:cs="Arial"/>
                <w:b/>
                <w:spacing w:val="5"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  <w:spacing w:val="-1"/>
              </w:rPr>
              <w:t>k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l</w:t>
            </w:r>
            <w:r w:rsidRPr="00AF49E9">
              <w:rPr>
                <w:rFonts w:ascii="Arial" w:hAnsi="Arial" w:cs="Arial"/>
                <w:b/>
                <w:spacing w:val="-1"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 xml:space="preserve">y, 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r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  <w:spacing w:val="1"/>
              </w:rPr>
              <w:t>re</w:t>
            </w:r>
            <w:r w:rsidRPr="00AF49E9">
              <w:rPr>
                <w:rFonts w:ascii="Arial" w:hAnsi="Arial" w:cs="Arial"/>
                <w:b/>
              </w:rPr>
              <w:t>, g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  <w:spacing w:val="-5"/>
              </w:rPr>
              <w:t>a</w:t>
            </w:r>
            <w:r w:rsidRPr="00AF49E9">
              <w:rPr>
                <w:rFonts w:ascii="Arial" w:hAnsi="Arial" w:cs="Arial"/>
                <w:b/>
                <w:spacing w:val="-2"/>
              </w:rPr>
              <w:t>m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</w:rPr>
              <w:t>ar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 xml:space="preserve">d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ie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</w:rPr>
              <w:t>ic</w:t>
            </w:r>
            <w:r w:rsidRPr="00AF49E9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</w:rPr>
              <w:t>l</w:t>
            </w:r>
            <w:r w:rsidRPr="00AF49E9">
              <w:rPr>
                <w:rFonts w:ascii="Arial" w:hAnsi="Arial" w:cs="Arial"/>
                <w:b/>
                <w:spacing w:val="-1"/>
              </w:rPr>
              <w:t>o</w:t>
            </w:r>
            <w:r w:rsidRPr="00AF49E9">
              <w:rPr>
                <w:rFonts w:ascii="Arial" w:hAnsi="Arial" w:cs="Arial"/>
                <w:b/>
              </w:rPr>
              <w:t>w.</w:t>
            </w:r>
          </w:p>
          <w:p w:rsidR="009F249D" w:rsidRPr="00AF49E9" w:rsidRDefault="006A4D12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  <w:spacing w:val="-1"/>
              </w:rPr>
              <w:t>Su</w:t>
            </w:r>
            <w:r w:rsidRPr="00AF49E9">
              <w:rPr>
                <w:rFonts w:ascii="Arial" w:hAnsi="Arial" w:cs="Arial"/>
                <w:b/>
              </w:rPr>
              <w:t>gg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on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>:</w:t>
            </w:r>
          </w:p>
          <w:p w:rsidR="009F249D" w:rsidRPr="00AF49E9" w:rsidRDefault="006A4D12">
            <w:pPr>
              <w:ind w:left="46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</w:rPr>
              <w:t xml:space="preserve">1.   </w:t>
            </w:r>
            <w:r w:rsidRPr="00AF49E9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I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ove</w:t>
            </w:r>
            <w:r w:rsidRPr="00AF49E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</w:rPr>
              <w:t>or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c</w:t>
            </w:r>
            <w:r w:rsidRPr="00AF49E9">
              <w:rPr>
                <w:rFonts w:ascii="Arial" w:hAnsi="Arial" w:cs="Arial"/>
                <w:b/>
              </w:rPr>
              <w:t>l</w:t>
            </w:r>
            <w:r w:rsidRPr="00AF49E9">
              <w:rPr>
                <w:rFonts w:ascii="Arial" w:hAnsi="Arial" w:cs="Arial"/>
                <w:b/>
                <w:spacing w:val="-6"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y.</w:t>
            </w:r>
          </w:p>
          <w:p w:rsidR="009F249D" w:rsidRPr="00AF49E9" w:rsidRDefault="006A4D12">
            <w:pPr>
              <w:ind w:left="46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</w:rPr>
              <w:t xml:space="preserve">2.   </w:t>
            </w:r>
            <w:r w:rsidRPr="00AF49E9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Co</w:t>
            </w:r>
            <w:r w:rsidRPr="00AF49E9">
              <w:rPr>
                <w:rFonts w:ascii="Arial" w:hAnsi="Arial" w:cs="Arial"/>
                <w:b/>
                <w:spacing w:val="1"/>
              </w:rPr>
              <w:t>rrec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g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  <w:spacing w:val="-5"/>
              </w:rPr>
              <w:t>a</w:t>
            </w:r>
            <w:r w:rsidRPr="00AF49E9">
              <w:rPr>
                <w:rFonts w:ascii="Arial" w:hAnsi="Arial" w:cs="Arial"/>
                <w:b/>
                <w:spacing w:val="3"/>
              </w:rPr>
              <w:t>mm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ical</w:t>
            </w:r>
            <w:r w:rsidRPr="00AF49E9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1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k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4"/>
              </w:rPr>
              <w:t>e</w:t>
            </w:r>
            <w:r w:rsidRPr="00AF49E9">
              <w:rPr>
                <w:rFonts w:ascii="Arial" w:hAnsi="Arial" w:cs="Arial"/>
                <w:b/>
              </w:rPr>
              <w:t xml:space="preserve">.g. </w:t>
            </w:r>
            <w:r w:rsidRPr="00AF49E9">
              <w:rPr>
                <w:rFonts w:ascii="Arial" w:hAnsi="Arial" w:cs="Arial"/>
                <w:b/>
                <w:spacing w:val="-5"/>
              </w:rPr>
              <w:t>“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ud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wi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h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proofErr w:type="spellStart"/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4"/>
              </w:rPr>
              <w:t>z</w:t>
            </w:r>
            <w:r w:rsidRPr="00AF49E9">
              <w:rPr>
                <w:rFonts w:ascii="Arial" w:hAnsi="Arial" w:cs="Arial"/>
                <w:b/>
                <w:spacing w:val="4"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is</w:t>
            </w:r>
            <w:proofErr w:type="spellEnd"/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l</w:t>
            </w:r>
            <w:r w:rsidRPr="00AF49E9">
              <w:rPr>
                <w:rFonts w:ascii="Arial" w:hAnsi="Arial" w:cs="Arial"/>
                <w:b/>
              </w:rPr>
              <w:t>ly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</w:rPr>
              <w:t>l</w:t>
            </w:r>
            <w:r w:rsidRPr="00AF49E9">
              <w:rPr>
                <w:rFonts w:ascii="Arial" w:hAnsi="Arial" w:cs="Arial"/>
                <w:b/>
                <w:spacing w:val="-1"/>
              </w:rPr>
              <w:t>a</w:t>
            </w:r>
            <w:r w:rsidRPr="00AF49E9">
              <w:rPr>
                <w:rFonts w:ascii="Arial" w:hAnsi="Arial" w:cs="Arial"/>
                <w:b/>
              </w:rPr>
              <w:t>in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of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in</w:t>
            </w:r>
            <w:r w:rsidRPr="00AF49E9">
              <w:rPr>
                <w:rFonts w:ascii="Arial" w:hAnsi="Arial" w:cs="Arial"/>
                <w:b/>
              </w:rPr>
              <w:t xml:space="preserve">” </w:t>
            </w:r>
            <w:r w:rsidRPr="00AF49E9">
              <w:rPr>
                <w:rFonts w:ascii="Arial" w:hAnsi="Arial" w:cs="Arial"/>
                <w:b/>
                <w:spacing w:val="-1"/>
              </w:rPr>
              <w:t>in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ad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of</w:t>
            </w:r>
          </w:p>
          <w:p w:rsidR="009F249D" w:rsidRPr="00AF49E9" w:rsidRDefault="006A4D12">
            <w:pPr>
              <w:ind w:left="82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</w:rPr>
              <w:t>“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</w:rPr>
              <w:t>l</w:t>
            </w:r>
            <w:r w:rsidRPr="00AF49E9">
              <w:rPr>
                <w:rFonts w:ascii="Arial" w:hAnsi="Arial" w:cs="Arial"/>
                <w:b/>
                <w:spacing w:val="-1"/>
              </w:rPr>
              <w:t>a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nt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of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in</w:t>
            </w:r>
            <w:r w:rsidRPr="00AF49E9">
              <w:rPr>
                <w:rFonts w:ascii="Arial" w:hAnsi="Arial" w:cs="Arial"/>
                <w:b/>
              </w:rPr>
              <w:t>”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or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“</w:t>
            </w:r>
            <w:r w:rsidRPr="00AF49E9">
              <w:rPr>
                <w:rFonts w:ascii="Arial" w:hAnsi="Arial" w:cs="Arial"/>
                <w:b/>
                <w:spacing w:val="1"/>
              </w:rPr>
              <w:t>L</w:t>
            </w:r>
            <w:r w:rsidRPr="00AF49E9">
              <w:rPr>
                <w:rFonts w:ascii="Arial" w:hAnsi="Arial" w:cs="Arial"/>
                <w:b/>
                <w:spacing w:val="-4"/>
              </w:rPr>
              <w:t>e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an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at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</w:rPr>
              <w:t xml:space="preserve">” 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</w:rPr>
              <w:t>or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“w</w:t>
            </w:r>
            <w:r w:rsidRPr="00AF49E9">
              <w:rPr>
                <w:rFonts w:ascii="Arial" w:hAnsi="Arial" w:cs="Arial"/>
                <w:b/>
                <w:spacing w:val="-5"/>
              </w:rPr>
              <w:t>a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l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3"/>
              </w:rPr>
              <w:t>s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an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proofErr w:type="spellStart"/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proofErr w:type="spellEnd"/>
            <w:r w:rsidRPr="00AF49E9">
              <w:rPr>
                <w:rFonts w:ascii="Arial" w:hAnsi="Arial" w:cs="Arial"/>
                <w:b/>
              </w:rPr>
              <w:t xml:space="preserve">”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>o o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>.</w:t>
            </w:r>
          </w:p>
          <w:p w:rsidR="009F249D" w:rsidRPr="00AF49E9" w:rsidRDefault="006A4D12">
            <w:pPr>
              <w:ind w:left="46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</w:rPr>
              <w:t xml:space="preserve">3.   </w:t>
            </w:r>
            <w:r w:rsidRPr="00AF49E9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d</w:t>
            </w:r>
            <w:r w:rsidRPr="00AF49E9">
              <w:rPr>
                <w:rFonts w:ascii="Arial" w:hAnsi="Arial" w:cs="Arial"/>
                <w:b/>
              </w:rPr>
              <w:t>d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Sp</w:t>
            </w:r>
            <w:r w:rsidRPr="00AF49E9">
              <w:rPr>
                <w:rFonts w:ascii="Arial" w:hAnsi="Arial" w:cs="Arial"/>
                <w:b/>
                <w:spacing w:val="1"/>
              </w:rPr>
              <w:t>ec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</w:rPr>
              <w:t>ics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l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k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c</w:t>
            </w:r>
            <w:r w:rsidRPr="00AF49E9">
              <w:rPr>
                <w:rFonts w:ascii="Arial" w:hAnsi="Arial" w:cs="Arial"/>
                <w:b/>
              </w:rPr>
              <w:t>l</w:t>
            </w:r>
            <w:r w:rsidRPr="00AF49E9">
              <w:rPr>
                <w:rFonts w:ascii="Arial" w:hAnsi="Arial" w:cs="Arial"/>
                <w:b/>
                <w:spacing w:val="-1"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</w:rPr>
              <w:t>y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5"/>
              </w:rPr>
              <w:t>a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</w:rPr>
              <w:t xml:space="preserve">le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4"/>
              </w:rPr>
              <w:t>z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(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1"/>
              </w:rPr>
              <w:t>=</w:t>
            </w:r>
            <w:r w:rsidRPr="00AF49E9">
              <w:rPr>
                <w:rFonts w:ascii="Arial" w:hAnsi="Arial" w:cs="Arial"/>
                <w:b/>
              </w:rPr>
              <w:t>18)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>d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g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</w:rPr>
              <w:t>p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l</w:t>
            </w:r>
            <w:r w:rsidRPr="00AF49E9">
              <w:rPr>
                <w:rFonts w:ascii="Arial" w:hAnsi="Arial" w:cs="Arial"/>
                <w:b/>
              </w:rPr>
              <w:t>l</w:t>
            </w:r>
            <w:r w:rsidRPr="00AF49E9">
              <w:rPr>
                <w:rFonts w:ascii="Arial" w:hAnsi="Arial" w:cs="Arial"/>
                <w:b/>
                <w:spacing w:val="4"/>
              </w:rPr>
              <w:t>o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on</w:t>
            </w:r>
            <w:r w:rsidRPr="00AF49E9">
              <w:rPr>
                <w:rFonts w:ascii="Arial" w:hAnsi="Arial" w:cs="Arial"/>
                <w:b/>
              </w:rPr>
              <w:t>.</w:t>
            </w:r>
          </w:p>
          <w:p w:rsidR="009F249D" w:rsidRPr="00AF49E9" w:rsidRDefault="006A4D12">
            <w:pPr>
              <w:ind w:left="46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</w:rPr>
              <w:t xml:space="preserve">4.   </w:t>
            </w:r>
            <w:r w:rsidRPr="00AF49E9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R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</w:rPr>
              <w:t>ove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un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lear</w:t>
            </w:r>
            <w:r w:rsidRPr="00AF49E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l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k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“w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ich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-4"/>
              </w:rPr>
              <w:t>w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>’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>d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re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</w:rPr>
              <w:t>l</w:t>
            </w:r>
            <w:r w:rsidRPr="00AF49E9">
              <w:rPr>
                <w:rFonts w:ascii="Arial" w:hAnsi="Arial" w:cs="Arial"/>
                <w:b/>
                <w:spacing w:val="-1"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i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wi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h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g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n</w:t>
            </w:r>
            <w:r w:rsidRPr="00AF49E9">
              <w:rPr>
                <w:rFonts w:ascii="Arial" w:hAnsi="Arial" w:cs="Arial"/>
                <w:b/>
              </w:rPr>
              <w:t>al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n</w:t>
            </w:r>
            <w:r w:rsidRPr="00AF49E9">
              <w:rPr>
                <w:rFonts w:ascii="Arial" w:hAnsi="Arial" w:cs="Arial"/>
                <w:b/>
                <w:spacing w:val="-1"/>
              </w:rPr>
              <w:t>d</w:t>
            </w:r>
            <w:r w:rsidRPr="00AF49E9">
              <w:rPr>
                <w:rFonts w:ascii="Arial" w:hAnsi="Arial" w:cs="Arial"/>
                <w:b/>
                <w:spacing w:val="4"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>g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459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 xml:space="preserve">1.   </w:t>
            </w:r>
            <w:r w:rsidRPr="00AF49E9">
              <w:rPr>
                <w:rFonts w:ascii="Arial" w:hAnsi="Arial" w:cs="Arial"/>
                <w:spacing w:val="10"/>
              </w:rPr>
              <w:t xml:space="preserve"> 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ece</w:t>
            </w:r>
            <w:r w:rsidRPr="00AF49E9">
              <w:rPr>
                <w:rFonts w:ascii="Arial" w:hAnsi="Arial" w:cs="Arial"/>
                <w:spacing w:val="-3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y</w:t>
            </w:r>
            <w:r w:rsidRPr="00AF49E9">
              <w:rPr>
                <w:rFonts w:ascii="Arial" w:hAnsi="Arial" w:cs="Arial"/>
                <w:spacing w:val="1"/>
              </w:rPr>
              <w:t xml:space="preserve"> c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rr</w:t>
            </w:r>
            <w:r w:rsidRPr="00AF49E9">
              <w:rPr>
                <w:rFonts w:ascii="Arial" w:hAnsi="Arial" w:cs="Arial"/>
                <w:spacing w:val="1"/>
              </w:rPr>
              <w:t>ec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ons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</w:rPr>
              <w:t>don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.</w:t>
            </w:r>
          </w:p>
          <w:p w:rsidR="009F249D" w:rsidRPr="00AF49E9" w:rsidRDefault="006A4D12">
            <w:pPr>
              <w:ind w:left="459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 xml:space="preserve">2.   </w:t>
            </w:r>
            <w:r w:rsidRPr="00AF49E9">
              <w:rPr>
                <w:rFonts w:ascii="Arial" w:hAnsi="Arial" w:cs="Arial"/>
                <w:spacing w:val="10"/>
              </w:rPr>
              <w:t xml:space="preserve"> 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ece</w:t>
            </w:r>
            <w:r w:rsidRPr="00AF49E9">
              <w:rPr>
                <w:rFonts w:ascii="Arial" w:hAnsi="Arial" w:cs="Arial"/>
                <w:spacing w:val="-3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 xml:space="preserve">y 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rr</w:t>
            </w:r>
            <w:r w:rsidRPr="00AF49E9">
              <w:rPr>
                <w:rFonts w:ascii="Arial" w:hAnsi="Arial" w:cs="Arial"/>
                <w:spacing w:val="1"/>
              </w:rPr>
              <w:t>ec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ons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</w:rPr>
              <w:t>don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.</w:t>
            </w:r>
          </w:p>
          <w:p w:rsidR="009F249D" w:rsidRPr="00AF49E9" w:rsidRDefault="006A4D12">
            <w:pPr>
              <w:tabs>
                <w:tab w:val="left" w:pos="800"/>
              </w:tabs>
              <w:ind w:left="819" w:right="285" w:hanging="360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>3.</w:t>
            </w:r>
            <w:r w:rsidRPr="00AF49E9">
              <w:rPr>
                <w:rFonts w:ascii="Arial" w:hAnsi="Arial" w:cs="Arial"/>
              </w:rPr>
              <w:tab/>
              <w:t>As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he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S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</w:rPr>
              <w:t>p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4"/>
              </w:rPr>
              <w:t>z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ca</w:t>
            </w:r>
            <w:r w:rsidRPr="00AF49E9">
              <w:rPr>
                <w:rFonts w:ascii="Arial" w:hAnsi="Arial" w:cs="Arial"/>
              </w:rPr>
              <w:t>lcu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on w</w:t>
            </w:r>
            <w:r w:rsidRPr="00AF49E9">
              <w:rPr>
                <w:rFonts w:ascii="Arial" w:hAnsi="Arial" w:cs="Arial"/>
                <w:spacing w:val="-4"/>
              </w:rPr>
              <w:t>a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</w:rPr>
              <w:t>done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</w:rPr>
              <w:t xml:space="preserve">by </w:t>
            </w:r>
            <w:proofErr w:type="spellStart"/>
            <w:r w:rsidRPr="00AF49E9">
              <w:rPr>
                <w:rFonts w:ascii="Arial" w:hAnsi="Arial" w:cs="Arial"/>
              </w:rPr>
              <w:t>Op</w:t>
            </w:r>
            <w:r w:rsidRPr="00AF49E9">
              <w:rPr>
                <w:rFonts w:ascii="Arial" w:hAnsi="Arial" w:cs="Arial"/>
                <w:spacing w:val="2"/>
              </w:rPr>
              <w:t>e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2"/>
              </w:rPr>
              <w:t>E</w:t>
            </w:r>
            <w:r w:rsidRPr="00AF49E9">
              <w:rPr>
                <w:rFonts w:ascii="Arial" w:hAnsi="Arial" w:cs="Arial"/>
              </w:rPr>
              <w:t>pi</w:t>
            </w:r>
            <w:proofErr w:type="spellEnd"/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tw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 xml:space="preserve">e </w:t>
            </w:r>
            <w:r w:rsidRPr="00AF49E9">
              <w:rPr>
                <w:rFonts w:ascii="Arial" w:hAnsi="Arial" w:cs="Arial"/>
                <w:spacing w:val="-2"/>
              </w:rPr>
              <w:t>[</w:t>
            </w:r>
            <w:r w:rsidRPr="00AF49E9">
              <w:rPr>
                <w:rFonts w:ascii="Arial" w:hAnsi="Arial" w:cs="Arial"/>
              </w:rPr>
              <w:t>v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o</w:t>
            </w:r>
            <w:r w:rsidRPr="00AF49E9">
              <w:rPr>
                <w:rFonts w:ascii="Arial" w:hAnsi="Arial" w:cs="Arial"/>
              </w:rPr>
              <w:t>n 3]</w:t>
            </w:r>
            <w:r w:rsidRPr="00AF49E9">
              <w:rPr>
                <w:rFonts w:ascii="Arial" w:hAnsi="Arial" w:cs="Arial"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</w:rPr>
              <w:t>pow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r</w:t>
            </w:r>
            <w:r w:rsidRPr="00AF49E9">
              <w:rPr>
                <w:rFonts w:ascii="Arial" w:hAnsi="Arial" w:cs="Arial"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</w:rPr>
              <w:t>w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</w:rPr>
              <w:t>80</w:t>
            </w:r>
            <w:r w:rsidRPr="00AF49E9">
              <w:rPr>
                <w:rFonts w:ascii="Arial" w:hAnsi="Arial" w:cs="Arial"/>
                <w:spacing w:val="-2"/>
              </w:rPr>
              <w:t>%</w:t>
            </w:r>
            <w:r w:rsidRPr="00AF49E9">
              <w:rPr>
                <w:rFonts w:ascii="Arial" w:hAnsi="Arial" w:cs="Arial"/>
              </w:rPr>
              <w:t xml:space="preserve">, 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on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d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v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</w:rPr>
              <w:t>w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</w:rPr>
              <w:t>95</w:t>
            </w:r>
            <w:r w:rsidRPr="00AF49E9">
              <w:rPr>
                <w:rFonts w:ascii="Arial" w:hAnsi="Arial" w:cs="Arial"/>
                <w:spacing w:val="-2"/>
              </w:rPr>
              <w:t>%</w:t>
            </w:r>
            <w:r w:rsidRPr="00AF49E9">
              <w:rPr>
                <w:rFonts w:ascii="Arial" w:hAnsi="Arial" w:cs="Arial"/>
              </w:rPr>
              <w:t>.</w:t>
            </w:r>
            <w:r w:rsidRPr="00AF49E9">
              <w:rPr>
                <w:rFonts w:ascii="Arial" w:hAnsi="Arial" w:cs="Arial"/>
                <w:spacing w:val="4"/>
              </w:rPr>
              <w:t xml:space="preserve"> </w:t>
            </w:r>
            <w:r w:rsidRPr="00AF49E9">
              <w:rPr>
                <w:rFonts w:ascii="Arial" w:hAnsi="Arial" w:cs="Arial"/>
                <w:spacing w:val="-4"/>
              </w:rPr>
              <w:t>G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 xml:space="preserve">oup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1"/>
              </w:rPr>
              <w:t>ca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on w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</w:rPr>
              <w:t>done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</w:rPr>
              <w:t>by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-5"/>
              </w:rPr>
              <w:t>p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p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r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h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 xml:space="preserve"> m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h</w:t>
            </w:r>
            <w:r w:rsidRPr="00AF49E9">
              <w:rPr>
                <w:rFonts w:ascii="Arial" w:hAnsi="Arial" w:cs="Arial"/>
              </w:rPr>
              <w:t>od.</w:t>
            </w:r>
          </w:p>
          <w:p w:rsidR="009F249D" w:rsidRPr="00AF49E9" w:rsidRDefault="006A4D12">
            <w:pPr>
              <w:ind w:left="459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 xml:space="preserve">4.   </w:t>
            </w:r>
            <w:r w:rsidRPr="00AF49E9">
              <w:rPr>
                <w:rFonts w:ascii="Arial" w:hAnsi="Arial" w:cs="Arial"/>
                <w:spacing w:val="10"/>
              </w:rPr>
              <w:t xml:space="preserve"> 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ece</w:t>
            </w:r>
            <w:r w:rsidRPr="00AF49E9">
              <w:rPr>
                <w:rFonts w:ascii="Arial" w:hAnsi="Arial" w:cs="Arial"/>
                <w:spacing w:val="-3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 xml:space="preserve">y 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rr</w:t>
            </w:r>
            <w:r w:rsidRPr="00AF49E9">
              <w:rPr>
                <w:rFonts w:ascii="Arial" w:hAnsi="Arial" w:cs="Arial"/>
                <w:spacing w:val="1"/>
              </w:rPr>
              <w:t>ec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ons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</w:rPr>
              <w:t>don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.</w:t>
            </w:r>
          </w:p>
        </w:tc>
      </w:tr>
      <w:tr w:rsidR="009F249D" w:rsidRPr="00AF49E9">
        <w:trPr>
          <w:trHeight w:hRule="exact" w:val="2311"/>
        </w:trPr>
        <w:tc>
          <w:tcPr>
            <w:tcW w:w="5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462" w:right="281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  <w:spacing w:val="2"/>
              </w:rPr>
              <w:t>I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nu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4"/>
              </w:rPr>
              <w:t>c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p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ie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</w:rPr>
              <w:t>ica</w:t>
            </w:r>
            <w:r w:rsidRPr="00AF49E9">
              <w:rPr>
                <w:rFonts w:ascii="Arial" w:hAnsi="Arial" w:cs="Arial"/>
                <w:b/>
                <w:spacing w:val="-1"/>
              </w:rPr>
              <w:t>l</w:t>
            </w:r>
            <w:r w:rsidRPr="00AF49E9">
              <w:rPr>
                <w:rFonts w:ascii="Arial" w:hAnsi="Arial" w:cs="Arial"/>
                <w:b/>
              </w:rPr>
              <w:t>l</w:t>
            </w:r>
            <w:r w:rsidRPr="00AF49E9">
              <w:rPr>
                <w:rFonts w:ascii="Arial" w:hAnsi="Arial" w:cs="Arial"/>
                <w:b/>
                <w:spacing w:val="-1"/>
              </w:rPr>
              <w:t>y</w:t>
            </w:r>
            <w:r w:rsidRPr="00AF49E9">
              <w:rPr>
                <w:rFonts w:ascii="Arial" w:hAnsi="Arial" w:cs="Arial"/>
                <w:b/>
              </w:rPr>
              <w:t xml:space="preserve">, 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  <w:spacing w:val="-4"/>
              </w:rPr>
              <w:t>r</w:t>
            </w:r>
            <w:r w:rsidRPr="00AF49E9">
              <w:rPr>
                <w:rFonts w:ascii="Arial" w:hAnsi="Arial" w:cs="Arial"/>
                <w:b/>
                <w:spacing w:val="1"/>
              </w:rPr>
              <w:t>ec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 xml:space="preserve">? </w:t>
            </w:r>
            <w:r w:rsidRPr="00AF49E9">
              <w:rPr>
                <w:rFonts w:ascii="Arial" w:hAnsi="Arial" w:cs="Arial"/>
                <w:b/>
                <w:spacing w:val="-2"/>
              </w:rPr>
              <w:t>P</w:t>
            </w:r>
            <w:r w:rsidRPr="00AF49E9">
              <w:rPr>
                <w:rFonts w:ascii="Arial" w:hAnsi="Arial" w:cs="Arial"/>
                <w:b/>
              </w:rPr>
              <w:t>lea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w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 xml:space="preserve">e 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  <w:spacing w:val="1"/>
              </w:rPr>
              <w:t>ere</w:t>
            </w:r>
            <w:r w:rsidRPr="00AF49E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104" w:right="5035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spacing w:val="3"/>
              </w:rPr>
              <w:t>T</w:t>
            </w:r>
            <w:r w:rsidRPr="00AF49E9">
              <w:rPr>
                <w:rFonts w:ascii="Arial" w:hAnsi="Arial" w:cs="Arial"/>
              </w:rPr>
              <w:t>he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</w:rPr>
              <w:t>ov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ll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  <w:spacing w:val="-4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h p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s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-3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ien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ic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y v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d. 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ea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h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ee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-5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ien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 xml:space="preserve">ic 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la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ic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on:</w:t>
            </w:r>
          </w:p>
          <w:p w:rsidR="009F249D" w:rsidRPr="00AF49E9" w:rsidRDefault="006A4D12">
            <w:pPr>
              <w:tabs>
                <w:tab w:val="left" w:pos="820"/>
              </w:tabs>
              <w:spacing w:line="220" w:lineRule="exact"/>
              <w:ind w:left="824" w:right="205" w:hanging="360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>1.</w:t>
            </w:r>
            <w:r w:rsidRPr="00AF49E9">
              <w:rPr>
                <w:rFonts w:ascii="Arial" w:hAnsi="Arial" w:cs="Arial"/>
              </w:rPr>
              <w:tab/>
            </w:r>
            <w:r w:rsidRPr="00AF49E9">
              <w:rPr>
                <w:rFonts w:ascii="Arial" w:hAnsi="Arial" w:cs="Arial"/>
                <w:spacing w:val="-1"/>
              </w:rPr>
              <w:t>S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</w:rPr>
              <w:t>p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ize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x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ly</w:t>
            </w:r>
            <w:r w:rsidRPr="00AF49E9">
              <w:rPr>
                <w:rFonts w:ascii="Arial" w:hAnsi="Arial" w:cs="Arial"/>
                <w:spacing w:val="-6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ll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(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2"/>
              </w:rPr>
              <w:t>=</w:t>
            </w:r>
            <w:r w:rsidRPr="00AF49E9">
              <w:rPr>
                <w:rFonts w:ascii="Arial" w:hAnsi="Arial" w:cs="Arial"/>
              </w:rPr>
              <w:t>18)</w:t>
            </w:r>
            <w:r w:rsidRPr="00AF49E9">
              <w:rPr>
                <w:rFonts w:ascii="Arial" w:hAnsi="Arial" w:cs="Arial"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 xml:space="preserve">nd 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</w:rPr>
              <w:t>g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za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on</w:t>
            </w:r>
            <w:r w:rsidRPr="00AF49E9">
              <w:rPr>
                <w:rFonts w:ascii="Arial" w:hAnsi="Arial" w:cs="Arial"/>
                <w:spacing w:val="-5"/>
              </w:rPr>
              <w:t xml:space="preserve"> </w:t>
            </w:r>
            <w:r w:rsidRPr="00AF49E9">
              <w:rPr>
                <w:rFonts w:ascii="Arial" w:hAnsi="Arial" w:cs="Arial"/>
              </w:rPr>
              <w:t>of</w:t>
            </w:r>
            <w:r w:rsidRPr="00AF49E9">
              <w:rPr>
                <w:rFonts w:ascii="Arial" w:hAnsi="Arial" w:cs="Arial"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he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u</w:t>
            </w:r>
            <w:r w:rsidRPr="00AF49E9">
              <w:rPr>
                <w:rFonts w:ascii="Arial" w:hAnsi="Arial" w:cs="Arial"/>
              </w:rPr>
              <w:t xml:space="preserve">dy. </w:t>
            </w:r>
            <w:r w:rsidRPr="00AF49E9">
              <w:rPr>
                <w:rFonts w:ascii="Arial" w:hAnsi="Arial" w:cs="Arial"/>
                <w:spacing w:val="-2"/>
              </w:rPr>
              <w:t>I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</w:rPr>
              <w:t>is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</w:rPr>
              <w:t>a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j</w:t>
            </w:r>
            <w:r w:rsidRPr="00AF49E9">
              <w:rPr>
                <w:rFonts w:ascii="Arial" w:hAnsi="Arial" w:cs="Arial"/>
                <w:spacing w:val="-1"/>
              </w:rPr>
              <w:t>o</w:t>
            </w:r>
            <w:r w:rsidRPr="00AF49E9">
              <w:rPr>
                <w:rFonts w:ascii="Arial" w:hAnsi="Arial" w:cs="Arial"/>
              </w:rPr>
              <w:t>r</w:t>
            </w:r>
            <w:r w:rsidRPr="00AF49E9">
              <w:rPr>
                <w:rFonts w:ascii="Arial" w:hAnsi="Arial" w:cs="Arial"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 xml:space="preserve">on of 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h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u</w:t>
            </w:r>
            <w:r w:rsidRPr="00AF49E9">
              <w:rPr>
                <w:rFonts w:ascii="Arial" w:hAnsi="Arial" w:cs="Arial"/>
              </w:rPr>
              <w:t>dy.</w:t>
            </w:r>
          </w:p>
          <w:p w:rsidR="009F249D" w:rsidRPr="00AF49E9" w:rsidRDefault="006A4D12">
            <w:pPr>
              <w:tabs>
                <w:tab w:val="left" w:pos="820"/>
              </w:tabs>
              <w:spacing w:line="220" w:lineRule="exact"/>
              <w:ind w:left="824" w:right="389" w:hanging="360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>2.</w:t>
            </w:r>
            <w:r w:rsidRPr="00AF49E9">
              <w:rPr>
                <w:rFonts w:ascii="Arial" w:hAnsi="Arial" w:cs="Arial"/>
              </w:rPr>
              <w:tab/>
            </w:r>
            <w:r w:rsidRPr="00AF49E9">
              <w:rPr>
                <w:rFonts w:ascii="Arial" w:hAnsi="Arial" w:cs="Arial"/>
                <w:spacing w:val="3"/>
              </w:rPr>
              <w:t>T</w:t>
            </w:r>
            <w:r w:rsidRPr="00AF49E9">
              <w:rPr>
                <w:rFonts w:ascii="Arial" w:hAnsi="Arial" w:cs="Arial"/>
              </w:rPr>
              <w:t>he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u</w:t>
            </w:r>
            <w:r w:rsidRPr="00AF49E9">
              <w:rPr>
                <w:rFonts w:ascii="Arial" w:hAnsi="Arial" w:cs="Arial"/>
              </w:rPr>
              <w:t xml:space="preserve">dy 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-3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>y</w:t>
            </w:r>
            <w:r w:rsidRPr="00AF49E9">
              <w:rPr>
                <w:rFonts w:ascii="Arial" w:hAnsi="Arial" w:cs="Arial"/>
                <w:spacing w:val="1"/>
              </w:rPr>
              <w:t>z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n</w:t>
            </w:r>
            <w:r w:rsidRPr="00AF49E9">
              <w:rPr>
                <w:rFonts w:ascii="Arial" w:hAnsi="Arial" w:cs="Arial"/>
              </w:rPr>
              <w:t>g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</w:rPr>
              <w:t>on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 xml:space="preserve">y </w:t>
            </w:r>
            <w:r w:rsidRPr="00AF49E9">
              <w:rPr>
                <w:rFonts w:ascii="Arial" w:hAnsi="Arial" w:cs="Arial"/>
                <w:spacing w:val="-1"/>
              </w:rPr>
              <w:t>imm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 xml:space="preserve">te 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ff</w:t>
            </w:r>
            <w:r w:rsidRPr="00AF49E9">
              <w:rPr>
                <w:rFonts w:ascii="Arial" w:hAnsi="Arial" w:cs="Arial"/>
                <w:spacing w:val="1"/>
              </w:rPr>
              <w:t>ec</w:t>
            </w:r>
            <w:r w:rsidRPr="00AF49E9">
              <w:rPr>
                <w:rFonts w:ascii="Arial" w:hAnsi="Arial" w:cs="Arial"/>
              </w:rPr>
              <w:t>ts</w:t>
            </w:r>
            <w:r w:rsidRPr="00AF49E9">
              <w:rPr>
                <w:rFonts w:ascii="Arial" w:hAnsi="Arial" w:cs="Arial"/>
                <w:spacing w:val="-4"/>
              </w:rPr>
              <w:t xml:space="preserve"> </w:t>
            </w:r>
            <w:r w:rsidRPr="00AF49E9">
              <w:rPr>
                <w:rFonts w:ascii="Arial" w:hAnsi="Arial" w:cs="Arial"/>
              </w:rPr>
              <w:t>a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ong te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m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>o</w:t>
            </w:r>
            <w:r w:rsidRPr="00AF49E9">
              <w:rPr>
                <w:rFonts w:ascii="Arial" w:hAnsi="Arial" w:cs="Arial"/>
              </w:rPr>
              <w:t>w up would be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ec</w:t>
            </w:r>
            <w:r w:rsidRPr="00AF49E9">
              <w:rPr>
                <w:rFonts w:ascii="Arial" w:hAnsi="Arial" w:cs="Arial"/>
                <w:spacing w:val="-4"/>
              </w:rPr>
              <w:t>e</w:t>
            </w:r>
            <w:r w:rsidRPr="00AF49E9">
              <w:rPr>
                <w:rFonts w:ascii="Arial" w:hAnsi="Arial" w:cs="Arial"/>
                <w:spacing w:val="2"/>
              </w:rPr>
              <w:t>ss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 xml:space="preserve">y 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or</w:t>
            </w:r>
            <w:r w:rsidRPr="00AF49E9">
              <w:rPr>
                <w:rFonts w:ascii="Arial" w:hAnsi="Arial" w:cs="Arial"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ca</w:t>
            </w:r>
            <w:r w:rsidRPr="00AF49E9">
              <w:rPr>
                <w:rFonts w:ascii="Arial" w:hAnsi="Arial" w:cs="Arial"/>
              </w:rPr>
              <w:t xml:space="preserve">l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g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ic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ce</w:t>
            </w:r>
            <w:r w:rsidRPr="00AF49E9">
              <w:rPr>
                <w:rFonts w:ascii="Arial" w:hAnsi="Arial" w:cs="Arial"/>
              </w:rPr>
              <w:t>.</w:t>
            </w:r>
          </w:p>
          <w:p w:rsidR="009F249D" w:rsidRPr="00AF49E9" w:rsidRDefault="006A4D12">
            <w:pPr>
              <w:spacing w:line="220" w:lineRule="exact"/>
              <w:ind w:left="46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 xml:space="preserve">3.   </w:t>
            </w:r>
            <w:r w:rsidRPr="00AF49E9">
              <w:rPr>
                <w:rFonts w:ascii="Arial" w:hAnsi="Arial" w:cs="Arial"/>
                <w:spacing w:val="10"/>
              </w:rPr>
              <w:t xml:space="preserve"> </w:t>
            </w:r>
            <w:r w:rsidRPr="00AF49E9">
              <w:rPr>
                <w:rFonts w:ascii="Arial" w:hAnsi="Arial" w:cs="Arial"/>
              </w:rPr>
              <w:t xml:space="preserve">No 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on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ol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</w:rPr>
              <w:t>g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oup.</w:t>
            </w:r>
          </w:p>
          <w:p w:rsidR="009F249D" w:rsidRPr="00AF49E9" w:rsidRDefault="006A4D12">
            <w:pPr>
              <w:ind w:left="46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 xml:space="preserve">4.   </w:t>
            </w:r>
            <w:r w:rsidRPr="00AF49E9">
              <w:rPr>
                <w:rFonts w:ascii="Arial" w:hAnsi="Arial" w:cs="Arial"/>
                <w:spacing w:val="10"/>
              </w:rPr>
              <w:t xml:space="preserve"> </w:t>
            </w:r>
            <w:r w:rsidRPr="00AF49E9">
              <w:rPr>
                <w:rFonts w:ascii="Arial" w:hAnsi="Arial" w:cs="Arial"/>
              </w:rPr>
              <w:t>Ov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u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</w:rPr>
              <w:t>of</w:t>
            </w:r>
            <w:r w:rsidRPr="00AF49E9">
              <w:rPr>
                <w:rFonts w:ascii="Arial" w:hAnsi="Arial" w:cs="Arial"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he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m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x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ly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g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ic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: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“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tat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-4"/>
              </w:rPr>
              <w:t>c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p</w:t>
            </w:r>
            <w:r w:rsidRPr="00AF49E9">
              <w:rPr>
                <w:rFonts w:ascii="Arial" w:hAnsi="Arial" w:cs="Arial"/>
                <w:spacing w:val="1"/>
              </w:rPr>
              <w:t>ea</w:t>
            </w:r>
            <w:r w:rsidRPr="00AF49E9">
              <w:rPr>
                <w:rFonts w:ascii="Arial" w:hAnsi="Arial" w:cs="Arial"/>
              </w:rPr>
              <w:t>k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5"/>
              </w:rPr>
              <w:t>g</w:t>
            </w:r>
            <w:r w:rsidRPr="00AF49E9">
              <w:rPr>
                <w:rFonts w:ascii="Arial" w:hAnsi="Arial" w:cs="Arial"/>
              </w:rPr>
              <w:t>”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</w:rPr>
              <w:t>or</w:t>
            </w:r>
            <w:r w:rsidRPr="00AF49E9">
              <w:rPr>
                <w:rFonts w:ascii="Arial" w:hAnsi="Arial" w:cs="Arial"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“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tat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ca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 xml:space="preserve">y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g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ic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”</w:t>
            </w:r>
            <w:r w:rsidRPr="00AF49E9">
              <w:rPr>
                <w:rFonts w:ascii="Arial" w:hAnsi="Arial" w:cs="Arial"/>
                <w:spacing w:val="-4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u</w:t>
            </w:r>
            <w:r w:rsidRPr="00AF49E9">
              <w:rPr>
                <w:rFonts w:ascii="Arial" w:hAnsi="Arial" w:cs="Arial"/>
                <w:spacing w:val="-2"/>
              </w:rPr>
              <w:t>ff</w:t>
            </w:r>
            <w:r w:rsidRPr="00AF49E9">
              <w:rPr>
                <w:rFonts w:ascii="Arial" w:hAnsi="Arial" w:cs="Arial"/>
              </w:rPr>
              <w:t>ic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.</w:t>
            </w:r>
          </w:p>
          <w:p w:rsidR="009F249D" w:rsidRPr="00AF49E9" w:rsidRDefault="006A4D12">
            <w:pPr>
              <w:ind w:left="82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spacing w:val="-2"/>
              </w:rPr>
              <w:t>E</w:t>
            </w:r>
            <w:r w:rsidRPr="00AF49E9">
              <w:rPr>
                <w:rFonts w:ascii="Arial" w:hAnsi="Arial" w:cs="Arial"/>
              </w:rPr>
              <w:t>x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ly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g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ic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nt</w:t>
            </w:r>
            <w:r w:rsidRPr="00AF49E9">
              <w:rPr>
                <w:rFonts w:ascii="Arial" w:hAnsi="Arial" w:cs="Arial"/>
                <w:spacing w:val="-1"/>
              </w:rPr>
              <w:t xml:space="preserve"> i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x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gg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ted.</w:t>
            </w:r>
          </w:p>
        </w:tc>
        <w:tc>
          <w:tcPr>
            <w:tcW w:w="6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459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 xml:space="preserve">1.   </w:t>
            </w:r>
            <w:r w:rsidRPr="00AF49E9">
              <w:rPr>
                <w:rFonts w:ascii="Arial" w:hAnsi="Arial" w:cs="Arial"/>
                <w:spacing w:val="10"/>
              </w:rPr>
              <w:t xml:space="preserve"> </w:t>
            </w:r>
            <w:r w:rsidRPr="00AF49E9">
              <w:rPr>
                <w:rFonts w:ascii="Arial" w:hAnsi="Arial" w:cs="Arial"/>
                <w:spacing w:val="3"/>
              </w:rPr>
              <w:t>T</w:t>
            </w:r>
            <w:r w:rsidRPr="00AF49E9">
              <w:rPr>
                <w:rFonts w:ascii="Arial" w:hAnsi="Arial" w:cs="Arial"/>
              </w:rPr>
              <w:t>he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</w:rPr>
              <w:t>p</w:t>
            </w:r>
            <w:r w:rsidRPr="00AF49E9">
              <w:rPr>
                <w:rFonts w:ascii="Arial" w:hAnsi="Arial" w:cs="Arial"/>
                <w:spacing w:val="-6"/>
              </w:rPr>
              <w:t>l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ize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4"/>
              </w:rPr>
              <w:t>w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-4"/>
              </w:rPr>
              <w:t>c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lcu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ted by u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n</w:t>
            </w:r>
            <w:r w:rsidRPr="00AF49E9">
              <w:rPr>
                <w:rFonts w:ascii="Arial" w:hAnsi="Arial" w:cs="Arial"/>
              </w:rPr>
              <w:t xml:space="preserve">g </w:t>
            </w:r>
            <w:proofErr w:type="spellStart"/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5"/>
              </w:rPr>
              <w:t>p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2"/>
              </w:rPr>
              <w:t>E</w:t>
            </w:r>
            <w:r w:rsidRPr="00AF49E9">
              <w:rPr>
                <w:rFonts w:ascii="Arial" w:hAnsi="Arial" w:cs="Arial"/>
              </w:rPr>
              <w:t>pi</w:t>
            </w:r>
            <w:proofErr w:type="spellEnd"/>
            <w:r w:rsidRPr="00AF49E9">
              <w:rPr>
                <w:rFonts w:ascii="Arial" w:hAnsi="Arial" w:cs="Arial"/>
                <w:spacing w:val="-1"/>
              </w:rPr>
              <w:t xml:space="preserve"> S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tw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6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nd</w:t>
            </w:r>
          </w:p>
          <w:p w:rsidR="009F249D" w:rsidRPr="00AF49E9" w:rsidRDefault="006A4D12">
            <w:pPr>
              <w:ind w:left="819" w:right="172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he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ll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</w:rPr>
              <w:t>p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-4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ize</w:t>
            </w:r>
            <w:r w:rsidRPr="00AF49E9">
              <w:rPr>
                <w:rFonts w:ascii="Arial" w:hAnsi="Arial" w:cs="Arial"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</w:rPr>
              <w:t>is</w:t>
            </w:r>
            <w:r w:rsidRPr="00AF49E9">
              <w:rPr>
                <w:rFonts w:ascii="Arial" w:hAnsi="Arial" w:cs="Arial"/>
                <w:spacing w:val="-4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ea</w:t>
            </w:r>
            <w:r w:rsidRPr="00AF49E9">
              <w:rPr>
                <w:rFonts w:ascii="Arial" w:hAnsi="Arial" w:cs="Arial"/>
              </w:rPr>
              <w:t>dy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o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 xml:space="preserve">d 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 xml:space="preserve">n 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he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ons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</w:rPr>
              <w:t>of</w:t>
            </w:r>
            <w:r w:rsidRPr="00AF49E9">
              <w:rPr>
                <w:rFonts w:ascii="Arial" w:hAnsi="Arial" w:cs="Arial"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 xml:space="preserve">he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u</w:t>
            </w:r>
            <w:r w:rsidRPr="00AF49E9">
              <w:rPr>
                <w:rFonts w:ascii="Arial" w:hAnsi="Arial" w:cs="Arial"/>
              </w:rPr>
              <w:t>dy.</w:t>
            </w:r>
          </w:p>
          <w:p w:rsidR="009F249D" w:rsidRPr="00AF49E9" w:rsidRDefault="006A4D12">
            <w:pPr>
              <w:tabs>
                <w:tab w:val="left" w:pos="800"/>
              </w:tabs>
              <w:ind w:left="819" w:right="935" w:hanging="360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>2.</w:t>
            </w:r>
            <w:r w:rsidRPr="00AF49E9">
              <w:rPr>
                <w:rFonts w:ascii="Arial" w:hAnsi="Arial" w:cs="Arial"/>
              </w:rPr>
              <w:tab/>
            </w:r>
            <w:r w:rsidRPr="00AF49E9">
              <w:rPr>
                <w:rFonts w:ascii="Arial" w:hAnsi="Arial" w:cs="Arial"/>
                <w:spacing w:val="1"/>
              </w:rPr>
              <w:t>W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</w:rPr>
              <w:t>h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ve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o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 xml:space="preserve">d 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 xml:space="preserve">n 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u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u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ope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  <w:spacing w:val="-5"/>
              </w:rPr>
              <w:t>h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h</w:t>
            </w:r>
            <w:r w:rsidRPr="00AF49E9">
              <w:rPr>
                <w:rFonts w:ascii="Arial" w:hAnsi="Arial" w:cs="Arial"/>
              </w:rPr>
              <w:t>is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u</w:t>
            </w:r>
            <w:r w:rsidRPr="00AF49E9">
              <w:rPr>
                <w:rFonts w:ascii="Arial" w:hAnsi="Arial" w:cs="Arial"/>
              </w:rPr>
              <w:t xml:space="preserve">dy </w:t>
            </w:r>
            <w:r w:rsidRPr="00AF49E9">
              <w:rPr>
                <w:rFonts w:ascii="Arial" w:hAnsi="Arial" w:cs="Arial"/>
                <w:spacing w:val="1"/>
              </w:rPr>
              <w:t>ca</w:t>
            </w:r>
            <w:r w:rsidRPr="00AF49E9">
              <w:rPr>
                <w:rFonts w:ascii="Arial" w:hAnsi="Arial" w:cs="Arial"/>
              </w:rPr>
              <w:t xml:space="preserve">n </w:t>
            </w:r>
            <w:r w:rsidRPr="00AF49E9">
              <w:rPr>
                <w:rFonts w:ascii="Arial" w:hAnsi="Arial" w:cs="Arial"/>
                <w:spacing w:val="-5"/>
              </w:rPr>
              <w:t>b</w:t>
            </w:r>
            <w:r w:rsidRPr="00AF49E9">
              <w:rPr>
                <w:rFonts w:ascii="Arial" w:hAnsi="Arial" w:cs="Arial"/>
              </w:rPr>
              <w:t xml:space="preserve">e 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ondu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 xml:space="preserve">ted 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or</w:t>
            </w:r>
            <w:r w:rsidRPr="00AF49E9">
              <w:rPr>
                <w:rFonts w:ascii="Arial" w:hAnsi="Arial" w:cs="Arial"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ong te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m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>o</w:t>
            </w:r>
            <w:r w:rsidRPr="00AF49E9">
              <w:rPr>
                <w:rFonts w:ascii="Arial" w:hAnsi="Arial" w:cs="Arial"/>
              </w:rPr>
              <w:t>w u</w:t>
            </w:r>
            <w:r w:rsidRPr="00AF49E9">
              <w:rPr>
                <w:rFonts w:ascii="Arial" w:hAnsi="Arial" w:cs="Arial"/>
                <w:spacing w:val="1"/>
              </w:rPr>
              <w:t>p</w:t>
            </w:r>
            <w:r w:rsidRPr="00AF49E9">
              <w:rPr>
                <w:rFonts w:ascii="Arial" w:hAnsi="Arial" w:cs="Arial"/>
              </w:rPr>
              <w:t>.</w:t>
            </w:r>
          </w:p>
          <w:p w:rsidR="009F249D" w:rsidRPr="00AF49E9" w:rsidRDefault="006A4D12">
            <w:pPr>
              <w:tabs>
                <w:tab w:val="left" w:pos="800"/>
              </w:tabs>
              <w:spacing w:before="2" w:line="220" w:lineRule="exact"/>
              <w:ind w:left="819" w:right="257" w:hanging="360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>3.</w:t>
            </w:r>
            <w:r w:rsidRPr="00AF49E9">
              <w:rPr>
                <w:rFonts w:ascii="Arial" w:hAnsi="Arial" w:cs="Arial"/>
              </w:rPr>
              <w:tab/>
            </w:r>
            <w:r w:rsidRPr="00AF49E9">
              <w:rPr>
                <w:rFonts w:ascii="Arial" w:hAnsi="Arial" w:cs="Arial"/>
                <w:spacing w:val="3"/>
              </w:rPr>
              <w:t>T</w:t>
            </w:r>
            <w:r w:rsidRPr="00AF49E9">
              <w:rPr>
                <w:rFonts w:ascii="Arial" w:hAnsi="Arial" w:cs="Arial"/>
              </w:rPr>
              <w:t>h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</w:rPr>
              <w:t>a</w:t>
            </w:r>
            <w:r w:rsidRPr="00AF49E9">
              <w:rPr>
                <w:rFonts w:ascii="Arial" w:hAnsi="Arial" w:cs="Arial"/>
                <w:spacing w:val="1"/>
              </w:rPr>
              <w:t xml:space="preserve"> c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-5"/>
              </w:rPr>
              <w:t>p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ve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u</w:t>
            </w:r>
            <w:r w:rsidRPr="00AF49E9">
              <w:rPr>
                <w:rFonts w:ascii="Arial" w:hAnsi="Arial" w:cs="Arial"/>
              </w:rPr>
              <w:t>dy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nd not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</w:rPr>
              <w:t>a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ndom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ze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-5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on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 xml:space="preserve">led 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ial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 xml:space="preserve">o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u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ho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 xml:space="preserve">d not 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>u</w:t>
            </w:r>
            <w:r w:rsidRPr="00AF49E9">
              <w:rPr>
                <w:rFonts w:ascii="Arial" w:hAnsi="Arial" w:cs="Arial"/>
              </w:rPr>
              <w:t>de</w:t>
            </w:r>
            <w:r w:rsidRPr="00AF49E9">
              <w:rPr>
                <w:rFonts w:ascii="Arial" w:hAnsi="Arial" w:cs="Arial"/>
                <w:spacing w:val="1"/>
              </w:rPr>
              <w:t xml:space="preserve"> c</w:t>
            </w:r>
            <w:r w:rsidRPr="00AF49E9">
              <w:rPr>
                <w:rFonts w:ascii="Arial" w:hAnsi="Arial" w:cs="Arial"/>
              </w:rPr>
              <w:t>on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ol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</w:rPr>
              <w:t>g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oup.</w:t>
            </w:r>
          </w:p>
          <w:p w:rsidR="009F249D" w:rsidRPr="00AF49E9" w:rsidRDefault="006A4D12">
            <w:pPr>
              <w:spacing w:line="220" w:lineRule="exact"/>
              <w:ind w:left="459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 xml:space="preserve">4.   </w:t>
            </w:r>
            <w:r w:rsidRPr="00AF49E9">
              <w:rPr>
                <w:rFonts w:ascii="Arial" w:hAnsi="Arial" w:cs="Arial"/>
                <w:spacing w:val="10"/>
              </w:rPr>
              <w:t xml:space="preserve"> 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ece</w:t>
            </w:r>
            <w:r w:rsidRPr="00AF49E9">
              <w:rPr>
                <w:rFonts w:ascii="Arial" w:hAnsi="Arial" w:cs="Arial"/>
                <w:spacing w:val="-3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 xml:space="preserve">y 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rr</w:t>
            </w:r>
            <w:r w:rsidRPr="00AF49E9">
              <w:rPr>
                <w:rFonts w:ascii="Arial" w:hAnsi="Arial" w:cs="Arial"/>
                <w:spacing w:val="1"/>
              </w:rPr>
              <w:t>ec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ons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.</w:t>
            </w:r>
          </w:p>
        </w:tc>
      </w:tr>
      <w:tr w:rsidR="009F249D" w:rsidRPr="00AF49E9">
        <w:trPr>
          <w:trHeight w:hRule="exact" w:val="931"/>
        </w:trPr>
        <w:tc>
          <w:tcPr>
            <w:tcW w:w="5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re</w:t>
            </w:r>
            <w:r w:rsidRPr="00AF49E9">
              <w:rPr>
                <w:rFonts w:ascii="Arial" w:hAnsi="Arial" w:cs="Arial"/>
                <w:b/>
                <w:spacing w:val="-2"/>
              </w:rPr>
              <w:t>f</w:t>
            </w:r>
            <w:r w:rsidRPr="00AF49E9">
              <w:rPr>
                <w:rFonts w:ascii="Arial" w:hAnsi="Arial" w:cs="Arial"/>
                <w:b/>
                <w:spacing w:val="1"/>
              </w:rPr>
              <w:t>ere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  <w:spacing w:val="-4"/>
              </w:rPr>
              <w:t>e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s</w:t>
            </w:r>
            <w:r w:rsidRPr="00AF49E9">
              <w:rPr>
                <w:rFonts w:ascii="Arial" w:hAnsi="Arial" w:cs="Arial"/>
                <w:b/>
                <w:spacing w:val="-6"/>
              </w:rPr>
              <w:t>u</w:t>
            </w:r>
            <w:r w:rsidRPr="00AF49E9">
              <w:rPr>
                <w:rFonts w:ascii="Arial" w:hAnsi="Arial" w:cs="Arial"/>
                <w:b/>
                <w:spacing w:val="3"/>
              </w:rPr>
              <w:t>ff</w:t>
            </w:r>
            <w:r w:rsidRPr="00AF49E9">
              <w:rPr>
                <w:rFonts w:ascii="Arial" w:hAnsi="Arial" w:cs="Arial"/>
                <w:b/>
                <w:spacing w:val="-6"/>
              </w:rPr>
              <w:t>i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ie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>t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>d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rece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 xml:space="preserve">? </w:t>
            </w:r>
            <w:r w:rsidRPr="00AF49E9">
              <w:rPr>
                <w:rFonts w:ascii="Arial" w:hAnsi="Arial" w:cs="Arial"/>
                <w:b/>
                <w:spacing w:val="2"/>
              </w:rPr>
              <w:t>I</w:t>
            </w:r>
            <w:r w:rsidRPr="00AF49E9">
              <w:rPr>
                <w:rFonts w:ascii="Arial" w:hAnsi="Arial" w:cs="Arial"/>
                <w:b/>
              </w:rPr>
              <w:t>f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you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h</w:t>
            </w:r>
            <w:r w:rsidRPr="00AF49E9">
              <w:rPr>
                <w:rFonts w:ascii="Arial" w:hAnsi="Arial" w:cs="Arial"/>
                <w:b/>
              </w:rPr>
              <w:t>ave</w:t>
            </w:r>
          </w:p>
          <w:p w:rsidR="009F249D" w:rsidRPr="00AF49E9" w:rsidRDefault="006A4D12">
            <w:pPr>
              <w:ind w:left="462" w:right="387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</w:rPr>
              <w:t>gg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on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of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dd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on</w:t>
            </w:r>
            <w:r w:rsidRPr="00AF49E9">
              <w:rPr>
                <w:rFonts w:ascii="Arial" w:hAnsi="Arial" w:cs="Arial"/>
                <w:b/>
              </w:rPr>
              <w:t>al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re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  <w:spacing w:val="-4"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>re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1"/>
              </w:rPr>
              <w:t>ce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 xml:space="preserve">, </w:t>
            </w:r>
            <w:r w:rsidRPr="00AF49E9">
              <w:rPr>
                <w:rFonts w:ascii="Arial" w:hAnsi="Arial" w:cs="Arial"/>
                <w:b/>
                <w:spacing w:val="-1"/>
              </w:rPr>
              <w:t>p</w:t>
            </w:r>
            <w:r w:rsidRPr="00AF49E9">
              <w:rPr>
                <w:rFonts w:ascii="Arial" w:hAnsi="Arial" w:cs="Arial"/>
                <w:b/>
              </w:rPr>
              <w:t>le</w:t>
            </w:r>
            <w:r w:rsidRPr="00AF49E9">
              <w:rPr>
                <w:rFonts w:ascii="Arial" w:hAnsi="Arial" w:cs="Arial"/>
                <w:b/>
                <w:spacing w:val="-5"/>
              </w:rPr>
              <w:t>a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o</w:t>
            </w:r>
            <w:r w:rsidRPr="00AF49E9">
              <w:rPr>
                <w:rFonts w:ascii="Arial" w:hAnsi="Arial" w:cs="Arial"/>
                <w:b/>
              </w:rPr>
              <w:t xml:space="preserve">n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m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in</w:t>
            </w:r>
            <w:r w:rsidRPr="00AF49E9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re</w:t>
            </w:r>
            <w:r w:rsidRPr="00AF49E9">
              <w:rPr>
                <w:rFonts w:ascii="Arial" w:hAnsi="Arial" w:cs="Arial"/>
                <w:b/>
              </w:rPr>
              <w:t>v</w:t>
            </w:r>
            <w:r w:rsidRPr="00AF49E9">
              <w:rPr>
                <w:rFonts w:ascii="Arial" w:hAnsi="Arial" w:cs="Arial"/>
                <w:b/>
                <w:spacing w:val="-1"/>
              </w:rPr>
              <w:t>i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 xml:space="preserve">w 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-4"/>
              </w:rPr>
              <w:t>r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spacing w:val="1"/>
              </w:rPr>
              <w:t>Re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ce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-3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u</w:t>
            </w:r>
            <w:r w:rsidRPr="00AF49E9">
              <w:rPr>
                <w:rFonts w:ascii="Arial" w:hAnsi="Arial" w:cs="Arial"/>
                <w:spacing w:val="-2"/>
              </w:rPr>
              <w:t>ff</w:t>
            </w:r>
            <w:r w:rsidRPr="00AF49E9">
              <w:rPr>
                <w:rFonts w:ascii="Arial" w:hAnsi="Arial" w:cs="Arial"/>
              </w:rPr>
              <w:t>icient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 xml:space="preserve">nd 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>u</w:t>
            </w:r>
            <w:r w:rsidRPr="00AF49E9">
              <w:rPr>
                <w:rFonts w:ascii="Arial" w:hAnsi="Arial" w:cs="Arial"/>
              </w:rPr>
              <w:t>de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ece</w:t>
            </w:r>
            <w:r w:rsidRPr="00AF49E9">
              <w:rPr>
                <w:rFonts w:ascii="Arial" w:hAnsi="Arial" w:cs="Arial"/>
              </w:rPr>
              <w:t>nt</w:t>
            </w:r>
            <w:r w:rsidRPr="00AF49E9">
              <w:rPr>
                <w:rFonts w:ascii="Arial" w:hAnsi="Arial" w:cs="Arial"/>
                <w:spacing w:val="-6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u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-4"/>
              </w:rPr>
              <w:t>e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p</w:t>
            </w:r>
            <w:r w:rsidRPr="00AF49E9">
              <w:rPr>
                <w:rFonts w:ascii="Arial" w:hAnsi="Arial" w:cs="Arial"/>
                <w:spacing w:val="1"/>
              </w:rPr>
              <w:t>ec</w:t>
            </w:r>
            <w:r w:rsidRPr="00AF49E9">
              <w:rPr>
                <w:rFonts w:ascii="Arial" w:hAnsi="Arial" w:cs="Arial"/>
              </w:rPr>
              <w:t>ial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 xml:space="preserve">y </w:t>
            </w:r>
            <w:r w:rsidRPr="00AF49E9">
              <w:rPr>
                <w:rFonts w:ascii="Arial" w:hAnsi="Arial" w:cs="Arial"/>
                <w:spacing w:val="-5"/>
              </w:rPr>
              <w:t>o</w:t>
            </w:r>
            <w:r w:rsidRPr="00AF49E9">
              <w:rPr>
                <w:rFonts w:ascii="Arial" w:hAnsi="Arial" w:cs="Arial"/>
              </w:rPr>
              <w:t>f</w:t>
            </w:r>
            <w:r w:rsidRPr="00AF49E9">
              <w:rPr>
                <w:rFonts w:ascii="Arial" w:hAnsi="Arial" w:cs="Arial"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</w:rPr>
              <w:t>p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ac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ca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</w:rPr>
              <w:t>phy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o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h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 xml:space="preserve">py </w:t>
            </w:r>
            <w:proofErr w:type="spellStart"/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u</w:t>
            </w:r>
            <w:r w:rsidRPr="00AF49E9">
              <w:rPr>
                <w:rFonts w:ascii="Arial" w:hAnsi="Arial" w:cs="Arial"/>
                <w:spacing w:val="2"/>
              </w:rPr>
              <w:t>ss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d</w:t>
            </w:r>
            <w:proofErr w:type="spellEnd"/>
            <w:r w:rsidRPr="00AF49E9">
              <w:rPr>
                <w:rFonts w:ascii="Arial" w:hAnsi="Arial" w:cs="Arial"/>
              </w:rPr>
              <w:t xml:space="preserve"> </w:t>
            </w:r>
            <w:r w:rsidRPr="00AF49E9">
              <w:rPr>
                <w:rFonts w:ascii="Arial" w:hAnsi="Arial" w:cs="Arial"/>
                <w:spacing w:val="-5"/>
              </w:rPr>
              <w:t>p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p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.</w:t>
            </w:r>
          </w:p>
          <w:p w:rsidR="009F249D" w:rsidRPr="00AF49E9" w:rsidRDefault="006A4D12">
            <w:pPr>
              <w:ind w:left="10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>How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v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 xml:space="preserve">, 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he</w:t>
            </w:r>
            <w:r w:rsidRPr="00AF49E9">
              <w:rPr>
                <w:rFonts w:ascii="Arial" w:hAnsi="Arial" w:cs="Arial"/>
                <w:spacing w:val="2"/>
              </w:rPr>
              <w:t xml:space="preserve"> s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ien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ic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ou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 xml:space="preserve">d </w:t>
            </w:r>
            <w:r w:rsidRPr="00AF49E9">
              <w:rPr>
                <w:rFonts w:ascii="Arial" w:hAnsi="Arial" w:cs="Arial"/>
                <w:spacing w:val="-5"/>
              </w:rPr>
              <w:t>b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im</w:t>
            </w:r>
            <w:r w:rsidRPr="00AF49E9">
              <w:rPr>
                <w:rFonts w:ascii="Arial" w:hAnsi="Arial" w:cs="Arial"/>
              </w:rPr>
              <w:t>p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ov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</w:rPr>
              <w:t>by:</w:t>
            </w:r>
          </w:p>
          <w:p w:rsidR="009F249D" w:rsidRPr="00AF49E9" w:rsidRDefault="006A4D12">
            <w:pPr>
              <w:ind w:left="82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 xml:space="preserve">1.   </w:t>
            </w:r>
            <w:r w:rsidRPr="00AF49E9">
              <w:rPr>
                <w:rFonts w:ascii="Arial" w:hAnsi="Arial" w:cs="Arial"/>
                <w:spacing w:val="10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I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po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ng mo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ece</w:t>
            </w:r>
            <w:r w:rsidRPr="00AF49E9">
              <w:rPr>
                <w:rFonts w:ascii="Arial" w:hAnsi="Arial" w:cs="Arial"/>
              </w:rPr>
              <w:t>nt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</w:rPr>
              <w:t>h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g</w:t>
            </w:r>
            <w:r w:rsidRPr="00AF49E9">
              <w:rPr>
                <w:rFonts w:ascii="Arial" w:hAnsi="Arial" w:cs="Arial"/>
                <w:spacing w:val="2"/>
              </w:rPr>
              <w:t>h</w:t>
            </w:r>
            <w:r w:rsidRPr="00AF49E9">
              <w:rPr>
                <w:rFonts w:ascii="Arial" w:hAnsi="Arial" w:cs="Arial"/>
                <w:spacing w:val="-2"/>
              </w:rPr>
              <w:t>-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</w:rPr>
              <w:t>p</w:t>
            </w:r>
            <w:r w:rsidRPr="00AF49E9">
              <w:rPr>
                <w:rFonts w:ascii="Arial" w:hAnsi="Arial" w:cs="Arial"/>
                <w:spacing w:val="1"/>
              </w:rPr>
              <w:t>ac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u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(</w:t>
            </w:r>
            <w:r w:rsidRPr="00AF49E9">
              <w:rPr>
                <w:rFonts w:ascii="Arial" w:hAnsi="Arial" w:cs="Arial"/>
              </w:rPr>
              <w:t>202</w:t>
            </w:r>
            <w:r w:rsidRPr="00AF49E9">
              <w:rPr>
                <w:rFonts w:ascii="Arial" w:hAnsi="Arial" w:cs="Arial"/>
                <w:spacing w:val="2"/>
              </w:rPr>
              <w:t>0</w:t>
            </w:r>
            <w:r w:rsidRPr="00AF49E9">
              <w:rPr>
                <w:rFonts w:ascii="Arial" w:hAnsi="Arial" w:cs="Arial"/>
              </w:rPr>
              <w:t>–2024</w:t>
            </w:r>
            <w:r w:rsidRPr="00AF49E9">
              <w:rPr>
                <w:rFonts w:ascii="Arial" w:hAnsi="Arial" w:cs="Arial"/>
                <w:spacing w:val="-2"/>
              </w:rPr>
              <w:t>)</w:t>
            </w:r>
            <w:r w:rsidRPr="00AF49E9">
              <w:rPr>
                <w:rFonts w:ascii="Arial" w:hAnsi="Arial" w:cs="Arial"/>
              </w:rPr>
              <w:t>,</w:t>
            </w:r>
          </w:p>
          <w:p w:rsidR="009F249D" w:rsidRPr="00AF49E9" w:rsidRDefault="006A4D12">
            <w:pPr>
              <w:ind w:left="82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 xml:space="preserve">2.   </w:t>
            </w:r>
            <w:r w:rsidRPr="00AF49E9">
              <w:rPr>
                <w:rFonts w:ascii="Arial" w:hAnsi="Arial" w:cs="Arial"/>
                <w:spacing w:val="10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I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>u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 xml:space="preserve">ng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y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te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c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v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w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,</w:t>
            </w:r>
          </w:p>
        </w:tc>
        <w:tc>
          <w:tcPr>
            <w:tcW w:w="6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299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ece</w:t>
            </w:r>
            <w:r w:rsidRPr="00AF49E9">
              <w:rPr>
                <w:rFonts w:ascii="Arial" w:hAnsi="Arial" w:cs="Arial"/>
                <w:spacing w:val="-3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 xml:space="preserve">y 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rr</w:t>
            </w:r>
            <w:r w:rsidRPr="00AF49E9">
              <w:rPr>
                <w:rFonts w:ascii="Arial" w:hAnsi="Arial" w:cs="Arial"/>
                <w:spacing w:val="1"/>
              </w:rPr>
              <w:t>ec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ons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.</w:t>
            </w:r>
          </w:p>
        </w:tc>
      </w:tr>
    </w:tbl>
    <w:p w:rsidR="009F249D" w:rsidRPr="00AF49E9" w:rsidRDefault="009F249D">
      <w:pPr>
        <w:rPr>
          <w:rFonts w:ascii="Arial" w:hAnsi="Arial" w:cs="Arial"/>
        </w:rPr>
        <w:sectPr w:rsidR="009F249D" w:rsidRPr="00AF49E9">
          <w:headerReference w:type="default" r:id="rId8"/>
          <w:footerReference w:type="default" r:id="rId9"/>
          <w:pgSz w:w="23820" w:h="16840" w:orient="landscape"/>
          <w:pgMar w:top="1540" w:right="1320" w:bottom="280" w:left="1320" w:header="1306" w:footer="679" w:gutter="0"/>
          <w:cols w:space="720"/>
        </w:sectPr>
      </w:pPr>
    </w:p>
    <w:p w:rsidR="009F249D" w:rsidRPr="00AF49E9" w:rsidRDefault="009F249D">
      <w:pPr>
        <w:spacing w:before="18" w:line="260" w:lineRule="exact"/>
        <w:rPr>
          <w:rFonts w:ascii="Arial" w:hAnsi="Arial" w:cs="Arial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6"/>
        <w:gridCol w:w="9267"/>
        <w:gridCol w:w="6376"/>
      </w:tblGrid>
      <w:tr w:rsidR="009F249D" w:rsidRPr="00AF49E9">
        <w:trPr>
          <w:trHeight w:hRule="exact" w:val="750"/>
        </w:trPr>
        <w:tc>
          <w:tcPr>
            <w:tcW w:w="5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9F249D">
            <w:pPr>
              <w:rPr>
                <w:rFonts w:ascii="Arial" w:hAnsi="Arial" w:cs="Arial"/>
              </w:rPr>
            </w:pPr>
          </w:p>
        </w:tc>
        <w:tc>
          <w:tcPr>
            <w:tcW w:w="9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82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 xml:space="preserve">3.   </w:t>
            </w:r>
            <w:r w:rsidRPr="00AF49E9">
              <w:rPr>
                <w:rFonts w:ascii="Arial" w:hAnsi="Arial" w:cs="Arial"/>
                <w:spacing w:val="10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Re</w:t>
            </w:r>
            <w:r w:rsidRPr="00AF49E9">
              <w:rPr>
                <w:rFonts w:ascii="Arial" w:hAnsi="Arial" w:cs="Arial"/>
              </w:rPr>
              <w:t>du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n</w:t>
            </w:r>
            <w:r w:rsidRPr="00AF49E9">
              <w:rPr>
                <w:rFonts w:ascii="Arial" w:hAnsi="Arial" w:cs="Arial"/>
              </w:rPr>
              <w:t xml:space="preserve">g 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ow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r</w:t>
            </w:r>
            <w:r w:rsidRPr="00AF49E9">
              <w:rPr>
                <w:rFonts w:ascii="Arial" w:hAnsi="Arial" w:cs="Arial"/>
                <w:spacing w:val="-2"/>
              </w:rPr>
              <w:t>-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/</w:t>
            </w:r>
            <w:r w:rsidRPr="00AF49E9">
              <w:rPr>
                <w:rFonts w:ascii="Arial" w:hAnsi="Arial" w:cs="Arial"/>
                <w:spacing w:val="-1"/>
              </w:rPr>
              <w:t>u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nd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x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 xml:space="preserve">d </w:t>
            </w:r>
            <w:r w:rsidRPr="00AF49E9">
              <w:rPr>
                <w:rFonts w:ascii="Arial" w:hAnsi="Arial" w:cs="Arial"/>
                <w:spacing w:val="-1"/>
              </w:rPr>
              <w:t>j</w:t>
            </w:r>
            <w:r w:rsidRPr="00AF49E9">
              <w:rPr>
                <w:rFonts w:ascii="Arial" w:hAnsi="Arial" w:cs="Arial"/>
              </w:rPr>
              <w:t>ou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ce</w:t>
            </w:r>
            <w:r w:rsidRPr="00AF49E9">
              <w:rPr>
                <w:rFonts w:ascii="Arial" w:hAnsi="Arial" w:cs="Arial"/>
              </w:rPr>
              <w:t>.</w:t>
            </w:r>
          </w:p>
        </w:tc>
        <w:tc>
          <w:tcPr>
            <w:tcW w:w="6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9F249D">
            <w:pPr>
              <w:rPr>
                <w:rFonts w:ascii="Arial" w:hAnsi="Arial" w:cs="Arial"/>
              </w:rPr>
            </w:pPr>
          </w:p>
        </w:tc>
      </w:tr>
      <w:tr w:rsidR="009F249D" w:rsidRPr="00AF49E9">
        <w:trPr>
          <w:trHeight w:hRule="exact" w:val="700"/>
        </w:trPr>
        <w:tc>
          <w:tcPr>
            <w:tcW w:w="5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464" w:right="309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  <w:spacing w:val="2"/>
              </w:rPr>
              <w:t>I</w:t>
            </w:r>
            <w:r w:rsidRPr="00AF49E9">
              <w:rPr>
                <w:rFonts w:ascii="Arial" w:hAnsi="Arial" w:cs="Arial"/>
                <w:b/>
              </w:rPr>
              <w:t>s</w:t>
            </w:r>
            <w:r w:rsidRPr="00AF49E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1"/>
              </w:rPr>
              <w:t>l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>g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</w:rPr>
              <w:t>ag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</w:rPr>
              <w:t>/</w:t>
            </w:r>
            <w:r w:rsidRPr="00AF49E9">
              <w:rPr>
                <w:rFonts w:ascii="Arial" w:hAnsi="Arial" w:cs="Arial"/>
                <w:b/>
                <w:spacing w:val="1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</w:rPr>
              <w:t>n</w:t>
            </w:r>
            <w:r w:rsidRPr="00AF49E9">
              <w:rPr>
                <w:rFonts w:ascii="Arial" w:hAnsi="Arial" w:cs="Arial"/>
                <w:b/>
              </w:rPr>
              <w:t>g</w:t>
            </w:r>
            <w:r w:rsidRPr="00AF49E9">
              <w:rPr>
                <w:rFonts w:ascii="Arial" w:hAnsi="Arial" w:cs="Arial"/>
                <w:b/>
                <w:spacing w:val="-1"/>
              </w:rPr>
              <w:t>l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1"/>
              </w:rPr>
              <w:t>s</w:t>
            </w:r>
            <w:r w:rsidRPr="00AF49E9">
              <w:rPr>
                <w:rFonts w:ascii="Arial" w:hAnsi="Arial" w:cs="Arial"/>
                <w:b/>
              </w:rPr>
              <w:t>h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qu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l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y of</w:t>
            </w:r>
            <w:r w:rsidRPr="00AF49E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e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 xml:space="preserve">icle 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  <w:spacing w:val="-1"/>
              </w:rPr>
              <w:t>u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</w:rPr>
              <w:t>b</w:t>
            </w:r>
            <w:r w:rsidRPr="00AF49E9">
              <w:rPr>
                <w:rFonts w:ascii="Arial" w:hAnsi="Arial" w:cs="Arial"/>
                <w:b/>
              </w:rPr>
              <w:t xml:space="preserve">le </w:t>
            </w:r>
            <w:r w:rsidRPr="00AF49E9">
              <w:rPr>
                <w:rFonts w:ascii="Arial" w:hAnsi="Arial" w:cs="Arial"/>
                <w:b/>
                <w:spacing w:val="3"/>
              </w:rPr>
              <w:t>f</w:t>
            </w:r>
            <w:r w:rsidRPr="00AF49E9">
              <w:rPr>
                <w:rFonts w:ascii="Arial" w:hAnsi="Arial" w:cs="Arial"/>
                <w:b/>
              </w:rPr>
              <w:t>or</w:t>
            </w:r>
            <w:r w:rsidRPr="00AF49E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-3"/>
              </w:rPr>
              <w:t>s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  <w:spacing w:val="-1"/>
              </w:rPr>
              <w:t>h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-1"/>
              </w:rPr>
              <w:t>l</w:t>
            </w:r>
            <w:r w:rsidRPr="00AF49E9">
              <w:rPr>
                <w:rFonts w:ascii="Arial" w:hAnsi="Arial" w:cs="Arial"/>
                <w:b/>
              </w:rPr>
              <w:t>a</w:t>
            </w:r>
            <w:r w:rsidRPr="00AF49E9">
              <w:rPr>
                <w:rFonts w:ascii="Arial" w:hAnsi="Arial" w:cs="Arial"/>
                <w:b/>
                <w:spacing w:val="1"/>
              </w:rPr>
              <w:t>r</w:t>
            </w:r>
            <w:r w:rsidRPr="00AF49E9">
              <w:rPr>
                <w:rFonts w:ascii="Arial" w:hAnsi="Arial" w:cs="Arial"/>
                <w:b/>
              </w:rPr>
              <w:t>ly</w:t>
            </w:r>
            <w:r w:rsidRPr="00AF49E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b/>
                <w:spacing w:val="1"/>
              </w:rPr>
              <w:t>c</w:t>
            </w:r>
            <w:r w:rsidRPr="00AF49E9">
              <w:rPr>
                <w:rFonts w:ascii="Arial" w:hAnsi="Arial" w:cs="Arial"/>
                <w:b/>
              </w:rPr>
              <w:t>o</w:t>
            </w:r>
            <w:r w:rsidRPr="00AF49E9">
              <w:rPr>
                <w:rFonts w:ascii="Arial" w:hAnsi="Arial" w:cs="Arial"/>
                <w:b/>
                <w:spacing w:val="-2"/>
              </w:rPr>
              <w:t>m</w:t>
            </w:r>
            <w:r w:rsidRPr="00AF49E9">
              <w:rPr>
                <w:rFonts w:ascii="Arial" w:hAnsi="Arial" w:cs="Arial"/>
                <w:b/>
                <w:spacing w:val="3"/>
              </w:rPr>
              <w:t>m</w:t>
            </w:r>
            <w:r w:rsidRPr="00AF49E9">
              <w:rPr>
                <w:rFonts w:ascii="Arial" w:hAnsi="Arial" w:cs="Arial"/>
                <w:b/>
                <w:spacing w:val="-1"/>
              </w:rPr>
              <w:t>un</w:t>
            </w:r>
            <w:r w:rsidRPr="00AF49E9">
              <w:rPr>
                <w:rFonts w:ascii="Arial" w:hAnsi="Arial" w:cs="Arial"/>
                <w:b/>
              </w:rPr>
              <w:t>ica</w:t>
            </w:r>
            <w:r w:rsidRPr="00AF49E9">
              <w:rPr>
                <w:rFonts w:ascii="Arial" w:hAnsi="Arial" w:cs="Arial"/>
                <w:b/>
                <w:spacing w:val="-2"/>
              </w:rPr>
              <w:t>t</w:t>
            </w:r>
            <w:r w:rsidRPr="00AF49E9">
              <w:rPr>
                <w:rFonts w:ascii="Arial" w:hAnsi="Arial" w:cs="Arial"/>
                <w:b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</w:rPr>
              <w:t>on</w:t>
            </w:r>
            <w:r w:rsidRPr="00AF49E9">
              <w:rPr>
                <w:rFonts w:ascii="Arial" w:hAnsi="Arial" w:cs="Arial"/>
                <w:b/>
                <w:spacing w:val="2"/>
              </w:rPr>
              <w:t>s</w:t>
            </w:r>
            <w:r w:rsidRPr="00AF49E9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104" w:right="95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spacing w:val="3"/>
              </w:rPr>
              <w:t>T</w:t>
            </w:r>
            <w:r w:rsidRPr="00AF49E9">
              <w:rPr>
                <w:rFonts w:ascii="Arial" w:hAnsi="Arial" w:cs="Arial"/>
              </w:rPr>
              <w:t>h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</w:rPr>
              <w:t>g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1"/>
              </w:rPr>
              <w:t>mm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-4"/>
              </w:rPr>
              <w:t>c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 xml:space="preserve"> m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s</w:t>
            </w:r>
            <w:r w:rsidRPr="00AF49E9">
              <w:rPr>
                <w:rFonts w:ascii="Arial" w:hAnsi="Arial" w:cs="Arial"/>
              </w:rPr>
              <w:t>tak</w:t>
            </w:r>
            <w:r w:rsidRPr="00AF49E9">
              <w:rPr>
                <w:rFonts w:ascii="Arial" w:hAnsi="Arial" w:cs="Arial"/>
                <w:spacing w:val="-4"/>
              </w:rPr>
              <w:t>e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 xml:space="preserve">n 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he</w:t>
            </w:r>
            <w:r w:rsidRPr="00AF49E9">
              <w:rPr>
                <w:rFonts w:ascii="Arial" w:hAnsi="Arial" w:cs="Arial"/>
                <w:spacing w:val="1"/>
              </w:rPr>
              <w:t xml:space="preserve"> 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 xml:space="preserve">le, 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  <w:spacing w:val="1"/>
              </w:rPr>
              <w:t>ac</w:t>
            </w:r>
            <w:r w:rsidRPr="00AF49E9">
              <w:rPr>
                <w:rFonts w:ascii="Arial" w:hAnsi="Arial" w:cs="Arial"/>
              </w:rPr>
              <w:t>k of</w:t>
            </w:r>
            <w:r w:rsidRPr="00AF49E9">
              <w:rPr>
                <w:rFonts w:ascii="Arial" w:hAnsi="Arial" w:cs="Arial"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</w:rPr>
              <w:t>pu</w:t>
            </w:r>
            <w:r w:rsidRPr="00AF49E9">
              <w:rPr>
                <w:rFonts w:ascii="Arial" w:hAnsi="Arial" w:cs="Arial"/>
                <w:spacing w:val="-5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u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 xml:space="preserve">on. </w:t>
            </w:r>
            <w:r w:rsidRPr="00AF49E9">
              <w:rPr>
                <w:rFonts w:ascii="Arial" w:hAnsi="Arial" w:cs="Arial"/>
                <w:spacing w:val="-2"/>
              </w:rPr>
              <w:t>I</w:t>
            </w:r>
            <w:r w:rsidRPr="00AF49E9">
              <w:rPr>
                <w:rFonts w:ascii="Arial" w:hAnsi="Arial" w:cs="Arial"/>
              </w:rPr>
              <w:t xml:space="preserve">n 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ce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s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</w:rPr>
              <w:t>of</w:t>
            </w:r>
            <w:r w:rsidRPr="00AF49E9">
              <w:rPr>
                <w:rFonts w:ascii="Arial" w:hAnsi="Arial" w:cs="Arial"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he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j</w:t>
            </w:r>
            <w:r w:rsidRPr="00AF49E9">
              <w:rPr>
                <w:rFonts w:ascii="Arial" w:hAnsi="Arial" w:cs="Arial"/>
              </w:rPr>
              <w:t>ou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 xml:space="preserve">s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 xml:space="preserve">nd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 xml:space="preserve">le 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les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</w:rPr>
              <w:t>not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ca</w:t>
            </w:r>
            <w:r w:rsidRPr="00AF49E9">
              <w:rPr>
                <w:rFonts w:ascii="Arial" w:hAnsi="Arial" w:cs="Arial"/>
              </w:rPr>
              <w:t>p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tal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ze</w:t>
            </w:r>
            <w:r w:rsidRPr="00AF49E9">
              <w:rPr>
                <w:rFonts w:ascii="Arial" w:hAnsi="Arial" w:cs="Arial"/>
              </w:rPr>
              <w:t>d or</w:t>
            </w:r>
            <w:r w:rsidRPr="00AF49E9">
              <w:rPr>
                <w:rFonts w:ascii="Arial" w:hAnsi="Arial" w:cs="Arial"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tal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iz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-5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rr</w:t>
            </w:r>
            <w:r w:rsidRPr="00AF49E9">
              <w:rPr>
                <w:rFonts w:ascii="Arial" w:hAnsi="Arial" w:cs="Arial"/>
                <w:spacing w:val="1"/>
              </w:rPr>
              <w:t>ec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 xml:space="preserve">y. </w:t>
            </w:r>
            <w:r w:rsidRPr="00AF49E9">
              <w:rPr>
                <w:rFonts w:ascii="Arial" w:hAnsi="Arial" w:cs="Arial"/>
                <w:spacing w:val="-1"/>
              </w:rPr>
              <w:t>F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n</w:t>
            </w:r>
            <w:r w:rsidRPr="00AF49E9">
              <w:rPr>
                <w:rFonts w:ascii="Arial" w:hAnsi="Arial" w:cs="Arial"/>
              </w:rPr>
              <w:t>g of</w:t>
            </w:r>
            <w:r w:rsidRPr="00AF49E9">
              <w:rPr>
                <w:rFonts w:ascii="Arial" w:hAnsi="Arial" w:cs="Arial"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he</w:t>
            </w:r>
            <w:r w:rsidRPr="00AF49E9">
              <w:rPr>
                <w:rFonts w:ascii="Arial" w:hAnsi="Arial" w:cs="Arial"/>
                <w:spacing w:val="1"/>
              </w:rPr>
              <w:t xml:space="preserve"> 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 xml:space="preserve">le 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x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ly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</w:rPr>
              <w:t>poor</w:t>
            </w:r>
            <w:r w:rsidRPr="00AF49E9">
              <w:rPr>
                <w:rFonts w:ascii="Arial" w:hAnsi="Arial" w:cs="Arial"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</w:rPr>
              <w:t>wh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 xml:space="preserve">h 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k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ts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ea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b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ty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-2"/>
              </w:rPr>
              <w:t>ff</w:t>
            </w:r>
            <w:r w:rsidRPr="00AF49E9">
              <w:rPr>
                <w:rFonts w:ascii="Arial" w:hAnsi="Arial" w:cs="Arial"/>
              </w:rPr>
              <w:t>ic</w:t>
            </w:r>
            <w:r w:rsidRPr="00AF49E9">
              <w:rPr>
                <w:rFonts w:ascii="Arial" w:hAnsi="Arial" w:cs="Arial"/>
                <w:spacing w:val="2"/>
              </w:rPr>
              <w:t>u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.</w:t>
            </w:r>
          </w:p>
        </w:tc>
        <w:tc>
          <w:tcPr>
            <w:tcW w:w="6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819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1"/>
              </w:rPr>
              <w:t>ece</w:t>
            </w:r>
            <w:r w:rsidRPr="00AF49E9">
              <w:rPr>
                <w:rFonts w:ascii="Arial" w:hAnsi="Arial" w:cs="Arial"/>
                <w:spacing w:val="-3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 xml:space="preserve">y 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rr</w:t>
            </w:r>
            <w:r w:rsidRPr="00AF49E9">
              <w:rPr>
                <w:rFonts w:ascii="Arial" w:hAnsi="Arial" w:cs="Arial"/>
                <w:spacing w:val="1"/>
              </w:rPr>
              <w:t>ec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ons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.</w:t>
            </w:r>
          </w:p>
        </w:tc>
      </w:tr>
      <w:tr w:rsidR="009F249D" w:rsidRPr="00AF49E9">
        <w:trPr>
          <w:trHeight w:hRule="exact" w:val="1191"/>
        </w:trPr>
        <w:tc>
          <w:tcPr>
            <w:tcW w:w="5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b/>
                <w:spacing w:val="-1"/>
                <w:u w:val="thick" w:color="000000"/>
              </w:rPr>
              <w:t>Op</w:t>
            </w:r>
            <w:r w:rsidRPr="00AF49E9">
              <w:rPr>
                <w:rFonts w:ascii="Arial" w:hAnsi="Arial" w:cs="Arial"/>
                <w:b/>
                <w:spacing w:val="-2"/>
                <w:u w:val="thick" w:color="000000"/>
              </w:rPr>
              <w:t>t</w:t>
            </w:r>
            <w:r w:rsidRPr="00AF49E9">
              <w:rPr>
                <w:rFonts w:ascii="Arial" w:hAnsi="Arial" w:cs="Arial"/>
                <w:b/>
                <w:u w:val="thick" w:color="000000"/>
              </w:rPr>
              <w:t>i</w:t>
            </w:r>
            <w:r w:rsidRPr="00AF49E9">
              <w:rPr>
                <w:rFonts w:ascii="Arial" w:hAnsi="Arial" w:cs="Arial"/>
                <w:b/>
                <w:spacing w:val="-1"/>
                <w:u w:val="thick" w:color="000000"/>
              </w:rPr>
              <w:t>on</w:t>
            </w:r>
            <w:r w:rsidRPr="00AF49E9">
              <w:rPr>
                <w:rFonts w:ascii="Arial" w:hAnsi="Arial" w:cs="Arial"/>
                <w:b/>
                <w:u w:val="thick" w:color="000000"/>
              </w:rPr>
              <w:t>a</w:t>
            </w:r>
            <w:r w:rsidRPr="00AF49E9">
              <w:rPr>
                <w:rFonts w:ascii="Arial" w:hAnsi="Arial" w:cs="Arial"/>
                <w:b/>
                <w:spacing w:val="-1"/>
                <w:u w:val="thick" w:color="000000"/>
              </w:rPr>
              <w:t>l</w:t>
            </w:r>
            <w:r w:rsidRPr="00AF49E9">
              <w:rPr>
                <w:rFonts w:ascii="Arial" w:hAnsi="Arial" w:cs="Arial"/>
                <w:b/>
                <w:u w:val="thick" w:color="000000"/>
              </w:rPr>
              <w:t>/</w:t>
            </w:r>
            <w:r w:rsidRPr="00AF49E9">
              <w:rPr>
                <w:rFonts w:ascii="Arial" w:hAnsi="Arial" w:cs="Arial"/>
                <w:b/>
                <w:spacing w:val="-1"/>
                <w:u w:val="thick" w:color="000000"/>
              </w:rPr>
              <w:t>G</w:t>
            </w:r>
            <w:r w:rsidRPr="00AF49E9">
              <w:rPr>
                <w:rFonts w:ascii="Arial" w:hAnsi="Arial" w:cs="Arial"/>
                <w:b/>
                <w:spacing w:val="1"/>
                <w:u w:val="thick" w:color="000000"/>
              </w:rPr>
              <w:t>e</w:t>
            </w:r>
            <w:r w:rsidRPr="00AF49E9">
              <w:rPr>
                <w:rFonts w:ascii="Arial" w:hAnsi="Arial" w:cs="Arial"/>
                <w:b/>
                <w:spacing w:val="-1"/>
                <w:u w:val="thick" w:color="000000"/>
              </w:rPr>
              <w:t>n</w:t>
            </w:r>
            <w:r w:rsidRPr="00AF49E9">
              <w:rPr>
                <w:rFonts w:ascii="Arial" w:hAnsi="Arial" w:cs="Arial"/>
                <w:b/>
                <w:spacing w:val="1"/>
                <w:u w:val="thick" w:color="000000"/>
              </w:rPr>
              <w:t>er</w:t>
            </w:r>
            <w:r w:rsidRPr="00AF49E9">
              <w:rPr>
                <w:rFonts w:ascii="Arial" w:hAnsi="Arial" w:cs="Arial"/>
                <w:b/>
                <w:u w:val="thick" w:color="000000"/>
              </w:rPr>
              <w:t>al</w:t>
            </w:r>
            <w:r w:rsidRPr="00AF49E9">
              <w:rPr>
                <w:rFonts w:ascii="Arial" w:hAnsi="Arial" w:cs="Arial"/>
                <w:b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1"/>
              </w:rPr>
              <w:t>mm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s</w:t>
            </w:r>
          </w:p>
        </w:tc>
        <w:tc>
          <w:tcPr>
            <w:tcW w:w="9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ind w:left="104" w:right="381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spacing w:val="-1"/>
              </w:rPr>
              <w:t>F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n</w:t>
            </w:r>
            <w:r w:rsidRPr="00AF49E9">
              <w:rPr>
                <w:rFonts w:ascii="Arial" w:hAnsi="Arial" w:cs="Arial"/>
              </w:rPr>
              <w:t>g of</w:t>
            </w:r>
            <w:r w:rsidRPr="00AF49E9">
              <w:rPr>
                <w:rFonts w:ascii="Arial" w:hAnsi="Arial" w:cs="Arial"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he</w:t>
            </w:r>
            <w:r w:rsidRPr="00AF49E9">
              <w:rPr>
                <w:rFonts w:ascii="Arial" w:hAnsi="Arial" w:cs="Arial"/>
                <w:spacing w:val="1"/>
              </w:rPr>
              <w:t xml:space="preserve"> 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 xml:space="preserve">le 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x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ly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</w:rPr>
              <w:t>poor</w:t>
            </w:r>
            <w:r w:rsidRPr="00AF49E9">
              <w:rPr>
                <w:rFonts w:ascii="Arial" w:hAnsi="Arial" w:cs="Arial"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</w:rPr>
              <w:t>wh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 xml:space="preserve">h 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k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ts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4"/>
              </w:rPr>
              <w:t>a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b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ty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-2"/>
              </w:rPr>
              <w:t>ff</w:t>
            </w:r>
            <w:r w:rsidRPr="00AF49E9">
              <w:rPr>
                <w:rFonts w:ascii="Arial" w:hAnsi="Arial" w:cs="Arial"/>
              </w:rPr>
              <w:t>icu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t.</w:t>
            </w:r>
            <w:r w:rsidRPr="00AF49E9">
              <w:rPr>
                <w:rFonts w:ascii="Arial" w:hAnsi="Arial" w:cs="Arial"/>
                <w:spacing w:val="15"/>
              </w:rPr>
              <w:t xml:space="preserve"> </w:t>
            </w:r>
            <w:r w:rsidRPr="00AF49E9">
              <w:rPr>
                <w:rFonts w:ascii="Arial" w:hAnsi="Arial" w:cs="Arial"/>
                <w:spacing w:val="2"/>
              </w:rPr>
              <w:t>A</w:t>
            </w:r>
            <w:r w:rsidRPr="00AF49E9">
              <w:rPr>
                <w:rFonts w:ascii="Arial" w:hAnsi="Arial" w:cs="Arial"/>
                <w:spacing w:val="1"/>
              </w:rPr>
              <w:t>ca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</w:rPr>
              <w:t>ic w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n</w:t>
            </w:r>
            <w:r w:rsidRPr="00AF49E9">
              <w:rPr>
                <w:rFonts w:ascii="Arial" w:hAnsi="Arial" w:cs="Arial"/>
              </w:rPr>
              <w:t xml:space="preserve">g </w:t>
            </w:r>
            <w:r w:rsidRPr="00AF49E9">
              <w:rPr>
                <w:rFonts w:ascii="Arial" w:hAnsi="Arial" w:cs="Arial"/>
                <w:spacing w:val="2"/>
              </w:rPr>
              <w:t>s</w:t>
            </w:r>
            <w:r w:rsidRPr="00AF49E9">
              <w:rPr>
                <w:rFonts w:ascii="Arial" w:hAnsi="Arial" w:cs="Arial"/>
              </w:rPr>
              <w:t>hou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 xml:space="preserve">d be 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l,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</w:rPr>
              <w:t>ob</w:t>
            </w:r>
            <w:r w:rsidRPr="00AF49E9">
              <w:rPr>
                <w:rFonts w:ascii="Arial" w:hAnsi="Arial" w:cs="Arial"/>
                <w:spacing w:val="-1"/>
              </w:rPr>
              <w:t>j</w:t>
            </w:r>
            <w:r w:rsidRPr="00AF49E9">
              <w:rPr>
                <w:rFonts w:ascii="Arial" w:hAnsi="Arial" w:cs="Arial"/>
                <w:spacing w:val="1"/>
              </w:rPr>
              <w:t>ec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v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 xml:space="preserve">, 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 xml:space="preserve">nd </w:t>
            </w:r>
            <w:r w:rsidRPr="00AF49E9">
              <w:rPr>
                <w:rFonts w:ascii="Arial" w:hAnsi="Arial" w:cs="Arial"/>
                <w:spacing w:val="-2"/>
              </w:rPr>
              <w:t>fr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e</w:t>
            </w:r>
            <w:r w:rsidRPr="00AF49E9">
              <w:rPr>
                <w:rFonts w:ascii="Arial" w:hAnsi="Arial" w:cs="Arial"/>
                <w:spacing w:val="1"/>
              </w:rPr>
              <w:t xml:space="preserve"> </w:t>
            </w:r>
            <w:r w:rsidRPr="00AF49E9">
              <w:rPr>
                <w:rFonts w:ascii="Arial" w:hAnsi="Arial" w:cs="Arial"/>
              </w:rPr>
              <w:t>of</w:t>
            </w:r>
            <w:r w:rsidRPr="00AF49E9">
              <w:rPr>
                <w:rFonts w:ascii="Arial" w:hAnsi="Arial" w:cs="Arial"/>
                <w:spacing w:val="-2"/>
              </w:rPr>
              <w:t xml:space="preserve"> 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n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</w:t>
            </w:r>
            <w:r w:rsidRPr="00AF49E9">
              <w:rPr>
                <w:rFonts w:ascii="Arial" w:hAnsi="Arial" w:cs="Arial"/>
                <w:spacing w:val="-1"/>
              </w:rPr>
              <w:t xml:space="preserve"> </w:t>
            </w:r>
            <w:r w:rsidRPr="00AF49E9">
              <w:rPr>
                <w:rFonts w:ascii="Arial" w:hAnsi="Arial" w:cs="Arial"/>
              </w:rPr>
              <w:t>langu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g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>.</w:t>
            </w:r>
          </w:p>
        </w:tc>
        <w:tc>
          <w:tcPr>
            <w:tcW w:w="6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</w:rPr>
              <w:t>A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 xml:space="preserve">le 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-2"/>
              </w:rPr>
              <w:t>f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l.</w:t>
            </w:r>
          </w:p>
          <w:p w:rsidR="009F249D" w:rsidRPr="00AF49E9" w:rsidRDefault="006A4D12">
            <w:pPr>
              <w:ind w:left="99"/>
              <w:rPr>
                <w:rFonts w:ascii="Arial" w:hAnsi="Arial" w:cs="Arial"/>
              </w:rPr>
            </w:pPr>
            <w:r w:rsidRPr="00AF49E9">
              <w:rPr>
                <w:rFonts w:ascii="Arial" w:hAnsi="Arial" w:cs="Arial"/>
                <w:spacing w:val="-1"/>
              </w:rPr>
              <w:t>F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  <w:spacing w:val="-1"/>
              </w:rPr>
              <w:t>m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t</w:t>
            </w:r>
            <w:r w:rsidRPr="00AF49E9">
              <w:rPr>
                <w:rFonts w:ascii="Arial" w:hAnsi="Arial" w:cs="Arial"/>
                <w:spacing w:val="-1"/>
              </w:rPr>
              <w:t>t</w:t>
            </w:r>
            <w:r w:rsidRPr="00AF49E9">
              <w:rPr>
                <w:rFonts w:ascii="Arial" w:hAnsi="Arial" w:cs="Arial"/>
              </w:rPr>
              <w:t>i</w:t>
            </w:r>
            <w:r w:rsidRPr="00AF49E9">
              <w:rPr>
                <w:rFonts w:ascii="Arial" w:hAnsi="Arial" w:cs="Arial"/>
                <w:spacing w:val="-1"/>
              </w:rPr>
              <w:t>n</w:t>
            </w:r>
            <w:r w:rsidRPr="00AF49E9">
              <w:rPr>
                <w:rFonts w:ascii="Arial" w:hAnsi="Arial" w:cs="Arial"/>
              </w:rPr>
              <w:t xml:space="preserve">g 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s</w:t>
            </w:r>
            <w:r w:rsidRPr="00AF49E9">
              <w:rPr>
                <w:rFonts w:ascii="Arial" w:hAnsi="Arial" w:cs="Arial"/>
                <w:spacing w:val="2"/>
              </w:rPr>
              <w:t xml:space="preserve"> </w:t>
            </w:r>
            <w:r w:rsidRPr="00AF49E9">
              <w:rPr>
                <w:rFonts w:ascii="Arial" w:hAnsi="Arial" w:cs="Arial"/>
                <w:spacing w:val="1"/>
              </w:rPr>
              <w:t>c</w:t>
            </w:r>
            <w:r w:rsidRPr="00AF49E9">
              <w:rPr>
                <w:rFonts w:ascii="Arial" w:hAnsi="Arial" w:cs="Arial"/>
              </w:rPr>
              <w:t>h</w:t>
            </w:r>
            <w:r w:rsidRPr="00AF49E9">
              <w:rPr>
                <w:rFonts w:ascii="Arial" w:hAnsi="Arial" w:cs="Arial"/>
                <w:spacing w:val="1"/>
              </w:rPr>
              <w:t>a</w:t>
            </w:r>
            <w:r w:rsidRPr="00AF49E9">
              <w:rPr>
                <w:rFonts w:ascii="Arial" w:hAnsi="Arial" w:cs="Arial"/>
              </w:rPr>
              <w:t>ng</w:t>
            </w:r>
            <w:r w:rsidRPr="00AF49E9">
              <w:rPr>
                <w:rFonts w:ascii="Arial" w:hAnsi="Arial" w:cs="Arial"/>
                <w:spacing w:val="1"/>
              </w:rPr>
              <w:t>e</w:t>
            </w:r>
            <w:r w:rsidRPr="00AF49E9">
              <w:rPr>
                <w:rFonts w:ascii="Arial" w:hAnsi="Arial" w:cs="Arial"/>
              </w:rPr>
              <w:t xml:space="preserve">d </w:t>
            </w:r>
            <w:r w:rsidRPr="00AF49E9">
              <w:rPr>
                <w:rFonts w:ascii="Arial" w:hAnsi="Arial" w:cs="Arial"/>
                <w:spacing w:val="1"/>
              </w:rPr>
              <w:t>acc</w:t>
            </w:r>
            <w:r w:rsidRPr="00AF49E9">
              <w:rPr>
                <w:rFonts w:ascii="Arial" w:hAnsi="Arial" w:cs="Arial"/>
              </w:rPr>
              <w:t>o</w:t>
            </w:r>
            <w:r w:rsidRPr="00AF49E9">
              <w:rPr>
                <w:rFonts w:ascii="Arial" w:hAnsi="Arial" w:cs="Arial"/>
                <w:spacing w:val="-2"/>
              </w:rPr>
              <w:t>r</w:t>
            </w:r>
            <w:r w:rsidRPr="00AF49E9">
              <w:rPr>
                <w:rFonts w:ascii="Arial" w:hAnsi="Arial" w:cs="Arial"/>
              </w:rPr>
              <w:t>d</w:t>
            </w:r>
            <w:r w:rsidRPr="00AF49E9">
              <w:rPr>
                <w:rFonts w:ascii="Arial" w:hAnsi="Arial" w:cs="Arial"/>
                <w:spacing w:val="-1"/>
              </w:rPr>
              <w:t>i</w:t>
            </w:r>
            <w:r w:rsidRPr="00AF49E9">
              <w:rPr>
                <w:rFonts w:ascii="Arial" w:hAnsi="Arial" w:cs="Arial"/>
              </w:rPr>
              <w:t>ng</w:t>
            </w:r>
            <w:r w:rsidRPr="00AF49E9">
              <w:rPr>
                <w:rFonts w:ascii="Arial" w:hAnsi="Arial" w:cs="Arial"/>
                <w:spacing w:val="-1"/>
              </w:rPr>
              <w:t>l</w:t>
            </w:r>
            <w:r w:rsidRPr="00AF49E9">
              <w:rPr>
                <w:rFonts w:ascii="Arial" w:hAnsi="Arial" w:cs="Arial"/>
              </w:rPr>
              <w:t>y.</w:t>
            </w:r>
          </w:p>
        </w:tc>
      </w:tr>
    </w:tbl>
    <w:p w:rsidR="009F249D" w:rsidRPr="00AF49E9" w:rsidRDefault="009F249D">
      <w:pPr>
        <w:spacing w:before="2" w:line="120" w:lineRule="exact"/>
        <w:rPr>
          <w:rFonts w:ascii="Arial" w:hAnsi="Arial" w:cs="Arial"/>
        </w:rPr>
      </w:pPr>
    </w:p>
    <w:p w:rsidR="009F249D" w:rsidRPr="00AF49E9" w:rsidRDefault="006A4D12">
      <w:pPr>
        <w:spacing w:before="34"/>
        <w:ind w:left="231"/>
        <w:rPr>
          <w:rFonts w:ascii="Arial" w:eastAsia="Arial" w:hAnsi="Arial" w:cs="Arial"/>
        </w:rPr>
      </w:pPr>
      <w:r w:rsidRPr="00AF49E9">
        <w:rPr>
          <w:rFonts w:ascii="Arial" w:hAnsi="Arial" w:cs="Arial"/>
        </w:rPr>
        <w:pict>
          <v:group id="_x0000_s1026" style="position:absolute;left:0;text-align:left;margin-left:77pt;margin-top:1.1pt;width:42.85pt;height:12.5pt;z-index:-251658240;mso-position-horizontal-relative:page" coordorigin="1540,22" coordsize="857,250">
            <v:shape id="_x0000_s1028" style="position:absolute;left:1551;top:32;width:835;height:230" coordorigin="1551,32" coordsize="835,230" path="m1551,262r835,l2386,32r-835,l1551,262xe" fillcolor="yellow" stroked="f">
              <v:path arrowok="t"/>
            </v:shape>
            <v:shape id="_x0000_s1027" style="position:absolute;left:1551;top:252;width:835;height:0" coordorigin="1551,252" coordsize="835,0" path="m1551,252r835,e" filled="f" strokeweight="1.1pt">
              <v:path arrowok="t"/>
            </v:shape>
            <w10:wrap anchorx="page"/>
          </v:group>
        </w:pict>
      </w:r>
      <w:r w:rsidRPr="00AF49E9">
        <w:rPr>
          <w:rFonts w:ascii="Arial" w:eastAsia="Arial" w:hAnsi="Arial" w:cs="Arial"/>
          <w:b/>
          <w:spacing w:val="1"/>
        </w:rPr>
        <w:t>P</w:t>
      </w:r>
      <w:r w:rsidRPr="00AF49E9">
        <w:rPr>
          <w:rFonts w:ascii="Arial" w:eastAsia="Arial" w:hAnsi="Arial" w:cs="Arial"/>
          <w:b/>
        </w:rPr>
        <w:t xml:space="preserve">ART </w:t>
      </w:r>
      <w:r w:rsidRPr="00AF49E9">
        <w:rPr>
          <w:rFonts w:ascii="Arial" w:eastAsia="Arial" w:hAnsi="Arial" w:cs="Arial"/>
          <w:b/>
          <w:spacing w:val="2"/>
        </w:rPr>
        <w:t xml:space="preserve"> </w:t>
      </w:r>
      <w:r w:rsidRPr="00AF49E9">
        <w:rPr>
          <w:rFonts w:ascii="Arial" w:eastAsia="Arial" w:hAnsi="Arial" w:cs="Arial"/>
          <w:b/>
          <w:spacing w:val="-1"/>
        </w:rPr>
        <w:t>2</w:t>
      </w:r>
      <w:r w:rsidRPr="00AF49E9">
        <w:rPr>
          <w:rFonts w:ascii="Arial" w:eastAsia="Arial" w:hAnsi="Arial" w:cs="Arial"/>
          <w:b/>
        </w:rPr>
        <w:t>:</w:t>
      </w:r>
    </w:p>
    <w:p w:rsidR="009F249D" w:rsidRPr="00AF49E9" w:rsidRDefault="009F249D">
      <w:pPr>
        <w:spacing w:before="12" w:line="28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9"/>
        <w:gridCol w:w="7096"/>
        <w:gridCol w:w="7081"/>
      </w:tblGrid>
      <w:tr w:rsidR="009F249D" w:rsidRPr="00AF49E9">
        <w:trPr>
          <w:trHeight w:hRule="exact" w:val="800"/>
        </w:trPr>
        <w:tc>
          <w:tcPr>
            <w:tcW w:w="67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9F249D">
            <w:pPr>
              <w:rPr>
                <w:rFonts w:ascii="Arial" w:hAnsi="Arial" w:cs="Arial"/>
              </w:rPr>
            </w:pPr>
          </w:p>
        </w:tc>
        <w:tc>
          <w:tcPr>
            <w:tcW w:w="7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before="1"/>
              <w:ind w:left="104"/>
              <w:rPr>
                <w:rFonts w:ascii="Arial" w:eastAsia="Arial" w:hAnsi="Arial" w:cs="Arial"/>
              </w:rPr>
            </w:pPr>
            <w:r w:rsidRPr="00AF49E9">
              <w:rPr>
                <w:rFonts w:ascii="Arial" w:eastAsia="Arial" w:hAnsi="Arial" w:cs="Arial"/>
                <w:b/>
              </w:rPr>
              <w:t>R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ev</w:t>
            </w:r>
            <w:r w:rsidRPr="00AF49E9">
              <w:rPr>
                <w:rFonts w:ascii="Arial" w:eastAsia="Arial" w:hAnsi="Arial" w:cs="Arial"/>
                <w:b/>
              </w:rPr>
              <w:t>i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>w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r</w:t>
            </w:r>
            <w:r w:rsidRPr="00AF49E9">
              <w:rPr>
                <w:rFonts w:ascii="Arial" w:eastAsia="Arial" w:hAnsi="Arial" w:cs="Arial"/>
                <w:b/>
              </w:rPr>
              <w:t>’s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 xml:space="preserve"> co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mm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n</w:t>
            </w:r>
            <w:r w:rsidRPr="00AF49E9">
              <w:rPr>
                <w:rFonts w:ascii="Arial" w:eastAsia="Arial" w:hAnsi="Arial" w:cs="Arial"/>
                <w:b/>
              </w:rPr>
              <w:t>t</w:t>
            </w:r>
          </w:p>
        </w:tc>
        <w:tc>
          <w:tcPr>
            <w:tcW w:w="7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before="1" w:line="276" w:lineRule="auto"/>
              <w:ind w:left="-1" w:right="272"/>
              <w:rPr>
                <w:rFonts w:ascii="Arial" w:eastAsia="Arial" w:hAnsi="Arial" w:cs="Arial"/>
              </w:rPr>
            </w:pPr>
            <w:r w:rsidRPr="00AF49E9">
              <w:rPr>
                <w:rFonts w:ascii="Arial" w:eastAsia="Arial" w:hAnsi="Arial" w:cs="Arial"/>
                <w:b/>
              </w:rPr>
              <w:t>A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ut</w:t>
            </w:r>
            <w:r w:rsidRPr="00AF49E9">
              <w:rPr>
                <w:rFonts w:ascii="Arial" w:eastAsia="Arial" w:hAnsi="Arial" w:cs="Arial"/>
                <w:b/>
                <w:spacing w:val="3"/>
              </w:rPr>
              <w:t>h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o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r</w:t>
            </w:r>
            <w:r w:rsidRPr="00AF49E9">
              <w:rPr>
                <w:rFonts w:ascii="Arial" w:eastAsia="Arial" w:hAnsi="Arial" w:cs="Arial"/>
                <w:b/>
              </w:rPr>
              <w:t>’s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 xml:space="preserve"> co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mm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n</w:t>
            </w:r>
            <w:r w:rsidRPr="00AF49E9">
              <w:rPr>
                <w:rFonts w:ascii="Arial" w:eastAsia="Arial" w:hAnsi="Arial" w:cs="Arial"/>
                <w:b/>
              </w:rPr>
              <w:t>t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  <w:spacing w:val="-2"/>
              </w:rPr>
              <w:t>(</w:t>
            </w:r>
            <w:r w:rsidRPr="00AF49E9">
              <w:rPr>
                <w:rFonts w:ascii="Arial" w:eastAsia="Arial" w:hAnsi="Arial" w:cs="Arial"/>
                <w:i/>
              </w:rPr>
              <w:t xml:space="preserve">if 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a</w:t>
            </w:r>
            <w:r w:rsidRPr="00AF49E9">
              <w:rPr>
                <w:rFonts w:ascii="Arial" w:eastAsia="Arial" w:hAnsi="Arial" w:cs="Arial"/>
                <w:i/>
                <w:spacing w:val="4"/>
              </w:rPr>
              <w:t>g</w:t>
            </w:r>
            <w:r w:rsidRPr="00AF49E9">
              <w:rPr>
                <w:rFonts w:ascii="Arial" w:eastAsia="Arial" w:hAnsi="Arial" w:cs="Arial"/>
                <w:i/>
                <w:spacing w:val="-2"/>
              </w:rPr>
              <w:t>r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ee</w:t>
            </w:r>
            <w:r w:rsidRPr="00AF49E9">
              <w:rPr>
                <w:rFonts w:ascii="Arial" w:eastAsia="Arial" w:hAnsi="Arial" w:cs="Arial"/>
                <w:i/>
              </w:rPr>
              <w:t>d</w:t>
            </w:r>
            <w:r w:rsidRPr="00AF49E9">
              <w:rPr>
                <w:rFonts w:ascii="Arial" w:eastAsia="Arial" w:hAnsi="Arial" w:cs="Arial"/>
                <w:i/>
                <w:spacing w:val="4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</w:rPr>
              <w:t>with</w:t>
            </w:r>
            <w:r w:rsidRPr="00AF49E9">
              <w:rPr>
                <w:rFonts w:ascii="Arial" w:eastAsia="Arial" w:hAnsi="Arial" w:cs="Arial"/>
                <w:i/>
                <w:spacing w:val="-2"/>
              </w:rPr>
              <w:t xml:space="preserve"> r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i/>
              </w:rPr>
              <w:t>v</w:t>
            </w:r>
            <w:r w:rsidRPr="00AF49E9">
              <w:rPr>
                <w:rFonts w:ascii="Arial" w:eastAsia="Arial" w:hAnsi="Arial" w:cs="Arial"/>
                <w:i/>
                <w:spacing w:val="5"/>
              </w:rPr>
              <w:t>i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i/>
              </w:rPr>
              <w:t>w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i/>
                <w:spacing w:val="-2"/>
              </w:rPr>
              <w:t>r</w:t>
            </w:r>
            <w:r w:rsidRPr="00AF49E9">
              <w:rPr>
                <w:rFonts w:ascii="Arial" w:eastAsia="Arial" w:hAnsi="Arial" w:cs="Arial"/>
                <w:i/>
              </w:rPr>
              <w:t>,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</w:rPr>
              <w:t>c</w:t>
            </w:r>
            <w:r w:rsidRPr="00AF49E9">
              <w:rPr>
                <w:rFonts w:ascii="Arial" w:eastAsia="Arial" w:hAnsi="Arial" w:cs="Arial"/>
                <w:i/>
                <w:spacing w:val="4"/>
              </w:rPr>
              <w:t>o</w:t>
            </w:r>
            <w:r w:rsidRPr="00AF49E9">
              <w:rPr>
                <w:rFonts w:ascii="Arial" w:eastAsia="Arial" w:hAnsi="Arial" w:cs="Arial"/>
                <w:i/>
                <w:spacing w:val="-2"/>
              </w:rPr>
              <w:t>rr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i/>
              </w:rPr>
              <w:t>ct</w:t>
            </w:r>
            <w:r w:rsidRPr="00AF49E9">
              <w:rPr>
                <w:rFonts w:ascii="Arial" w:eastAsia="Arial" w:hAnsi="Arial" w:cs="Arial"/>
                <w:i/>
                <w:spacing w:val="4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th</w:t>
            </w:r>
            <w:r w:rsidRPr="00AF49E9">
              <w:rPr>
                <w:rFonts w:ascii="Arial" w:eastAsia="Arial" w:hAnsi="Arial" w:cs="Arial"/>
                <w:i/>
              </w:rPr>
              <w:t>e</w:t>
            </w:r>
            <w:r w:rsidRPr="00AF49E9">
              <w:rPr>
                <w:rFonts w:ascii="Arial" w:eastAsia="Arial" w:hAnsi="Arial" w:cs="Arial"/>
                <w:i/>
                <w:spacing w:val="3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  <w:spacing w:val="-2"/>
              </w:rPr>
              <w:t>m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anu</w:t>
            </w:r>
            <w:r w:rsidRPr="00AF49E9">
              <w:rPr>
                <w:rFonts w:ascii="Arial" w:eastAsia="Arial" w:hAnsi="Arial" w:cs="Arial"/>
                <w:i/>
              </w:rPr>
              <w:t>sc</w:t>
            </w:r>
            <w:r w:rsidRPr="00AF49E9">
              <w:rPr>
                <w:rFonts w:ascii="Arial" w:eastAsia="Arial" w:hAnsi="Arial" w:cs="Arial"/>
                <w:i/>
                <w:spacing w:val="-2"/>
              </w:rPr>
              <w:t>r</w:t>
            </w:r>
            <w:r w:rsidRPr="00AF49E9">
              <w:rPr>
                <w:rFonts w:ascii="Arial" w:eastAsia="Arial" w:hAnsi="Arial" w:cs="Arial"/>
                <w:i/>
                <w:spacing w:val="5"/>
              </w:rPr>
              <w:t>i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p</w:t>
            </w:r>
            <w:r w:rsidRPr="00AF49E9">
              <w:rPr>
                <w:rFonts w:ascii="Arial" w:eastAsia="Arial" w:hAnsi="Arial" w:cs="Arial"/>
                <w:i/>
              </w:rPr>
              <w:t>t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 xml:space="preserve"> an</w:t>
            </w:r>
            <w:r w:rsidRPr="00AF49E9">
              <w:rPr>
                <w:rFonts w:ascii="Arial" w:eastAsia="Arial" w:hAnsi="Arial" w:cs="Arial"/>
                <w:i/>
              </w:rPr>
              <w:t xml:space="preserve">d 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h</w:t>
            </w:r>
            <w:r w:rsidRPr="00AF49E9">
              <w:rPr>
                <w:rFonts w:ascii="Arial" w:eastAsia="Arial" w:hAnsi="Arial" w:cs="Arial"/>
                <w:i/>
              </w:rPr>
              <w:t>i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gh</w:t>
            </w:r>
            <w:r w:rsidRPr="00AF49E9">
              <w:rPr>
                <w:rFonts w:ascii="Arial" w:eastAsia="Arial" w:hAnsi="Arial" w:cs="Arial"/>
                <w:i/>
              </w:rPr>
              <w:t>l</w:t>
            </w:r>
            <w:r w:rsidRPr="00AF49E9">
              <w:rPr>
                <w:rFonts w:ascii="Arial" w:eastAsia="Arial" w:hAnsi="Arial" w:cs="Arial"/>
                <w:i/>
                <w:spacing w:val="1"/>
              </w:rPr>
              <w:t>i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gh</w:t>
            </w:r>
            <w:r w:rsidRPr="00AF49E9">
              <w:rPr>
                <w:rFonts w:ascii="Arial" w:eastAsia="Arial" w:hAnsi="Arial" w:cs="Arial"/>
                <w:i/>
              </w:rPr>
              <w:t>t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</w:rPr>
              <w:t>t</w:t>
            </w:r>
            <w:r w:rsidRPr="00AF49E9">
              <w:rPr>
                <w:rFonts w:ascii="Arial" w:eastAsia="Arial" w:hAnsi="Arial" w:cs="Arial"/>
                <w:i/>
                <w:spacing w:val="3"/>
              </w:rPr>
              <w:t>h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a</w:t>
            </w:r>
            <w:r w:rsidRPr="00AF49E9">
              <w:rPr>
                <w:rFonts w:ascii="Arial" w:eastAsia="Arial" w:hAnsi="Arial" w:cs="Arial"/>
                <w:i/>
              </w:rPr>
              <w:t>t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 xml:space="preserve"> p</w:t>
            </w:r>
            <w:r w:rsidRPr="00AF49E9">
              <w:rPr>
                <w:rFonts w:ascii="Arial" w:eastAsia="Arial" w:hAnsi="Arial" w:cs="Arial"/>
                <w:i/>
                <w:spacing w:val="4"/>
              </w:rPr>
              <w:t>a</w:t>
            </w:r>
            <w:r w:rsidRPr="00AF49E9">
              <w:rPr>
                <w:rFonts w:ascii="Arial" w:eastAsia="Arial" w:hAnsi="Arial" w:cs="Arial"/>
                <w:i/>
                <w:spacing w:val="-2"/>
              </w:rPr>
              <w:t>r</w:t>
            </w:r>
            <w:r w:rsidRPr="00AF49E9">
              <w:rPr>
                <w:rFonts w:ascii="Arial" w:eastAsia="Arial" w:hAnsi="Arial" w:cs="Arial"/>
                <w:i/>
              </w:rPr>
              <w:t>t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</w:rPr>
              <w:t xml:space="preserve">in </w:t>
            </w:r>
            <w:r w:rsidRPr="00AF49E9">
              <w:rPr>
                <w:rFonts w:ascii="Arial" w:eastAsia="Arial" w:hAnsi="Arial" w:cs="Arial"/>
                <w:i/>
                <w:spacing w:val="4"/>
              </w:rPr>
              <w:t>t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h</w:t>
            </w:r>
            <w:r w:rsidRPr="00AF49E9">
              <w:rPr>
                <w:rFonts w:ascii="Arial" w:eastAsia="Arial" w:hAnsi="Arial" w:cs="Arial"/>
                <w:i/>
              </w:rPr>
              <w:t>e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  <w:spacing w:val="3"/>
              </w:rPr>
              <w:t>m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anu</w:t>
            </w:r>
            <w:r w:rsidRPr="00AF49E9">
              <w:rPr>
                <w:rFonts w:ascii="Arial" w:eastAsia="Arial" w:hAnsi="Arial" w:cs="Arial"/>
                <w:i/>
              </w:rPr>
              <w:t>sc</w:t>
            </w:r>
            <w:r w:rsidRPr="00AF49E9">
              <w:rPr>
                <w:rFonts w:ascii="Arial" w:eastAsia="Arial" w:hAnsi="Arial" w:cs="Arial"/>
                <w:i/>
                <w:spacing w:val="-2"/>
              </w:rPr>
              <w:t>r</w:t>
            </w:r>
            <w:r w:rsidRPr="00AF49E9">
              <w:rPr>
                <w:rFonts w:ascii="Arial" w:eastAsia="Arial" w:hAnsi="Arial" w:cs="Arial"/>
                <w:i/>
              </w:rPr>
              <w:t>i</w:t>
            </w:r>
            <w:r w:rsidRPr="00AF49E9">
              <w:rPr>
                <w:rFonts w:ascii="Arial" w:eastAsia="Arial" w:hAnsi="Arial" w:cs="Arial"/>
                <w:i/>
                <w:spacing w:val="4"/>
              </w:rPr>
              <w:t>p</w:t>
            </w:r>
            <w:r w:rsidRPr="00AF49E9">
              <w:rPr>
                <w:rFonts w:ascii="Arial" w:eastAsia="Arial" w:hAnsi="Arial" w:cs="Arial"/>
                <w:i/>
              </w:rPr>
              <w:t>t.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 xml:space="preserve"> I</w:t>
            </w:r>
            <w:r w:rsidRPr="00AF49E9">
              <w:rPr>
                <w:rFonts w:ascii="Arial" w:eastAsia="Arial" w:hAnsi="Arial" w:cs="Arial"/>
                <w:i/>
              </w:rPr>
              <w:t>t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</w:rPr>
              <w:t>is</w:t>
            </w:r>
            <w:r w:rsidRPr="00AF49E9"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  <w:spacing w:val="3"/>
              </w:rPr>
              <w:t>m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and</w:t>
            </w:r>
            <w:r w:rsidRPr="00AF49E9">
              <w:rPr>
                <w:rFonts w:ascii="Arial" w:eastAsia="Arial" w:hAnsi="Arial" w:cs="Arial"/>
                <w:i/>
                <w:spacing w:val="4"/>
              </w:rPr>
              <w:t>a</w:t>
            </w:r>
            <w:r w:rsidRPr="00AF49E9">
              <w:rPr>
                <w:rFonts w:ascii="Arial" w:eastAsia="Arial" w:hAnsi="Arial" w:cs="Arial"/>
                <w:i/>
              </w:rPr>
              <w:t>t</w:t>
            </w:r>
            <w:r w:rsidRPr="00AF49E9">
              <w:rPr>
                <w:rFonts w:ascii="Arial" w:eastAsia="Arial" w:hAnsi="Arial" w:cs="Arial"/>
                <w:i/>
                <w:spacing w:val="-2"/>
              </w:rPr>
              <w:t>or</w:t>
            </w:r>
            <w:r w:rsidRPr="00AF49E9">
              <w:rPr>
                <w:rFonts w:ascii="Arial" w:eastAsia="Arial" w:hAnsi="Arial" w:cs="Arial"/>
                <w:i/>
              </w:rPr>
              <w:t xml:space="preserve">y </w:t>
            </w:r>
            <w:r w:rsidRPr="00AF49E9">
              <w:rPr>
                <w:rFonts w:ascii="Arial" w:eastAsia="Arial" w:hAnsi="Arial" w:cs="Arial"/>
                <w:i/>
                <w:spacing w:val="4"/>
              </w:rPr>
              <w:t>t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ha</w:t>
            </w:r>
            <w:r w:rsidRPr="00AF49E9">
              <w:rPr>
                <w:rFonts w:ascii="Arial" w:eastAsia="Arial" w:hAnsi="Arial" w:cs="Arial"/>
                <w:i/>
              </w:rPr>
              <w:t>t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  <w:spacing w:val="4"/>
              </w:rPr>
              <w:t>a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u</w:t>
            </w:r>
            <w:r w:rsidRPr="00AF49E9">
              <w:rPr>
                <w:rFonts w:ascii="Arial" w:eastAsia="Arial" w:hAnsi="Arial" w:cs="Arial"/>
                <w:i/>
              </w:rPr>
              <w:t>t</w:t>
            </w:r>
            <w:r w:rsidRPr="00AF49E9">
              <w:rPr>
                <w:rFonts w:ascii="Arial" w:eastAsia="Arial" w:hAnsi="Arial" w:cs="Arial"/>
                <w:i/>
                <w:spacing w:val="-2"/>
              </w:rPr>
              <w:t>h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o</w:t>
            </w:r>
            <w:r w:rsidRPr="00AF49E9">
              <w:rPr>
                <w:rFonts w:ascii="Arial" w:eastAsia="Arial" w:hAnsi="Arial" w:cs="Arial"/>
                <w:i/>
                <w:spacing w:val="-2"/>
              </w:rPr>
              <w:t>r</w:t>
            </w:r>
            <w:r w:rsidRPr="00AF49E9">
              <w:rPr>
                <w:rFonts w:ascii="Arial" w:eastAsia="Arial" w:hAnsi="Arial" w:cs="Arial"/>
                <w:i/>
              </w:rPr>
              <w:t xml:space="preserve">s </w:t>
            </w:r>
            <w:r w:rsidRPr="00AF49E9">
              <w:rPr>
                <w:rFonts w:ascii="Arial" w:eastAsia="Arial" w:hAnsi="Arial" w:cs="Arial"/>
                <w:i/>
                <w:spacing w:val="5"/>
              </w:rPr>
              <w:t>s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hou</w:t>
            </w:r>
            <w:r w:rsidRPr="00AF49E9">
              <w:rPr>
                <w:rFonts w:ascii="Arial" w:eastAsia="Arial" w:hAnsi="Arial" w:cs="Arial"/>
                <w:i/>
              </w:rPr>
              <w:t>ld w</w:t>
            </w:r>
            <w:r w:rsidRPr="00AF49E9">
              <w:rPr>
                <w:rFonts w:ascii="Arial" w:eastAsia="Arial" w:hAnsi="Arial" w:cs="Arial"/>
                <w:i/>
                <w:spacing w:val="-2"/>
              </w:rPr>
              <w:t>r</w:t>
            </w:r>
            <w:r w:rsidRPr="00AF49E9">
              <w:rPr>
                <w:rFonts w:ascii="Arial" w:eastAsia="Arial" w:hAnsi="Arial" w:cs="Arial"/>
                <w:i/>
              </w:rPr>
              <w:t>i</w:t>
            </w:r>
            <w:r w:rsidRPr="00AF49E9">
              <w:rPr>
                <w:rFonts w:ascii="Arial" w:eastAsia="Arial" w:hAnsi="Arial" w:cs="Arial"/>
                <w:i/>
                <w:spacing w:val="5"/>
              </w:rPr>
              <w:t>t</w:t>
            </w:r>
            <w:r w:rsidRPr="00AF49E9">
              <w:rPr>
                <w:rFonts w:ascii="Arial" w:eastAsia="Arial" w:hAnsi="Arial" w:cs="Arial"/>
                <w:i/>
              </w:rPr>
              <w:t xml:space="preserve">e 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h</w:t>
            </w:r>
            <w:r w:rsidRPr="00AF49E9">
              <w:rPr>
                <w:rFonts w:ascii="Arial" w:eastAsia="Arial" w:hAnsi="Arial" w:cs="Arial"/>
                <w:i/>
              </w:rPr>
              <w:t>is/</w:t>
            </w:r>
            <w:r w:rsidRPr="00AF49E9">
              <w:rPr>
                <w:rFonts w:ascii="Arial" w:eastAsia="Arial" w:hAnsi="Arial" w:cs="Arial"/>
                <w:i/>
                <w:spacing w:val="-2"/>
              </w:rPr>
              <w:t>h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i/>
              </w:rPr>
              <w:t>r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  <w:spacing w:val="4"/>
              </w:rPr>
              <w:t>f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eed</w:t>
            </w:r>
            <w:r w:rsidRPr="00AF49E9">
              <w:rPr>
                <w:rFonts w:ascii="Arial" w:eastAsia="Arial" w:hAnsi="Arial" w:cs="Arial"/>
                <w:i/>
                <w:spacing w:val="4"/>
              </w:rPr>
              <w:t>b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a</w:t>
            </w:r>
            <w:r w:rsidRPr="00AF49E9">
              <w:rPr>
                <w:rFonts w:ascii="Arial" w:eastAsia="Arial" w:hAnsi="Arial" w:cs="Arial"/>
                <w:i/>
              </w:rPr>
              <w:t>ck</w:t>
            </w:r>
            <w:r w:rsidRPr="00AF49E9"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he</w:t>
            </w:r>
            <w:r w:rsidRPr="00AF49E9">
              <w:rPr>
                <w:rFonts w:ascii="Arial" w:eastAsia="Arial" w:hAnsi="Arial" w:cs="Arial"/>
                <w:i/>
                <w:spacing w:val="3"/>
              </w:rPr>
              <w:t>r</w:t>
            </w:r>
            <w:r w:rsidRPr="00AF49E9">
              <w:rPr>
                <w:rFonts w:ascii="Arial" w:eastAsia="Arial" w:hAnsi="Arial" w:cs="Arial"/>
                <w:i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i/>
              </w:rPr>
              <w:t>)</w:t>
            </w:r>
          </w:p>
        </w:tc>
      </w:tr>
      <w:tr w:rsidR="009F249D" w:rsidRPr="00AF49E9">
        <w:trPr>
          <w:trHeight w:hRule="exact" w:val="901"/>
        </w:trPr>
        <w:tc>
          <w:tcPr>
            <w:tcW w:w="67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9F249D">
            <w:pPr>
              <w:spacing w:before="6" w:line="180" w:lineRule="exact"/>
              <w:rPr>
                <w:rFonts w:ascii="Arial" w:hAnsi="Arial" w:cs="Arial"/>
              </w:rPr>
            </w:pPr>
          </w:p>
          <w:p w:rsidR="009F249D" w:rsidRPr="00AF49E9" w:rsidRDefault="006A4D12">
            <w:pPr>
              <w:ind w:left="102"/>
              <w:rPr>
                <w:rFonts w:ascii="Arial" w:eastAsia="Arial" w:hAnsi="Arial" w:cs="Arial"/>
              </w:rPr>
            </w:pPr>
            <w:r w:rsidRPr="00AF49E9">
              <w:rPr>
                <w:rFonts w:ascii="Arial" w:eastAsia="Arial" w:hAnsi="Arial" w:cs="Arial"/>
                <w:b/>
              </w:rPr>
              <w:t>A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r</w:t>
            </w:r>
            <w:r w:rsidRPr="00AF49E9">
              <w:rPr>
                <w:rFonts w:ascii="Arial" w:eastAsia="Arial" w:hAnsi="Arial" w:cs="Arial"/>
                <w:b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th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r</w:t>
            </w:r>
            <w:r w:rsidRPr="00AF49E9">
              <w:rPr>
                <w:rFonts w:ascii="Arial" w:eastAsia="Arial" w:hAnsi="Arial" w:cs="Arial"/>
                <w:b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e</w:t>
            </w:r>
            <w:r w:rsidRPr="00AF49E9">
              <w:rPr>
                <w:rFonts w:ascii="Arial" w:eastAsia="Arial" w:hAnsi="Arial" w:cs="Arial"/>
                <w:b/>
                <w:spacing w:val="3"/>
              </w:rPr>
              <w:t>t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h</w:t>
            </w:r>
            <w:r w:rsidRPr="00AF49E9">
              <w:rPr>
                <w:rFonts w:ascii="Arial" w:eastAsia="Arial" w:hAnsi="Arial" w:cs="Arial"/>
                <w:b/>
              </w:rPr>
              <w:t>i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c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a</w:t>
            </w:r>
            <w:r w:rsidRPr="00AF49E9">
              <w:rPr>
                <w:rFonts w:ascii="Arial" w:eastAsia="Arial" w:hAnsi="Arial" w:cs="Arial"/>
                <w:b/>
              </w:rPr>
              <w:t>l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is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>s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u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F49E9">
              <w:rPr>
                <w:rFonts w:ascii="Arial" w:eastAsia="Arial" w:hAnsi="Arial" w:cs="Arial"/>
                <w:b/>
              </w:rPr>
              <w:t>s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  <w:spacing w:val="4"/>
              </w:rPr>
              <w:t>i</w:t>
            </w:r>
            <w:r w:rsidRPr="00AF49E9">
              <w:rPr>
                <w:rFonts w:ascii="Arial" w:eastAsia="Arial" w:hAnsi="Arial" w:cs="Arial"/>
                <w:b/>
              </w:rPr>
              <w:t>n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  <w:spacing w:val="3"/>
              </w:rPr>
              <w:t>t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h</w:t>
            </w:r>
            <w:r w:rsidRPr="00AF49E9">
              <w:rPr>
                <w:rFonts w:ascii="Arial" w:eastAsia="Arial" w:hAnsi="Arial" w:cs="Arial"/>
                <w:b/>
              </w:rPr>
              <w:t>is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AF49E9">
              <w:rPr>
                <w:rFonts w:ascii="Arial" w:eastAsia="Arial" w:hAnsi="Arial" w:cs="Arial"/>
                <w:b/>
                <w:spacing w:val="1"/>
              </w:rPr>
              <w:t>m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a</w:t>
            </w:r>
            <w:r w:rsidRPr="00AF49E9">
              <w:rPr>
                <w:rFonts w:ascii="Arial" w:eastAsia="Arial" w:hAnsi="Arial" w:cs="Arial"/>
                <w:b/>
                <w:spacing w:val="3"/>
              </w:rPr>
              <w:t>n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u</w:t>
            </w:r>
            <w:r w:rsidRPr="00AF49E9">
              <w:rPr>
                <w:rFonts w:ascii="Arial" w:eastAsia="Arial" w:hAnsi="Arial" w:cs="Arial"/>
                <w:b/>
                <w:spacing w:val="-1"/>
              </w:rPr>
              <w:t>sc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r</w:t>
            </w:r>
            <w:r w:rsidRPr="00AF49E9">
              <w:rPr>
                <w:rFonts w:ascii="Arial" w:eastAsia="Arial" w:hAnsi="Arial" w:cs="Arial"/>
                <w:b/>
              </w:rPr>
              <w:t>i</w:t>
            </w:r>
            <w:r w:rsidRPr="00AF49E9">
              <w:rPr>
                <w:rFonts w:ascii="Arial" w:eastAsia="Arial" w:hAnsi="Arial" w:cs="Arial"/>
                <w:b/>
                <w:spacing w:val="2"/>
              </w:rPr>
              <w:t>p</w:t>
            </w:r>
            <w:r w:rsidRPr="00AF49E9">
              <w:rPr>
                <w:rFonts w:ascii="Arial" w:eastAsia="Arial" w:hAnsi="Arial" w:cs="Arial"/>
                <w:b/>
                <w:spacing w:val="-2"/>
              </w:rPr>
              <w:t>t</w:t>
            </w:r>
            <w:r w:rsidRPr="00AF49E9">
              <w:rPr>
                <w:rFonts w:ascii="Arial" w:eastAsia="Arial" w:hAnsi="Arial" w:cs="Arial"/>
                <w:b/>
              </w:rPr>
              <w:t>?</w:t>
            </w:r>
          </w:p>
        </w:tc>
        <w:tc>
          <w:tcPr>
            <w:tcW w:w="7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before="51"/>
              <w:ind w:left="104"/>
              <w:rPr>
                <w:rFonts w:ascii="Arial" w:eastAsia="Arial" w:hAnsi="Arial" w:cs="Arial"/>
              </w:rPr>
            </w:pPr>
            <w:r w:rsidRPr="00AF49E9">
              <w:rPr>
                <w:rFonts w:ascii="Arial" w:eastAsia="Arial" w:hAnsi="Arial" w:cs="Arial"/>
                <w:i/>
                <w:spacing w:val="-2"/>
                <w:u w:val="single" w:color="000000"/>
              </w:rPr>
              <w:t>(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If</w:t>
            </w:r>
            <w:r w:rsidRPr="00AF49E9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ye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s,</w:t>
            </w:r>
            <w:r w:rsidRPr="00AF49E9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  <w:spacing w:val="1"/>
                <w:u w:val="single" w:color="000000"/>
              </w:rPr>
              <w:t>K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i</w:t>
            </w:r>
            <w:r w:rsidRPr="00AF49E9">
              <w:rPr>
                <w:rFonts w:ascii="Arial" w:eastAsia="Arial" w:hAnsi="Arial" w:cs="Arial"/>
                <w:i/>
                <w:spacing w:val="-1"/>
                <w:u w:val="single" w:color="000000"/>
              </w:rPr>
              <w:t>nd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 xml:space="preserve">ly </w:t>
            </w:r>
            <w:r w:rsidRPr="00AF49E9">
              <w:rPr>
                <w:rFonts w:ascii="Arial" w:eastAsia="Arial" w:hAnsi="Arial" w:cs="Arial"/>
                <w:i/>
                <w:spacing w:val="-2"/>
                <w:u w:val="single" w:color="000000"/>
              </w:rPr>
              <w:t>p</w:t>
            </w:r>
            <w:r w:rsidRPr="00AF49E9">
              <w:rPr>
                <w:rFonts w:ascii="Arial" w:eastAsia="Arial" w:hAnsi="Arial" w:cs="Arial"/>
                <w:i/>
                <w:spacing w:val="5"/>
                <w:u w:val="single" w:color="000000"/>
              </w:rPr>
              <w:t>l</w:t>
            </w:r>
            <w:r w:rsidRPr="00AF49E9">
              <w:rPr>
                <w:rFonts w:ascii="Arial" w:eastAsia="Arial" w:hAnsi="Arial" w:cs="Arial"/>
                <w:i/>
                <w:spacing w:val="-1"/>
                <w:u w:val="single" w:color="000000"/>
              </w:rPr>
              <w:t>ea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se</w:t>
            </w:r>
            <w:r w:rsidRPr="00AF49E9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w</w:t>
            </w:r>
            <w:r w:rsidRPr="00AF49E9">
              <w:rPr>
                <w:rFonts w:ascii="Arial" w:eastAsia="Arial" w:hAnsi="Arial" w:cs="Arial"/>
                <w:i/>
                <w:spacing w:val="-2"/>
                <w:u w:val="single" w:color="000000"/>
              </w:rPr>
              <w:t>r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i</w:t>
            </w:r>
            <w:r w:rsidRPr="00AF49E9">
              <w:rPr>
                <w:rFonts w:ascii="Arial" w:eastAsia="Arial" w:hAnsi="Arial" w:cs="Arial"/>
                <w:i/>
                <w:spacing w:val="5"/>
                <w:u w:val="single" w:color="000000"/>
              </w:rPr>
              <w:t>t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e</w:t>
            </w:r>
            <w:r w:rsidRPr="00AF49E9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  <w:spacing w:val="-2"/>
                <w:u w:val="single" w:color="000000"/>
              </w:rPr>
              <w:t>d</w:t>
            </w:r>
            <w:r w:rsidRPr="00AF49E9">
              <w:rPr>
                <w:rFonts w:ascii="Arial" w:eastAsia="Arial" w:hAnsi="Arial" w:cs="Arial"/>
                <w:i/>
                <w:spacing w:val="-1"/>
                <w:u w:val="single" w:color="000000"/>
              </w:rPr>
              <w:t>o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wn</w:t>
            </w:r>
            <w:r w:rsidRPr="00AF49E9">
              <w:rPr>
                <w:rFonts w:ascii="Arial" w:eastAsia="Arial" w:hAnsi="Arial" w:cs="Arial"/>
                <w:i/>
                <w:spacing w:val="3"/>
                <w:u w:val="single" w:color="000000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t</w:t>
            </w:r>
            <w:r w:rsidRPr="00AF49E9">
              <w:rPr>
                <w:rFonts w:ascii="Arial" w:eastAsia="Arial" w:hAnsi="Arial" w:cs="Arial"/>
                <w:i/>
                <w:spacing w:val="-2"/>
                <w:u w:val="single" w:color="000000"/>
              </w:rPr>
              <w:t>h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e</w:t>
            </w:r>
            <w:r w:rsidRPr="00AF49E9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  <w:spacing w:val="3"/>
                <w:u w:val="single" w:color="000000"/>
              </w:rPr>
              <w:t>e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t</w:t>
            </w:r>
            <w:r w:rsidRPr="00AF49E9">
              <w:rPr>
                <w:rFonts w:ascii="Arial" w:eastAsia="Arial" w:hAnsi="Arial" w:cs="Arial"/>
                <w:i/>
                <w:spacing w:val="-2"/>
                <w:u w:val="single" w:color="000000"/>
              </w:rPr>
              <w:t>h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ic</w:t>
            </w:r>
            <w:r w:rsidRPr="00AF49E9">
              <w:rPr>
                <w:rFonts w:ascii="Arial" w:eastAsia="Arial" w:hAnsi="Arial" w:cs="Arial"/>
                <w:i/>
                <w:spacing w:val="-1"/>
                <w:u w:val="single" w:color="000000"/>
              </w:rPr>
              <w:t>a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l i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ss</w:t>
            </w:r>
            <w:r w:rsidRPr="00AF49E9">
              <w:rPr>
                <w:rFonts w:ascii="Arial" w:eastAsia="Arial" w:hAnsi="Arial" w:cs="Arial"/>
                <w:i/>
                <w:spacing w:val="-1"/>
                <w:u w:val="single" w:color="000000"/>
              </w:rPr>
              <w:t>ue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s</w:t>
            </w:r>
            <w:r w:rsidRPr="00AF49E9">
              <w:rPr>
                <w:rFonts w:ascii="Arial" w:eastAsia="Arial" w:hAnsi="Arial" w:cs="Arial"/>
                <w:i/>
                <w:spacing w:val="4"/>
                <w:u w:val="single" w:color="000000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  <w:spacing w:val="-1"/>
                <w:u w:val="single" w:color="000000"/>
              </w:rPr>
              <w:t>he</w:t>
            </w:r>
            <w:r w:rsidRPr="00AF49E9">
              <w:rPr>
                <w:rFonts w:ascii="Arial" w:eastAsia="Arial" w:hAnsi="Arial" w:cs="Arial"/>
                <w:i/>
                <w:spacing w:val="-2"/>
                <w:u w:val="single" w:color="000000"/>
              </w:rPr>
              <w:t>r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e</w:t>
            </w:r>
            <w:r w:rsidRPr="00AF49E9">
              <w:rPr>
                <w:rFonts w:ascii="Arial" w:eastAsia="Arial" w:hAnsi="Arial" w:cs="Arial"/>
                <w:i/>
                <w:spacing w:val="4"/>
                <w:u w:val="single" w:color="000000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in</w:t>
            </w:r>
            <w:r w:rsidRPr="00AF49E9">
              <w:rPr>
                <w:rFonts w:ascii="Arial" w:eastAsia="Arial" w:hAnsi="Arial" w:cs="Arial"/>
                <w:i/>
                <w:spacing w:val="4"/>
                <w:u w:val="single" w:color="000000"/>
              </w:rPr>
              <w:t xml:space="preserve"> </w:t>
            </w:r>
            <w:r w:rsidRPr="00AF49E9">
              <w:rPr>
                <w:rFonts w:ascii="Arial" w:eastAsia="Arial" w:hAnsi="Arial" w:cs="Arial"/>
                <w:i/>
                <w:spacing w:val="-2"/>
                <w:u w:val="single" w:color="000000"/>
              </w:rPr>
              <w:t>d</w:t>
            </w:r>
            <w:r w:rsidRPr="00AF49E9">
              <w:rPr>
                <w:rFonts w:ascii="Arial" w:eastAsia="Arial" w:hAnsi="Arial" w:cs="Arial"/>
                <w:i/>
                <w:spacing w:val="-1"/>
                <w:u w:val="single" w:color="000000"/>
              </w:rPr>
              <w:t>e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t</w:t>
            </w:r>
            <w:r w:rsidRPr="00AF49E9">
              <w:rPr>
                <w:rFonts w:ascii="Arial" w:eastAsia="Arial" w:hAnsi="Arial" w:cs="Arial"/>
                <w:i/>
                <w:spacing w:val="-2"/>
                <w:u w:val="single" w:color="000000"/>
              </w:rPr>
              <w:t>a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i</w:t>
            </w:r>
            <w:r w:rsidRPr="00AF49E9">
              <w:rPr>
                <w:rFonts w:ascii="Arial" w:eastAsia="Arial" w:hAnsi="Arial" w:cs="Arial"/>
                <w:i/>
                <w:spacing w:val="1"/>
                <w:u w:val="single" w:color="000000"/>
              </w:rPr>
              <w:t>l</w:t>
            </w:r>
            <w:r w:rsidRPr="00AF49E9">
              <w:rPr>
                <w:rFonts w:ascii="Arial" w:eastAsia="Arial" w:hAnsi="Arial" w:cs="Arial"/>
                <w:i/>
                <w:u w:val="single" w:color="000000"/>
              </w:rPr>
              <w:t>s)</w:t>
            </w:r>
          </w:p>
        </w:tc>
        <w:tc>
          <w:tcPr>
            <w:tcW w:w="7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249D" w:rsidRPr="00AF49E9" w:rsidRDefault="006A4D12">
            <w:pPr>
              <w:spacing w:before="51"/>
              <w:ind w:left="-1"/>
              <w:rPr>
                <w:rFonts w:ascii="Arial" w:eastAsia="Arial" w:hAnsi="Arial" w:cs="Arial"/>
              </w:rPr>
            </w:pPr>
            <w:r w:rsidRPr="00AF49E9">
              <w:rPr>
                <w:rFonts w:ascii="Arial" w:eastAsia="Arial" w:hAnsi="Arial" w:cs="Arial"/>
              </w:rPr>
              <w:t>No</w:t>
            </w:r>
          </w:p>
        </w:tc>
      </w:tr>
    </w:tbl>
    <w:p w:rsidR="006A4D12" w:rsidRPr="00AF49E9" w:rsidRDefault="006A4D12">
      <w:pPr>
        <w:rPr>
          <w:rFonts w:ascii="Arial" w:hAnsi="Arial" w:cs="Arial"/>
        </w:rPr>
      </w:pPr>
      <w:bookmarkStart w:id="0" w:name="_GoBack"/>
      <w:bookmarkEnd w:id="0"/>
    </w:p>
    <w:sectPr w:rsidR="006A4D12" w:rsidRPr="00AF49E9">
      <w:pgSz w:w="23820" w:h="16840" w:orient="landscape"/>
      <w:pgMar w:top="1540" w:right="1320" w:bottom="280" w:left="1320" w:header="1306" w:footer="6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D12" w:rsidRDefault="006A4D12">
      <w:r>
        <w:separator/>
      </w:r>
    </w:p>
  </w:endnote>
  <w:endnote w:type="continuationSeparator" w:id="0">
    <w:p w:rsidR="006A4D12" w:rsidRDefault="006A4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49D" w:rsidRDefault="006A4D12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.05pt;margin-top:797.05pt;width:52.05pt;height:10pt;z-index:-251659776;mso-position-horizontal-relative:page;mso-position-vertical-relative:page" filled="f" stroked="f">
          <v:textbox inset="0,0,0,0">
            <w:txbxContent>
              <w:p w:rsidR="009F249D" w:rsidRDefault="006A4D12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2"/>
                    <w:sz w:val="16"/>
                    <w:szCs w:val="16"/>
                  </w:rPr>
                  <w:t>r</w:t>
                </w:r>
                <w:r>
                  <w:rPr>
                    <w:spacing w:val="-1"/>
                    <w:sz w:val="16"/>
                    <w:szCs w:val="16"/>
                  </w:rPr>
                  <w:t>ea</w:t>
                </w:r>
                <w:r>
                  <w:rPr>
                    <w:sz w:val="16"/>
                    <w:szCs w:val="16"/>
                  </w:rPr>
                  <w:t>t</w:t>
                </w:r>
                <w:r>
                  <w:rPr>
                    <w:spacing w:val="-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-1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8.05pt;margin-top:797.05pt;width:55.6pt;height:10pt;z-index:-251658752;mso-position-horizontal-relative:page;mso-position-vertical-relative:page" filled="f" stroked="f">
          <v:textbox inset="0,0,0,0">
            <w:txbxContent>
              <w:p w:rsidR="009F249D" w:rsidRDefault="006A4D12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z w:val="16"/>
                    <w:szCs w:val="16"/>
                  </w:rPr>
                  <w:t>h</w:t>
                </w:r>
                <w:r>
                  <w:rPr>
                    <w:spacing w:val="-1"/>
                    <w:sz w:val="16"/>
                    <w:szCs w:val="16"/>
                  </w:rPr>
                  <w:t>ec</w:t>
                </w:r>
                <w:r>
                  <w:rPr>
                    <w:sz w:val="16"/>
                    <w:szCs w:val="16"/>
                  </w:rPr>
                  <w:t>k</w:t>
                </w:r>
                <w:r>
                  <w:rPr>
                    <w:spacing w:val="-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6pt;margin-top:797.05pt;width:67.85pt;height:10pt;z-index:-251657728;mso-position-horizontal-relative:page;mso-position-vertical-relative:page" filled="f" stroked="f">
          <v:textbox inset="0,0,0,0">
            <w:txbxContent>
              <w:p w:rsidR="009F249D" w:rsidRDefault="006A4D12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</w:t>
                </w:r>
                <w:r>
                  <w:rPr>
                    <w:sz w:val="16"/>
                    <w:szCs w:val="16"/>
                  </w:rPr>
                  <w:t>pp</w:t>
                </w:r>
                <w:r>
                  <w:rPr>
                    <w:spacing w:val="2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ov</w:t>
                </w:r>
                <w:r>
                  <w:rPr>
                    <w:spacing w:val="-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3"/>
                    <w:sz w:val="16"/>
                    <w:szCs w:val="16"/>
                  </w:rPr>
                  <w:t>M</w:t>
                </w:r>
                <w:r>
                  <w:rPr>
                    <w:spacing w:val="-2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1pt;margin-top:797.05pt;width:80.45pt;height:10pt;z-index:-251656704;mso-position-horizontal-relative:page;mso-position-vertical-relative:page" filled="f" stroked="f">
          <v:textbox inset="0,0,0,0">
            <w:txbxContent>
              <w:p w:rsidR="009F249D" w:rsidRDefault="006A4D12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Ve</w:t>
                </w:r>
                <w:r>
                  <w:rPr>
                    <w:spacing w:val="2"/>
                    <w:sz w:val="16"/>
                    <w:szCs w:val="16"/>
                  </w:rPr>
                  <w:t>r</w:t>
                </w:r>
                <w:r>
                  <w:rPr>
                    <w:spacing w:val="-2"/>
                    <w:sz w:val="16"/>
                    <w:szCs w:val="16"/>
                  </w:rPr>
                  <w:t>s</w:t>
                </w:r>
                <w:r>
                  <w:rPr>
                    <w:sz w:val="16"/>
                    <w:szCs w:val="16"/>
                  </w:rPr>
                  <w:t>ion: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 xml:space="preserve">3 </w:t>
                </w:r>
                <w:r>
                  <w:rPr>
                    <w:spacing w:val="2"/>
                    <w:sz w:val="16"/>
                    <w:szCs w:val="16"/>
                  </w:rPr>
                  <w:t>(</w:t>
                </w:r>
                <w:r>
                  <w:rPr>
                    <w:sz w:val="16"/>
                    <w:szCs w:val="16"/>
                  </w:rPr>
                  <w:t>07</w:t>
                </w:r>
                <w:r>
                  <w:rPr>
                    <w:spacing w:val="2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07</w:t>
                </w:r>
                <w:r>
                  <w:rPr>
                    <w:spacing w:val="2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D12" w:rsidRDefault="006A4D12">
      <w:r>
        <w:separator/>
      </w:r>
    </w:p>
  </w:footnote>
  <w:footnote w:type="continuationSeparator" w:id="0">
    <w:p w:rsidR="006A4D12" w:rsidRDefault="006A4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49D" w:rsidRDefault="006A4D12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.05pt;margin-top:64.3pt;width:86.7pt;height:14pt;z-index:-251660800;mso-position-horizontal-relative:page;mso-position-vertical-relative:page" filled="f" stroked="f">
          <v:textbox inset="0,0,0,0">
            <w:txbxContent>
              <w:p w:rsidR="009F249D" w:rsidRDefault="006A4D12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Rev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>Fo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F3282"/>
    <w:multiLevelType w:val="multilevel"/>
    <w:tmpl w:val="E06077A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49D"/>
    <w:rsid w:val="006A4D12"/>
    <w:rsid w:val="009F249D"/>
    <w:rsid w:val="00AF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5:docId w15:val="{DE76C1F7-0387-4353-8230-3828BB20F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mmr.com/index.php/JAMM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812</Words>
  <Characters>4635</Characters>
  <Application>Microsoft Office Word</Application>
  <DocSecurity>0</DocSecurity>
  <Lines>38</Lines>
  <Paragraphs>10</Paragraphs>
  <ScaleCrop>false</ScaleCrop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2</cp:revision>
  <dcterms:created xsi:type="dcterms:W3CDTF">2025-06-27T06:25:00Z</dcterms:created>
  <dcterms:modified xsi:type="dcterms:W3CDTF">2025-06-27T06:27:00Z</dcterms:modified>
</cp:coreProperties>
</file>