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3A2C" w:rsidRPr="0083731D" w:rsidRDefault="00883A2C">
      <w:pPr>
        <w:spacing w:line="200" w:lineRule="exact"/>
        <w:rPr>
          <w:rFonts w:ascii="Arial" w:hAnsi="Arial" w:cs="Arial"/>
        </w:rPr>
      </w:pPr>
    </w:p>
    <w:p w:rsidR="00883A2C" w:rsidRPr="0083731D" w:rsidRDefault="00883A2C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883A2C" w:rsidRPr="0083731D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  <w:spacing w:val="1"/>
              </w:rPr>
              <w:t>J</w:t>
            </w:r>
            <w:r w:rsidRPr="0083731D">
              <w:rPr>
                <w:rFonts w:ascii="Arial" w:eastAsia="Arial" w:hAnsi="Arial" w:cs="Arial"/>
              </w:rPr>
              <w:t>o</w:t>
            </w:r>
            <w:r w:rsidRPr="0083731D">
              <w:rPr>
                <w:rFonts w:ascii="Arial" w:eastAsia="Arial" w:hAnsi="Arial" w:cs="Arial"/>
                <w:spacing w:val="-1"/>
              </w:rPr>
              <w:t>u</w:t>
            </w:r>
            <w:r w:rsidRPr="0083731D">
              <w:rPr>
                <w:rFonts w:ascii="Arial" w:eastAsia="Arial" w:hAnsi="Arial" w:cs="Arial"/>
                <w:spacing w:val="1"/>
              </w:rPr>
              <w:t>r</w:t>
            </w:r>
            <w:r w:rsidRPr="0083731D">
              <w:rPr>
                <w:rFonts w:ascii="Arial" w:eastAsia="Arial" w:hAnsi="Arial" w:cs="Arial"/>
              </w:rPr>
              <w:t>n</w:t>
            </w:r>
            <w:r w:rsidRPr="0083731D">
              <w:rPr>
                <w:rFonts w:ascii="Arial" w:eastAsia="Arial" w:hAnsi="Arial" w:cs="Arial"/>
                <w:spacing w:val="-1"/>
              </w:rPr>
              <w:t>a</w:t>
            </w:r>
            <w:r w:rsidRPr="0083731D">
              <w:rPr>
                <w:rFonts w:ascii="Arial" w:eastAsia="Arial" w:hAnsi="Arial" w:cs="Arial"/>
              </w:rPr>
              <w:t>l</w:t>
            </w:r>
            <w:r w:rsidRPr="0083731D">
              <w:rPr>
                <w:rFonts w:ascii="Arial" w:eastAsia="Arial" w:hAnsi="Arial" w:cs="Arial"/>
                <w:spacing w:val="-6"/>
              </w:rPr>
              <w:t xml:space="preserve"> </w:t>
            </w:r>
            <w:r w:rsidRPr="0083731D">
              <w:rPr>
                <w:rFonts w:ascii="Arial" w:eastAsia="Arial" w:hAnsi="Arial" w:cs="Arial"/>
              </w:rPr>
              <w:t>Na</w:t>
            </w:r>
            <w:r w:rsidRPr="0083731D">
              <w:rPr>
                <w:rFonts w:ascii="Arial" w:eastAsia="Arial" w:hAnsi="Arial" w:cs="Arial"/>
                <w:spacing w:val="2"/>
              </w:rPr>
              <w:t>m</w:t>
            </w:r>
            <w:r w:rsidRPr="0083731D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A660C2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Ad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v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anc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10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i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i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olo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&amp;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2"/>
                  <w:u w:val="thick" w:color="0000FF"/>
                </w:rPr>
                <w:t xml:space="preserve"> 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Bio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c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hnolo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g</w:t>
              </w:r>
              <w:r w:rsidR="007A6191" w:rsidRPr="0083731D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y</w:t>
              </w:r>
            </w:hyperlink>
          </w:p>
        </w:tc>
      </w:tr>
      <w:tr w:rsidR="00883A2C" w:rsidRPr="0083731D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</w:rPr>
              <w:t>M</w:t>
            </w:r>
            <w:r w:rsidRPr="0083731D">
              <w:rPr>
                <w:rFonts w:ascii="Arial" w:eastAsia="Arial" w:hAnsi="Arial" w:cs="Arial"/>
                <w:spacing w:val="-1"/>
              </w:rPr>
              <w:t>a</w:t>
            </w:r>
            <w:r w:rsidRPr="0083731D">
              <w:rPr>
                <w:rFonts w:ascii="Arial" w:eastAsia="Arial" w:hAnsi="Arial" w:cs="Arial"/>
              </w:rPr>
              <w:t>n</w:t>
            </w:r>
            <w:r w:rsidRPr="0083731D">
              <w:rPr>
                <w:rFonts w:ascii="Arial" w:eastAsia="Arial" w:hAnsi="Arial" w:cs="Arial"/>
                <w:spacing w:val="-1"/>
              </w:rPr>
              <w:t>u</w:t>
            </w:r>
            <w:r w:rsidRPr="0083731D">
              <w:rPr>
                <w:rFonts w:ascii="Arial" w:eastAsia="Arial" w:hAnsi="Arial" w:cs="Arial"/>
                <w:spacing w:val="1"/>
              </w:rPr>
              <w:t>scr</w:t>
            </w:r>
            <w:r w:rsidRPr="0083731D">
              <w:rPr>
                <w:rFonts w:ascii="Arial" w:eastAsia="Arial" w:hAnsi="Arial" w:cs="Arial"/>
                <w:spacing w:val="-1"/>
              </w:rPr>
              <w:t>i</w:t>
            </w:r>
            <w:r w:rsidRPr="0083731D">
              <w:rPr>
                <w:rFonts w:ascii="Arial" w:eastAsia="Arial" w:hAnsi="Arial" w:cs="Arial"/>
                <w:spacing w:val="2"/>
              </w:rPr>
              <w:t>p</w:t>
            </w:r>
            <w:r w:rsidRPr="0083731D">
              <w:rPr>
                <w:rFonts w:ascii="Arial" w:eastAsia="Arial" w:hAnsi="Arial" w:cs="Arial"/>
              </w:rPr>
              <w:t>t</w:t>
            </w:r>
            <w:r w:rsidRPr="0083731D">
              <w:rPr>
                <w:rFonts w:ascii="Arial" w:eastAsia="Arial" w:hAnsi="Arial" w:cs="Arial"/>
                <w:spacing w:val="-10"/>
              </w:rPr>
              <w:t xml:space="preserve"> </w:t>
            </w:r>
            <w:r w:rsidRPr="0083731D">
              <w:rPr>
                <w:rFonts w:ascii="Arial" w:eastAsia="Arial" w:hAnsi="Arial" w:cs="Arial"/>
              </w:rPr>
              <w:t>N</w:t>
            </w:r>
            <w:r w:rsidRPr="0083731D">
              <w:rPr>
                <w:rFonts w:ascii="Arial" w:eastAsia="Arial" w:hAnsi="Arial" w:cs="Arial"/>
                <w:spacing w:val="2"/>
              </w:rPr>
              <w:t>u</w:t>
            </w:r>
            <w:r w:rsidRPr="0083731D">
              <w:rPr>
                <w:rFonts w:ascii="Arial" w:eastAsia="Arial" w:hAnsi="Arial" w:cs="Arial"/>
              </w:rPr>
              <w:t>m</w:t>
            </w:r>
            <w:r w:rsidRPr="0083731D">
              <w:rPr>
                <w:rFonts w:ascii="Arial" w:eastAsia="Arial" w:hAnsi="Arial" w:cs="Arial"/>
                <w:spacing w:val="-1"/>
              </w:rPr>
              <w:t>b</w:t>
            </w:r>
            <w:r w:rsidRPr="0083731D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  <w:b/>
              </w:rPr>
              <w:t>M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s</w:t>
            </w:r>
            <w:r w:rsidRPr="0083731D">
              <w:rPr>
                <w:rFonts w:ascii="Arial" w:eastAsia="Arial" w:hAnsi="Arial" w:cs="Arial"/>
                <w:b/>
              </w:rPr>
              <w:t>_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J</w:t>
            </w:r>
            <w:r w:rsidRPr="0083731D">
              <w:rPr>
                <w:rFonts w:ascii="Arial" w:eastAsia="Arial" w:hAnsi="Arial" w:cs="Arial"/>
                <w:b/>
              </w:rPr>
              <w:t>ABB</w:t>
            </w:r>
            <w:r w:rsidRPr="0083731D">
              <w:rPr>
                <w:rFonts w:ascii="Arial" w:eastAsia="Arial" w:hAnsi="Arial" w:cs="Arial"/>
                <w:b/>
                <w:spacing w:val="2"/>
              </w:rPr>
              <w:t>_</w:t>
            </w:r>
            <w:r w:rsidRPr="0083731D">
              <w:rPr>
                <w:rFonts w:ascii="Arial" w:eastAsia="Arial" w:hAnsi="Arial" w:cs="Arial"/>
                <w:b/>
              </w:rPr>
              <w:t>1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3</w:t>
            </w:r>
            <w:r w:rsidRPr="0083731D">
              <w:rPr>
                <w:rFonts w:ascii="Arial" w:eastAsia="Arial" w:hAnsi="Arial" w:cs="Arial"/>
                <w:b/>
                <w:spacing w:val="2"/>
              </w:rPr>
              <w:t>8</w:t>
            </w:r>
            <w:r w:rsidRPr="0083731D">
              <w:rPr>
                <w:rFonts w:ascii="Arial" w:eastAsia="Arial" w:hAnsi="Arial" w:cs="Arial"/>
                <w:b/>
              </w:rPr>
              <w:t>7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2</w:t>
            </w:r>
            <w:r w:rsidRPr="0083731D">
              <w:rPr>
                <w:rFonts w:ascii="Arial" w:eastAsia="Arial" w:hAnsi="Arial" w:cs="Arial"/>
                <w:b/>
              </w:rPr>
              <w:t>2</w:t>
            </w:r>
          </w:p>
        </w:tc>
      </w:tr>
      <w:tr w:rsidR="00883A2C" w:rsidRPr="0083731D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</w:rPr>
              <w:t>T</w:t>
            </w:r>
            <w:r w:rsidRPr="0083731D">
              <w:rPr>
                <w:rFonts w:ascii="Arial" w:eastAsia="Arial" w:hAnsi="Arial" w:cs="Arial"/>
                <w:spacing w:val="-1"/>
              </w:rPr>
              <w:t>i</w:t>
            </w:r>
            <w:r w:rsidRPr="0083731D">
              <w:rPr>
                <w:rFonts w:ascii="Arial" w:eastAsia="Arial" w:hAnsi="Arial" w:cs="Arial"/>
              </w:rPr>
              <w:t>t</w:t>
            </w:r>
            <w:r w:rsidRPr="0083731D">
              <w:rPr>
                <w:rFonts w:ascii="Arial" w:eastAsia="Arial" w:hAnsi="Arial" w:cs="Arial"/>
                <w:spacing w:val="-1"/>
              </w:rPr>
              <w:t>l</w:t>
            </w:r>
            <w:r w:rsidRPr="0083731D">
              <w:rPr>
                <w:rFonts w:ascii="Arial" w:eastAsia="Arial" w:hAnsi="Arial" w:cs="Arial"/>
              </w:rPr>
              <w:t>e</w:t>
            </w:r>
            <w:r w:rsidRPr="0083731D">
              <w:rPr>
                <w:rFonts w:ascii="Arial" w:eastAsia="Arial" w:hAnsi="Arial" w:cs="Arial"/>
                <w:spacing w:val="-2"/>
              </w:rPr>
              <w:t xml:space="preserve"> </w:t>
            </w:r>
            <w:r w:rsidRPr="0083731D">
              <w:rPr>
                <w:rFonts w:ascii="Arial" w:eastAsia="Arial" w:hAnsi="Arial" w:cs="Arial"/>
              </w:rPr>
              <w:t>of</w:t>
            </w:r>
            <w:r w:rsidRPr="0083731D">
              <w:rPr>
                <w:rFonts w:ascii="Arial" w:eastAsia="Arial" w:hAnsi="Arial" w:cs="Arial"/>
                <w:spacing w:val="-3"/>
              </w:rPr>
              <w:t xml:space="preserve"> </w:t>
            </w:r>
            <w:r w:rsidRPr="0083731D">
              <w:rPr>
                <w:rFonts w:ascii="Arial" w:eastAsia="Arial" w:hAnsi="Arial" w:cs="Arial"/>
                <w:spacing w:val="2"/>
              </w:rPr>
              <w:t>t</w:t>
            </w:r>
            <w:r w:rsidRPr="0083731D">
              <w:rPr>
                <w:rFonts w:ascii="Arial" w:eastAsia="Arial" w:hAnsi="Arial" w:cs="Arial"/>
              </w:rPr>
              <w:t>he</w:t>
            </w:r>
            <w:r w:rsidRPr="0083731D">
              <w:rPr>
                <w:rFonts w:ascii="Arial" w:eastAsia="Arial" w:hAnsi="Arial" w:cs="Arial"/>
                <w:spacing w:val="-2"/>
              </w:rPr>
              <w:t xml:space="preserve"> </w:t>
            </w:r>
            <w:r w:rsidRPr="0083731D">
              <w:rPr>
                <w:rFonts w:ascii="Arial" w:eastAsia="Arial" w:hAnsi="Arial" w:cs="Arial"/>
              </w:rPr>
              <w:t>M</w:t>
            </w:r>
            <w:r w:rsidRPr="0083731D">
              <w:rPr>
                <w:rFonts w:ascii="Arial" w:eastAsia="Arial" w:hAnsi="Arial" w:cs="Arial"/>
                <w:spacing w:val="-1"/>
              </w:rPr>
              <w:t>a</w:t>
            </w:r>
            <w:r w:rsidRPr="0083731D">
              <w:rPr>
                <w:rFonts w:ascii="Arial" w:eastAsia="Arial" w:hAnsi="Arial" w:cs="Arial"/>
                <w:spacing w:val="2"/>
              </w:rPr>
              <w:t>n</w:t>
            </w:r>
            <w:r w:rsidRPr="0083731D">
              <w:rPr>
                <w:rFonts w:ascii="Arial" w:eastAsia="Arial" w:hAnsi="Arial" w:cs="Arial"/>
              </w:rPr>
              <w:t>u</w:t>
            </w:r>
            <w:r w:rsidRPr="0083731D">
              <w:rPr>
                <w:rFonts w:ascii="Arial" w:eastAsia="Arial" w:hAnsi="Arial" w:cs="Arial"/>
                <w:spacing w:val="1"/>
              </w:rPr>
              <w:t>scr</w:t>
            </w:r>
            <w:r w:rsidRPr="0083731D">
              <w:rPr>
                <w:rFonts w:ascii="Arial" w:eastAsia="Arial" w:hAnsi="Arial" w:cs="Arial"/>
                <w:spacing w:val="-1"/>
              </w:rPr>
              <w:t>i</w:t>
            </w:r>
            <w:r w:rsidRPr="0083731D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spacing w:before="10" w:line="200" w:lineRule="exact"/>
              <w:rPr>
                <w:rFonts w:ascii="Arial" w:hAnsi="Arial" w:cs="Arial"/>
              </w:rPr>
            </w:pPr>
          </w:p>
          <w:p w:rsidR="00883A2C" w:rsidRPr="0083731D" w:rsidRDefault="007A6191">
            <w:pPr>
              <w:ind w:left="102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  <w:b/>
                <w:spacing w:val="1"/>
              </w:rPr>
              <w:t>O</w:t>
            </w:r>
            <w:r w:rsidRPr="0083731D">
              <w:rPr>
                <w:rFonts w:ascii="Arial" w:eastAsia="Arial" w:hAnsi="Arial" w:cs="Arial"/>
                <w:b/>
              </w:rPr>
              <w:t>p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t</w:t>
            </w:r>
            <w:r w:rsidRPr="0083731D">
              <w:rPr>
                <w:rFonts w:ascii="Arial" w:eastAsia="Arial" w:hAnsi="Arial" w:cs="Arial"/>
                <w:b/>
              </w:rPr>
              <w:t>imi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z</w:t>
            </w:r>
            <w:r w:rsidRPr="0083731D">
              <w:rPr>
                <w:rFonts w:ascii="Arial" w:eastAsia="Arial" w:hAnsi="Arial" w:cs="Arial"/>
                <w:b/>
              </w:rPr>
              <w:t>ati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o</w:t>
            </w:r>
            <w:r w:rsidRPr="0083731D">
              <w:rPr>
                <w:rFonts w:ascii="Arial" w:eastAsia="Arial" w:hAnsi="Arial" w:cs="Arial"/>
                <w:b/>
              </w:rPr>
              <w:t>n</w:t>
            </w:r>
            <w:r w:rsidRPr="0083731D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of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p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h</w:t>
            </w:r>
            <w:r w:rsidRPr="0083731D">
              <w:rPr>
                <w:rFonts w:ascii="Arial" w:eastAsia="Arial" w:hAnsi="Arial" w:cs="Arial"/>
                <w:b/>
              </w:rPr>
              <w:t>osp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h</w:t>
            </w:r>
            <w:r w:rsidRPr="0083731D">
              <w:rPr>
                <w:rFonts w:ascii="Arial" w:eastAsia="Arial" w:hAnsi="Arial" w:cs="Arial"/>
                <w:b/>
              </w:rPr>
              <w:t>o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3731D">
              <w:rPr>
                <w:rFonts w:ascii="Arial" w:eastAsia="Arial" w:hAnsi="Arial" w:cs="Arial"/>
                <w:b/>
              </w:rPr>
              <w:t>us</w:t>
            </w:r>
            <w:r w:rsidRPr="0083731D">
              <w:rPr>
                <w:rFonts w:ascii="Arial" w:eastAsia="Arial" w:hAnsi="Arial" w:cs="Arial"/>
                <w:b/>
                <w:spacing w:val="-12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l</w:t>
            </w:r>
            <w:r w:rsidRPr="0083731D">
              <w:rPr>
                <w:rFonts w:ascii="Arial" w:eastAsia="Arial" w:hAnsi="Arial" w:cs="Arial"/>
                <w:b/>
              </w:rPr>
              <w:t>e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v</w:t>
            </w:r>
            <w:r w:rsidRPr="0083731D">
              <w:rPr>
                <w:rFonts w:ascii="Arial" w:eastAsia="Arial" w:hAnsi="Arial" w:cs="Arial"/>
                <w:b/>
              </w:rPr>
              <w:t>el</w:t>
            </w:r>
            <w:r w:rsidRPr="0083731D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on</w:t>
            </w:r>
            <w:r w:rsidRPr="0083731D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y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i</w:t>
            </w:r>
            <w:r w:rsidRPr="0083731D">
              <w:rPr>
                <w:rFonts w:ascii="Arial" w:eastAsia="Arial" w:hAnsi="Arial" w:cs="Arial"/>
                <w:b/>
              </w:rPr>
              <w:t>eld</w:t>
            </w:r>
            <w:r w:rsidRPr="0083731D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and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e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c</w:t>
            </w:r>
            <w:r w:rsidRPr="0083731D">
              <w:rPr>
                <w:rFonts w:ascii="Arial" w:eastAsia="Arial" w:hAnsi="Arial" w:cs="Arial"/>
                <w:b/>
                <w:spacing w:val="3"/>
              </w:rPr>
              <w:t>o</w:t>
            </w:r>
            <w:r w:rsidRPr="0083731D">
              <w:rPr>
                <w:rFonts w:ascii="Arial" w:eastAsia="Arial" w:hAnsi="Arial" w:cs="Arial"/>
                <w:b/>
              </w:rPr>
              <w:t>nomics</w:t>
            </w:r>
            <w:r w:rsidRPr="0083731D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of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bee</w:t>
            </w:r>
            <w:r w:rsidRPr="0083731D">
              <w:rPr>
                <w:rFonts w:ascii="Arial" w:eastAsia="Arial" w:hAnsi="Arial" w:cs="Arial"/>
                <w:b/>
                <w:spacing w:val="3"/>
              </w:rPr>
              <w:t>t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3731D">
              <w:rPr>
                <w:rFonts w:ascii="Arial" w:eastAsia="Arial" w:hAnsi="Arial" w:cs="Arial"/>
                <w:b/>
              </w:rPr>
              <w:t>oot</w:t>
            </w:r>
            <w:r w:rsidRPr="0083731D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(Beta</w:t>
            </w:r>
            <w:r w:rsidRPr="0083731D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v</w:t>
            </w:r>
            <w:r w:rsidRPr="0083731D">
              <w:rPr>
                <w:rFonts w:ascii="Arial" w:eastAsia="Arial" w:hAnsi="Arial" w:cs="Arial"/>
                <w:b/>
                <w:spacing w:val="9"/>
              </w:rPr>
              <w:t>u</w:t>
            </w:r>
            <w:r w:rsidRPr="0083731D">
              <w:rPr>
                <w:rFonts w:ascii="Arial" w:eastAsia="Arial" w:hAnsi="Arial" w:cs="Arial"/>
                <w:b/>
              </w:rPr>
              <w:t>lgar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i</w:t>
            </w:r>
            <w:r w:rsidRPr="0083731D">
              <w:rPr>
                <w:rFonts w:ascii="Arial" w:eastAsia="Arial" w:hAnsi="Arial" w:cs="Arial"/>
                <w:b/>
              </w:rPr>
              <w:t>s</w:t>
            </w:r>
            <w:r w:rsidRPr="0083731D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L.)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</w:rPr>
              <w:t>u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n</w:t>
            </w:r>
            <w:r w:rsidRPr="0083731D">
              <w:rPr>
                <w:rFonts w:ascii="Arial" w:eastAsia="Arial" w:hAnsi="Arial" w:cs="Arial"/>
                <w:b/>
              </w:rPr>
              <w:t>der</w:t>
            </w:r>
            <w:r w:rsidRPr="0083731D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83731D">
              <w:rPr>
                <w:rFonts w:ascii="Arial" w:eastAsia="Arial" w:hAnsi="Arial" w:cs="Arial"/>
                <w:b/>
              </w:rPr>
              <w:t>Bal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a</w:t>
            </w:r>
            <w:r w:rsidRPr="0083731D">
              <w:rPr>
                <w:rFonts w:ascii="Arial" w:eastAsia="Arial" w:hAnsi="Arial" w:cs="Arial"/>
                <w:b/>
              </w:rPr>
              <w:t>g</w:t>
            </w:r>
            <w:r w:rsidRPr="0083731D">
              <w:rPr>
                <w:rFonts w:ascii="Arial" w:eastAsia="Arial" w:hAnsi="Arial" w:cs="Arial"/>
                <w:b/>
                <w:spacing w:val="3"/>
              </w:rPr>
              <w:t>h</w:t>
            </w:r>
            <w:r w:rsidRPr="0083731D">
              <w:rPr>
                <w:rFonts w:ascii="Arial" w:eastAsia="Arial" w:hAnsi="Arial" w:cs="Arial"/>
                <w:b/>
              </w:rPr>
              <w:t>at</w:t>
            </w:r>
            <w:proofErr w:type="spellEnd"/>
            <w:r w:rsidRPr="0083731D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(</w:t>
            </w:r>
            <w:r w:rsidRPr="0083731D">
              <w:rPr>
                <w:rFonts w:ascii="Arial" w:eastAsia="Arial" w:hAnsi="Arial" w:cs="Arial"/>
                <w:b/>
              </w:rPr>
              <w:t>M.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P</w:t>
            </w:r>
            <w:r w:rsidRPr="0083731D">
              <w:rPr>
                <w:rFonts w:ascii="Arial" w:eastAsia="Arial" w:hAnsi="Arial" w:cs="Arial"/>
                <w:b/>
              </w:rPr>
              <w:t>.)</w:t>
            </w:r>
            <w:r w:rsidRPr="0083731D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eastAsia="Arial" w:hAnsi="Arial" w:cs="Arial"/>
                <w:b/>
                <w:spacing w:val="-1"/>
              </w:rPr>
              <w:t>r</w:t>
            </w:r>
            <w:r w:rsidRPr="0083731D">
              <w:rPr>
                <w:rFonts w:ascii="Arial" w:eastAsia="Arial" w:hAnsi="Arial" w:cs="Arial"/>
                <w:b/>
              </w:rPr>
              <w:t>egi</w:t>
            </w:r>
            <w:r w:rsidRPr="0083731D">
              <w:rPr>
                <w:rFonts w:ascii="Arial" w:eastAsia="Arial" w:hAnsi="Arial" w:cs="Arial"/>
                <w:b/>
                <w:spacing w:val="1"/>
              </w:rPr>
              <w:t>o</w:t>
            </w:r>
            <w:r w:rsidRPr="0083731D">
              <w:rPr>
                <w:rFonts w:ascii="Arial" w:eastAsia="Arial" w:hAnsi="Arial" w:cs="Arial"/>
                <w:b/>
              </w:rPr>
              <w:t>n</w:t>
            </w:r>
          </w:p>
        </w:tc>
      </w:tr>
      <w:tr w:rsidR="00883A2C" w:rsidRPr="0083731D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83731D">
              <w:rPr>
                <w:rFonts w:ascii="Arial" w:eastAsia="Arial" w:hAnsi="Arial" w:cs="Arial"/>
              </w:rPr>
              <w:t>T</w:t>
            </w:r>
            <w:r w:rsidRPr="0083731D">
              <w:rPr>
                <w:rFonts w:ascii="Arial" w:eastAsia="Arial" w:hAnsi="Arial" w:cs="Arial"/>
                <w:spacing w:val="1"/>
              </w:rPr>
              <w:t>y</w:t>
            </w:r>
            <w:r w:rsidRPr="0083731D">
              <w:rPr>
                <w:rFonts w:ascii="Arial" w:eastAsia="Arial" w:hAnsi="Arial" w:cs="Arial"/>
              </w:rPr>
              <w:t>pe</w:t>
            </w:r>
            <w:r w:rsidRPr="0083731D">
              <w:rPr>
                <w:rFonts w:ascii="Arial" w:eastAsia="Arial" w:hAnsi="Arial" w:cs="Arial"/>
                <w:spacing w:val="-5"/>
              </w:rPr>
              <w:t xml:space="preserve"> </w:t>
            </w:r>
            <w:r w:rsidRPr="0083731D">
              <w:rPr>
                <w:rFonts w:ascii="Arial" w:eastAsia="Arial" w:hAnsi="Arial" w:cs="Arial"/>
              </w:rPr>
              <w:t>of</w:t>
            </w:r>
            <w:r w:rsidRPr="0083731D">
              <w:rPr>
                <w:rFonts w:ascii="Arial" w:eastAsia="Arial" w:hAnsi="Arial" w:cs="Arial"/>
                <w:spacing w:val="-3"/>
              </w:rPr>
              <w:t xml:space="preserve"> </w:t>
            </w:r>
            <w:r w:rsidRPr="0083731D">
              <w:rPr>
                <w:rFonts w:ascii="Arial" w:eastAsia="Arial" w:hAnsi="Arial" w:cs="Arial"/>
                <w:spacing w:val="2"/>
              </w:rPr>
              <w:t>t</w:t>
            </w:r>
            <w:r w:rsidRPr="0083731D">
              <w:rPr>
                <w:rFonts w:ascii="Arial" w:eastAsia="Arial" w:hAnsi="Arial" w:cs="Arial"/>
              </w:rPr>
              <w:t>he</w:t>
            </w:r>
            <w:r w:rsidRPr="0083731D">
              <w:rPr>
                <w:rFonts w:ascii="Arial" w:eastAsia="Arial" w:hAnsi="Arial" w:cs="Arial"/>
                <w:spacing w:val="-2"/>
              </w:rPr>
              <w:t xml:space="preserve"> </w:t>
            </w:r>
            <w:r w:rsidRPr="0083731D">
              <w:rPr>
                <w:rFonts w:ascii="Arial" w:eastAsia="Arial" w:hAnsi="Arial" w:cs="Arial"/>
                <w:spacing w:val="-1"/>
              </w:rPr>
              <w:t>A</w:t>
            </w:r>
            <w:r w:rsidRPr="0083731D">
              <w:rPr>
                <w:rFonts w:ascii="Arial" w:eastAsia="Arial" w:hAnsi="Arial" w:cs="Arial"/>
                <w:spacing w:val="1"/>
              </w:rPr>
              <w:t>r</w:t>
            </w:r>
            <w:r w:rsidRPr="0083731D">
              <w:rPr>
                <w:rFonts w:ascii="Arial" w:eastAsia="Arial" w:hAnsi="Arial" w:cs="Arial"/>
              </w:rPr>
              <w:t>t</w:t>
            </w:r>
            <w:r w:rsidRPr="0083731D">
              <w:rPr>
                <w:rFonts w:ascii="Arial" w:eastAsia="Arial" w:hAnsi="Arial" w:cs="Arial"/>
                <w:spacing w:val="-1"/>
              </w:rPr>
              <w:t>i</w:t>
            </w:r>
            <w:r w:rsidRPr="0083731D">
              <w:rPr>
                <w:rFonts w:ascii="Arial" w:eastAsia="Arial" w:hAnsi="Arial" w:cs="Arial"/>
                <w:spacing w:val="1"/>
              </w:rPr>
              <w:t>cl</w:t>
            </w:r>
            <w:r w:rsidRPr="0083731D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</w:tr>
    </w:tbl>
    <w:p w:rsidR="00883A2C" w:rsidRPr="0083731D" w:rsidRDefault="00883A2C">
      <w:pPr>
        <w:spacing w:line="200" w:lineRule="exact"/>
        <w:rPr>
          <w:rFonts w:ascii="Arial" w:hAnsi="Arial" w:cs="Arial"/>
        </w:rPr>
      </w:pPr>
    </w:p>
    <w:p w:rsidR="00883A2C" w:rsidRPr="0083731D" w:rsidRDefault="00883A2C">
      <w:pPr>
        <w:spacing w:before="1" w:line="280" w:lineRule="exact"/>
        <w:rPr>
          <w:rFonts w:ascii="Arial" w:hAnsi="Arial" w:cs="Arial"/>
        </w:rPr>
      </w:pPr>
    </w:p>
    <w:p w:rsidR="00883A2C" w:rsidRPr="0083731D" w:rsidRDefault="00A660C2">
      <w:pPr>
        <w:spacing w:before="33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51" style="position:absolute;left:0;text-align:left;margin-left:339.1pt;margin-top:36.15pt;width:429.7pt;height:23.9pt;z-index:-251661312;mso-position-horizontal-relative:page" coordorigin="6782,723" coordsize="8594,478">
            <v:shape id="_x0000_s1053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1052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7A6191" w:rsidRPr="0083731D">
        <w:rPr>
          <w:rFonts w:ascii="Arial" w:hAnsi="Arial" w:cs="Arial"/>
          <w:b/>
          <w:highlight w:val="yellow"/>
        </w:rPr>
        <w:t>PART</w:t>
      </w:r>
      <w:r w:rsidR="007A6191" w:rsidRPr="0083731D">
        <w:rPr>
          <w:rFonts w:ascii="Arial" w:hAnsi="Arial" w:cs="Arial"/>
          <w:b/>
          <w:spacing w:val="45"/>
          <w:highlight w:val="yellow"/>
        </w:rPr>
        <w:t xml:space="preserve"> </w:t>
      </w:r>
      <w:r w:rsidR="007A6191" w:rsidRPr="0083731D">
        <w:rPr>
          <w:rFonts w:ascii="Arial" w:hAnsi="Arial" w:cs="Arial"/>
          <w:b/>
          <w:spacing w:val="1"/>
          <w:highlight w:val="yellow"/>
        </w:rPr>
        <w:t>1</w:t>
      </w:r>
      <w:r w:rsidR="007A6191" w:rsidRPr="0083731D">
        <w:rPr>
          <w:rFonts w:ascii="Arial" w:hAnsi="Arial" w:cs="Arial"/>
          <w:b/>
          <w:highlight w:val="yellow"/>
        </w:rPr>
        <w:t>:</w:t>
      </w:r>
      <w:r w:rsidR="007A6191" w:rsidRPr="0083731D">
        <w:rPr>
          <w:rFonts w:ascii="Arial" w:hAnsi="Arial" w:cs="Arial"/>
          <w:b/>
          <w:spacing w:val="-2"/>
        </w:rPr>
        <w:t xml:space="preserve"> </w:t>
      </w:r>
      <w:r w:rsidR="007A6191" w:rsidRPr="0083731D">
        <w:rPr>
          <w:rFonts w:ascii="Arial" w:hAnsi="Arial" w:cs="Arial"/>
          <w:b/>
        </w:rPr>
        <w:t>C</w:t>
      </w:r>
      <w:r w:rsidR="007A6191" w:rsidRPr="0083731D">
        <w:rPr>
          <w:rFonts w:ascii="Arial" w:hAnsi="Arial" w:cs="Arial"/>
          <w:b/>
          <w:spacing w:val="1"/>
        </w:rPr>
        <w:t>o</w:t>
      </w:r>
      <w:r w:rsidR="007A6191" w:rsidRPr="0083731D">
        <w:rPr>
          <w:rFonts w:ascii="Arial" w:hAnsi="Arial" w:cs="Arial"/>
          <w:b/>
        </w:rPr>
        <w:t>m</w:t>
      </w:r>
      <w:r w:rsidR="007A6191" w:rsidRPr="0083731D">
        <w:rPr>
          <w:rFonts w:ascii="Arial" w:hAnsi="Arial" w:cs="Arial"/>
          <w:b/>
          <w:spacing w:val="2"/>
        </w:rPr>
        <w:t>m</w:t>
      </w:r>
      <w:r w:rsidR="007A6191" w:rsidRPr="0083731D">
        <w:rPr>
          <w:rFonts w:ascii="Arial" w:hAnsi="Arial" w:cs="Arial"/>
          <w:b/>
        </w:rPr>
        <w:t>en</w:t>
      </w:r>
      <w:r w:rsidR="007A6191" w:rsidRPr="0083731D">
        <w:rPr>
          <w:rFonts w:ascii="Arial" w:hAnsi="Arial" w:cs="Arial"/>
          <w:b/>
          <w:spacing w:val="1"/>
        </w:rPr>
        <w:t>t</w:t>
      </w:r>
      <w:r w:rsidR="007A6191" w:rsidRPr="0083731D">
        <w:rPr>
          <w:rFonts w:ascii="Arial" w:hAnsi="Arial" w:cs="Arial"/>
          <w:b/>
        </w:rPr>
        <w:t>s</w:t>
      </w:r>
    </w:p>
    <w:p w:rsidR="00883A2C" w:rsidRPr="0083731D" w:rsidRDefault="00883A2C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662"/>
        <w:gridCol w:w="6139"/>
      </w:tblGrid>
      <w:tr w:rsidR="00883A2C" w:rsidRPr="0083731D" w:rsidTr="0083731D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Re</w:t>
            </w:r>
            <w:r w:rsidRPr="0083731D">
              <w:rPr>
                <w:rFonts w:ascii="Arial" w:hAnsi="Arial" w:cs="Arial"/>
                <w:b/>
                <w:spacing w:val="2"/>
              </w:rPr>
              <w:t>v</w:t>
            </w:r>
            <w:r w:rsidRPr="0083731D">
              <w:rPr>
                <w:rFonts w:ascii="Arial" w:hAnsi="Arial" w:cs="Arial"/>
                <w:b/>
              </w:rPr>
              <w:t>iew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’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2"/>
              </w:rPr>
              <w:t>mm</w:t>
            </w:r>
            <w:r w:rsidRPr="0083731D">
              <w:rPr>
                <w:rFonts w:ascii="Arial" w:hAnsi="Arial" w:cs="Arial"/>
                <w:b/>
              </w:rPr>
              <w:t>ent</w:t>
            </w:r>
          </w:p>
          <w:p w:rsidR="00883A2C" w:rsidRPr="0083731D" w:rsidRDefault="007A6191">
            <w:pPr>
              <w:spacing w:before="4" w:line="220" w:lineRule="exact"/>
              <w:ind w:left="102" w:right="64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Ar</w:t>
            </w:r>
            <w:r w:rsidRPr="0083731D">
              <w:rPr>
                <w:rFonts w:ascii="Arial" w:hAnsi="Arial" w:cs="Arial"/>
                <w:b/>
                <w:spacing w:val="1"/>
              </w:rPr>
              <w:t>tif</w:t>
            </w:r>
            <w:r w:rsidRPr="0083731D">
              <w:rPr>
                <w:rFonts w:ascii="Arial" w:hAnsi="Arial" w:cs="Arial"/>
                <w:b/>
              </w:rPr>
              <w:t>ici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-1"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elli</w:t>
            </w:r>
            <w:r w:rsidRPr="0083731D">
              <w:rPr>
                <w:rFonts w:ascii="Arial" w:hAnsi="Arial" w:cs="Arial"/>
                <w:b/>
                <w:spacing w:val="1"/>
              </w:rPr>
              <w:t>g</w:t>
            </w:r>
            <w:r w:rsidRPr="0083731D">
              <w:rPr>
                <w:rFonts w:ascii="Arial" w:hAnsi="Arial" w:cs="Arial"/>
                <w:b/>
              </w:rPr>
              <w:t>ence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(</w:t>
            </w:r>
            <w:r w:rsidRPr="0083731D">
              <w:rPr>
                <w:rFonts w:ascii="Arial" w:hAnsi="Arial" w:cs="Arial"/>
                <w:b/>
              </w:rPr>
              <w:t>AI)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g</w:t>
            </w:r>
            <w:r w:rsidRPr="0083731D">
              <w:rPr>
                <w:rFonts w:ascii="Arial" w:hAnsi="Arial" w:cs="Arial"/>
                <w:b/>
              </w:rPr>
              <w:t>ene</w:t>
            </w:r>
            <w:r w:rsidRPr="0083731D">
              <w:rPr>
                <w:rFonts w:ascii="Arial" w:hAnsi="Arial" w:cs="Arial"/>
                <w:b/>
                <w:spacing w:val="1"/>
              </w:rPr>
              <w:t>rat</w:t>
            </w:r>
            <w:r w:rsidRPr="0083731D">
              <w:rPr>
                <w:rFonts w:ascii="Arial" w:hAnsi="Arial" w:cs="Arial"/>
                <w:b/>
              </w:rPr>
              <w:t>ed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ss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ed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ev</w:t>
            </w:r>
            <w:r w:rsidRPr="0083731D">
              <w:rPr>
                <w:rFonts w:ascii="Arial" w:hAnsi="Arial" w:cs="Arial"/>
                <w:b/>
              </w:rPr>
              <w:t>iew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2"/>
              </w:rPr>
              <w:t>mm</w:t>
            </w:r>
            <w:r w:rsidRPr="0083731D">
              <w:rPr>
                <w:rFonts w:ascii="Arial" w:hAnsi="Arial" w:cs="Arial"/>
                <w:b/>
              </w:rPr>
              <w:t>en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ric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ly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pr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hi</w:t>
            </w:r>
            <w:r w:rsidRPr="0083731D">
              <w:rPr>
                <w:rFonts w:ascii="Arial" w:hAnsi="Arial" w:cs="Arial"/>
                <w:b/>
                <w:spacing w:val="-1"/>
              </w:rPr>
              <w:t>b</w:t>
            </w:r>
            <w:r w:rsidRPr="0083731D">
              <w:rPr>
                <w:rFonts w:ascii="Arial" w:hAnsi="Arial" w:cs="Arial"/>
                <w:b/>
              </w:rPr>
              <w:t>ited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-1"/>
              </w:rPr>
              <w:t>u</w:t>
            </w:r>
            <w:r w:rsidRPr="0083731D">
              <w:rPr>
                <w:rFonts w:ascii="Arial" w:hAnsi="Arial" w:cs="Arial"/>
                <w:b/>
              </w:rPr>
              <w:t>ring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peer r</w:t>
            </w:r>
            <w:r w:rsidRPr="0083731D">
              <w:rPr>
                <w:rFonts w:ascii="Arial" w:hAnsi="Arial" w:cs="Arial"/>
                <w:b/>
                <w:spacing w:val="1"/>
              </w:rPr>
              <w:t>ev</w:t>
            </w:r>
            <w:r w:rsidRPr="0083731D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Auth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5"/>
              </w:rPr>
              <w:t>r</w:t>
            </w:r>
            <w:r w:rsidRPr="0083731D">
              <w:rPr>
                <w:rFonts w:ascii="Arial" w:hAnsi="Arial" w:cs="Arial"/>
                <w:b/>
                <w:spacing w:val="-6"/>
              </w:rPr>
              <w:t>’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Fe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-1"/>
              </w:rPr>
              <w:t>b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ck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(I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</w:rPr>
              <w:t>is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>n</w:t>
            </w:r>
            <w:r w:rsidRPr="0083731D">
              <w:rPr>
                <w:rFonts w:ascii="Arial" w:hAnsi="Arial" w:cs="Arial"/>
                <w:spacing w:val="1"/>
              </w:rPr>
              <w:t>d</w:t>
            </w:r>
            <w:r w:rsidRPr="0083731D">
              <w:rPr>
                <w:rFonts w:ascii="Arial" w:hAnsi="Arial" w:cs="Arial"/>
              </w:rPr>
              <w:t>at</w:t>
            </w:r>
            <w:r w:rsidRPr="0083731D">
              <w:rPr>
                <w:rFonts w:ascii="Arial" w:hAnsi="Arial" w:cs="Arial"/>
                <w:spacing w:val="1"/>
              </w:rPr>
              <w:t>or</w:t>
            </w:r>
            <w:r w:rsidRPr="0083731D">
              <w:rPr>
                <w:rFonts w:ascii="Arial" w:hAnsi="Arial" w:cs="Arial"/>
              </w:rPr>
              <w:t>y</w:t>
            </w:r>
            <w:r w:rsidRPr="0083731D">
              <w:rPr>
                <w:rFonts w:ascii="Arial" w:hAnsi="Arial" w:cs="Arial"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at</w:t>
            </w:r>
            <w:r w:rsidRPr="0083731D">
              <w:rPr>
                <w:rFonts w:ascii="Arial" w:hAnsi="Arial" w:cs="Arial"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>u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  <w:spacing w:val="-1"/>
              </w:rPr>
              <w:t>o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s</w:t>
            </w:r>
            <w:r w:rsidRPr="0083731D">
              <w:rPr>
                <w:rFonts w:ascii="Arial" w:hAnsi="Arial" w:cs="Arial"/>
                <w:spacing w:val="1"/>
              </w:rPr>
              <w:t>hou</w:t>
            </w:r>
            <w:r w:rsidRPr="0083731D">
              <w:rPr>
                <w:rFonts w:ascii="Arial" w:hAnsi="Arial" w:cs="Arial"/>
              </w:rPr>
              <w:t>ld</w:t>
            </w:r>
            <w:r w:rsidRPr="0083731D">
              <w:rPr>
                <w:rFonts w:ascii="Arial" w:hAnsi="Arial" w:cs="Arial"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</w:rPr>
              <w:t>w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-3"/>
              </w:rPr>
              <w:t>t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s</w:t>
            </w:r>
            <w:r w:rsidRPr="0083731D">
              <w:rPr>
                <w:rFonts w:ascii="Arial" w:hAnsi="Arial" w:cs="Arial"/>
              </w:rPr>
              <w:t>/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er</w:t>
            </w:r>
          </w:p>
          <w:p w:rsidR="00883A2C" w:rsidRPr="0083731D" w:rsidRDefault="007A6191">
            <w:pPr>
              <w:spacing w:before="15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spacing w:val="1"/>
              </w:rPr>
              <w:t>f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edb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>c</w:t>
            </w:r>
            <w:r w:rsidRPr="0083731D">
              <w:rPr>
                <w:rFonts w:ascii="Arial" w:hAnsi="Arial" w:cs="Arial"/>
              </w:rPr>
              <w:t>k</w:t>
            </w:r>
            <w:r w:rsidRPr="0083731D">
              <w:rPr>
                <w:rFonts w:ascii="Arial" w:hAnsi="Arial" w:cs="Arial"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e)</w:t>
            </w:r>
          </w:p>
        </w:tc>
      </w:tr>
      <w:tr w:rsidR="00883A2C" w:rsidRPr="0083731D" w:rsidTr="0083731D">
        <w:trPr>
          <w:trHeight w:hRule="exact" w:val="222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2" w:line="220" w:lineRule="exact"/>
              <w:ind w:left="460" w:right="229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Ple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wri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a</w:t>
            </w:r>
            <w:r w:rsidRPr="0083731D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83731D">
              <w:rPr>
                <w:rFonts w:ascii="Arial" w:hAnsi="Arial" w:cs="Arial"/>
                <w:b/>
              </w:rPr>
              <w:t>ew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enc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ega</w:t>
            </w:r>
            <w:r w:rsidRPr="0083731D">
              <w:rPr>
                <w:rFonts w:ascii="Arial" w:hAnsi="Arial" w:cs="Arial"/>
                <w:b/>
              </w:rPr>
              <w:t>rding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p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ta</w:t>
            </w:r>
            <w:r w:rsidRPr="0083731D">
              <w:rPr>
                <w:rFonts w:ascii="Arial" w:hAnsi="Arial" w:cs="Arial"/>
                <w:b/>
              </w:rPr>
              <w:t xml:space="preserve">nce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his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-1"/>
              </w:rPr>
              <w:t>us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ipt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fo</w:t>
            </w:r>
            <w:r w:rsidRPr="0083731D">
              <w:rPr>
                <w:rFonts w:ascii="Arial" w:hAnsi="Arial" w:cs="Arial"/>
                <w:b/>
              </w:rPr>
              <w:t xml:space="preserve">r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cien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ific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m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-1"/>
              </w:rPr>
              <w:t>n</w:t>
            </w:r>
            <w:r w:rsidRPr="0083731D">
              <w:rPr>
                <w:rFonts w:ascii="Arial" w:hAnsi="Arial" w:cs="Arial"/>
                <w:b/>
              </w:rPr>
              <w:t>it</w:t>
            </w:r>
            <w:r w:rsidRPr="0083731D">
              <w:rPr>
                <w:rFonts w:ascii="Arial" w:hAnsi="Arial" w:cs="Arial"/>
                <w:b/>
                <w:spacing w:val="1"/>
              </w:rPr>
              <w:t>y</w:t>
            </w:r>
            <w:r w:rsidRPr="0083731D">
              <w:rPr>
                <w:rFonts w:ascii="Arial" w:hAnsi="Arial" w:cs="Arial"/>
                <w:b/>
              </w:rPr>
              <w:t>.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 xml:space="preserve">A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in</w:t>
            </w: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um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3</w:t>
            </w:r>
            <w:r w:rsidRPr="0083731D">
              <w:rPr>
                <w:rFonts w:ascii="Arial" w:hAnsi="Arial" w:cs="Arial"/>
                <w:b/>
                <w:spacing w:val="-2"/>
              </w:rPr>
              <w:t>-</w:t>
            </w:r>
            <w:r w:rsidRPr="0083731D">
              <w:rPr>
                <w:rFonts w:ascii="Arial" w:hAnsi="Arial" w:cs="Arial"/>
                <w:b/>
              </w:rPr>
              <w:t>4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enc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y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be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q</w:t>
            </w:r>
            <w:r w:rsidRPr="0083731D">
              <w:rPr>
                <w:rFonts w:ascii="Arial" w:hAnsi="Arial" w:cs="Arial"/>
                <w:b/>
                <w:spacing w:val="-1"/>
              </w:rPr>
              <w:t>u</w:t>
            </w:r>
            <w:r w:rsidRPr="0083731D">
              <w:rPr>
                <w:rFonts w:ascii="Arial" w:hAnsi="Arial" w:cs="Arial"/>
                <w:b/>
              </w:rPr>
              <w:t>ired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fo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his p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ind w:left="102" w:right="58"/>
              <w:jc w:val="both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>The pr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study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holds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onsid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ble v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lue f</w:t>
            </w:r>
            <w:r w:rsidRPr="0083731D">
              <w:rPr>
                <w:rFonts w:ascii="Arial" w:hAnsi="Arial" w:cs="Arial"/>
                <w:spacing w:val="1"/>
              </w:rPr>
              <w:t>o</w:t>
            </w:r>
            <w:r w:rsidRPr="0083731D">
              <w:rPr>
                <w:rFonts w:ascii="Arial" w:hAnsi="Arial" w:cs="Arial"/>
              </w:rPr>
              <w:t>r the 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ientific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ng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om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uni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 xml:space="preserve">ies,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sp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ially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in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onte</w:t>
            </w:r>
            <w:r w:rsidRPr="0083731D">
              <w:rPr>
                <w:rFonts w:ascii="Arial" w:hAnsi="Arial" w:cs="Arial"/>
                <w:spacing w:val="2"/>
              </w:rPr>
              <w:t>x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of 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gio</w:t>
            </w:r>
            <w:r w:rsidRPr="0083731D">
              <w:rPr>
                <w:rFonts w:ascii="Arial" w:hAnsi="Arial" w:cs="Arial"/>
                <w:spacing w:val="3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-</w:t>
            </w:r>
            <w:r w:rsidRPr="0083731D">
              <w:rPr>
                <w:rFonts w:ascii="Arial" w:hAnsi="Arial" w:cs="Arial"/>
              </w:rPr>
              <w:t>sp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ific nut</w:t>
            </w:r>
            <w:r w:rsidRPr="0083731D">
              <w:rPr>
                <w:rFonts w:ascii="Arial" w:hAnsi="Arial" w:cs="Arial"/>
                <w:spacing w:val="2"/>
              </w:rPr>
              <w:t>r</w:t>
            </w:r>
            <w:r w:rsidRPr="0083731D">
              <w:rPr>
                <w:rFonts w:ascii="Arial" w:hAnsi="Arial" w:cs="Arial"/>
              </w:rPr>
              <w:t>ient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man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ment.</w:t>
            </w:r>
            <w:r w:rsidRPr="0083731D">
              <w:rPr>
                <w:rFonts w:ascii="Arial" w:hAnsi="Arial" w:cs="Arial"/>
                <w:spacing w:val="4"/>
              </w:rPr>
              <w:t xml:space="preserve"> </w:t>
            </w:r>
            <w:r w:rsidRPr="0083731D">
              <w:rPr>
                <w:rFonts w:ascii="Arial" w:hAnsi="Arial" w:cs="Arial"/>
                <w:spacing w:val="-3"/>
              </w:rPr>
              <w:t>I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4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>x</w:t>
            </w:r>
            <w:r w:rsidRPr="0083731D">
              <w:rPr>
                <w:rFonts w:ascii="Arial" w:hAnsi="Arial" w:cs="Arial"/>
              </w:rPr>
              <w:t>plor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how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 xml:space="preserve">rying </w:t>
            </w:r>
            <w:proofErr w:type="gramStart"/>
            <w:r w:rsidRPr="0083731D">
              <w:rPr>
                <w:rFonts w:ascii="Arial" w:hAnsi="Arial" w:cs="Arial"/>
              </w:rPr>
              <w:t xml:space="preserve">phosphorus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lev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ls</w:t>
            </w:r>
            <w:proofErr w:type="gramEnd"/>
            <w:r w:rsidRPr="0083731D">
              <w:rPr>
                <w:rFonts w:ascii="Arial" w:hAnsi="Arial" w:cs="Arial"/>
              </w:rPr>
              <w:t xml:space="preserve"> 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infl</w:t>
            </w:r>
            <w:r w:rsidRPr="0083731D">
              <w:rPr>
                <w:rFonts w:ascii="Arial" w:hAnsi="Arial" w:cs="Arial"/>
                <w:spacing w:val="-2"/>
              </w:rPr>
              <w:t>u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e  the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yield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 xml:space="preserve">nd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pro</w:t>
            </w:r>
            <w:r w:rsidRPr="0083731D">
              <w:rPr>
                <w:rFonts w:ascii="Arial" w:hAnsi="Arial" w:cs="Arial"/>
                <w:spacing w:val="-1"/>
              </w:rPr>
              <w:t>f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bi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of</w:t>
            </w:r>
            <w:r w:rsidRPr="0083731D">
              <w:rPr>
                <w:rFonts w:ascii="Arial" w:hAnsi="Arial" w:cs="Arial"/>
                <w:spacing w:val="58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ee</w:t>
            </w:r>
            <w:r w:rsidRPr="0083731D">
              <w:rPr>
                <w:rFonts w:ascii="Arial" w:hAnsi="Arial" w:cs="Arial"/>
              </w:rPr>
              <w:t xml:space="preserve">troot,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a 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rop  kn</w:t>
            </w:r>
            <w:r w:rsidRPr="0083731D">
              <w:rPr>
                <w:rFonts w:ascii="Arial" w:hAnsi="Arial" w:cs="Arial"/>
                <w:spacing w:val="4"/>
              </w:rPr>
              <w:t>o</w:t>
            </w:r>
            <w:r w:rsidRPr="0083731D">
              <w:rPr>
                <w:rFonts w:ascii="Arial" w:hAnsi="Arial" w:cs="Arial"/>
              </w:rPr>
              <w:t xml:space="preserve">wn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for  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s nutritional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fits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inc</w:t>
            </w:r>
            <w:r w:rsidRPr="0083731D">
              <w:rPr>
                <w:rFonts w:ascii="Arial" w:hAnsi="Arial" w:cs="Arial"/>
                <w:spacing w:val="-1"/>
              </w:rPr>
              <w:t>rea</w:t>
            </w:r>
            <w:r w:rsidRPr="0083731D">
              <w:rPr>
                <w:rFonts w:ascii="Arial" w:hAnsi="Arial" w:cs="Arial"/>
              </w:rPr>
              <w:t>sing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ma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  <w:spacing w:val="2"/>
              </w:rPr>
              <w:t>k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>mand. Condu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ted und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 xml:space="preserve">r the </w:t>
            </w:r>
            <w:proofErr w:type="spellStart"/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gr</w:t>
            </w:r>
            <w:r w:rsidRPr="0083731D">
              <w:rPr>
                <w:rFonts w:ascii="Arial" w:hAnsi="Arial" w:cs="Arial"/>
                <w:spacing w:val="4"/>
              </w:rPr>
              <w:t>o</w:t>
            </w:r>
            <w:proofErr w:type="spellEnd"/>
            <w:r w:rsidRPr="0083731D">
              <w:rPr>
                <w:rFonts w:ascii="Arial" w:hAnsi="Arial" w:cs="Arial"/>
                <w:spacing w:val="2"/>
              </w:rPr>
              <w:t>-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 xml:space="preserve">matic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ondi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ions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of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proofErr w:type="spellStart"/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lagh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proofErr w:type="spellEnd"/>
            <w:r w:rsidRPr="0083731D">
              <w:rPr>
                <w:rFonts w:ascii="Arial" w:hAnsi="Arial" w:cs="Arial"/>
              </w:rPr>
              <w:t>, the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ea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h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provid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luable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4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-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viden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that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gui</w:t>
            </w:r>
            <w:r w:rsidRPr="0083731D">
              <w:rPr>
                <w:rFonts w:ascii="Arial" w:hAnsi="Arial" w:cs="Arial"/>
                <w:spacing w:val="3"/>
              </w:rPr>
              <w:t>d</w:t>
            </w:r>
            <w:r w:rsidRPr="0083731D">
              <w:rPr>
                <w:rFonts w:ascii="Arial" w:hAnsi="Arial" w:cs="Arial"/>
              </w:rPr>
              <w:t>e f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rtil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ze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30"/>
              </w:rPr>
              <w:t xml:space="preserve"> </w:t>
            </w:r>
            <w:r w:rsidRPr="0083731D">
              <w:rPr>
                <w:rFonts w:ascii="Arial" w:hAnsi="Arial" w:cs="Arial"/>
              </w:rPr>
              <w:t>re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om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2"/>
              </w:rPr>
              <w:t>o</w:t>
            </w:r>
            <w:r w:rsidRPr="0083731D">
              <w:rPr>
                <w:rFonts w:ascii="Arial" w:hAnsi="Arial" w:cs="Arial"/>
              </w:rPr>
              <w:t>ns.</w:t>
            </w:r>
            <w:r w:rsidRPr="0083731D">
              <w:rPr>
                <w:rFonts w:ascii="Arial" w:hAnsi="Arial" w:cs="Arial"/>
                <w:spacing w:val="29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27"/>
              </w:rPr>
              <w:t xml:space="preserve"> </w:t>
            </w:r>
            <w:r w:rsidRPr="0083731D">
              <w:rPr>
                <w:rFonts w:ascii="Arial" w:hAnsi="Arial" w:cs="Arial"/>
              </w:rPr>
              <w:t>outco</w:t>
            </w:r>
            <w:r w:rsidRPr="0083731D">
              <w:rPr>
                <w:rFonts w:ascii="Arial" w:hAnsi="Arial" w:cs="Arial"/>
                <w:spacing w:val="2"/>
              </w:rPr>
              <w:t>m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29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re</w:t>
            </w:r>
            <w:r w:rsidRPr="0083731D">
              <w:rPr>
                <w:rFonts w:ascii="Arial" w:hAnsi="Arial" w:cs="Arial"/>
                <w:spacing w:val="27"/>
              </w:rPr>
              <w:t xml:space="preserve"> </w:t>
            </w:r>
            <w:r w:rsidRPr="0083731D">
              <w:rPr>
                <w:rFonts w:ascii="Arial" w:hAnsi="Arial" w:cs="Arial"/>
                <w:spacing w:val="2"/>
              </w:rPr>
              <w:t>p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rti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ula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ly</w:t>
            </w:r>
            <w:r w:rsidRPr="0083731D">
              <w:rPr>
                <w:rFonts w:ascii="Arial" w:hAnsi="Arial" w:cs="Arial"/>
                <w:spacing w:val="29"/>
              </w:rPr>
              <w:t xml:space="preserve"> </w:t>
            </w:r>
            <w:r w:rsidRPr="0083731D">
              <w:rPr>
                <w:rFonts w:ascii="Arial" w:hAnsi="Arial" w:cs="Arial"/>
              </w:rPr>
              <w:t>us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>ful</w:t>
            </w:r>
            <w:r w:rsidRPr="0083731D">
              <w:rPr>
                <w:rFonts w:ascii="Arial" w:hAnsi="Arial" w:cs="Arial"/>
                <w:spacing w:val="28"/>
              </w:rPr>
              <w:t xml:space="preserve"> </w:t>
            </w:r>
            <w:r w:rsidRPr="0083731D">
              <w:rPr>
                <w:rFonts w:ascii="Arial" w:hAnsi="Arial" w:cs="Arial"/>
              </w:rPr>
              <w:t>for</w:t>
            </w:r>
            <w:r w:rsidRPr="0083731D">
              <w:rPr>
                <w:rFonts w:ascii="Arial" w:hAnsi="Arial" w:cs="Arial"/>
                <w:spacing w:val="35"/>
              </w:rPr>
              <w:t xml:space="preserve"> 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proving</w:t>
            </w:r>
            <w:r w:rsidRPr="0083731D">
              <w:rPr>
                <w:rFonts w:ascii="Arial" w:hAnsi="Arial" w:cs="Arial"/>
                <w:spacing w:val="28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rop</w:t>
            </w:r>
            <w:r w:rsidRPr="0083731D">
              <w:rPr>
                <w:rFonts w:ascii="Arial" w:hAnsi="Arial" w:cs="Arial"/>
                <w:spacing w:val="30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 xml:space="preserve">turns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sour</w:t>
            </w:r>
            <w:r w:rsidRPr="0083731D">
              <w:rPr>
                <w:rFonts w:ascii="Arial" w:hAnsi="Arial" w:cs="Arial"/>
                <w:spacing w:val="1"/>
              </w:rPr>
              <w:t>c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1"/>
              </w:rPr>
              <w:t>f</w:t>
            </w:r>
            <w:r w:rsidRPr="0083731D">
              <w:rPr>
                <w:rFonts w:ascii="Arial" w:hAnsi="Arial" w:cs="Arial"/>
              </w:rPr>
              <w:t>ic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y,</w:t>
            </w:r>
            <w:r w:rsidRPr="0083731D">
              <w:rPr>
                <w:rFonts w:ascii="Arial" w:hAnsi="Arial" w:cs="Arial"/>
                <w:spacing w:val="5"/>
              </w:rPr>
              <w:t xml:space="preserve"> </w:t>
            </w:r>
            <w:r w:rsidRPr="0083731D">
              <w:rPr>
                <w:rFonts w:ascii="Arial" w:hAnsi="Arial" w:cs="Arial"/>
              </w:rPr>
              <w:t>of</w:t>
            </w:r>
            <w:r w:rsidRPr="0083731D">
              <w:rPr>
                <w:rFonts w:ascii="Arial" w:hAnsi="Arial" w:cs="Arial"/>
                <w:spacing w:val="-1"/>
              </w:rPr>
              <w:t>fe</w:t>
            </w:r>
            <w:r w:rsidRPr="0083731D">
              <w:rPr>
                <w:rFonts w:ascii="Arial" w:hAnsi="Arial" w:cs="Arial"/>
              </w:rPr>
              <w:t>ring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step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fo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w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rd</w:t>
            </w:r>
            <w:r w:rsidRPr="0083731D">
              <w:rPr>
                <w:rFonts w:ascii="Arial" w:hAnsi="Arial" w:cs="Arial"/>
                <w:spacing w:val="4"/>
              </w:rPr>
              <w:t xml:space="preserve"> </w:t>
            </w:r>
            <w:r w:rsidRPr="0083731D">
              <w:rPr>
                <w:rFonts w:ascii="Arial" w:hAnsi="Arial" w:cs="Arial"/>
              </w:rPr>
              <w:t>in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promoting sus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inab</w:t>
            </w:r>
            <w:r w:rsidRPr="0083731D">
              <w:rPr>
                <w:rFonts w:ascii="Arial" w:hAnsi="Arial" w:cs="Arial"/>
                <w:spacing w:val="-2"/>
              </w:rPr>
              <w:t>l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onom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y viable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ee</w:t>
            </w:r>
            <w:r w:rsidRPr="0083731D">
              <w:rPr>
                <w:rFonts w:ascii="Arial" w:hAnsi="Arial" w:cs="Arial"/>
              </w:rPr>
              <w:t xml:space="preserve">troot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ul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ivati</w:t>
            </w:r>
            <w:r w:rsidRPr="0083731D">
              <w:rPr>
                <w:rFonts w:ascii="Arial" w:hAnsi="Arial" w:cs="Arial"/>
                <w:spacing w:val="3"/>
              </w:rPr>
              <w:t>o</w:t>
            </w:r>
            <w:r w:rsidRPr="0083731D">
              <w:rPr>
                <w:rFonts w:ascii="Arial" w:hAnsi="Arial" w:cs="Arial"/>
              </w:rPr>
              <w:t>n.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Default="00883A2C">
            <w:pPr>
              <w:rPr>
                <w:rFonts w:ascii="Arial" w:hAnsi="Arial" w:cs="Arial"/>
              </w:rPr>
            </w:pPr>
          </w:p>
          <w:p w:rsidR="00C91BDF" w:rsidRDefault="00C91BDF">
            <w:pPr>
              <w:rPr>
                <w:rFonts w:ascii="Arial" w:hAnsi="Arial" w:cs="Arial"/>
              </w:rPr>
            </w:pPr>
          </w:p>
          <w:p w:rsidR="00C91BDF" w:rsidRPr="0083731D" w:rsidRDefault="00C91B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883A2C" w:rsidRPr="0083731D" w:rsidTr="0083731D">
        <w:trPr>
          <w:trHeight w:hRule="exact" w:val="3007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itle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icle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uit</w:t>
            </w:r>
            <w:r w:rsidRPr="0083731D">
              <w:rPr>
                <w:rFonts w:ascii="Arial" w:hAnsi="Arial" w:cs="Arial"/>
                <w:b/>
                <w:spacing w:val="-1"/>
              </w:rPr>
              <w:t>a</w:t>
            </w:r>
            <w:r w:rsidRPr="0083731D">
              <w:rPr>
                <w:rFonts w:ascii="Arial" w:hAnsi="Arial" w:cs="Arial"/>
                <w:b/>
              </w:rPr>
              <w:t>ble?</w:t>
            </w:r>
          </w:p>
          <w:p w:rsidR="00883A2C" w:rsidRPr="0083731D" w:rsidRDefault="007A6191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1"/>
              </w:rPr>
              <w:t>(</w:t>
            </w: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t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ple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gg</w:t>
            </w:r>
            <w:r w:rsidRPr="0083731D">
              <w:rPr>
                <w:rFonts w:ascii="Arial" w:hAnsi="Arial" w:cs="Arial"/>
                <w:b/>
              </w:rPr>
              <w:t>est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lt</w:t>
            </w:r>
            <w:r w:rsidRPr="0083731D">
              <w:rPr>
                <w:rFonts w:ascii="Arial" w:hAnsi="Arial" w:cs="Arial"/>
                <w:b/>
                <w:spacing w:val="-2"/>
              </w:rPr>
              <w:t>e</w:t>
            </w:r>
            <w:r w:rsidRPr="0083731D">
              <w:rPr>
                <w:rFonts w:ascii="Arial" w:hAnsi="Arial" w:cs="Arial"/>
                <w:b/>
              </w:rPr>
              <w:t>rn</w:t>
            </w:r>
            <w:r w:rsidRPr="0083731D">
              <w:rPr>
                <w:rFonts w:ascii="Arial" w:hAnsi="Arial" w:cs="Arial"/>
                <w:b/>
                <w:spacing w:val="1"/>
              </w:rPr>
              <w:t>at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v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1" w:line="260" w:lineRule="exact"/>
              <w:ind w:left="102" w:right="188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spacing w:val="1"/>
              </w:rPr>
              <w:t>C</w:t>
            </w:r>
            <w:r w:rsidRPr="0083731D">
              <w:rPr>
                <w:rFonts w:ascii="Arial" w:hAnsi="Arial" w:cs="Arial"/>
              </w:rPr>
              <w:t>ur</w:t>
            </w:r>
            <w:r w:rsidRPr="0083731D">
              <w:rPr>
                <w:rFonts w:ascii="Arial" w:hAnsi="Arial" w:cs="Arial"/>
                <w:spacing w:val="-1"/>
              </w:rPr>
              <w:t>re</w:t>
            </w:r>
            <w:r w:rsidRPr="0083731D">
              <w:rPr>
                <w:rFonts w:ascii="Arial" w:hAnsi="Arial" w:cs="Arial"/>
              </w:rPr>
              <w:t xml:space="preserve">nt 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 xml:space="preserve">le, </w:t>
            </w:r>
            <w:r w:rsidRPr="0083731D">
              <w:rPr>
                <w:rFonts w:ascii="Arial" w:hAnsi="Arial" w:cs="Arial"/>
                <w:i/>
                <w:spacing w:val="1"/>
              </w:rPr>
              <w:t>“</w:t>
            </w:r>
            <w:r w:rsidRPr="0083731D">
              <w:rPr>
                <w:rFonts w:ascii="Arial" w:hAnsi="Arial" w:cs="Arial"/>
                <w:i/>
              </w:rPr>
              <w:t>Optimizat</w:t>
            </w:r>
            <w:r w:rsidRPr="0083731D">
              <w:rPr>
                <w:rFonts w:ascii="Arial" w:hAnsi="Arial" w:cs="Arial"/>
                <w:i/>
                <w:spacing w:val="-1"/>
              </w:rPr>
              <w:t>i</w:t>
            </w:r>
            <w:r w:rsidRPr="0083731D">
              <w:rPr>
                <w:rFonts w:ascii="Arial" w:hAnsi="Arial" w:cs="Arial"/>
                <w:i/>
              </w:rPr>
              <w:t xml:space="preserve">on of phosphorus </w:t>
            </w:r>
            <w:r w:rsidRPr="0083731D">
              <w:rPr>
                <w:rFonts w:ascii="Arial" w:hAnsi="Arial" w:cs="Arial"/>
                <w:i/>
                <w:spacing w:val="1"/>
              </w:rPr>
              <w:t>l</w:t>
            </w:r>
            <w:r w:rsidRPr="0083731D">
              <w:rPr>
                <w:rFonts w:ascii="Arial" w:hAnsi="Arial" w:cs="Arial"/>
                <w:i/>
                <w:spacing w:val="-1"/>
              </w:rPr>
              <w:t>eve</w:t>
            </w:r>
            <w:r w:rsidRPr="0083731D">
              <w:rPr>
                <w:rFonts w:ascii="Arial" w:hAnsi="Arial" w:cs="Arial"/>
                <w:i/>
              </w:rPr>
              <w:t>l on yi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ld and e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onom</w:t>
            </w:r>
            <w:r w:rsidRPr="0083731D">
              <w:rPr>
                <w:rFonts w:ascii="Arial" w:hAnsi="Arial" w:cs="Arial"/>
                <w:i/>
                <w:spacing w:val="2"/>
              </w:rPr>
              <w:t>i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s of b</w:t>
            </w:r>
            <w:r w:rsidRPr="0083731D">
              <w:rPr>
                <w:rFonts w:ascii="Arial" w:hAnsi="Arial" w:cs="Arial"/>
                <w:i/>
                <w:spacing w:val="-1"/>
              </w:rPr>
              <w:t>ee</w:t>
            </w:r>
            <w:r w:rsidRPr="0083731D">
              <w:rPr>
                <w:rFonts w:ascii="Arial" w:hAnsi="Arial" w:cs="Arial"/>
                <w:i/>
              </w:rPr>
              <w:t>troot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(</w:t>
            </w:r>
            <w:r w:rsidRPr="0083731D">
              <w:rPr>
                <w:rFonts w:ascii="Arial" w:hAnsi="Arial" w:cs="Arial"/>
                <w:i/>
                <w:spacing w:val="-1"/>
              </w:rPr>
              <w:t>Be</w:t>
            </w:r>
            <w:r w:rsidRPr="0083731D">
              <w:rPr>
                <w:rFonts w:ascii="Arial" w:hAnsi="Arial" w:cs="Arial"/>
                <w:i/>
              </w:rPr>
              <w:t xml:space="preserve">ta </w:t>
            </w:r>
            <w:r w:rsidRPr="0083731D">
              <w:rPr>
                <w:rFonts w:ascii="Arial" w:hAnsi="Arial" w:cs="Arial"/>
                <w:i/>
                <w:spacing w:val="-1"/>
              </w:rPr>
              <w:t>v</w:t>
            </w:r>
            <w:r w:rsidRPr="0083731D">
              <w:rPr>
                <w:rFonts w:ascii="Arial" w:hAnsi="Arial" w:cs="Arial"/>
                <w:i/>
              </w:rPr>
              <w:t xml:space="preserve">ulgaris </w:t>
            </w:r>
            <w:r w:rsidRPr="0083731D">
              <w:rPr>
                <w:rFonts w:ascii="Arial" w:hAnsi="Arial" w:cs="Arial"/>
                <w:i/>
                <w:spacing w:val="1"/>
              </w:rPr>
              <w:t>L</w:t>
            </w:r>
            <w:r w:rsidRPr="0083731D">
              <w:rPr>
                <w:rFonts w:ascii="Arial" w:hAnsi="Arial" w:cs="Arial"/>
                <w:i/>
              </w:rPr>
              <w:t>.) un</w:t>
            </w:r>
            <w:r w:rsidRPr="0083731D">
              <w:rPr>
                <w:rFonts w:ascii="Arial" w:hAnsi="Arial" w:cs="Arial"/>
                <w:i/>
                <w:spacing w:val="-1"/>
              </w:rPr>
              <w:t>de</w:t>
            </w:r>
            <w:r w:rsidRPr="0083731D">
              <w:rPr>
                <w:rFonts w:ascii="Arial" w:hAnsi="Arial" w:cs="Arial"/>
                <w:i/>
              </w:rPr>
              <w:t xml:space="preserve">r </w:t>
            </w:r>
            <w:proofErr w:type="spellStart"/>
            <w:r w:rsidRPr="0083731D">
              <w:rPr>
                <w:rFonts w:ascii="Arial" w:hAnsi="Arial" w:cs="Arial"/>
                <w:i/>
              </w:rPr>
              <w:t>B</w:t>
            </w:r>
            <w:r w:rsidRPr="0083731D">
              <w:rPr>
                <w:rFonts w:ascii="Arial" w:hAnsi="Arial" w:cs="Arial"/>
                <w:i/>
                <w:spacing w:val="1"/>
              </w:rPr>
              <w:t>a</w:t>
            </w:r>
            <w:r w:rsidRPr="0083731D">
              <w:rPr>
                <w:rFonts w:ascii="Arial" w:hAnsi="Arial" w:cs="Arial"/>
                <w:i/>
              </w:rPr>
              <w:t>laghat</w:t>
            </w:r>
            <w:proofErr w:type="spellEnd"/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(</w:t>
            </w:r>
            <w:r w:rsidRPr="0083731D">
              <w:rPr>
                <w:rFonts w:ascii="Arial" w:hAnsi="Arial" w:cs="Arial"/>
                <w:i/>
                <w:spacing w:val="-1"/>
              </w:rPr>
              <w:t>M</w:t>
            </w:r>
            <w:r w:rsidRPr="0083731D">
              <w:rPr>
                <w:rFonts w:ascii="Arial" w:hAnsi="Arial" w:cs="Arial"/>
                <w:i/>
              </w:rPr>
              <w:t>.P.)</w:t>
            </w:r>
            <w:r w:rsidRPr="0083731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r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gion</w:t>
            </w:r>
            <w:r w:rsidRPr="0083731D">
              <w:rPr>
                <w:rFonts w:ascii="Arial" w:hAnsi="Arial" w:cs="Arial"/>
                <w:i/>
                <w:spacing w:val="2"/>
              </w:rPr>
              <w:t>”</w:t>
            </w:r>
            <w:r w:rsidRPr="0083731D">
              <w:rPr>
                <w:rFonts w:ascii="Arial" w:hAnsi="Arial" w:cs="Arial"/>
              </w:rPr>
              <w:t xml:space="preserve">, is </w:t>
            </w:r>
            <w:r w:rsidRPr="0083731D">
              <w:rPr>
                <w:rFonts w:ascii="Arial" w:hAnsi="Arial" w:cs="Arial"/>
                <w:spacing w:val="1"/>
              </w:rPr>
              <w:t>s</w:t>
            </w:r>
            <w:r w:rsidRPr="0083731D">
              <w:rPr>
                <w:rFonts w:ascii="Arial" w:hAnsi="Arial" w:cs="Arial"/>
              </w:rPr>
              <w:t>ui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 xml:space="preserve">ble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s it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le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rly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>y</w:t>
            </w:r>
            <w:r w:rsidRPr="0083731D">
              <w:rPr>
                <w:rFonts w:ascii="Arial" w:hAnsi="Arial" w:cs="Arial"/>
              </w:rPr>
              <w:t>s the k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lem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nts of the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stud</w:t>
            </w:r>
            <w:r w:rsidRPr="0083731D">
              <w:rPr>
                <w:rFonts w:ascii="Arial" w:hAnsi="Arial" w:cs="Arial"/>
                <w:spacing w:val="1"/>
              </w:rPr>
              <w:t>y</w:t>
            </w:r>
            <w:r w:rsidRPr="0083731D">
              <w:rPr>
                <w:rFonts w:ascii="Arial" w:hAnsi="Arial" w:cs="Arial"/>
              </w:rPr>
              <w:t>—n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mely the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rop </w:t>
            </w:r>
            <w:r w:rsidRPr="0083731D">
              <w:rPr>
                <w:rFonts w:ascii="Arial" w:hAnsi="Arial" w:cs="Arial"/>
                <w:spacing w:val="-1"/>
              </w:rPr>
              <w:t>(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troot), the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nutr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nt 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 fo</w:t>
            </w:r>
            <w:r w:rsidRPr="0083731D">
              <w:rPr>
                <w:rFonts w:ascii="Arial" w:hAnsi="Arial" w:cs="Arial"/>
                <w:spacing w:val="-2"/>
              </w:rPr>
              <w:t>c</w:t>
            </w:r>
            <w:r w:rsidRPr="0083731D">
              <w:rPr>
                <w:rFonts w:ascii="Arial" w:hAnsi="Arial" w:cs="Arial"/>
              </w:rPr>
              <w:t>us (phospho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us</w:t>
            </w:r>
            <w:r w:rsidRPr="0083731D">
              <w:rPr>
                <w:rFonts w:ascii="Arial" w:hAnsi="Arial" w:cs="Arial"/>
                <w:spacing w:val="2"/>
              </w:rPr>
              <w:t>)</w:t>
            </w:r>
            <w:r w:rsidRPr="0083731D">
              <w:rPr>
                <w:rFonts w:ascii="Arial" w:hAnsi="Arial" w:cs="Arial"/>
              </w:rPr>
              <w:t>, the study's obje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ve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(optimiz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 xml:space="preserve">on </w:t>
            </w:r>
            <w:r w:rsidRPr="0083731D">
              <w:rPr>
                <w:rFonts w:ascii="Arial" w:hAnsi="Arial" w:cs="Arial"/>
                <w:spacing w:val="1"/>
              </w:rPr>
              <w:t>f</w:t>
            </w:r>
            <w:r w:rsidRPr="0083731D">
              <w:rPr>
                <w:rFonts w:ascii="Arial" w:hAnsi="Arial" w:cs="Arial"/>
              </w:rPr>
              <w:t>or yi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ld and 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onom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  <w:spacing w:val="2"/>
              </w:rPr>
              <w:t>s</w:t>
            </w:r>
            <w:r w:rsidRPr="0083731D">
              <w:rPr>
                <w:rFonts w:ascii="Arial" w:hAnsi="Arial" w:cs="Arial"/>
              </w:rPr>
              <w:t>),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 the sp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if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</w:rPr>
              <w:t>c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og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>p</w:t>
            </w:r>
            <w:r w:rsidRPr="0083731D">
              <w:rPr>
                <w:rFonts w:ascii="Arial" w:hAnsi="Arial" w:cs="Arial"/>
              </w:rPr>
              <w:t>hic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 cont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xt (</w:t>
            </w:r>
            <w:proofErr w:type="spellStart"/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lagh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proofErr w:type="spellEnd"/>
            <w:r w:rsidRPr="0083731D">
              <w:rPr>
                <w:rFonts w:ascii="Arial" w:hAnsi="Arial" w:cs="Arial"/>
              </w:rPr>
              <w:t>, M.</w:t>
            </w:r>
            <w:r w:rsidRPr="0083731D">
              <w:rPr>
                <w:rFonts w:ascii="Arial" w:hAnsi="Arial" w:cs="Arial"/>
                <w:spacing w:val="1"/>
              </w:rPr>
              <w:t>P</w:t>
            </w:r>
            <w:r w:rsidRPr="0083731D">
              <w:rPr>
                <w:rFonts w:ascii="Arial" w:hAnsi="Arial" w:cs="Arial"/>
              </w:rPr>
              <w:t xml:space="preserve">.). </w:t>
            </w:r>
            <w:r w:rsidRPr="0083731D">
              <w:rPr>
                <w:rFonts w:ascii="Arial" w:hAnsi="Arial" w:cs="Arial"/>
                <w:spacing w:val="-1"/>
              </w:rPr>
              <w:t>H</w:t>
            </w:r>
            <w:r w:rsidRPr="0083731D">
              <w:rPr>
                <w:rFonts w:ascii="Arial" w:hAnsi="Arial" w:cs="Arial"/>
              </w:rPr>
              <w:t>ow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r, </w:t>
            </w:r>
            <w:r w:rsidRPr="0083731D">
              <w:rPr>
                <w:rFonts w:ascii="Arial" w:hAnsi="Arial" w:cs="Arial"/>
                <w:spacing w:val="-1"/>
              </w:rPr>
              <w:t>f</w:t>
            </w:r>
            <w:r w:rsidRPr="0083731D">
              <w:rPr>
                <w:rFonts w:ascii="Arial" w:hAnsi="Arial" w:cs="Arial"/>
              </w:rPr>
              <w:t>or impro</w:t>
            </w:r>
            <w:r w:rsidRPr="0083731D">
              <w:rPr>
                <w:rFonts w:ascii="Arial" w:hAnsi="Arial" w:cs="Arial"/>
                <w:spacing w:val="2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d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la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nd flo</w:t>
            </w:r>
            <w:r w:rsidRPr="0083731D">
              <w:rPr>
                <w:rFonts w:ascii="Arial" w:hAnsi="Arial" w:cs="Arial"/>
                <w:spacing w:val="-1"/>
              </w:rPr>
              <w:t>w</w:t>
            </w:r>
            <w:r w:rsidRPr="0083731D">
              <w:rPr>
                <w:rFonts w:ascii="Arial" w:hAnsi="Arial" w:cs="Arial"/>
              </w:rPr>
              <w:t>, a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sl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ght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y 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fin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>d 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rsion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ould be:</w:t>
            </w:r>
          </w:p>
          <w:p w:rsidR="00883A2C" w:rsidRPr="0083731D" w:rsidRDefault="00883A2C">
            <w:pPr>
              <w:spacing w:before="15" w:line="260" w:lineRule="exact"/>
              <w:rPr>
                <w:rFonts w:ascii="Arial" w:hAnsi="Arial" w:cs="Arial"/>
              </w:rPr>
            </w:pPr>
          </w:p>
          <w:p w:rsidR="00883A2C" w:rsidRPr="0083731D" w:rsidRDefault="007A6191">
            <w:pPr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1"/>
              </w:rPr>
              <w:t>Su</w:t>
            </w:r>
            <w:r w:rsidRPr="0083731D">
              <w:rPr>
                <w:rFonts w:ascii="Arial" w:hAnsi="Arial" w:cs="Arial"/>
                <w:b/>
              </w:rPr>
              <w:t>gg</w:t>
            </w:r>
            <w:r w:rsidRPr="0083731D">
              <w:rPr>
                <w:rFonts w:ascii="Arial" w:hAnsi="Arial" w:cs="Arial"/>
                <w:b/>
                <w:spacing w:val="-1"/>
              </w:rPr>
              <w:t>e</w:t>
            </w:r>
            <w:r w:rsidRPr="0083731D">
              <w:rPr>
                <w:rFonts w:ascii="Arial" w:hAnsi="Arial" w:cs="Arial"/>
                <w:b/>
              </w:rPr>
              <w:t>st</w:t>
            </w:r>
            <w:r w:rsidRPr="0083731D">
              <w:rPr>
                <w:rFonts w:ascii="Arial" w:hAnsi="Arial" w:cs="Arial"/>
                <w:b/>
                <w:spacing w:val="-1"/>
              </w:rPr>
              <w:t>e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Titl</w:t>
            </w:r>
            <w:r w:rsidRPr="0083731D">
              <w:rPr>
                <w:rFonts w:ascii="Arial" w:hAnsi="Arial" w:cs="Arial"/>
                <w:b/>
                <w:spacing w:val="-1"/>
              </w:rPr>
              <w:t>e</w:t>
            </w:r>
            <w:r w:rsidRPr="0083731D">
              <w:rPr>
                <w:rFonts w:ascii="Arial" w:hAnsi="Arial" w:cs="Arial"/>
                <w:b/>
              </w:rPr>
              <w:t>:</w:t>
            </w:r>
          </w:p>
          <w:p w:rsidR="00883A2C" w:rsidRPr="0083731D" w:rsidRDefault="007A6191">
            <w:pPr>
              <w:ind w:left="102" w:right="657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i/>
                <w:spacing w:val="1"/>
              </w:rPr>
              <w:t>“</w:t>
            </w:r>
            <w:r w:rsidRPr="0083731D">
              <w:rPr>
                <w:rFonts w:ascii="Arial" w:hAnsi="Arial" w:cs="Arial"/>
                <w:i/>
              </w:rPr>
              <w:t>Effe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t of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 xml:space="preserve">Phosphorus </w:t>
            </w:r>
            <w:r w:rsidRPr="0083731D">
              <w:rPr>
                <w:rFonts w:ascii="Arial" w:hAnsi="Arial" w:cs="Arial"/>
                <w:i/>
                <w:spacing w:val="1"/>
              </w:rPr>
              <w:t>L</w:t>
            </w:r>
            <w:r w:rsidRPr="0083731D">
              <w:rPr>
                <w:rFonts w:ascii="Arial" w:hAnsi="Arial" w:cs="Arial"/>
                <w:i/>
                <w:spacing w:val="-1"/>
              </w:rPr>
              <w:t>eve</w:t>
            </w:r>
            <w:r w:rsidRPr="0083731D">
              <w:rPr>
                <w:rFonts w:ascii="Arial" w:hAnsi="Arial" w:cs="Arial"/>
                <w:i/>
              </w:rPr>
              <w:t>ls on Grow</w:t>
            </w:r>
            <w:r w:rsidRPr="0083731D">
              <w:rPr>
                <w:rFonts w:ascii="Arial" w:hAnsi="Arial" w:cs="Arial"/>
                <w:i/>
                <w:spacing w:val="1"/>
              </w:rPr>
              <w:t>t</w:t>
            </w:r>
            <w:r w:rsidRPr="0083731D">
              <w:rPr>
                <w:rFonts w:ascii="Arial" w:hAnsi="Arial" w:cs="Arial"/>
                <w:i/>
              </w:rPr>
              <w:t xml:space="preserve">h, </w:t>
            </w:r>
            <w:r w:rsidRPr="0083731D">
              <w:rPr>
                <w:rFonts w:ascii="Arial" w:hAnsi="Arial" w:cs="Arial"/>
                <w:i/>
                <w:spacing w:val="1"/>
              </w:rPr>
              <w:t>Y</w:t>
            </w:r>
            <w:r w:rsidRPr="0083731D">
              <w:rPr>
                <w:rFonts w:ascii="Arial" w:hAnsi="Arial" w:cs="Arial"/>
                <w:i/>
              </w:rPr>
              <w:t>ield, and E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onomic</w:t>
            </w:r>
            <w:r w:rsidRPr="0083731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R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turns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 xml:space="preserve">of </w:t>
            </w:r>
            <w:r w:rsidRPr="0083731D">
              <w:rPr>
                <w:rFonts w:ascii="Arial" w:hAnsi="Arial" w:cs="Arial"/>
                <w:i/>
                <w:spacing w:val="2"/>
              </w:rPr>
              <w:t>B</w:t>
            </w:r>
            <w:r w:rsidRPr="0083731D">
              <w:rPr>
                <w:rFonts w:ascii="Arial" w:hAnsi="Arial" w:cs="Arial"/>
                <w:i/>
                <w:spacing w:val="-1"/>
              </w:rPr>
              <w:t>ee</w:t>
            </w:r>
            <w:r w:rsidRPr="0083731D">
              <w:rPr>
                <w:rFonts w:ascii="Arial" w:hAnsi="Arial" w:cs="Arial"/>
                <w:i/>
              </w:rPr>
              <w:t>troot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(</w:t>
            </w:r>
            <w:r w:rsidRPr="0083731D">
              <w:rPr>
                <w:rFonts w:ascii="Arial" w:hAnsi="Arial" w:cs="Arial"/>
                <w:i/>
                <w:spacing w:val="-1"/>
              </w:rPr>
              <w:t>Be</w:t>
            </w:r>
            <w:r w:rsidRPr="0083731D">
              <w:rPr>
                <w:rFonts w:ascii="Arial" w:hAnsi="Arial" w:cs="Arial"/>
                <w:i/>
              </w:rPr>
              <w:t xml:space="preserve">ta </w:t>
            </w:r>
            <w:r w:rsidRPr="0083731D">
              <w:rPr>
                <w:rFonts w:ascii="Arial" w:hAnsi="Arial" w:cs="Arial"/>
                <w:i/>
                <w:spacing w:val="-1"/>
              </w:rPr>
              <w:t>v</w:t>
            </w:r>
            <w:r w:rsidRPr="0083731D">
              <w:rPr>
                <w:rFonts w:ascii="Arial" w:hAnsi="Arial" w:cs="Arial"/>
                <w:i/>
              </w:rPr>
              <w:t xml:space="preserve">ulgaris </w:t>
            </w:r>
            <w:r w:rsidRPr="0083731D">
              <w:rPr>
                <w:rFonts w:ascii="Arial" w:hAnsi="Arial" w:cs="Arial"/>
                <w:i/>
                <w:spacing w:val="1"/>
              </w:rPr>
              <w:t>L</w:t>
            </w:r>
            <w:r w:rsidRPr="0083731D">
              <w:rPr>
                <w:rFonts w:ascii="Arial" w:hAnsi="Arial" w:cs="Arial"/>
                <w:i/>
              </w:rPr>
              <w:t xml:space="preserve">.) in the </w:t>
            </w:r>
            <w:proofErr w:type="spellStart"/>
            <w:r w:rsidRPr="0083731D">
              <w:rPr>
                <w:rFonts w:ascii="Arial" w:hAnsi="Arial" w:cs="Arial"/>
                <w:i/>
                <w:spacing w:val="-1"/>
              </w:rPr>
              <w:t>B</w:t>
            </w:r>
            <w:r w:rsidRPr="0083731D">
              <w:rPr>
                <w:rFonts w:ascii="Arial" w:hAnsi="Arial" w:cs="Arial"/>
                <w:i/>
              </w:rPr>
              <w:t>alaghat</w:t>
            </w:r>
            <w:proofErr w:type="spellEnd"/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R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gion of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-1"/>
              </w:rPr>
              <w:t>M</w:t>
            </w:r>
            <w:r w:rsidRPr="0083731D">
              <w:rPr>
                <w:rFonts w:ascii="Arial" w:hAnsi="Arial" w:cs="Arial"/>
                <w:i/>
              </w:rPr>
              <w:t>adh</w:t>
            </w:r>
            <w:r w:rsidRPr="0083731D">
              <w:rPr>
                <w:rFonts w:ascii="Arial" w:hAnsi="Arial" w:cs="Arial"/>
                <w:i/>
                <w:spacing w:val="-1"/>
              </w:rPr>
              <w:t>y</w:t>
            </w:r>
            <w:r w:rsidRPr="0083731D">
              <w:rPr>
                <w:rFonts w:ascii="Arial" w:hAnsi="Arial" w:cs="Arial"/>
                <w:i/>
              </w:rPr>
              <w:t>a P</w:t>
            </w:r>
            <w:r w:rsidRPr="0083731D">
              <w:rPr>
                <w:rFonts w:ascii="Arial" w:hAnsi="Arial" w:cs="Arial"/>
                <w:i/>
                <w:spacing w:val="2"/>
              </w:rPr>
              <w:t>r</w:t>
            </w:r>
            <w:r w:rsidRPr="0083731D">
              <w:rPr>
                <w:rFonts w:ascii="Arial" w:hAnsi="Arial" w:cs="Arial"/>
                <w:i/>
              </w:rPr>
              <w:t>ad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sh”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Default="00883A2C">
            <w:pPr>
              <w:rPr>
                <w:rFonts w:ascii="Arial" w:hAnsi="Arial" w:cs="Arial"/>
              </w:rPr>
            </w:pPr>
          </w:p>
          <w:p w:rsidR="00A00DC5" w:rsidRDefault="00A00DC5">
            <w:pPr>
              <w:rPr>
                <w:rFonts w:ascii="Arial" w:hAnsi="Arial" w:cs="Arial"/>
              </w:rPr>
            </w:pPr>
          </w:p>
          <w:p w:rsidR="00A00DC5" w:rsidRDefault="00A00DC5">
            <w:pPr>
              <w:rPr>
                <w:rFonts w:ascii="Arial" w:hAnsi="Arial" w:cs="Arial"/>
              </w:rPr>
            </w:pPr>
          </w:p>
          <w:p w:rsidR="00A00DC5" w:rsidRPr="0083731D" w:rsidRDefault="00A00D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 revised</w:t>
            </w:r>
          </w:p>
        </w:tc>
      </w:tr>
      <w:tr w:rsidR="00883A2C" w:rsidRPr="0083731D" w:rsidTr="0083731D">
        <w:trPr>
          <w:trHeight w:hRule="exact" w:val="332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ind w:left="460" w:right="197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b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ct</w:t>
            </w:r>
            <w:r w:rsidRPr="0083731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  <w:spacing w:val="3"/>
              </w:rPr>
              <w:t>i</w:t>
            </w:r>
            <w:r w:rsidRPr="0083731D">
              <w:rPr>
                <w:rFonts w:ascii="Arial" w:hAnsi="Arial" w:cs="Arial"/>
                <w:b/>
              </w:rPr>
              <w:t>cle</w:t>
            </w:r>
            <w:r w:rsidRPr="0083731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prehen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v</w:t>
            </w:r>
            <w:r w:rsidRPr="0083731D">
              <w:rPr>
                <w:rFonts w:ascii="Arial" w:hAnsi="Arial" w:cs="Arial"/>
                <w:b/>
              </w:rPr>
              <w:t>e?</w:t>
            </w:r>
            <w:r w:rsidRPr="0083731D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Do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yo</w:t>
            </w:r>
            <w:r w:rsidRPr="0083731D">
              <w:rPr>
                <w:rFonts w:ascii="Arial" w:hAnsi="Arial" w:cs="Arial"/>
                <w:b/>
              </w:rPr>
              <w:t xml:space="preserve">u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gg</w:t>
            </w:r>
            <w:r w:rsidRPr="0083731D">
              <w:rPr>
                <w:rFonts w:ascii="Arial" w:hAnsi="Arial" w:cs="Arial"/>
                <w:b/>
              </w:rPr>
              <w:t>est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-1"/>
              </w:rPr>
              <w:t>d</w:t>
            </w:r>
            <w:r w:rsidRPr="0083731D">
              <w:rPr>
                <w:rFonts w:ascii="Arial" w:hAnsi="Arial" w:cs="Arial"/>
                <w:b/>
              </w:rPr>
              <w:t>iti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(o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dele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n)</w:t>
            </w:r>
            <w:r w:rsidRPr="0083731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ints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in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 xml:space="preserve">his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ct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n?</w:t>
            </w:r>
            <w:r w:rsidRPr="0083731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Ple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wri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yo</w:t>
            </w:r>
            <w:r w:rsidRPr="0083731D">
              <w:rPr>
                <w:rFonts w:ascii="Arial" w:hAnsi="Arial" w:cs="Arial"/>
                <w:b/>
              </w:rPr>
              <w:t>ur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gg</w:t>
            </w:r>
            <w:r w:rsidRPr="0083731D">
              <w:rPr>
                <w:rFonts w:ascii="Arial" w:hAnsi="Arial" w:cs="Arial"/>
                <w:b/>
              </w:rPr>
              <w:t>esti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ns</w:t>
            </w:r>
            <w:r w:rsidRPr="0083731D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her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1" w:line="260" w:lineRule="exact"/>
              <w:ind w:left="463" w:right="57"/>
              <w:jc w:val="both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 xml:space="preserve">The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bstr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pr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study’s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obje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,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me</w:t>
            </w:r>
            <w:r w:rsidRPr="0083731D">
              <w:rPr>
                <w:rFonts w:ascii="Arial" w:hAnsi="Arial" w:cs="Arial"/>
                <w:spacing w:val="2"/>
              </w:rPr>
              <w:t>t</w:t>
            </w:r>
            <w:r w:rsidRPr="0083731D">
              <w:rPr>
                <w:rFonts w:ascii="Arial" w:hAnsi="Arial" w:cs="Arial"/>
              </w:rPr>
              <w:t>hodology,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k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y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find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</w:rPr>
              <w:t>ngs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1"/>
              </w:rPr>
              <w:t>f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ly, making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it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irly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omp</w:t>
            </w:r>
            <w:r w:rsidRPr="0083731D">
              <w:rPr>
                <w:rFonts w:ascii="Arial" w:hAnsi="Arial" w:cs="Arial"/>
                <w:spacing w:val="2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h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nsive.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H</w:t>
            </w:r>
            <w:r w:rsidRPr="0083731D">
              <w:rPr>
                <w:rFonts w:ascii="Arial" w:hAnsi="Arial" w:cs="Arial"/>
                <w:spacing w:val="2"/>
              </w:rPr>
              <w:t>o</w:t>
            </w:r>
            <w:r w:rsidRPr="0083731D">
              <w:rPr>
                <w:rFonts w:ascii="Arial" w:hAnsi="Arial" w:cs="Arial"/>
              </w:rPr>
              <w:t>w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>r,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</w:t>
            </w:r>
            <w:r w:rsidRPr="0083731D">
              <w:rPr>
                <w:rFonts w:ascii="Arial" w:hAnsi="Arial" w:cs="Arial"/>
                <w:spacing w:val="2"/>
              </w:rPr>
              <w:t>e</w:t>
            </w:r>
            <w:r w:rsidRPr="0083731D">
              <w:rPr>
                <w:rFonts w:ascii="Arial" w:hAnsi="Arial" w:cs="Arial"/>
              </w:rPr>
              <w:t>re is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room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1"/>
              </w:rPr>
              <w:t>o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provement.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The fi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st s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nten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e is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o</w:t>
            </w:r>
            <w:r w:rsidRPr="0083731D">
              <w:rPr>
                <w:rFonts w:ascii="Arial" w:hAnsi="Arial" w:cs="Arial"/>
                <w:spacing w:val="2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rly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long</w:t>
            </w:r>
            <w:r w:rsidRPr="0083731D">
              <w:rPr>
                <w:rFonts w:ascii="Arial" w:hAnsi="Arial" w:cs="Arial"/>
                <w:spacing w:val="4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ould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be ma</w:t>
            </w:r>
            <w:r w:rsidRPr="0083731D">
              <w:rPr>
                <w:rFonts w:ascii="Arial" w:hAnsi="Arial" w:cs="Arial"/>
                <w:spacing w:val="2"/>
              </w:rPr>
              <w:t>d</w:t>
            </w:r>
            <w:r w:rsidRPr="0083731D">
              <w:rPr>
                <w:rFonts w:ascii="Arial" w:hAnsi="Arial" w:cs="Arial"/>
              </w:rPr>
              <w:t xml:space="preserve">e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  <w:spacing w:val="3"/>
              </w:rPr>
              <w:t>l</w:t>
            </w:r>
            <w:r w:rsidRPr="0083731D">
              <w:rPr>
                <w:rFonts w:ascii="Arial" w:hAnsi="Arial" w:cs="Arial"/>
                <w:spacing w:val="-1"/>
              </w:rPr>
              <w:t>ea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 by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ea</w:t>
            </w:r>
            <w:r w:rsidRPr="0083731D">
              <w:rPr>
                <w:rFonts w:ascii="Arial" w:hAnsi="Arial" w:cs="Arial"/>
              </w:rPr>
              <w:t>king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it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in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o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two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nten</w:t>
            </w:r>
            <w:r w:rsidRPr="0083731D">
              <w:rPr>
                <w:rFonts w:ascii="Arial" w:hAnsi="Arial" w:cs="Arial"/>
                <w:spacing w:val="-1"/>
              </w:rPr>
              <w:t>ce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 xml:space="preserve">nd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mphasizing the main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, whi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h is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to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te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 opt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mal phosphorus lev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for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ee</w:t>
            </w:r>
            <w:r w:rsidRPr="0083731D">
              <w:rPr>
                <w:rFonts w:ascii="Arial" w:hAnsi="Arial" w:cs="Arial"/>
              </w:rPr>
              <w:t>tro</w:t>
            </w:r>
            <w:r w:rsidRPr="0083731D">
              <w:rPr>
                <w:rFonts w:ascii="Arial" w:hAnsi="Arial" w:cs="Arial"/>
                <w:spacing w:val="2"/>
              </w:rPr>
              <w:t>o</w:t>
            </w:r>
            <w:r w:rsidRPr="0083731D">
              <w:rPr>
                <w:rFonts w:ascii="Arial" w:hAnsi="Arial" w:cs="Arial"/>
              </w:rPr>
              <w:t xml:space="preserve">t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ul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ivation.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W</w:t>
            </w:r>
            <w:r w:rsidRPr="0083731D">
              <w:rPr>
                <w:rFonts w:ascii="Arial" w:hAnsi="Arial" w:cs="Arial"/>
              </w:rPr>
              <w:t>hi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sign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sul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re w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4"/>
              </w:rPr>
              <w:t>l</w:t>
            </w:r>
            <w:r w:rsidRPr="0083731D">
              <w:rPr>
                <w:rFonts w:ascii="Arial" w:hAnsi="Arial" w:cs="Arial"/>
                <w:spacing w:val="-1"/>
              </w:rPr>
              <w:t>-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rib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d,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br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mention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of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stati</w:t>
            </w:r>
            <w:r w:rsidRPr="0083731D">
              <w:rPr>
                <w:rFonts w:ascii="Arial" w:hAnsi="Arial" w:cs="Arial"/>
                <w:spacing w:val="1"/>
              </w:rPr>
              <w:t>s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l sign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fi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would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str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2"/>
              </w:rPr>
              <w:t>n</w:t>
            </w:r>
            <w:r w:rsidRPr="0083731D">
              <w:rPr>
                <w:rFonts w:ascii="Arial" w:hAnsi="Arial" w:cs="Arial"/>
              </w:rPr>
              <w:t>gthen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ientific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rigo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. Addit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on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y, the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bstr</w:t>
            </w:r>
            <w:r w:rsidRPr="0083731D">
              <w:rPr>
                <w:rFonts w:ascii="Arial" w:hAnsi="Arial" w:cs="Arial"/>
                <w:spacing w:val="-1"/>
              </w:rPr>
              <w:t>ac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7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ould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b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fit </w:t>
            </w:r>
            <w:proofErr w:type="gramStart"/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 xml:space="preserve">om 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a</w:t>
            </w:r>
            <w:proofErr w:type="gramEnd"/>
            <w:r w:rsidRPr="0083731D">
              <w:rPr>
                <w:rFonts w:ascii="Arial" w:hAnsi="Arial" w:cs="Arial"/>
              </w:rPr>
              <w:t xml:space="preserve">  short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stat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ment </w:t>
            </w:r>
            <w:r w:rsidRPr="0083731D">
              <w:rPr>
                <w:rFonts w:ascii="Arial" w:hAnsi="Arial" w:cs="Arial"/>
                <w:spacing w:val="4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on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the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bro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r </w:t>
            </w:r>
            <w:r w:rsidRPr="0083731D">
              <w:rPr>
                <w:rFonts w:ascii="Arial" w:hAnsi="Arial" w:cs="Arial"/>
                <w:spacing w:val="1"/>
              </w:rPr>
              <w:t xml:space="preserve"> 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lev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e  of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the 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findings, 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su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h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 xml:space="preserve">s 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how 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</w:t>
            </w:r>
            <w:r w:rsidRPr="0083731D">
              <w:rPr>
                <w:rFonts w:ascii="Arial" w:hAnsi="Arial" w:cs="Arial"/>
                <w:spacing w:val="2"/>
              </w:rPr>
              <w:t>e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ontribute</w:t>
            </w:r>
            <w:r w:rsidRPr="0083731D">
              <w:rPr>
                <w:rFonts w:ascii="Arial" w:hAnsi="Arial" w:cs="Arial"/>
                <w:spacing w:val="25"/>
              </w:rPr>
              <w:t xml:space="preserve"> </w:t>
            </w:r>
            <w:r w:rsidRPr="0083731D">
              <w:rPr>
                <w:rFonts w:ascii="Arial" w:hAnsi="Arial" w:cs="Arial"/>
              </w:rPr>
              <w:t>to</w:t>
            </w:r>
            <w:r w:rsidRPr="0083731D">
              <w:rPr>
                <w:rFonts w:ascii="Arial" w:hAnsi="Arial" w:cs="Arial"/>
                <w:spacing w:val="27"/>
              </w:rPr>
              <w:t xml:space="preserve"> 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proving</w:t>
            </w:r>
            <w:r w:rsidRPr="0083731D">
              <w:rPr>
                <w:rFonts w:ascii="Arial" w:hAnsi="Arial" w:cs="Arial"/>
                <w:spacing w:val="26"/>
              </w:rPr>
              <w:t xml:space="preserve"> </w:t>
            </w:r>
            <w:r w:rsidRPr="0083731D">
              <w:rPr>
                <w:rFonts w:ascii="Arial" w:hAnsi="Arial" w:cs="Arial"/>
              </w:rPr>
              <w:t>nutri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</w:t>
            </w:r>
            <w:r w:rsidRPr="0083731D">
              <w:rPr>
                <w:rFonts w:ascii="Arial" w:hAnsi="Arial" w:cs="Arial"/>
                <w:spacing w:val="27"/>
              </w:rPr>
              <w:t xml:space="preserve"> </w:t>
            </w:r>
            <w:r w:rsidRPr="0083731D">
              <w:rPr>
                <w:rFonts w:ascii="Arial" w:hAnsi="Arial" w:cs="Arial"/>
              </w:rPr>
              <w:t>man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ment</w:t>
            </w:r>
            <w:r w:rsidRPr="0083731D">
              <w:rPr>
                <w:rFonts w:ascii="Arial" w:hAnsi="Arial" w:cs="Arial"/>
                <w:spacing w:val="26"/>
              </w:rPr>
              <w:t xml:space="preserve"> </w:t>
            </w:r>
            <w:r w:rsidRPr="0083731D">
              <w:rPr>
                <w:rFonts w:ascii="Arial" w:hAnsi="Arial" w:cs="Arial"/>
              </w:rPr>
              <w:t>or</w:t>
            </w:r>
            <w:r w:rsidRPr="0083731D">
              <w:rPr>
                <w:rFonts w:ascii="Arial" w:hAnsi="Arial" w:cs="Arial"/>
                <w:spacing w:val="28"/>
              </w:rPr>
              <w:t xml:space="preserve"> </w:t>
            </w:r>
            <w:r w:rsidRPr="0083731D">
              <w:rPr>
                <w:rFonts w:ascii="Arial" w:hAnsi="Arial" w:cs="Arial"/>
              </w:rPr>
              <w:t>support</w:t>
            </w:r>
            <w:r w:rsidRPr="0083731D">
              <w:rPr>
                <w:rFonts w:ascii="Arial" w:hAnsi="Arial" w:cs="Arial"/>
                <w:spacing w:val="26"/>
              </w:rPr>
              <w:t xml:space="preserve"> </w:t>
            </w:r>
            <w:r w:rsidRPr="0083731D">
              <w:rPr>
                <w:rFonts w:ascii="Arial" w:hAnsi="Arial" w:cs="Arial"/>
              </w:rPr>
              <w:t>sus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inable</w:t>
            </w:r>
            <w:r w:rsidRPr="0083731D">
              <w:rPr>
                <w:rFonts w:ascii="Arial" w:hAnsi="Arial" w:cs="Arial"/>
                <w:spacing w:val="25"/>
              </w:rPr>
              <w:t xml:space="preserve"> 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2"/>
              </w:rPr>
              <w:t>m</w:t>
            </w:r>
            <w:r w:rsidRPr="0083731D">
              <w:rPr>
                <w:rFonts w:ascii="Arial" w:hAnsi="Arial" w:cs="Arial"/>
              </w:rPr>
              <w:t>ing</w:t>
            </w:r>
            <w:r w:rsidRPr="0083731D">
              <w:rPr>
                <w:rFonts w:ascii="Arial" w:hAnsi="Arial" w:cs="Arial"/>
                <w:spacing w:val="27"/>
              </w:rPr>
              <w:t xml:space="preserve"> </w:t>
            </w:r>
            <w:r w:rsidRPr="0083731D">
              <w:rPr>
                <w:rFonts w:ascii="Arial" w:hAnsi="Arial" w:cs="Arial"/>
              </w:rPr>
              <w:t>pr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26"/>
              </w:rPr>
              <w:t xml:space="preserve"> </w:t>
            </w:r>
            <w:r w:rsidRPr="0083731D">
              <w:rPr>
                <w:rFonts w:ascii="Arial" w:hAnsi="Arial" w:cs="Arial"/>
              </w:rPr>
              <w:t>in 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gion.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mention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of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xp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rim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ntal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si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 xml:space="preserve"> c</w:t>
            </w:r>
            <w:r w:rsidRPr="0083731D">
              <w:rPr>
                <w:rFonts w:ascii="Arial" w:hAnsi="Arial" w:cs="Arial"/>
              </w:rPr>
              <w:t>ould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lso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be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ns</w:t>
            </w:r>
            <w:r w:rsidRPr="0083731D">
              <w:rPr>
                <w:rFonts w:ascii="Arial" w:hAnsi="Arial" w:cs="Arial"/>
                <w:spacing w:val="3"/>
              </w:rPr>
              <w:t>e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to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prove flo</w:t>
            </w:r>
            <w:r w:rsidRPr="0083731D">
              <w:rPr>
                <w:rFonts w:ascii="Arial" w:hAnsi="Arial" w:cs="Arial"/>
                <w:spacing w:val="-1"/>
              </w:rPr>
              <w:t>w</w:t>
            </w:r>
            <w:r w:rsidRPr="0083731D">
              <w:rPr>
                <w:rFonts w:ascii="Arial" w:hAnsi="Arial" w:cs="Arial"/>
              </w:rPr>
              <w:t xml:space="preserve">. </w:t>
            </w:r>
            <w:r w:rsidRPr="0083731D">
              <w:rPr>
                <w:rFonts w:ascii="Arial" w:hAnsi="Arial" w:cs="Arial"/>
                <w:spacing w:val="-3"/>
              </w:rPr>
              <w:t>I</w:t>
            </w:r>
            <w:r w:rsidRPr="0083731D">
              <w:rPr>
                <w:rFonts w:ascii="Arial" w:hAnsi="Arial" w:cs="Arial"/>
                <w:spacing w:val="2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lud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ng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a short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note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on</w:t>
            </w:r>
            <w:r w:rsidRPr="0083731D">
              <w:rPr>
                <w:rFonts w:ascii="Arial" w:hAnsi="Arial" w:cs="Arial"/>
                <w:spacing w:val="3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nvironme</w:t>
            </w:r>
            <w:r w:rsidRPr="0083731D">
              <w:rPr>
                <w:rFonts w:ascii="Arial" w:hAnsi="Arial" w:cs="Arial"/>
                <w:spacing w:val="-1"/>
              </w:rPr>
              <w:t>n</w:t>
            </w:r>
            <w:r w:rsidRPr="0083731D">
              <w:rPr>
                <w:rFonts w:ascii="Arial" w:hAnsi="Arial" w:cs="Arial"/>
              </w:rPr>
              <w:t>tal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or so</w:t>
            </w:r>
            <w:r w:rsidRPr="0083731D">
              <w:rPr>
                <w:rFonts w:ascii="Arial" w:hAnsi="Arial" w:cs="Arial"/>
                <w:spacing w:val="3"/>
              </w:rPr>
              <w:t>i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ondi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ions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would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prov</w:t>
            </w:r>
            <w:r w:rsidRPr="0083731D">
              <w:rPr>
                <w:rFonts w:ascii="Arial" w:hAnsi="Arial" w:cs="Arial"/>
                <w:spacing w:val="-3"/>
              </w:rPr>
              <w:t>i</w:t>
            </w:r>
            <w:r w:rsidRPr="0083731D">
              <w:rPr>
                <w:rFonts w:ascii="Arial" w:hAnsi="Arial" w:cs="Arial"/>
              </w:rPr>
              <w:t>de b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r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</w:t>
            </w:r>
            <w:r w:rsidRPr="0083731D">
              <w:rPr>
                <w:rFonts w:ascii="Arial" w:hAnsi="Arial" w:cs="Arial"/>
                <w:spacing w:val="3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xt for in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rp</w:t>
            </w:r>
            <w:r w:rsidRPr="0083731D">
              <w:rPr>
                <w:rFonts w:ascii="Arial" w:hAnsi="Arial" w:cs="Arial"/>
                <w:spacing w:val="-1"/>
              </w:rPr>
              <w:t>re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ng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su</w:t>
            </w:r>
            <w:r w:rsidRPr="0083731D">
              <w:rPr>
                <w:rFonts w:ascii="Arial" w:hAnsi="Arial" w:cs="Arial"/>
                <w:spacing w:val="3"/>
              </w:rPr>
              <w:t>l</w:t>
            </w:r>
            <w:r w:rsidRPr="0083731D">
              <w:rPr>
                <w:rFonts w:ascii="Arial" w:hAnsi="Arial" w:cs="Arial"/>
              </w:rPr>
              <w:t>ts.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Ov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,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with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nor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vis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ons,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bstr</w:t>
            </w:r>
            <w:r w:rsidRPr="0083731D">
              <w:rPr>
                <w:rFonts w:ascii="Arial" w:hAnsi="Arial" w:cs="Arial"/>
                <w:spacing w:val="-1"/>
              </w:rPr>
              <w:t>ac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be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 xml:space="preserve">made more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ise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 i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p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tful.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Default="00883A2C">
            <w:pPr>
              <w:rPr>
                <w:rFonts w:ascii="Arial" w:hAnsi="Arial" w:cs="Arial"/>
              </w:rPr>
            </w:pPr>
          </w:p>
          <w:p w:rsidR="00253E1A" w:rsidRDefault="00253E1A">
            <w:pPr>
              <w:rPr>
                <w:rFonts w:ascii="Arial" w:hAnsi="Arial" w:cs="Arial"/>
              </w:rPr>
            </w:pPr>
          </w:p>
          <w:p w:rsidR="00253E1A" w:rsidRDefault="00253E1A">
            <w:pPr>
              <w:rPr>
                <w:rFonts w:ascii="Arial" w:hAnsi="Arial" w:cs="Arial"/>
              </w:rPr>
            </w:pPr>
          </w:p>
          <w:p w:rsidR="00253E1A" w:rsidRPr="0083731D" w:rsidRDefault="00253E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Noted </w:t>
            </w:r>
          </w:p>
        </w:tc>
      </w:tr>
      <w:tr w:rsidR="00883A2C" w:rsidRPr="0083731D" w:rsidTr="0083731D">
        <w:trPr>
          <w:trHeight w:hRule="exact" w:val="83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-1"/>
              </w:rPr>
              <w:t>us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ipt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  <w:spacing w:val="3"/>
              </w:rPr>
              <w:t>c</w:t>
            </w:r>
            <w:r w:rsidRPr="0083731D">
              <w:rPr>
                <w:rFonts w:ascii="Arial" w:hAnsi="Arial" w:cs="Arial"/>
                <w:b/>
              </w:rPr>
              <w:t>ientific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ll</w:t>
            </w:r>
            <w:r w:rsidRPr="0083731D">
              <w:rPr>
                <w:rFonts w:ascii="Arial" w:hAnsi="Arial" w:cs="Arial"/>
                <w:b/>
                <w:spacing w:val="1"/>
              </w:rPr>
              <w:t>y</w:t>
            </w:r>
            <w:r w:rsidRPr="0083731D">
              <w:rPr>
                <w:rFonts w:ascii="Arial" w:hAnsi="Arial" w:cs="Arial"/>
                <w:b/>
              </w:rPr>
              <w:t>,</w:t>
            </w:r>
            <w:r w:rsidRPr="0083731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ct</w:t>
            </w:r>
            <w:r w:rsidRPr="0083731D">
              <w:rPr>
                <w:rFonts w:ascii="Arial" w:hAnsi="Arial" w:cs="Arial"/>
                <w:b/>
              </w:rPr>
              <w:t>?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Ple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wri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e her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1" w:line="260" w:lineRule="exact"/>
              <w:ind w:left="102" w:right="245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>Y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s, the m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nus</w:t>
            </w:r>
            <w:r w:rsidRPr="0083731D">
              <w:rPr>
                <w:rFonts w:ascii="Arial" w:hAnsi="Arial" w:cs="Arial"/>
                <w:spacing w:val="1"/>
              </w:rPr>
              <w:t>c</w:t>
            </w:r>
            <w:r w:rsidRPr="0083731D">
              <w:rPr>
                <w:rFonts w:ascii="Arial" w:hAnsi="Arial" w:cs="Arial"/>
              </w:rPr>
              <w:t>ript is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ien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ifi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-1"/>
              </w:rPr>
              <w:t>acc</w:t>
            </w:r>
            <w:r w:rsidRPr="0083731D">
              <w:rPr>
                <w:rFonts w:ascii="Arial" w:hAnsi="Arial" w:cs="Arial"/>
                <w:spacing w:val="2"/>
              </w:rPr>
              <w:t>u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 xml:space="preserve">te, </w:t>
            </w:r>
            <w:r w:rsidRPr="0083731D">
              <w:rPr>
                <w:rFonts w:ascii="Arial" w:hAnsi="Arial" w:cs="Arial"/>
                <w:spacing w:val="-1"/>
              </w:rPr>
              <w:t>w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h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 xml:space="preserve"> c</w:t>
            </w:r>
            <w:r w:rsidRPr="0083731D">
              <w:rPr>
                <w:rFonts w:ascii="Arial" w:hAnsi="Arial" w:cs="Arial"/>
              </w:rPr>
              <w:t>le</w:t>
            </w:r>
            <w:r w:rsidRPr="0083731D">
              <w:rPr>
                <w:rFonts w:ascii="Arial" w:hAnsi="Arial" w:cs="Arial"/>
                <w:spacing w:val="1"/>
              </w:rPr>
              <w:t>a</w:t>
            </w:r>
            <w:r w:rsidRPr="0083731D">
              <w:rPr>
                <w:rFonts w:ascii="Arial" w:hAnsi="Arial" w:cs="Arial"/>
              </w:rPr>
              <w:t>r obj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, sound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methodology, and 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lev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nt da</w:t>
            </w:r>
            <w:r w:rsidRPr="0083731D">
              <w:rPr>
                <w:rFonts w:ascii="Arial" w:hAnsi="Arial" w:cs="Arial"/>
                <w:spacing w:val="2"/>
              </w:rPr>
              <w:t>t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support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d </w:t>
            </w:r>
            <w:r w:rsidRPr="0083731D">
              <w:rPr>
                <w:rFonts w:ascii="Arial" w:hAnsi="Arial" w:cs="Arial"/>
                <w:spacing w:val="2"/>
              </w:rPr>
              <w:t>b</w:t>
            </w:r>
            <w:r w:rsidRPr="0083731D">
              <w:rPr>
                <w:rFonts w:ascii="Arial" w:hAnsi="Arial" w:cs="Arial"/>
              </w:rPr>
              <w:t>y st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st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ca</w:t>
            </w:r>
            <w:r w:rsidRPr="0083731D">
              <w:rPr>
                <w:rFonts w:ascii="Arial" w:hAnsi="Arial" w:cs="Arial"/>
              </w:rPr>
              <w:t>l an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lys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s. M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nor improv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ments in the dis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uss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on s</w:t>
            </w:r>
            <w:r w:rsidRPr="0083731D">
              <w:rPr>
                <w:rFonts w:ascii="Arial" w:hAnsi="Arial" w:cs="Arial"/>
                <w:spacing w:val="-1"/>
              </w:rPr>
              <w:t>ec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on</w:t>
            </w:r>
          </w:p>
          <w:p w:rsidR="00883A2C" w:rsidRPr="0083731D" w:rsidRDefault="007A6191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ould fu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ther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st</w:t>
            </w:r>
            <w:r w:rsidRPr="0083731D">
              <w:rPr>
                <w:rFonts w:ascii="Arial" w:hAnsi="Arial" w:cs="Arial"/>
                <w:spacing w:val="2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ngthen </w:t>
            </w:r>
            <w:r w:rsidRPr="0083731D">
              <w:rPr>
                <w:rFonts w:ascii="Arial" w:hAnsi="Arial" w:cs="Arial"/>
                <w:spacing w:val="2"/>
              </w:rPr>
              <w:t>i</w:t>
            </w:r>
            <w:r w:rsidRPr="0083731D">
              <w:rPr>
                <w:rFonts w:ascii="Arial" w:hAnsi="Arial" w:cs="Arial"/>
              </w:rPr>
              <w:t xml:space="preserve">ts </w:t>
            </w:r>
            <w:r w:rsidRPr="0083731D">
              <w:rPr>
                <w:rFonts w:ascii="Arial" w:hAnsi="Arial" w:cs="Arial"/>
                <w:spacing w:val="1"/>
              </w:rPr>
              <w:t>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ientific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pth.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03D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 revised</w:t>
            </w:r>
          </w:p>
        </w:tc>
      </w:tr>
      <w:tr w:rsidR="00883A2C" w:rsidRPr="0083731D" w:rsidTr="0083731D">
        <w:trPr>
          <w:trHeight w:hRule="exact" w:val="217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lastRenderedPageBreak/>
              <w:t>Are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ef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enc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uf</w:t>
            </w:r>
            <w:r w:rsidRPr="0083731D">
              <w:rPr>
                <w:rFonts w:ascii="Arial" w:hAnsi="Arial" w:cs="Arial"/>
                <w:b/>
                <w:spacing w:val="1"/>
              </w:rPr>
              <w:t>f</w:t>
            </w:r>
            <w:r w:rsidRPr="0083731D">
              <w:rPr>
                <w:rFonts w:ascii="Arial" w:hAnsi="Arial" w:cs="Arial"/>
                <w:b/>
              </w:rPr>
              <w:t>icient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nd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nt?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 xml:space="preserve">f </w:t>
            </w:r>
            <w:r w:rsidRPr="0083731D">
              <w:rPr>
                <w:rFonts w:ascii="Arial" w:hAnsi="Arial" w:cs="Arial"/>
                <w:b/>
                <w:spacing w:val="1"/>
              </w:rPr>
              <w:t>yo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h</w:t>
            </w:r>
            <w:r w:rsidRPr="0083731D">
              <w:rPr>
                <w:rFonts w:ascii="Arial" w:hAnsi="Arial" w:cs="Arial"/>
                <w:b/>
                <w:spacing w:val="1"/>
              </w:rPr>
              <w:t>av</w:t>
            </w:r>
            <w:r w:rsidRPr="0083731D">
              <w:rPr>
                <w:rFonts w:ascii="Arial" w:hAnsi="Arial" w:cs="Arial"/>
                <w:b/>
              </w:rPr>
              <w:t xml:space="preserve">e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gg</w:t>
            </w:r>
            <w:r w:rsidRPr="0083731D">
              <w:rPr>
                <w:rFonts w:ascii="Arial" w:hAnsi="Arial" w:cs="Arial"/>
                <w:b/>
              </w:rPr>
              <w:t>esti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ns</w:t>
            </w:r>
            <w:r w:rsidRPr="0083731D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-1"/>
              </w:rPr>
              <w:t>d</w:t>
            </w:r>
            <w:r w:rsidRPr="0083731D">
              <w:rPr>
                <w:rFonts w:ascii="Arial" w:hAnsi="Arial" w:cs="Arial"/>
                <w:b/>
              </w:rPr>
              <w:t>iti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f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enc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,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ple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en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 xml:space="preserve">n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hem</w:t>
            </w:r>
            <w:r w:rsidRPr="0083731D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in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ev</w:t>
            </w:r>
            <w:r w:rsidRPr="0083731D">
              <w:rPr>
                <w:rFonts w:ascii="Arial" w:hAnsi="Arial" w:cs="Arial"/>
                <w:b/>
              </w:rPr>
              <w:t>iew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fo</w:t>
            </w:r>
            <w:r w:rsidRPr="0083731D">
              <w:rPr>
                <w:rFonts w:ascii="Arial" w:hAnsi="Arial" w:cs="Arial"/>
                <w:b/>
                <w:spacing w:val="-2"/>
              </w:rPr>
              <w:t>r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6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1" w:line="260" w:lineRule="exact"/>
              <w:ind w:left="102" w:right="61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>The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f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ce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re</w:t>
            </w:r>
            <w:r w:rsidRPr="0083731D">
              <w:rPr>
                <w:rFonts w:ascii="Arial" w:hAnsi="Arial" w:cs="Arial"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spacing w:val="2"/>
              </w:rPr>
              <w:t>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y 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>lev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nt and s</w:t>
            </w:r>
            <w:r w:rsidRPr="0083731D">
              <w:rPr>
                <w:rFonts w:ascii="Arial" w:hAnsi="Arial" w:cs="Arial"/>
                <w:spacing w:val="2"/>
              </w:rPr>
              <w:t>u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1"/>
              </w:rPr>
              <w:t>f</w:t>
            </w:r>
            <w:r w:rsidRPr="0083731D">
              <w:rPr>
                <w:rFonts w:ascii="Arial" w:hAnsi="Arial" w:cs="Arial"/>
                <w:spacing w:val="3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2"/>
              </w:rPr>
              <w:t>e</w:t>
            </w:r>
            <w:r w:rsidRPr="0083731D">
              <w:rPr>
                <w:rFonts w:ascii="Arial" w:hAnsi="Arial" w:cs="Arial"/>
              </w:rPr>
              <w:t>nt, wi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h a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f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 xml:space="preserve">w 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ece</w:t>
            </w:r>
            <w:r w:rsidRPr="0083731D">
              <w:rPr>
                <w:rFonts w:ascii="Arial" w:hAnsi="Arial" w:cs="Arial"/>
              </w:rPr>
              <w:t>nt s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u</w:t>
            </w:r>
            <w:r w:rsidRPr="0083731D">
              <w:rPr>
                <w:rFonts w:ascii="Arial" w:hAnsi="Arial" w:cs="Arial"/>
                <w:spacing w:val="2"/>
              </w:rPr>
              <w:t>d</w:t>
            </w:r>
            <w:r w:rsidRPr="0083731D">
              <w:rPr>
                <w:rFonts w:ascii="Arial" w:hAnsi="Arial" w:cs="Arial"/>
              </w:rPr>
              <w:t>ies in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luded. Ho</w:t>
            </w:r>
            <w:r w:rsidRPr="0083731D">
              <w:rPr>
                <w:rFonts w:ascii="Arial" w:hAnsi="Arial" w:cs="Arial"/>
                <w:spacing w:val="-1"/>
              </w:rPr>
              <w:t>we</w:t>
            </w:r>
            <w:r w:rsidRPr="0083731D">
              <w:rPr>
                <w:rFonts w:ascii="Arial" w:hAnsi="Arial" w:cs="Arial"/>
              </w:rPr>
              <w:t>v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 xml:space="preserve">r, 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 xml:space="preserve">dding 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ore</w:t>
            </w:r>
            <w:r w:rsidRPr="0083731D">
              <w:rPr>
                <w:rFonts w:ascii="Arial" w:hAnsi="Arial" w:cs="Arial"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spacing w:val="2"/>
              </w:rPr>
              <w:t>u</w:t>
            </w:r>
            <w:r w:rsidRPr="0083731D">
              <w:rPr>
                <w:rFonts w:ascii="Arial" w:hAnsi="Arial" w:cs="Arial"/>
                <w:spacing w:val="1"/>
              </w:rPr>
              <w:t>p</w:t>
            </w:r>
            <w:r w:rsidRPr="0083731D">
              <w:rPr>
                <w:rFonts w:ascii="Arial" w:hAnsi="Arial" w:cs="Arial"/>
                <w:spacing w:val="-1"/>
              </w:rPr>
              <w:t>-</w:t>
            </w:r>
            <w:r w:rsidRPr="0083731D">
              <w:rPr>
                <w:rFonts w:ascii="Arial" w:hAnsi="Arial" w:cs="Arial"/>
              </w:rPr>
              <w:t>to</w:t>
            </w:r>
            <w:r w:rsidRPr="0083731D">
              <w:rPr>
                <w:rFonts w:ascii="Arial" w:hAnsi="Arial" w:cs="Arial"/>
                <w:spacing w:val="-1"/>
              </w:rPr>
              <w:t>-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te sou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ce</w:t>
            </w:r>
            <w:r w:rsidRPr="0083731D">
              <w:rPr>
                <w:rFonts w:ascii="Arial" w:hAnsi="Arial" w:cs="Arial"/>
              </w:rPr>
              <w:t>s (2022</w:t>
            </w:r>
            <w:r w:rsidRPr="0083731D">
              <w:rPr>
                <w:rFonts w:ascii="Arial" w:hAnsi="Arial" w:cs="Arial"/>
                <w:spacing w:val="2"/>
              </w:rPr>
              <w:t>–</w:t>
            </w:r>
            <w:r w:rsidRPr="0083731D">
              <w:rPr>
                <w:rFonts w:ascii="Arial" w:hAnsi="Arial" w:cs="Arial"/>
              </w:rPr>
              <w:t>2023)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would str</w:t>
            </w:r>
            <w:r w:rsidRPr="0083731D">
              <w:rPr>
                <w:rFonts w:ascii="Arial" w:hAnsi="Arial" w:cs="Arial"/>
                <w:spacing w:val="-2"/>
              </w:rPr>
              <w:t>e</w:t>
            </w:r>
            <w:r w:rsidRPr="0083731D">
              <w:rPr>
                <w:rFonts w:ascii="Arial" w:hAnsi="Arial" w:cs="Arial"/>
              </w:rPr>
              <w:t xml:space="preserve">ngthen </w:t>
            </w:r>
            <w:r w:rsidRPr="0083731D">
              <w:rPr>
                <w:rFonts w:ascii="Arial" w:hAnsi="Arial" w:cs="Arial"/>
                <w:spacing w:val="2"/>
              </w:rPr>
              <w:t>t</w:t>
            </w:r>
            <w:r w:rsidRPr="0083731D">
              <w:rPr>
                <w:rFonts w:ascii="Arial" w:hAnsi="Arial" w:cs="Arial"/>
              </w:rPr>
              <w:t>he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manus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ript. </w:t>
            </w:r>
            <w:r w:rsidRPr="0083731D">
              <w:rPr>
                <w:rFonts w:ascii="Arial" w:hAnsi="Arial" w:cs="Arial"/>
                <w:spacing w:val="1"/>
              </w:rPr>
              <w:t>S</w:t>
            </w:r>
            <w:r w:rsidRPr="0083731D">
              <w:rPr>
                <w:rFonts w:ascii="Arial" w:hAnsi="Arial" w:cs="Arial"/>
              </w:rPr>
              <w:t>ugg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 xml:space="preserve">sted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ddi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>ions:</w:t>
            </w:r>
          </w:p>
          <w:p w:rsidR="00883A2C" w:rsidRPr="0083731D" w:rsidRDefault="00883A2C">
            <w:pPr>
              <w:spacing w:before="18" w:line="260" w:lineRule="exact"/>
              <w:rPr>
                <w:rFonts w:ascii="Arial" w:hAnsi="Arial" w:cs="Arial"/>
              </w:rPr>
            </w:pPr>
          </w:p>
          <w:p w:rsidR="00883A2C" w:rsidRPr="0083731D" w:rsidRDefault="007A6191">
            <w:pPr>
              <w:ind w:left="463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 xml:space="preserve">1.   </w:t>
            </w:r>
            <w:r w:rsidRPr="0083731D">
              <w:rPr>
                <w:rFonts w:ascii="Arial" w:hAnsi="Arial" w:cs="Arial"/>
                <w:spacing w:val="1"/>
              </w:rPr>
              <w:t>S</w:t>
            </w:r>
            <w:r w:rsidRPr="0083731D">
              <w:rPr>
                <w:rFonts w:ascii="Arial" w:hAnsi="Arial" w:cs="Arial"/>
              </w:rPr>
              <w:t>h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rma</w:t>
            </w:r>
            <w:r w:rsidRPr="0083731D">
              <w:rPr>
                <w:rFonts w:ascii="Arial" w:hAnsi="Arial" w:cs="Arial"/>
                <w:spacing w:val="-1"/>
              </w:rPr>
              <w:t xml:space="preserve"> e</w:t>
            </w:r>
            <w:r w:rsidRPr="0083731D">
              <w:rPr>
                <w:rFonts w:ascii="Arial" w:hAnsi="Arial" w:cs="Arial"/>
              </w:rPr>
              <w:t xml:space="preserve">t al. </w:t>
            </w:r>
            <w:r w:rsidRPr="0083731D">
              <w:rPr>
                <w:rFonts w:ascii="Arial" w:hAnsi="Arial" w:cs="Arial"/>
                <w:spacing w:val="-1"/>
              </w:rPr>
              <w:t>(</w:t>
            </w:r>
            <w:r w:rsidRPr="0083731D">
              <w:rPr>
                <w:rFonts w:ascii="Arial" w:hAnsi="Arial" w:cs="Arial"/>
              </w:rPr>
              <w:t>2023) –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2"/>
              </w:rPr>
              <w:t>P</w:t>
            </w:r>
            <w:r w:rsidRPr="0083731D">
              <w:rPr>
                <w:rFonts w:ascii="Arial" w:hAnsi="Arial" w:cs="Arial"/>
                <w:i/>
              </w:rPr>
              <w:t xml:space="preserve">hosphorus </w:t>
            </w:r>
            <w:r w:rsidRPr="0083731D">
              <w:rPr>
                <w:rFonts w:ascii="Arial" w:hAnsi="Arial" w:cs="Arial"/>
                <w:i/>
                <w:spacing w:val="1"/>
              </w:rPr>
              <w:t>s</w:t>
            </w:r>
            <w:r w:rsidRPr="0083731D">
              <w:rPr>
                <w:rFonts w:ascii="Arial" w:hAnsi="Arial" w:cs="Arial"/>
                <w:i/>
              </w:rPr>
              <w:t>tra</w:t>
            </w:r>
            <w:r w:rsidRPr="0083731D">
              <w:rPr>
                <w:rFonts w:ascii="Arial" w:hAnsi="Arial" w:cs="Arial"/>
                <w:i/>
                <w:spacing w:val="1"/>
              </w:rPr>
              <w:t>t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 xml:space="preserve">gies in </w:t>
            </w:r>
            <w:r w:rsidRPr="0083731D">
              <w:rPr>
                <w:rFonts w:ascii="Arial" w:hAnsi="Arial" w:cs="Arial"/>
                <w:i/>
                <w:spacing w:val="-2"/>
              </w:rPr>
              <w:t>r</w:t>
            </w:r>
            <w:r w:rsidRPr="0083731D">
              <w:rPr>
                <w:rFonts w:ascii="Arial" w:hAnsi="Arial" w:cs="Arial"/>
                <w:i/>
              </w:rPr>
              <w:t>oot v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g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tab</w:t>
            </w:r>
            <w:r w:rsidRPr="0083731D">
              <w:rPr>
                <w:rFonts w:ascii="Arial" w:hAnsi="Arial" w:cs="Arial"/>
                <w:i/>
                <w:spacing w:val="1"/>
              </w:rPr>
              <w:t>l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s</w:t>
            </w:r>
            <w:r w:rsidRPr="0083731D">
              <w:rPr>
                <w:rFonts w:ascii="Arial" w:hAnsi="Arial" w:cs="Arial"/>
                <w:i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(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>g</w:t>
            </w:r>
            <w:r w:rsidRPr="0083731D">
              <w:rPr>
                <w:rFonts w:ascii="Arial" w:hAnsi="Arial" w:cs="Arial"/>
              </w:rPr>
              <w:t>ronomy)</w:t>
            </w:r>
          </w:p>
          <w:p w:rsidR="00883A2C" w:rsidRPr="0083731D" w:rsidRDefault="007A6191">
            <w:pPr>
              <w:ind w:left="463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 xml:space="preserve">2.   </w:t>
            </w:r>
            <w:r w:rsidRPr="0083731D">
              <w:rPr>
                <w:rFonts w:ascii="Arial" w:hAnsi="Arial" w:cs="Arial"/>
                <w:spacing w:val="1"/>
              </w:rPr>
              <w:t>P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tel &amp; Kumar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</w:rPr>
              <w:t>(20</w:t>
            </w:r>
            <w:r w:rsidRPr="0083731D">
              <w:rPr>
                <w:rFonts w:ascii="Arial" w:hAnsi="Arial" w:cs="Arial"/>
                <w:spacing w:val="-1"/>
              </w:rPr>
              <w:t>2</w:t>
            </w:r>
            <w:r w:rsidRPr="0083731D">
              <w:rPr>
                <w:rFonts w:ascii="Arial" w:hAnsi="Arial" w:cs="Arial"/>
              </w:rPr>
              <w:t>2) –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Nutr</w:t>
            </w:r>
            <w:r w:rsidRPr="0083731D">
              <w:rPr>
                <w:rFonts w:ascii="Arial" w:hAnsi="Arial" w:cs="Arial"/>
                <w:i/>
                <w:spacing w:val="1"/>
              </w:rPr>
              <w:t>i</w:t>
            </w:r>
            <w:r w:rsidRPr="0083731D">
              <w:rPr>
                <w:rFonts w:ascii="Arial" w:hAnsi="Arial" w:cs="Arial"/>
                <w:i/>
                <w:spacing w:val="-1"/>
              </w:rPr>
              <w:t>e</w:t>
            </w:r>
            <w:r w:rsidRPr="0083731D">
              <w:rPr>
                <w:rFonts w:ascii="Arial" w:hAnsi="Arial" w:cs="Arial"/>
                <w:i/>
              </w:rPr>
              <w:t>nt eff</w:t>
            </w:r>
            <w:r w:rsidRPr="0083731D">
              <w:rPr>
                <w:rFonts w:ascii="Arial" w:hAnsi="Arial" w:cs="Arial"/>
                <w:i/>
                <w:spacing w:val="1"/>
              </w:rPr>
              <w:t>i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ien</w:t>
            </w:r>
            <w:r w:rsidRPr="0083731D">
              <w:rPr>
                <w:rFonts w:ascii="Arial" w:hAnsi="Arial" w:cs="Arial"/>
                <w:i/>
                <w:spacing w:val="-1"/>
              </w:rPr>
              <w:t>c</w:t>
            </w:r>
            <w:r w:rsidRPr="0083731D">
              <w:rPr>
                <w:rFonts w:ascii="Arial" w:hAnsi="Arial" w:cs="Arial"/>
                <w:i/>
              </w:rPr>
              <w:t>y</w:t>
            </w:r>
            <w:r w:rsidRPr="0083731D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i/>
              </w:rPr>
              <w:t>in root crops</w:t>
            </w:r>
            <w:r w:rsidRPr="0083731D">
              <w:rPr>
                <w:rFonts w:ascii="Arial" w:hAnsi="Arial" w:cs="Arial"/>
                <w:i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</w:rPr>
              <w:t>(Jou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 of Plant</w:t>
            </w:r>
            <w:r w:rsidRPr="0083731D">
              <w:rPr>
                <w:rFonts w:ascii="Arial" w:hAnsi="Arial" w:cs="Arial"/>
                <w:spacing w:val="2"/>
              </w:rPr>
              <w:t xml:space="preserve"> </w:t>
            </w:r>
            <w:r w:rsidRPr="0083731D">
              <w:rPr>
                <w:rFonts w:ascii="Arial" w:hAnsi="Arial" w:cs="Arial"/>
              </w:rPr>
              <w:t>Nutrition)</w:t>
            </w:r>
          </w:p>
        </w:tc>
        <w:tc>
          <w:tcPr>
            <w:tcW w:w="61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DA54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ok</w:t>
            </w:r>
            <w:bookmarkStart w:id="0" w:name="_GoBack"/>
            <w:bookmarkEnd w:id="0"/>
          </w:p>
        </w:tc>
      </w:tr>
    </w:tbl>
    <w:p w:rsidR="00883A2C" w:rsidRPr="0083731D" w:rsidRDefault="00883A2C">
      <w:pPr>
        <w:rPr>
          <w:rFonts w:ascii="Arial" w:hAnsi="Arial" w:cs="Arial"/>
        </w:rPr>
        <w:sectPr w:rsidR="00883A2C" w:rsidRPr="0083731D">
          <w:headerReference w:type="default" r:id="rId8"/>
          <w:footerReference w:type="default" r:id="rId9"/>
          <w:pgSz w:w="23820" w:h="16840" w:orient="landscape"/>
          <w:pgMar w:top="1540" w:right="1220" w:bottom="280" w:left="1220" w:header="1308" w:footer="681" w:gutter="0"/>
          <w:cols w:space="720"/>
        </w:sectPr>
      </w:pPr>
    </w:p>
    <w:p w:rsidR="00883A2C" w:rsidRPr="0083731D" w:rsidRDefault="00883A2C">
      <w:pPr>
        <w:spacing w:before="18" w:line="260" w:lineRule="exact"/>
        <w:rPr>
          <w:rFonts w:ascii="Arial" w:hAnsi="Arial" w:cs="Arial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883A2C" w:rsidRPr="0083731D">
        <w:trPr>
          <w:trHeight w:hRule="exact" w:val="701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2" w:line="220" w:lineRule="exact"/>
              <w:ind w:left="462" w:right="364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-1"/>
              </w:rPr>
              <w:t>I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</w:rPr>
              <w:t>g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ag</w:t>
            </w:r>
            <w:r w:rsidRPr="0083731D">
              <w:rPr>
                <w:rFonts w:ascii="Arial" w:hAnsi="Arial" w:cs="Arial"/>
                <w:b/>
              </w:rPr>
              <w:t>e/</w:t>
            </w:r>
            <w:r w:rsidRPr="0083731D">
              <w:rPr>
                <w:rFonts w:ascii="Arial" w:hAnsi="Arial" w:cs="Arial"/>
                <w:b/>
                <w:spacing w:val="-1"/>
              </w:rPr>
              <w:t>E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</w:rPr>
              <w:t>g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2"/>
              </w:rPr>
              <w:t>i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h</w:t>
            </w:r>
            <w:r w:rsidRPr="0083731D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q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lity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f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icle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uit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 xml:space="preserve">ble </w:t>
            </w:r>
            <w:r w:rsidRPr="0083731D">
              <w:rPr>
                <w:rFonts w:ascii="Arial" w:hAnsi="Arial" w:cs="Arial"/>
                <w:b/>
                <w:spacing w:val="1"/>
              </w:rPr>
              <w:t>fo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ch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rly</w:t>
            </w:r>
            <w:r w:rsidRPr="0083731D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-1"/>
              </w:rPr>
              <w:t>o</w:t>
            </w:r>
            <w:r w:rsidRPr="0083731D">
              <w:rPr>
                <w:rFonts w:ascii="Arial" w:hAnsi="Arial" w:cs="Arial"/>
                <w:b/>
                <w:spacing w:val="2"/>
              </w:rPr>
              <w:t>mm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-1"/>
              </w:rPr>
              <w:t>n</w:t>
            </w:r>
            <w:r w:rsidRPr="0083731D">
              <w:rPr>
                <w:rFonts w:ascii="Arial" w:hAnsi="Arial" w:cs="Arial"/>
                <w:b/>
              </w:rPr>
              <w:t>ic</w:t>
            </w:r>
            <w:r w:rsidRPr="0083731D">
              <w:rPr>
                <w:rFonts w:ascii="Arial" w:hAnsi="Arial" w:cs="Arial"/>
                <w:b/>
                <w:spacing w:val="1"/>
              </w:rPr>
              <w:t>at</w:t>
            </w:r>
            <w:r w:rsidRPr="0083731D">
              <w:rPr>
                <w:rFonts w:ascii="Arial" w:hAnsi="Arial" w:cs="Arial"/>
                <w:b/>
              </w:rPr>
              <w:t>i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-3"/>
              </w:rPr>
              <w:t>n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1" w:line="260" w:lineRule="exact"/>
              <w:ind w:left="102" w:right="9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</w:rPr>
              <w:t>Y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s, the l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ngu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  <w:spacing w:val="2"/>
              </w:rPr>
              <w:t>g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-1"/>
              </w:rPr>
              <w:t xml:space="preserve"> a</w:t>
            </w:r>
            <w:r w:rsidRPr="0083731D">
              <w:rPr>
                <w:rFonts w:ascii="Arial" w:hAnsi="Arial" w:cs="Arial"/>
              </w:rPr>
              <w:t>nd E</w:t>
            </w:r>
            <w:r w:rsidRPr="0083731D">
              <w:rPr>
                <w:rFonts w:ascii="Arial" w:hAnsi="Arial" w:cs="Arial"/>
                <w:spacing w:val="2"/>
              </w:rPr>
              <w:t>n</w:t>
            </w:r>
            <w:r w:rsidRPr="0083731D">
              <w:rPr>
                <w:rFonts w:ascii="Arial" w:hAnsi="Arial" w:cs="Arial"/>
              </w:rPr>
              <w:t>gl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sh qu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 xml:space="preserve">ty of the 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rti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 xml:space="preserve">le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re</w:t>
            </w:r>
            <w:r w:rsidRPr="0083731D">
              <w:rPr>
                <w:rFonts w:ascii="Arial" w:hAnsi="Arial" w:cs="Arial"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spacing w:val="2"/>
              </w:rPr>
              <w:t>g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n</w:t>
            </w:r>
            <w:r w:rsidRPr="0083731D">
              <w:rPr>
                <w:rFonts w:ascii="Arial" w:hAnsi="Arial" w:cs="Arial"/>
                <w:spacing w:val="1"/>
              </w:rPr>
              <w:t>e</w:t>
            </w:r>
            <w:r w:rsidRPr="0083731D">
              <w:rPr>
                <w:rFonts w:ascii="Arial" w:hAnsi="Arial" w:cs="Arial"/>
              </w:rPr>
              <w:t>r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</w:rPr>
              <w:t>l</w:t>
            </w:r>
            <w:r w:rsidRPr="0083731D">
              <w:rPr>
                <w:rFonts w:ascii="Arial" w:hAnsi="Arial" w:cs="Arial"/>
                <w:spacing w:val="1"/>
              </w:rPr>
              <w:t>l</w:t>
            </w:r>
            <w:r w:rsidRPr="0083731D">
              <w:rPr>
                <w:rFonts w:ascii="Arial" w:hAnsi="Arial" w:cs="Arial"/>
              </w:rPr>
              <w:t>y suitable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f</w:t>
            </w:r>
            <w:r w:rsidRPr="0083731D">
              <w:rPr>
                <w:rFonts w:ascii="Arial" w:hAnsi="Arial" w:cs="Arial"/>
              </w:rPr>
              <w:t>or s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hola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 xml:space="preserve">ly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om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unic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 xml:space="preserve">on, with 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  <w:spacing w:val="-2"/>
              </w:rPr>
              <w:t>i</w:t>
            </w:r>
            <w:r w:rsidRPr="0083731D">
              <w:rPr>
                <w:rFonts w:ascii="Arial" w:hAnsi="Arial" w:cs="Arial"/>
              </w:rPr>
              <w:t xml:space="preserve">nor </w:t>
            </w:r>
            <w:r w:rsidRPr="0083731D">
              <w:rPr>
                <w:rFonts w:ascii="Arial" w:hAnsi="Arial" w:cs="Arial"/>
                <w:spacing w:val="-1"/>
              </w:rPr>
              <w:t>re</w:t>
            </w:r>
            <w:r w:rsidRPr="0083731D">
              <w:rPr>
                <w:rFonts w:ascii="Arial" w:hAnsi="Arial" w:cs="Arial"/>
              </w:rPr>
              <w:t>vis</w:t>
            </w:r>
            <w:r w:rsidRPr="0083731D">
              <w:rPr>
                <w:rFonts w:ascii="Arial" w:hAnsi="Arial" w:cs="Arial"/>
                <w:spacing w:val="1"/>
              </w:rPr>
              <w:t>i</w:t>
            </w:r>
            <w:r w:rsidRPr="0083731D">
              <w:rPr>
                <w:rFonts w:ascii="Arial" w:hAnsi="Arial" w:cs="Arial"/>
              </w:rPr>
              <w:t>ons n</w:t>
            </w:r>
            <w:r w:rsidRPr="0083731D">
              <w:rPr>
                <w:rFonts w:ascii="Arial" w:hAnsi="Arial" w:cs="Arial"/>
                <w:spacing w:val="-1"/>
              </w:rPr>
              <w:t>ee</w:t>
            </w:r>
            <w:r w:rsidRPr="0083731D">
              <w:rPr>
                <w:rFonts w:ascii="Arial" w:hAnsi="Arial" w:cs="Arial"/>
                <w:spacing w:val="2"/>
              </w:rPr>
              <w:t>d</w:t>
            </w:r>
            <w:r w:rsidRPr="0083731D">
              <w:rPr>
                <w:rFonts w:ascii="Arial" w:hAnsi="Arial" w:cs="Arial"/>
                <w:spacing w:val="-1"/>
              </w:rPr>
              <w:t>e</w:t>
            </w:r>
            <w:r w:rsidRPr="0083731D">
              <w:rPr>
                <w:rFonts w:ascii="Arial" w:hAnsi="Arial" w:cs="Arial"/>
              </w:rPr>
              <w:t>d for</w:t>
            </w:r>
            <w:r w:rsidRPr="0083731D">
              <w:rPr>
                <w:rFonts w:ascii="Arial" w:hAnsi="Arial" w:cs="Arial"/>
                <w:spacing w:val="1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c</w:t>
            </w:r>
            <w:r w:rsidRPr="0083731D">
              <w:rPr>
                <w:rFonts w:ascii="Arial" w:hAnsi="Arial" w:cs="Arial"/>
              </w:rPr>
              <w:t>la</w:t>
            </w:r>
            <w:r w:rsidRPr="0083731D">
              <w:rPr>
                <w:rFonts w:ascii="Arial" w:hAnsi="Arial" w:cs="Arial"/>
                <w:spacing w:val="-1"/>
              </w:rPr>
              <w:t>r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1"/>
              </w:rPr>
              <w:t>t</w:t>
            </w:r>
            <w:r w:rsidRPr="0083731D">
              <w:rPr>
                <w:rFonts w:ascii="Arial" w:hAnsi="Arial" w:cs="Arial"/>
              </w:rPr>
              <w:t xml:space="preserve">y 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nd g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m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  <w:spacing w:val="-1"/>
              </w:rPr>
              <w:t>a</w:t>
            </w:r>
            <w:r w:rsidRPr="0083731D">
              <w:rPr>
                <w:rFonts w:ascii="Arial" w:hAnsi="Arial" w:cs="Arial"/>
              </w:rPr>
              <w:t>r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</w:tr>
      <w:tr w:rsidR="00883A2C" w:rsidRPr="0083731D">
        <w:trPr>
          <w:trHeight w:hRule="exact" w:val="1188"/>
        </w:trPr>
        <w:tc>
          <w:tcPr>
            <w:tcW w:w="53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3731D">
              <w:rPr>
                <w:rFonts w:ascii="Arial" w:hAnsi="Arial" w:cs="Arial"/>
                <w:b/>
                <w:u w:val="thick" w:color="000000"/>
              </w:rPr>
              <w:t>pti</w:t>
            </w:r>
            <w:r w:rsidRPr="0083731D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83731D">
              <w:rPr>
                <w:rFonts w:ascii="Arial" w:hAnsi="Arial" w:cs="Arial"/>
                <w:b/>
                <w:u w:val="thick" w:color="000000"/>
              </w:rPr>
              <w:t>n</w:t>
            </w:r>
            <w:r w:rsidRPr="0083731D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83731D">
              <w:rPr>
                <w:rFonts w:ascii="Arial" w:hAnsi="Arial" w:cs="Arial"/>
                <w:b/>
                <w:u w:val="thick" w:color="000000"/>
              </w:rPr>
              <w:t>l/Gene</w:t>
            </w:r>
            <w:r w:rsidRPr="0083731D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83731D">
              <w:rPr>
                <w:rFonts w:ascii="Arial" w:hAnsi="Arial" w:cs="Arial"/>
                <w:b/>
                <w:u w:val="thick" w:color="000000"/>
              </w:rPr>
              <w:t>l</w:t>
            </w:r>
            <w:r w:rsidRPr="0083731D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83731D">
              <w:rPr>
                <w:rFonts w:ascii="Arial" w:hAnsi="Arial" w:cs="Arial"/>
              </w:rPr>
              <w:t>c</w:t>
            </w:r>
            <w:r w:rsidRPr="0083731D">
              <w:rPr>
                <w:rFonts w:ascii="Arial" w:hAnsi="Arial" w:cs="Arial"/>
                <w:spacing w:val="1"/>
              </w:rPr>
              <w:t>omm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n</w:t>
            </w:r>
            <w:r w:rsidRPr="0083731D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</w:tr>
    </w:tbl>
    <w:p w:rsidR="00883A2C" w:rsidRPr="0083731D" w:rsidRDefault="00883A2C">
      <w:pPr>
        <w:spacing w:line="200" w:lineRule="exact"/>
        <w:rPr>
          <w:rFonts w:ascii="Arial" w:hAnsi="Arial" w:cs="Arial"/>
        </w:rPr>
      </w:pPr>
    </w:p>
    <w:p w:rsidR="00883A2C" w:rsidRPr="0083731D" w:rsidRDefault="00A660C2">
      <w:pPr>
        <w:spacing w:before="33" w:line="220" w:lineRule="exact"/>
        <w:ind w:left="22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048" style="position:absolute;left:0;text-align:left;margin-left:71.45pt;margin-top:1.15pt;width:41.65pt;height:12.5pt;z-index:-251660288;mso-position-horizontal-relative:page" coordorigin="1429,23" coordsize="833,250">
            <v:shape id="_x0000_s1050" style="position:absolute;left:1440;top:33;width:812;height:230" coordorigin="1440,33" coordsize="812,230" path="m1440,263r812,l2252,33r-812,l1440,263xe" fillcolor="yellow" stroked="f">
              <v:path arrowok="t"/>
            </v:shape>
            <v:shape id="_x0000_s1049" style="position:absolute;left:1440;top:251;width:812;height:0" coordorigin="1440,251" coordsize="812,0" path="m1440,251r812,e" filled="f" strokeweight="1.06pt">
              <v:path arrowok="t"/>
            </v:shape>
            <w10:wrap anchorx="page"/>
          </v:group>
        </w:pict>
      </w:r>
      <w:r w:rsidR="007A6191" w:rsidRPr="0083731D">
        <w:rPr>
          <w:rFonts w:ascii="Arial" w:hAnsi="Arial" w:cs="Arial"/>
          <w:b/>
          <w:position w:val="-1"/>
        </w:rPr>
        <w:t>PART</w:t>
      </w:r>
      <w:r w:rsidR="007A6191" w:rsidRPr="0083731D">
        <w:rPr>
          <w:rFonts w:ascii="Arial" w:hAnsi="Arial" w:cs="Arial"/>
          <w:b/>
          <w:spacing w:val="45"/>
          <w:position w:val="-1"/>
        </w:rPr>
        <w:t xml:space="preserve"> </w:t>
      </w:r>
      <w:r w:rsidR="007A6191" w:rsidRPr="0083731D">
        <w:rPr>
          <w:rFonts w:ascii="Arial" w:hAnsi="Arial" w:cs="Arial"/>
          <w:b/>
          <w:spacing w:val="1"/>
          <w:position w:val="-1"/>
        </w:rPr>
        <w:t>2</w:t>
      </w:r>
      <w:r w:rsidR="007A6191" w:rsidRPr="0083731D">
        <w:rPr>
          <w:rFonts w:ascii="Arial" w:hAnsi="Arial" w:cs="Arial"/>
          <w:b/>
          <w:position w:val="-1"/>
        </w:rPr>
        <w:t>:</w:t>
      </w:r>
    </w:p>
    <w:p w:rsidR="00883A2C" w:rsidRPr="0083731D" w:rsidRDefault="00883A2C">
      <w:pPr>
        <w:spacing w:before="6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0"/>
        <w:gridCol w:w="8643"/>
        <w:gridCol w:w="5679"/>
      </w:tblGrid>
      <w:tr w:rsidR="00883A2C" w:rsidRPr="0083731D">
        <w:trPr>
          <w:trHeight w:hRule="exact" w:val="946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  <w:tc>
          <w:tcPr>
            <w:tcW w:w="8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Re</w:t>
            </w:r>
            <w:r w:rsidRPr="0083731D">
              <w:rPr>
                <w:rFonts w:ascii="Arial" w:hAnsi="Arial" w:cs="Arial"/>
                <w:b/>
                <w:spacing w:val="2"/>
              </w:rPr>
              <w:t>v</w:t>
            </w:r>
            <w:r w:rsidRPr="0083731D">
              <w:rPr>
                <w:rFonts w:ascii="Arial" w:hAnsi="Arial" w:cs="Arial"/>
                <w:b/>
              </w:rPr>
              <w:t>iew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r</w:t>
            </w:r>
            <w:r w:rsidRPr="0083731D">
              <w:rPr>
                <w:rFonts w:ascii="Arial" w:hAnsi="Arial" w:cs="Arial"/>
                <w:b/>
                <w:spacing w:val="1"/>
              </w:rPr>
              <w:t>’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2"/>
              </w:rPr>
              <w:t>mm</w:t>
            </w:r>
            <w:r w:rsidRPr="0083731D">
              <w:rPr>
                <w:rFonts w:ascii="Arial" w:hAnsi="Arial" w:cs="Arial"/>
                <w:b/>
              </w:rPr>
              <w:t>ent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before="2" w:line="255" w:lineRule="auto"/>
              <w:ind w:left="-1" w:right="44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Auth</w:t>
            </w:r>
            <w:r w:rsidRPr="0083731D">
              <w:rPr>
                <w:rFonts w:ascii="Arial" w:hAnsi="Arial" w:cs="Arial"/>
                <w:b/>
                <w:spacing w:val="1"/>
              </w:rPr>
              <w:t>o</w:t>
            </w:r>
            <w:r w:rsidRPr="0083731D">
              <w:rPr>
                <w:rFonts w:ascii="Arial" w:hAnsi="Arial" w:cs="Arial"/>
                <w:b/>
                <w:spacing w:val="5"/>
              </w:rPr>
              <w:t>r</w:t>
            </w:r>
            <w:r w:rsidRPr="0083731D">
              <w:rPr>
                <w:rFonts w:ascii="Arial" w:hAnsi="Arial" w:cs="Arial"/>
                <w:b/>
                <w:spacing w:val="-6"/>
              </w:rPr>
              <w:t>’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Fe</w:t>
            </w:r>
            <w:r w:rsidRPr="0083731D">
              <w:rPr>
                <w:rFonts w:ascii="Arial" w:hAnsi="Arial" w:cs="Arial"/>
                <w:b/>
                <w:spacing w:val="1"/>
              </w:rPr>
              <w:t>e</w:t>
            </w:r>
            <w:r w:rsidRPr="0083731D">
              <w:rPr>
                <w:rFonts w:ascii="Arial" w:hAnsi="Arial" w:cs="Arial"/>
                <w:b/>
              </w:rPr>
              <w:t>d</w:t>
            </w:r>
            <w:r w:rsidRPr="0083731D">
              <w:rPr>
                <w:rFonts w:ascii="Arial" w:hAnsi="Arial" w:cs="Arial"/>
                <w:b/>
                <w:spacing w:val="1"/>
              </w:rPr>
              <w:t>ba</w:t>
            </w:r>
            <w:r w:rsidRPr="0083731D">
              <w:rPr>
                <w:rFonts w:ascii="Arial" w:hAnsi="Arial" w:cs="Arial"/>
                <w:b/>
              </w:rPr>
              <w:t>ck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(I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</w:rPr>
              <w:t>is</w:t>
            </w:r>
            <w:r w:rsidRPr="0083731D">
              <w:rPr>
                <w:rFonts w:ascii="Arial" w:hAnsi="Arial" w:cs="Arial"/>
                <w:spacing w:val="-1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m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-1"/>
              </w:rPr>
              <w:t>n</w:t>
            </w:r>
            <w:r w:rsidRPr="0083731D">
              <w:rPr>
                <w:rFonts w:ascii="Arial" w:hAnsi="Arial" w:cs="Arial"/>
                <w:spacing w:val="1"/>
              </w:rPr>
              <w:t>d</w:t>
            </w:r>
            <w:r w:rsidRPr="0083731D">
              <w:rPr>
                <w:rFonts w:ascii="Arial" w:hAnsi="Arial" w:cs="Arial"/>
              </w:rPr>
              <w:t>at</w:t>
            </w:r>
            <w:r w:rsidRPr="0083731D">
              <w:rPr>
                <w:rFonts w:ascii="Arial" w:hAnsi="Arial" w:cs="Arial"/>
                <w:spacing w:val="1"/>
              </w:rPr>
              <w:t>or</w:t>
            </w:r>
            <w:r w:rsidRPr="0083731D">
              <w:rPr>
                <w:rFonts w:ascii="Arial" w:hAnsi="Arial" w:cs="Arial"/>
              </w:rPr>
              <w:t>y</w:t>
            </w:r>
            <w:r w:rsidRPr="0083731D">
              <w:rPr>
                <w:rFonts w:ascii="Arial" w:hAnsi="Arial" w:cs="Arial"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at</w:t>
            </w:r>
            <w:r w:rsidRPr="0083731D">
              <w:rPr>
                <w:rFonts w:ascii="Arial" w:hAnsi="Arial" w:cs="Arial"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spacing w:val="-2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>u</w:t>
            </w:r>
            <w:r w:rsidRPr="0083731D">
              <w:rPr>
                <w:rFonts w:ascii="Arial" w:hAnsi="Arial" w:cs="Arial"/>
              </w:rPr>
              <w:t>t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  <w:spacing w:val="-1"/>
              </w:rPr>
              <w:t>o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s</w:t>
            </w:r>
            <w:r w:rsidRPr="0083731D">
              <w:rPr>
                <w:rFonts w:ascii="Arial" w:hAnsi="Arial" w:cs="Arial"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spacing w:val="-1"/>
              </w:rPr>
              <w:t>s</w:t>
            </w:r>
            <w:r w:rsidRPr="0083731D">
              <w:rPr>
                <w:rFonts w:ascii="Arial" w:hAnsi="Arial" w:cs="Arial"/>
                <w:spacing w:val="1"/>
              </w:rPr>
              <w:t>hou</w:t>
            </w:r>
            <w:r w:rsidRPr="0083731D">
              <w:rPr>
                <w:rFonts w:ascii="Arial" w:hAnsi="Arial" w:cs="Arial"/>
                <w:spacing w:val="3"/>
              </w:rPr>
              <w:t>l</w:t>
            </w:r>
            <w:r w:rsidRPr="0083731D">
              <w:rPr>
                <w:rFonts w:ascii="Arial" w:hAnsi="Arial" w:cs="Arial"/>
              </w:rPr>
              <w:t>d</w:t>
            </w:r>
            <w:r w:rsidRPr="0083731D">
              <w:rPr>
                <w:rFonts w:ascii="Arial" w:hAnsi="Arial" w:cs="Arial"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</w:rPr>
              <w:t>w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-3"/>
              </w:rPr>
              <w:t>t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i</w:t>
            </w:r>
            <w:r w:rsidRPr="0083731D">
              <w:rPr>
                <w:rFonts w:ascii="Arial" w:hAnsi="Arial" w:cs="Arial"/>
                <w:spacing w:val="-1"/>
              </w:rPr>
              <w:t>s</w:t>
            </w:r>
            <w:r w:rsidRPr="0083731D">
              <w:rPr>
                <w:rFonts w:ascii="Arial" w:hAnsi="Arial" w:cs="Arial"/>
              </w:rPr>
              <w:t>/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 xml:space="preserve">er </w:t>
            </w:r>
            <w:r w:rsidRPr="0083731D">
              <w:rPr>
                <w:rFonts w:ascii="Arial" w:hAnsi="Arial" w:cs="Arial"/>
                <w:spacing w:val="1"/>
              </w:rPr>
              <w:t>f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edb</w:t>
            </w:r>
            <w:r w:rsidRPr="0083731D">
              <w:rPr>
                <w:rFonts w:ascii="Arial" w:hAnsi="Arial" w:cs="Arial"/>
              </w:rPr>
              <w:t>a</w:t>
            </w:r>
            <w:r w:rsidRPr="0083731D">
              <w:rPr>
                <w:rFonts w:ascii="Arial" w:hAnsi="Arial" w:cs="Arial"/>
                <w:spacing w:val="1"/>
              </w:rPr>
              <w:t>c</w:t>
            </w:r>
            <w:r w:rsidRPr="0083731D">
              <w:rPr>
                <w:rFonts w:ascii="Arial" w:hAnsi="Arial" w:cs="Arial"/>
              </w:rPr>
              <w:t>k</w:t>
            </w:r>
            <w:r w:rsidRPr="0083731D">
              <w:rPr>
                <w:rFonts w:ascii="Arial" w:hAnsi="Arial" w:cs="Arial"/>
                <w:spacing w:val="-8"/>
              </w:rPr>
              <w:t xml:space="preserve"> </w:t>
            </w:r>
            <w:r w:rsidRPr="0083731D">
              <w:rPr>
                <w:rFonts w:ascii="Arial" w:hAnsi="Arial" w:cs="Arial"/>
                <w:spacing w:val="1"/>
              </w:rPr>
              <w:t>h</w:t>
            </w:r>
            <w:r w:rsidRPr="0083731D">
              <w:rPr>
                <w:rFonts w:ascii="Arial" w:hAnsi="Arial" w:cs="Arial"/>
              </w:rPr>
              <w:t>e</w:t>
            </w:r>
            <w:r w:rsidRPr="0083731D">
              <w:rPr>
                <w:rFonts w:ascii="Arial" w:hAnsi="Arial" w:cs="Arial"/>
                <w:spacing w:val="1"/>
              </w:rPr>
              <w:t>r</w:t>
            </w:r>
            <w:r w:rsidRPr="0083731D">
              <w:rPr>
                <w:rFonts w:ascii="Arial" w:hAnsi="Arial" w:cs="Arial"/>
              </w:rPr>
              <w:t>e)</w:t>
            </w:r>
          </w:p>
        </w:tc>
      </w:tr>
      <w:tr w:rsidR="00883A2C" w:rsidRPr="0083731D">
        <w:trPr>
          <w:trHeight w:hRule="exact" w:val="1162"/>
        </w:trPr>
        <w:tc>
          <w:tcPr>
            <w:tcW w:w="6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spacing w:before="5" w:line="140" w:lineRule="exact"/>
              <w:rPr>
                <w:rFonts w:ascii="Arial" w:hAnsi="Arial" w:cs="Arial"/>
              </w:rPr>
            </w:pPr>
          </w:p>
          <w:p w:rsidR="00883A2C" w:rsidRPr="0083731D" w:rsidRDefault="00883A2C">
            <w:pPr>
              <w:spacing w:line="200" w:lineRule="exact"/>
              <w:rPr>
                <w:rFonts w:ascii="Arial" w:hAnsi="Arial" w:cs="Arial"/>
              </w:rPr>
            </w:pPr>
          </w:p>
          <w:p w:rsidR="00883A2C" w:rsidRPr="0083731D" w:rsidRDefault="007A6191">
            <w:pPr>
              <w:ind w:left="100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b/>
              </w:rPr>
              <w:t>Are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here</w:t>
            </w:r>
            <w:r w:rsidRPr="0083731D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e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</w:rPr>
              <w:t>hic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l</w:t>
            </w:r>
            <w:r w:rsidRPr="0083731D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is</w:t>
            </w:r>
            <w:r w:rsidRPr="0083731D">
              <w:rPr>
                <w:rFonts w:ascii="Arial" w:hAnsi="Arial" w:cs="Arial"/>
                <w:b/>
                <w:spacing w:val="-1"/>
              </w:rPr>
              <w:t>s</w:t>
            </w:r>
            <w:r w:rsidRPr="0083731D">
              <w:rPr>
                <w:rFonts w:ascii="Arial" w:hAnsi="Arial" w:cs="Arial"/>
                <w:b/>
              </w:rPr>
              <w:t>u</w:t>
            </w:r>
            <w:r w:rsidRPr="0083731D">
              <w:rPr>
                <w:rFonts w:ascii="Arial" w:hAnsi="Arial" w:cs="Arial"/>
                <w:b/>
                <w:spacing w:val="2"/>
              </w:rPr>
              <w:t>e</w:t>
            </w:r>
            <w:r w:rsidRPr="0083731D">
              <w:rPr>
                <w:rFonts w:ascii="Arial" w:hAnsi="Arial" w:cs="Arial"/>
                <w:b/>
              </w:rPr>
              <w:t>s</w:t>
            </w:r>
            <w:r w:rsidRPr="0083731D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83731D">
              <w:rPr>
                <w:rFonts w:ascii="Arial" w:hAnsi="Arial" w:cs="Arial"/>
                <w:b/>
              </w:rPr>
              <w:t>in</w:t>
            </w:r>
            <w:r w:rsidRPr="0083731D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1"/>
              </w:rPr>
              <w:t>t</w:t>
            </w:r>
            <w:r w:rsidRPr="0083731D">
              <w:rPr>
                <w:rFonts w:ascii="Arial" w:hAnsi="Arial" w:cs="Arial"/>
                <w:b/>
                <w:spacing w:val="2"/>
              </w:rPr>
              <w:t>h</w:t>
            </w:r>
            <w:r w:rsidRPr="0083731D">
              <w:rPr>
                <w:rFonts w:ascii="Arial" w:hAnsi="Arial" w:cs="Arial"/>
                <w:b/>
              </w:rPr>
              <w:t>is</w:t>
            </w:r>
            <w:r w:rsidRPr="0083731D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83731D">
              <w:rPr>
                <w:rFonts w:ascii="Arial" w:hAnsi="Arial" w:cs="Arial"/>
                <w:b/>
                <w:spacing w:val="2"/>
              </w:rPr>
              <w:t>m</w:t>
            </w:r>
            <w:r w:rsidRPr="0083731D">
              <w:rPr>
                <w:rFonts w:ascii="Arial" w:hAnsi="Arial" w:cs="Arial"/>
                <w:b/>
                <w:spacing w:val="1"/>
              </w:rPr>
              <w:t>a</w:t>
            </w:r>
            <w:r w:rsidRPr="0083731D">
              <w:rPr>
                <w:rFonts w:ascii="Arial" w:hAnsi="Arial" w:cs="Arial"/>
                <w:b/>
              </w:rPr>
              <w:t>n</w:t>
            </w:r>
            <w:r w:rsidRPr="0083731D">
              <w:rPr>
                <w:rFonts w:ascii="Arial" w:hAnsi="Arial" w:cs="Arial"/>
                <w:b/>
                <w:spacing w:val="-1"/>
              </w:rPr>
              <w:t>us</w:t>
            </w:r>
            <w:r w:rsidRPr="0083731D">
              <w:rPr>
                <w:rFonts w:ascii="Arial" w:hAnsi="Arial" w:cs="Arial"/>
                <w:b/>
              </w:rPr>
              <w:t>c</w:t>
            </w:r>
            <w:r w:rsidRPr="0083731D">
              <w:rPr>
                <w:rFonts w:ascii="Arial" w:hAnsi="Arial" w:cs="Arial"/>
                <w:b/>
                <w:spacing w:val="1"/>
              </w:rPr>
              <w:t>r</w:t>
            </w:r>
            <w:r w:rsidRPr="0083731D">
              <w:rPr>
                <w:rFonts w:ascii="Arial" w:hAnsi="Arial" w:cs="Arial"/>
                <w:b/>
              </w:rPr>
              <w:t>ipt?</w:t>
            </w:r>
          </w:p>
        </w:tc>
        <w:tc>
          <w:tcPr>
            <w:tcW w:w="8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7A6191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(I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f</w:t>
            </w:r>
            <w:r w:rsidRPr="0083731D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y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es,</w:t>
            </w:r>
            <w:r w:rsidRPr="0083731D">
              <w:rPr>
                <w:rFonts w:ascii="Arial" w:hAnsi="Arial" w:cs="Arial"/>
                <w:i/>
                <w:spacing w:val="-3"/>
                <w:u w:val="single" w:color="000000"/>
              </w:rPr>
              <w:t xml:space="preserve"> </w:t>
            </w:r>
            <w:proofErr w:type="gramStart"/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K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nd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ly</w:t>
            </w:r>
            <w:proofErr w:type="gramEnd"/>
            <w:r w:rsidRPr="0083731D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p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le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</w:t>
            </w:r>
            <w:r w:rsidRPr="0083731D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wr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ite</w:t>
            </w:r>
            <w:r w:rsidRPr="0083731D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do</w:t>
            </w:r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w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n</w:t>
            </w:r>
            <w:r w:rsidRPr="0083731D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t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</w:t>
            </w:r>
            <w:r w:rsidRPr="0083731D">
              <w:rPr>
                <w:rFonts w:ascii="Arial" w:hAnsi="Arial" w:cs="Arial"/>
                <w:i/>
                <w:spacing w:val="-2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et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ic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l</w:t>
            </w:r>
            <w:r w:rsidRPr="0083731D">
              <w:rPr>
                <w:rFonts w:ascii="Arial" w:hAnsi="Arial" w:cs="Arial"/>
                <w:i/>
                <w:spacing w:val="-6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is</w:t>
            </w:r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s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u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es</w:t>
            </w:r>
            <w:r w:rsidRPr="0083731D">
              <w:rPr>
                <w:rFonts w:ascii="Arial" w:hAnsi="Arial" w:cs="Arial"/>
                <w:i/>
                <w:spacing w:val="-5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h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ere</w:t>
            </w:r>
            <w:r w:rsidRPr="0083731D">
              <w:rPr>
                <w:rFonts w:ascii="Arial" w:hAnsi="Arial" w:cs="Arial"/>
                <w:i/>
                <w:spacing w:val="-4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in</w:t>
            </w:r>
            <w:r w:rsidRPr="0083731D">
              <w:rPr>
                <w:rFonts w:ascii="Arial" w:hAnsi="Arial" w:cs="Arial"/>
                <w:i/>
                <w:spacing w:val="4"/>
                <w:u w:val="single" w:color="000000"/>
              </w:rPr>
              <w:t xml:space="preserve"> 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d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et</w:t>
            </w:r>
            <w:r w:rsidRPr="0083731D">
              <w:rPr>
                <w:rFonts w:ascii="Arial" w:hAnsi="Arial" w:cs="Arial"/>
                <w:i/>
                <w:spacing w:val="1"/>
                <w:u w:val="single" w:color="000000"/>
              </w:rPr>
              <w:t>a</w:t>
            </w:r>
            <w:r w:rsidRPr="0083731D">
              <w:rPr>
                <w:rFonts w:ascii="Arial" w:hAnsi="Arial" w:cs="Arial"/>
                <w:i/>
                <w:u w:val="single" w:color="000000"/>
              </w:rPr>
              <w:t>il)</w:t>
            </w:r>
          </w:p>
          <w:p w:rsidR="00883A2C" w:rsidRPr="0083731D" w:rsidRDefault="00883A2C">
            <w:pPr>
              <w:spacing w:before="11" w:line="220" w:lineRule="exact"/>
              <w:rPr>
                <w:rFonts w:ascii="Arial" w:hAnsi="Arial" w:cs="Arial"/>
              </w:rPr>
            </w:pPr>
          </w:p>
          <w:p w:rsidR="00883A2C" w:rsidRPr="0083731D" w:rsidRDefault="007A6191">
            <w:pPr>
              <w:ind w:left="102"/>
              <w:rPr>
                <w:rFonts w:ascii="Arial" w:hAnsi="Arial" w:cs="Arial"/>
              </w:rPr>
            </w:pPr>
            <w:r w:rsidRPr="0083731D">
              <w:rPr>
                <w:rFonts w:ascii="Arial" w:hAnsi="Arial" w:cs="Arial"/>
                <w:i/>
                <w:spacing w:val="-1"/>
                <w:u w:val="single" w:color="000000"/>
              </w:rPr>
              <w:t>NO</w:t>
            </w:r>
          </w:p>
        </w:tc>
        <w:tc>
          <w:tcPr>
            <w:tcW w:w="56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3A2C" w:rsidRPr="0083731D" w:rsidRDefault="00883A2C">
            <w:pPr>
              <w:rPr>
                <w:rFonts w:ascii="Arial" w:hAnsi="Arial" w:cs="Arial"/>
              </w:rPr>
            </w:pPr>
          </w:p>
        </w:tc>
      </w:tr>
    </w:tbl>
    <w:p w:rsidR="007A6191" w:rsidRPr="0083731D" w:rsidRDefault="007A6191">
      <w:pPr>
        <w:rPr>
          <w:rFonts w:ascii="Arial" w:hAnsi="Arial" w:cs="Arial"/>
        </w:rPr>
      </w:pPr>
    </w:p>
    <w:sectPr w:rsidR="007A6191" w:rsidRPr="0083731D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60C2" w:rsidRDefault="00A660C2">
      <w:r>
        <w:separator/>
      </w:r>
    </w:p>
  </w:endnote>
  <w:endnote w:type="continuationSeparator" w:id="0">
    <w:p w:rsidR="00A660C2" w:rsidRDefault="00A6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2C" w:rsidRDefault="00A660C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:rsidR="00883A2C" w:rsidRDefault="007A619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:rsidR="00883A2C" w:rsidRDefault="007A619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:rsidR="00883A2C" w:rsidRDefault="007A619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883A2C" w:rsidRDefault="007A6191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60C2" w:rsidRDefault="00A660C2">
      <w:r>
        <w:separator/>
      </w:r>
    </w:p>
  </w:footnote>
  <w:footnote w:type="continuationSeparator" w:id="0">
    <w:p w:rsidR="00A660C2" w:rsidRDefault="00A660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2C" w:rsidRDefault="00A660C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883A2C" w:rsidRDefault="007A6191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F102FC"/>
    <w:multiLevelType w:val="multilevel"/>
    <w:tmpl w:val="7364209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U0NTYzNbWwNDU2MDdT0lEKTi0uzszPAykwrAUAcoraGiwAAAA="/>
  </w:docVars>
  <w:rsids>
    <w:rsidRoot w:val="00883A2C"/>
    <w:rsid w:val="00253E1A"/>
    <w:rsid w:val="00703D87"/>
    <w:rsid w:val="007A6191"/>
    <w:rsid w:val="0083731D"/>
    <w:rsid w:val="00883A2C"/>
    <w:rsid w:val="00A00DC5"/>
    <w:rsid w:val="00A660C2"/>
    <w:rsid w:val="00B055B4"/>
    <w:rsid w:val="00C2038D"/>
    <w:rsid w:val="00C91BDF"/>
    <w:rsid w:val="00D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20D4FAE"/>
  <w15:docId w15:val="{4A5AD487-F531-47A9-88B3-55624DAC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1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abb.com/index.php/JA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690</Words>
  <Characters>3934</Characters>
  <Application>Microsoft Office Word</Application>
  <DocSecurity>0</DocSecurity>
  <Lines>32</Lines>
  <Paragraphs>9</Paragraphs>
  <ScaleCrop>false</ScaleCrop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PC New 16</cp:lastModifiedBy>
  <cp:revision>8</cp:revision>
  <dcterms:created xsi:type="dcterms:W3CDTF">2025-06-17T07:56:00Z</dcterms:created>
  <dcterms:modified xsi:type="dcterms:W3CDTF">2025-06-23T12:01:00Z</dcterms:modified>
</cp:coreProperties>
</file>