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EC936" w14:textId="77777777" w:rsidR="005C64B9" w:rsidRPr="004A40C6" w:rsidRDefault="005C64B9">
      <w:pPr>
        <w:spacing w:line="200" w:lineRule="exact"/>
        <w:rPr>
          <w:rFonts w:ascii="Arial" w:hAnsi="Arial" w:cs="Arial"/>
        </w:rPr>
      </w:pPr>
    </w:p>
    <w:p w14:paraId="78D9F2EE" w14:textId="77777777" w:rsidR="005C64B9" w:rsidRPr="004A40C6" w:rsidRDefault="005C64B9">
      <w:pPr>
        <w:spacing w:line="200" w:lineRule="exact"/>
        <w:rPr>
          <w:rFonts w:ascii="Arial" w:hAnsi="Arial" w:cs="Arial"/>
        </w:rPr>
      </w:pPr>
    </w:p>
    <w:p w14:paraId="5C499E41" w14:textId="77777777" w:rsidR="005C64B9" w:rsidRPr="004A40C6" w:rsidRDefault="005C64B9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959"/>
      </w:tblGrid>
      <w:tr w:rsidR="005C64B9" w:rsidRPr="004A40C6" w14:paraId="344E76C4" w14:textId="77777777" w:rsidTr="004A40C6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8FEF4" w14:textId="77777777" w:rsidR="005C64B9" w:rsidRPr="004A40C6" w:rsidRDefault="00B53C8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A40C6">
              <w:rPr>
                <w:rFonts w:ascii="Arial" w:eastAsia="Arial" w:hAnsi="Arial" w:cs="Arial"/>
                <w:spacing w:val="1"/>
              </w:rPr>
              <w:t>J</w:t>
            </w:r>
            <w:r w:rsidRPr="004A40C6">
              <w:rPr>
                <w:rFonts w:ascii="Arial" w:eastAsia="Arial" w:hAnsi="Arial" w:cs="Arial"/>
              </w:rPr>
              <w:t>o</w:t>
            </w:r>
            <w:r w:rsidRPr="004A40C6">
              <w:rPr>
                <w:rFonts w:ascii="Arial" w:eastAsia="Arial" w:hAnsi="Arial" w:cs="Arial"/>
                <w:spacing w:val="-1"/>
              </w:rPr>
              <w:t>u</w:t>
            </w:r>
            <w:r w:rsidRPr="004A40C6">
              <w:rPr>
                <w:rFonts w:ascii="Arial" w:eastAsia="Arial" w:hAnsi="Arial" w:cs="Arial"/>
                <w:spacing w:val="1"/>
              </w:rPr>
              <w:t>r</w:t>
            </w:r>
            <w:r w:rsidRPr="004A40C6">
              <w:rPr>
                <w:rFonts w:ascii="Arial" w:eastAsia="Arial" w:hAnsi="Arial" w:cs="Arial"/>
              </w:rPr>
              <w:t>n</w:t>
            </w:r>
            <w:r w:rsidRPr="004A40C6">
              <w:rPr>
                <w:rFonts w:ascii="Arial" w:eastAsia="Arial" w:hAnsi="Arial" w:cs="Arial"/>
                <w:spacing w:val="-1"/>
              </w:rPr>
              <w:t>a</w:t>
            </w:r>
            <w:r w:rsidRPr="004A40C6">
              <w:rPr>
                <w:rFonts w:ascii="Arial" w:eastAsia="Arial" w:hAnsi="Arial" w:cs="Arial"/>
              </w:rPr>
              <w:t>l</w:t>
            </w:r>
            <w:r w:rsidRPr="004A40C6">
              <w:rPr>
                <w:rFonts w:ascii="Arial" w:eastAsia="Arial" w:hAnsi="Arial" w:cs="Arial"/>
                <w:spacing w:val="-6"/>
              </w:rPr>
              <w:t xml:space="preserve"> </w:t>
            </w:r>
            <w:r w:rsidRPr="004A40C6">
              <w:rPr>
                <w:rFonts w:ascii="Arial" w:eastAsia="Arial" w:hAnsi="Arial" w:cs="Arial"/>
              </w:rPr>
              <w:t>Na</w:t>
            </w:r>
            <w:r w:rsidRPr="004A40C6">
              <w:rPr>
                <w:rFonts w:ascii="Arial" w:eastAsia="Arial" w:hAnsi="Arial" w:cs="Arial"/>
                <w:spacing w:val="4"/>
              </w:rPr>
              <w:t>m</w:t>
            </w:r>
            <w:r w:rsidRPr="004A40C6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99A39" w14:textId="77777777" w:rsidR="005C64B9" w:rsidRPr="004A40C6" w:rsidRDefault="003E588A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 xml:space="preserve"> 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A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v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anc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i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olo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Bio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hnolo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g</w:t>
              </w:r>
              <w:r w:rsidR="00B53C8D" w:rsidRPr="004A40C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5C64B9" w:rsidRPr="004A40C6" w14:paraId="6D2B6D6A" w14:textId="77777777" w:rsidTr="004A40C6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F12FF" w14:textId="77777777" w:rsidR="005C64B9" w:rsidRPr="004A40C6" w:rsidRDefault="00B53C8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A40C6">
              <w:rPr>
                <w:rFonts w:ascii="Arial" w:eastAsia="Arial" w:hAnsi="Arial" w:cs="Arial"/>
              </w:rPr>
              <w:t>M</w:t>
            </w:r>
            <w:r w:rsidRPr="004A40C6">
              <w:rPr>
                <w:rFonts w:ascii="Arial" w:eastAsia="Arial" w:hAnsi="Arial" w:cs="Arial"/>
                <w:spacing w:val="-1"/>
              </w:rPr>
              <w:t>a</w:t>
            </w:r>
            <w:r w:rsidRPr="004A40C6">
              <w:rPr>
                <w:rFonts w:ascii="Arial" w:eastAsia="Arial" w:hAnsi="Arial" w:cs="Arial"/>
              </w:rPr>
              <w:t>n</w:t>
            </w:r>
            <w:r w:rsidRPr="004A40C6">
              <w:rPr>
                <w:rFonts w:ascii="Arial" w:eastAsia="Arial" w:hAnsi="Arial" w:cs="Arial"/>
                <w:spacing w:val="-1"/>
              </w:rPr>
              <w:t>u</w:t>
            </w:r>
            <w:r w:rsidRPr="004A40C6">
              <w:rPr>
                <w:rFonts w:ascii="Arial" w:eastAsia="Arial" w:hAnsi="Arial" w:cs="Arial"/>
                <w:spacing w:val="1"/>
              </w:rPr>
              <w:t>scr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  <w:spacing w:val="2"/>
              </w:rPr>
              <w:t>p</w:t>
            </w:r>
            <w:r w:rsidRPr="004A40C6">
              <w:rPr>
                <w:rFonts w:ascii="Arial" w:eastAsia="Arial" w:hAnsi="Arial" w:cs="Arial"/>
              </w:rPr>
              <w:t>t</w:t>
            </w:r>
            <w:r w:rsidRPr="004A40C6">
              <w:rPr>
                <w:rFonts w:ascii="Arial" w:eastAsia="Arial" w:hAnsi="Arial" w:cs="Arial"/>
                <w:spacing w:val="-10"/>
              </w:rPr>
              <w:t xml:space="preserve"> </w:t>
            </w:r>
            <w:r w:rsidRPr="004A40C6">
              <w:rPr>
                <w:rFonts w:ascii="Arial" w:eastAsia="Arial" w:hAnsi="Arial" w:cs="Arial"/>
              </w:rPr>
              <w:t>Nu</w:t>
            </w:r>
            <w:r w:rsidRPr="004A40C6">
              <w:rPr>
                <w:rFonts w:ascii="Arial" w:eastAsia="Arial" w:hAnsi="Arial" w:cs="Arial"/>
                <w:spacing w:val="4"/>
              </w:rPr>
              <w:t>m</w:t>
            </w:r>
            <w:r w:rsidRPr="004A40C6">
              <w:rPr>
                <w:rFonts w:ascii="Arial" w:eastAsia="Arial" w:hAnsi="Arial" w:cs="Arial"/>
              </w:rPr>
              <w:t>b</w:t>
            </w:r>
            <w:r w:rsidRPr="004A40C6">
              <w:rPr>
                <w:rFonts w:ascii="Arial" w:eastAsia="Arial" w:hAnsi="Arial" w:cs="Arial"/>
                <w:spacing w:val="-1"/>
              </w:rPr>
              <w:t>e</w:t>
            </w:r>
            <w:r w:rsidRPr="004A40C6">
              <w:rPr>
                <w:rFonts w:ascii="Arial" w:eastAsia="Arial" w:hAnsi="Arial" w:cs="Arial"/>
                <w:spacing w:val="1"/>
              </w:rPr>
              <w:t>r</w:t>
            </w:r>
            <w:r w:rsidRPr="004A40C6">
              <w:rPr>
                <w:rFonts w:ascii="Arial" w:eastAsia="Arial" w:hAnsi="Arial" w:cs="Arial"/>
              </w:rPr>
              <w:t>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899A7" w14:textId="77777777" w:rsidR="005C64B9" w:rsidRPr="004A40C6" w:rsidRDefault="00B53C8D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4A40C6">
              <w:rPr>
                <w:rFonts w:ascii="Arial" w:eastAsia="Arial" w:hAnsi="Arial" w:cs="Arial"/>
                <w:b/>
                <w:spacing w:val="4"/>
              </w:rPr>
              <w:t>M</w:t>
            </w:r>
            <w:r w:rsidRPr="004A40C6">
              <w:rPr>
                <w:rFonts w:ascii="Arial" w:eastAsia="Arial" w:hAnsi="Arial" w:cs="Arial"/>
                <w:b/>
              </w:rPr>
              <w:t>s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_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J</w:t>
            </w:r>
            <w:r w:rsidRPr="004A40C6">
              <w:rPr>
                <w:rFonts w:ascii="Arial" w:eastAsia="Arial" w:hAnsi="Arial" w:cs="Arial"/>
                <w:b/>
                <w:spacing w:val="-5"/>
              </w:rPr>
              <w:t>A</w:t>
            </w:r>
            <w:r w:rsidRPr="004A40C6">
              <w:rPr>
                <w:rFonts w:ascii="Arial" w:eastAsia="Arial" w:hAnsi="Arial" w:cs="Arial"/>
                <w:b/>
              </w:rPr>
              <w:t>BB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_</w:t>
            </w:r>
            <w:r w:rsidRPr="004A40C6">
              <w:rPr>
                <w:rFonts w:ascii="Arial" w:eastAsia="Arial" w:hAnsi="Arial" w:cs="Arial"/>
                <w:b/>
              </w:rPr>
              <w:t>1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3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7</w:t>
            </w:r>
            <w:r w:rsidRPr="004A40C6">
              <w:rPr>
                <w:rFonts w:ascii="Arial" w:eastAsia="Arial" w:hAnsi="Arial" w:cs="Arial"/>
                <w:b/>
              </w:rPr>
              <w:t>5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4</w:t>
            </w:r>
            <w:r w:rsidRPr="004A40C6">
              <w:rPr>
                <w:rFonts w:ascii="Arial" w:eastAsia="Arial" w:hAnsi="Arial" w:cs="Arial"/>
                <w:b/>
              </w:rPr>
              <w:t>4</w:t>
            </w:r>
          </w:p>
        </w:tc>
      </w:tr>
      <w:tr w:rsidR="005C64B9" w:rsidRPr="004A40C6" w14:paraId="6F0883C2" w14:textId="77777777" w:rsidTr="004A40C6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15BDE" w14:textId="77777777" w:rsidR="005C64B9" w:rsidRPr="004A40C6" w:rsidRDefault="00B53C8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A40C6">
              <w:rPr>
                <w:rFonts w:ascii="Arial" w:eastAsia="Arial" w:hAnsi="Arial" w:cs="Arial"/>
                <w:spacing w:val="3"/>
              </w:rPr>
              <w:t>T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</w:rPr>
              <w:t>t</w:t>
            </w:r>
            <w:r w:rsidRPr="004A40C6">
              <w:rPr>
                <w:rFonts w:ascii="Arial" w:eastAsia="Arial" w:hAnsi="Arial" w:cs="Arial"/>
                <w:spacing w:val="-1"/>
              </w:rPr>
              <w:t>l</w:t>
            </w:r>
            <w:r w:rsidRPr="004A40C6">
              <w:rPr>
                <w:rFonts w:ascii="Arial" w:eastAsia="Arial" w:hAnsi="Arial" w:cs="Arial"/>
              </w:rPr>
              <w:t>e</w:t>
            </w:r>
            <w:r w:rsidRPr="004A40C6">
              <w:rPr>
                <w:rFonts w:ascii="Arial" w:eastAsia="Arial" w:hAnsi="Arial" w:cs="Arial"/>
                <w:spacing w:val="-4"/>
              </w:rPr>
              <w:t xml:space="preserve"> </w:t>
            </w:r>
            <w:r w:rsidRPr="004A40C6">
              <w:rPr>
                <w:rFonts w:ascii="Arial" w:eastAsia="Arial" w:hAnsi="Arial" w:cs="Arial"/>
                <w:spacing w:val="-1"/>
              </w:rPr>
              <w:t>o</w:t>
            </w:r>
            <w:r w:rsidRPr="004A40C6">
              <w:rPr>
                <w:rFonts w:ascii="Arial" w:eastAsia="Arial" w:hAnsi="Arial" w:cs="Arial"/>
              </w:rPr>
              <w:t>f t</w:t>
            </w:r>
            <w:r w:rsidRPr="004A40C6">
              <w:rPr>
                <w:rFonts w:ascii="Arial" w:eastAsia="Arial" w:hAnsi="Arial" w:cs="Arial"/>
                <w:spacing w:val="-1"/>
              </w:rPr>
              <w:t>h</w:t>
            </w:r>
            <w:r w:rsidRPr="004A40C6">
              <w:rPr>
                <w:rFonts w:ascii="Arial" w:eastAsia="Arial" w:hAnsi="Arial" w:cs="Arial"/>
              </w:rPr>
              <w:t>e</w:t>
            </w:r>
            <w:r w:rsidRPr="004A40C6">
              <w:rPr>
                <w:rFonts w:ascii="Arial" w:eastAsia="Arial" w:hAnsi="Arial" w:cs="Arial"/>
                <w:spacing w:val="-1"/>
              </w:rPr>
              <w:t xml:space="preserve"> </w:t>
            </w:r>
            <w:r w:rsidRPr="004A40C6">
              <w:rPr>
                <w:rFonts w:ascii="Arial" w:eastAsia="Arial" w:hAnsi="Arial" w:cs="Arial"/>
              </w:rPr>
              <w:t>M</w:t>
            </w:r>
            <w:r w:rsidRPr="004A40C6">
              <w:rPr>
                <w:rFonts w:ascii="Arial" w:eastAsia="Arial" w:hAnsi="Arial" w:cs="Arial"/>
                <w:spacing w:val="-1"/>
              </w:rPr>
              <w:t>a</w:t>
            </w:r>
            <w:r w:rsidRPr="004A40C6">
              <w:rPr>
                <w:rFonts w:ascii="Arial" w:eastAsia="Arial" w:hAnsi="Arial" w:cs="Arial"/>
                <w:spacing w:val="2"/>
              </w:rPr>
              <w:t>n</w:t>
            </w:r>
            <w:r w:rsidRPr="004A40C6">
              <w:rPr>
                <w:rFonts w:ascii="Arial" w:eastAsia="Arial" w:hAnsi="Arial" w:cs="Arial"/>
              </w:rPr>
              <w:t>u</w:t>
            </w:r>
            <w:r w:rsidRPr="004A40C6">
              <w:rPr>
                <w:rFonts w:ascii="Arial" w:eastAsia="Arial" w:hAnsi="Arial" w:cs="Arial"/>
                <w:spacing w:val="1"/>
              </w:rPr>
              <w:t>scr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E1DE7" w14:textId="77777777" w:rsidR="005C64B9" w:rsidRPr="004A40C6" w:rsidRDefault="005C64B9">
            <w:pPr>
              <w:spacing w:before="5" w:line="200" w:lineRule="exact"/>
              <w:rPr>
                <w:rFonts w:ascii="Arial" w:hAnsi="Arial" w:cs="Arial"/>
              </w:rPr>
            </w:pPr>
          </w:p>
          <w:p w14:paraId="79CE00FB" w14:textId="77777777" w:rsidR="005C64B9" w:rsidRPr="004A40C6" w:rsidRDefault="00B53C8D">
            <w:pPr>
              <w:ind w:left="102"/>
              <w:rPr>
                <w:rFonts w:ascii="Arial" w:eastAsia="Arial" w:hAnsi="Arial" w:cs="Arial"/>
              </w:rPr>
            </w:pPr>
            <w:r w:rsidRPr="004A40C6">
              <w:rPr>
                <w:rFonts w:ascii="Arial" w:eastAsia="Arial" w:hAnsi="Arial" w:cs="Arial"/>
                <w:b/>
              </w:rPr>
              <w:t>Ha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A40C6">
              <w:rPr>
                <w:rFonts w:ascii="Arial" w:eastAsia="Arial" w:hAnsi="Arial" w:cs="Arial"/>
                <w:b/>
              </w:rPr>
              <w:t>n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e</w:t>
            </w:r>
            <w:r w:rsidRPr="004A40C6">
              <w:rPr>
                <w:rFonts w:ascii="Arial" w:eastAsia="Arial" w:hAnsi="Arial" w:cs="Arial"/>
                <w:b/>
              </w:rPr>
              <w:t>s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s</w:t>
            </w:r>
            <w:r w:rsidRPr="004A40C6">
              <w:rPr>
                <w:rFonts w:ascii="Arial" w:eastAsia="Arial" w:hAnsi="Arial" w:cs="Arial"/>
                <w:b/>
              </w:rPr>
              <w:t>ing</w:t>
            </w:r>
            <w:r w:rsidRPr="004A40C6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4A40C6">
              <w:rPr>
                <w:rFonts w:ascii="Arial" w:eastAsia="Arial" w:hAnsi="Arial" w:cs="Arial"/>
                <w:b/>
              </w:rPr>
              <w:t>the</w:t>
            </w:r>
            <w:r w:rsidRPr="004A40C6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B</w:t>
            </w:r>
            <w:r w:rsidRPr="004A40C6">
              <w:rPr>
                <w:rFonts w:ascii="Arial" w:eastAsia="Arial" w:hAnsi="Arial" w:cs="Arial"/>
                <w:b/>
              </w:rPr>
              <w:t>io</w:t>
            </w:r>
            <w:r w:rsidRPr="004A40C6">
              <w:rPr>
                <w:rFonts w:ascii="Arial" w:eastAsia="Arial" w:hAnsi="Arial" w:cs="Arial"/>
                <w:b/>
                <w:spacing w:val="1"/>
              </w:rPr>
              <w:t>t</w:t>
            </w:r>
            <w:r w:rsidRPr="004A40C6">
              <w:rPr>
                <w:rFonts w:ascii="Arial" w:eastAsia="Arial" w:hAnsi="Arial" w:cs="Arial"/>
                <w:b/>
              </w:rPr>
              <w:t>e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c</w:t>
            </w:r>
            <w:r w:rsidRPr="004A40C6">
              <w:rPr>
                <w:rFonts w:ascii="Arial" w:eastAsia="Arial" w:hAnsi="Arial" w:cs="Arial"/>
                <w:b/>
              </w:rPr>
              <w:t>h</w:t>
            </w:r>
            <w:r w:rsidRPr="004A40C6">
              <w:rPr>
                <w:rFonts w:ascii="Arial" w:eastAsia="Arial" w:hAnsi="Arial" w:cs="Arial"/>
                <w:b/>
                <w:spacing w:val="3"/>
              </w:rPr>
              <w:t>n</w:t>
            </w:r>
            <w:r w:rsidRPr="004A40C6">
              <w:rPr>
                <w:rFonts w:ascii="Arial" w:eastAsia="Arial" w:hAnsi="Arial" w:cs="Arial"/>
                <w:b/>
              </w:rPr>
              <w:t>olo</w:t>
            </w:r>
            <w:r w:rsidRPr="004A40C6">
              <w:rPr>
                <w:rFonts w:ascii="Arial" w:eastAsia="Arial" w:hAnsi="Arial" w:cs="Arial"/>
                <w:b/>
                <w:spacing w:val="1"/>
              </w:rPr>
              <w:t>g</w:t>
            </w:r>
            <w:r w:rsidRPr="004A40C6">
              <w:rPr>
                <w:rFonts w:ascii="Arial" w:eastAsia="Arial" w:hAnsi="Arial" w:cs="Arial"/>
                <w:b/>
              </w:rPr>
              <w:t>ic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a</w:t>
            </w:r>
            <w:r w:rsidRPr="004A40C6">
              <w:rPr>
                <w:rFonts w:ascii="Arial" w:eastAsia="Arial" w:hAnsi="Arial" w:cs="Arial"/>
                <w:b/>
              </w:rPr>
              <w:t>l</w:t>
            </w:r>
            <w:r w:rsidRPr="004A40C6"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P</w:t>
            </w:r>
            <w:r w:rsidRPr="004A40C6">
              <w:rPr>
                <w:rFonts w:ascii="Arial" w:eastAsia="Arial" w:hAnsi="Arial" w:cs="Arial"/>
                <w:b/>
              </w:rPr>
              <w:t>o</w:t>
            </w:r>
            <w:r w:rsidRPr="004A40C6">
              <w:rPr>
                <w:rFonts w:ascii="Arial" w:eastAsia="Arial" w:hAnsi="Arial" w:cs="Arial"/>
                <w:b/>
                <w:spacing w:val="3"/>
              </w:rPr>
              <w:t>w</w:t>
            </w:r>
            <w:r w:rsidRPr="004A40C6">
              <w:rPr>
                <w:rFonts w:ascii="Arial" w:eastAsia="Arial" w:hAnsi="Arial" w:cs="Arial"/>
                <w:b/>
              </w:rPr>
              <w:t>er</w:t>
            </w:r>
            <w:r w:rsidRPr="004A40C6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eastAsia="Arial" w:hAnsi="Arial" w:cs="Arial"/>
                <w:b/>
              </w:rPr>
              <w:t>of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eastAsia="Arial" w:hAnsi="Arial" w:cs="Arial"/>
                <w:b/>
              </w:rPr>
              <w:t>Bio</w:t>
            </w:r>
            <w:r w:rsidRPr="004A40C6">
              <w:rPr>
                <w:rFonts w:ascii="Arial" w:eastAsia="Arial" w:hAnsi="Arial" w:cs="Arial"/>
                <w:b/>
                <w:spacing w:val="1"/>
              </w:rPr>
              <w:t>d</w:t>
            </w:r>
            <w:r w:rsidRPr="004A40C6">
              <w:rPr>
                <w:rFonts w:ascii="Arial" w:eastAsia="Arial" w:hAnsi="Arial" w:cs="Arial"/>
                <w:b/>
              </w:rPr>
              <w:t>ig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e</w:t>
            </w:r>
            <w:r w:rsidRPr="004A40C6">
              <w:rPr>
                <w:rFonts w:ascii="Arial" w:eastAsia="Arial" w:hAnsi="Arial" w:cs="Arial"/>
                <w:b/>
              </w:rPr>
              <w:t>ste</w:t>
            </w:r>
            <w:r w:rsidRPr="004A40C6">
              <w:rPr>
                <w:rFonts w:ascii="Arial" w:eastAsia="Arial" w:hAnsi="Arial" w:cs="Arial"/>
                <w:b/>
                <w:spacing w:val="4"/>
              </w:rPr>
              <w:t>r</w:t>
            </w:r>
            <w:r w:rsidRPr="004A40C6">
              <w:rPr>
                <w:rFonts w:ascii="Arial" w:eastAsia="Arial" w:hAnsi="Arial" w:cs="Arial"/>
                <w:b/>
                <w:spacing w:val="1"/>
              </w:rPr>
              <w:t>-</w:t>
            </w:r>
            <w:r w:rsidRPr="004A40C6">
              <w:rPr>
                <w:rFonts w:ascii="Arial" w:eastAsia="Arial" w:hAnsi="Arial" w:cs="Arial"/>
                <w:b/>
              </w:rPr>
              <w:t>D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e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A40C6">
              <w:rPr>
                <w:rFonts w:ascii="Arial" w:eastAsia="Arial" w:hAnsi="Arial" w:cs="Arial"/>
                <w:b/>
              </w:rPr>
              <w:t>i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v</w:t>
            </w:r>
            <w:r w:rsidRPr="004A40C6">
              <w:rPr>
                <w:rFonts w:ascii="Arial" w:eastAsia="Arial" w:hAnsi="Arial" w:cs="Arial"/>
                <w:b/>
              </w:rPr>
              <w:t>ed</w:t>
            </w:r>
            <w:r w:rsidRPr="004A40C6"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 w:rsidRPr="004A40C6">
              <w:rPr>
                <w:rFonts w:ascii="Arial" w:eastAsia="Arial" w:hAnsi="Arial" w:cs="Arial"/>
                <w:b/>
              </w:rPr>
              <w:t>Bac</w:t>
            </w:r>
            <w:r w:rsidRPr="004A40C6">
              <w:rPr>
                <w:rFonts w:ascii="Arial" w:eastAsia="Arial" w:hAnsi="Arial" w:cs="Arial"/>
                <w:b/>
                <w:spacing w:val="3"/>
              </w:rPr>
              <w:t>t</w:t>
            </w:r>
            <w:r w:rsidRPr="004A40C6">
              <w:rPr>
                <w:rFonts w:ascii="Arial" w:eastAsia="Arial" w:hAnsi="Arial" w:cs="Arial"/>
                <w:b/>
              </w:rPr>
              <w:t>e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A40C6">
              <w:rPr>
                <w:rFonts w:ascii="Arial" w:eastAsia="Arial" w:hAnsi="Arial" w:cs="Arial"/>
                <w:b/>
              </w:rPr>
              <w:t>ia</w:t>
            </w:r>
          </w:p>
        </w:tc>
      </w:tr>
      <w:tr w:rsidR="005C64B9" w:rsidRPr="004A40C6" w14:paraId="1F3CCAF4" w14:textId="77777777" w:rsidTr="004A40C6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39CF1" w14:textId="77777777" w:rsidR="005C64B9" w:rsidRPr="004A40C6" w:rsidRDefault="00B53C8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A40C6">
              <w:rPr>
                <w:rFonts w:ascii="Arial" w:eastAsia="Arial" w:hAnsi="Arial" w:cs="Arial"/>
                <w:spacing w:val="5"/>
              </w:rPr>
              <w:t>T</w:t>
            </w:r>
            <w:r w:rsidRPr="004A40C6">
              <w:rPr>
                <w:rFonts w:ascii="Arial" w:eastAsia="Arial" w:hAnsi="Arial" w:cs="Arial"/>
                <w:spacing w:val="-6"/>
              </w:rPr>
              <w:t>y</w:t>
            </w:r>
            <w:r w:rsidRPr="004A40C6">
              <w:rPr>
                <w:rFonts w:ascii="Arial" w:eastAsia="Arial" w:hAnsi="Arial" w:cs="Arial"/>
              </w:rPr>
              <w:t>pe</w:t>
            </w:r>
            <w:r w:rsidRPr="004A40C6">
              <w:rPr>
                <w:rFonts w:ascii="Arial" w:eastAsia="Arial" w:hAnsi="Arial" w:cs="Arial"/>
                <w:spacing w:val="-2"/>
              </w:rPr>
              <w:t xml:space="preserve"> </w:t>
            </w:r>
            <w:r w:rsidRPr="004A40C6">
              <w:rPr>
                <w:rFonts w:ascii="Arial" w:eastAsia="Arial" w:hAnsi="Arial" w:cs="Arial"/>
              </w:rPr>
              <w:t>of t</w:t>
            </w:r>
            <w:r w:rsidRPr="004A40C6">
              <w:rPr>
                <w:rFonts w:ascii="Arial" w:eastAsia="Arial" w:hAnsi="Arial" w:cs="Arial"/>
                <w:spacing w:val="-1"/>
              </w:rPr>
              <w:t>h</w:t>
            </w:r>
            <w:r w:rsidRPr="004A40C6">
              <w:rPr>
                <w:rFonts w:ascii="Arial" w:eastAsia="Arial" w:hAnsi="Arial" w:cs="Arial"/>
              </w:rPr>
              <w:t>e</w:t>
            </w:r>
            <w:r w:rsidRPr="004A40C6">
              <w:rPr>
                <w:rFonts w:ascii="Arial" w:eastAsia="Arial" w:hAnsi="Arial" w:cs="Arial"/>
                <w:spacing w:val="-1"/>
              </w:rPr>
              <w:t xml:space="preserve"> A</w:t>
            </w:r>
            <w:r w:rsidRPr="004A40C6">
              <w:rPr>
                <w:rFonts w:ascii="Arial" w:eastAsia="Arial" w:hAnsi="Arial" w:cs="Arial"/>
                <w:spacing w:val="1"/>
              </w:rPr>
              <w:t>r</w:t>
            </w:r>
            <w:r w:rsidRPr="004A40C6">
              <w:rPr>
                <w:rFonts w:ascii="Arial" w:eastAsia="Arial" w:hAnsi="Arial" w:cs="Arial"/>
              </w:rPr>
              <w:t>t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  <w:spacing w:val="1"/>
              </w:rPr>
              <w:t>cl</w:t>
            </w:r>
            <w:r w:rsidRPr="004A40C6">
              <w:rPr>
                <w:rFonts w:ascii="Arial" w:eastAsia="Arial" w:hAnsi="Arial" w:cs="Arial"/>
              </w:rPr>
              <w:t>e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89FF1" w14:textId="77777777" w:rsidR="005C64B9" w:rsidRPr="004A40C6" w:rsidRDefault="00B53C8D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4A40C6">
              <w:rPr>
                <w:rFonts w:ascii="Arial" w:eastAsia="Arial" w:hAnsi="Arial" w:cs="Arial"/>
                <w:b/>
                <w:spacing w:val="1"/>
              </w:rPr>
              <w:t>O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A40C6">
              <w:rPr>
                <w:rFonts w:ascii="Arial" w:eastAsia="Arial" w:hAnsi="Arial" w:cs="Arial"/>
                <w:b/>
              </w:rPr>
              <w:t>igi</w:t>
            </w:r>
            <w:r w:rsidRPr="004A40C6">
              <w:rPr>
                <w:rFonts w:ascii="Arial" w:eastAsia="Arial" w:hAnsi="Arial" w:cs="Arial"/>
                <w:b/>
                <w:spacing w:val="1"/>
              </w:rPr>
              <w:t>n</w:t>
            </w:r>
            <w:r w:rsidRPr="004A40C6">
              <w:rPr>
                <w:rFonts w:ascii="Arial" w:eastAsia="Arial" w:hAnsi="Arial" w:cs="Arial"/>
                <w:b/>
              </w:rPr>
              <w:t>al</w:t>
            </w:r>
            <w:r w:rsidRPr="004A40C6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R</w:t>
            </w:r>
            <w:r w:rsidRPr="004A40C6">
              <w:rPr>
                <w:rFonts w:ascii="Arial" w:eastAsia="Arial" w:hAnsi="Arial" w:cs="Arial"/>
                <w:b/>
              </w:rPr>
              <w:t>e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s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e</w:t>
            </w:r>
            <w:r w:rsidRPr="004A40C6">
              <w:rPr>
                <w:rFonts w:ascii="Arial" w:eastAsia="Arial" w:hAnsi="Arial" w:cs="Arial"/>
                <w:b/>
              </w:rPr>
              <w:t>a</w:t>
            </w:r>
            <w:r w:rsidRPr="004A40C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A40C6">
              <w:rPr>
                <w:rFonts w:ascii="Arial" w:eastAsia="Arial" w:hAnsi="Arial" w:cs="Arial"/>
                <w:b/>
              </w:rPr>
              <w:t>ch</w:t>
            </w:r>
            <w:r w:rsidRPr="004A40C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eastAsia="Arial" w:hAnsi="Arial" w:cs="Arial"/>
                <w:b/>
                <w:spacing w:val="-5"/>
              </w:rPr>
              <w:t>A</w:t>
            </w:r>
            <w:r w:rsidRPr="004A40C6">
              <w:rPr>
                <w:rFonts w:ascii="Arial" w:eastAsia="Arial" w:hAnsi="Arial" w:cs="Arial"/>
                <w:b/>
                <w:spacing w:val="2"/>
              </w:rPr>
              <w:t>r</w:t>
            </w:r>
            <w:r w:rsidRPr="004A40C6">
              <w:rPr>
                <w:rFonts w:ascii="Arial" w:eastAsia="Arial" w:hAnsi="Arial" w:cs="Arial"/>
                <w:b/>
                <w:spacing w:val="1"/>
              </w:rPr>
              <w:t>t</w:t>
            </w:r>
            <w:r w:rsidRPr="004A40C6">
              <w:rPr>
                <w:rFonts w:ascii="Arial" w:eastAsia="Arial" w:hAnsi="Arial" w:cs="Arial"/>
                <w:b/>
              </w:rPr>
              <w:t>ic</w:t>
            </w:r>
            <w:r w:rsidRPr="004A40C6">
              <w:rPr>
                <w:rFonts w:ascii="Arial" w:eastAsia="Arial" w:hAnsi="Arial" w:cs="Arial"/>
                <w:b/>
                <w:spacing w:val="1"/>
              </w:rPr>
              <w:t>l</w:t>
            </w:r>
            <w:r w:rsidRPr="004A40C6">
              <w:rPr>
                <w:rFonts w:ascii="Arial" w:eastAsia="Arial" w:hAnsi="Arial" w:cs="Arial"/>
                <w:b/>
              </w:rPr>
              <w:t>e</w:t>
            </w:r>
          </w:p>
        </w:tc>
      </w:tr>
    </w:tbl>
    <w:p w14:paraId="524289B0" w14:textId="77777777" w:rsidR="005C64B9" w:rsidRPr="004A40C6" w:rsidRDefault="005C64B9">
      <w:pPr>
        <w:spacing w:before="3" w:line="280" w:lineRule="exact"/>
        <w:rPr>
          <w:rFonts w:ascii="Arial" w:hAnsi="Arial" w:cs="Arial"/>
        </w:rPr>
      </w:pPr>
    </w:p>
    <w:p w14:paraId="5DA8FE8D" w14:textId="77777777" w:rsidR="005C64B9" w:rsidRPr="004A40C6" w:rsidRDefault="003E588A">
      <w:pPr>
        <w:spacing w:before="33" w:line="220" w:lineRule="exact"/>
        <w:ind w:left="220"/>
        <w:rPr>
          <w:rFonts w:ascii="Arial" w:hAnsi="Arial" w:cs="Arial"/>
        </w:rPr>
      </w:pPr>
      <w:r w:rsidRPr="004A40C6">
        <w:rPr>
          <w:rFonts w:ascii="Arial" w:hAnsi="Arial" w:cs="Arial"/>
        </w:rPr>
        <w:pict w14:anchorId="4D74B314">
          <v:group id="_x0000_s1054" style="position:absolute;left:0;text-align:left;margin-left:339.15pt;margin-top:36.3pt;width:429.7pt;height:23.9pt;z-index:-251658240;mso-position-horizontal-relative:page" coordorigin="6783,726" coordsize="8594,478">
            <v:shape id="_x0000_s1056" style="position:absolute;left:6793;top:736;width:8574;height:230" coordorigin="6793,736" coordsize="8574,230" path="m6793,966r8574,l15367,736r-8574,l6793,966xe" fillcolor="yellow" stroked="f">
              <v:path arrowok="t"/>
            </v:shape>
            <v:shape id="_x0000_s1055" style="position:absolute;left:6793;top:966;width:617;height:228" coordorigin="6793,966" coordsize="617,228" path="m6793,1194r617,l7410,966r-617,l6793,1194xe" fillcolor="yellow" stroked="f">
              <v:path arrowok="t"/>
            </v:shape>
            <w10:wrap anchorx="page"/>
          </v:group>
        </w:pict>
      </w:r>
      <w:r w:rsidR="00B53C8D" w:rsidRPr="004A40C6">
        <w:rPr>
          <w:rFonts w:ascii="Arial" w:hAnsi="Arial" w:cs="Arial"/>
          <w:b/>
          <w:position w:val="-1"/>
          <w:highlight w:val="yellow"/>
        </w:rPr>
        <w:t>PART</w:t>
      </w:r>
      <w:r w:rsidR="00B53C8D" w:rsidRPr="004A40C6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B53C8D" w:rsidRPr="004A40C6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B53C8D" w:rsidRPr="004A40C6">
        <w:rPr>
          <w:rFonts w:ascii="Arial" w:hAnsi="Arial" w:cs="Arial"/>
          <w:b/>
          <w:position w:val="-1"/>
          <w:highlight w:val="yellow"/>
        </w:rPr>
        <w:t>:</w:t>
      </w:r>
      <w:r w:rsidR="00B53C8D" w:rsidRPr="004A40C6">
        <w:rPr>
          <w:rFonts w:ascii="Arial" w:hAnsi="Arial" w:cs="Arial"/>
          <w:b/>
          <w:position w:val="-1"/>
        </w:rPr>
        <w:t xml:space="preserve"> C</w:t>
      </w:r>
      <w:r w:rsidR="00B53C8D" w:rsidRPr="004A40C6">
        <w:rPr>
          <w:rFonts w:ascii="Arial" w:hAnsi="Arial" w:cs="Arial"/>
          <w:b/>
          <w:spacing w:val="4"/>
          <w:position w:val="-1"/>
        </w:rPr>
        <w:t>o</w:t>
      </w:r>
      <w:r w:rsidR="00B53C8D" w:rsidRPr="004A40C6">
        <w:rPr>
          <w:rFonts w:ascii="Arial" w:hAnsi="Arial" w:cs="Arial"/>
          <w:b/>
          <w:spacing w:val="-3"/>
          <w:position w:val="-1"/>
        </w:rPr>
        <w:t>mm</w:t>
      </w:r>
      <w:r w:rsidR="00B53C8D" w:rsidRPr="004A40C6">
        <w:rPr>
          <w:rFonts w:ascii="Arial" w:hAnsi="Arial" w:cs="Arial"/>
          <w:b/>
          <w:spacing w:val="3"/>
          <w:position w:val="-1"/>
        </w:rPr>
        <w:t>e</w:t>
      </w:r>
      <w:r w:rsidR="00B53C8D" w:rsidRPr="004A40C6">
        <w:rPr>
          <w:rFonts w:ascii="Arial" w:hAnsi="Arial" w:cs="Arial"/>
          <w:b/>
          <w:position w:val="-1"/>
        </w:rPr>
        <w:t>nts</w:t>
      </w:r>
    </w:p>
    <w:p w14:paraId="373A4A5B" w14:textId="77777777" w:rsidR="005C64B9" w:rsidRPr="004A40C6" w:rsidRDefault="005C64B9">
      <w:pPr>
        <w:spacing w:before="11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284"/>
        <w:gridCol w:w="72"/>
        <w:gridCol w:w="6449"/>
      </w:tblGrid>
      <w:tr w:rsidR="005C64B9" w:rsidRPr="004A40C6" w14:paraId="10BD75F7" w14:textId="77777777">
        <w:trPr>
          <w:trHeight w:hRule="exact" w:val="103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34472" w14:textId="77777777" w:rsidR="005C64B9" w:rsidRPr="004A40C6" w:rsidRDefault="005C64B9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5BCE0" w14:textId="77777777" w:rsidR="005C64B9" w:rsidRPr="004A40C6" w:rsidRDefault="00B53C8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</w:rPr>
              <w:t>Re</w:t>
            </w:r>
            <w:r w:rsidRPr="004A40C6">
              <w:rPr>
                <w:rFonts w:ascii="Arial" w:hAnsi="Arial" w:cs="Arial"/>
                <w:b/>
                <w:spacing w:val="2"/>
              </w:rPr>
              <w:t>v</w:t>
            </w:r>
            <w:r w:rsidRPr="004A40C6">
              <w:rPr>
                <w:rFonts w:ascii="Arial" w:hAnsi="Arial" w:cs="Arial"/>
                <w:b/>
              </w:rPr>
              <w:t>ie</w:t>
            </w:r>
            <w:r w:rsidRPr="004A40C6">
              <w:rPr>
                <w:rFonts w:ascii="Arial" w:hAnsi="Arial" w:cs="Arial"/>
                <w:b/>
                <w:spacing w:val="2"/>
              </w:rPr>
              <w:t>w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r’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m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</w:rPr>
              <w:t>ent</w:t>
            </w:r>
          </w:p>
          <w:p w14:paraId="664BDA0E" w14:textId="77777777" w:rsidR="005C64B9" w:rsidRPr="004A40C6" w:rsidRDefault="00B53C8D">
            <w:pPr>
              <w:ind w:left="102" w:right="643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</w:rPr>
              <w:t>Ar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ifici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l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I</w:t>
            </w:r>
            <w:r w:rsidRPr="004A40C6">
              <w:rPr>
                <w:rFonts w:ascii="Arial" w:hAnsi="Arial" w:cs="Arial"/>
                <w:b/>
                <w:spacing w:val="-1"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elli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ence</w:t>
            </w:r>
            <w:r w:rsidRPr="004A40C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(</w:t>
            </w:r>
            <w:r w:rsidRPr="004A40C6">
              <w:rPr>
                <w:rFonts w:ascii="Arial" w:hAnsi="Arial" w:cs="Arial"/>
                <w:b/>
              </w:rPr>
              <w:t>AI)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ene</w:t>
            </w:r>
            <w:r w:rsidRPr="004A40C6">
              <w:rPr>
                <w:rFonts w:ascii="Arial" w:hAnsi="Arial" w:cs="Arial"/>
                <w:b/>
                <w:spacing w:val="1"/>
              </w:rPr>
              <w:t>rat</w:t>
            </w:r>
            <w:r w:rsidRPr="004A40C6">
              <w:rPr>
                <w:rFonts w:ascii="Arial" w:hAnsi="Arial" w:cs="Arial"/>
                <w:b/>
              </w:rPr>
              <w:t>ed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  <w:spacing w:val="-1"/>
              </w:rPr>
              <w:t>ss</w:t>
            </w:r>
            <w:r w:rsidRPr="004A40C6">
              <w:rPr>
                <w:rFonts w:ascii="Arial" w:hAnsi="Arial" w:cs="Arial"/>
                <w:b/>
              </w:rPr>
              <w:t>i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ed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ev</w:t>
            </w:r>
            <w:r w:rsidRPr="004A40C6">
              <w:rPr>
                <w:rFonts w:ascii="Arial" w:hAnsi="Arial" w:cs="Arial"/>
                <w:b/>
              </w:rPr>
              <w:t>iew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2"/>
              </w:rPr>
              <w:t>c</w:t>
            </w:r>
            <w:r w:rsidRPr="004A40C6">
              <w:rPr>
                <w:rFonts w:ascii="Arial" w:hAnsi="Arial" w:cs="Arial"/>
                <w:b/>
                <w:spacing w:val="3"/>
              </w:rPr>
              <w:t>o</w:t>
            </w:r>
            <w:r w:rsidRPr="004A40C6">
              <w:rPr>
                <w:rFonts w:ascii="Arial" w:hAnsi="Arial" w:cs="Arial"/>
                <w:b/>
              </w:rPr>
              <w:t>m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</w:rPr>
              <w:t>en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ric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ly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pr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hi</w:t>
            </w:r>
            <w:r w:rsidRPr="004A40C6">
              <w:rPr>
                <w:rFonts w:ascii="Arial" w:hAnsi="Arial" w:cs="Arial"/>
                <w:b/>
                <w:spacing w:val="-1"/>
              </w:rPr>
              <w:t>b</w:t>
            </w:r>
            <w:r w:rsidRPr="004A40C6">
              <w:rPr>
                <w:rFonts w:ascii="Arial" w:hAnsi="Arial" w:cs="Arial"/>
                <w:b/>
                <w:spacing w:val="2"/>
              </w:rPr>
              <w:t>i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ed</w:t>
            </w:r>
            <w:r w:rsidRPr="004A40C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d</w:t>
            </w:r>
            <w:r w:rsidRPr="004A40C6">
              <w:rPr>
                <w:rFonts w:ascii="Arial" w:hAnsi="Arial" w:cs="Arial"/>
                <w:b/>
                <w:spacing w:val="-1"/>
              </w:rPr>
              <w:t>u</w:t>
            </w:r>
            <w:r w:rsidRPr="004A40C6">
              <w:rPr>
                <w:rFonts w:ascii="Arial" w:hAnsi="Arial" w:cs="Arial"/>
                <w:b/>
              </w:rPr>
              <w:t>ring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peer r</w:t>
            </w:r>
            <w:r w:rsidRPr="004A40C6">
              <w:rPr>
                <w:rFonts w:ascii="Arial" w:hAnsi="Arial" w:cs="Arial"/>
                <w:b/>
                <w:spacing w:val="1"/>
              </w:rPr>
              <w:t>ev</w:t>
            </w:r>
            <w:r w:rsidRPr="004A40C6">
              <w:rPr>
                <w:rFonts w:ascii="Arial" w:hAnsi="Arial" w:cs="Arial"/>
                <w:b/>
              </w:rPr>
              <w:t>ie</w:t>
            </w:r>
            <w:r w:rsidRPr="004A40C6">
              <w:rPr>
                <w:rFonts w:ascii="Arial" w:hAnsi="Arial" w:cs="Arial"/>
                <w:b/>
                <w:spacing w:val="3"/>
              </w:rPr>
              <w:t>w</w:t>
            </w:r>
            <w:r w:rsidRPr="004A40C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92E85" w14:textId="77777777" w:rsidR="005C64B9" w:rsidRPr="004A40C6" w:rsidRDefault="00B53C8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</w:rPr>
              <w:t>Auth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  <w:spacing w:val="5"/>
              </w:rPr>
              <w:t>r</w:t>
            </w:r>
            <w:r w:rsidRPr="004A40C6">
              <w:rPr>
                <w:rFonts w:ascii="Arial" w:hAnsi="Arial" w:cs="Arial"/>
                <w:b/>
                <w:spacing w:val="-6"/>
              </w:rPr>
              <w:t>’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Fe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d</w:t>
            </w:r>
            <w:r w:rsidRPr="004A40C6">
              <w:rPr>
                <w:rFonts w:ascii="Arial" w:hAnsi="Arial" w:cs="Arial"/>
                <w:b/>
                <w:spacing w:val="-1"/>
              </w:rPr>
              <w:t>b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ck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spacing w:val="1"/>
              </w:rPr>
              <w:t>(I</w:t>
            </w:r>
            <w:r w:rsidRPr="004A40C6">
              <w:rPr>
                <w:rFonts w:ascii="Arial" w:hAnsi="Arial" w:cs="Arial"/>
              </w:rPr>
              <w:t>t</w:t>
            </w:r>
            <w:r w:rsidRPr="004A40C6">
              <w:rPr>
                <w:rFonts w:ascii="Arial" w:hAnsi="Arial" w:cs="Arial"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</w:rPr>
              <w:t>is</w:t>
            </w:r>
            <w:r w:rsidRPr="004A40C6">
              <w:rPr>
                <w:rFonts w:ascii="Arial" w:hAnsi="Arial" w:cs="Arial"/>
                <w:spacing w:val="1"/>
              </w:rPr>
              <w:t xml:space="preserve"> </w:t>
            </w:r>
            <w:r w:rsidRPr="004A40C6">
              <w:rPr>
                <w:rFonts w:ascii="Arial" w:hAnsi="Arial" w:cs="Arial"/>
                <w:spacing w:val="-1"/>
              </w:rPr>
              <w:t>m</w:t>
            </w:r>
            <w:r w:rsidRPr="004A40C6">
              <w:rPr>
                <w:rFonts w:ascii="Arial" w:hAnsi="Arial" w:cs="Arial"/>
                <w:spacing w:val="3"/>
              </w:rPr>
              <w:t>a</w:t>
            </w:r>
            <w:r w:rsidRPr="004A40C6">
              <w:rPr>
                <w:rFonts w:ascii="Arial" w:hAnsi="Arial" w:cs="Arial"/>
                <w:spacing w:val="1"/>
              </w:rPr>
              <w:t>nd</w:t>
            </w:r>
            <w:r w:rsidRPr="004A40C6">
              <w:rPr>
                <w:rFonts w:ascii="Arial" w:hAnsi="Arial" w:cs="Arial"/>
              </w:rPr>
              <w:t>at</w:t>
            </w:r>
            <w:r w:rsidRPr="004A40C6">
              <w:rPr>
                <w:rFonts w:ascii="Arial" w:hAnsi="Arial" w:cs="Arial"/>
                <w:spacing w:val="1"/>
              </w:rPr>
              <w:t>or</w:t>
            </w:r>
            <w:r w:rsidRPr="004A40C6">
              <w:rPr>
                <w:rFonts w:ascii="Arial" w:hAnsi="Arial" w:cs="Arial"/>
              </w:rPr>
              <w:t>y</w:t>
            </w:r>
            <w:r w:rsidRPr="004A40C6">
              <w:rPr>
                <w:rFonts w:ascii="Arial" w:hAnsi="Arial" w:cs="Arial"/>
                <w:spacing w:val="-12"/>
              </w:rPr>
              <w:t xml:space="preserve"> </w:t>
            </w:r>
            <w:r w:rsidRPr="004A40C6">
              <w:rPr>
                <w:rFonts w:ascii="Arial" w:hAnsi="Arial" w:cs="Arial"/>
                <w:spacing w:val="2"/>
              </w:rPr>
              <w:t>t</w:t>
            </w:r>
            <w:r w:rsidRPr="004A40C6">
              <w:rPr>
                <w:rFonts w:ascii="Arial" w:hAnsi="Arial" w:cs="Arial"/>
                <w:spacing w:val="-1"/>
              </w:rPr>
              <w:t>h</w:t>
            </w:r>
            <w:r w:rsidRPr="004A40C6">
              <w:rPr>
                <w:rFonts w:ascii="Arial" w:hAnsi="Arial" w:cs="Arial"/>
              </w:rPr>
              <w:t>at</w:t>
            </w:r>
            <w:r w:rsidRPr="004A40C6">
              <w:rPr>
                <w:rFonts w:ascii="Arial" w:hAnsi="Arial" w:cs="Arial"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</w:rPr>
              <w:t>a</w:t>
            </w:r>
            <w:r w:rsidRPr="004A40C6">
              <w:rPr>
                <w:rFonts w:ascii="Arial" w:hAnsi="Arial" w:cs="Arial"/>
                <w:spacing w:val="-1"/>
              </w:rPr>
              <w:t>u</w:t>
            </w:r>
            <w:r w:rsidRPr="004A40C6">
              <w:rPr>
                <w:rFonts w:ascii="Arial" w:hAnsi="Arial" w:cs="Arial"/>
                <w:spacing w:val="2"/>
              </w:rPr>
              <w:t>t</w:t>
            </w:r>
            <w:r w:rsidRPr="004A40C6">
              <w:rPr>
                <w:rFonts w:ascii="Arial" w:hAnsi="Arial" w:cs="Arial"/>
                <w:spacing w:val="-1"/>
              </w:rPr>
              <w:t>h</w:t>
            </w:r>
            <w:r w:rsidRPr="004A40C6">
              <w:rPr>
                <w:rFonts w:ascii="Arial" w:hAnsi="Arial" w:cs="Arial"/>
                <w:spacing w:val="1"/>
              </w:rPr>
              <w:t>or</w:t>
            </w:r>
            <w:r w:rsidRPr="004A40C6">
              <w:rPr>
                <w:rFonts w:ascii="Arial" w:hAnsi="Arial" w:cs="Arial"/>
              </w:rPr>
              <w:t>s</w:t>
            </w:r>
            <w:r w:rsidRPr="004A40C6">
              <w:rPr>
                <w:rFonts w:ascii="Arial" w:hAnsi="Arial" w:cs="Arial"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spacing w:val="2"/>
              </w:rPr>
              <w:t>s</w:t>
            </w:r>
            <w:r w:rsidRPr="004A40C6">
              <w:rPr>
                <w:rFonts w:ascii="Arial" w:hAnsi="Arial" w:cs="Arial"/>
                <w:spacing w:val="-1"/>
              </w:rPr>
              <w:t>h</w:t>
            </w:r>
            <w:r w:rsidRPr="004A40C6">
              <w:rPr>
                <w:rFonts w:ascii="Arial" w:hAnsi="Arial" w:cs="Arial"/>
                <w:spacing w:val="1"/>
              </w:rPr>
              <w:t>o</w:t>
            </w:r>
            <w:r w:rsidRPr="004A40C6">
              <w:rPr>
                <w:rFonts w:ascii="Arial" w:hAnsi="Arial" w:cs="Arial"/>
                <w:spacing w:val="-1"/>
              </w:rPr>
              <w:t>u</w:t>
            </w:r>
            <w:r w:rsidRPr="004A40C6">
              <w:rPr>
                <w:rFonts w:ascii="Arial" w:hAnsi="Arial" w:cs="Arial"/>
              </w:rPr>
              <w:t>ld</w:t>
            </w:r>
            <w:r w:rsidRPr="004A40C6">
              <w:rPr>
                <w:rFonts w:ascii="Arial" w:hAnsi="Arial" w:cs="Arial"/>
                <w:spacing w:val="-2"/>
              </w:rPr>
              <w:t xml:space="preserve"> w</w:t>
            </w:r>
            <w:r w:rsidRPr="004A40C6">
              <w:rPr>
                <w:rFonts w:ascii="Arial" w:hAnsi="Arial" w:cs="Arial"/>
                <w:spacing w:val="1"/>
              </w:rPr>
              <w:t>r</w:t>
            </w:r>
            <w:r w:rsidRPr="004A40C6">
              <w:rPr>
                <w:rFonts w:ascii="Arial" w:hAnsi="Arial" w:cs="Arial"/>
              </w:rPr>
              <w:t>i</w:t>
            </w:r>
            <w:r w:rsidRPr="004A40C6">
              <w:rPr>
                <w:rFonts w:ascii="Arial" w:hAnsi="Arial" w:cs="Arial"/>
                <w:spacing w:val="2"/>
              </w:rPr>
              <w:t>t</w:t>
            </w:r>
            <w:r w:rsidRPr="004A40C6">
              <w:rPr>
                <w:rFonts w:ascii="Arial" w:hAnsi="Arial" w:cs="Arial"/>
              </w:rPr>
              <w:t>e</w:t>
            </w:r>
            <w:r w:rsidRPr="004A40C6">
              <w:rPr>
                <w:rFonts w:ascii="Arial" w:hAnsi="Arial" w:cs="Arial"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spacing w:val="-1"/>
              </w:rPr>
              <w:t>h</w:t>
            </w:r>
            <w:r w:rsidRPr="004A40C6">
              <w:rPr>
                <w:rFonts w:ascii="Arial" w:hAnsi="Arial" w:cs="Arial"/>
              </w:rPr>
              <w:t>i</w:t>
            </w:r>
            <w:r w:rsidRPr="004A40C6">
              <w:rPr>
                <w:rFonts w:ascii="Arial" w:hAnsi="Arial" w:cs="Arial"/>
                <w:spacing w:val="-1"/>
              </w:rPr>
              <w:t>s</w:t>
            </w:r>
            <w:r w:rsidRPr="004A40C6">
              <w:rPr>
                <w:rFonts w:ascii="Arial" w:hAnsi="Arial" w:cs="Arial"/>
                <w:spacing w:val="2"/>
              </w:rPr>
              <w:t>/</w:t>
            </w:r>
            <w:r w:rsidRPr="004A40C6">
              <w:rPr>
                <w:rFonts w:ascii="Arial" w:hAnsi="Arial" w:cs="Arial"/>
                <w:spacing w:val="-1"/>
              </w:rPr>
              <w:t>h</w:t>
            </w:r>
            <w:r w:rsidRPr="004A40C6">
              <w:rPr>
                <w:rFonts w:ascii="Arial" w:hAnsi="Arial" w:cs="Arial"/>
              </w:rPr>
              <w:t>er</w:t>
            </w:r>
          </w:p>
          <w:p w14:paraId="207A5938" w14:textId="77777777" w:rsidR="005C64B9" w:rsidRPr="004A40C6" w:rsidRDefault="00B53C8D">
            <w:pPr>
              <w:spacing w:before="12"/>
              <w:ind w:left="10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spacing w:val="-2"/>
              </w:rPr>
              <w:t>f</w:t>
            </w:r>
            <w:r w:rsidRPr="004A40C6">
              <w:rPr>
                <w:rFonts w:ascii="Arial" w:hAnsi="Arial" w:cs="Arial"/>
              </w:rPr>
              <w:t>e</w:t>
            </w:r>
            <w:r w:rsidRPr="004A40C6">
              <w:rPr>
                <w:rFonts w:ascii="Arial" w:hAnsi="Arial" w:cs="Arial"/>
                <w:spacing w:val="1"/>
              </w:rPr>
              <w:t>edb</w:t>
            </w:r>
            <w:r w:rsidRPr="004A40C6">
              <w:rPr>
                <w:rFonts w:ascii="Arial" w:hAnsi="Arial" w:cs="Arial"/>
              </w:rPr>
              <w:t>a</w:t>
            </w:r>
            <w:r w:rsidRPr="004A40C6">
              <w:rPr>
                <w:rFonts w:ascii="Arial" w:hAnsi="Arial" w:cs="Arial"/>
                <w:spacing w:val="1"/>
              </w:rPr>
              <w:t>c</w:t>
            </w:r>
            <w:r w:rsidRPr="004A40C6">
              <w:rPr>
                <w:rFonts w:ascii="Arial" w:hAnsi="Arial" w:cs="Arial"/>
              </w:rPr>
              <w:t>k</w:t>
            </w:r>
            <w:r w:rsidRPr="004A40C6">
              <w:rPr>
                <w:rFonts w:ascii="Arial" w:hAnsi="Arial" w:cs="Arial"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spacing w:val="-1"/>
              </w:rPr>
              <w:t>h</w:t>
            </w:r>
            <w:r w:rsidRPr="004A40C6">
              <w:rPr>
                <w:rFonts w:ascii="Arial" w:hAnsi="Arial" w:cs="Arial"/>
              </w:rPr>
              <w:t>e</w:t>
            </w:r>
            <w:r w:rsidRPr="004A40C6">
              <w:rPr>
                <w:rFonts w:ascii="Arial" w:hAnsi="Arial" w:cs="Arial"/>
                <w:spacing w:val="1"/>
              </w:rPr>
              <w:t>r</w:t>
            </w:r>
            <w:r w:rsidRPr="004A40C6">
              <w:rPr>
                <w:rFonts w:ascii="Arial" w:hAnsi="Arial" w:cs="Arial"/>
              </w:rPr>
              <w:t>e)</w:t>
            </w:r>
          </w:p>
        </w:tc>
      </w:tr>
      <w:tr w:rsidR="005C64B9" w:rsidRPr="004A40C6" w14:paraId="7E87513F" w14:textId="77777777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3362F" w14:textId="77777777" w:rsidR="005C64B9" w:rsidRPr="004A40C6" w:rsidRDefault="00B53C8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</w:rPr>
              <w:t>Ple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2"/>
              </w:rPr>
              <w:t>w</w:t>
            </w:r>
            <w:r w:rsidRPr="004A40C6">
              <w:rPr>
                <w:rFonts w:ascii="Arial" w:hAnsi="Arial" w:cs="Arial"/>
                <w:b/>
              </w:rPr>
              <w:t>ri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a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f</w:t>
            </w:r>
            <w:r w:rsidRPr="004A40C6">
              <w:rPr>
                <w:rFonts w:ascii="Arial" w:hAnsi="Arial" w:cs="Arial"/>
                <w:b/>
                <w:spacing w:val="-2"/>
              </w:rPr>
              <w:t>e</w:t>
            </w:r>
            <w:r w:rsidRPr="004A40C6">
              <w:rPr>
                <w:rFonts w:ascii="Arial" w:hAnsi="Arial" w:cs="Arial"/>
                <w:b/>
              </w:rPr>
              <w:t xml:space="preserve">w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en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enc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ega</w:t>
            </w:r>
            <w:r w:rsidRPr="004A40C6">
              <w:rPr>
                <w:rFonts w:ascii="Arial" w:hAnsi="Arial" w:cs="Arial"/>
                <w:b/>
              </w:rPr>
              <w:t>rding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5"/>
              </w:rPr>
              <w:t>i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</w:rPr>
              <w:t>p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ta</w:t>
            </w:r>
            <w:r w:rsidRPr="004A40C6">
              <w:rPr>
                <w:rFonts w:ascii="Arial" w:hAnsi="Arial" w:cs="Arial"/>
                <w:b/>
              </w:rPr>
              <w:t>nce</w:t>
            </w:r>
          </w:p>
          <w:p w14:paraId="2C227E6B" w14:textId="77777777" w:rsidR="005C64B9" w:rsidRPr="004A40C6" w:rsidRDefault="00B53C8D">
            <w:pPr>
              <w:ind w:left="460" w:right="50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his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5"/>
              </w:rPr>
              <w:t>m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  <w:spacing w:val="2"/>
              </w:rPr>
              <w:t>n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ipt</w:t>
            </w:r>
            <w:r w:rsidRPr="004A40C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fo</w:t>
            </w:r>
            <w:r w:rsidRPr="004A40C6">
              <w:rPr>
                <w:rFonts w:ascii="Arial" w:hAnsi="Arial" w:cs="Arial"/>
                <w:b/>
              </w:rPr>
              <w:t xml:space="preserve">r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2"/>
              </w:rPr>
              <w:t>i</w:t>
            </w:r>
            <w:r w:rsidRPr="004A40C6">
              <w:rPr>
                <w:rFonts w:ascii="Arial" w:hAnsi="Arial" w:cs="Arial"/>
                <w:b/>
              </w:rPr>
              <w:t>en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ific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4"/>
              </w:rPr>
              <w:t>o</w:t>
            </w:r>
            <w:r w:rsidRPr="004A40C6">
              <w:rPr>
                <w:rFonts w:ascii="Arial" w:hAnsi="Arial" w:cs="Arial"/>
                <w:b/>
                <w:spacing w:val="-3"/>
              </w:rPr>
              <w:t>mm</w:t>
            </w:r>
            <w:r w:rsidRPr="004A40C6">
              <w:rPr>
                <w:rFonts w:ascii="Arial" w:hAnsi="Arial" w:cs="Arial"/>
                <w:b/>
                <w:spacing w:val="2"/>
              </w:rPr>
              <w:t>u</w:t>
            </w:r>
            <w:r w:rsidRPr="004A40C6">
              <w:rPr>
                <w:rFonts w:ascii="Arial" w:hAnsi="Arial" w:cs="Arial"/>
                <w:b/>
              </w:rPr>
              <w:t>nit</w:t>
            </w:r>
            <w:r w:rsidRPr="004A40C6">
              <w:rPr>
                <w:rFonts w:ascii="Arial" w:hAnsi="Arial" w:cs="Arial"/>
                <w:b/>
                <w:spacing w:val="1"/>
              </w:rPr>
              <w:t>y</w:t>
            </w:r>
            <w:r w:rsidRPr="004A40C6">
              <w:rPr>
                <w:rFonts w:ascii="Arial" w:hAnsi="Arial" w:cs="Arial"/>
                <w:b/>
              </w:rPr>
              <w:t>.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 xml:space="preserve">A 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  <w:spacing w:val="2"/>
              </w:rPr>
              <w:t>i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4"/>
              </w:rPr>
              <w:t>i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  <w:spacing w:val="2"/>
              </w:rPr>
              <w:t>u</w:t>
            </w:r>
            <w:r w:rsidRPr="004A40C6">
              <w:rPr>
                <w:rFonts w:ascii="Arial" w:hAnsi="Arial" w:cs="Arial"/>
                <w:b/>
              </w:rPr>
              <w:t>m</w:t>
            </w:r>
            <w:r w:rsidRPr="004A40C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3-</w:t>
            </w:r>
            <w:r w:rsidRPr="004A40C6">
              <w:rPr>
                <w:rFonts w:ascii="Arial" w:hAnsi="Arial" w:cs="Arial"/>
                <w:b/>
              </w:rPr>
              <w:t>4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en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enc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m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y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be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q</w:t>
            </w:r>
            <w:r w:rsidRPr="004A40C6">
              <w:rPr>
                <w:rFonts w:ascii="Arial" w:hAnsi="Arial" w:cs="Arial"/>
                <w:b/>
                <w:spacing w:val="-1"/>
              </w:rPr>
              <w:t>u</w:t>
            </w:r>
            <w:r w:rsidRPr="004A40C6">
              <w:rPr>
                <w:rFonts w:ascii="Arial" w:hAnsi="Arial" w:cs="Arial"/>
                <w:b/>
              </w:rPr>
              <w:t>ired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fo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his p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8A470" w14:textId="77777777" w:rsidR="005C64B9" w:rsidRPr="004A40C6" w:rsidRDefault="00B53C8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c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2"/>
              </w:rPr>
              <w:t>i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  <w:spacing w:val="-3"/>
              </w:rPr>
              <w:t>k</w:t>
            </w:r>
            <w:r w:rsidRPr="004A40C6">
              <w:rPr>
                <w:rFonts w:ascii="Arial" w:hAnsi="Arial" w:cs="Arial"/>
                <w:b/>
              </w:rPr>
              <w:t>.</w:t>
            </w:r>
            <w:r w:rsidRPr="004A40C6">
              <w:rPr>
                <w:rFonts w:ascii="Arial" w:hAnsi="Arial" w:cs="Arial"/>
                <w:b/>
                <w:spacing w:val="48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B</w:t>
            </w:r>
            <w:r w:rsidRPr="004A40C6">
              <w:rPr>
                <w:rFonts w:ascii="Arial" w:hAnsi="Arial" w:cs="Arial"/>
                <w:b/>
              </w:rPr>
              <w:t>ut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it n</w:t>
            </w:r>
            <w:r w:rsidRPr="004A40C6">
              <w:rPr>
                <w:rFonts w:ascii="Arial" w:hAnsi="Arial" w:cs="Arial"/>
                <w:b/>
                <w:spacing w:val="2"/>
              </w:rPr>
              <w:t>e</w:t>
            </w:r>
            <w:r w:rsidRPr="004A40C6">
              <w:rPr>
                <w:rFonts w:ascii="Arial" w:hAnsi="Arial" w:cs="Arial"/>
                <w:b/>
              </w:rPr>
              <w:t>eds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  <w:spacing w:val="3"/>
              </w:rPr>
              <w:t>o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i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ht</w:t>
            </w:r>
            <w:r w:rsidRPr="004A40C6">
              <w:rPr>
                <w:rFonts w:ascii="Arial" w:hAnsi="Arial" w:cs="Arial"/>
                <w:b/>
                <w:spacing w:val="1"/>
              </w:rPr>
              <w:t>fo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3"/>
              </w:rPr>
              <w:t>w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rd</w:t>
            </w:r>
            <w:r w:rsidRPr="004A40C6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-1"/>
              </w:rPr>
              <w:t>o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ct</w:t>
            </w:r>
            <w:r w:rsidRPr="004A40C6">
              <w:rPr>
                <w:rFonts w:ascii="Arial" w:hAnsi="Arial" w:cs="Arial"/>
                <w:b/>
              </w:rPr>
              <w:t>i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.</w:t>
            </w:r>
          </w:p>
          <w:p w14:paraId="5DA94729" w14:textId="77777777" w:rsidR="005C64B9" w:rsidRPr="004A40C6" w:rsidRDefault="00B53C8D">
            <w:pPr>
              <w:ind w:left="102" w:right="535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l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1"/>
              </w:rPr>
              <w:t>ag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needs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4"/>
              </w:rPr>
              <w:t>i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</w:rPr>
              <w:t>pr</w:t>
            </w:r>
            <w:r w:rsidRPr="004A40C6">
              <w:rPr>
                <w:rFonts w:ascii="Arial" w:hAnsi="Arial" w:cs="Arial"/>
                <w:b/>
                <w:spacing w:val="1"/>
              </w:rPr>
              <w:t>ov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2"/>
              </w:rPr>
              <w:t>m</w:t>
            </w:r>
            <w:r w:rsidRPr="004A40C6">
              <w:rPr>
                <w:rFonts w:ascii="Arial" w:hAnsi="Arial" w:cs="Arial"/>
                <w:b/>
                <w:spacing w:val="3"/>
              </w:rPr>
              <w:t>e</w:t>
            </w:r>
            <w:r w:rsidRPr="004A40C6">
              <w:rPr>
                <w:rFonts w:ascii="Arial" w:hAnsi="Arial" w:cs="Arial"/>
                <w:b/>
              </w:rPr>
              <w:t>nts.</w:t>
            </w:r>
            <w:r w:rsidRPr="004A40C6">
              <w:rPr>
                <w:rFonts w:ascii="Arial" w:hAnsi="Arial" w:cs="Arial"/>
                <w:b/>
                <w:spacing w:val="38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4"/>
              </w:rPr>
              <w:t>M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ny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en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enc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  <w:spacing w:val="-1"/>
              </w:rPr>
              <w:t>v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w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rdi</w:t>
            </w:r>
            <w:r w:rsidRPr="004A40C6">
              <w:rPr>
                <w:rFonts w:ascii="Arial" w:hAnsi="Arial" w:cs="Arial"/>
                <w:b/>
                <w:spacing w:val="5"/>
              </w:rPr>
              <w:t>n</w:t>
            </w:r>
            <w:r w:rsidRPr="004A40C6">
              <w:rPr>
                <w:rFonts w:ascii="Arial" w:hAnsi="Arial" w:cs="Arial"/>
                <w:b/>
              </w:rPr>
              <w:t>g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 xml:space="preserve">t </w:t>
            </w:r>
            <w:r w:rsidRPr="004A40C6">
              <w:rPr>
                <w:rFonts w:ascii="Arial" w:hAnsi="Arial" w:cs="Arial"/>
                <w:b/>
                <w:spacing w:val="-5"/>
              </w:rPr>
              <w:t>m</w:t>
            </w:r>
            <w:r w:rsidRPr="004A40C6">
              <w:rPr>
                <w:rFonts w:ascii="Arial" w:hAnsi="Arial" w:cs="Arial"/>
                <w:b/>
                <w:spacing w:val="3"/>
              </w:rPr>
              <w:t>a</w:t>
            </w:r>
            <w:r w:rsidRPr="004A40C6">
              <w:rPr>
                <w:rFonts w:ascii="Arial" w:hAnsi="Arial" w:cs="Arial"/>
                <w:b/>
                <w:spacing w:val="-3"/>
              </w:rPr>
              <w:t>k</w:t>
            </w:r>
            <w:r w:rsidRPr="004A40C6">
              <w:rPr>
                <w:rFonts w:ascii="Arial" w:hAnsi="Arial" w:cs="Arial"/>
                <w:b/>
                <w:spacing w:val="3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 xml:space="preserve">he </w:t>
            </w:r>
            <w:r w:rsidRPr="004A40C6">
              <w:rPr>
                <w:rFonts w:ascii="Arial" w:hAnsi="Arial" w:cs="Arial"/>
                <w:b/>
                <w:spacing w:val="-5"/>
              </w:rPr>
              <w:t>m</w:t>
            </w:r>
            <w:r w:rsidRPr="004A40C6">
              <w:rPr>
                <w:rFonts w:ascii="Arial" w:hAnsi="Arial" w:cs="Arial"/>
                <w:b/>
                <w:spacing w:val="3"/>
              </w:rPr>
              <w:t>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-1"/>
              </w:rPr>
              <w:t>us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3"/>
              </w:rPr>
              <w:t>r</w:t>
            </w:r>
            <w:r w:rsidRPr="004A40C6">
              <w:rPr>
                <w:rFonts w:ascii="Arial" w:hAnsi="Arial" w:cs="Arial"/>
                <w:b/>
              </w:rPr>
              <w:t>ipt dif</w:t>
            </w:r>
            <w:r w:rsidRPr="004A40C6">
              <w:rPr>
                <w:rFonts w:ascii="Arial" w:hAnsi="Arial" w:cs="Arial"/>
                <w:b/>
                <w:spacing w:val="1"/>
              </w:rPr>
              <w:t>f</w:t>
            </w:r>
            <w:r w:rsidRPr="004A40C6">
              <w:rPr>
                <w:rFonts w:ascii="Arial" w:hAnsi="Arial" w:cs="Arial"/>
                <w:b/>
              </w:rPr>
              <w:t>icult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o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ea</w:t>
            </w:r>
            <w:r w:rsidRPr="004A40C6">
              <w:rPr>
                <w:rFonts w:ascii="Arial" w:hAnsi="Arial" w:cs="Arial"/>
                <w:b/>
              </w:rPr>
              <w:t>d</w:t>
            </w:r>
            <w:r w:rsidRPr="004A40C6">
              <w:rPr>
                <w:rFonts w:ascii="Arial" w:hAnsi="Arial" w:cs="Arial"/>
                <w:b/>
                <w:spacing w:val="-1"/>
              </w:rPr>
              <w:t>.</w:t>
            </w:r>
            <w:r w:rsidRPr="004A40C6">
              <w:rPr>
                <w:rFonts w:ascii="Arial" w:hAnsi="Arial" w:cs="Arial"/>
                <w:b/>
              </w:rPr>
              <w:t>\</w:t>
            </w:r>
          </w:p>
          <w:p w14:paraId="421BCE01" w14:textId="77777777" w:rsidR="005C64B9" w:rsidRPr="004A40C6" w:rsidRDefault="00B53C8D">
            <w:pPr>
              <w:spacing w:before="4" w:line="220" w:lineRule="exact"/>
              <w:ind w:left="102" w:right="573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ef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enc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  <w:spacing w:val="2"/>
              </w:rPr>
              <w:t>u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t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be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2"/>
              </w:rPr>
              <w:t>u</w:t>
            </w:r>
            <w:r w:rsidRPr="004A40C6">
              <w:rPr>
                <w:rFonts w:ascii="Arial" w:hAnsi="Arial" w:cs="Arial"/>
                <w:b/>
              </w:rPr>
              <w:t>nif</w:t>
            </w:r>
            <w:r w:rsidRPr="004A40C6">
              <w:rPr>
                <w:rFonts w:ascii="Arial" w:hAnsi="Arial" w:cs="Arial"/>
                <w:b/>
                <w:spacing w:val="2"/>
              </w:rPr>
              <w:t>i</w:t>
            </w:r>
            <w:r w:rsidRPr="004A40C6">
              <w:rPr>
                <w:rFonts w:ascii="Arial" w:hAnsi="Arial" w:cs="Arial"/>
                <w:b/>
              </w:rPr>
              <w:t>ed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co</w:t>
            </w:r>
            <w:r w:rsidRPr="004A40C6">
              <w:rPr>
                <w:rFonts w:ascii="Arial" w:hAnsi="Arial" w:cs="Arial"/>
                <w:b/>
              </w:rPr>
              <w:t>rding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o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nt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  <w:spacing w:val="-1"/>
              </w:rPr>
              <w:t>x</w:t>
            </w:r>
            <w:r w:rsidRPr="004A40C6">
              <w:rPr>
                <w:rFonts w:ascii="Arial" w:hAnsi="Arial" w:cs="Arial"/>
                <w:b/>
              </w:rPr>
              <w:t>t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proofErr w:type="gramStart"/>
            <w:r w:rsidRPr="004A40C6">
              <w:rPr>
                <w:rFonts w:ascii="Arial" w:hAnsi="Arial" w:cs="Arial"/>
                <w:b/>
                <w:spacing w:val="1"/>
              </w:rPr>
              <w:t>jo</w:t>
            </w:r>
            <w:r w:rsidRPr="004A40C6">
              <w:rPr>
                <w:rFonts w:ascii="Arial" w:hAnsi="Arial" w:cs="Arial"/>
                <w:b/>
              </w:rPr>
              <w:t>urn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 xml:space="preserve">l, </w:t>
            </w:r>
            <w:r w:rsidRPr="004A40C6">
              <w:rPr>
                <w:rFonts w:ascii="Arial" w:hAnsi="Arial" w:cs="Arial"/>
                <w:b/>
                <w:spacing w:val="44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Re</w:t>
            </w:r>
            <w:r w:rsidRPr="004A40C6">
              <w:rPr>
                <w:rFonts w:ascii="Arial" w:hAnsi="Arial" w:cs="Arial"/>
                <w:b/>
                <w:spacing w:val="1"/>
              </w:rPr>
              <w:t>f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enc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proofErr w:type="gramEnd"/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t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be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ra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ed en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ries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In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l</w:t>
            </w:r>
            <w:r w:rsidRPr="004A40C6">
              <w:rPr>
                <w:rFonts w:ascii="Arial" w:hAnsi="Arial" w:cs="Arial"/>
                <w:b/>
                <w:spacing w:val="2"/>
              </w:rPr>
              <w:t>p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be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ic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l</w:t>
            </w:r>
            <w:r w:rsidRPr="004A40C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rder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B423C" w14:textId="4F398C63" w:rsidR="005C64B9" w:rsidRPr="004A40C6" w:rsidRDefault="002E7456" w:rsidP="00095B7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</w:rPr>
              <w:t>The language was corrected</w:t>
            </w:r>
            <w:r w:rsidR="00095B79" w:rsidRPr="004A40C6">
              <w:rPr>
                <w:rFonts w:ascii="Arial" w:hAnsi="Arial" w:cs="Arial"/>
              </w:rPr>
              <w:t xml:space="preserve">- </w:t>
            </w:r>
            <w:proofErr w:type="spellStart"/>
            <w:r w:rsidR="00095B79" w:rsidRPr="004A40C6">
              <w:rPr>
                <w:rFonts w:ascii="Arial" w:hAnsi="Arial" w:cs="Arial"/>
              </w:rPr>
              <w:t>Editage</w:t>
            </w:r>
            <w:proofErr w:type="spellEnd"/>
            <w:r w:rsidR="00095B79" w:rsidRPr="004A40C6">
              <w:rPr>
                <w:rFonts w:ascii="Arial" w:hAnsi="Arial" w:cs="Arial"/>
              </w:rPr>
              <w:t xml:space="preserve"> </w:t>
            </w:r>
            <w:proofErr w:type="gramStart"/>
            <w:r w:rsidR="00095B79" w:rsidRPr="004A40C6">
              <w:rPr>
                <w:rFonts w:ascii="Arial" w:hAnsi="Arial" w:cs="Arial"/>
              </w:rPr>
              <w:t>( the</w:t>
            </w:r>
            <w:proofErr w:type="gramEnd"/>
            <w:r w:rsidR="00095B79" w:rsidRPr="004A40C6">
              <w:rPr>
                <w:rFonts w:ascii="Arial" w:hAnsi="Arial" w:cs="Arial"/>
              </w:rPr>
              <w:t xml:space="preserve"> certificate is attached)</w:t>
            </w:r>
          </w:p>
          <w:p w14:paraId="3FBADB99" w14:textId="21D65DC1" w:rsidR="002E7456" w:rsidRPr="004A40C6" w:rsidRDefault="002E7456" w:rsidP="002E745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</w:rPr>
              <w:t>The references in the journal were put in alphabetical corrected order.</w:t>
            </w:r>
          </w:p>
        </w:tc>
      </w:tr>
      <w:tr w:rsidR="005C64B9" w:rsidRPr="004A40C6" w14:paraId="0D428EBA" w14:textId="77777777" w:rsidTr="004A40C6">
        <w:trPr>
          <w:trHeight w:hRule="exact" w:val="45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4E7D5" w14:textId="77777777" w:rsidR="005C64B9" w:rsidRPr="004A40C6" w:rsidRDefault="00B53C8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I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itle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icle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uit</w:t>
            </w:r>
            <w:r w:rsidRPr="004A40C6">
              <w:rPr>
                <w:rFonts w:ascii="Arial" w:hAnsi="Arial" w:cs="Arial"/>
                <w:b/>
                <w:spacing w:val="-1"/>
              </w:rPr>
              <w:t>a</w:t>
            </w:r>
            <w:r w:rsidRPr="004A40C6">
              <w:rPr>
                <w:rFonts w:ascii="Arial" w:hAnsi="Arial" w:cs="Arial"/>
                <w:b/>
              </w:rPr>
              <w:t>ble?</w:t>
            </w:r>
          </w:p>
          <w:p w14:paraId="767E9949" w14:textId="77777777" w:rsidR="005C64B9" w:rsidRPr="004A40C6" w:rsidRDefault="00B53C8D">
            <w:pPr>
              <w:ind w:left="460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1"/>
              </w:rPr>
              <w:t>(</w:t>
            </w:r>
            <w:r w:rsidRPr="004A40C6">
              <w:rPr>
                <w:rFonts w:ascii="Arial" w:hAnsi="Arial" w:cs="Arial"/>
                <w:b/>
                <w:spacing w:val="-1"/>
              </w:rPr>
              <w:t>I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t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ple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1"/>
              </w:rPr>
              <w:t>gg</w:t>
            </w:r>
            <w:r w:rsidRPr="004A40C6">
              <w:rPr>
                <w:rFonts w:ascii="Arial" w:hAnsi="Arial" w:cs="Arial"/>
                <w:b/>
              </w:rPr>
              <w:t>est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lt</w:t>
            </w:r>
            <w:r w:rsidRPr="004A40C6">
              <w:rPr>
                <w:rFonts w:ascii="Arial" w:hAnsi="Arial" w:cs="Arial"/>
                <w:b/>
                <w:spacing w:val="-2"/>
              </w:rPr>
              <w:t>e</w:t>
            </w:r>
            <w:r w:rsidRPr="004A40C6">
              <w:rPr>
                <w:rFonts w:ascii="Arial" w:hAnsi="Arial" w:cs="Arial"/>
                <w:b/>
              </w:rPr>
              <w:t>rn</w:t>
            </w:r>
            <w:r w:rsidRPr="004A40C6">
              <w:rPr>
                <w:rFonts w:ascii="Arial" w:hAnsi="Arial" w:cs="Arial"/>
                <w:b/>
                <w:spacing w:val="1"/>
              </w:rPr>
              <w:t>at</w:t>
            </w:r>
            <w:r w:rsidRPr="004A40C6">
              <w:rPr>
                <w:rFonts w:ascii="Arial" w:hAnsi="Arial" w:cs="Arial"/>
                <w:b/>
              </w:rPr>
              <w:t>i</w:t>
            </w:r>
            <w:r w:rsidRPr="004A40C6">
              <w:rPr>
                <w:rFonts w:ascii="Arial" w:hAnsi="Arial" w:cs="Arial"/>
                <w:b/>
                <w:spacing w:val="5"/>
              </w:rPr>
              <w:t>v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B8D96" w14:textId="77777777" w:rsidR="005C64B9" w:rsidRPr="004A40C6" w:rsidRDefault="00B53C8D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itle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icle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is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uit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ble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3AE4D" w14:textId="77777777" w:rsidR="005C64B9" w:rsidRPr="004A40C6" w:rsidRDefault="005C64B9">
            <w:pPr>
              <w:rPr>
                <w:rFonts w:ascii="Arial" w:hAnsi="Arial" w:cs="Arial"/>
              </w:rPr>
            </w:pPr>
          </w:p>
        </w:tc>
      </w:tr>
      <w:tr w:rsidR="005C64B9" w:rsidRPr="004A40C6" w14:paraId="0D3A6C6B" w14:textId="77777777" w:rsidTr="004A40C6">
        <w:trPr>
          <w:trHeight w:hRule="exact" w:val="54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A2560" w14:textId="77777777" w:rsidR="005C64B9" w:rsidRPr="004A40C6" w:rsidRDefault="00B53C8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I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b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ct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icle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4"/>
              </w:rPr>
              <w:t>o</w:t>
            </w:r>
            <w:r w:rsidRPr="004A40C6">
              <w:rPr>
                <w:rFonts w:ascii="Arial" w:hAnsi="Arial" w:cs="Arial"/>
                <w:b/>
                <w:spacing w:val="-5"/>
              </w:rPr>
              <w:t>m</w:t>
            </w:r>
            <w:r w:rsidRPr="004A40C6">
              <w:rPr>
                <w:rFonts w:ascii="Arial" w:hAnsi="Arial" w:cs="Arial"/>
                <w:b/>
              </w:rPr>
              <w:t>pr</w:t>
            </w:r>
            <w:r w:rsidRPr="004A40C6">
              <w:rPr>
                <w:rFonts w:ascii="Arial" w:hAnsi="Arial" w:cs="Arial"/>
                <w:b/>
                <w:spacing w:val="3"/>
              </w:rPr>
              <w:t>e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2"/>
              </w:rPr>
              <w:t>n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i</w:t>
            </w:r>
            <w:r w:rsidRPr="004A40C6">
              <w:rPr>
                <w:rFonts w:ascii="Arial" w:hAnsi="Arial" w:cs="Arial"/>
                <w:b/>
                <w:spacing w:val="1"/>
              </w:rPr>
              <w:t>v</w:t>
            </w:r>
            <w:r w:rsidRPr="004A40C6">
              <w:rPr>
                <w:rFonts w:ascii="Arial" w:hAnsi="Arial" w:cs="Arial"/>
                <w:b/>
              </w:rPr>
              <w:t>e?</w:t>
            </w:r>
            <w:r w:rsidRPr="004A40C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Do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yo</w:t>
            </w:r>
            <w:r w:rsidRPr="004A40C6">
              <w:rPr>
                <w:rFonts w:ascii="Arial" w:hAnsi="Arial" w:cs="Arial"/>
                <w:b/>
              </w:rPr>
              <w:t>u</w:t>
            </w:r>
          </w:p>
          <w:p w14:paraId="7C28A95D" w14:textId="77777777" w:rsidR="005C64B9" w:rsidRPr="004A40C6" w:rsidRDefault="00B53C8D">
            <w:pPr>
              <w:ind w:left="460" w:right="199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1"/>
              </w:rPr>
              <w:t>gg</w:t>
            </w:r>
            <w:r w:rsidRPr="004A40C6">
              <w:rPr>
                <w:rFonts w:ascii="Arial" w:hAnsi="Arial" w:cs="Arial"/>
                <w:b/>
              </w:rPr>
              <w:t>est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d</w:t>
            </w:r>
            <w:r w:rsidRPr="004A40C6">
              <w:rPr>
                <w:rFonts w:ascii="Arial" w:hAnsi="Arial" w:cs="Arial"/>
                <w:b/>
                <w:spacing w:val="-1"/>
              </w:rPr>
              <w:t>d</w:t>
            </w:r>
            <w:r w:rsidRPr="004A40C6">
              <w:rPr>
                <w:rFonts w:ascii="Arial" w:hAnsi="Arial" w:cs="Arial"/>
                <w:b/>
              </w:rPr>
              <w:t>iti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(o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dele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n)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  <w:spacing w:val="-5"/>
              </w:rPr>
              <w:t>m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p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  <w:spacing w:val="2"/>
              </w:rPr>
              <w:t>i</w:t>
            </w:r>
            <w:r w:rsidRPr="004A40C6">
              <w:rPr>
                <w:rFonts w:ascii="Arial" w:hAnsi="Arial" w:cs="Arial"/>
                <w:b/>
              </w:rPr>
              <w:t>nts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in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2"/>
              </w:rPr>
              <w:t>i</w:t>
            </w:r>
            <w:r w:rsidRPr="004A40C6">
              <w:rPr>
                <w:rFonts w:ascii="Arial" w:hAnsi="Arial" w:cs="Arial"/>
                <w:b/>
              </w:rPr>
              <w:t xml:space="preserve">s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ct</w:t>
            </w:r>
            <w:r w:rsidRPr="004A40C6">
              <w:rPr>
                <w:rFonts w:ascii="Arial" w:hAnsi="Arial" w:cs="Arial"/>
                <w:b/>
              </w:rPr>
              <w:t>i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n?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Ple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2"/>
              </w:rPr>
              <w:t>w</w:t>
            </w:r>
            <w:r w:rsidRPr="004A40C6">
              <w:rPr>
                <w:rFonts w:ascii="Arial" w:hAnsi="Arial" w:cs="Arial"/>
                <w:b/>
              </w:rPr>
              <w:t>ri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yo</w:t>
            </w:r>
            <w:r w:rsidRPr="004A40C6">
              <w:rPr>
                <w:rFonts w:ascii="Arial" w:hAnsi="Arial" w:cs="Arial"/>
                <w:b/>
              </w:rPr>
              <w:t>ur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1"/>
              </w:rPr>
              <w:t>gg</w:t>
            </w:r>
            <w:r w:rsidRPr="004A40C6">
              <w:rPr>
                <w:rFonts w:ascii="Arial" w:hAnsi="Arial" w:cs="Arial"/>
                <w:b/>
              </w:rPr>
              <w:t>esti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ns</w:t>
            </w:r>
            <w:r w:rsidRPr="004A40C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her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65EA7" w14:textId="77777777" w:rsidR="005C64B9" w:rsidRPr="004A40C6" w:rsidRDefault="00B53C8D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1"/>
              </w:rPr>
              <w:t>good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9A0EE7" w14:textId="77777777" w:rsidR="005C64B9" w:rsidRPr="004A40C6" w:rsidRDefault="005C64B9">
            <w:pPr>
              <w:rPr>
                <w:rFonts w:ascii="Arial" w:hAnsi="Arial" w:cs="Arial"/>
              </w:rPr>
            </w:pPr>
          </w:p>
        </w:tc>
      </w:tr>
      <w:tr w:rsidR="005C64B9" w:rsidRPr="004A40C6" w14:paraId="54707B75" w14:textId="77777777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DF6B4" w14:textId="77777777" w:rsidR="005C64B9" w:rsidRPr="004A40C6" w:rsidRDefault="00B53C8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I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 xml:space="preserve">he 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u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ipt</w:t>
            </w:r>
            <w:r w:rsidRPr="004A40C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  <w:spacing w:val="3"/>
              </w:rPr>
              <w:t>c</w:t>
            </w:r>
            <w:r w:rsidRPr="004A40C6">
              <w:rPr>
                <w:rFonts w:ascii="Arial" w:hAnsi="Arial" w:cs="Arial"/>
                <w:b/>
              </w:rPr>
              <w:t>ientific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ll</w:t>
            </w:r>
            <w:r w:rsidRPr="004A40C6">
              <w:rPr>
                <w:rFonts w:ascii="Arial" w:hAnsi="Arial" w:cs="Arial"/>
                <w:b/>
                <w:spacing w:val="1"/>
              </w:rPr>
              <w:t>y</w:t>
            </w:r>
            <w:r w:rsidRPr="004A40C6">
              <w:rPr>
                <w:rFonts w:ascii="Arial" w:hAnsi="Arial" w:cs="Arial"/>
                <w:b/>
              </w:rPr>
              <w:t>,</w:t>
            </w:r>
            <w:r w:rsidRPr="004A40C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ct</w:t>
            </w:r>
            <w:r w:rsidRPr="004A40C6">
              <w:rPr>
                <w:rFonts w:ascii="Arial" w:hAnsi="Arial" w:cs="Arial"/>
                <w:b/>
              </w:rPr>
              <w:t>?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Ple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2"/>
              </w:rPr>
              <w:t>w</w:t>
            </w:r>
            <w:r w:rsidRPr="004A40C6">
              <w:rPr>
                <w:rFonts w:ascii="Arial" w:hAnsi="Arial" w:cs="Arial"/>
                <w:b/>
              </w:rPr>
              <w:t>ri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e</w:t>
            </w:r>
          </w:p>
          <w:p w14:paraId="50CE02D9" w14:textId="77777777" w:rsidR="005C64B9" w:rsidRPr="004A40C6" w:rsidRDefault="00B53C8D">
            <w:pPr>
              <w:ind w:left="460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</w:rPr>
              <w:t>her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02629" w14:textId="77777777" w:rsidR="005C64B9" w:rsidRPr="004A40C6" w:rsidRDefault="00B53C8D">
            <w:pPr>
              <w:spacing w:line="220" w:lineRule="exact"/>
              <w:ind w:left="157"/>
              <w:rPr>
                <w:rFonts w:ascii="Arial" w:eastAsia="Arial" w:hAnsi="Arial" w:cs="Arial"/>
              </w:rPr>
            </w:pPr>
            <w:r w:rsidRPr="004A40C6">
              <w:rPr>
                <w:rFonts w:ascii="Arial" w:eastAsia="Arial" w:hAnsi="Arial" w:cs="Arial"/>
              </w:rPr>
              <w:t xml:space="preserve">Is  </w:t>
            </w:r>
            <w:r w:rsidRPr="004A40C6">
              <w:rPr>
                <w:rFonts w:ascii="Arial" w:eastAsia="Arial" w:hAnsi="Arial" w:cs="Arial"/>
                <w:spacing w:val="8"/>
              </w:rPr>
              <w:t xml:space="preserve"> 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  <w:spacing w:val="1"/>
              </w:rPr>
              <w:t>s</w:t>
            </w:r>
            <w:r w:rsidRPr="004A40C6">
              <w:rPr>
                <w:rFonts w:ascii="Arial" w:eastAsia="Arial" w:hAnsi="Arial" w:cs="Arial"/>
              </w:rPr>
              <w:t>o</w:t>
            </w:r>
            <w:r w:rsidRPr="004A40C6">
              <w:rPr>
                <w:rFonts w:ascii="Arial" w:eastAsia="Arial" w:hAnsi="Arial" w:cs="Arial"/>
                <w:spacing w:val="-1"/>
              </w:rPr>
              <w:t>l</w:t>
            </w:r>
            <w:r w:rsidRPr="004A40C6">
              <w:rPr>
                <w:rFonts w:ascii="Arial" w:eastAsia="Arial" w:hAnsi="Arial" w:cs="Arial"/>
              </w:rPr>
              <w:t xml:space="preserve">ate  </w:t>
            </w:r>
            <w:r w:rsidRPr="004A40C6">
              <w:rPr>
                <w:rFonts w:ascii="Arial" w:eastAsia="Arial" w:hAnsi="Arial" w:cs="Arial"/>
                <w:spacing w:val="2"/>
              </w:rPr>
              <w:t xml:space="preserve"> a</w:t>
            </w:r>
            <w:r w:rsidRPr="004A40C6">
              <w:rPr>
                <w:rFonts w:ascii="Arial" w:eastAsia="Arial" w:hAnsi="Arial" w:cs="Arial"/>
              </w:rPr>
              <w:t xml:space="preserve">nd  </w:t>
            </w:r>
            <w:r w:rsidRPr="004A40C6">
              <w:rPr>
                <w:rFonts w:ascii="Arial" w:eastAsia="Arial" w:hAnsi="Arial" w:cs="Arial"/>
                <w:spacing w:val="5"/>
              </w:rPr>
              <w:t xml:space="preserve"> </w:t>
            </w:r>
            <w:proofErr w:type="gramStart"/>
            <w:r w:rsidRPr="004A40C6">
              <w:rPr>
                <w:rFonts w:ascii="Arial" w:eastAsia="Arial" w:hAnsi="Arial" w:cs="Arial"/>
                <w:spacing w:val="1"/>
              </w:rPr>
              <w:t>c</w:t>
            </w:r>
            <w:r w:rsidRPr="004A40C6">
              <w:rPr>
                <w:rFonts w:ascii="Arial" w:eastAsia="Arial" w:hAnsi="Arial" w:cs="Arial"/>
              </w:rPr>
              <w:t>h</w:t>
            </w:r>
            <w:r w:rsidRPr="004A40C6">
              <w:rPr>
                <w:rFonts w:ascii="Arial" w:eastAsia="Arial" w:hAnsi="Arial" w:cs="Arial"/>
                <w:spacing w:val="-1"/>
              </w:rPr>
              <w:t>a</w:t>
            </w:r>
            <w:r w:rsidRPr="004A40C6">
              <w:rPr>
                <w:rFonts w:ascii="Arial" w:eastAsia="Arial" w:hAnsi="Arial" w:cs="Arial"/>
                <w:spacing w:val="1"/>
              </w:rPr>
              <w:t>r</w:t>
            </w:r>
            <w:r w:rsidRPr="004A40C6">
              <w:rPr>
                <w:rFonts w:ascii="Arial" w:eastAsia="Arial" w:hAnsi="Arial" w:cs="Arial"/>
              </w:rPr>
              <w:t>a</w:t>
            </w:r>
            <w:r w:rsidRPr="004A40C6">
              <w:rPr>
                <w:rFonts w:ascii="Arial" w:eastAsia="Arial" w:hAnsi="Arial" w:cs="Arial"/>
                <w:spacing w:val="1"/>
              </w:rPr>
              <w:t>c</w:t>
            </w:r>
            <w:r w:rsidRPr="004A40C6">
              <w:rPr>
                <w:rFonts w:ascii="Arial" w:eastAsia="Arial" w:hAnsi="Arial" w:cs="Arial"/>
              </w:rPr>
              <w:t>t</w:t>
            </w:r>
            <w:r w:rsidRPr="004A40C6">
              <w:rPr>
                <w:rFonts w:ascii="Arial" w:eastAsia="Arial" w:hAnsi="Arial" w:cs="Arial"/>
                <w:spacing w:val="2"/>
              </w:rPr>
              <w:t>e</w:t>
            </w:r>
            <w:r w:rsidRPr="004A40C6">
              <w:rPr>
                <w:rFonts w:ascii="Arial" w:eastAsia="Arial" w:hAnsi="Arial" w:cs="Arial"/>
                <w:spacing w:val="1"/>
              </w:rPr>
              <w:t>ri</w:t>
            </w:r>
            <w:r w:rsidRPr="004A40C6">
              <w:rPr>
                <w:rFonts w:ascii="Arial" w:eastAsia="Arial" w:hAnsi="Arial" w:cs="Arial"/>
                <w:spacing w:val="-4"/>
              </w:rPr>
              <w:t>z</w:t>
            </w:r>
            <w:r w:rsidRPr="004A40C6">
              <w:rPr>
                <w:rFonts w:ascii="Arial" w:eastAsia="Arial" w:hAnsi="Arial" w:cs="Arial"/>
              </w:rPr>
              <w:t xml:space="preserve">e </w:t>
            </w:r>
            <w:r w:rsidRPr="004A40C6">
              <w:rPr>
                <w:rFonts w:ascii="Arial" w:eastAsia="Arial" w:hAnsi="Arial" w:cs="Arial"/>
                <w:spacing w:val="52"/>
              </w:rPr>
              <w:t xml:space="preserve"> </w:t>
            </w:r>
            <w:r w:rsidRPr="004A40C6">
              <w:rPr>
                <w:rFonts w:ascii="Arial" w:eastAsia="Arial" w:hAnsi="Arial" w:cs="Arial"/>
                <w:spacing w:val="2"/>
              </w:rPr>
              <w:t>b</w:t>
            </w:r>
            <w:r w:rsidRPr="004A40C6">
              <w:rPr>
                <w:rFonts w:ascii="Arial" w:eastAsia="Arial" w:hAnsi="Arial" w:cs="Arial"/>
              </w:rPr>
              <w:t>a</w:t>
            </w:r>
            <w:r w:rsidRPr="004A40C6">
              <w:rPr>
                <w:rFonts w:ascii="Arial" w:eastAsia="Arial" w:hAnsi="Arial" w:cs="Arial"/>
                <w:spacing w:val="1"/>
              </w:rPr>
              <w:t>c</w:t>
            </w:r>
            <w:r w:rsidRPr="004A40C6">
              <w:rPr>
                <w:rFonts w:ascii="Arial" w:eastAsia="Arial" w:hAnsi="Arial" w:cs="Arial"/>
              </w:rPr>
              <w:t>ter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  <w:spacing w:val="2"/>
              </w:rPr>
              <w:t>a</w:t>
            </w:r>
            <w:r w:rsidRPr="004A40C6">
              <w:rPr>
                <w:rFonts w:ascii="Arial" w:eastAsia="Arial" w:hAnsi="Arial" w:cs="Arial"/>
              </w:rPr>
              <w:t>l</w:t>
            </w:r>
            <w:proofErr w:type="gramEnd"/>
            <w:r w:rsidRPr="004A40C6">
              <w:rPr>
                <w:rFonts w:ascii="Arial" w:eastAsia="Arial" w:hAnsi="Arial" w:cs="Arial"/>
              </w:rPr>
              <w:t xml:space="preserve">   </w:t>
            </w:r>
            <w:r w:rsidRPr="004A40C6">
              <w:rPr>
                <w:rFonts w:ascii="Arial" w:eastAsia="Arial" w:hAnsi="Arial" w:cs="Arial"/>
                <w:spacing w:val="1"/>
              </w:rPr>
              <w:t>s</w:t>
            </w:r>
            <w:r w:rsidRPr="004A40C6">
              <w:rPr>
                <w:rFonts w:ascii="Arial" w:eastAsia="Arial" w:hAnsi="Arial" w:cs="Arial"/>
              </w:rPr>
              <w:t>tra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</w:rPr>
              <w:t xml:space="preserve">ns  </w:t>
            </w:r>
            <w:r w:rsidRPr="004A40C6">
              <w:rPr>
                <w:rFonts w:ascii="Arial" w:eastAsia="Arial" w:hAnsi="Arial" w:cs="Arial"/>
                <w:spacing w:val="3"/>
              </w:rPr>
              <w:t xml:space="preserve"> </w:t>
            </w:r>
            <w:r w:rsidRPr="004A40C6">
              <w:rPr>
                <w:rFonts w:ascii="Arial" w:eastAsia="Arial" w:hAnsi="Arial" w:cs="Arial"/>
                <w:spacing w:val="2"/>
              </w:rPr>
              <w:t>f</w:t>
            </w:r>
            <w:r w:rsidRPr="004A40C6">
              <w:rPr>
                <w:rFonts w:ascii="Arial" w:eastAsia="Arial" w:hAnsi="Arial" w:cs="Arial"/>
                <w:spacing w:val="1"/>
              </w:rPr>
              <w:t>r</w:t>
            </w:r>
            <w:r w:rsidRPr="004A40C6">
              <w:rPr>
                <w:rFonts w:ascii="Arial" w:eastAsia="Arial" w:hAnsi="Arial" w:cs="Arial"/>
              </w:rPr>
              <w:t xml:space="preserve">om  </w:t>
            </w:r>
            <w:r w:rsidRPr="004A40C6">
              <w:rPr>
                <w:rFonts w:ascii="Arial" w:eastAsia="Arial" w:hAnsi="Arial" w:cs="Arial"/>
                <w:spacing w:val="6"/>
              </w:rPr>
              <w:t xml:space="preserve"> </w:t>
            </w:r>
            <w:r w:rsidRPr="004A40C6">
              <w:rPr>
                <w:rFonts w:ascii="Arial" w:eastAsia="Arial" w:hAnsi="Arial" w:cs="Arial"/>
              </w:rPr>
              <w:t>b</w:t>
            </w:r>
            <w:r w:rsidRPr="004A40C6">
              <w:rPr>
                <w:rFonts w:ascii="Arial" w:eastAsia="Arial" w:hAnsi="Arial" w:cs="Arial"/>
                <w:spacing w:val="-1"/>
              </w:rPr>
              <w:t>ovi</w:t>
            </w:r>
            <w:r w:rsidRPr="004A40C6">
              <w:rPr>
                <w:rFonts w:ascii="Arial" w:eastAsia="Arial" w:hAnsi="Arial" w:cs="Arial"/>
                <w:spacing w:val="2"/>
              </w:rPr>
              <w:t>n</w:t>
            </w:r>
            <w:r w:rsidRPr="004A40C6">
              <w:rPr>
                <w:rFonts w:ascii="Arial" w:eastAsia="Arial" w:hAnsi="Arial" w:cs="Arial"/>
              </w:rPr>
              <w:t xml:space="preserve">e  </w:t>
            </w:r>
            <w:r w:rsidRPr="004A40C6">
              <w:rPr>
                <w:rFonts w:ascii="Arial" w:eastAsia="Arial" w:hAnsi="Arial" w:cs="Arial"/>
                <w:spacing w:val="2"/>
              </w:rPr>
              <w:t xml:space="preserve"> </w:t>
            </w:r>
            <w:r w:rsidRPr="004A40C6">
              <w:rPr>
                <w:rFonts w:ascii="Arial" w:eastAsia="Arial" w:hAnsi="Arial" w:cs="Arial"/>
              </w:rPr>
              <w:t>b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  <w:spacing w:val="2"/>
              </w:rPr>
              <w:t>o</w:t>
            </w:r>
            <w:r w:rsidRPr="004A40C6">
              <w:rPr>
                <w:rFonts w:ascii="Arial" w:eastAsia="Arial" w:hAnsi="Arial" w:cs="Arial"/>
              </w:rPr>
              <w:t>d</w:t>
            </w:r>
            <w:r w:rsidRPr="004A40C6">
              <w:rPr>
                <w:rFonts w:ascii="Arial" w:eastAsia="Arial" w:hAnsi="Arial" w:cs="Arial"/>
                <w:spacing w:val="1"/>
              </w:rPr>
              <w:t>i</w:t>
            </w:r>
            <w:r w:rsidRPr="004A40C6">
              <w:rPr>
                <w:rFonts w:ascii="Arial" w:eastAsia="Arial" w:hAnsi="Arial" w:cs="Arial"/>
              </w:rPr>
              <w:t>g</w:t>
            </w:r>
            <w:r w:rsidRPr="004A40C6">
              <w:rPr>
                <w:rFonts w:ascii="Arial" w:eastAsia="Arial" w:hAnsi="Arial" w:cs="Arial"/>
                <w:spacing w:val="-1"/>
              </w:rPr>
              <w:t>e</w:t>
            </w:r>
            <w:r w:rsidRPr="004A40C6">
              <w:rPr>
                <w:rFonts w:ascii="Arial" w:eastAsia="Arial" w:hAnsi="Arial" w:cs="Arial"/>
                <w:spacing w:val="1"/>
              </w:rPr>
              <w:t>s</w:t>
            </w:r>
            <w:r w:rsidRPr="004A40C6">
              <w:rPr>
                <w:rFonts w:ascii="Arial" w:eastAsia="Arial" w:hAnsi="Arial" w:cs="Arial"/>
              </w:rPr>
              <w:t xml:space="preserve">ter </w:t>
            </w:r>
            <w:r w:rsidRPr="004A40C6">
              <w:rPr>
                <w:rFonts w:ascii="Arial" w:eastAsia="Arial" w:hAnsi="Arial" w:cs="Arial"/>
                <w:spacing w:val="55"/>
              </w:rPr>
              <w:t xml:space="preserve"> </w:t>
            </w:r>
            <w:r w:rsidRPr="004A40C6">
              <w:rPr>
                <w:rFonts w:ascii="Arial" w:eastAsia="Arial" w:hAnsi="Arial" w:cs="Arial"/>
                <w:spacing w:val="1"/>
              </w:rPr>
              <w:t>s</w:t>
            </w:r>
            <w:r w:rsidRPr="004A40C6">
              <w:rPr>
                <w:rFonts w:ascii="Arial" w:eastAsia="Arial" w:hAnsi="Arial" w:cs="Arial"/>
                <w:spacing w:val="-1"/>
              </w:rPr>
              <w:t>l</w:t>
            </w:r>
            <w:r w:rsidRPr="004A40C6">
              <w:rPr>
                <w:rFonts w:ascii="Arial" w:eastAsia="Arial" w:hAnsi="Arial" w:cs="Arial"/>
              </w:rPr>
              <w:t>u</w:t>
            </w:r>
            <w:r w:rsidRPr="004A40C6">
              <w:rPr>
                <w:rFonts w:ascii="Arial" w:eastAsia="Arial" w:hAnsi="Arial" w:cs="Arial"/>
                <w:spacing w:val="-1"/>
              </w:rPr>
              <w:t>d</w:t>
            </w:r>
            <w:r w:rsidRPr="004A40C6">
              <w:rPr>
                <w:rFonts w:ascii="Arial" w:eastAsia="Arial" w:hAnsi="Arial" w:cs="Arial"/>
              </w:rPr>
              <w:t xml:space="preserve">ge  </w:t>
            </w:r>
            <w:r w:rsidRPr="004A40C6">
              <w:rPr>
                <w:rFonts w:ascii="Arial" w:eastAsia="Arial" w:hAnsi="Arial" w:cs="Arial"/>
                <w:spacing w:val="4"/>
              </w:rPr>
              <w:t xml:space="preserve"> </w:t>
            </w:r>
            <w:r w:rsidRPr="004A40C6">
              <w:rPr>
                <w:rFonts w:ascii="Arial" w:eastAsia="Arial" w:hAnsi="Arial" w:cs="Arial"/>
              </w:rPr>
              <w:t>w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</w:rPr>
              <w:t xml:space="preserve">th  </w:t>
            </w:r>
            <w:r w:rsidRPr="004A40C6">
              <w:rPr>
                <w:rFonts w:ascii="Arial" w:eastAsia="Arial" w:hAnsi="Arial" w:cs="Arial"/>
                <w:spacing w:val="4"/>
              </w:rPr>
              <w:t xml:space="preserve"> </w:t>
            </w:r>
            <w:r w:rsidRPr="004A40C6">
              <w:rPr>
                <w:rFonts w:ascii="Arial" w:eastAsia="Arial" w:hAnsi="Arial" w:cs="Arial"/>
              </w:rPr>
              <w:t>p</w:t>
            </w:r>
            <w:r w:rsidRPr="004A40C6">
              <w:rPr>
                <w:rFonts w:ascii="Arial" w:eastAsia="Arial" w:hAnsi="Arial" w:cs="Arial"/>
                <w:spacing w:val="1"/>
              </w:rPr>
              <w:t>o</w:t>
            </w:r>
            <w:r w:rsidRPr="004A40C6">
              <w:rPr>
                <w:rFonts w:ascii="Arial" w:eastAsia="Arial" w:hAnsi="Arial" w:cs="Arial"/>
              </w:rPr>
              <w:t>te</w:t>
            </w:r>
            <w:r w:rsidRPr="004A40C6">
              <w:rPr>
                <w:rFonts w:ascii="Arial" w:eastAsia="Arial" w:hAnsi="Arial" w:cs="Arial"/>
                <w:spacing w:val="-1"/>
              </w:rPr>
              <w:t>n</w:t>
            </w:r>
            <w:r w:rsidRPr="004A40C6">
              <w:rPr>
                <w:rFonts w:ascii="Arial" w:eastAsia="Arial" w:hAnsi="Arial" w:cs="Arial"/>
                <w:spacing w:val="2"/>
              </w:rPr>
              <w:t>t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  <w:spacing w:val="2"/>
              </w:rPr>
              <w:t>a</w:t>
            </w:r>
            <w:r w:rsidRPr="004A40C6">
              <w:rPr>
                <w:rFonts w:ascii="Arial" w:eastAsia="Arial" w:hAnsi="Arial" w:cs="Arial"/>
              </w:rPr>
              <w:t>l</w:t>
            </w:r>
          </w:p>
          <w:p w14:paraId="3FD4B8E1" w14:textId="77777777" w:rsidR="005C64B9" w:rsidRPr="004A40C6" w:rsidRDefault="00B53C8D">
            <w:pPr>
              <w:ind w:left="102"/>
              <w:rPr>
                <w:rFonts w:ascii="Arial" w:eastAsia="Arial" w:hAnsi="Arial" w:cs="Arial"/>
              </w:rPr>
            </w:pPr>
            <w:r w:rsidRPr="004A40C6">
              <w:rPr>
                <w:rFonts w:ascii="Arial" w:eastAsia="Arial" w:hAnsi="Arial" w:cs="Arial"/>
              </w:rPr>
              <w:t>b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</w:rPr>
              <w:t>o</w:t>
            </w:r>
            <w:r w:rsidRPr="004A40C6">
              <w:rPr>
                <w:rFonts w:ascii="Arial" w:eastAsia="Arial" w:hAnsi="Arial" w:cs="Arial"/>
                <w:spacing w:val="2"/>
              </w:rPr>
              <w:t>t</w:t>
            </w:r>
            <w:r w:rsidRPr="004A40C6">
              <w:rPr>
                <w:rFonts w:ascii="Arial" w:eastAsia="Arial" w:hAnsi="Arial" w:cs="Arial"/>
              </w:rPr>
              <w:t>e</w:t>
            </w:r>
            <w:r w:rsidRPr="004A40C6">
              <w:rPr>
                <w:rFonts w:ascii="Arial" w:eastAsia="Arial" w:hAnsi="Arial" w:cs="Arial"/>
                <w:spacing w:val="1"/>
              </w:rPr>
              <w:t>c</w:t>
            </w:r>
            <w:r w:rsidRPr="004A40C6">
              <w:rPr>
                <w:rFonts w:ascii="Arial" w:eastAsia="Arial" w:hAnsi="Arial" w:cs="Arial"/>
              </w:rPr>
              <w:t>h</w:t>
            </w:r>
            <w:r w:rsidRPr="004A40C6">
              <w:rPr>
                <w:rFonts w:ascii="Arial" w:eastAsia="Arial" w:hAnsi="Arial" w:cs="Arial"/>
                <w:spacing w:val="-1"/>
              </w:rPr>
              <w:t>n</w:t>
            </w:r>
            <w:r w:rsidRPr="004A40C6">
              <w:rPr>
                <w:rFonts w:ascii="Arial" w:eastAsia="Arial" w:hAnsi="Arial" w:cs="Arial"/>
                <w:spacing w:val="2"/>
              </w:rPr>
              <w:t>o</w:t>
            </w:r>
            <w:r w:rsidRPr="004A40C6">
              <w:rPr>
                <w:rFonts w:ascii="Arial" w:eastAsia="Arial" w:hAnsi="Arial" w:cs="Arial"/>
                <w:spacing w:val="-1"/>
              </w:rPr>
              <w:t>l</w:t>
            </w:r>
            <w:r w:rsidRPr="004A40C6">
              <w:rPr>
                <w:rFonts w:ascii="Arial" w:eastAsia="Arial" w:hAnsi="Arial" w:cs="Arial"/>
                <w:spacing w:val="2"/>
              </w:rPr>
              <w:t>o</w:t>
            </w:r>
            <w:r w:rsidRPr="004A40C6">
              <w:rPr>
                <w:rFonts w:ascii="Arial" w:eastAsia="Arial" w:hAnsi="Arial" w:cs="Arial"/>
              </w:rPr>
              <w:t>g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  <w:spacing w:val="1"/>
              </w:rPr>
              <w:t>c</w:t>
            </w:r>
            <w:r w:rsidRPr="004A40C6">
              <w:rPr>
                <w:rFonts w:ascii="Arial" w:eastAsia="Arial" w:hAnsi="Arial" w:cs="Arial"/>
                <w:spacing w:val="2"/>
              </w:rPr>
              <w:t>a</w:t>
            </w:r>
            <w:r w:rsidRPr="004A40C6">
              <w:rPr>
                <w:rFonts w:ascii="Arial" w:eastAsia="Arial" w:hAnsi="Arial" w:cs="Arial"/>
              </w:rPr>
              <w:t>l</w:t>
            </w:r>
            <w:r w:rsidRPr="004A40C6">
              <w:rPr>
                <w:rFonts w:ascii="Arial" w:eastAsia="Arial" w:hAnsi="Arial" w:cs="Arial"/>
                <w:spacing w:val="-15"/>
              </w:rPr>
              <w:t xml:space="preserve"> </w:t>
            </w:r>
            <w:r w:rsidRPr="004A40C6">
              <w:rPr>
                <w:rFonts w:ascii="Arial" w:eastAsia="Arial" w:hAnsi="Arial" w:cs="Arial"/>
                <w:spacing w:val="2"/>
              </w:rPr>
              <w:t>a</w:t>
            </w:r>
            <w:r w:rsidRPr="004A40C6">
              <w:rPr>
                <w:rFonts w:ascii="Arial" w:eastAsia="Arial" w:hAnsi="Arial" w:cs="Arial"/>
              </w:rPr>
              <w:t>p</w:t>
            </w:r>
            <w:r w:rsidRPr="004A40C6">
              <w:rPr>
                <w:rFonts w:ascii="Arial" w:eastAsia="Arial" w:hAnsi="Arial" w:cs="Arial"/>
                <w:spacing w:val="-1"/>
              </w:rPr>
              <w:t>p</w:t>
            </w:r>
            <w:r w:rsidRPr="004A40C6">
              <w:rPr>
                <w:rFonts w:ascii="Arial" w:eastAsia="Arial" w:hAnsi="Arial" w:cs="Arial"/>
                <w:spacing w:val="1"/>
              </w:rPr>
              <w:t>l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  <w:spacing w:val="1"/>
              </w:rPr>
              <w:t>c</w:t>
            </w:r>
            <w:r w:rsidRPr="004A40C6">
              <w:rPr>
                <w:rFonts w:ascii="Arial" w:eastAsia="Arial" w:hAnsi="Arial" w:cs="Arial"/>
              </w:rPr>
              <w:t>a</w:t>
            </w:r>
            <w:r w:rsidRPr="004A40C6">
              <w:rPr>
                <w:rFonts w:ascii="Arial" w:eastAsia="Arial" w:hAnsi="Arial" w:cs="Arial"/>
                <w:spacing w:val="2"/>
              </w:rPr>
              <w:t>t</w:t>
            </w:r>
            <w:r w:rsidRPr="004A40C6">
              <w:rPr>
                <w:rFonts w:ascii="Arial" w:eastAsia="Arial" w:hAnsi="Arial" w:cs="Arial"/>
                <w:spacing w:val="-1"/>
              </w:rPr>
              <w:t>i</w:t>
            </w:r>
            <w:r w:rsidRPr="004A40C6">
              <w:rPr>
                <w:rFonts w:ascii="Arial" w:eastAsia="Arial" w:hAnsi="Arial" w:cs="Arial"/>
              </w:rPr>
              <w:t>o</w:t>
            </w:r>
            <w:r w:rsidRPr="004A40C6">
              <w:rPr>
                <w:rFonts w:ascii="Arial" w:eastAsia="Arial" w:hAnsi="Arial" w:cs="Arial"/>
                <w:spacing w:val="1"/>
              </w:rPr>
              <w:t>ns</w:t>
            </w:r>
            <w:r w:rsidRPr="004A40C6">
              <w:rPr>
                <w:rFonts w:ascii="Arial" w:eastAsia="Arial" w:hAnsi="Arial" w:cs="Arial"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55C3D" w14:textId="77777777" w:rsidR="005C64B9" w:rsidRPr="004A40C6" w:rsidRDefault="005C64B9">
            <w:pPr>
              <w:rPr>
                <w:rFonts w:ascii="Arial" w:hAnsi="Arial" w:cs="Arial"/>
              </w:rPr>
            </w:pPr>
          </w:p>
        </w:tc>
      </w:tr>
      <w:tr w:rsidR="005C64B9" w:rsidRPr="004A40C6" w14:paraId="5F68E6A3" w14:textId="77777777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D1589" w14:textId="77777777" w:rsidR="005C64B9" w:rsidRPr="004A40C6" w:rsidRDefault="00B53C8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</w:rPr>
              <w:t>Are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ef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enc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uf</w:t>
            </w:r>
            <w:r w:rsidRPr="004A40C6">
              <w:rPr>
                <w:rFonts w:ascii="Arial" w:hAnsi="Arial" w:cs="Arial"/>
                <w:b/>
                <w:spacing w:val="1"/>
              </w:rPr>
              <w:t>f</w:t>
            </w:r>
            <w:r w:rsidRPr="004A40C6">
              <w:rPr>
                <w:rFonts w:ascii="Arial" w:hAnsi="Arial" w:cs="Arial"/>
                <w:b/>
              </w:rPr>
              <w:t>icient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nd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nt?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I</w:t>
            </w:r>
            <w:r w:rsidRPr="004A40C6">
              <w:rPr>
                <w:rFonts w:ascii="Arial" w:hAnsi="Arial" w:cs="Arial"/>
                <w:b/>
              </w:rPr>
              <w:t xml:space="preserve">f </w:t>
            </w:r>
            <w:r w:rsidRPr="004A40C6">
              <w:rPr>
                <w:rFonts w:ascii="Arial" w:hAnsi="Arial" w:cs="Arial"/>
                <w:b/>
                <w:spacing w:val="1"/>
              </w:rPr>
              <w:t>yo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1"/>
              </w:rPr>
              <w:t>av</w:t>
            </w:r>
            <w:r w:rsidRPr="004A40C6">
              <w:rPr>
                <w:rFonts w:ascii="Arial" w:hAnsi="Arial" w:cs="Arial"/>
                <w:b/>
              </w:rPr>
              <w:t>e</w:t>
            </w:r>
          </w:p>
          <w:p w14:paraId="14702767" w14:textId="77777777" w:rsidR="005C64B9" w:rsidRPr="004A40C6" w:rsidRDefault="00B53C8D">
            <w:pPr>
              <w:ind w:left="460" w:right="448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1"/>
              </w:rPr>
              <w:t>gg</w:t>
            </w:r>
            <w:r w:rsidRPr="004A40C6">
              <w:rPr>
                <w:rFonts w:ascii="Arial" w:hAnsi="Arial" w:cs="Arial"/>
                <w:b/>
              </w:rPr>
              <w:t>esti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ns</w:t>
            </w:r>
            <w:r w:rsidRPr="004A40C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d</w:t>
            </w:r>
            <w:r w:rsidRPr="004A40C6">
              <w:rPr>
                <w:rFonts w:ascii="Arial" w:hAnsi="Arial" w:cs="Arial"/>
                <w:b/>
                <w:spacing w:val="-1"/>
              </w:rPr>
              <w:t>d</w:t>
            </w:r>
            <w:r w:rsidRPr="004A40C6">
              <w:rPr>
                <w:rFonts w:ascii="Arial" w:hAnsi="Arial" w:cs="Arial"/>
                <w:b/>
              </w:rPr>
              <w:t>iti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l</w:t>
            </w:r>
            <w:r w:rsidRPr="004A40C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f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enc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,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ple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  <w:spacing w:val="3"/>
              </w:rPr>
              <w:t>e</w:t>
            </w:r>
            <w:r w:rsidRPr="004A40C6">
              <w:rPr>
                <w:rFonts w:ascii="Arial" w:hAnsi="Arial" w:cs="Arial"/>
                <w:b/>
              </w:rPr>
              <w:t>nti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 xml:space="preserve">n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3"/>
              </w:rPr>
              <w:t>e</w:t>
            </w:r>
            <w:r w:rsidRPr="004A40C6">
              <w:rPr>
                <w:rFonts w:ascii="Arial" w:hAnsi="Arial" w:cs="Arial"/>
                <w:b/>
              </w:rPr>
              <w:t>m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in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ev</w:t>
            </w:r>
            <w:r w:rsidRPr="004A40C6">
              <w:rPr>
                <w:rFonts w:ascii="Arial" w:hAnsi="Arial" w:cs="Arial"/>
                <w:b/>
              </w:rPr>
              <w:t>iew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fo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-5"/>
              </w:rPr>
              <w:t>m</w:t>
            </w:r>
            <w:r w:rsidRPr="004A40C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44CFF" w14:textId="77777777" w:rsidR="005C64B9" w:rsidRPr="004A40C6" w:rsidRDefault="00B53C8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T</w:t>
            </w:r>
            <w:r w:rsidRPr="004A40C6">
              <w:rPr>
                <w:rFonts w:ascii="Arial" w:hAnsi="Arial" w:cs="Arial"/>
                <w:b/>
              </w:rPr>
              <w:t xml:space="preserve">he 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d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2"/>
              </w:rPr>
              <w:t>w</w:t>
            </w:r>
            <w:r w:rsidRPr="004A40C6">
              <w:rPr>
                <w:rFonts w:ascii="Arial" w:hAnsi="Arial" w:cs="Arial"/>
                <w:b/>
              </w:rPr>
              <w:t>ri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ing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ef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2"/>
              </w:rPr>
              <w:t>r</w:t>
            </w:r>
            <w:r w:rsidRPr="004A40C6">
              <w:rPr>
                <w:rFonts w:ascii="Arial" w:hAnsi="Arial" w:cs="Arial"/>
                <w:b/>
              </w:rPr>
              <w:t>enc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  <w:spacing w:val="2"/>
              </w:rPr>
              <w:t>u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t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be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-1"/>
              </w:rPr>
              <w:t>n</w:t>
            </w:r>
            <w:r w:rsidRPr="004A40C6">
              <w:rPr>
                <w:rFonts w:ascii="Arial" w:hAnsi="Arial" w:cs="Arial"/>
                <w:b/>
              </w:rPr>
              <w:t>ifi</w:t>
            </w:r>
            <w:r w:rsidRPr="004A40C6">
              <w:rPr>
                <w:rFonts w:ascii="Arial" w:hAnsi="Arial" w:cs="Arial"/>
                <w:b/>
                <w:spacing w:val="2"/>
              </w:rPr>
              <w:t>e</w:t>
            </w:r>
            <w:r w:rsidRPr="004A40C6">
              <w:rPr>
                <w:rFonts w:ascii="Arial" w:hAnsi="Arial" w:cs="Arial"/>
                <w:b/>
              </w:rPr>
              <w:t>d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co</w:t>
            </w:r>
            <w:r w:rsidRPr="004A40C6">
              <w:rPr>
                <w:rFonts w:ascii="Arial" w:hAnsi="Arial" w:cs="Arial"/>
                <w:b/>
              </w:rPr>
              <w:t>rding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o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nt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  <w:spacing w:val="-1"/>
              </w:rPr>
              <w:t>x</w:t>
            </w:r>
            <w:r w:rsidRPr="004A40C6">
              <w:rPr>
                <w:rFonts w:ascii="Arial" w:hAnsi="Arial" w:cs="Arial"/>
                <w:b/>
              </w:rPr>
              <w:t>t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jo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-2"/>
              </w:rPr>
              <w:t>r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l,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nd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ef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enc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</w:p>
          <w:p w14:paraId="132A9D6B" w14:textId="77777777" w:rsidR="005C64B9" w:rsidRPr="004A40C6" w:rsidRDefault="00B53C8D">
            <w:pPr>
              <w:ind w:left="10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</w:rPr>
              <w:t>need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o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be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-1"/>
              </w:rPr>
              <w:t>p</w:t>
            </w:r>
            <w:r w:rsidRPr="004A40C6">
              <w:rPr>
                <w:rFonts w:ascii="Arial" w:hAnsi="Arial" w:cs="Arial"/>
                <w:b/>
              </w:rPr>
              <w:t>d</w:t>
            </w:r>
            <w:r w:rsidRPr="004A40C6">
              <w:rPr>
                <w:rFonts w:ascii="Arial" w:hAnsi="Arial" w:cs="Arial"/>
                <w:b/>
                <w:spacing w:val="1"/>
              </w:rPr>
              <w:t>at</w:t>
            </w:r>
            <w:r w:rsidRPr="004A40C6">
              <w:rPr>
                <w:rFonts w:ascii="Arial" w:hAnsi="Arial" w:cs="Arial"/>
                <w:b/>
              </w:rPr>
              <w:t>ed.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Re</w:t>
            </w:r>
            <w:r w:rsidRPr="004A40C6">
              <w:rPr>
                <w:rFonts w:ascii="Arial" w:hAnsi="Arial" w:cs="Arial"/>
                <w:b/>
                <w:spacing w:val="1"/>
              </w:rPr>
              <w:t>f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2"/>
              </w:rPr>
              <w:t>n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t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be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ra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ed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en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ries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proofErr w:type="gramStart"/>
            <w:r w:rsidRPr="004A40C6">
              <w:rPr>
                <w:rFonts w:ascii="Arial" w:hAnsi="Arial" w:cs="Arial"/>
                <w:b/>
                <w:spacing w:val="-1"/>
              </w:rPr>
              <w:t>I</w:t>
            </w:r>
            <w:r w:rsidRPr="004A40C6">
              <w:rPr>
                <w:rFonts w:ascii="Arial" w:hAnsi="Arial" w:cs="Arial"/>
                <w:b/>
              </w:rPr>
              <w:t>n</w:t>
            </w:r>
            <w:proofErr w:type="gramEnd"/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lp</w:t>
            </w:r>
            <w:r w:rsidRPr="004A40C6">
              <w:rPr>
                <w:rFonts w:ascii="Arial" w:hAnsi="Arial" w:cs="Arial"/>
                <w:b/>
                <w:spacing w:val="-1"/>
              </w:rPr>
              <w:t>h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be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ic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l</w:t>
            </w:r>
            <w:r w:rsidRPr="004A40C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rde</w:t>
            </w:r>
            <w:r w:rsidRPr="004A40C6">
              <w:rPr>
                <w:rFonts w:ascii="Arial" w:hAnsi="Arial" w:cs="Arial"/>
                <w:b/>
                <w:spacing w:val="1"/>
              </w:rPr>
              <w:t>r</w:t>
            </w:r>
            <w:r w:rsidRPr="004A40C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5CFFC" w14:textId="7254199A" w:rsidR="005C64B9" w:rsidRPr="004A40C6" w:rsidRDefault="002E7456">
            <w:pPr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</w:rPr>
              <w:t>The references in the journal were put in alphabetical corrected order</w:t>
            </w:r>
          </w:p>
        </w:tc>
      </w:tr>
      <w:tr w:rsidR="00095B79" w:rsidRPr="004A40C6" w14:paraId="072829AF" w14:textId="77777777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4F13A" w14:textId="77777777" w:rsidR="00095B79" w:rsidRPr="004A40C6" w:rsidRDefault="00095B79" w:rsidP="00095B79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I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l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1"/>
              </w:rPr>
              <w:t>ag</w:t>
            </w:r>
            <w:r w:rsidRPr="004A40C6">
              <w:rPr>
                <w:rFonts w:ascii="Arial" w:hAnsi="Arial" w:cs="Arial"/>
                <w:b/>
              </w:rPr>
              <w:t>e/</w:t>
            </w:r>
            <w:r w:rsidRPr="004A40C6">
              <w:rPr>
                <w:rFonts w:ascii="Arial" w:hAnsi="Arial" w:cs="Arial"/>
                <w:b/>
                <w:spacing w:val="-1"/>
              </w:rPr>
              <w:t>E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l</w:t>
            </w:r>
            <w:r w:rsidRPr="004A40C6">
              <w:rPr>
                <w:rFonts w:ascii="Arial" w:hAnsi="Arial" w:cs="Arial"/>
                <w:b/>
                <w:spacing w:val="2"/>
              </w:rPr>
              <w:t>i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2"/>
              </w:rPr>
              <w:t>q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lity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f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icle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4A40C6">
              <w:rPr>
                <w:rFonts w:ascii="Arial" w:hAnsi="Arial" w:cs="Arial"/>
                <w:b/>
              </w:rPr>
              <w:t>uit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ble</w:t>
            </w:r>
          </w:p>
          <w:p w14:paraId="79871B21" w14:textId="77777777" w:rsidR="00095B79" w:rsidRPr="004A40C6" w:rsidRDefault="00095B79" w:rsidP="00095B79">
            <w:pPr>
              <w:ind w:left="460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1"/>
              </w:rPr>
              <w:t>fo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ch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l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rly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m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1"/>
              </w:rPr>
              <w:t>n</w:t>
            </w:r>
            <w:r w:rsidRPr="004A40C6">
              <w:rPr>
                <w:rFonts w:ascii="Arial" w:hAnsi="Arial" w:cs="Arial"/>
                <w:b/>
              </w:rPr>
              <w:t>ic</w:t>
            </w:r>
            <w:r w:rsidRPr="004A40C6">
              <w:rPr>
                <w:rFonts w:ascii="Arial" w:hAnsi="Arial" w:cs="Arial"/>
                <w:b/>
                <w:spacing w:val="1"/>
              </w:rPr>
              <w:t>at</w:t>
            </w:r>
            <w:r w:rsidRPr="004A40C6">
              <w:rPr>
                <w:rFonts w:ascii="Arial" w:hAnsi="Arial" w:cs="Arial"/>
                <w:b/>
              </w:rPr>
              <w:t>i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8B1C1" w14:textId="77777777" w:rsidR="00095B79" w:rsidRPr="004A40C6" w:rsidRDefault="00095B79" w:rsidP="00095B79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-1"/>
              </w:rPr>
              <w:t>T</w:t>
            </w:r>
            <w:r w:rsidRPr="004A40C6">
              <w:rPr>
                <w:rFonts w:ascii="Arial" w:hAnsi="Arial" w:cs="Arial"/>
                <w:b/>
              </w:rPr>
              <w:t>he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l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u</w:t>
            </w:r>
            <w:r w:rsidRPr="004A40C6">
              <w:rPr>
                <w:rFonts w:ascii="Arial" w:hAnsi="Arial" w:cs="Arial"/>
                <w:b/>
                <w:spacing w:val="1"/>
              </w:rPr>
              <w:t>ag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needs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4"/>
              </w:rPr>
              <w:t>i</w:t>
            </w:r>
            <w:r w:rsidRPr="004A40C6">
              <w:rPr>
                <w:rFonts w:ascii="Arial" w:hAnsi="Arial" w:cs="Arial"/>
                <w:b/>
                <w:spacing w:val="-3"/>
              </w:rPr>
              <w:t>m</w:t>
            </w:r>
            <w:r w:rsidRPr="004A40C6">
              <w:rPr>
                <w:rFonts w:ascii="Arial" w:hAnsi="Arial" w:cs="Arial"/>
                <w:b/>
              </w:rPr>
              <w:t>pr</w:t>
            </w:r>
            <w:r w:rsidRPr="004A40C6">
              <w:rPr>
                <w:rFonts w:ascii="Arial" w:hAnsi="Arial" w:cs="Arial"/>
                <w:b/>
                <w:spacing w:val="1"/>
              </w:rPr>
              <w:t>ov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2"/>
              </w:rPr>
              <w:t>m</w:t>
            </w:r>
            <w:r w:rsidRPr="004A40C6">
              <w:rPr>
                <w:rFonts w:ascii="Arial" w:hAnsi="Arial" w:cs="Arial"/>
                <w:b/>
                <w:spacing w:val="3"/>
              </w:rPr>
              <w:t>e</w:t>
            </w:r>
            <w:r w:rsidRPr="004A40C6">
              <w:rPr>
                <w:rFonts w:ascii="Arial" w:hAnsi="Arial" w:cs="Arial"/>
                <w:b/>
              </w:rPr>
              <w:t>nts.</w:t>
            </w:r>
            <w:r w:rsidRPr="004A40C6">
              <w:rPr>
                <w:rFonts w:ascii="Arial" w:hAnsi="Arial" w:cs="Arial"/>
                <w:b/>
                <w:spacing w:val="38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4"/>
              </w:rPr>
              <w:t>M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ny</w:t>
            </w:r>
            <w:r w:rsidRPr="004A40C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</w:rPr>
              <w:t>en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enc</w:t>
            </w:r>
            <w:r w:rsidRPr="004A40C6">
              <w:rPr>
                <w:rFonts w:ascii="Arial" w:hAnsi="Arial" w:cs="Arial"/>
                <w:b/>
                <w:spacing w:val="1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  <w:spacing w:val="-1"/>
              </w:rPr>
              <w:t>v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-1"/>
              </w:rPr>
              <w:t>s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</w:rPr>
              <w:t>g</w:t>
            </w:r>
            <w:r w:rsidRPr="004A40C6">
              <w:rPr>
                <w:rFonts w:ascii="Arial" w:hAnsi="Arial" w:cs="Arial"/>
                <w:b/>
              </w:rPr>
              <w:t>e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w</w:t>
            </w:r>
            <w:r w:rsidRPr="004A40C6">
              <w:rPr>
                <w:rFonts w:ascii="Arial" w:hAnsi="Arial" w:cs="Arial"/>
                <w:b/>
                <w:spacing w:val="1"/>
              </w:rPr>
              <w:t>o</w:t>
            </w:r>
            <w:r w:rsidRPr="004A40C6">
              <w:rPr>
                <w:rFonts w:ascii="Arial" w:hAnsi="Arial" w:cs="Arial"/>
                <w:b/>
              </w:rPr>
              <w:t>rding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h</w:t>
            </w:r>
            <w:r w:rsidRPr="004A40C6">
              <w:rPr>
                <w:rFonts w:ascii="Arial" w:hAnsi="Arial" w:cs="Arial"/>
                <w:b/>
                <w:spacing w:val="1"/>
              </w:rPr>
              <w:t>a</w:t>
            </w:r>
            <w:r w:rsidRPr="004A40C6">
              <w:rPr>
                <w:rFonts w:ascii="Arial" w:hAnsi="Arial" w:cs="Arial"/>
                <w:b/>
              </w:rPr>
              <w:t xml:space="preserve">t </w:t>
            </w:r>
            <w:r w:rsidRPr="004A40C6">
              <w:rPr>
                <w:rFonts w:ascii="Arial" w:hAnsi="Arial" w:cs="Arial"/>
                <w:b/>
                <w:spacing w:val="-5"/>
              </w:rPr>
              <w:t>m</w:t>
            </w:r>
            <w:r w:rsidRPr="004A40C6">
              <w:rPr>
                <w:rFonts w:ascii="Arial" w:hAnsi="Arial" w:cs="Arial"/>
                <w:b/>
                <w:spacing w:val="3"/>
              </w:rPr>
              <w:t>a</w:t>
            </w:r>
            <w:r w:rsidRPr="004A40C6">
              <w:rPr>
                <w:rFonts w:ascii="Arial" w:hAnsi="Arial" w:cs="Arial"/>
                <w:b/>
                <w:spacing w:val="-3"/>
              </w:rPr>
              <w:t>k</w:t>
            </w:r>
            <w:r w:rsidRPr="004A40C6">
              <w:rPr>
                <w:rFonts w:ascii="Arial" w:hAnsi="Arial" w:cs="Arial"/>
                <w:b/>
                <w:spacing w:val="3"/>
              </w:rPr>
              <w:t>e</w:t>
            </w:r>
            <w:r w:rsidRPr="004A40C6">
              <w:rPr>
                <w:rFonts w:ascii="Arial" w:hAnsi="Arial" w:cs="Arial"/>
                <w:b/>
              </w:rPr>
              <w:t>s</w:t>
            </w:r>
            <w:r w:rsidRPr="004A40C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 xml:space="preserve">he </w:t>
            </w:r>
            <w:r w:rsidRPr="004A40C6">
              <w:rPr>
                <w:rFonts w:ascii="Arial" w:hAnsi="Arial" w:cs="Arial"/>
                <w:b/>
                <w:spacing w:val="-5"/>
              </w:rPr>
              <w:t>m</w:t>
            </w:r>
            <w:r w:rsidRPr="004A40C6">
              <w:rPr>
                <w:rFonts w:ascii="Arial" w:hAnsi="Arial" w:cs="Arial"/>
                <w:b/>
                <w:spacing w:val="3"/>
              </w:rPr>
              <w:t>a</w:t>
            </w:r>
            <w:r w:rsidRPr="004A40C6">
              <w:rPr>
                <w:rFonts w:ascii="Arial" w:hAnsi="Arial" w:cs="Arial"/>
                <w:b/>
              </w:rPr>
              <w:t>n</w:t>
            </w:r>
            <w:r w:rsidRPr="004A40C6">
              <w:rPr>
                <w:rFonts w:ascii="Arial" w:hAnsi="Arial" w:cs="Arial"/>
                <w:b/>
                <w:spacing w:val="-1"/>
              </w:rPr>
              <w:t>us</w:t>
            </w:r>
            <w:r w:rsidRPr="004A40C6">
              <w:rPr>
                <w:rFonts w:ascii="Arial" w:hAnsi="Arial" w:cs="Arial"/>
                <w:b/>
              </w:rPr>
              <w:t>c</w:t>
            </w:r>
            <w:r w:rsidRPr="004A40C6">
              <w:rPr>
                <w:rFonts w:ascii="Arial" w:hAnsi="Arial" w:cs="Arial"/>
                <w:b/>
                <w:spacing w:val="3"/>
              </w:rPr>
              <w:t>r</w:t>
            </w:r>
            <w:r w:rsidRPr="004A40C6">
              <w:rPr>
                <w:rFonts w:ascii="Arial" w:hAnsi="Arial" w:cs="Arial"/>
                <w:b/>
              </w:rPr>
              <w:t>ipt</w:t>
            </w:r>
          </w:p>
          <w:p w14:paraId="67382130" w14:textId="77777777" w:rsidR="00095B79" w:rsidRPr="004A40C6" w:rsidRDefault="00095B79" w:rsidP="00095B79">
            <w:pPr>
              <w:ind w:left="102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</w:rPr>
              <w:t>dif</w:t>
            </w:r>
            <w:r w:rsidRPr="004A40C6">
              <w:rPr>
                <w:rFonts w:ascii="Arial" w:hAnsi="Arial" w:cs="Arial"/>
                <w:b/>
                <w:spacing w:val="1"/>
              </w:rPr>
              <w:t>f</w:t>
            </w:r>
            <w:r w:rsidRPr="004A40C6">
              <w:rPr>
                <w:rFonts w:ascii="Arial" w:hAnsi="Arial" w:cs="Arial"/>
                <w:b/>
              </w:rPr>
              <w:t>icult</w:t>
            </w:r>
            <w:r w:rsidRPr="004A40C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A40C6">
              <w:rPr>
                <w:rFonts w:ascii="Arial" w:hAnsi="Arial" w:cs="Arial"/>
                <w:b/>
                <w:spacing w:val="1"/>
              </w:rPr>
              <w:t>t</w:t>
            </w:r>
            <w:r w:rsidRPr="004A40C6">
              <w:rPr>
                <w:rFonts w:ascii="Arial" w:hAnsi="Arial" w:cs="Arial"/>
                <w:b/>
              </w:rPr>
              <w:t>o</w:t>
            </w:r>
            <w:r w:rsidRPr="004A40C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A40C6">
              <w:rPr>
                <w:rFonts w:ascii="Arial" w:hAnsi="Arial" w:cs="Arial"/>
                <w:b/>
              </w:rPr>
              <w:t>r</w:t>
            </w:r>
            <w:r w:rsidRPr="004A40C6">
              <w:rPr>
                <w:rFonts w:ascii="Arial" w:hAnsi="Arial" w:cs="Arial"/>
                <w:b/>
                <w:spacing w:val="1"/>
              </w:rPr>
              <w:t>ea</w:t>
            </w:r>
            <w:r w:rsidRPr="004A40C6">
              <w:rPr>
                <w:rFonts w:ascii="Arial" w:hAnsi="Arial" w:cs="Arial"/>
                <w:b/>
              </w:rPr>
              <w:t>d.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08269" w14:textId="77777777" w:rsidR="00095B79" w:rsidRPr="004A40C6" w:rsidRDefault="00095B79" w:rsidP="00095B79">
            <w:pPr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</w:rPr>
              <w:t xml:space="preserve">The language was corrected- </w:t>
            </w:r>
            <w:proofErr w:type="spellStart"/>
            <w:r w:rsidRPr="004A40C6">
              <w:rPr>
                <w:rFonts w:ascii="Arial" w:hAnsi="Arial" w:cs="Arial"/>
              </w:rPr>
              <w:t>Editage</w:t>
            </w:r>
            <w:proofErr w:type="spellEnd"/>
            <w:r w:rsidRPr="004A40C6">
              <w:rPr>
                <w:rFonts w:ascii="Arial" w:hAnsi="Arial" w:cs="Arial"/>
              </w:rPr>
              <w:t xml:space="preserve"> </w:t>
            </w:r>
            <w:proofErr w:type="gramStart"/>
            <w:r w:rsidRPr="004A40C6">
              <w:rPr>
                <w:rFonts w:ascii="Arial" w:hAnsi="Arial" w:cs="Arial"/>
              </w:rPr>
              <w:t>( the</w:t>
            </w:r>
            <w:proofErr w:type="gramEnd"/>
            <w:r w:rsidRPr="004A40C6">
              <w:rPr>
                <w:rFonts w:ascii="Arial" w:hAnsi="Arial" w:cs="Arial"/>
              </w:rPr>
              <w:t xml:space="preserve"> certificate is attached)</w:t>
            </w:r>
          </w:p>
          <w:p w14:paraId="6F5E13BD" w14:textId="603A0A96" w:rsidR="00095B79" w:rsidRPr="004A40C6" w:rsidRDefault="00095B79" w:rsidP="00095B79">
            <w:pPr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</w:rPr>
              <w:t>.</w:t>
            </w:r>
          </w:p>
        </w:tc>
      </w:tr>
      <w:tr w:rsidR="00095B79" w:rsidRPr="004A40C6" w14:paraId="69A6362E" w14:textId="77777777" w:rsidTr="00095B79">
        <w:trPr>
          <w:trHeight w:hRule="exact" w:val="118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3C0F8" w14:textId="77777777" w:rsidR="00095B79" w:rsidRPr="004A40C6" w:rsidRDefault="00095B79" w:rsidP="00095B79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4A40C6">
              <w:rPr>
                <w:rFonts w:ascii="Arial" w:hAnsi="Arial" w:cs="Arial"/>
                <w:b/>
                <w:u w:val="thick" w:color="000000"/>
              </w:rPr>
              <w:t>pti</w:t>
            </w:r>
            <w:r w:rsidRPr="004A40C6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4A40C6">
              <w:rPr>
                <w:rFonts w:ascii="Arial" w:hAnsi="Arial" w:cs="Arial"/>
                <w:b/>
                <w:u w:val="thick" w:color="000000"/>
              </w:rPr>
              <w:t>n</w:t>
            </w:r>
            <w:r w:rsidRPr="004A40C6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4A40C6">
              <w:rPr>
                <w:rFonts w:ascii="Arial" w:hAnsi="Arial" w:cs="Arial"/>
                <w:b/>
                <w:u w:val="thick" w:color="000000"/>
              </w:rPr>
              <w:t>l/</w:t>
            </w:r>
            <w:r w:rsidRPr="004A40C6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4A40C6">
              <w:rPr>
                <w:rFonts w:ascii="Arial" w:hAnsi="Arial" w:cs="Arial"/>
                <w:b/>
                <w:u w:val="thick" w:color="000000"/>
              </w:rPr>
              <w:t>ene</w:t>
            </w:r>
            <w:r w:rsidRPr="004A40C6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4A40C6">
              <w:rPr>
                <w:rFonts w:ascii="Arial" w:hAnsi="Arial" w:cs="Arial"/>
                <w:b/>
                <w:u w:val="thick" w:color="000000"/>
              </w:rPr>
              <w:t>l</w:t>
            </w:r>
            <w:r w:rsidRPr="004A40C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4A40C6">
              <w:rPr>
                <w:rFonts w:ascii="Arial" w:hAnsi="Arial" w:cs="Arial"/>
              </w:rPr>
              <w:t>c</w:t>
            </w:r>
            <w:r w:rsidRPr="004A40C6">
              <w:rPr>
                <w:rFonts w:ascii="Arial" w:hAnsi="Arial" w:cs="Arial"/>
                <w:spacing w:val="4"/>
              </w:rPr>
              <w:t>o</w:t>
            </w:r>
            <w:r w:rsidRPr="004A40C6">
              <w:rPr>
                <w:rFonts w:ascii="Arial" w:hAnsi="Arial" w:cs="Arial"/>
                <w:spacing w:val="-1"/>
              </w:rPr>
              <w:t>mm</w:t>
            </w:r>
            <w:r w:rsidRPr="004A40C6">
              <w:rPr>
                <w:rFonts w:ascii="Arial" w:hAnsi="Arial" w:cs="Arial"/>
                <w:spacing w:val="3"/>
              </w:rPr>
              <w:t>e</w:t>
            </w:r>
            <w:r w:rsidRPr="004A40C6">
              <w:rPr>
                <w:rFonts w:ascii="Arial" w:hAnsi="Arial" w:cs="Arial"/>
                <w:spacing w:val="-1"/>
              </w:rPr>
              <w:t>n</w:t>
            </w:r>
            <w:r w:rsidRPr="004A40C6">
              <w:rPr>
                <w:rFonts w:ascii="Arial" w:hAnsi="Arial" w:cs="Arial"/>
              </w:rPr>
              <w:t>ts</w:t>
            </w:r>
          </w:p>
        </w:tc>
        <w:tc>
          <w:tcPr>
            <w:tcW w:w="9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EABE2" w14:textId="77777777" w:rsidR="00095B79" w:rsidRPr="004A40C6" w:rsidRDefault="00095B79" w:rsidP="00095B79">
            <w:pPr>
              <w:spacing w:line="300" w:lineRule="exact"/>
              <w:ind w:left="102"/>
              <w:rPr>
                <w:rFonts w:ascii="Arial" w:eastAsia="Arial Unicode MS" w:hAnsi="Arial" w:cs="Arial"/>
              </w:rPr>
            </w:pPr>
            <w:r w:rsidRPr="004A40C6">
              <w:rPr>
                <w:rFonts w:ascii="Arial" w:eastAsia="Arial Unicode MS" w:hAnsi="Arial" w:cs="Arial"/>
                <w:position w:val="-1"/>
              </w:rPr>
              <w:t>T</w:t>
            </w:r>
            <w:r w:rsidRPr="004A40C6">
              <w:rPr>
                <w:rFonts w:ascii="Arial" w:eastAsia="Arial Unicode MS" w:hAnsi="Arial" w:cs="Arial"/>
                <w:spacing w:val="2"/>
                <w:position w:val="-1"/>
              </w:rPr>
              <w:t>h</w:t>
            </w:r>
            <w:r w:rsidRPr="004A40C6">
              <w:rPr>
                <w:rFonts w:ascii="Arial" w:eastAsia="Arial Unicode MS" w:hAnsi="Arial" w:cs="Arial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spacing w:val="-3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l</w:t>
            </w:r>
            <w:r w:rsidRPr="004A40C6">
              <w:rPr>
                <w:rFonts w:ascii="Arial" w:eastAsia="Arial Unicode MS" w:hAnsi="Arial" w:cs="Arial"/>
                <w:position w:val="-1"/>
              </w:rPr>
              <w:t>a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n</w:t>
            </w:r>
            <w:r w:rsidRPr="004A40C6">
              <w:rPr>
                <w:rFonts w:ascii="Arial" w:eastAsia="Arial Unicode MS" w:hAnsi="Arial" w:cs="Arial"/>
                <w:position w:val="-1"/>
              </w:rPr>
              <w:t>g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u</w:t>
            </w:r>
            <w:r w:rsidRPr="004A40C6">
              <w:rPr>
                <w:rFonts w:ascii="Arial" w:eastAsia="Arial Unicode MS" w:hAnsi="Arial" w:cs="Arial"/>
                <w:spacing w:val="2"/>
                <w:position w:val="-1"/>
              </w:rPr>
              <w:t>a</w:t>
            </w:r>
            <w:r w:rsidRPr="004A40C6">
              <w:rPr>
                <w:rFonts w:ascii="Arial" w:eastAsia="Arial Unicode MS" w:hAnsi="Arial" w:cs="Arial"/>
                <w:position w:val="-1"/>
              </w:rPr>
              <w:t>ge</w:t>
            </w:r>
            <w:r w:rsidRPr="004A40C6">
              <w:rPr>
                <w:rFonts w:ascii="Arial" w:eastAsia="Arial Unicode MS" w:hAnsi="Arial" w:cs="Arial"/>
                <w:spacing w:val="-7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position w:val="-1"/>
              </w:rPr>
              <w:t>n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d</w:t>
            </w:r>
            <w:r w:rsidRPr="004A40C6">
              <w:rPr>
                <w:rFonts w:ascii="Arial" w:eastAsia="Arial Unicode MS" w:hAnsi="Arial" w:cs="Arial"/>
                <w:position w:val="-1"/>
              </w:rPr>
              <w:t>s</w:t>
            </w:r>
            <w:r w:rsidRPr="004A40C6">
              <w:rPr>
                <w:rFonts w:ascii="Arial" w:eastAsia="Arial Unicode MS" w:hAnsi="Arial" w:cs="Arial"/>
                <w:spacing w:val="-4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i</w:t>
            </w:r>
            <w:r w:rsidRPr="004A40C6">
              <w:rPr>
                <w:rFonts w:ascii="Arial" w:eastAsia="Arial Unicode MS" w:hAnsi="Arial" w:cs="Arial"/>
                <w:position w:val="-1"/>
              </w:rPr>
              <w:t>m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p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r</w:t>
            </w:r>
            <w:r w:rsidRPr="004A40C6">
              <w:rPr>
                <w:rFonts w:ascii="Arial" w:eastAsia="Arial Unicode MS" w:hAnsi="Arial" w:cs="Arial"/>
                <w:position w:val="-1"/>
              </w:rPr>
              <w:t>o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v</w:t>
            </w:r>
            <w:r w:rsidRPr="004A40C6">
              <w:rPr>
                <w:rFonts w:ascii="Arial" w:eastAsia="Arial Unicode MS" w:hAnsi="Arial" w:cs="Arial"/>
                <w:spacing w:val="2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position w:val="-1"/>
              </w:rPr>
              <w:t>m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spacing w:val="2"/>
                <w:position w:val="-1"/>
              </w:rPr>
              <w:t>n</w:t>
            </w:r>
            <w:r w:rsidRPr="004A40C6">
              <w:rPr>
                <w:rFonts w:ascii="Arial" w:eastAsia="Arial Unicode MS" w:hAnsi="Arial" w:cs="Arial"/>
                <w:position w:val="-1"/>
              </w:rPr>
              <w:t>t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s</w:t>
            </w:r>
            <w:r w:rsidRPr="004A40C6">
              <w:rPr>
                <w:rFonts w:ascii="Arial" w:eastAsia="Arial Unicode MS" w:hAnsi="Arial" w:cs="Arial"/>
                <w:position w:val="-1"/>
              </w:rPr>
              <w:t>.</w:t>
            </w:r>
            <w:r w:rsidRPr="004A40C6">
              <w:rPr>
                <w:rFonts w:ascii="Arial" w:eastAsia="Arial Unicode MS" w:hAnsi="Arial" w:cs="Arial"/>
                <w:spacing w:val="42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M</w:t>
            </w:r>
            <w:r w:rsidRPr="004A40C6">
              <w:rPr>
                <w:rFonts w:ascii="Arial" w:eastAsia="Arial Unicode MS" w:hAnsi="Arial" w:cs="Arial"/>
                <w:position w:val="-1"/>
              </w:rPr>
              <w:t>at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spacing w:val="3"/>
                <w:position w:val="-1"/>
              </w:rPr>
              <w:t>r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i</w:t>
            </w:r>
            <w:r w:rsidRPr="004A40C6">
              <w:rPr>
                <w:rFonts w:ascii="Arial" w:eastAsia="Arial Unicode MS" w:hAnsi="Arial" w:cs="Arial"/>
                <w:spacing w:val="2"/>
                <w:position w:val="-1"/>
              </w:rPr>
              <w:t>a</w:t>
            </w:r>
            <w:r w:rsidRPr="004A40C6">
              <w:rPr>
                <w:rFonts w:ascii="Arial" w:eastAsia="Arial Unicode MS" w:hAnsi="Arial" w:cs="Arial"/>
                <w:position w:val="-1"/>
              </w:rPr>
              <w:t>l</w:t>
            </w:r>
            <w:r w:rsidRPr="004A40C6">
              <w:rPr>
                <w:rFonts w:ascii="Arial" w:eastAsia="Arial Unicode MS" w:hAnsi="Arial" w:cs="Arial"/>
                <w:spacing w:val="47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a</w:t>
            </w:r>
            <w:r w:rsidRPr="004A40C6">
              <w:rPr>
                <w:rFonts w:ascii="Arial" w:eastAsia="Arial Unicode MS" w:hAnsi="Arial" w:cs="Arial"/>
                <w:position w:val="-1"/>
              </w:rPr>
              <w:t>nd</w:t>
            </w:r>
            <w:r w:rsidRPr="004A40C6">
              <w:rPr>
                <w:rFonts w:ascii="Arial" w:eastAsia="Arial Unicode MS" w:hAnsi="Arial" w:cs="Arial"/>
                <w:spacing w:val="-2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position w:val="-1"/>
              </w:rPr>
              <w:t>M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spacing w:val="2"/>
                <w:position w:val="-1"/>
              </w:rPr>
              <w:t>t</w:t>
            </w:r>
            <w:r w:rsidRPr="004A40C6">
              <w:rPr>
                <w:rFonts w:ascii="Arial" w:eastAsia="Arial Unicode MS" w:hAnsi="Arial" w:cs="Arial"/>
                <w:position w:val="-1"/>
              </w:rPr>
              <w:t>h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o</w:t>
            </w:r>
            <w:r w:rsidRPr="004A40C6">
              <w:rPr>
                <w:rFonts w:ascii="Arial" w:eastAsia="Arial Unicode MS" w:hAnsi="Arial" w:cs="Arial"/>
                <w:position w:val="-1"/>
              </w:rPr>
              <w:t>ds</w:t>
            </w:r>
            <w:r w:rsidRPr="004A40C6">
              <w:rPr>
                <w:rFonts w:ascii="Arial" w:eastAsia="Arial Unicode MS" w:hAnsi="Arial" w:cs="Arial"/>
                <w:spacing w:val="50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position w:val="-1"/>
              </w:rPr>
              <w:t>n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o</w:t>
            </w:r>
            <w:r w:rsidRPr="004A40C6">
              <w:rPr>
                <w:rFonts w:ascii="Arial" w:eastAsia="Arial Unicode MS" w:hAnsi="Arial" w:cs="Arial"/>
                <w:position w:val="-1"/>
              </w:rPr>
              <w:t>t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c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l</w:t>
            </w:r>
            <w:r w:rsidRPr="004A40C6">
              <w:rPr>
                <w:rFonts w:ascii="Arial" w:eastAsia="Arial Unicode MS" w:hAnsi="Arial" w:cs="Arial"/>
                <w:spacing w:val="2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position w:val="-1"/>
              </w:rPr>
              <w:t>ar</w:t>
            </w:r>
            <w:r w:rsidRPr="004A40C6">
              <w:rPr>
                <w:rFonts w:ascii="Arial" w:eastAsia="Arial Unicode MS" w:hAnsi="Arial" w:cs="Arial"/>
                <w:spacing w:val="-4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c</w:t>
            </w:r>
            <w:r w:rsidRPr="004A40C6">
              <w:rPr>
                <w:rFonts w:ascii="Arial" w:eastAsia="Arial Unicode MS" w:hAnsi="Arial" w:cs="Arial"/>
                <w:position w:val="-1"/>
              </w:rPr>
              <w:t>o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u</w:t>
            </w:r>
            <w:r w:rsidRPr="004A40C6">
              <w:rPr>
                <w:rFonts w:ascii="Arial" w:eastAsia="Arial Unicode MS" w:hAnsi="Arial" w:cs="Arial"/>
                <w:spacing w:val="6"/>
                <w:position w:val="-1"/>
              </w:rPr>
              <w:t>l</w:t>
            </w:r>
            <w:r w:rsidRPr="004A40C6">
              <w:rPr>
                <w:rFonts w:ascii="Arial" w:eastAsia="Arial Unicode MS" w:hAnsi="Arial" w:cs="Arial"/>
                <w:position w:val="-1"/>
              </w:rPr>
              <w:t>d</w:t>
            </w:r>
            <w:r w:rsidRPr="004A40C6">
              <w:rPr>
                <w:rFonts w:ascii="Arial" w:eastAsia="Arial Unicode MS" w:hAnsi="Arial" w:cs="Arial"/>
                <w:spacing w:val="-3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position w:val="-1"/>
              </w:rPr>
              <w:t>be</w:t>
            </w:r>
            <w:r w:rsidRPr="004A40C6">
              <w:rPr>
                <w:rFonts w:ascii="Arial" w:eastAsia="Arial Unicode MS" w:hAnsi="Arial" w:cs="Arial"/>
                <w:spacing w:val="-3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position w:val="-1"/>
              </w:rPr>
              <w:t>rew</w:t>
            </w:r>
            <w:r w:rsidRPr="004A40C6">
              <w:rPr>
                <w:rFonts w:ascii="Arial" w:eastAsia="Arial Unicode MS" w:hAnsi="Arial" w:cs="Arial"/>
                <w:spacing w:val="3"/>
                <w:position w:val="-1"/>
              </w:rPr>
              <w:t>r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i</w:t>
            </w:r>
            <w:r w:rsidRPr="004A40C6">
              <w:rPr>
                <w:rFonts w:ascii="Arial" w:eastAsia="Arial Unicode MS" w:hAnsi="Arial" w:cs="Arial"/>
                <w:position w:val="-1"/>
              </w:rPr>
              <w:t>tt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position w:val="-1"/>
              </w:rPr>
              <w:t>n</w:t>
            </w:r>
            <w:r w:rsidRPr="004A40C6">
              <w:rPr>
                <w:rFonts w:ascii="Arial" w:eastAsia="Arial Unicode MS" w:hAnsi="Arial" w:cs="Arial"/>
                <w:spacing w:val="-8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t</w:t>
            </w:r>
            <w:r w:rsidRPr="004A40C6">
              <w:rPr>
                <w:rFonts w:ascii="Arial" w:eastAsia="Arial Unicode MS" w:hAnsi="Arial" w:cs="Arial"/>
                <w:position w:val="-1"/>
              </w:rPr>
              <w:t>o</w:t>
            </w:r>
            <w:r w:rsidRPr="004A40C6">
              <w:rPr>
                <w:rFonts w:ascii="Arial" w:eastAsia="Arial Unicode MS" w:hAnsi="Arial" w:cs="Arial"/>
                <w:spacing w:val="-2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1"/>
                <w:position w:val="-1"/>
              </w:rPr>
              <w:t>b</w:t>
            </w:r>
            <w:r w:rsidRPr="004A40C6">
              <w:rPr>
                <w:rFonts w:ascii="Arial" w:eastAsia="Arial Unicode MS" w:hAnsi="Arial" w:cs="Arial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spacing w:val="-2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position w:val="-1"/>
              </w:rPr>
              <w:t>c</w:t>
            </w:r>
            <w:r w:rsidRPr="004A40C6">
              <w:rPr>
                <w:rFonts w:ascii="Arial" w:eastAsia="Arial Unicode MS" w:hAnsi="Arial" w:cs="Arial"/>
                <w:spacing w:val="-1"/>
                <w:position w:val="-1"/>
              </w:rPr>
              <w:t>l</w:t>
            </w:r>
            <w:r w:rsidRPr="004A40C6">
              <w:rPr>
                <w:rFonts w:ascii="Arial" w:eastAsia="Arial Unicode MS" w:hAnsi="Arial" w:cs="Arial"/>
                <w:spacing w:val="2"/>
                <w:position w:val="-1"/>
              </w:rPr>
              <w:t>e</w:t>
            </w:r>
            <w:r w:rsidRPr="004A40C6">
              <w:rPr>
                <w:rFonts w:ascii="Arial" w:eastAsia="Arial Unicode MS" w:hAnsi="Arial" w:cs="Arial"/>
                <w:position w:val="-1"/>
              </w:rPr>
              <w:t>ar</w:t>
            </w:r>
            <w:r w:rsidRPr="004A40C6">
              <w:rPr>
                <w:rFonts w:ascii="Arial" w:eastAsia="Arial Unicode MS" w:hAnsi="Arial" w:cs="Arial"/>
                <w:spacing w:val="51"/>
                <w:position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2"/>
                <w:position w:val="-1"/>
              </w:rPr>
              <w:t>o</w:t>
            </w:r>
            <w:r w:rsidRPr="004A40C6">
              <w:rPr>
                <w:rFonts w:ascii="Arial" w:eastAsia="Arial Unicode MS" w:hAnsi="Arial" w:cs="Arial"/>
                <w:position w:val="-1"/>
              </w:rPr>
              <w:t>f</w:t>
            </w:r>
          </w:p>
          <w:p w14:paraId="1A34C303" w14:textId="77777777" w:rsidR="00095B79" w:rsidRPr="004A40C6" w:rsidRDefault="00095B79" w:rsidP="00095B79">
            <w:pPr>
              <w:spacing w:before="1"/>
              <w:ind w:left="102"/>
              <w:rPr>
                <w:rFonts w:ascii="Arial" w:eastAsia="Arial Unicode MS" w:hAnsi="Arial" w:cs="Arial"/>
              </w:rPr>
            </w:pPr>
            <w:r w:rsidRPr="004A40C6">
              <w:rPr>
                <w:rFonts w:ascii="Arial" w:eastAsia="Arial Unicode MS" w:hAnsi="Arial" w:cs="Arial"/>
              </w:rPr>
              <w:t>e</w:t>
            </w:r>
            <w:r w:rsidRPr="004A40C6">
              <w:rPr>
                <w:rFonts w:ascii="Arial" w:eastAsia="Arial Unicode MS" w:hAnsi="Arial" w:cs="Arial"/>
                <w:spacing w:val="1"/>
              </w:rPr>
              <w:t>x</w:t>
            </w:r>
            <w:r w:rsidRPr="004A40C6">
              <w:rPr>
                <w:rFonts w:ascii="Arial" w:eastAsia="Arial Unicode MS" w:hAnsi="Arial" w:cs="Arial"/>
                <w:spacing w:val="2"/>
              </w:rPr>
              <w:t>p</w:t>
            </w:r>
            <w:r w:rsidRPr="004A40C6">
              <w:rPr>
                <w:rFonts w:ascii="Arial" w:eastAsia="Arial Unicode MS" w:hAnsi="Arial" w:cs="Arial"/>
              </w:rPr>
              <w:t>er</w:t>
            </w:r>
            <w:r w:rsidRPr="004A40C6">
              <w:rPr>
                <w:rFonts w:ascii="Arial" w:eastAsia="Arial Unicode MS" w:hAnsi="Arial" w:cs="Arial"/>
                <w:spacing w:val="2"/>
              </w:rPr>
              <w:t>i</w:t>
            </w:r>
            <w:r w:rsidRPr="004A40C6">
              <w:rPr>
                <w:rFonts w:ascii="Arial" w:eastAsia="Arial Unicode MS" w:hAnsi="Arial" w:cs="Arial"/>
              </w:rPr>
              <w:t>m</w:t>
            </w:r>
            <w:r w:rsidRPr="004A40C6">
              <w:rPr>
                <w:rFonts w:ascii="Arial" w:eastAsia="Arial Unicode MS" w:hAnsi="Arial" w:cs="Arial"/>
                <w:spacing w:val="-1"/>
              </w:rPr>
              <w:t>e</w:t>
            </w:r>
            <w:r w:rsidRPr="004A40C6">
              <w:rPr>
                <w:rFonts w:ascii="Arial" w:eastAsia="Arial Unicode MS" w:hAnsi="Arial" w:cs="Arial"/>
                <w:spacing w:val="2"/>
              </w:rPr>
              <w:t>n</w:t>
            </w:r>
            <w:r w:rsidRPr="004A40C6">
              <w:rPr>
                <w:rFonts w:ascii="Arial" w:eastAsia="Arial Unicode MS" w:hAnsi="Arial" w:cs="Arial"/>
              </w:rPr>
              <w:t>t.</w:t>
            </w:r>
            <w:r w:rsidRPr="004A40C6">
              <w:rPr>
                <w:rFonts w:ascii="Arial" w:eastAsia="Arial Unicode MS" w:hAnsi="Arial" w:cs="Arial"/>
                <w:spacing w:val="44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2"/>
              </w:rPr>
              <w:t>N</w:t>
            </w:r>
            <w:r w:rsidRPr="004A40C6">
              <w:rPr>
                <w:rFonts w:ascii="Arial" w:eastAsia="Arial Unicode MS" w:hAnsi="Arial" w:cs="Arial"/>
              </w:rPr>
              <w:t>e</w:t>
            </w:r>
            <w:r w:rsidRPr="004A40C6">
              <w:rPr>
                <w:rFonts w:ascii="Arial" w:eastAsia="Arial Unicode MS" w:hAnsi="Arial" w:cs="Arial"/>
                <w:spacing w:val="1"/>
              </w:rPr>
              <w:t>e</w:t>
            </w:r>
            <w:r w:rsidRPr="004A40C6">
              <w:rPr>
                <w:rFonts w:ascii="Arial" w:eastAsia="Arial Unicode MS" w:hAnsi="Arial" w:cs="Arial"/>
              </w:rPr>
              <w:t>d</w:t>
            </w:r>
            <w:r w:rsidRPr="004A40C6">
              <w:rPr>
                <w:rFonts w:ascii="Arial" w:eastAsia="Arial Unicode MS" w:hAnsi="Arial" w:cs="Arial"/>
                <w:spacing w:val="-5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1"/>
              </w:rPr>
              <w:t>b</w:t>
            </w:r>
            <w:r w:rsidRPr="004A40C6">
              <w:rPr>
                <w:rFonts w:ascii="Arial" w:eastAsia="Arial Unicode MS" w:hAnsi="Arial" w:cs="Arial"/>
              </w:rPr>
              <w:t>e</w:t>
            </w:r>
            <w:r w:rsidRPr="004A40C6">
              <w:rPr>
                <w:rFonts w:ascii="Arial" w:eastAsia="Arial Unicode MS" w:hAnsi="Arial" w:cs="Arial"/>
                <w:spacing w:val="-2"/>
              </w:rPr>
              <w:t xml:space="preserve"> </w:t>
            </w:r>
            <w:r w:rsidRPr="004A40C6">
              <w:rPr>
                <w:rFonts w:ascii="Arial" w:eastAsia="Arial Unicode MS" w:hAnsi="Arial" w:cs="Arial"/>
              </w:rPr>
              <w:t>c</w:t>
            </w:r>
            <w:r w:rsidRPr="004A40C6">
              <w:rPr>
                <w:rFonts w:ascii="Arial" w:eastAsia="Arial Unicode MS" w:hAnsi="Arial" w:cs="Arial"/>
                <w:spacing w:val="-1"/>
              </w:rPr>
              <w:t>l</w:t>
            </w:r>
            <w:r w:rsidRPr="004A40C6">
              <w:rPr>
                <w:rFonts w:ascii="Arial" w:eastAsia="Arial Unicode MS" w:hAnsi="Arial" w:cs="Arial"/>
                <w:spacing w:val="2"/>
              </w:rPr>
              <w:t>e</w:t>
            </w:r>
            <w:r w:rsidRPr="004A40C6">
              <w:rPr>
                <w:rFonts w:ascii="Arial" w:eastAsia="Arial Unicode MS" w:hAnsi="Arial" w:cs="Arial"/>
              </w:rPr>
              <w:t>ar</w:t>
            </w:r>
            <w:r w:rsidRPr="004A40C6">
              <w:rPr>
                <w:rFonts w:ascii="Arial" w:eastAsia="Arial Unicode MS" w:hAnsi="Arial" w:cs="Arial"/>
                <w:spacing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</w:rPr>
              <w:t>a</w:t>
            </w:r>
            <w:r w:rsidRPr="004A40C6">
              <w:rPr>
                <w:rFonts w:ascii="Arial" w:eastAsia="Arial Unicode MS" w:hAnsi="Arial" w:cs="Arial"/>
                <w:spacing w:val="-1"/>
              </w:rPr>
              <w:t>n</w:t>
            </w:r>
            <w:r w:rsidRPr="004A40C6">
              <w:rPr>
                <w:rFonts w:ascii="Arial" w:eastAsia="Arial Unicode MS" w:hAnsi="Arial" w:cs="Arial"/>
              </w:rPr>
              <w:t>d</w:t>
            </w:r>
            <w:r w:rsidRPr="004A40C6">
              <w:rPr>
                <w:rFonts w:ascii="Arial" w:eastAsia="Arial Unicode MS" w:hAnsi="Arial" w:cs="Arial"/>
                <w:spacing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</w:rPr>
              <w:t>d</w:t>
            </w:r>
            <w:r w:rsidRPr="004A40C6">
              <w:rPr>
                <w:rFonts w:ascii="Arial" w:eastAsia="Arial Unicode MS" w:hAnsi="Arial" w:cs="Arial"/>
                <w:spacing w:val="1"/>
              </w:rPr>
              <w:t>e</w:t>
            </w:r>
            <w:r w:rsidRPr="004A40C6">
              <w:rPr>
                <w:rFonts w:ascii="Arial" w:eastAsia="Arial Unicode MS" w:hAnsi="Arial" w:cs="Arial"/>
              </w:rPr>
              <w:t>ta</w:t>
            </w:r>
            <w:r w:rsidRPr="004A40C6">
              <w:rPr>
                <w:rFonts w:ascii="Arial" w:eastAsia="Arial Unicode MS" w:hAnsi="Arial" w:cs="Arial"/>
                <w:spacing w:val="1"/>
              </w:rPr>
              <w:t>i</w:t>
            </w:r>
            <w:r w:rsidRPr="004A40C6">
              <w:rPr>
                <w:rFonts w:ascii="Arial" w:eastAsia="Arial Unicode MS" w:hAnsi="Arial" w:cs="Arial"/>
                <w:spacing w:val="-1"/>
              </w:rPr>
              <w:t>l</w:t>
            </w:r>
            <w:r w:rsidRPr="004A40C6">
              <w:rPr>
                <w:rFonts w:ascii="Arial" w:eastAsia="Arial Unicode MS" w:hAnsi="Arial" w:cs="Arial"/>
                <w:spacing w:val="2"/>
              </w:rPr>
              <w:t>e</w:t>
            </w:r>
            <w:r w:rsidRPr="004A40C6">
              <w:rPr>
                <w:rFonts w:ascii="Arial" w:eastAsia="Arial Unicode MS" w:hAnsi="Arial" w:cs="Arial"/>
              </w:rPr>
              <w:t>d</w:t>
            </w:r>
            <w:r w:rsidRPr="004A40C6">
              <w:rPr>
                <w:rFonts w:ascii="Arial" w:eastAsia="Arial Unicode MS" w:hAnsi="Arial" w:cs="Arial"/>
                <w:spacing w:val="-7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1"/>
              </w:rPr>
              <w:t>e</w:t>
            </w:r>
            <w:r w:rsidRPr="004A40C6">
              <w:rPr>
                <w:rFonts w:ascii="Arial" w:eastAsia="Arial Unicode MS" w:hAnsi="Arial" w:cs="Arial"/>
              </w:rPr>
              <w:t>n</w:t>
            </w:r>
            <w:r w:rsidRPr="004A40C6">
              <w:rPr>
                <w:rFonts w:ascii="Arial" w:eastAsia="Arial Unicode MS" w:hAnsi="Arial" w:cs="Arial"/>
                <w:spacing w:val="1"/>
              </w:rPr>
              <w:t>o</w:t>
            </w:r>
            <w:r w:rsidRPr="004A40C6">
              <w:rPr>
                <w:rFonts w:ascii="Arial" w:eastAsia="Arial Unicode MS" w:hAnsi="Arial" w:cs="Arial"/>
              </w:rPr>
              <w:t>u</w:t>
            </w:r>
            <w:r w:rsidRPr="004A40C6">
              <w:rPr>
                <w:rFonts w:ascii="Arial" w:eastAsia="Arial Unicode MS" w:hAnsi="Arial" w:cs="Arial"/>
                <w:spacing w:val="-1"/>
              </w:rPr>
              <w:t>g</w:t>
            </w:r>
            <w:r w:rsidRPr="004A40C6">
              <w:rPr>
                <w:rFonts w:ascii="Arial" w:eastAsia="Arial Unicode MS" w:hAnsi="Arial" w:cs="Arial"/>
              </w:rPr>
              <w:t>h</w:t>
            </w:r>
            <w:r w:rsidRPr="004A40C6">
              <w:rPr>
                <w:rFonts w:ascii="Arial" w:eastAsia="Arial Unicode MS" w:hAnsi="Arial" w:cs="Arial"/>
                <w:spacing w:val="-5"/>
              </w:rPr>
              <w:t xml:space="preserve"> </w:t>
            </w:r>
            <w:r w:rsidRPr="004A40C6">
              <w:rPr>
                <w:rFonts w:ascii="Arial" w:eastAsia="Arial Unicode MS" w:hAnsi="Arial" w:cs="Arial"/>
              </w:rPr>
              <w:t>to</w:t>
            </w:r>
            <w:r w:rsidRPr="004A40C6">
              <w:rPr>
                <w:rFonts w:ascii="Arial" w:eastAsia="Arial Unicode MS" w:hAnsi="Arial" w:cs="Arial"/>
                <w:spacing w:val="-1"/>
              </w:rPr>
              <w:t xml:space="preserve"> l</w:t>
            </w:r>
            <w:r w:rsidRPr="004A40C6">
              <w:rPr>
                <w:rFonts w:ascii="Arial" w:eastAsia="Arial Unicode MS" w:hAnsi="Arial" w:cs="Arial"/>
              </w:rPr>
              <w:t xml:space="preserve">et </w:t>
            </w:r>
            <w:r w:rsidRPr="004A40C6">
              <w:rPr>
                <w:rFonts w:ascii="Arial" w:eastAsia="Arial Unicode MS" w:hAnsi="Arial" w:cs="Arial"/>
                <w:spacing w:val="2"/>
              </w:rPr>
              <w:t>a</w:t>
            </w:r>
            <w:r w:rsidRPr="004A40C6">
              <w:rPr>
                <w:rFonts w:ascii="Arial" w:eastAsia="Arial Unicode MS" w:hAnsi="Arial" w:cs="Arial"/>
              </w:rPr>
              <w:t>n</w:t>
            </w:r>
            <w:r w:rsidRPr="004A40C6">
              <w:rPr>
                <w:rFonts w:ascii="Arial" w:eastAsia="Arial Unicode MS" w:hAnsi="Arial" w:cs="Arial"/>
                <w:spacing w:val="-1"/>
              </w:rPr>
              <w:t>o</w:t>
            </w:r>
            <w:r w:rsidRPr="004A40C6">
              <w:rPr>
                <w:rFonts w:ascii="Arial" w:eastAsia="Arial Unicode MS" w:hAnsi="Arial" w:cs="Arial"/>
                <w:spacing w:val="2"/>
              </w:rPr>
              <w:t>t</w:t>
            </w:r>
            <w:r w:rsidRPr="004A40C6">
              <w:rPr>
                <w:rFonts w:ascii="Arial" w:eastAsia="Arial Unicode MS" w:hAnsi="Arial" w:cs="Arial"/>
              </w:rPr>
              <w:t>h</w:t>
            </w:r>
            <w:r w:rsidRPr="004A40C6">
              <w:rPr>
                <w:rFonts w:ascii="Arial" w:eastAsia="Arial Unicode MS" w:hAnsi="Arial" w:cs="Arial"/>
                <w:spacing w:val="-1"/>
              </w:rPr>
              <w:t>e</w:t>
            </w:r>
            <w:r w:rsidRPr="004A40C6">
              <w:rPr>
                <w:rFonts w:ascii="Arial" w:eastAsia="Arial Unicode MS" w:hAnsi="Arial" w:cs="Arial"/>
              </w:rPr>
              <w:t>r</w:t>
            </w:r>
            <w:r w:rsidRPr="004A40C6">
              <w:rPr>
                <w:rFonts w:ascii="Arial" w:eastAsia="Arial Unicode MS" w:hAnsi="Arial" w:cs="Arial"/>
                <w:spacing w:val="-6"/>
              </w:rPr>
              <w:t xml:space="preserve"> </w:t>
            </w:r>
            <w:r w:rsidRPr="004A40C6">
              <w:rPr>
                <w:rFonts w:ascii="Arial" w:eastAsia="Arial Unicode MS" w:hAnsi="Arial" w:cs="Arial"/>
              </w:rPr>
              <w:t>re</w:t>
            </w:r>
            <w:r w:rsidRPr="004A40C6">
              <w:rPr>
                <w:rFonts w:ascii="Arial" w:eastAsia="Arial Unicode MS" w:hAnsi="Arial" w:cs="Arial"/>
                <w:spacing w:val="1"/>
              </w:rPr>
              <w:t>s</w:t>
            </w:r>
            <w:r w:rsidRPr="004A40C6">
              <w:rPr>
                <w:rFonts w:ascii="Arial" w:eastAsia="Arial Unicode MS" w:hAnsi="Arial" w:cs="Arial"/>
                <w:spacing w:val="2"/>
              </w:rPr>
              <w:t>e</w:t>
            </w:r>
            <w:r w:rsidRPr="004A40C6">
              <w:rPr>
                <w:rFonts w:ascii="Arial" w:eastAsia="Arial Unicode MS" w:hAnsi="Arial" w:cs="Arial"/>
              </w:rPr>
              <w:t>ar</w:t>
            </w:r>
            <w:r w:rsidRPr="004A40C6">
              <w:rPr>
                <w:rFonts w:ascii="Arial" w:eastAsia="Arial Unicode MS" w:hAnsi="Arial" w:cs="Arial"/>
                <w:spacing w:val="2"/>
              </w:rPr>
              <w:t>c</w:t>
            </w:r>
            <w:r w:rsidRPr="004A40C6">
              <w:rPr>
                <w:rFonts w:ascii="Arial" w:eastAsia="Arial Unicode MS" w:hAnsi="Arial" w:cs="Arial"/>
              </w:rPr>
              <w:t>h</w:t>
            </w:r>
            <w:r w:rsidRPr="004A40C6">
              <w:rPr>
                <w:rFonts w:ascii="Arial" w:eastAsia="Arial Unicode MS" w:hAnsi="Arial" w:cs="Arial"/>
                <w:spacing w:val="-1"/>
              </w:rPr>
              <w:t>e</w:t>
            </w:r>
            <w:r w:rsidRPr="004A40C6">
              <w:rPr>
                <w:rFonts w:ascii="Arial" w:eastAsia="Arial Unicode MS" w:hAnsi="Arial" w:cs="Arial"/>
              </w:rPr>
              <w:t>r</w:t>
            </w:r>
            <w:r w:rsidRPr="004A40C6">
              <w:rPr>
                <w:rFonts w:ascii="Arial" w:eastAsia="Arial Unicode MS" w:hAnsi="Arial" w:cs="Arial"/>
                <w:spacing w:val="-9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2"/>
              </w:rPr>
              <w:t>f</w:t>
            </w:r>
            <w:r w:rsidRPr="004A40C6">
              <w:rPr>
                <w:rFonts w:ascii="Arial" w:eastAsia="Arial Unicode MS" w:hAnsi="Arial" w:cs="Arial"/>
              </w:rPr>
              <w:t>o</w:t>
            </w:r>
            <w:r w:rsidRPr="004A40C6">
              <w:rPr>
                <w:rFonts w:ascii="Arial" w:eastAsia="Arial Unicode MS" w:hAnsi="Arial" w:cs="Arial"/>
                <w:spacing w:val="1"/>
              </w:rPr>
              <w:t>l</w:t>
            </w:r>
            <w:r w:rsidRPr="004A40C6">
              <w:rPr>
                <w:rFonts w:ascii="Arial" w:eastAsia="Arial Unicode MS" w:hAnsi="Arial" w:cs="Arial"/>
                <w:spacing w:val="-1"/>
              </w:rPr>
              <w:t>l</w:t>
            </w:r>
            <w:r w:rsidRPr="004A40C6">
              <w:rPr>
                <w:rFonts w:ascii="Arial" w:eastAsia="Arial Unicode MS" w:hAnsi="Arial" w:cs="Arial"/>
              </w:rPr>
              <w:t>ow</w:t>
            </w:r>
            <w:r w:rsidRPr="004A40C6">
              <w:rPr>
                <w:rFonts w:ascii="Arial" w:eastAsia="Arial Unicode MS" w:hAnsi="Arial" w:cs="Arial"/>
                <w:spacing w:val="-3"/>
              </w:rPr>
              <w:t xml:space="preserve"> </w:t>
            </w:r>
            <w:r w:rsidRPr="004A40C6">
              <w:rPr>
                <w:rFonts w:ascii="Arial" w:eastAsia="Arial Unicode MS" w:hAnsi="Arial" w:cs="Arial"/>
                <w:spacing w:val="-1"/>
              </w:rPr>
              <w:t>i</w:t>
            </w:r>
            <w:r w:rsidRPr="004A40C6">
              <w:rPr>
                <w:rFonts w:ascii="Arial" w:eastAsia="Arial Unicode MS" w:hAnsi="Arial" w:cs="Arial"/>
              </w:rPr>
              <w:t>t</w:t>
            </w:r>
            <w:r w:rsidRPr="004A40C6">
              <w:rPr>
                <w:rFonts w:ascii="Arial" w:eastAsia="Arial Unicode MS" w:hAnsi="Arial" w:cs="Arial"/>
                <w:spacing w:val="1"/>
              </w:rPr>
              <w:t xml:space="preserve"> </w:t>
            </w:r>
            <w:r w:rsidRPr="004A40C6">
              <w:rPr>
                <w:rFonts w:ascii="Arial" w:eastAsia="Arial Unicode MS" w:hAnsi="Arial" w:cs="Arial"/>
              </w:rPr>
              <w:t>a</w:t>
            </w:r>
            <w:r w:rsidRPr="004A40C6">
              <w:rPr>
                <w:rFonts w:ascii="Arial" w:eastAsia="Arial Unicode MS" w:hAnsi="Arial" w:cs="Arial"/>
                <w:spacing w:val="-1"/>
              </w:rPr>
              <w:t>n</w:t>
            </w:r>
            <w:r w:rsidRPr="004A40C6">
              <w:rPr>
                <w:rFonts w:ascii="Arial" w:eastAsia="Arial Unicode MS" w:hAnsi="Arial" w:cs="Arial"/>
              </w:rPr>
              <w:t>d</w:t>
            </w:r>
            <w:r w:rsidRPr="004A40C6">
              <w:rPr>
                <w:rFonts w:ascii="Arial" w:eastAsia="Arial Unicode MS" w:hAnsi="Arial" w:cs="Arial"/>
                <w:spacing w:val="-1"/>
              </w:rPr>
              <w:t xml:space="preserve"> </w:t>
            </w:r>
            <w:r w:rsidRPr="004A40C6">
              <w:rPr>
                <w:rFonts w:ascii="Arial" w:eastAsia="Arial Unicode MS" w:hAnsi="Arial" w:cs="Arial"/>
              </w:rPr>
              <w:t>re</w:t>
            </w:r>
            <w:r w:rsidRPr="004A40C6">
              <w:rPr>
                <w:rFonts w:ascii="Arial" w:eastAsia="Arial Unicode MS" w:hAnsi="Arial" w:cs="Arial"/>
                <w:spacing w:val="-1"/>
              </w:rPr>
              <w:t>p</w:t>
            </w:r>
            <w:r w:rsidRPr="004A40C6">
              <w:rPr>
                <w:rFonts w:ascii="Arial" w:eastAsia="Arial Unicode MS" w:hAnsi="Arial" w:cs="Arial"/>
                <w:spacing w:val="1"/>
              </w:rPr>
              <w:t>r</w:t>
            </w:r>
            <w:r w:rsidRPr="004A40C6">
              <w:rPr>
                <w:rFonts w:ascii="Arial" w:eastAsia="Arial Unicode MS" w:hAnsi="Arial" w:cs="Arial"/>
                <w:spacing w:val="2"/>
              </w:rPr>
              <w:t>o</w:t>
            </w:r>
            <w:r w:rsidRPr="004A40C6">
              <w:rPr>
                <w:rFonts w:ascii="Arial" w:eastAsia="Arial Unicode MS" w:hAnsi="Arial" w:cs="Arial"/>
              </w:rPr>
              <w:t>d</w:t>
            </w:r>
            <w:r w:rsidRPr="004A40C6">
              <w:rPr>
                <w:rFonts w:ascii="Arial" w:eastAsia="Arial Unicode MS" w:hAnsi="Arial" w:cs="Arial"/>
                <w:spacing w:val="-1"/>
              </w:rPr>
              <w:t>u</w:t>
            </w:r>
            <w:r w:rsidRPr="004A40C6">
              <w:rPr>
                <w:rFonts w:ascii="Arial" w:eastAsia="Arial Unicode MS" w:hAnsi="Arial" w:cs="Arial"/>
                <w:spacing w:val="1"/>
              </w:rPr>
              <w:t>c</w:t>
            </w:r>
            <w:r w:rsidRPr="004A40C6">
              <w:rPr>
                <w:rFonts w:ascii="Arial" w:eastAsia="Arial Unicode MS" w:hAnsi="Arial" w:cs="Arial"/>
              </w:rPr>
              <w:t>e</w:t>
            </w:r>
          </w:p>
        </w:tc>
        <w:tc>
          <w:tcPr>
            <w:tcW w:w="65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02F6" w14:textId="6F33F7C7" w:rsidR="00095B79" w:rsidRPr="004A40C6" w:rsidRDefault="00095B79" w:rsidP="00095B79">
            <w:pPr>
              <w:rPr>
                <w:rFonts w:ascii="Arial" w:hAnsi="Arial" w:cs="Arial"/>
              </w:rPr>
            </w:pPr>
            <w:r w:rsidRPr="004A40C6">
              <w:rPr>
                <w:rFonts w:ascii="Arial" w:hAnsi="Arial" w:cs="Arial"/>
              </w:rPr>
              <w:t xml:space="preserve"> We are quite sure that material and methods are clear.</w:t>
            </w:r>
          </w:p>
          <w:p w14:paraId="752A0F9F" w14:textId="105455F0" w:rsidR="00095B79" w:rsidRPr="004A40C6" w:rsidRDefault="00095B79" w:rsidP="00095B79">
            <w:pPr>
              <w:rPr>
                <w:rFonts w:ascii="Arial" w:hAnsi="Arial" w:cs="Arial"/>
              </w:rPr>
            </w:pPr>
          </w:p>
        </w:tc>
      </w:tr>
    </w:tbl>
    <w:p w14:paraId="28796073" w14:textId="77777777" w:rsidR="005C64B9" w:rsidRPr="004A40C6" w:rsidRDefault="005C64B9">
      <w:pPr>
        <w:spacing w:before="10" w:line="140" w:lineRule="exact"/>
        <w:rPr>
          <w:rFonts w:ascii="Arial" w:hAnsi="Arial" w:cs="Arial"/>
        </w:rPr>
      </w:pPr>
    </w:p>
    <w:tbl>
      <w:tblPr>
        <w:tblW w:w="4979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7"/>
        <w:gridCol w:w="7243"/>
        <w:gridCol w:w="7230"/>
      </w:tblGrid>
      <w:tr w:rsidR="00CE7D0E" w:rsidRPr="004A40C6" w14:paraId="6A3BD7D7" w14:textId="77777777" w:rsidTr="004A40C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0BDFF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4A40C6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4A40C6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7ED5C6E2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CE7D0E" w:rsidRPr="004A40C6" w14:paraId="6B275B67" w14:textId="77777777" w:rsidTr="004A40C6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44A2B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E1F26" w14:textId="77777777" w:rsidR="00CE7D0E" w:rsidRPr="004A40C6" w:rsidRDefault="00CE7D0E" w:rsidP="00CE7D0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4A40C6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DD23E" w14:textId="77777777" w:rsidR="00CE7D0E" w:rsidRPr="004A40C6" w:rsidRDefault="00CE7D0E" w:rsidP="00CE7D0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4A40C6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4A40C6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4A40C6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E7D0E" w:rsidRPr="004A40C6" w14:paraId="7D7C1FBB" w14:textId="77777777" w:rsidTr="004A40C6">
        <w:trPr>
          <w:trHeight w:val="89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A782D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4A40C6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411136A1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9A7FD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4A40C6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4A40C6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4A40C6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0C5E6529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1C5B9DFA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4FA0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7CA34B65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1F904A39" w14:textId="77777777" w:rsidR="00CE7D0E" w:rsidRPr="004A40C6" w:rsidRDefault="00CE7D0E" w:rsidP="00CE7D0E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1DDA3D86" w14:textId="77777777" w:rsidR="00CE7D0E" w:rsidRPr="004A40C6" w:rsidRDefault="00CE7D0E" w:rsidP="00CE7D0E">
      <w:pPr>
        <w:rPr>
          <w:rFonts w:ascii="Arial" w:hAnsi="Arial" w:cs="Arial"/>
        </w:rPr>
      </w:pPr>
    </w:p>
    <w:bookmarkEnd w:id="0"/>
    <w:p w14:paraId="5877096E" w14:textId="77777777" w:rsidR="00CE7D0E" w:rsidRPr="004A40C6" w:rsidRDefault="00CE7D0E" w:rsidP="00CE7D0E">
      <w:pPr>
        <w:rPr>
          <w:rFonts w:ascii="Arial" w:hAnsi="Arial" w:cs="Arial"/>
        </w:rPr>
      </w:pPr>
    </w:p>
    <w:p w14:paraId="69B1B34D" w14:textId="77777777" w:rsidR="005C64B9" w:rsidRPr="004A40C6" w:rsidRDefault="005C64B9">
      <w:pPr>
        <w:spacing w:line="200" w:lineRule="exact"/>
        <w:rPr>
          <w:rFonts w:ascii="Arial" w:hAnsi="Arial" w:cs="Arial"/>
        </w:rPr>
      </w:pPr>
    </w:p>
    <w:p w14:paraId="613871DA" w14:textId="77777777" w:rsidR="005C64B9" w:rsidRPr="004A40C6" w:rsidRDefault="005C64B9">
      <w:pPr>
        <w:spacing w:line="200" w:lineRule="exact"/>
        <w:rPr>
          <w:rFonts w:ascii="Arial" w:hAnsi="Arial" w:cs="Arial"/>
        </w:rPr>
      </w:pPr>
      <w:bookmarkStart w:id="2" w:name="_GoBack"/>
      <w:bookmarkEnd w:id="2"/>
    </w:p>
    <w:sectPr w:rsidR="005C64B9" w:rsidRPr="004A40C6">
      <w:pgSz w:w="23820" w:h="16840" w:orient="landscape"/>
      <w:pgMar w:top="1540" w:right="1220" w:bottom="280" w:left="1220" w:header="1303" w:footer="6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1A9F3" w14:textId="77777777" w:rsidR="003E588A" w:rsidRDefault="003E588A">
      <w:r>
        <w:separator/>
      </w:r>
    </w:p>
  </w:endnote>
  <w:endnote w:type="continuationSeparator" w:id="0">
    <w:p w14:paraId="344EA430" w14:textId="77777777" w:rsidR="003E588A" w:rsidRDefault="003E5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37462" w14:textId="77777777" w:rsidR="003E588A" w:rsidRDefault="003E588A">
      <w:r>
        <w:separator/>
      </w:r>
    </w:p>
  </w:footnote>
  <w:footnote w:type="continuationSeparator" w:id="0">
    <w:p w14:paraId="4C258C76" w14:textId="77777777" w:rsidR="003E588A" w:rsidRDefault="003E5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730B"/>
    <w:multiLevelType w:val="multilevel"/>
    <w:tmpl w:val="8DBAC30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3601B79"/>
    <w:multiLevelType w:val="hybridMultilevel"/>
    <w:tmpl w:val="5A56EE3A"/>
    <w:lvl w:ilvl="0" w:tplc="D982EF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4B9"/>
    <w:rsid w:val="00095B79"/>
    <w:rsid w:val="001E33C1"/>
    <w:rsid w:val="00205CFC"/>
    <w:rsid w:val="002412F3"/>
    <w:rsid w:val="00267ED7"/>
    <w:rsid w:val="002E7456"/>
    <w:rsid w:val="003E588A"/>
    <w:rsid w:val="00475603"/>
    <w:rsid w:val="00480C75"/>
    <w:rsid w:val="0049023F"/>
    <w:rsid w:val="004964BF"/>
    <w:rsid w:val="004A40C6"/>
    <w:rsid w:val="005C64B9"/>
    <w:rsid w:val="00644543"/>
    <w:rsid w:val="00987075"/>
    <w:rsid w:val="00A312C0"/>
    <w:rsid w:val="00B53C8D"/>
    <w:rsid w:val="00CD03E7"/>
    <w:rsid w:val="00CE7D0E"/>
    <w:rsid w:val="00D5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CE4C7"/>
  <w15:docId w15:val="{8B13A7F4-1596-454B-99D9-3128072B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2E7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Eliane</dc:creator>
  <cp:lastModifiedBy>SDI 1137</cp:lastModifiedBy>
  <cp:revision>4</cp:revision>
  <dcterms:created xsi:type="dcterms:W3CDTF">2025-06-03T18:19:00Z</dcterms:created>
  <dcterms:modified xsi:type="dcterms:W3CDTF">2025-06-13T06:49:00Z</dcterms:modified>
</cp:coreProperties>
</file>