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E10F89" w14:textId="77777777" w:rsidR="00DA69AA" w:rsidRPr="00F53E0E" w:rsidRDefault="00DA69AA">
      <w:pPr>
        <w:spacing w:line="200" w:lineRule="exact"/>
        <w:rPr>
          <w:rFonts w:ascii="Arial" w:hAnsi="Arial" w:cs="Arial"/>
        </w:rPr>
      </w:pPr>
    </w:p>
    <w:p w14:paraId="321D9CA3" w14:textId="77777777" w:rsidR="00DA69AA" w:rsidRPr="00F53E0E" w:rsidRDefault="00DA69AA">
      <w:pPr>
        <w:spacing w:line="200" w:lineRule="exact"/>
        <w:rPr>
          <w:rFonts w:ascii="Arial" w:hAnsi="Arial" w:cs="Arial"/>
        </w:rPr>
      </w:pPr>
    </w:p>
    <w:p w14:paraId="350EF6F4" w14:textId="77777777" w:rsidR="00DA69AA" w:rsidRPr="00F53E0E" w:rsidRDefault="00DA69AA">
      <w:pPr>
        <w:spacing w:before="6" w:line="200" w:lineRule="exact"/>
        <w:rPr>
          <w:rFonts w:ascii="Arial" w:hAnsi="Arial" w:cs="Arial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4"/>
        <w:gridCol w:w="15771"/>
      </w:tblGrid>
      <w:tr w:rsidR="00DA69AA" w:rsidRPr="00F53E0E" w14:paraId="73D631D9" w14:textId="77777777">
        <w:trPr>
          <w:trHeight w:hRule="exact" w:val="298"/>
        </w:trPr>
        <w:tc>
          <w:tcPr>
            <w:tcW w:w="5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24C20A" w14:textId="77777777" w:rsidR="00DA69AA" w:rsidRPr="00F53E0E" w:rsidRDefault="00EA15F7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F53E0E">
              <w:rPr>
                <w:rFonts w:ascii="Arial" w:eastAsia="Arial" w:hAnsi="Arial" w:cs="Arial"/>
              </w:rPr>
              <w:t>J</w:t>
            </w:r>
            <w:r w:rsidRPr="00F53E0E">
              <w:rPr>
                <w:rFonts w:ascii="Arial" w:eastAsia="Arial" w:hAnsi="Arial" w:cs="Arial"/>
                <w:spacing w:val="-2"/>
              </w:rPr>
              <w:t>ou</w:t>
            </w:r>
            <w:r w:rsidRPr="00F53E0E">
              <w:rPr>
                <w:rFonts w:ascii="Arial" w:eastAsia="Arial" w:hAnsi="Arial" w:cs="Arial"/>
              </w:rPr>
              <w:t>r</w:t>
            </w:r>
            <w:r w:rsidRPr="00F53E0E">
              <w:rPr>
                <w:rFonts w:ascii="Arial" w:eastAsia="Arial" w:hAnsi="Arial" w:cs="Arial"/>
                <w:spacing w:val="-2"/>
              </w:rPr>
              <w:t>na</w:t>
            </w:r>
            <w:r w:rsidRPr="00F53E0E">
              <w:rPr>
                <w:rFonts w:ascii="Arial" w:eastAsia="Arial" w:hAnsi="Arial" w:cs="Arial"/>
              </w:rPr>
              <w:t>l</w:t>
            </w:r>
            <w:r w:rsidRPr="00F53E0E">
              <w:rPr>
                <w:rFonts w:ascii="Arial" w:eastAsia="Arial" w:hAnsi="Arial" w:cs="Arial"/>
                <w:spacing w:val="5"/>
              </w:rPr>
              <w:t xml:space="preserve"> </w:t>
            </w:r>
            <w:r w:rsidRPr="00F53E0E">
              <w:rPr>
                <w:rFonts w:ascii="Arial" w:eastAsia="Arial" w:hAnsi="Arial" w:cs="Arial"/>
                <w:spacing w:val="-2"/>
              </w:rPr>
              <w:t>N</w:t>
            </w:r>
            <w:r w:rsidRPr="00F53E0E">
              <w:rPr>
                <w:rFonts w:ascii="Arial" w:eastAsia="Arial" w:hAnsi="Arial" w:cs="Arial"/>
                <w:spacing w:val="-6"/>
              </w:rPr>
              <w:t>a</w:t>
            </w:r>
            <w:r w:rsidRPr="00F53E0E">
              <w:rPr>
                <w:rFonts w:ascii="Arial" w:eastAsia="Arial" w:hAnsi="Arial" w:cs="Arial"/>
                <w:spacing w:val="5"/>
              </w:rPr>
              <w:t>m</w:t>
            </w:r>
            <w:r w:rsidRPr="00F53E0E">
              <w:rPr>
                <w:rFonts w:ascii="Arial" w:eastAsia="Arial" w:hAnsi="Arial" w:cs="Arial"/>
                <w:spacing w:val="-2"/>
              </w:rPr>
              <w:t>e</w:t>
            </w:r>
            <w:r w:rsidRPr="00F53E0E">
              <w:rPr>
                <w:rFonts w:ascii="Arial" w:eastAsia="Arial" w:hAnsi="Arial" w:cs="Arial"/>
                <w:w w:val="101"/>
              </w:rPr>
              <w:t>:</w:t>
            </w:r>
          </w:p>
        </w:tc>
        <w:tc>
          <w:tcPr>
            <w:tcW w:w="15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34B37B" w14:textId="77777777" w:rsidR="00DA69AA" w:rsidRPr="00F53E0E" w:rsidRDefault="00EA15F7">
            <w:pPr>
              <w:spacing w:before="22"/>
              <w:ind w:left="105"/>
              <w:rPr>
                <w:rFonts w:ascii="Arial" w:eastAsia="Arial" w:hAnsi="Arial" w:cs="Arial"/>
              </w:rPr>
            </w:pPr>
            <w:hyperlink r:id="rId7">
              <w:r w:rsidRPr="00F53E0E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J</w:t>
              </w:r>
              <w:r w:rsidRPr="00F53E0E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ou</w:t>
              </w:r>
              <w:r w:rsidRPr="00F53E0E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r</w:t>
              </w:r>
              <w:r w:rsidRPr="00F53E0E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n</w:t>
              </w:r>
              <w:r w:rsidRPr="00F53E0E">
                <w:rPr>
                  <w:rFonts w:ascii="Arial" w:eastAsia="Arial" w:hAnsi="Arial" w:cs="Arial"/>
                  <w:b/>
                  <w:color w:val="0000FF"/>
                  <w:spacing w:val="-6"/>
                  <w:u w:val="thick" w:color="0000FF"/>
                </w:rPr>
                <w:t>a</w:t>
              </w:r>
              <w:r w:rsidRPr="00F53E0E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l</w:t>
              </w:r>
              <w:r w:rsidRPr="00F53E0E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 xml:space="preserve"> </w:t>
              </w:r>
              <w:r w:rsidRPr="00F53E0E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o</w:t>
              </w:r>
              <w:r w:rsidRPr="00F53E0E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f</w:t>
              </w:r>
              <w:r w:rsidRPr="00F53E0E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 xml:space="preserve"> </w:t>
              </w:r>
              <w:r w:rsidRPr="00F53E0E">
                <w:rPr>
                  <w:rFonts w:ascii="Arial" w:eastAsia="Arial" w:hAnsi="Arial" w:cs="Arial"/>
                  <w:b/>
                  <w:color w:val="0000FF"/>
                  <w:spacing w:val="-6"/>
                  <w:u w:val="thick" w:color="0000FF"/>
                </w:rPr>
                <w:t>A</w:t>
              </w:r>
              <w:r w:rsidRPr="00F53E0E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d</w:t>
              </w:r>
              <w:r w:rsidRPr="00F53E0E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va</w:t>
              </w:r>
              <w:r w:rsidRPr="00F53E0E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n</w:t>
              </w:r>
              <w:r w:rsidRPr="00F53E0E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ce</w:t>
              </w:r>
              <w:r w:rsidRPr="00F53E0E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s</w:t>
              </w:r>
              <w:r w:rsidRPr="00F53E0E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 xml:space="preserve"> </w:t>
              </w:r>
              <w:r w:rsidRPr="00F53E0E">
                <w:rPr>
                  <w:rFonts w:ascii="Arial" w:eastAsia="Arial" w:hAnsi="Arial" w:cs="Arial"/>
                  <w:b/>
                  <w:color w:val="0000FF"/>
                  <w:spacing w:val="-3"/>
                  <w:u w:val="thick" w:color="0000FF"/>
                </w:rPr>
                <w:t>i</w:t>
              </w:r>
              <w:r w:rsidRPr="00F53E0E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n</w:t>
              </w:r>
              <w:r w:rsidRPr="00F53E0E">
                <w:rPr>
                  <w:rFonts w:ascii="Arial" w:eastAsia="Arial" w:hAnsi="Arial" w:cs="Arial"/>
                  <w:b/>
                  <w:color w:val="0000FF"/>
                  <w:spacing w:val="4"/>
                  <w:u w:val="thick" w:color="0000FF"/>
                </w:rPr>
                <w:t xml:space="preserve"> </w:t>
              </w:r>
              <w:r w:rsidRPr="00F53E0E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B</w:t>
              </w:r>
              <w:r w:rsidRPr="00F53E0E">
                <w:rPr>
                  <w:rFonts w:ascii="Arial" w:eastAsia="Arial" w:hAnsi="Arial" w:cs="Arial"/>
                  <w:b/>
                  <w:color w:val="0000FF"/>
                  <w:spacing w:val="-3"/>
                  <w:u w:val="thick" w:color="0000FF"/>
                </w:rPr>
                <w:t>i</w:t>
              </w:r>
              <w:r w:rsidRPr="00F53E0E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o</w:t>
              </w:r>
              <w:r w:rsidRPr="00F53E0E">
                <w:rPr>
                  <w:rFonts w:ascii="Arial" w:eastAsia="Arial" w:hAnsi="Arial" w:cs="Arial"/>
                  <w:b/>
                  <w:color w:val="0000FF"/>
                  <w:spacing w:val="-3"/>
                  <w:u w:val="thick" w:color="0000FF"/>
                </w:rPr>
                <w:t>l</w:t>
              </w:r>
              <w:r w:rsidRPr="00F53E0E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og</w:t>
              </w:r>
              <w:r w:rsidRPr="00F53E0E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y</w:t>
              </w:r>
              <w:r w:rsidRPr="00F53E0E">
                <w:rPr>
                  <w:rFonts w:ascii="Arial" w:eastAsia="Arial" w:hAnsi="Arial" w:cs="Arial"/>
                  <w:b/>
                  <w:color w:val="0000FF"/>
                  <w:spacing w:val="-3"/>
                  <w:u w:val="thick" w:color="0000FF"/>
                </w:rPr>
                <w:t xml:space="preserve"> </w:t>
              </w:r>
              <w:r w:rsidRPr="00F53E0E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&amp;</w:t>
              </w:r>
              <w:r w:rsidRPr="00F53E0E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 xml:space="preserve"> </w:t>
              </w:r>
              <w:r w:rsidRPr="00F53E0E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B</w:t>
              </w:r>
              <w:r w:rsidRPr="00F53E0E">
                <w:rPr>
                  <w:rFonts w:ascii="Arial" w:eastAsia="Arial" w:hAnsi="Arial" w:cs="Arial"/>
                  <w:b/>
                  <w:color w:val="0000FF"/>
                  <w:spacing w:val="-3"/>
                  <w:w w:val="101"/>
                  <w:u w:val="thick" w:color="0000FF"/>
                </w:rPr>
                <w:t>i</w:t>
              </w:r>
              <w:r w:rsidRPr="00F53E0E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o</w:t>
              </w:r>
              <w:r w:rsidRPr="00F53E0E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t</w:t>
              </w:r>
              <w:r w:rsidRPr="00F53E0E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ec</w:t>
              </w:r>
              <w:r w:rsidRPr="00F53E0E">
                <w:rPr>
                  <w:rFonts w:ascii="Arial" w:eastAsia="Arial" w:hAnsi="Arial" w:cs="Arial"/>
                  <w:b/>
                  <w:color w:val="0000FF"/>
                  <w:spacing w:val="-3"/>
                  <w:u w:val="thick" w:color="0000FF"/>
                </w:rPr>
                <w:t>h</w:t>
              </w:r>
              <w:r w:rsidRPr="00F53E0E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n</w:t>
              </w:r>
              <w:r w:rsidRPr="00F53E0E">
                <w:rPr>
                  <w:rFonts w:ascii="Arial" w:eastAsia="Arial" w:hAnsi="Arial" w:cs="Arial"/>
                  <w:b/>
                  <w:color w:val="0000FF"/>
                  <w:spacing w:val="-3"/>
                  <w:u w:val="thick" w:color="0000FF"/>
                </w:rPr>
                <w:t>o</w:t>
              </w:r>
              <w:r w:rsidRPr="00F53E0E">
                <w:rPr>
                  <w:rFonts w:ascii="Arial" w:eastAsia="Arial" w:hAnsi="Arial" w:cs="Arial"/>
                  <w:b/>
                  <w:color w:val="0000FF"/>
                  <w:spacing w:val="1"/>
                  <w:w w:val="101"/>
                  <w:u w:val="thick" w:color="0000FF"/>
                </w:rPr>
                <w:t>l</w:t>
              </w:r>
              <w:r w:rsidRPr="00F53E0E">
                <w:rPr>
                  <w:rFonts w:ascii="Arial" w:eastAsia="Arial" w:hAnsi="Arial" w:cs="Arial"/>
                  <w:b/>
                  <w:color w:val="0000FF"/>
                  <w:spacing w:val="-3"/>
                  <w:u w:val="thick" w:color="0000FF"/>
                </w:rPr>
                <w:t>o</w:t>
              </w:r>
              <w:r w:rsidRPr="00F53E0E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g</w:t>
              </w:r>
              <w:r w:rsidRPr="00F53E0E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y</w:t>
              </w:r>
            </w:hyperlink>
          </w:p>
        </w:tc>
      </w:tr>
      <w:tr w:rsidR="00DA69AA" w:rsidRPr="00F53E0E" w14:paraId="40E928BD" w14:textId="77777777">
        <w:trPr>
          <w:trHeight w:hRule="exact" w:val="303"/>
        </w:trPr>
        <w:tc>
          <w:tcPr>
            <w:tcW w:w="5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434C90" w14:textId="77777777" w:rsidR="00DA69AA" w:rsidRPr="00F53E0E" w:rsidRDefault="00EA15F7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F53E0E">
              <w:rPr>
                <w:rFonts w:ascii="Arial" w:eastAsia="Arial" w:hAnsi="Arial" w:cs="Arial"/>
              </w:rPr>
              <w:t>M</w:t>
            </w:r>
            <w:r w:rsidRPr="00F53E0E">
              <w:rPr>
                <w:rFonts w:ascii="Arial" w:eastAsia="Arial" w:hAnsi="Arial" w:cs="Arial"/>
                <w:spacing w:val="-2"/>
              </w:rPr>
              <w:t>anu</w:t>
            </w:r>
            <w:r w:rsidRPr="00F53E0E">
              <w:rPr>
                <w:rFonts w:ascii="Arial" w:eastAsia="Arial" w:hAnsi="Arial" w:cs="Arial"/>
                <w:spacing w:val="-5"/>
              </w:rPr>
              <w:t>s</w:t>
            </w:r>
            <w:r w:rsidRPr="00F53E0E">
              <w:rPr>
                <w:rFonts w:ascii="Arial" w:eastAsia="Arial" w:hAnsi="Arial" w:cs="Arial"/>
              </w:rPr>
              <w:t>cr</w:t>
            </w:r>
            <w:r w:rsidRPr="00F53E0E">
              <w:rPr>
                <w:rFonts w:ascii="Arial" w:eastAsia="Arial" w:hAnsi="Arial" w:cs="Arial"/>
                <w:spacing w:val="3"/>
              </w:rPr>
              <w:t>i</w:t>
            </w:r>
            <w:r w:rsidRPr="00F53E0E">
              <w:rPr>
                <w:rFonts w:ascii="Arial" w:eastAsia="Arial" w:hAnsi="Arial" w:cs="Arial"/>
                <w:spacing w:val="-2"/>
              </w:rPr>
              <w:t>p</w:t>
            </w:r>
            <w:r w:rsidRPr="00F53E0E">
              <w:rPr>
                <w:rFonts w:ascii="Arial" w:eastAsia="Arial" w:hAnsi="Arial" w:cs="Arial"/>
              </w:rPr>
              <w:t>t</w:t>
            </w:r>
            <w:r w:rsidRPr="00F53E0E">
              <w:rPr>
                <w:rFonts w:ascii="Arial" w:eastAsia="Arial" w:hAnsi="Arial" w:cs="Arial"/>
                <w:spacing w:val="4"/>
              </w:rPr>
              <w:t xml:space="preserve"> </w:t>
            </w:r>
            <w:r w:rsidRPr="00F53E0E">
              <w:rPr>
                <w:rFonts w:ascii="Arial" w:eastAsia="Arial" w:hAnsi="Arial" w:cs="Arial"/>
                <w:spacing w:val="-2"/>
              </w:rPr>
              <w:t>N</w:t>
            </w:r>
            <w:r w:rsidRPr="00F53E0E">
              <w:rPr>
                <w:rFonts w:ascii="Arial" w:eastAsia="Arial" w:hAnsi="Arial" w:cs="Arial"/>
                <w:spacing w:val="-6"/>
              </w:rPr>
              <w:t>u</w:t>
            </w:r>
            <w:r w:rsidRPr="00F53E0E">
              <w:rPr>
                <w:rFonts w:ascii="Arial" w:eastAsia="Arial" w:hAnsi="Arial" w:cs="Arial"/>
                <w:spacing w:val="5"/>
              </w:rPr>
              <w:t>m</w:t>
            </w:r>
            <w:r w:rsidRPr="00F53E0E">
              <w:rPr>
                <w:rFonts w:ascii="Arial" w:eastAsia="Arial" w:hAnsi="Arial" w:cs="Arial"/>
                <w:spacing w:val="-2"/>
              </w:rPr>
              <w:t>be</w:t>
            </w:r>
            <w:r w:rsidRPr="00F53E0E">
              <w:rPr>
                <w:rFonts w:ascii="Arial" w:eastAsia="Arial" w:hAnsi="Arial" w:cs="Arial"/>
              </w:rPr>
              <w:t>r:</w:t>
            </w:r>
          </w:p>
        </w:tc>
        <w:tc>
          <w:tcPr>
            <w:tcW w:w="15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DD1E88" w14:textId="77777777" w:rsidR="00DA69AA" w:rsidRPr="00F53E0E" w:rsidRDefault="00EA15F7">
            <w:pPr>
              <w:spacing w:before="23"/>
              <w:ind w:left="105"/>
              <w:rPr>
                <w:rFonts w:ascii="Arial" w:eastAsia="Arial" w:hAnsi="Arial" w:cs="Arial"/>
              </w:rPr>
            </w:pPr>
            <w:r w:rsidRPr="00F53E0E">
              <w:rPr>
                <w:rFonts w:ascii="Arial" w:eastAsia="Arial" w:hAnsi="Arial" w:cs="Arial"/>
                <w:b/>
              </w:rPr>
              <w:t>M</w:t>
            </w:r>
            <w:r w:rsidRPr="00F53E0E">
              <w:rPr>
                <w:rFonts w:ascii="Arial" w:eastAsia="Arial" w:hAnsi="Arial" w:cs="Arial"/>
                <w:b/>
                <w:spacing w:val="-2"/>
              </w:rPr>
              <w:t>s_J</w:t>
            </w:r>
            <w:r w:rsidRPr="00F53E0E">
              <w:rPr>
                <w:rFonts w:ascii="Arial" w:eastAsia="Arial" w:hAnsi="Arial" w:cs="Arial"/>
                <w:b/>
                <w:spacing w:val="-6"/>
              </w:rPr>
              <w:t>A</w:t>
            </w:r>
            <w:r w:rsidRPr="00F53E0E">
              <w:rPr>
                <w:rFonts w:ascii="Arial" w:eastAsia="Arial" w:hAnsi="Arial" w:cs="Arial"/>
                <w:b/>
                <w:spacing w:val="-2"/>
              </w:rPr>
              <w:t>B</w:t>
            </w:r>
            <w:r w:rsidRPr="00F53E0E">
              <w:rPr>
                <w:rFonts w:ascii="Arial" w:eastAsia="Arial" w:hAnsi="Arial" w:cs="Arial"/>
                <w:b/>
                <w:spacing w:val="3"/>
              </w:rPr>
              <w:t>B</w:t>
            </w:r>
            <w:r w:rsidRPr="00F53E0E">
              <w:rPr>
                <w:rFonts w:ascii="Arial" w:eastAsia="Arial" w:hAnsi="Arial" w:cs="Arial"/>
                <w:b/>
                <w:spacing w:val="-2"/>
              </w:rPr>
              <w:t>_1372</w:t>
            </w:r>
            <w:r w:rsidRPr="00F53E0E">
              <w:rPr>
                <w:rFonts w:ascii="Arial" w:eastAsia="Arial" w:hAnsi="Arial" w:cs="Arial"/>
                <w:b/>
                <w:spacing w:val="3"/>
              </w:rPr>
              <w:t>0</w:t>
            </w:r>
            <w:r w:rsidRPr="00F53E0E">
              <w:rPr>
                <w:rFonts w:ascii="Arial" w:eastAsia="Arial" w:hAnsi="Arial" w:cs="Arial"/>
                <w:b/>
              </w:rPr>
              <w:t>7</w:t>
            </w:r>
          </w:p>
        </w:tc>
      </w:tr>
      <w:tr w:rsidR="00DA69AA" w:rsidRPr="00F53E0E" w14:paraId="313CED08" w14:textId="77777777">
        <w:trPr>
          <w:trHeight w:hRule="exact" w:val="658"/>
        </w:trPr>
        <w:tc>
          <w:tcPr>
            <w:tcW w:w="5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CCB2A0" w14:textId="77777777" w:rsidR="00DA69AA" w:rsidRPr="00F53E0E" w:rsidRDefault="00EA15F7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F53E0E">
              <w:rPr>
                <w:rFonts w:ascii="Arial" w:eastAsia="Arial" w:hAnsi="Arial" w:cs="Arial"/>
                <w:spacing w:val="1"/>
              </w:rPr>
              <w:t>T</w:t>
            </w:r>
            <w:r w:rsidRPr="00F53E0E">
              <w:rPr>
                <w:rFonts w:ascii="Arial" w:eastAsia="Arial" w:hAnsi="Arial" w:cs="Arial"/>
                <w:spacing w:val="-2"/>
              </w:rPr>
              <w:t>i</w:t>
            </w:r>
            <w:r w:rsidRPr="00F53E0E">
              <w:rPr>
                <w:rFonts w:ascii="Arial" w:eastAsia="Arial" w:hAnsi="Arial" w:cs="Arial"/>
                <w:spacing w:val="1"/>
              </w:rPr>
              <w:t>t</w:t>
            </w:r>
            <w:r w:rsidRPr="00F53E0E">
              <w:rPr>
                <w:rFonts w:ascii="Arial" w:eastAsia="Arial" w:hAnsi="Arial" w:cs="Arial"/>
                <w:spacing w:val="3"/>
              </w:rPr>
              <w:t>l</w:t>
            </w:r>
            <w:r w:rsidRPr="00F53E0E">
              <w:rPr>
                <w:rFonts w:ascii="Arial" w:eastAsia="Arial" w:hAnsi="Arial" w:cs="Arial"/>
              </w:rPr>
              <w:t>e</w:t>
            </w:r>
            <w:r w:rsidRPr="00F53E0E">
              <w:rPr>
                <w:rFonts w:ascii="Arial" w:eastAsia="Arial" w:hAnsi="Arial" w:cs="Arial"/>
                <w:spacing w:val="-3"/>
              </w:rPr>
              <w:t xml:space="preserve"> </w:t>
            </w:r>
            <w:r w:rsidRPr="00F53E0E">
              <w:rPr>
                <w:rFonts w:ascii="Arial" w:eastAsia="Arial" w:hAnsi="Arial" w:cs="Arial"/>
                <w:spacing w:val="-6"/>
              </w:rPr>
              <w:t>o</w:t>
            </w:r>
            <w:r w:rsidRPr="00F53E0E">
              <w:rPr>
                <w:rFonts w:ascii="Arial" w:eastAsia="Arial" w:hAnsi="Arial" w:cs="Arial"/>
              </w:rPr>
              <w:t>f</w:t>
            </w:r>
            <w:r w:rsidRPr="00F53E0E">
              <w:rPr>
                <w:rFonts w:ascii="Arial" w:eastAsia="Arial" w:hAnsi="Arial" w:cs="Arial"/>
                <w:spacing w:val="5"/>
              </w:rPr>
              <w:t xml:space="preserve"> </w:t>
            </w:r>
            <w:r w:rsidRPr="00F53E0E">
              <w:rPr>
                <w:rFonts w:ascii="Arial" w:eastAsia="Arial" w:hAnsi="Arial" w:cs="Arial"/>
                <w:spacing w:val="1"/>
              </w:rPr>
              <w:t>t</w:t>
            </w:r>
            <w:r w:rsidRPr="00F53E0E">
              <w:rPr>
                <w:rFonts w:ascii="Arial" w:eastAsia="Arial" w:hAnsi="Arial" w:cs="Arial"/>
                <w:spacing w:val="-2"/>
              </w:rPr>
              <w:t>h</w:t>
            </w:r>
            <w:r w:rsidRPr="00F53E0E">
              <w:rPr>
                <w:rFonts w:ascii="Arial" w:eastAsia="Arial" w:hAnsi="Arial" w:cs="Arial"/>
              </w:rPr>
              <w:t>e</w:t>
            </w:r>
            <w:r w:rsidRPr="00F53E0E">
              <w:rPr>
                <w:rFonts w:ascii="Arial" w:eastAsia="Arial" w:hAnsi="Arial" w:cs="Arial"/>
                <w:spacing w:val="1"/>
              </w:rPr>
              <w:t xml:space="preserve"> </w:t>
            </w:r>
            <w:r w:rsidRPr="00F53E0E">
              <w:rPr>
                <w:rFonts w:ascii="Arial" w:eastAsia="Arial" w:hAnsi="Arial" w:cs="Arial"/>
              </w:rPr>
              <w:t>M</w:t>
            </w:r>
            <w:r w:rsidRPr="00F53E0E">
              <w:rPr>
                <w:rFonts w:ascii="Arial" w:eastAsia="Arial" w:hAnsi="Arial" w:cs="Arial"/>
                <w:spacing w:val="-2"/>
              </w:rPr>
              <w:t>anu</w:t>
            </w:r>
            <w:r w:rsidRPr="00F53E0E">
              <w:rPr>
                <w:rFonts w:ascii="Arial" w:eastAsia="Arial" w:hAnsi="Arial" w:cs="Arial"/>
                <w:spacing w:val="-5"/>
              </w:rPr>
              <w:t>s</w:t>
            </w:r>
            <w:r w:rsidRPr="00F53E0E">
              <w:rPr>
                <w:rFonts w:ascii="Arial" w:eastAsia="Arial" w:hAnsi="Arial" w:cs="Arial"/>
              </w:rPr>
              <w:t>cr</w:t>
            </w:r>
            <w:r w:rsidRPr="00F53E0E">
              <w:rPr>
                <w:rFonts w:ascii="Arial" w:eastAsia="Arial" w:hAnsi="Arial" w:cs="Arial"/>
                <w:spacing w:val="3"/>
              </w:rPr>
              <w:t>i</w:t>
            </w:r>
            <w:r w:rsidRPr="00F53E0E">
              <w:rPr>
                <w:rFonts w:ascii="Arial" w:eastAsia="Arial" w:hAnsi="Arial" w:cs="Arial"/>
                <w:spacing w:val="-2"/>
              </w:rPr>
              <w:t>p</w:t>
            </w:r>
            <w:r w:rsidRPr="00F53E0E">
              <w:rPr>
                <w:rFonts w:ascii="Arial" w:eastAsia="Arial" w:hAnsi="Arial" w:cs="Arial"/>
                <w:spacing w:val="-3"/>
                <w:w w:val="101"/>
              </w:rPr>
              <w:t>t</w:t>
            </w:r>
            <w:r w:rsidRPr="00F53E0E">
              <w:rPr>
                <w:rFonts w:ascii="Arial" w:eastAsia="Arial" w:hAnsi="Arial" w:cs="Arial"/>
                <w:w w:val="101"/>
              </w:rPr>
              <w:t>:</w:t>
            </w:r>
          </w:p>
        </w:tc>
        <w:tc>
          <w:tcPr>
            <w:tcW w:w="15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ED8769" w14:textId="77777777" w:rsidR="00DA69AA" w:rsidRPr="00F53E0E" w:rsidRDefault="00DA69AA">
            <w:pPr>
              <w:spacing w:line="200" w:lineRule="exact"/>
              <w:rPr>
                <w:rFonts w:ascii="Arial" w:hAnsi="Arial" w:cs="Arial"/>
              </w:rPr>
            </w:pPr>
          </w:p>
          <w:p w14:paraId="61706E1B" w14:textId="77777777" w:rsidR="00DA69AA" w:rsidRPr="00F53E0E" w:rsidRDefault="00EA15F7">
            <w:pPr>
              <w:ind w:left="105"/>
              <w:rPr>
                <w:rFonts w:ascii="Arial" w:eastAsia="Arial" w:hAnsi="Arial" w:cs="Arial"/>
              </w:rPr>
            </w:pPr>
            <w:r w:rsidRPr="00F53E0E">
              <w:rPr>
                <w:rFonts w:ascii="Arial" w:eastAsia="Arial" w:hAnsi="Arial" w:cs="Arial"/>
                <w:b/>
                <w:spacing w:val="-6"/>
              </w:rPr>
              <w:t>A</w:t>
            </w:r>
            <w:r w:rsidRPr="00F53E0E">
              <w:rPr>
                <w:rFonts w:ascii="Arial" w:eastAsia="Arial" w:hAnsi="Arial" w:cs="Arial"/>
                <w:b/>
                <w:spacing w:val="-2"/>
              </w:rPr>
              <w:t>s</w:t>
            </w:r>
            <w:r w:rsidRPr="00F53E0E">
              <w:rPr>
                <w:rFonts w:ascii="Arial" w:eastAsia="Arial" w:hAnsi="Arial" w:cs="Arial"/>
                <w:b/>
                <w:spacing w:val="3"/>
              </w:rPr>
              <w:t>s</w:t>
            </w:r>
            <w:r w:rsidRPr="00F53E0E">
              <w:rPr>
                <w:rFonts w:ascii="Arial" w:eastAsia="Arial" w:hAnsi="Arial" w:cs="Arial"/>
                <w:b/>
                <w:spacing w:val="-2"/>
              </w:rPr>
              <w:t>essme</w:t>
            </w:r>
            <w:r w:rsidRPr="00F53E0E">
              <w:rPr>
                <w:rFonts w:ascii="Arial" w:eastAsia="Arial" w:hAnsi="Arial" w:cs="Arial"/>
                <w:b/>
                <w:spacing w:val="1"/>
              </w:rPr>
              <w:t>n</w:t>
            </w:r>
            <w:r w:rsidRPr="00F53E0E">
              <w:rPr>
                <w:rFonts w:ascii="Arial" w:eastAsia="Arial" w:hAnsi="Arial" w:cs="Arial"/>
                <w:b/>
              </w:rPr>
              <w:t>t</w:t>
            </w:r>
            <w:r w:rsidRPr="00F53E0E">
              <w:rPr>
                <w:rFonts w:ascii="Arial" w:eastAsia="Arial" w:hAnsi="Arial" w:cs="Arial"/>
                <w:b/>
                <w:spacing w:val="2"/>
              </w:rPr>
              <w:t xml:space="preserve"> </w:t>
            </w:r>
            <w:r w:rsidRPr="00F53E0E">
              <w:rPr>
                <w:rFonts w:ascii="Arial" w:eastAsia="Arial" w:hAnsi="Arial" w:cs="Arial"/>
                <w:b/>
                <w:spacing w:val="1"/>
              </w:rPr>
              <w:t>o</w:t>
            </w:r>
            <w:r w:rsidRPr="00F53E0E">
              <w:rPr>
                <w:rFonts w:ascii="Arial" w:eastAsia="Arial" w:hAnsi="Arial" w:cs="Arial"/>
                <w:b/>
              </w:rPr>
              <w:t>f</w:t>
            </w:r>
            <w:r w:rsidRPr="00F53E0E">
              <w:rPr>
                <w:rFonts w:ascii="Arial" w:eastAsia="Arial" w:hAnsi="Arial" w:cs="Arial"/>
                <w:b/>
                <w:spacing w:val="2"/>
              </w:rPr>
              <w:t xml:space="preserve"> </w:t>
            </w:r>
            <w:r w:rsidRPr="00F53E0E">
              <w:rPr>
                <w:rFonts w:ascii="Arial" w:eastAsia="Arial" w:hAnsi="Arial" w:cs="Arial"/>
                <w:b/>
                <w:spacing w:val="-2"/>
              </w:rPr>
              <w:t>D</w:t>
            </w:r>
            <w:r w:rsidRPr="00F53E0E">
              <w:rPr>
                <w:rFonts w:ascii="Arial" w:eastAsia="Arial" w:hAnsi="Arial" w:cs="Arial"/>
                <w:b/>
                <w:spacing w:val="1"/>
              </w:rPr>
              <w:t>i</w:t>
            </w:r>
            <w:r w:rsidRPr="00F53E0E">
              <w:rPr>
                <w:rFonts w:ascii="Arial" w:eastAsia="Arial" w:hAnsi="Arial" w:cs="Arial"/>
                <w:b/>
                <w:spacing w:val="-2"/>
              </w:rPr>
              <w:t>s</w:t>
            </w:r>
            <w:r w:rsidRPr="00F53E0E">
              <w:rPr>
                <w:rFonts w:ascii="Arial" w:eastAsia="Arial" w:hAnsi="Arial" w:cs="Arial"/>
                <w:b/>
                <w:spacing w:val="-5"/>
              </w:rPr>
              <w:t>t</w:t>
            </w:r>
            <w:r w:rsidRPr="00F53E0E">
              <w:rPr>
                <w:rFonts w:ascii="Arial" w:eastAsia="Arial" w:hAnsi="Arial" w:cs="Arial"/>
                <w:b/>
                <w:spacing w:val="1"/>
              </w:rPr>
              <w:t>in</w:t>
            </w:r>
            <w:r w:rsidRPr="00F53E0E">
              <w:rPr>
                <w:rFonts w:ascii="Arial" w:eastAsia="Arial" w:hAnsi="Arial" w:cs="Arial"/>
                <w:b/>
                <w:spacing w:val="-2"/>
              </w:rPr>
              <w:t>c</w:t>
            </w:r>
            <w:r w:rsidRPr="00F53E0E">
              <w:rPr>
                <w:rFonts w:ascii="Arial" w:eastAsia="Arial" w:hAnsi="Arial" w:cs="Arial"/>
                <w:b/>
                <w:spacing w:val="-5"/>
              </w:rPr>
              <w:t>t</w:t>
            </w:r>
            <w:r w:rsidRPr="00F53E0E">
              <w:rPr>
                <w:rFonts w:ascii="Arial" w:eastAsia="Arial" w:hAnsi="Arial" w:cs="Arial"/>
                <w:b/>
                <w:spacing w:val="1"/>
              </w:rPr>
              <w:t>n</w:t>
            </w:r>
            <w:r w:rsidRPr="00F53E0E">
              <w:rPr>
                <w:rFonts w:ascii="Arial" w:eastAsia="Arial" w:hAnsi="Arial" w:cs="Arial"/>
                <w:b/>
                <w:spacing w:val="-2"/>
              </w:rPr>
              <w:t>ess</w:t>
            </w:r>
            <w:r w:rsidRPr="00F53E0E">
              <w:rPr>
                <w:rFonts w:ascii="Arial" w:eastAsia="Arial" w:hAnsi="Arial" w:cs="Arial"/>
                <w:b/>
              </w:rPr>
              <w:t>,</w:t>
            </w:r>
            <w:r w:rsidRPr="00F53E0E">
              <w:rPr>
                <w:rFonts w:ascii="Arial" w:eastAsia="Arial" w:hAnsi="Arial" w:cs="Arial"/>
                <w:b/>
                <w:spacing w:val="5"/>
              </w:rPr>
              <w:t xml:space="preserve"> </w:t>
            </w:r>
            <w:r w:rsidRPr="00F53E0E">
              <w:rPr>
                <w:rFonts w:ascii="Arial" w:eastAsia="Arial" w:hAnsi="Arial" w:cs="Arial"/>
                <w:b/>
                <w:spacing w:val="-6"/>
              </w:rPr>
              <w:t>U</w:t>
            </w:r>
            <w:r w:rsidRPr="00F53E0E">
              <w:rPr>
                <w:rFonts w:ascii="Arial" w:eastAsia="Arial" w:hAnsi="Arial" w:cs="Arial"/>
                <w:b/>
                <w:spacing w:val="1"/>
              </w:rPr>
              <w:t>ni</w:t>
            </w:r>
            <w:r w:rsidRPr="00F53E0E">
              <w:rPr>
                <w:rFonts w:ascii="Arial" w:eastAsia="Arial" w:hAnsi="Arial" w:cs="Arial"/>
                <w:b/>
                <w:spacing w:val="-5"/>
              </w:rPr>
              <w:t>f</w:t>
            </w:r>
            <w:r w:rsidRPr="00F53E0E">
              <w:rPr>
                <w:rFonts w:ascii="Arial" w:eastAsia="Arial" w:hAnsi="Arial" w:cs="Arial"/>
                <w:b/>
                <w:spacing w:val="1"/>
              </w:rPr>
              <w:t>o</w:t>
            </w:r>
            <w:r w:rsidRPr="00F53E0E">
              <w:rPr>
                <w:rFonts w:ascii="Arial" w:eastAsia="Arial" w:hAnsi="Arial" w:cs="Arial"/>
                <w:b/>
                <w:spacing w:val="-2"/>
              </w:rPr>
              <w:t>rm</w:t>
            </w:r>
            <w:r w:rsidRPr="00F53E0E">
              <w:rPr>
                <w:rFonts w:ascii="Arial" w:eastAsia="Arial" w:hAnsi="Arial" w:cs="Arial"/>
                <w:b/>
                <w:spacing w:val="1"/>
              </w:rPr>
              <w:t>i</w:t>
            </w:r>
            <w:r w:rsidRPr="00F53E0E">
              <w:rPr>
                <w:rFonts w:ascii="Arial" w:eastAsia="Arial" w:hAnsi="Arial" w:cs="Arial"/>
                <w:b/>
              </w:rPr>
              <w:t>t</w:t>
            </w:r>
            <w:r w:rsidRPr="00F53E0E">
              <w:rPr>
                <w:rFonts w:ascii="Arial" w:eastAsia="Arial" w:hAnsi="Arial" w:cs="Arial"/>
                <w:b/>
                <w:spacing w:val="-2"/>
              </w:rPr>
              <w:t>y</w:t>
            </w:r>
            <w:r w:rsidRPr="00F53E0E">
              <w:rPr>
                <w:rFonts w:ascii="Arial" w:eastAsia="Arial" w:hAnsi="Arial" w:cs="Arial"/>
                <w:b/>
              </w:rPr>
              <w:t>,</w:t>
            </w:r>
            <w:r w:rsidRPr="00F53E0E">
              <w:rPr>
                <w:rFonts w:ascii="Arial" w:eastAsia="Arial" w:hAnsi="Arial" w:cs="Arial"/>
                <w:b/>
                <w:spacing w:val="1"/>
              </w:rPr>
              <w:t xml:space="preserve"> </w:t>
            </w:r>
            <w:r w:rsidRPr="00F53E0E">
              <w:rPr>
                <w:rFonts w:ascii="Arial" w:eastAsia="Arial" w:hAnsi="Arial" w:cs="Arial"/>
                <w:b/>
                <w:spacing w:val="-2"/>
              </w:rPr>
              <w:t>a</w:t>
            </w:r>
            <w:r w:rsidRPr="00F53E0E">
              <w:rPr>
                <w:rFonts w:ascii="Arial" w:eastAsia="Arial" w:hAnsi="Arial" w:cs="Arial"/>
                <w:b/>
                <w:spacing w:val="-3"/>
              </w:rPr>
              <w:t>n</w:t>
            </w:r>
            <w:r w:rsidRPr="00F53E0E">
              <w:rPr>
                <w:rFonts w:ascii="Arial" w:eastAsia="Arial" w:hAnsi="Arial" w:cs="Arial"/>
                <w:b/>
              </w:rPr>
              <w:t>d</w:t>
            </w:r>
            <w:r w:rsidRPr="00F53E0E">
              <w:rPr>
                <w:rFonts w:ascii="Arial" w:eastAsia="Arial" w:hAnsi="Arial" w:cs="Arial"/>
                <w:b/>
                <w:spacing w:val="3"/>
              </w:rPr>
              <w:t xml:space="preserve"> </w:t>
            </w:r>
            <w:r w:rsidRPr="00F53E0E">
              <w:rPr>
                <w:rFonts w:ascii="Arial" w:eastAsia="Arial" w:hAnsi="Arial" w:cs="Arial"/>
                <w:b/>
              </w:rPr>
              <w:t>St</w:t>
            </w:r>
            <w:r w:rsidRPr="00F53E0E">
              <w:rPr>
                <w:rFonts w:ascii="Arial" w:eastAsia="Arial" w:hAnsi="Arial" w:cs="Arial"/>
                <w:b/>
                <w:spacing w:val="-6"/>
              </w:rPr>
              <w:t>a</w:t>
            </w:r>
            <w:r w:rsidRPr="00F53E0E">
              <w:rPr>
                <w:rFonts w:ascii="Arial" w:eastAsia="Arial" w:hAnsi="Arial" w:cs="Arial"/>
                <w:b/>
                <w:spacing w:val="1"/>
              </w:rPr>
              <w:t>b</w:t>
            </w:r>
            <w:r w:rsidRPr="00F53E0E">
              <w:rPr>
                <w:rFonts w:ascii="Arial" w:eastAsia="Arial" w:hAnsi="Arial" w:cs="Arial"/>
                <w:b/>
                <w:spacing w:val="-3"/>
              </w:rPr>
              <w:t>i</w:t>
            </w:r>
            <w:r w:rsidRPr="00F53E0E">
              <w:rPr>
                <w:rFonts w:ascii="Arial" w:eastAsia="Arial" w:hAnsi="Arial" w:cs="Arial"/>
                <w:b/>
                <w:spacing w:val="1"/>
              </w:rPr>
              <w:t>l</w:t>
            </w:r>
            <w:r w:rsidRPr="00F53E0E">
              <w:rPr>
                <w:rFonts w:ascii="Arial" w:eastAsia="Arial" w:hAnsi="Arial" w:cs="Arial"/>
                <w:b/>
                <w:spacing w:val="-3"/>
              </w:rPr>
              <w:t>i</w:t>
            </w:r>
            <w:r w:rsidRPr="00F53E0E">
              <w:rPr>
                <w:rFonts w:ascii="Arial" w:eastAsia="Arial" w:hAnsi="Arial" w:cs="Arial"/>
                <w:b/>
              </w:rPr>
              <w:t>ty</w:t>
            </w:r>
            <w:r w:rsidRPr="00F53E0E">
              <w:rPr>
                <w:rFonts w:ascii="Arial" w:eastAsia="Arial" w:hAnsi="Arial" w:cs="Arial"/>
                <w:b/>
                <w:spacing w:val="2"/>
              </w:rPr>
              <w:t xml:space="preserve"> </w:t>
            </w:r>
            <w:r w:rsidRPr="00F53E0E">
              <w:rPr>
                <w:rFonts w:ascii="Arial" w:eastAsia="Arial" w:hAnsi="Arial" w:cs="Arial"/>
                <w:b/>
              </w:rPr>
              <w:t>(</w:t>
            </w:r>
            <w:r w:rsidRPr="00F53E0E">
              <w:rPr>
                <w:rFonts w:ascii="Arial" w:eastAsia="Arial" w:hAnsi="Arial" w:cs="Arial"/>
                <w:b/>
                <w:spacing w:val="-1"/>
              </w:rPr>
              <w:t>D</w:t>
            </w:r>
            <w:r w:rsidRPr="00F53E0E">
              <w:rPr>
                <w:rFonts w:ascii="Arial" w:eastAsia="Arial" w:hAnsi="Arial" w:cs="Arial"/>
                <w:b/>
                <w:spacing w:val="-2"/>
              </w:rPr>
              <w:t>U</w:t>
            </w:r>
            <w:r w:rsidRPr="00F53E0E">
              <w:rPr>
                <w:rFonts w:ascii="Arial" w:eastAsia="Arial" w:hAnsi="Arial" w:cs="Arial"/>
                <w:b/>
              </w:rPr>
              <w:t>S)</w:t>
            </w:r>
            <w:r w:rsidRPr="00F53E0E">
              <w:rPr>
                <w:rFonts w:ascii="Arial" w:eastAsia="Arial" w:hAnsi="Arial" w:cs="Arial"/>
                <w:b/>
                <w:spacing w:val="2"/>
              </w:rPr>
              <w:t xml:space="preserve"> </w:t>
            </w:r>
            <w:r w:rsidRPr="00F53E0E">
              <w:rPr>
                <w:rFonts w:ascii="Arial" w:eastAsia="Arial" w:hAnsi="Arial" w:cs="Arial"/>
                <w:b/>
                <w:spacing w:val="-2"/>
              </w:rPr>
              <w:t>c</w:t>
            </w:r>
            <w:r w:rsidRPr="00F53E0E">
              <w:rPr>
                <w:rFonts w:ascii="Arial" w:eastAsia="Arial" w:hAnsi="Arial" w:cs="Arial"/>
                <w:b/>
                <w:spacing w:val="1"/>
              </w:rPr>
              <w:t>h</w:t>
            </w:r>
            <w:r w:rsidRPr="00F53E0E">
              <w:rPr>
                <w:rFonts w:ascii="Arial" w:eastAsia="Arial" w:hAnsi="Arial" w:cs="Arial"/>
                <w:b/>
                <w:spacing w:val="-2"/>
              </w:rPr>
              <w:t>arac</w:t>
            </w:r>
            <w:r w:rsidRPr="00F53E0E">
              <w:rPr>
                <w:rFonts w:ascii="Arial" w:eastAsia="Arial" w:hAnsi="Arial" w:cs="Arial"/>
                <w:b/>
              </w:rPr>
              <w:t>t</w:t>
            </w:r>
            <w:r w:rsidRPr="00F53E0E">
              <w:rPr>
                <w:rFonts w:ascii="Arial" w:eastAsia="Arial" w:hAnsi="Arial" w:cs="Arial"/>
                <w:b/>
                <w:spacing w:val="-2"/>
              </w:rPr>
              <w:t>er</w:t>
            </w:r>
            <w:r w:rsidRPr="00F53E0E">
              <w:rPr>
                <w:rFonts w:ascii="Arial" w:eastAsia="Arial" w:hAnsi="Arial" w:cs="Arial"/>
                <w:b/>
                <w:spacing w:val="1"/>
              </w:rPr>
              <w:t>i</w:t>
            </w:r>
            <w:r w:rsidRPr="00F53E0E">
              <w:rPr>
                <w:rFonts w:ascii="Arial" w:eastAsia="Arial" w:hAnsi="Arial" w:cs="Arial"/>
                <w:b/>
                <w:spacing w:val="-2"/>
              </w:rPr>
              <w:t>s</w:t>
            </w:r>
            <w:r w:rsidRPr="00F53E0E">
              <w:rPr>
                <w:rFonts w:ascii="Arial" w:eastAsia="Arial" w:hAnsi="Arial" w:cs="Arial"/>
                <w:b/>
              </w:rPr>
              <w:t>t</w:t>
            </w:r>
            <w:r w:rsidRPr="00F53E0E">
              <w:rPr>
                <w:rFonts w:ascii="Arial" w:eastAsia="Arial" w:hAnsi="Arial" w:cs="Arial"/>
                <w:b/>
                <w:spacing w:val="1"/>
              </w:rPr>
              <w:t>i</w:t>
            </w:r>
            <w:r w:rsidRPr="00F53E0E">
              <w:rPr>
                <w:rFonts w:ascii="Arial" w:eastAsia="Arial" w:hAnsi="Arial" w:cs="Arial"/>
                <w:b/>
                <w:spacing w:val="-2"/>
              </w:rPr>
              <w:t>c</w:t>
            </w:r>
            <w:r w:rsidRPr="00F53E0E">
              <w:rPr>
                <w:rFonts w:ascii="Arial" w:eastAsia="Arial" w:hAnsi="Arial" w:cs="Arial"/>
                <w:b/>
              </w:rPr>
              <w:t>s</w:t>
            </w:r>
            <w:r w:rsidRPr="00F53E0E">
              <w:rPr>
                <w:rFonts w:ascii="Arial" w:eastAsia="Arial" w:hAnsi="Arial" w:cs="Arial"/>
                <w:b/>
                <w:spacing w:val="-3"/>
              </w:rPr>
              <w:t xml:space="preserve"> </w:t>
            </w:r>
            <w:r w:rsidRPr="00F53E0E">
              <w:rPr>
                <w:rFonts w:ascii="Arial" w:eastAsia="Arial" w:hAnsi="Arial" w:cs="Arial"/>
                <w:b/>
                <w:spacing w:val="6"/>
              </w:rPr>
              <w:t>i</w:t>
            </w:r>
            <w:r w:rsidRPr="00F53E0E">
              <w:rPr>
                <w:rFonts w:ascii="Arial" w:eastAsia="Arial" w:hAnsi="Arial" w:cs="Arial"/>
                <w:b/>
              </w:rPr>
              <w:t xml:space="preserve">n </w:t>
            </w:r>
            <w:proofErr w:type="spellStart"/>
            <w:r w:rsidRPr="00F53E0E">
              <w:rPr>
                <w:rFonts w:ascii="Arial" w:eastAsia="Arial" w:hAnsi="Arial" w:cs="Arial"/>
                <w:b/>
                <w:spacing w:val="-2"/>
              </w:rPr>
              <w:t>c</w:t>
            </w:r>
            <w:r w:rsidRPr="00F53E0E">
              <w:rPr>
                <w:rFonts w:ascii="Arial" w:eastAsia="Arial" w:hAnsi="Arial" w:cs="Arial"/>
                <w:b/>
                <w:spacing w:val="-3"/>
              </w:rPr>
              <w:t>h</w:t>
            </w:r>
            <w:r w:rsidRPr="00F53E0E">
              <w:rPr>
                <w:rFonts w:ascii="Arial" w:eastAsia="Arial" w:hAnsi="Arial" w:cs="Arial"/>
                <w:b/>
                <w:spacing w:val="1"/>
              </w:rPr>
              <w:t>il</w:t>
            </w:r>
            <w:r w:rsidRPr="00F53E0E">
              <w:rPr>
                <w:rFonts w:ascii="Arial" w:eastAsia="Arial" w:hAnsi="Arial" w:cs="Arial"/>
                <w:b/>
                <w:spacing w:val="-3"/>
              </w:rPr>
              <w:t>l</w:t>
            </w:r>
            <w:r w:rsidRPr="00F53E0E">
              <w:rPr>
                <w:rFonts w:ascii="Arial" w:eastAsia="Arial" w:hAnsi="Arial" w:cs="Arial"/>
                <w:b/>
              </w:rPr>
              <w:t>i</w:t>
            </w:r>
            <w:proofErr w:type="spellEnd"/>
            <w:r w:rsidRPr="00F53E0E">
              <w:rPr>
                <w:rFonts w:ascii="Arial" w:eastAsia="Arial" w:hAnsi="Arial" w:cs="Arial"/>
                <w:b/>
                <w:spacing w:val="5"/>
              </w:rPr>
              <w:t xml:space="preserve"> </w:t>
            </w:r>
            <w:r w:rsidRPr="00F53E0E">
              <w:rPr>
                <w:rFonts w:ascii="Arial" w:eastAsia="Arial" w:hAnsi="Arial" w:cs="Arial"/>
                <w:b/>
              </w:rPr>
              <w:t>(</w:t>
            </w:r>
            <w:r w:rsidRPr="00F53E0E">
              <w:rPr>
                <w:rFonts w:ascii="Arial" w:eastAsia="Arial" w:hAnsi="Arial" w:cs="Arial"/>
                <w:b/>
                <w:spacing w:val="-1"/>
              </w:rPr>
              <w:t>C</w:t>
            </w:r>
            <w:r w:rsidRPr="00F53E0E">
              <w:rPr>
                <w:rFonts w:ascii="Arial" w:eastAsia="Arial" w:hAnsi="Arial" w:cs="Arial"/>
                <w:b/>
                <w:spacing w:val="-6"/>
              </w:rPr>
              <w:t>a</w:t>
            </w:r>
            <w:r w:rsidRPr="00F53E0E">
              <w:rPr>
                <w:rFonts w:ascii="Arial" w:eastAsia="Arial" w:hAnsi="Arial" w:cs="Arial"/>
                <w:b/>
                <w:spacing w:val="1"/>
              </w:rPr>
              <w:t>p</w:t>
            </w:r>
            <w:r w:rsidRPr="00F53E0E">
              <w:rPr>
                <w:rFonts w:ascii="Arial" w:eastAsia="Arial" w:hAnsi="Arial" w:cs="Arial"/>
                <w:b/>
                <w:spacing w:val="-2"/>
              </w:rPr>
              <w:t>s</w:t>
            </w:r>
            <w:r w:rsidRPr="00F53E0E">
              <w:rPr>
                <w:rFonts w:ascii="Arial" w:eastAsia="Arial" w:hAnsi="Arial" w:cs="Arial"/>
                <w:b/>
                <w:spacing w:val="1"/>
              </w:rPr>
              <w:t>i</w:t>
            </w:r>
            <w:r w:rsidRPr="00F53E0E">
              <w:rPr>
                <w:rFonts w:ascii="Arial" w:eastAsia="Arial" w:hAnsi="Arial" w:cs="Arial"/>
                <w:b/>
                <w:spacing w:val="-2"/>
              </w:rPr>
              <w:t>c</w:t>
            </w:r>
            <w:r w:rsidRPr="00F53E0E">
              <w:rPr>
                <w:rFonts w:ascii="Arial" w:eastAsia="Arial" w:hAnsi="Arial" w:cs="Arial"/>
                <w:b/>
                <w:spacing w:val="1"/>
              </w:rPr>
              <w:t>u</w:t>
            </w:r>
            <w:r w:rsidRPr="00F53E0E">
              <w:rPr>
                <w:rFonts w:ascii="Arial" w:eastAsia="Arial" w:hAnsi="Arial" w:cs="Arial"/>
                <w:b/>
              </w:rPr>
              <w:t>m</w:t>
            </w:r>
            <w:r w:rsidRPr="00F53E0E">
              <w:rPr>
                <w:rFonts w:ascii="Arial" w:eastAsia="Arial" w:hAnsi="Arial" w:cs="Arial"/>
                <w:b/>
                <w:spacing w:val="-3"/>
              </w:rPr>
              <w:t xml:space="preserve"> </w:t>
            </w:r>
            <w:r w:rsidRPr="00F53E0E">
              <w:rPr>
                <w:rFonts w:ascii="Arial" w:eastAsia="Arial" w:hAnsi="Arial" w:cs="Arial"/>
                <w:b/>
                <w:spacing w:val="-2"/>
              </w:rPr>
              <w:t>a</w:t>
            </w:r>
            <w:r w:rsidRPr="00F53E0E">
              <w:rPr>
                <w:rFonts w:ascii="Arial" w:eastAsia="Arial" w:hAnsi="Arial" w:cs="Arial"/>
                <w:b/>
                <w:spacing w:val="-3"/>
              </w:rPr>
              <w:t>n</w:t>
            </w:r>
            <w:r w:rsidRPr="00F53E0E">
              <w:rPr>
                <w:rFonts w:ascii="Arial" w:eastAsia="Arial" w:hAnsi="Arial" w:cs="Arial"/>
                <w:b/>
                <w:spacing w:val="1"/>
              </w:rPr>
              <w:t>n</w:t>
            </w:r>
            <w:r w:rsidRPr="00F53E0E">
              <w:rPr>
                <w:rFonts w:ascii="Arial" w:eastAsia="Arial" w:hAnsi="Arial" w:cs="Arial"/>
                <w:b/>
                <w:spacing w:val="-3"/>
              </w:rPr>
              <w:t>u</w:t>
            </w:r>
            <w:r w:rsidRPr="00F53E0E">
              <w:rPr>
                <w:rFonts w:ascii="Arial" w:eastAsia="Arial" w:hAnsi="Arial" w:cs="Arial"/>
                <w:b/>
                <w:spacing w:val="1"/>
              </w:rPr>
              <w:t>u</w:t>
            </w:r>
            <w:r w:rsidRPr="00F53E0E">
              <w:rPr>
                <w:rFonts w:ascii="Arial" w:eastAsia="Arial" w:hAnsi="Arial" w:cs="Arial"/>
                <w:b/>
              </w:rPr>
              <w:t>m</w:t>
            </w:r>
            <w:r w:rsidRPr="00F53E0E">
              <w:rPr>
                <w:rFonts w:ascii="Arial" w:eastAsia="Arial" w:hAnsi="Arial" w:cs="Arial"/>
                <w:b/>
                <w:spacing w:val="-4"/>
              </w:rPr>
              <w:t xml:space="preserve"> </w:t>
            </w:r>
            <w:r w:rsidRPr="00F53E0E">
              <w:rPr>
                <w:rFonts w:ascii="Arial" w:eastAsia="Arial" w:hAnsi="Arial" w:cs="Arial"/>
                <w:b/>
                <w:spacing w:val="1"/>
              </w:rPr>
              <w:t>L</w:t>
            </w:r>
            <w:r w:rsidRPr="00F53E0E">
              <w:rPr>
                <w:rFonts w:ascii="Arial" w:eastAsia="Arial" w:hAnsi="Arial" w:cs="Arial"/>
                <w:b/>
                <w:spacing w:val="-3"/>
                <w:w w:val="101"/>
              </w:rPr>
              <w:t>.</w:t>
            </w:r>
            <w:r w:rsidRPr="00F53E0E">
              <w:rPr>
                <w:rFonts w:ascii="Arial" w:eastAsia="Arial" w:hAnsi="Arial" w:cs="Arial"/>
                <w:b/>
              </w:rPr>
              <w:t>)</w:t>
            </w:r>
          </w:p>
        </w:tc>
      </w:tr>
      <w:tr w:rsidR="00DA69AA" w:rsidRPr="00F53E0E" w14:paraId="26F1E4E3" w14:textId="77777777">
        <w:trPr>
          <w:trHeight w:hRule="exact" w:val="346"/>
        </w:trPr>
        <w:tc>
          <w:tcPr>
            <w:tcW w:w="5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5E22FA" w14:textId="77777777" w:rsidR="00DA69AA" w:rsidRPr="00F53E0E" w:rsidRDefault="00EA15F7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F53E0E">
              <w:rPr>
                <w:rFonts w:ascii="Arial" w:eastAsia="Arial" w:hAnsi="Arial" w:cs="Arial"/>
                <w:spacing w:val="1"/>
              </w:rPr>
              <w:t>T</w:t>
            </w:r>
            <w:r w:rsidRPr="00F53E0E">
              <w:rPr>
                <w:rFonts w:ascii="Arial" w:eastAsia="Arial" w:hAnsi="Arial" w:cs="Arial"/>
              </w:rPr>
              <w:t>y</w:t>
            </w:r>
            <w:r w:rsidRPr="00F53E0E">
              <w:rPr>
                <w:rFonts w:ascii="Arial" w:eastAsia="Arial" w:hAnsi="Arial" w:cs="Arial"/>
                <w:spacing w:val="-2"/>
              </w:rPr>
              <w:t>p</w:t>
            </w:r>
            <w:r w:rsidRPr="00F53E0E">
              <w:rPr>
                <w:rFonts w:ascii="Arial" w:eastAsia="Arial" w:hAnsi="Arial" w:cs="Arial"/>
              </w:rPr>
              <w:t xml:space="preserve">e </w:t>
            </w:r>
            <w:r w:rsidRPr="00F53E0E">
              <w:rPr>
                <w:rFonts w:ascii="Arial" w:eastAsia="Arial" w:hAnsi="Arial" w:cs="Arial"/>
                <w:spacing w:val="-6"/>
              </w:rPr>
              <w:t>o</w:t>
            </w:r>
            <w:r w:rsidRPr="00F53E0E">
              <w:rPr>
                <w:rFonts w:ascii="Arial" w:eastAsia="Arial" w:hAnsi="Arial" w:cs="Arial"/>
              </w:rPr>
              <w:t>f</w:t>
            </w:r>
            <w:r w:rsidRPr="00F53E0E">
              <w:rPr>
                <w:rFonts w:ascii="Arial" w:eastAsia="Arial" w:hAnsi="Arial" w:cs="Arial"/>
                <w:spacing w:val="5"/>
              </w:rPr>
              <w:t xml:space="preserve"> </w:t>
            </w:r>
            <w:r w:rsidRPr="00F53E0E">
              <w:rPr>
                <w:rFonts w:ascii="Arial" w:eastAsia="Arial" w:hAnsi="Arial" w:cs="Arial"/>
                <w:spacing w:val="1"/>
              </w:rPr>
              <w:t>t</w:t>
            </w:r>
            <w:r w:rsidRPr="00F53E0E">
              <w:rPr>
                <w:rFonts w:ascii="Arial" w:eastAsia="Arial" w:hAnsi="Arial" w:cs="Arial"/>
                <w:spacing w:val="-2"/>
              </w:rPr>
              <w:t>h</w:t>
            </w:r>
            <w:r w:rsidRPr="00F53E0E">
              <w:rPr>
                <w:rFonts w:ascii="Arial" w:eastAsia="Arial" w:hAnsi="Arial" w:cs="Arial"/>
              </w:rPr>
              <w:t>e</w:t>
            </w:r>
            <w:r w:rsidRPr="00F53E0E">
              <w:rPr>
                <w:rFonts w:ascii="Arial" w:eastAsia="Arial" w:hAnsi="Arial" w:cs="Arial"/>
                <w:spacing w:val="1"/>
              </w:rPr>
              <w:t xml:space="preserve"> </w:t>
            </w:r>
            <w:r w:rsidRPr="00F53E0E">
              <w:rPr>
                <w:rFonts w:ascii="Arial" w:eastAsia="Arial" w:hAnsi="Arial" w:cs="Arial"/>
              </w:rPr>
              <w:t>A</w:t>
            </w:r>
            <w:r w:rsidRPr="00F53E0E">
              <w:rPr>
                <w:rFonts w:ascii="Arial" w:eastAsia="Arial" w:hAnsi="Arial" w:cs="Arial"/>
                <w:spacing w:val="-5"/>
              </w:rPr>
              <w:t>r</w:t>
            </w:r>
            <w:r w:rsidRPr="00F53E0E">
              <w:rPr>
                <w:rFonts w:ascii="Arial" w:eastAsia="Arial" w:hAnsi="Arial" w:cs="Arial"/>
                <w:spacing w:val="-3"/>
                <w:w w:val="101"/>
              </w:rPr>
              <w:t>t</w:t>
            </w:r>
            <w:r w:rsidRPr="00F53E0E">
              <w:rPr>
                <w:rFonts w:ascii="Arial" w:eastAsia="Arial" w:hAnsi="Arial" w:cs="Arial"/>
                <w:spacing w:val="3"/>
              </w:rPr>
              <w:t>i</w:t>
            </w:r>
            <w:r w:rsidRPr="00F53E0E">
              <w:rPr>
                <w:rFonts w:ascii="Arial" w:eastAsia="Arial" w:hAnsi="Arial" w:cs="Arial"/>
              </w:rPr>
              <w:t>c</w:t>
            </w:r>
            <w:r w:rsidRPr="00F53E0E">
              <w:rPr>
                <w:rFonts w:ascii="Arial" w:eastAsia="Arial" w:hAnsi="Arial" w:cs="Arial"/>
                <w:spacing w:val="3"/>
              </w:rPr>
              <w:t>l</w:t>
            </w:r>
            <w:r w:rsidRPr="00F53E0E">
              <w:rPr>
                <w:rFonts w:ascii="Arial" w:eastAsia="Arial" w:hAnsi="Arial" w:cs="Arial"/>
              </w:rPr>
              <w:t>e</w:t>
            </w:r>
          </w:p>
        </w:tc>
        <w:tc>
          <w:tcPr>
            <w:tcW w:w="15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7086D7" w14:textId="77777777" w:rsidR="00DA69AA" w:rsidRPr="00F53E0E" w:rsidRDefault="00EA15F7">
            <w:pPr>
              <w:spacing w:before="46"/>
              <w:ind w:left="105"/>
              <w:rPr>
                <w:rFonts w:ascii="Arial" w:eastAsia="Arial" w:hAnsi="Arial" w:cs="Arial"/>
              </w:rPr>
            </w:pPr>
            <w:r w:rsidRPr="00F53E0E">
              <w:rPr>
                <w:rFonts w:ascii="Arial" w:eastAsia="Arial" w:hAnsi="Arial" w:cs="Arial"/>
                <w:b/>
                <w:spacing w:val="-2"/>
              </w:rPr>
              <w:t>Researc</w:t>
            </w:r>
            <w:r w:rsidRPr="00F53E0E">
              <w:rPr>
                <w:rFonts w:ascii="Arial" w:eastAsia="Arial" w:hAnsi="Arial" w:cs="Arial"/>
                <w:b/>
              </w:rPr>
              <w:t>h</w:t>
            </w:r>
            <w:r w:rsidRPr="00F53E0E">
              <w:rPr>
                <w:rFonts w:ascii="Arial" w:eastAsia="Arial" w:hAnsi="Arial" w:cs="Arial"/>
                <w:b/>
                <w:spacing w:val="3"/>
              </w:rPr>
              <w:t xml:space="preserve"> </w:t>
            </w:r>
            <w:r w:rsidRPr="00F53E0E">
              <w:rPr>
                <w:rFonts w:ascii="Arial" w:eastAsia="Arial" w:hAnsi="Arial" w:cs="Arial"/>
                <w:b/>
                <w:spacing w:val="-2"/>
              </w:rPr>
              <w:t>ar</w:t>
            </w:r>
            <w:r w:rsidRPr="00F53E0E">
              <w:rPr>
                <w:rFonts w:ascii="Arial" w:eastAsia="Arial" w:hAnsi="Arial" w:cs="Arial"/>
                <w:b/>
              </w:rPr>
              <w:t>t</w:t>
            </w:r>
            <w:r w:rsidRPr="00F53E0E">
              <w:rPr>
                <w:rFonts w:ascii="Arial" w:eastAsia="Arial" w:hAnsi="Arial" w:cs="Arial"/>
                <w:b/>
                <w:spacing w:val="1"/>
                <w:w w:val="101"/>
              </w:rPr>
              <w:t>i</w:t>
            </w:r>
            <w:r w:rsidRPr="00F53E0E">
              <w:rPr>
                <w:rFonts w:ascii="Arial" w:eastAsia="Arial" w:hAnsi="Arial" w:cs="Arial"/>
                <w:b/>
                <w:spacing w:val="-2"/>
              </w:rPr>
              <w:t>c</w:t>
            </w:r>
            <w:r w:rsidRPr="00F53E0E">
              <w:rPr>
                <w:rFonts w:ascii="Arial" w:eastAsia="Arial" w:hAnsi="Arial" w:cs="Arial"/>
                <w:b/>
                <w:spacing w:val="1"/>
              </w:rPr>
              <w:t>l</w:t>
            </w:r>
            <w:r w:rsidRPr="00F53E0E">
              <w:rPr>
                <w:rFonts w:ascii="Arial" w:eastAsia="Arial" w:hAnsi="Arial" w:cs="Arial"/>
                <w:b/>
              </w:rPr>
              <w:t>e</w:t>
            </w:r>
          </w:p>
        </w:tc>
      </w:tr>
    </w:tbl>
    <w:p w14:paraId="28E698D4" w14:textId="77777777" w:rsidR="00DA69AA" w:rsidRPr="00F53E0E" w:rsidRDefault="00DA69AA">
      <w:pPr>
        <w:spacing w:line="200" w:lineRule="exact"/>
        <w:rPr>
          <w:rFonts w:ascii="Arial" w:hAnsi="Arial" w:cs="Arial"/>
        </w:rPr>
      </w:pPr>
    </w:p>
    <w:p w14:paraId="1B3AD283" w14:textId="77777777" w:rsidR="00DA69AA" w:rsidRPr="00F53E0E" w:rsidRDefault="00DA69AA">
      <w:pPr>
        <w:spacing w:line="200" w:lineRule="exact"/>
        <w:rPr>
          <w:rFonts w:ascii="Arial" w:hAnsi="Arial" w:cs="Arial"/>
        </w:rPr>
      </w:pPr>
    </w:p>
    <w:p w14:paraId="3AAAB8FE" w14:textId="77777777" w:rsidR="00DA69AA" w:rsidRPr="00F53E0E" w:rsidRDefault="00DA69AA">
      <w:pPr>
        <w:spacing w:before="1" w:line="280" w:lineRule="exact"/>
        <w:rPr>
          <w:rFonts w:ascii="Arial" w:hAnsi="Arial" w:cs="Arial"/>
        </w:rPr>
      </w:pPr>
    </w:p>
    <w:p w14:paraId="4287B41A" w14:textId="77777777" w:rsidR="00DA69AA" w:rsidRPr="00F53E0E" w:rsidRDefault="00000000">
      <w:pPr>
        <w:spacing w:before="35"/>
        <w:ind w:left="230"/>
        <w:rPr>
          <w:rFonts w:ascii="Arial" w:hAnsi="Arial" w:cs="Arial"/>
        </w:rPr>
      </w:pPr>
      <w:r w:rsidRPr="00F53E0E">
        <w:rPr>
          <w:rFonts w:ascii="Arial" w:hAnsi="Arial" w:cs="Arial"/>
        </w:rPr>
        <w:pict w14:anchorId="2A168036">
          <v:group id="_x0000_s2069" style="position:absolute;left:0;text-align:left;margin-left:333.65pt;margin-top:36.3pt;width:429.95pt;height:24.05pt;z-index:-251661312;mso-position-horizontal-relative:page" coordorigin="6673,726" coordsize="8599,481">
            <v:shape id="_x0000_s2071" style="position:absolute;left:6683;top:736;width:8579;height:230" coordorigin="6683,736" coordsize="8579,230" path="m6683,966r8579,l15262,736r-8579,l6683,966xe" fillcolor="yellow" stroked="f">
              <v:path arrowok="t"/>
            </v:shape>
            <v:shape id="_x0000_s2070" style="position:absolute;left:6683;top:966;width:614;height:230" coordorigin="6683,966" coordsize="614,230" path="m6683,1197r614,l7297,966r-614,l6683,1197xe" fillcolor="yellow" stroked="f">
              <v:path arrowok="t"/>
            </v:shape>
            <w10:wrap anchorx="page"/>
          </v:group>
        </w:pict>
      </w:r>
      <w:r w:rsidRPr="00F53E0E">
        <w:rPr>
          <w:rFonts w:ascii="Arial" w:hAnsi="Arial" w:cs="Arial"/>
        </w:rPr>
        <w:pict w14:anchorId="3C416757">
          <v:group id="_x0000_s2067" style="position:absolute;left:0;text-align:left;margin-left:60.5pt;margin-top:762.45pt;width:1058.35pt;height:0;z-index:-251660288;mso-position-horizontal-relative:page;mso-position-vertical-relative:page" coordorigin="1210,15249" coordsize="21167,0">
            <v:shape id="_x0000_s2068" style="position:absolute;left:1210;top:15249;width:21167;height:0" coordorigin="1210,15249" coordsize="21167,0" path="m1210,15249r21167,e" filled="f" strokeweight=".58pt">
              <v:path arrowok="t"/>
            </v:shape>
            <w10:wrap anchorx="page" anchory="page"/>
          </v:group>
        </w:pict>
      </w:r>
      <w:r w:rsidR="00EA15F7" w:rsidRPr="00F53E0E">
        <w:rPr>
          <w:rFonts w:ascii="Arial" w:hAnsi="Arial" w:cs="Arial"/>
          <w:b/>
          <w:spacing w:val="-3"/>
          <w:highlight w:val="yellow"/>
        </w:rPr>
        <w:t>P</w:t>
      </w:r>
      <w:r w:rsidR="00EA15F7" w:rsidRPr="00F53E0E">
        <w:rPr>
          <w:rFonts w:ascii="Arial" w:hAnsi="Arial" w:cs="Arial"/>
          <w:b/>
          <w:spacing w:val="-2"/>
          <w:highlight w:val="yellow"/>
        </w:rPr>
        <w:t>AR</w:t>
      </w:r>
      <w:r w:rsidR="00EA15F7" w:rsidRPr="00F53E0E">
        <w:rPr>
          <w:rFonts w:ascii="Arial" w:hAnsi="Arial" w:cs="Arial"/>
          <w:b/>
          <w:highlight w:val="yellow"/>
        </w:rPr>
        <w:t xml:space="preserve">T </w:t>
      </w:r>
      <w:r w:rsidR="00EA15F7" w:rsidRPr="00F53E0E">
        <w:rPr>
          <w:rFonts w:ascii="Arial" w:hAnsi="Arial" w:cs="Arial"/>
          <w:b/>
          <w:spacing w:val="5"/>
          <w:highlight w:val="yellow"/>
        </w:rPr>
        <w:t xml:space="preserve"> </w:t>
      </w:r>
      <w:r w:rsidR="00EA15F7" w:rsidRPr="00F53E0E">
        <w:rPr>
          <w:rFonts w:ascii="Arial" w:hAnsi="Arial" w:cs="Arial"/>
          <w:b/>
          <w:highlight w:val="yellow"/>
        </w:rPr>
        <w:t>1:</w:t>
      </w:r>
      <w:r w:rsidR="00EA15F7" w:rsidRPr="00F53E0E">
        <w:rPr>
          <w:rFonts w:ascii="Arial" w:hAnsi="Arial" w:cs="Arial"/>
          <w:b/>
          <w:spacing w:val="-2"/>
        </w:rPr>
        <w:t xml:space="preserve"> C</w:t>
      </w:r>
      <w:r w:rsidR="00EA15F7" w:rsidRPr="00F53E0E">
        <w:rPr>
          <w:rFonts w:ascii="Arial" w:hAnsi="Arial" w:cs="Arial"/>
          <w:b/>
          <w:spacing w:val="-5"/>
        </w:rPr>
        <w:t>o</w:t>
      </w:r>
      <w:r w:rsidR="00EA15F7" w:rsidRPr="00F53E0E">
        <w:rPr>
          <w:rFonts w:ascii="Arial" w:hAnsi="Arial" w:cs="Arial"/>
          <w:b/>
        </w:rPr>
        <w:t>m</w:t>
      </w:r>
      <w:r w:rsidR="00EA15F7" w:rsidRPr="00F53E0E">
        <w:rPr>
          <w:rFonts w:ascii="Arial" w:hAnsi="Arial" w:cs="Arial"/>
          <w:b/>
          <w:spacing w:val="-5"/>
        </w:rPr>
        <w:t>m</w:t>
      </w:r>
      <w:r w:rsidR="00EA15F7" w:rsidRPr="00F53E0E">
        <w:rPr>
          <w:rFonts w:ascii="Arial" w:hAnsi="Arial" w:cs="Arial"/>
          <w:b/>
          <w:spacing w:val="1"/>
          <w:w w:val="101"/>
        </w:rPr>
        <w:t>e</w:t>
      </w:r>
      <w:r w:rsidR="00EA15F7" w:rsidRPr="00F53E0E">
        <w:rPr>
          <w:rFonts w:ascii="Arial" w:hAnsi="Arial" w:cs="Arial"/>
          <w:b/>
          <w:spacing w:val="-2"/>
        </w:rPr>
        <w:t>n</w:t>
      </w:r>
      <w:r w:rsidR="00EA15F7" w:rsidRPr="00F53E0E">
        <w:rPr>
          <w:rFonts w:ascii="Arial" w:hAnsi="Arial" w:cs="Arial"/>
          <w:b/>
        </w:rPr>
        <w:t>ts</w:t>
      </w:r>
    </w:p>
    <w:p w14:paraId="6B151C63" w14:textId="77777777" w:rsidR="00DA69AA" w:rsidRPr="00F53E0E" w:rsidRDefault="00DA69AA">
      <w:pPr>
        <w:spacing w:before="5" w:line="220" w:lineRule="exact"/>
        <w:rPr>
          <w:rFonts w:ascii="Arial" w:hAnsi="Arial" w:cs="Arial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1"/>
        <w:gridCol w:w="9357"/>
        <w:gridCol w:w="6443"/>
      </w:tblGrid>
      <w:tr w:rsidR="00DA69AA" w:rsidRPr="00F53E0E" w14:paraId="20486AE8" w14:textId="77777777">
        <w:trPr>
          <w:trHeight w:hRule="exact" w:val="979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EF0517" w14:textId="77777777" w:rsidR="00DA69AA" w:rsidRPr="00F53E0E" w:rsidRDefault="00DA69AA">
            <w:pPr>
              <w:rPr>
                <w:rFonts w:ascii="Arial" w:hAnsi="Arial" w:cs="Arial"/>
              </w:rPr>
            </w:pPr>
          </w:p>
        </w:tc>
        <w:tc>
          <w:tcPr>
            <w:tcW w:w="93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A31867" w14:textId="77777777" w:rsidR="00DA69AA" w:rsidRPr="00F53E0E" w:rsidRDefault="00EA15F7">
            <w:pPr>
              <w:spacing w:line="220" w:lineRule="exact"/>
              <w:ind w:left="100"/>
              <w:rPr>
                <w:rFonts w:ascii="Arial" w:hAnsi="Arial" w:cs="Arial"/>
              </w:rPr>
            </w:pPr>
            <w:r w:rsidRPr="00F53E0E">
              <w:rPr>
                <w:rFonts w:ascii="Arial" w:hAnsi="Arial" w:cs="Arial"/>
                <w:b/>
                <w:spacing w:val="-2"/>
              </w:rPr>
              <w:t>R</w:t>
            </w:r>
            <w:r w:rsidRPr="00F53E0E">
              <w:rPr>
                <w:rFonts w:ascii="Arial" w:hAnsi="Arial" w:cs="Arial"/>
                <w:b/>
                <w:spacing w:val="1"/>
              </w:rPr>
              <w:t>e</w:t>
            </w:r>
            <w:r w:rsidRPr="00F53E0E">
              <w:rPr>
                <w:rFonts w:ascii="Arial" w:hAnsi="Arial" w:cs="Arial"/>
                <w:b/>
                <w:spacing w:val="-5"/>
              </w:rPr>
              <w:t>v</w:t>
            </w:r>
            <w:r w:rsidRPr="00F53E0E">
              <w:rPr>
                <w:rFonts w:ascii="Arial" w:hAnsi="Arial" w:cs="Arial"/>
                <w:b/>
                <w:spacing w:val="1"/>
              </w:rPr>
              <w:t>ie</w:t>
            </w:r>
            <w:r w:rsidRPr="00F53E0E">
              <w:rPr>
                <w:rFonts w:ascii="Arial" w:hAnsi="Arial" w:cs="Arial"/>
                <w:b/>
                <w:spacing w:val="-2"/>
              </w:rPr>
              <w:t>w</w:t>
            </w:r>
            <w:r w:rsidRPr="00F53E0E">
              <w:rPr>
                <w:rFonts w:ascii="Arial" w:hAnsi="Arial" w:cs="Arial"/>
                <w:b/>
                <w:spacing w:val="1"/>
              </w:rPr>
              <w:t>e</w:t>
            </w:r>
            <w:r w:rsidRPr="00F53E0E">
              <w:rPr>
                <w:rFonts w:ascii="Arial" w:hAnsi="Arial" w:cs="Arial"/>
                <w:b/>
                <w:spacing w:val="-3"/>
              </w:rPr>
              <w:t>r</w:t>
            </w:r>
            <w:r w:rsidRPr="00F53E0E">
              <w:rPr>
                <w:rFonts w:ascii="Arial" w:hAnsi="Arial" w:cs="Arial"/>
                <w:b/>
              </w:rPr>
              <w:t>’s</w:t>
            </w:r>
            <w:r w:rsidRPr="00F53E0E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F53E0E">
              <w:rPr>
                <w:rFonts w:ascii="Arial" w:hAnsi="Arial" w:cs="Arial"/>
                <w:b/>
                <w:spacing w:val="1"/>
                <w:w w:val="101"/>
              </w:rPr>
              <w:t>c</w:t>
            </w:r>
            <w:r w:rsidRPr="00F53E0E">
              <w:rPr>
                <w:rFonts w:ascii="Arial" w:hAnsi="Arial" w:cs="Arial"/>
                <w:b/>
                <w:spacing w:val="-5"/>
              </w:rPr>
              <w:t>omm</w:t>
            </w:r>
            <w:r w:rsidRPr="00F53E0E">
              <w:rPr>
                <w:rFonts w:ascii="Arial" w:hAnsi="Arial" w:cs="Arial"/>
                <w:b/>
                <w:spacing w:val="1"/>
                <w:w w:val="101"/>
              </w:rPr>
              <w:t>e</w:t>
            </w:r>
            <w:r w:rsidRPr="00F53E0E">
              <w:rPr>
                <w:rFonts w:ascii="Arial" w:hAnsi="Arial" w:cs="Arial"/>
                <w:b/>
                <w:spacing w:val="-2"/>
              </w:rPr>
              <w:t>n</w:t>
            </w:r>
            <w:r w:rsidRPr="00F53E0E">
              <w:rPr>
                <w:rFonts w:ascii="Arial" w:hAnsi="Arial" w:cs="Arial"/>
                <w:b/>
              </w:rPr>
              <w:t>t</w:t>
            </w:r>
          </w:p>
          <w:p w14:paraId="42EBE11D" w14:textId="77777777" w:rsidR="00DA69AA" w:rsidRPr="00F53E0E" w:rsidRDefault="00EA15F7">
            <w:pPr>
              <w:ind w:left="100" w:right="643"/>
              <w:rPr>
                <w:rFonts w:ascii="Arial" w:hAnsi="Arial" w:cs="Arial"/>
              </w:rPr>
            </w:pPr>
            <w:r w:rsidRPr="00F53E0E">
              <w:rPr>
                <w:rFonts w:ascii="Arial" w:hAnsi="Arial" w:cs="Arial"/>
                <w:b/>
                <w:spacing w:val="-2"/>
              </w:rPr>
              <w:t>A</w:t>
            </w:r>
            <w:r w:rsidRPr="00F53E0E">
              <w:rPr>
                <w:rFonts w:ascii="Arial" w:hAnsi="Arial" w:cs="Arial"/>
                <w:b/>
                <w:spacing w:val="1"/>
              </w:rPr>
              <w:t>r</w:t>
            </w:r>
            <w:r w:rsidRPr="00F53E0E">
              <w:rPr>
                <w:rFonts w:ascii="Arial" w:hAnsi="Arial" w:cs="Arial"/>
                <w:b/>
              </w:rPr>
              <w:t>t</w:t>
            </w:r>
            <w:r w:rsidRPr="00F53E0E">
              <w:rPr>
                <w:rFonts w:ascii="Arial" w:hAnsi="Arial" w:cs="Arial"/>
                <w:b/>
                <w:spacing w:val="1"/>
              </w:rPr>
              <w:t>i</w:t>
            </w:r>
            <w:r w:rsidRPr="00F53E0E">
              <w:rPr>
                <w:rFonts w:ascii="Arial" w:hAnsi="Arial" w:cs="Arial"/>
                <w:b/>
                <w:spacing w:val="-5"/>
              </w:rPr>
              <w:t>f</w:t>
            </w:r>
            <w:r w:rsidRPr="00F53E0E">
              <w:rPr>
                <w:rFonts w:ascii="Arial" w:hAnsi="Arial" w:cs="Arial"/>
                <w:b/>
                <w:spacing w:val="1"/>
              </w:rPr>
              <w:t>ic</w:t>
            </w:r>
            <w:r w:rsidRPr="00F53E0E">
              <w:rPr>
                <w:rFonts w:ascii="Arial" w:hAnsi="Arial" w:cs="Arial"/>
                <w:b/>
                <w:spacing w:val="-3"/>
              </w:rPr>
              <w:t>i</w:t>
            </w:r>
            <w:r w:rsidRPr="00F53E0E">
              <w:rPr>
                <w:rFonts w:ascii="Arial" w:hAnsi="Arial" w:cs="Arial"/>
                <w:b/>
              </w:rPr>
              <w:t>al</w:t>
            </w:r>
            <w:r w:rsidRPr="00F53E0E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F53E0E">
              <w:rPr>
                <w:rFonts w:ascii="Arial" w:hAnsi="Arial" w:cs="Arial"/>
                <w:b/>
                <w:spacing w:val="-2"/>
              </w:rPr>
              <w:t>In</w:t>
            </w:r>
            <w:r w:rsidRPr="00F53E0E">
              <w:rPr>
                <w:rFonts w:ascii="Arial" w:hAnsi="Arial" w:cs="Arial"/>
                <w:b/>
              </w:rPr>
              <w:t>t</w:t>
            </w:r>
            <w:r w:rsidRPr="00F53E0E">
              <w:rPr>
                <w:rFonts w:ascii="Arial" w:hAnsi="Arial" w:cs="Arial"/>
                <w:b/>
                <w:spacing w:val="2"/>
              </w:rPr>
              <w:t>e</w:t>
            </w:r>
            <w:r w:rsidRPr="00F53E0E">
              <w:rPr>
                <w:rFonts w:ascii="Arial" w:hAnsi="Arial" w:cs="Arial"/>
                <w:b/>
                <w:spacing w:val="-3"/>
              </w:rPr>
              <w:t>l</w:t>
            </w:r>
            <w:r w:rsidRPr="00F53E0E">
              <w:rPr>
                <w:rFonts w:ascii="Arial" w:hAnsi="Arial" w:cs="Arial"/>
                <w:b/>
                <w:spacing w:val="1"/>
              </w:rPr>
              <w:t>li</w:t>
            </w:r>
            <w:r w:rsidRPr="00F53E0E">
              <w:rPr>
                <w:rFonts w:ascii="Arial" w:hAnsi="Arial" w:cs="Arial"/>
                <w:b/>
                <w:spacing w:val="-5"/>
              </w:rPr>
              <w:t>g</w:t>
            </w:r>
            <w:r w:rsidRPr="00F53E0E">
              <w:rPr>
                <w:rFonts w:ascii="Arial" w:hAnsi="Arial" w:cs="Arial"/>
                <w:b/>
                <w:spacing w:val="1"/>
              </w:rPr>
              <w:t>e</w:t>
            </w:r>
            <w:r w:rsidRPr="00F53E0E">
              <w:rPr>
                <w:rFonts w:ascii="Arial" w:hAnsi="Arial" w:cs="Arial"/>
                <w:b/>
                <w:spacing w:val="-2"/>
              </w:rPr>
              <w:t>n</w:t>
            </w:r>
            <w:r w:rsidRPr="00F53E0E">
              <w:rPr>
                <w:rFonts w:ascii="Arial" w:hAnsi="Arial" w:cs="Arial"/>
                <w:b/>
                <w:spacing w:val="-3"/>
              </w:rPr>
              <w:t>c</w:t>
            </w:r>
            <w:r w:rsidRPr="00F53E0E">
              <w:rPr>
                <w:rFonts w:ascii="Arial" w:hAnsi="Arial" w:cs="Arial"/>
                <w:b/>
              </w:rPr>
              <w:t>e</w:t>
            </w:r>
            <w:r w:rsidRPr="00F53E0E">
              <w:rPr>
                <w:rFonts w:ascii="Arial" w:hAnsi="Arial" w:cs="Arial"/>
                <w:b/>
                <w:spacing w:val="8"/>
              </w:rPr>
              <w:t xml:space="preserve"> </w:t>
            </w:r>
            <w:r w:rsidRPr="00F53E0E">
              <w:rPr>
                <w:rFonts w:ascii="Arial" w:hAnsi="Arial" w:cs="Arial"/>
                <w:b/>
              </w:rPr>
              <w:t>(</w:t>
            </w:r>
            <w:r w:rsidRPr="00F53E0E">
              <w:rPr>
                <w:rFonts w:ascii="Arial" w:hAnsi="Arial" w:cs="Arial"/>
                <w:b/>
                <w:spacing w:val="-1"/>
              </w:rPr>
              <w:t>A</w:t>
            </w:r>
            <w:r w:rsidRPr="00F53E0E">
              <w:rPr>
                <w:rFonts w:ascii="Arial" w:hAnsi="Arial" w:cs="Arial"/>
                <w:b/>
                <w:spacing w:val="-2"/>
              </w:rPr>
              <w:t>I</w:t>
            </w:r>
            <w:r w:rsidRPr="00F53E0E">
              <w:rPr>
                <w:rFonts w:ascii="Arial" w:hAnsi="Arial" w:cs="Arial"/>
                <w:b/>
              </w:rPr>
              <w:t>)</w:t>
            </w:r>
            <w:r w:rsidRPr="00F53E0E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F53E0E">
              <w:rPr>
                <w:rFonts w:ascii="Arial" w:hAnsi="Arial" w:cs="Arial"/>
                <w:b/>
                <w:spacing w:val="-5"/>
              </w:rPr>
              <w:t>g</w:t>
            </w:r>
            <w:r w:rsidRPr="00F53E0E">
              <w:rPr>
                <w:rFonts w:ascii="Arial" w:hAnsi="Arial" w:cs="Arial"/>
                <w:b/>
                <w:spacing w:val="1"/>
              </w:rPr>
              <w:t>e</w:t>
            </w:r>
            <w:r w:rsidRPr="00F53E0E">
              <w:rPr>
                <w:rFonts w:ascii="Arial" w:hAnsi="Arial" w:cs="Arial"/>
                <w:b/>
                <w:spacing w:val="-2"/>
              </w:rPr>
              <w:t>n</w:t>
            </w:r>
            <w:r w:rsidRPr="00F53E0E">
              <w:rPr>
                <w:rFonts w:ascii="Arial" w:hAnsi="Arial" w:cs="Arial"/>
                <w:b/>
                <w:spacing w:val="1"/>
              </w:rPr>
              <w:t>e</w:t>
            </w:r>
            <w:r w:rsidRPr="00F53E0E">
              <w:rPr>
                <w:rFonts w:ascii="Arial" w:hAnsi="Arial" w:cs="Arial"/>
                <w:b/>
                <w:spacing w:val="-3"/>
              </w:rPr>
              <w:t>r</w:t>
            </w:r>
            <w:r w:rsidRPr="00F53E0E">
              <w:rPr>
                <w:rFonts w:ascii="Arial" w:hAnsi="Arial" w:cs="Arial"/>
                <w:b/>
              </w:rPr>
              <w:t>at</w:t>
            </w:r>
            <w:r w:rsidRPr="00F53E0E">
              <w:rPr>
                <w:rFonts w:ascii="Arial" w:hAnsi="Arial" w:cs="Arial"/>
                <w:b/>
                <w:spacing w:val="2"/>
              </w:rPr>
              <w:t>e</w:t>
            </w:r>
            <w:r w:rsidRPr="00F53E0E">
              <w:rPr>
                <w:rFonts w:ascii="Arial" w:hAnsi="Arial" w:cs="Arial"/>
                <w:b/>
              </w:rPr>
              <w:t>d</w:t>
            </w:r>
            <w:r w:rsidRPr="00F53E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F53E0E">
              <w:rPr>
                <w:rFonts w:ascii="Arial" w:hAnsi="Arial" w:cs="Arial"/>
                <w:b/>
                <w:spacing w:val="-5"/>
              </w:rPr>
              <w:t>o</w:t>
            </w:r>
            <w:r w:rsidRPr="00F53E0E">
              <w:rPr>
                <w:rFonts w:ascii="Arial" w:hAnsi="Arial" w:cs="Arial"/>
                <w:b/>
              </w:rPr>
              <w:t>r</w:t>
            </w:r>
            <w:r w:rsidRPr="00F53E0E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F53E0E">
              <w:rPr>
                <w:rFonts w:ascii="Arial" w:hAnsi="Arial" w:cs="Arial"/>
                <w:b/>
              </w:rPr>
              <w:t>a</w:t>
            </w:r>
            <w:r w:rsidRPr="00F53E0E">
              <w:rPr>
                <w:rFonts w:ascii="Arial" w:hAnsi="Arial" w:cs="Arial"/>
                <w:b/>
                <w:spacing w:val="-2"/>
              </w:rPr>
              <w:t>ss</w:t>
            </w:r>
            <w:r w:rsidRPr="00F53E0E">
              <w:rPr>
                <w:rFonts w:ascii="Arial" w:hAnsi="Arial" w:cs="Arial"/>
                <w:b/>
                <w:spacing w:val="1"/>
              </w:rPr>
              <w:t>i</w:t>
            </w:r>
            <w:r w:rsidRPr="00F53E0E">
              <w:rPr>
                <w:rFonts w:ascii="Arial" w:hAnsi="Arial" w:cs="Arial"/>
                <w:b/>
                <w:spacing w:val="-2"/>
              </w:rPr>
              <w:t>s</w:t>
            </w:r>
            <w:r w:rsidRPr="00F53E0E">
              <w:rPr>
                <w:rFonts w:ascii="Arial" w:hAnsi="Arial" w:cs="Arial"/>
                <w:b/>
              </w:rPr>
              <w:t>t</w:t>
            </w:r>
            <w:r w:rsidRPr="00F53E0E">
              <w:rPr>
                <w:rFonts w:ascii="Arial" w:hAnsi="Arial" w:cs="Arial"/>
                <w:b/>
                <w:spacing w:val="2"/>
              </w:rPr>
              <w:t>e</w:t>
            </w:r>
            <w:r w:rsidRPr="00F53E0E">
              <w:rPr>
                <w:rFonts w:ascii="Arial" w:hAnsi="Arial" w:cs="Arial"/>
                <w:b/>
              </w:rPr>
              <w:t>d</w:t>
            </w:r>
            <w:r w:rsidRPr="00F53E0E">
              <w:rPr>
                <w:rFonts w:ascii="Arial" w:hAnsi="Arial" w:cs="Arial"/>
                <w:b/>
                <w:spacing w:val="-3"/>
              </w:rPr>
              <w:t xml:space="preserve"> r</w:t>
            </w:r>
            <w:r w:rsidRPr="00F53E0E">
              <w:rPr>
                <w:rFonts w:ascii="Arial" w:hAnsi="Arial" w:cs="Arial"/>
                <w:b/>
                <w:spacing w:val="1"/>
              </w:rPr>
              <w:t>e</w:t>
            </w:r>
            <w:r w:rsidRPr="00F53E0E">
              <w:rPr>
                <w:rFonts w:ascii="Arial" w:hAnsi="Arial" w:cs="Arial"/>
                <w:b/>
                <w:spacing w:val="-5"/>
              </w:rPr>
              <w:t>v</w:t>
            </w:r>
            <w:r w:rsidRPr="00F53E0E">
              <w:rPr>
                <w:rFonts w:ascii="Arial" w:hAnsi="Arial" w:cs="Arial"/>
                <w:b/>
                <w:spacing w:val="1"/>
              </w:rPr>
              <w:t>ie</w:t>
            </w:r>
            <w:r w:rsidRPr="00F53E0E">
              <w:rPr>
                <w:rFonts w:ascii="Arial" w:hAnsi="Arial" w:cs="Arial"/>
                <w:b/>
              </w:rPr>
              <w:t>w</w:t>
            </w:r>
            <w:r w:rsidRPr="00F53E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F53E0E">
              <w:rPr>
                <w:rFonts w:ascii="Arial" w:hAnsi="Arial" w:cs="Arial"/>
                <w:b/>
                <w:spacing w:val="-3"/>
              </w:rPr>
              <w:t>c</w:t>
            </w:r>
            <w:r w:rsidRPr="00F53E0E">
              <w:rPr>
                <w:rFonts w:ascii="Arial" w:hAnsi="Arial" w:cs="Arial"/>
                <w:b/>
              </w:rPr>
              <w:t>o</w:t>
            </w:r>
            <w:r w:rsidRPr="00F53E0E">
              <w:rPr>
                <w:rFonts w:ascii="Arial" w:hAnsi="Arial" w:cs="Arial"/>
                <w:b/>
                <w:spacing w:val="-5"/>
              </w:rPr>
              <w:t>mm</w:t>
            </w:r>
            <w:r w:rsidRPr="00F53E0E">
              <w:rPr>
                <w:rFonts w:ascii="Arial" w:hAnsi="Arial" w:cs="Arial"/>
                <w:b/>
                <w:spacing w:val="1"/>
              </w:rPr>
              <w:t>e</w:t>
            </w:r>
            <w:r w:rsidRPr="00F53E0E">
              <w:rPr>
                <w:rFonts w:ascii="Arial" w:hAnsi="Arial" w:cs="Arial"/>
                <w:b/>
                <w:spacing w:val="-2"/>
              </w:rPr>
              <w:t>n</w:t>
            </w:r>
            <w:r w:rsidRPr="00F53E0E">
              <w:rPr>
                <w:rFonts w:ascii="Arial" w:hAnsi="Arial" w:cs="Arial"/>
                <w:b/>
              </w:rPr>
              <w:t>ts</w:t>
            </w:r>
            <w:r w:rsidRPr="00F53E0E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F53E0E">
              <w:rPr>
                <w:rFonts w:ascii="Arial" w:hAnsi="Arial" w:cs="Arial"/>
                <w:b/>
              </w:rPr>
              <w:t>a</w:t>
            </w:r>
            <w:r w:rsidRPr="00F53E0E">
              <w:rPr>
                <w:rFonts w:ascii="Arial" w:hAnsi="Arial" w:cs="Arial"/>
                <w:b/>
                <w:spacing w:val="1"/>
              </w:rPr>
              <w:t>r</w:t>
            </w:r>
            <w:r w:rsidRPr="00F53E0E">
              <w:rPr>
                <w:rFonts w:ascii="Arial" w:hAnsi="Arial" w:cs="Arial"/>
                <w:b/>
              </w:rPr>
              <w:t>e</w:t>
            </w:r>
            <w:r w:rsidRPr="00F53E0E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F53E0E">
              <w:rPr>
                <w:rFonts w:ascii="Arial" w:hAnsi="Arial" w:cs="Arial"/>
                <w:b/>
                <w:spacing w:val="-2"/>
              </w:rPr>
              <w:t>s</w:t>
            </w:r>
            <w:r w:rsidRPr="00F53E0E">
              <w:rPr>
                <w:rFonts w:ascii="Arial" w:hAnsi="Arial" w:cs="Arial"/>
                <w:b/>
                <w:spacing w:val="-5"/>
              </w:rPr>
              <w:t>t</w:t>
            </w:r>
            <w:r w:rsidRPr="00F53E0E">
              <w:rPr>
                <w:rFonts w:ascii="Arial" w:hAnsi="Arial" w:cs="Arial"/>
                <w:b/>
                <w:spacing w:val="1"/>
              </w:rPr>
              <w:t>r</w:t>
            </w:r>
            <w:r w:rsidRPr="00F53E0E">
              <w:rPr>
                <w:rFonts w:ascii="Arial" w:hAnsi="Arial" w:cs="Arial"/>
                <w:b/>
                <w:spacing w:val="-3"/>
              </w:rPr>
              <w:t>i</w:t>
            </w:r>
            <w:r w:rsidRPr="00F53E0E">
              <w:rPr>
                <w:rFonts w:ascii="Arial" w:hAnsi="Arial" w:cs="Arial"/>
                <w:b/>
                <w:spacing w:val="1"/>
              </w:rPr>
              <w:t>c</w:t>
            </w:r>
            <w:r w:rsidRPr="00F53E0E">
              <w:rPr>
                <w:rFonts w:ascii="Arial" w:hAnsi="Arial" w:cs="Arial"/>
                <w:b/>
              </w:rPr>
              <w:t>t</w:t>
            </w:r>
            <w:r w:rsidRPr="00F53E0E">
              <w:rPr>
                <w:rFonts w:ascii="Arial" w:hAnsi="Arial" w:cs="Arial"/>
                <w:b/>
                <w:spacing w:val="1"/>
              </w:rPr>
              <w:t>l</w:t>
            </w:r>
            <w:r w:rsidRPr="00F53E0E">
              <w:rPr>
                <w:rFonts w:ascii="Arial" w:hAnsi="Arial" w:cs="Arial"/>
                <w:b/>
              </w:rPr>
              <w:t xml:space="preserve">y </w:t>
            </w:r>
            <w:r w:rsidRPr="00F53E0E">
              <w:rPr>
                <w:rFonts w:ascii="Arial" w:hAnsi="Arial" w:cs="Arial"/>
                <w:b/>
                <w:spacing w:val="-2"/>
              </w:rPr>
              <w:t>p</w:t>
            </w:r>
            <w:r w:rsidRPr="00F53E0E">
              <w:rPr>
                <w:rFonts w:ascii="Arial" w:hAnsi="Arial" w:cs="Arial"/>
                <w:b/>
                <w:spacing w:val="1"/>
              </w:rPr>
              <w:t>r</w:t>
            </w:r>
            <w:r w:rsidRPr="00F53E0E">
              <w:rPr>
                <w:rFonts w:ascii="Arial" w:hAnsi="Arial" w:cs="Arial"/>
                <w:b/>
                <w:spacing w:val="-5"/>
              </w:rPr>
              <w:t>o</w:t>
            </w:r>
            <w:r w:rsidRPr="00F53E0E">
              <w:rPr>
                <w:rFonts w:ascii="Arial" w:hAnsi="Arial" w:cs="Arial"/>
                <w:b/>
                <w:spacing w:val="-2"/>
              </w:rPr>
              <w:t>h</w:t>
            </w:r>
            <w:r w:rsidRPr="00F53E0E">
              <w:rPr>
                <w:rFonts w:ascii="Arial" w:hAnsi="Arial" w:cs="Arial"/>
                <w:b/>
                <w:spacing w:val="1"/>
              </w:rPr>
              <w:t>i</w:t>
            </w:r>
            <w:r w:rsidRPr="00F53E0E">
              <w:rPr>
                <w:rFonts w:ascii="Arial" w:hAnsi="Arial" w:cs="Arial"/>
                <w:b/>
                <w:spacing w:val="-2"/>
              </w:rPr>
              <w:t>b</w:t>
            </w:r>
            <w:r w:rsidRPr="00F53E0E">
              <w:rPr>
                <w:rFonts w:ascii="Arial" w:hAnsi="Arial" w:cs="Arial"/>
                <w:b/>
                <w:spacing w:val="1"/>
              </w:rPr>
              <w:t>i</w:t>
            </w:r>
            <w:r w:rsidRPr="00F53E0E">
              <w:rPr>
                <w:rFonts w:ascii="Arial" w:hAnsi="Arial" w:cs="Arial"/>
                <w:b/>
                <w:spacing w:val="-5"/>
              </w:rPr>
              <w:t>t</w:t>
            </w:r>
            <w:r w:rsidRPr="00F53E0E">
              <w:rPr>
                <w:rFonts w:ascii="Arial" w:hAnsi="Arial" w:cs="Arial"/>
                <w:b/>
                <w:spacing w:val="1"/>
              </w:rPr>
              <w:t>e</w:t>
            </w:r>
            <w:r w:rsidRPr="00F53E0E">
              <w:rPr>
                <w:rFonts w:ascii="Arial" w:hAnsi="Arial" w:cs="Arial"/>
                <w:b/>
              </w:rPr>
              <w:t>d</w:t>
            </w:r>
            <w:r w:rsidRPr="00F53E0E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F53E0E">
              <w:rPr>
                <w:rFonts w:ascii="Arial" w:hAnsi="Arial" w:cs="Arial"/>
                <w:b/>
                <w:spacing w:val="-2"/>
              </w:rPr>
              <w:t>d</w:t>
            </w:r>
            <w:r w:rsidRPr="00F53E0E">
              <w:rPr>
                <w:rFonts w:ascii="Arial" w:hAnsi="Arial" w:cs="Arial"/>
                <w:b/>
                <w:spacing w:val="-6"/>
              </w:rPr>
              <w:t>u</w:t>
            </w:r>
            <w:r w:rsidRPr="00F53E0E">
              <w:rPr>
                <w:rFonts w:ascii="Arial" w:hAnsi="Arial" w:cs="Arial"/>
                <w:b/>
                <w:spacing w:val="1"/>
              </w:rPr>
              <w:t>ri</w:t>
            </w:r>
            <w:r w:rsidRPr="00F53E0E">
              <w:rPr>
                <w:rFonts w:ascii="Arial" w:hAnsi="Arial" w:cs="Arial"/>
                <w:b/>
                <w:spacing w:val="-2"/>
              </w:rPr>
              <w:t>n</w:t>
            </w:r>
            <w:r w:rsidRPr="00F53E0E">
              <w:rPr>
                <w:rFonts w:ascii="Arial" w:hAnsi="Arial" w:cs="Arial"/>
                <w:b/>
              </w:rPr>
              <w:t>g</w:t>
            </w:r>
            <w:r w:rsidRPr="00F53E0E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F53E0E">
              <w:rPr>
                <w:rFonts w:ascii="Arial" w:hAnsi="Arial" w:cs="Arial"/>
                <w:b/>
                <w:spacing w:val="-6"/>
              </w:rPr>
              <w:t>p</w:t>
            </w:r>
            <w:r w:rsidRPr="00F53E0E">
              <w:rPr>
                <w:rFonts w:ascii="Arial" w:hAnsi="Arial" w:cs="Arial"/>
                <w:b/>
                <w:spacing w:val="1"/>
                <w:w w:val="101"/>
              </w:rPr>
              <w:t>e</w:t>
            </w:r>
            <w:r w:rsidRPr="00F53E0E">
              <w:rPr>
                <w:rFonts w:ascii="Arial" w:hAnsi="Arial" w:cs="Arial"/>
                <w:b/>
                <w:spacing w:val="-3"/>
                <w:w w:val="101"/>
              </w:rPr>
              <w:t>e</w:t>
            </w:r>
            <w:r w:rsidRPr="00F53E0E">
              <w:rPr>
                <w:rFonts w:ascii="Arial" w:hAnsi="Arial" w:cs="Arial"/>
                <w:b/>
                <w:w w:val="101"/>
              </w:rPr>
              <w:t xml:space="preserve">r </w:t>
            </w:r>
            <w:r w:rsidRPr="00F53E0E">
              <w:rPr>
                <w:rFonts w:ascii="Arial" w:hAnsi="Arial" w:cs="Arial"/>
                <w:b/>
                <w:spacing w:val="1"/>
                <w:w w:val="101"/>
              </w:rPr>
              <w:t>re</w:t>
            </w:r>
            <w:r w:rsidRPr="00F53E0E">
              <w:rPr>
                <w:rFonts w:ascii="Arial" w:hAnsi="Arial" w:cs="Arial"/>
                <w:b/>
                <w:spacing w:val="-5"/>
              </w:rPr>
              <w:t>v</w:t>
            </w:r>
            <w:r w:rsidRPr="00F53E0E">
              <w:rPr>
                <w:rFonts w:ascii="Arial" w:hAnsi="Arial" w:cs="Arial"/>
                <w:b/>
                <w:spacing w:val="1"/>
                <w:w w:val="101"/>
              </w:rPr>
              <w:t>ie</w:t>
            </w:r>
            <w:r w:rsidRPr="00F53E0E">
              <w:rPr>
                <w:rFonts w:ascii="Arial" w:hAnsi="Arial" w:cs="Arial"/>
                <w:b/>
                <w:spacing w:val="-6"/>
              </w:rPr>
              <w:t>w</w:t>
            </w:r>
            <w:r w:rsidRPr="00F53E0E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4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27EA20" w14:textId="77777777" w:rsidR="00DA69AA" w:rsidRPr="00F53E0E" w:rsidRDefault="00EA15F7">
            <w:pPr>
              <w:spacing w:line="220" w:lineRule="exact"/>
              <w:ind w:left="105"/>
              <w:rPr>
                <w:rFonts w:ascii="Arial" w:hAnsi="Arial" w:cs="Arial"/>
              </w:rPr>
            </w:pPr>
            <w:r w:rsidRPr="00F53E0E">
              <w:rPr>
                <w:rFonts w:ascii="Arial" w:hAnsi="Arial" w:cs="Arial"/>
                <w:b/>
                <w:spacing w:val="-2"/>
              </w:rPr>
              <w:t>A</w:t>
            </w:r>
            <w:r w:rsidRPr="00F53E0E">
              <w:rPr>
                <w:rFonts w:ascii="Arial" w:hAnsi="Arial" w:cs="Arial"/>
                <w:b/>
                <w:spacing w:val="-6"/>
              </w:rPr>
              <w:t>u</w:t>
            </w:r>
            <w:r w:rsidRPr="00F53E0E">
              <w:rPr>
                <w:rFonts w:ascii="Arial" w:hAnsi="Arial" w:cs="Arial"/>
                <w:b/>
              </w:rPr>
              <w:t>t</w:t>
            </w:r>
            <w:r w:rsidRPr="00F53E0E">
              <w:rPr>
                <w:rFonts w:ascii="Arial" w:hAnsi="Arial" w:cs="Arial"/>
                <w:b/>
                <w:spacing w:val="3"/>
              </w:rPr>
              <w:t>h</w:t>
            </w:r>
            <w:r w:rsidRPr="00F53E0E">
              <w:rPr>
                <w:rFonts w:ascii="Arial" w:hAnsi="Arial" w:cs="Arial"/>
                <w:b/>
                <w:spacing w:val="-5"/>
              </w:rPr>
              <w:t>o</w:t>
            </w:r>
            <w:r w:rsidRPr="00F53E0E">
              <w:rPr>
                <w:rFonts w:ascii="Arial" w:hAnsi="Arial" w:cs="Arial"/>
                <w:b/>
                <w:spacing w:val="6"/>
              </w:rPr>
              <w:t>r</w:t>
            </w:r>
            <w:r w:rsidRPr="00F53E0E">
              <w:rPr>
                <w:rFonts w:ascii="Arial" w:hAnsi="Arial" w:cs="Arial"/>
                <w:b/>
                <w:spacing w:val="-9"/>
              </w:rPr>
              <w:t>’</w:t>
            </w:r>
            <w:r w:rsidRPr="00F53E0E">
              <w:rPr>
                <w:rFonts w:ascii="Arial" w:hAnsi="Arial" w:cs="Arial"/>
                <w:b/>
              </w:rPr>
              <w:t>s</w:t>
            </w:r>
            <w:r w:rsidRPr="00F53E0E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F53E0E">
              <w:rPr>
                <w:rFonts w:ascii="Arial" w:hAnsi="Arial" w:cs="Arial"/>
                <w:b/>
                <w:spacing w:val="-3"/>
              </w:rPr>
              <w:t>F</w:t>
            </w:r>
            <w:r w:rsidRPr="00F53E0E">
              <w:rPr>
                <w:rFonts w:ascii="Arial" w:hAnsi="Arial" w:cs="Arial"/>
                <w:b/>
                <w:spacing w:val="1"/>
              </w:rPr>
              <w:t>ee</w:t>
            </w:r>
            <w:r w:rsidRPr="00F53E0E">
              <w:rPr>
                <w:rFonts w:ascii="Arial" w:hAnsi="Arial" w:cs="Arial"/>
                <w:b/>
                <w:spacing w:val="-2"/>
              </w:rPr>
              <w:t>db</w:t>
            </w:r>
            <w:r w:rsidRPr="00F53E0E">
              <w:rPr>
                <w:rFonts w:ascii="Arial" w:hAnsi="Arial" w:cs="Arial"/>
                <w:b/>
              </w:rPr>
              <w:t>a</w:t>
            </w:r>
            <w:r w:rsidRPr="00F53E0E">
              <w:rPr>
                <w:rFonts w:ascii="Arial" w:hAnsi="Arial" w:cs="Arial"/>
                <w:b/>
                <w:spacing w:val="1"/>
              </w:rPr>
              <w:t>c</w:t>
            </w:r>
            <w:r w:rsidRPr="00F53E0E">
              <w:rPr>
                <w:rFonts w:ascii="Arial" w:hAnsi="Arial" w:cs="Arial"/>
                <w:b/>
              </w:rPr>
              <w:t>k</w:t>
            </w:r>
            <w:r w:rsidRPr="00F53E0E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F53E0E">
              <w:rPr>
                <w:rFonts w:ascii="Arial" w:hAnsi="Arial" w:cs="Arial"/>
              </w:rPr>
              <w:t>(</w:t>
            </w:r>
            <w:r w:rsidRPr="00F53E0E">
              <w:rPr>
                <w:rFonts w:ascii="Arial" w:hAnsi="Arial" w:cs="Arial"/>
                <w:spacing w:val="-5"/>
              </w:rPr>
              <w:t>I</w:t>
            </w:r>
            <w:r w:rsidRPr="00F53E0E">
              <w:rPr>
                <w:rFonts w:ascii="Arial" w:hAnsi="Arial" w:cs="Arial"/>
              </w:rPr>
              <w:t xml:space="preserve">t </w:t>
            </w:r>
            <w:r w:rsidRPr="00F53E0E">
              <w:rPr>
                <w:rFonts w:ascii="Arial" w:hAnsi="Arial" w:cs="Arial"/>
                <w:spacing w:val="1"/>
              </w:rPr>
              <w:t>i</w:t>
            </w:r>
            <w:r w:rsidRPr="00F53E0E">
              <w:rPr>
                <w:rFonts w:ascii="Arial" w:hAnsi="Arial" w:cs="Arial"/>
              </w:rPr>
              <w:t>s</w:t>
            </w:r>
            <w:r w:rsidRPr="00F53E0E">
              <w:rPr>
                <w:rFonts w:ascii="Arial" w:hAnsi="Arial" w:cs="Arial"/>
                <w:spacing w:val="-3"/>
              </w:rPr>
              <w:t xml:space="preserve"> </w:t>
            </w:r>
            <w:r w:rsidRPr="00F53E0E">
              <w:rPr>
                <w:rFonts w:ascii="Arial" w:hAnsi="Arial" w:cs="Arial"/>
                <w:spacing w:val="1"/>
              </w:rPr>
              <w:t>m</w:t>
            </w:r>
            <w:r w:rsidRPr="00F53E0E">
              <w:rPr>
                <w:rFonts w:ascii="Arial" w:hAnsi="Arial" w:cs="Arial"/>
                <w:spacing w:val="-3"/>
              </w:rPr>
              <w:t>a</w:t>
            </w:r>
            <w:r w:rsidRPr="00F53E0E">
              <w:rPr>
                <w:rFonts w:ascii="Arial" w:hAnsi="Arial" w:cs="Arial"/>
              </w:rPr>
              <w:t>nd</w:t>
            </w:r>
            <w:r w:rsidRPr="00F53E0E">
              <w:rPr>
                <w:rFonts w:ascii="Arial" w:hAnsi="Arial" w:cs="Arial"/>
                <w:spacing w:val="1"/>
              </w:rPr>
              <w:t>at</w:t>
            </w:r>
            <w:r w:rsidRPr="00F53E0E">
              <w:rPr>
                <w:rFonts w:ascii="Arial" w:hAnsi="Arial" w:cs="Arial"/>
                <w:spacing w:val="-10"/>
              </w:rPr>
              <w:t>o</w:t>
            </w:r>
            <w:r w:rsidRPr="00F53E0E">
              <w:rPr>
                <w:rFonts w:ascii="Arial" w:hAnsi="Arial" w:cs="Arial"/>
                <w:spacing w:val="5"/>
              </w:rPr>
              <w:t>r</w:t>
            </w:r>
            <w:r w:rsidRPr="00F53E0E">
              <w:rPr>
                <w:rFonts w:ascii="Arial" w:hAnsi="Arial" w:cs="Arial"/>
              </w:rPr>
              <w:t>y</w:t>
            </w:r>
            <w:r w:rsidRPr="00F53E0E">
              <w:rPr>
                <w:rFonts w:ascii="Arial" w:hAnsi="Arial" w:cs="Arial"/>
                <w:spacing w:val="-6"/>
              </w:rPr>
              <w:t xml:space="preserve"> </w:t>
            </w:r>
            <w:r w:rsidRPr="00F53E0E">
              <w:rPr>
                <w:rFonts w:ascii="Arial" w:hAnsi="Arial" w:cs="Arial"/>
                <w:spacing w:val="1"/>
              </w:rPr>
              <w:t>t</w:t>
            </w:r>
            <w:r w:rsidRPr="00F53E0E">
              <w:rPr>
                <w:rFonts w:ascii="Arial" w:hAnsi="Arial" w:cs="Arial"/>
              </w:rPr>
              <w:t>h</w:t>
            </w:r>
            <w:r w:rsidRPr="00F53E0E">
              <w:rPr>
                <w:rFonts w:ascii="Arial" w:hAnsi="Arial" w:cs="Arial"/>
                <w:spacing w:val="1"/>
              </w:rPr>
              <w:t>a</w:t>
            </w:r>
            <w:r w:rsidRPr="00F53E0E">
              <w:rPr>
                <w:rFonts w:ascii="Arial" w:hAnsi="Arial" w:cs="Arial"/>
              </w:rPr>
              <w:t xml:space="preserve">t </w:t>
            </w:r>
            <w:r w:rsidRPr="00F53E0E">
              <w:rPr>
                <w:rFonts w:ascii="Arial" w:hAnsi="Arial" w:cs="Arial"/>
                <w:spacing w:val="1"/>
              </w:rPr>
              <w:t>a</w:t>
            </w:r>
            <w:r w:rsidRPr="00F53E0E">
              <w:rPr>
                <w:rFonts w:ascii="Arial" w:hAnsi="Arial" w:cs="Arial"/>
                <w:spacing w:val="-5"/>
              </w:rPr>
              <w:t>u</w:t>
            </w:r>
            <w:r w:rsidRPr="00F53E0E">
              <w:rPr>
                <w:rFonts w:ascii="Arial" w:hAnsi="Arial" w:cs="Arial"/>
                <w:spacing w:val="-3"/>
              </w:rPr>
              <w:t>t</w:t>
            </w:r>
            <w:r w:rsidRPr="00F53E0E">
              <w:rPr>
                <w:rFonts w:ascii="Arial" w:hAnsi="Arial" w:cs="Arial"/>
                <w:spacing w:val="5"/>
              </w:rPr>
              <w:t>h</w:t>
            </w:r>
            <w:r w:rsidRPr="00F53E0E">
              <w:rPr>
                <w:rFonts w:ascii="Arial" w:hAnsi="Arial" w:cs="Arial"/>
                <w:spacing w:val="-5"/>
              </w:rPr>
              <w:t>o</w:t>
            </w:r>
            <w:r w:rsidRPr="00F53E0E">
              <w:rPr>
                <w:rFonts w:ascii="Arial" w:hAnsi="Arial" w:cs="Arial"/>
                <w:spacing w:val="5"/>
              </w:rPr>
              <w:t>r</w:t>
            </w:r>
            <w:r w:rsidRPr="00F53E0E">
              <w:rPr>
                <w:rFonts w:ascii="Arial" w:hAnsi="Arial" w:cs="Arial"/>
              </w:rPr>
              <w:t>s</w:t>
            </w:r>
            <w:r w:rsidRPr="00F53E0E">
              <w:rPr>
                <w:rFonts w:ascii="Arial" w:hAnsi="Arial" w:cs="Arial"/>
                <w:spacing w:val="-3"/>
              </w:rPr>
              <w:t xml:space="preserve"> </w:t>
            </w:r>
            <w:r w:rsidRPr="00F53E0E">
              <w:rPr>
                <w:rFonts w:ascii="Arial" w:hAnsi="Arial" w:cs="Arial"/>
                <w:spacing w:val="-6"/>
              </w:rPr>
              <w:t>s</w:t>
            </w:r>
            <w:r w:rsidRPr="00F53E0E">
              <w:rPr>
                <w:rFonts w:ascii="Arial" w:hAnsi="Arial" w:cs="Arial"/>
                <w:spacing w:val="5"/>
              </w:rPr>
              <w:t>h</w:t>
            </w:r>
            <w:r w:rsidRPr="00F53E0E">
              <w:rPr>
                <w:rFonts w:ascii="Arial" w:hAnsi="Arial" w:cs="Arial"/>
                <w:spacing w:val="-5"/>
              </w:rPr>
              <w:t>o</w:t>
            </w:r>
            <w:r w:rsidRPr="00F53E0E">
              <w:rPr>
                <w:rFonts w:ascii="Arial" w:hAnsi="Arial" w:cs="Arial"/>
              </w:rPr>
              <w:t>u</w:t>
            </w:r>
            <w:r w:rsidRPr="00F53E0E">
              <w:rPr>
                <w:rFonts w:ascii="Arial" w:hAnsi="Arial" w:cs="Arial"/>
                <w:spacing w:val="1"/>
              </w:rPr>
              <w:t>l</w:t>
            </w:r>
            <w:r w:rsidRPr="00F53E0E">
              <w:rPr>
                <w:rFonts w:ascii="Arial" w:hAnsi="Arial" w:cs="Arial"/>
              </w:rPr>
              <w:t>d</w:t>
            </w:r>
            <w:r w:rsidRPr="00F53E0E">
              <w:rPr>
                <w:rFonts w:ascii="Arial" w:hAnsi="Arial" w:cs="Arial"/>
                <w:spacing w:val="3"/>
              </w:rPr>
              <w:t xml:space="preserve"> </w:t>
            </w:r>
            <w:r w:rsidRPr="00F53E0E">
              <w:rPr>
                <w:rFonts w:ascii="Arial" w:hAnsi="Arial" w:cs="Arial"/>
                <w:spacing w:val="-6"/>
              </w:rPr>
              <w:t>w</w:t>
            </w:r>
            <w:r w:rsidRPr="00F53E0E">
              <w:rPr>
                <w:rFonts w:ascii="Arial" w:hAnsi="Arial" w:cs="Arial"/>
                <w:spacing w:val="5"/>
              </w:rPr>
              <w:t>r</w:t>
            </w:r>
            <w:r w:rsidRPr="00F53E0E">
              <w:rPr>
                <w:rFonts w:ascii="Arial" w:hAnsi="Arial" w:cs="Arial"/>
                <w:spacing w:val="-3"/>
              </w:rPr>
              <w:t>it</w:t>
            </w:r>
            <w:r w:rsidRPr="00F53E0E">
              <w:rPr>
                <w:rFonts w:ascii="Arial" w:hAnsi="Arial" w:cs="Arial"/>
              </w:rPr>
              <w:t>e</w:t>
            </w:r>
            <w:r w:rsidRPr="00F53E0E">
              <w:rPr>
                <w:rFonts w:ascii="Arial" w:hAnsi="Arial" w:cs="Arial"/>
                <w:spacing w:val="2"/>
              </w:rPr>
              <w:t xml:space="preserve"> </w:t>
            </w:r>
            <w:r w:rsidRPr="00F53E0E">
              <w:rPr>
                <w:rFonts w:ascii="Arial" w:hAnsi="Arial" w:cs="Arial"/>
              </w:rPr>
              <w:t>h</w:t>
            </w:r>
            <w:r w:rsidRPr="00F53E0E">
              <w:rPr>
                <w:rFonts w:ascii="Arial" w:hAnsi="Arial" w:cs="Arial"/>
                <w:spacing w:val="1"/>
              </w:rPr>
              <w:t>i</w:t>
            </w:r>
            <w:r w:rsidRPr="00F53E0E">
              <w:rPr>
                <w:rFonts w:ascii="Arial" w:hAnsi="Arial" w:cs="Arial"/>
                <w:spacing w:val="-2"/>
              </w:rPr>
              <w:t>s</w:t>
            </w:r>
            <w:r w:rsidRPr="00F53E0E">
              <w:rPr>
                <w:rFonts w:ascii="Arial" w:hAnsi="Arial" w:cs="Arial"/>
                <w:spacing w:val="-3"/>
                <w:w w:val="101"/>
              </w:rPr>
              <w:t>/</w:t>
            </w:r>
            <w:r w:rsidRPr="00F53E0E">
              <w:rPr>
                <w:rFonts w:ascii="Arial" w:hAnsi="Arial" w:cs="Arial"/>
                <w:spacing w:val="5"/>
              </w:rPr>
              <w:t>h</w:t>
            </w:r>
            <w:r w:rsidRPr="00F53E0E">
              <w:rPr>
                <w:rFonts w:ascii="Arial" w:hAnsi="Arial" w:cs="Arial"/>
                <w:spacing w:val="-8"/>
                <w:w w:val="101"/>
              </w:rPr>
              <w:t>e</w:t>
            </w:r>
            <w:r w:rsidRPr="00F53E0E">
              <w:rPr>
                <w:rFonts w:ascii="Arial" w:hAnsi="Arial" w:cs="Arial"/>
              </w:rPr>
              <w:t>r</w:t>
            </w:r>
          </w:p>
          <w:p w14:paraId="0C4DD09A" w14:textId="77777777" w:rsidR="00DA69AA" w:rsidRPr="00F53E0E" w:rsidRDefault="00EA15F7">
            <w:pPr>
              <w:spacing w:before="19"/>
              <w:ind w:left="105"/>
              <w:rPr>
                <w:rFonts w:ascii="Arial" w:hAnsi="Arial" w:cs="Arial"/>
              </w:rPr>
            </w:pPr>
            <w:r w:rsidRPr="00F53E0E">
              <w:rPr>
                <w:rFonts w:ascii="Arial" w:hAnsi="Arial" w:cs="Arial"/>
                <w:spacing w:val="-5"/>
              </w:rPr>
              <w:t>f</w:t>
            </w:r>
            <w:r w:rsidRPr="00F53E0E">
              <w:rPr>
                <w:rFonts w:ascii="Arial" w:hAnsi="Arial" w:cs="Arial"/>
                <w:spacing w:val="1"/>
              </w:rPr>
              <w:t>e</w:t>
            </w:r>
            <w:r w:rsidRPr="00F53E0E">
              <w:rPr>
                <w:rFonts w:ascii="Arial" w:hAnsi="Arial" w:cs="Arial"/>
                <w:spacing w:val="-3"/>
              </w:rPr>
              <w:t>e</w:t>
            </w:r>
            <w:r w:rsidRPr="00F53E0E">
              <w:rPr>
                <w:rFonts w:ascii="Arial" w:hAnsi="Arial" w:cs="Arial"/>
                <w:spacing w:val="5"/>
              </w:rPr>
              <w:t>d</w:t>
            </w:r>
            <w:r w:rsidRPr="00F53E0E">
              <w:rPr>
                <w:rFonts w:ascii="Arial" w:hAnsi="Arial" w:cs="Arial"/>
                <w:spacing w:val="-5"/>
              </w:rPr>
              <w:t>b</w:t>
            </w:r>
            <w:r w:rsidRPr="00F53E0E">
              <w:rPr>
                <w:rFonts w:ascii="Arial" w:hAnsi="Arial" w:cs="Arial"/>
                <w:spacing w:val="1"/>
              </w:rPr>
              <w:t>a</w:t>
            </w:r>
            <w:r w:rsidRPr="00F53E0E">
              <w:rPr>
                <w:rFonts w:ascii="Arial" w:hAnsi="Arial" w:cs="Arial"/>
                <w:spacing w:val="-3"/>
              </w:rPr>
              <w:t>c</w:t>
            </w:r>
            <w:r w:rsidRPr="00F53E0E">
              <w:rPr>
                <w:rFonts w:ascii="Arial" w:hAnsi="Arial" w:cs="Arial"/>
              </w:rPr>
              <w:t>k</w:t>
            </w:r>
            <w:r w:rsidRPr="00F53E0E">
              <w:rPr>
                <w:rFonts w:ascii="Arial" w:hAnsi="Arial" w:cs="Arial"/>
                <w:spacing w:val="7"/>
              </w:rPr>
              <w:t xml:space="preserve"> </w:t>
            </w:r>
            <w:r w:rsidRPr="00F53E0E">
              <w:rPr>
                <w:rFonts w:ascii="Arial" w:hAnsi="Arial" w:cs="Arial"/>
                <w:spacing w:val="5"/>
              </w:rPr>
              <w:t>h</w:t>
            </w:r>
            <w:r w:rsidRPr="00F53E0E">
              <w:rPr>
                <w:rFonts w:ascii="Arial" w:hAnsi="Arial" w:cs="Arial"/>
                <w:spacing w:val="-8"/>
                <w:w w:val="101"/>
              </w:rPr>
              <w:t>e</w:t>
            </w:r>
            <w:r w:rsidRPr="00F53E0E">
              <w:rPr>
                <w:rFonts w:ascii="Arial" w:hAnsi="Arial" w:cs="Arial"/>
                <w:spacing w:val="5"/>
              </w:rPr>
              <w:t>r</w:t>
            </w:r>
            <w:r w:rsidRPr="00F53E0E">
              <w:rPr>
                <w:rFonts w:ascii="Arial" w:hAnsi="Arial" w:cs="Arial"/>
                <w:spacing w:val="-3"/>
                <w:w w:val="101"/>
              </w:rPr>
              <w:t>e</w:t>
            </w:r>
            <w:r w:rsidRPr="00F53E0E">
              <w:rPr>
                <w:rFonts w:ascii="Arial" w:hAnsi="Arial" w:cs="Arial"/>
              </w:rPr>
              <w:t>)</w:t>
            </w:r>
          </w:p>
        </w:tc>
      </w:tr>
      <w:tr w:rsidR="00DA69AA" w:rsidRPr="00F53E0E" w14:paraId="3FCC27BD" w14:textId="77777777">
        <w:trPr>
          <w:trHeight w:hRule="exact" w:val="1272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39FA49" w14:textId="77777777" w:rsidR="00DA69AA" w:rsidRPr="00F53E0E" w:rsidRDefault="00EA15F7">
            <w:pPr>
              <w:ind w:left="458" w:right="234"/>
              <w:rPr>
                <w:rFonts w:ascii="Arial" w:hAnsi="Arial" w:cs="Arial"/>
              </w:rPr>
            </w:pPr>
            <w:r w:rsidRPr="00F53E0E">
              <w:rPr>
                <w:rFonts w:ascii="Arial" w:hAnsi="Arial" w:cs="Arial"/>
                <w:b/>
                <w:spacing w:val="-3"/>
              </w:rPr>
              <w:t>P</w:t>
            </w:r>
            <w:r w:rsidRPr="00F53E0E">
              <w:rPr>
                <w:rFonts w:ascii="Arial" w:hAnsi="Arial" w:cs="Arial"/>
                <w:b/>
                <w:spacing w:val="1"/>
              </w:rPr>
              <w:t>le</w:t>
            </w:r>
            <w:r w:rsidRPr="00F53E0E">
              <w:rPr>
                <w:rFonts w:ascii="Arial" w:hAnsi="Arial" w:cs="Arial"/>
                <w:b/>
              </w:rPr>
              <w:t>a</w:t>
            </w:r>
            <w:r w:rsidRPr="00F53E0E">
              <w:rPr>
                <w:rFonts w:ascii="Arial" w:hAnsi="Arial" w:cs="Arial"/>
                <w:b/>
                <w:spacing w:val="-2"/>
              </w:rPr>
              <w:t>s</w:t>
            </w:r>
            <w:r w:rsidRPr="00F53E0E">
              <w:rPr>
                <w:rFonts w:ascii="Arial" w:hAnsi="Arial" w:cs="Arial"/>
                <w:b/>
              </w:rPr>
              <w:t>e</w:t>
            </w:r>
            <w:r w:rsidRPr="00F53E0E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F53E0E">
              <w:rPr>
                <w:rFonts w:ascii="Arial" w:hAnsi="Arial" w:cs="Arial"/>
                <w:b/>
                <w:spacing w:val="-2"/>
              </w:rPr>
              <w:t>w</w:t>
            </w:r>
            <w:r w:rsidRPr="00F53E0E">
              <w:rPr>
                <w:rFonts w:ascii="Arial" w:hAnsi="Arial" w:cs="Arial"/>
                <w:b/>
                <w:spacing w:val="1"/>
              </w:rPr>
              <w:t>r</w:t>
            </w:r>
            <w:r w:rsidRPr="00F53E0E">
              <w:rPr>
                <w:rFonts w:ascii="Arial" w:hAnsi="Arial" w:cs="Arial"/>
                <w:b/>
                <w:spacing w:val="-3"/>
              </w:rPr>
              <w:t>i</w:t>
            </w:r>
            <w:r w:rsidRPr="00F53E0E">
              <w:rPr>
                <w:rFonts w:ascii="Arial" w:hAnsi="Arial" w:cs="Arial"/>
                <w:b/>
              </w:rPr>
              <w:t>te</w:t>
            </w:r>
            <w:r w:rsidRPr="00F53E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F53E0E">
              <w:rPr>
                <w:rFonts w:ascii="Arial" w:hAnsi="Arial" w:cs="Arial"/>
                <w:b/>
              </w:rPr>
              <w:t>a</w:t>
            </w:r>
            <w:r w:rsidRPr="00F53E0E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F53E0E">
              <w:rPr>
                <w:rFonts w:ascii="Arial" w:hAnsi="Arial" w:cs="Arial"/>
                <w:b/>
                <w:spacing w:val="-5"/>
              </w:rPr>
              <w:t>f</w:t>
            </w:r>
            <w:r w:rsidRPr="00F53E0E">
              <w:rPr>
                <w:rFonts w:ascii="Arial" w:hAnsi="Arial" w:cs="Arial"/>
                <w:b/>
                <w:spacing w:val="3"/>
              </w:rPr>
              <w:t>e</w:t>
            </w:r>
            <w:r w:rsidRPr="00F53E0E">
              <w:rPr>
                <w:rFonts w:ascii="Arial" w:hAnsi="Arial" w:cs="Arial"/>
                <w:b/>
              </w:rPr>
              <w:t>w</w:t>
            </w:r>
            <w:r w:rsidRPr="00F53E0E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F53E0E">
              <w:rPr>
                <w:rFonts w:ascii="Arial" w:hAnsi="Arial" w:cs="Arial"/>
                <w:b/>
                <w:spacing w:val="-6"/>
              </w:rPr>
              <w:t>s</w:t>
            </w:r>
            <w:r w:rsidRPr="00F53E0E">
              <w:rPr>
                <w:rFonts w:ascii="Arial" w:hAnsi="Arial" w:cs="Arial"/>
                <w:b/>
                <w:spacing w:val="1"/>
              </w:rPr>
              <w:t>e</w:t>
            </w:r>
            <w:r w:rsidRPr="00F53E0E">
              <w:rPr>
                <w:rFonts w:ascii="Arial" w:hAnsi="Arial" w:cs="Arial"/>
                <w:b/>
                <w:spacing w:val="-2"/>
              </w:rPr>
              <w:t>n</w:t>
            </w:r>
            <w:r w:rsidRPr="00F53E0E">
              <w:rPr>
                <w:rFonts w:ascii="Arial" w:hAnsi="Arial" w:cs="Arial"/>
                <w:b/>
              </w:rPr>
              <w:t>t</w:t>
            </w:r>
            <w:r w:rsidRPr="00F53E0E">
              <w:rPr>
                <w:rFonts w:ascii="Arial" w:hAnsi="Arial" w:cs="Arial"/>
                <w:b/>
                <w:spacing w:val="2"/>
              </w:rPr>
              <w:t>e</w:t>
            </w:r>
            <w:r w:rsidRPr="00F53E0E">
              <w:rPr>
                <w:rFonts w:ascii="Arial" w:hAnsi="Arial" w:cs="Arial"/>
                <w:b/>
                <w:spacing w:val="-6"/>
              </w:rPr>
              <w:t>n</w:t>
            </w:r>
            <w:r w:rsidRPr="00F53E0E">
              <w:rPr>
                <w:rFonts w:ascii="Arial" w:hAnsi="Arial" w:cs="Arial"/>
                <w:b/>
                <w:spacing w:val="1"/>
              </w:rPr>
              <w:t>ce</w:t>
            </w:r>
            <w:r w:rsidRPr="00F53E0E">
              <w:rPr>
                <w:rFonts w:ascii="Arial" w:hAnsi="Arial" w:cs="Arial"/>
                <w:b/>
              </w:rPr>
              <w:t>s</w:t>
            </w:r>
            <w:r w:rsidRPr="00F53E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F53E0E">
              <w:rPr>
                <w:rFonts w:ascii="Arial" w:hAnsi="Arial" w:cs="Arial"/>
                <w:b/>
                <w:spacing w:val="-3"/>
              </w:rPr>
              <w:t>r</w:t>
            </w:r>
            <w:r w:rsidRPr="00F53E0E">
              <w:rPr>
                <w:rFonts w:ascii="Arial" w:hAnsi="Arial" w:cs="Arial"/>
                <w:b/>
                <w:spacing w:val="1"/>
              </w:rPr>
              <w:t>e</w:t>
            </w:r>
            <w:r w:rsidRPr="00F53E0E">
              <w:rPr>
                <w:rFonts w:ascii="Arial" w:hAnsi="Arial" w:cs="Arial"/>
                <w:b/>
              </w:rPr>
              <w:t>ga</w:t>
            </w:r>
            <w:r w:rsidRPr="00F53E0E">
              <w:rPr>
                <w:rFonts w:ascii="Arial" w:hAnsi="Arial" w:cs="Arial"/>
                <w:b/>
                <w:spacing w:val="1"/>
              </w:rPr>
              <w:t>r</w:t>
            </w:r>
            <w:r w:rsidRPr="00F53E0E">
              <w:rPr>
                <w:rFonts w:ascii="Arial" w:hAnsi="Arial" w:cs="Arial"/>
                <w:b/>
                <w:spacing w:val="-6"/>
              </w:rPr>
              <w:t>d</w:t>
            </w:r>
            <w:r w:rsidRPr="00F53E0E">
              <w:rPr>
                <w:rFonts w:ascii="Arial" w:hAnsi="Arial" w:cs="Arial"/>
                <w:b/>
                <w:spacing w:val="1"/>
              </w:rPr>
              <w:t>i</w:t>
            </w:r>
            <w:r w:rsidRPr="00F53E0E">
              <w:rPr>
                <w:rFonts w:ascii="Arial" w:hAnsi="Arial" w:cs="Arial"/>
                <w:b/>
                <w:spacing w:val="-2"/>
              </w:rPr>
              <w:t>n</w:t>
            </w:r>
            <w:r w:rsidRPr="00F53E0E">
              <w:rPr>
                <w:rFonts w:ascii="Arial" w:hAnsi="Arial" w:cs="Arial"/>
                <w:b/>
              </w:rPr>
              <w:t>g</w:t>
            </w:r>
            <w:r w:rsidRPr="00F53E0E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F53E0E">
              <w:rPr>
                <w:rFonts w:ascii="Arial" w:hAnsi="Arial" w:cs="Arial"/>
                <w:b/>
              </w:rPr>
              <w:t>t</w:t>
            </w:r>
            <w:r w:rsidRPr="00F53E0E">
              <w:rPr>
                <w:rFonts w:ascii="Arial" w:hAnsi="Arial" w:cs="Arial"/>
                <w:b/>
                <w:spacing w:val="-6"/>
              </w:rPr>
              <w:t>h</w:t>
            </w:r>
            <w:r w:rsidRPr="00F53E0E">
              <w:rPr>
                <w:rFonts w:ascii="Arial" w:hAnsi="Arial" w:cs="Arial"/>
                <w:b/>
              </w:rPr>
              <w:t xml:space="preserve">e </w:t>
            </w:r>
            <w:r w:rsidRPr="00F53E0E">
              <w:rPr>
                <w:rFonts w:ascii="Arial" w:hAnsi="Arial" w:cs="Arial"/>
                <w:b/>
                <w:spacing w:val="1"/>
                <w:w w:val="101"/>
              </w:rPr>
              <w:t>i</w:t>
            </w:r>
            <w:r w:rsidRPr="00F53E0E">
              <w:rPr>
                <w:rFonts w:ascii="Arial" w:hAnsi="Arial" w:cs="Arial"/>
                <w:b/>
                <w:spacing w:val="-5"/>
              </w:rPr>
              <w:t>m</w:t>
            </w:r>
            <w:r w:rsidRPr="00F53E0E">
              <w:rPr>
                <w:rFonts w:ascii="Arial" w:hAnsi="Arial" w:cs="Arial"/>
                <w:b/>
                <w:spacing w:val="-2"/>
              </w:rPr>
              <w:t>p</w:t>
            </w:r>
            <w:r w:rsidRPr="00F53E0E">
              <w:rPr>
                <w:rFonts w:ascii="Arial" w:hAnsi="Arial" w:cs="Arial"/>
                <w:b/>
                <w:spacing w:val="-5"/>
              </w:rPr>
              <w:t>o</w:t>
            </w:r>
            <w:r w:rsidRPr="00F53E0E">
              <w:rPr>
                <w:rFonts w:ascii="Arial" w:hAnsi="Arial" w:cs="Arial"/>
                <w:b/>
                <w:spacing w:val="1"/>
                <w:w w:val="101"/>
              </w:rPr>
              <w:t>r</w:t>
            </w:r>
            <w:r w:rsidRPr="00F53E0E">
              <w:rPr>
                <w:rFonts w:ascii="Arial" w:hAnsi="Arial" w:cs="Arial"/>
                <w:b/>
              </w:rPr>
              <w:t>ta</w:t>
            </w:r>
            <w:r w:rsidRPr="00F53E0E">
              <w:rPr>
                <w:rFonts w:ascii="Arial" w:hAnsi="Arial" w:cs="Arial"/>
                <w:b/>
                <w:spacing w:val="-2"/>
              </w:rPr>
              <w:t>n</w:t>
            </w:r>
            <w:r w:rsidRPr="00F53E0E">
              <w:rPr>
                <w:rFonts w:ascii="Arial" w:hAnsi="Arial" w:cs="Arial"/>
                <w:b/>
                <w:spacing w:val="1"/>
                <w:w w:val="101"/>
              </w:rPr>
              <w:t>c</w:t>
            </w:r>
            <w:r w:rsidRPr="00F53E0E">
              <w:rPr>
                <w:rFonts w:ascii="Arial" w:hAnsi="Arial" w:cs="Arial"/>
                <w:b/>
                <w:w w:val="101"/>
              </w:rPr>
              <w:t xml:space="preserve">e </w:t>
            </w:r>
            <w:r w:rsidRPr="00F53E0E">
              <w:rPr>
                <w:rFonts w:ascii="Arial" w:hAnsi="Arial" w:cs="Arial"/>
                <w:b/>
                <w:spacing w:val="-5"/>
              </w:rPr>
              <w:t>o</w:t>
            </w:r>
            <w:r w:rsidRPr="00F53E0E">
              <w:rPr>
                <w:rFonts w:ascii="Arial" w:hAnsi="Arial" w:cs="Arial"/>
                <w:b/>
              </w:rPr>
              <w:t>f</w:t>
            </w:r>
            <w:r w:rsidRPr="00F53E0E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F53E0E">
              <w:rPr>
                <w:rFonts w:ascii="Arial" w:hAnsi="Arial" w:cs="Arial"/>
                <w:b/>
              </w:rPr>
              <w:t>t</w:t>
            </w:r>
            <w:r w:rsidRPr="00F53E0E">
              <w:rPr>
                <w:rFonts w:ascii="Arial" w:hAnsi="Arial" w:cs="Arial"/>
                <w:b/>
                <w:spacing w:val="-2"/>
              </w:rPr>
              <w:t>h</w:t>
            </w:r>
            <w:r w:rsidRPr="00F53E0E">
              <w:rPr>
                <w:rFonts w:ascii="Arial" w:hAnsi="Arial" w:cs="Arial"/>
                <w:b/>
                <w:spacing w:val="1"/>
              </w:rPr>
              <w:t>i</w:t>
            </w:r>
            <w:r w:rsidRPr="00F53E0E">
              <w:rPr>
                <w:rFonts w:ascii="Arial" w:hAnsi="Arial" w:cs="Arial"/>
                <w:b/>
              </w:rPr>
              <w:t>s</w:t>
            </w:r>
            <w:r w:rsidRPr="00F53E0E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F53E0E">
              <w:rPr>
                <w:rFonts w:ascii="Arial" w:hAnsi="Arial" w:cs="Arial"/>
                <w:b/>
                <w:spacing w:val="-5"/>
              </w:rPr>
              <w:t>m</w:t>
            </w:r>
            <w:r w:rsidRPr="00F53E0E">
              <w:rPr>
                <w:rFonts w:ascii="Arial" w:hAnsi="Arial" w:cs="Arial"/>
                <w:b/>
              </w:rPr>
              <w:t>a</w:t>
            </w:r>
            <w:r w:rsidRPr="00F53E0E">
              <w:rPr>
                <w:rFonts w:ascii="Arial" w:hAnsi="Arial" w:cs="Arial"/>
                <w:b/>
                <w:spacing w:val="-2"/>
              </w:rPr>
              <w:t>n</w:t>
            </w:r>
            <w:r w:rsidRPr="00F53E0E">
              <w:rPr>
                <w:rFonts w:ascii="Arial" w:hAnsi="Arial" w:cs="Arial"/>
                <w:b/>
                <w:spacing w:val="-6"/>
              </w:rPr>
              <w:t>u</w:t>
            </w:r>
            <w:r w:rsidRPr="00F53E0E">
              <w:rPr>
                <w:rFonts w:ascii="Arial" w:hAnsi="Arial" w:cs="Arial"/>
                <w:b/>
                <w:spacing w:val="-2"/>
              </w:rPr>
              <w:t>s</w:t>
            </w:r>
            <w:r w:rsidRPr="00F53E0E">
              <w:rPr>
                <w:rFonts w:ascii="Arial" w:hAnsi="Arial" w:cs="Arial"/>
                <w:b/>
                <w:spacing w:val="1"/>
              </w:rPr>
              <w:t>cri</w:t>
            </w:r>
            <w:r w:rsidRPr="00F53E0E">
              <w:rPr>
                <w:rFonts w:ascii="Arial" w:hAnsi="Arial" w:cs="Arial"/>
                <w:b/>
                <w:spacing w:val="-2"/>
              </w:rPr>
              <w:t>p</w:t>
            </w:r>
            <w:r w:rsidRPr="00F53E0E">
              <w:rPr>
                <w:rFonts w:ascii="Arial" w:hAnsi="Arial" w:cs="Arial"/>
                <w:b/>
              </w:rPr>
              <w:t>t</w:t>
            </w:r>
            <w:r w:rsidRPr="00F53E0E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F53E0E">
              <w:rPr>
                <w:rFonts w:ascii="Arial" w:hAnsi="Arial" w:cs="Arial"/>
                <w:b/>
              </w:rPr>
              <w:t>f</w:t>
            </w:r>
            <w:r w:rsidRPr="00F53E0E">
              <w:rPr>
                <w:rFonts w:ascii="Arial" w:hAnsi="Arial" w:cs="Arial"/>
                <w:b/>
                <w:spacing w:val="-5"/>
              </w:rPr>
              <w:t>o</w:t>
            </w:r>
            <w:r w:rsidRPr="00F53E0E">
              <w:rPr>
                <w:rFonts w:ascii="Arial" w:hAnsi="Arial" w:cs="Arial"/>
                <w:b/>
              </w:rPr>
              <w:t>r</w:t>
            </w:r>
            <w:r w:rsidRPr="00F53E0E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F53E0E">
              <w:rPr>
                <w:rFonts w:ascii="Arial" w:hAnsi="Arial" w:cs="Arial"/>
                <w:b/>
              </w:rPr>
              <w:t>t</w:t>
            </w:r>
            <w:r w:rsidRPr="00F53E0E">
              <w:rPr>
                <w:rFonts w:ascii="Arial" w:hAnsi="Arial" w:cs="Arial"/>
                <w:b/>
                <w:spacing w:val="-2"/>
              </w:rPr>
              <w:t>h</w:t>
            </w:r>
            <w:r w:rsidRPr="00F53E0E">
              <w:rPr>
                <w:rFonts w:ascii="Arial" w:hAnsi="Arial" w:cs="Arial"/>
                <w:b/>
              </w:rPr>
              <w:t>e</w:t>
            </w:r>
            <w:r w:rsidRPr="00F53E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F53E0E">
              <w:rPr>
                <w:rFonts w:ascii="Arial" w:hAnsi="Arial" w:cs="Arial"/>
                <w:b/>
                <w:spacing w:val="-2"/>
              </w:rPr>
              <w:t>s</w:t>
            </w:r>
            <w:r w:rsidRPr="00F53E0E">
              <w:rPr>
                <w:rFonts w:ascii="Arial" w:hAnsi="Arial" w:cs="Arial"/>
                <w:b/>
                <w:spacing w:val="-3"/>
              </w:rPr>
              <w:t>c</w:t>
            </w:r>
            <w:r w:rsidRPr="00F53E0E">
              <w:rPr>
                <w:rFonts w:ascii="Arial" w:hAnsi="Arial" w:cs="Arial"/>
                <w:b/>
                <w:spacing w:val="1"/>
              </w:rPr>
              <w:t>ie</w:t>
            </w:r>
            <w:r w:rsidRPr="00F53E0E">
              <w:rPr>
                <w:rFonts w:ascii="Arial" w:hAnsi="Arial" w:cs="Arial"/>
                <w:b/>
                <w:spacing w:val="-2"/>
              </w:rPr>
              <w:t>n</w:t>
            </w:r>
            <w:r w:rsidRPr="00F53E0E">
              <w:rPr>
                <w:rFonts w:ascii="Arial" w:hAnsi="Arial" w:cs="Arial"/>
                <w:b/>
                <w:spacing w:val="-5"/>
              </w:rPr>
              <w:t>t</w:t>
            </w:r>
            <w:r w:rsidRPr="00F53E0E">
              <w:rPr>
                <w:rFonts w:ascii="Arial" w:hAnsi="Arial" w:cs="Arial"/>
                <w:b/>
                <w:spacing w:val="1"/>
              </w:rPr>
              <w:t>i</w:t>
            </w:r>
            <w:r w:rsidRPr="00F53E0E">
              <w:rPr>
                <w:rFonts w:ascii="Arial" w:hAnsi="Arial" w:cs="Arial"/>
                <w:b/>
              </w:rPr>
              <w:t>f</w:t>
            </w:r>
            <w:r w:rsidRPr="00F53E0E">
              <w:rPr>
                <w:rFonts w:ascii="Arial" w:hAnsi="Arial" w:cs="Arial"/>
                <w:b/>
                <w:spacing w:val="-3"/>
              </w:rPr>
              <w:t>i</w:t>
            </w:r>
            <w:r w:rsidRPr="00F53E0E">
              <w:rPr>
                <w:rFonts w:ascii="Arial" w:hAnsi="Arial" w:cs="Arial"/>
                <w:b/>
              </w:rPr>
              <w:t>c</w:t>
            </w:r>
            <w:r w:rsidRPr="00F53E0E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F53E0E">
              <w:rPr>
                <w:rFonts w:ascii="Arial" w:hAnsi="Arial" w:cs="Arial"/>
                <w:b/>
                <w:spacing w:val="1"/>
              </w:rPr>
              <w:t>c</w:t>
            </w:r>
            <w:r w:rsidRPr="00F53E0E">
              <w:rPr>
                <w:rFonts w:ascii="Arial" w:hAnsi="Arial" w:cs="Arial"/>
                <w:b/>
                <w:spacing w:val="-5"/>
              </w:rPr>
              <w:t>om</w:t>
            </w:r>
            <w:r w:rsidRPr="00F53E0E">
              <w:rPr>
                <w:rFonts w:ascii="Arial" w:hAnsi="Arial" w:cs="Arial"/>
                <w:b/>
              </w:rPr>
              <w:t>m</w:t>
            </w:r>
            <w:r w:rsidRPr="00F53E0E">
              <w:rPr>
                <w:rFonts w:ascii="Arial" w:hAnsi="Arial" w:cs="Arial"/>
                <w:b/>
                <w:spacing w:val="-2"/>
              </w:rPr>
              <w:t>un</w:t>
            </w:r>
            <w:r w:rsidRPr="00F53E0E">
              <w:rPr>
                <w:rFonts w:ascii="Arial" w:hAnsi="Arial" w:cs="Arial"/>
                <w:b/>
                <w:spacing w:val="1"/>
              </w:rPr>
              <w:t>i</w:t>
            </w:r>
            <w:r w:rsidRPr="00F53E0E">
              <w:rPr>
                <w:rFonts w:ascii="Arial" w:hAnsi="Arial" w:cs="Arial"/>
                <w:b/>
              </w:rPr>
              <w:t>ty.</w:t>
            </w:r>
            <w:r w:rsidRPr="00F53E0E">
              <w:rPr>
                <w:rFonts w:ascii="Arial" w:hAnsi="Arial" w:cs="Arial"/>
                <w:b/>
                <w:spacing w:val="6"/>
              </w:rPr>
              <w:t xml:space="preserve"> </w:t>
            </w:r>
            <w:r w:rsidRPr="00F53E0E">
              <w:rPr>
                <w:rFonts w:ascii="Arial" w:hAnsi="Arial" w:cs="Arial"/>
                <w:b/>
              </w:rPr>
              <w:t xml:space="preserve">A </w:t>
            </w:r>
            <w:r w:rsidRPr="00F53E0E">
              <w:rPr>
                <w:rFonts w:ascii="Arial" w:hAnsi="Arial" w:cs="Arial"/>
                <w:b/>
                <w:spacing w:val="-5"/>
              </w:rPr>
              <w:t>m</w:t>
            </w:r>
            <w:r w:rsidRPr="00F53E0E">
              <w:rPr>
                <w:rFonts w:ascii="Arial" w:hAnsi="Arial" w:cs="Arial"/>
                <w:b/>
                <w:spacing w:val="1"/>
              </w:rPr>
              <w:t>i</w:t>
            </w:r>
            <w:r w:rsidRPr="00F53E0E">
              <w:rPr>
                <w:rFonts w:ascii="Arial" w:hAnsi="Arial" w:cs="Arial"/>
                <w:b/>
                <w:spacing w:val="-2"/>
              </w:rPr>
              <w:t>n</w:t>
            </w:r>
            <w:r w:rsidRPr="00F53E0E">
              <w:rPr>
                <w:rFonts w:ascii="Arial" w:hAnsi="Arial" w:cs="Arial"/>
                <w:b/>
                <w:spacing w:val="1"/>
              </w:rPr>
              <w:t>i</w:t>
            </w:r>
            <w:r w:rsidRPr="00F53E0E">
              <w:rPr>
                <w:rFonts w:ascii="Arial" w:hAnsi="Arial" w:cs="Arial"/>
                <w:b/>
              </w:rPr>
              <w:t>m</w:t>
            </w:r>
            <w:r w:rsidRPr="00F53E0E">
              <w:rPr>
                <w:rFonts w:ascii="Arial" w:hAnsi="Arial" w:cs="Arial"/>
                <w:b/>
                <w:spacing w:val="-2"/>
              </w:rPr>
              <w:t>u</w:t>
            </w:r>
            <w:r w:rsidRPr="00F53E0E">
              <w:rPr>
                <w:rFonts w:ascii="Arial" w:hAnsi="Arial" w:cs="Arial"/>
                <w:b/>
              </w:rPr>
              <w:t>m</w:t>
            </w:r>
            <w:r w:rsidRPr="00F53E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F53E0E">
              <w:rPr>
                <w:rFonts w:ascii="Arial" w:hAnsi="Arial" w:cs="Arial"/>
                <w:b/>
                <w:spacing w:val="-5"/>
              </w:rPr>
              <w:t>o</w:t>
            </w:r>
            <w:r w:rsidRPr="00F53E0E">
              <w:rPr>
                <w:rFonts w:ascii="Arial" w:hAnsi="Arial" w:cs="Arial"/>
                <w:b/>
              </w:rPr>
              <w:t>f</w:t>
            </w:r>
            <w:r w:rsidRPr="00F53E0E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F53E0E">
              <w:rPr>
                <w:rFonts w:ascii="Arial" w:hAnsi="Arial" w:cs="Arial"/>
                <w:b/>
              </w:rPr>
              <w:t>3-4</w:t>
            </w:r>
            <w:r w:rsidRPr="00F53E0E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F53E0E">
              <w:rPr>
                <w:rFonts w:ascii="Arial" w:hAnsi="Arial" w:cs="Arial"/>
                <w:b/>
                <w:spacing w:val="-2"/>
              </w:rPr>
              <w:t>s</w:t>
            </w:r>
            <w:r w:rsidRPr="00F53E0E">
              <w:rPr>
                <w:rFonts w:ascii="Arial" w:hAnsi="Arial" w:cs="Arial"/>
                <w:b/>
                <w:spacing w:val="1"/>
              </w:rPr>
              <w:t>e</w:t>
            </w:r>
            <w:r w:rsidRPr="00F53E0E">
              <w:rPr>
                <w:rFonts w:ascii="Arial" w:hAnsi="Arial" w:cs="Arial"/>
                <w:b/>
                <w:spacing w:val="-2"/>
              </w:rPr>
              <w:t>n</w:t>
            </w:r>
            <w:r w:rsidRPr="00F53E0E">
              <w:rPr>
                <w:rFonts w:ascii="Arial" w:hAnsi="Arial" w:cs="Arial"/>
                <w:b/>
                <w:spacing w:val="-5"/>
              </w:rPr>
              <w:t>t</w:t>
            </w:r>
            <w:r w:rsidRPr="00F53E0E">
              <w:rPr>
                <w:rFonts w:ascii="Arial" w:hAnsi="Arial" w:cs="Arial"/>
                <w:b/>
                <w:spacing w:val="1"/>
              </w:rPr>
              <w:t>e</w:t>
            </w:r>
            <w:r w:rsidRPr="00F53E0E">
              <w:rPr>
                <w:rFonts w:ascii="Arial" w:hAnsi="Arial" w:cs="Arial"/>
                <w:b/>
                <w:spacing w:val="-2"/>
              </w:rPr>
              <w:t>n</w:t>
            </w:r>
            <w:r w:rsidRPr="00F53E0E">
              <w:rPr>
                <w:rFonts w:ascii="Arial" w:hAnsi="Arial" w:cs="Arial"/>
                <w:b/>
                <w:spacing w:val="-3"/>
              </w:rPr>
              <w:t>c</w:t>
            </w:r>
            <w:r w:rsidRPr="00F53E0E">
              <w:rPr>
                <w:rFonts w:ascii="Arial" w:hAnsi="Arial" w:cs="Arial"/>
                <w:b/>
                <w:spacing w:val="1"/>
              </w:rPr>
              <w:t>e</w:t>
            </w:r>
            <w:r w:rsidRPr="00F53E0E">
              <w:rPr>
                <w:rFonts w:ascii="Arial" w:hAnsi="Arial" w:cs="Arial"/>
                <w:b/>
              </w:rPr>
              <w:t>s</w:t>
            </w:r>
            <w:r w:rsidRPr="00F53E0E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F53E0E">
              <w:rPr>
                <w:rFonts w:ascii="Arial" w:hAnsi="Arial" w:cs="Arial"/>
                <w:b/>
                <w:spacing w:val="-5"/>
              </w:rPr>
              <w:t>m</w:t>
            </w:r>
            <w:r w:rsidRPr="00F53E0E">
              <w:rPr>
                <w:rFonts w:ascii="Arial" w:hAnsi="Arial" w:cs="Arial"/>
                <w:b/>
              </w:rPr>
              <w:t>ay</w:t>
            </w:r>
            <w:r w:rsidRPr="00F53E0E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F53E0E">
              <w:rPr>
                <w:rFonts w:ascii="Arial" w:hAnsi="Arial" w:cs="Arial"/>
                <w:b/>
                <w:spacing w:val="-2"/>
              </w:rPr>
              <w:t>b</w:t>
            </w:r>
            <w:r w:rsidRPr="00F53E0E">
              <w:rPr>
                <w:rFonts w:ascii="Arial" w:hAnsi="Arial" w:cs="Arial"/>
                <w:b/>
              </w:rPr>
              <w:t>e</w:t>
            </w:r>
            <w:r w:rsidRPr="00F53E0E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F53E0E">
              <w:rPr>
                <w:rFonts w:ascii="Arial" w:hAnsi="Arial" w:cs="Arial"/>
                <w:b/>
                <w:spacing w:val="1"/>
              </w:rPr>
              <w:t>re</w:t>
            </w:r>
            <w:r w:rsidRPr="00F53E0E">
              <w:rPr>
                <w:rFonts w:ascii="Arial" w:hAnsi="Arial" w:cs="Arial"/>
                <w:b/>
                <w:spacing w:val="-2"/>
              </w:rPr>
              <w:t>q</w:t>
            </w:r>
            <w:r w:rsidRPr="00F53E0E">
              <w:rPr>
                <w:rFonts w:ascii="Arial" w:hAnsi="Arial" w:cs="Arial"/>
                <w:b/>
                <w:spacing w:val="-6"/>
              </w:rPr>
              <w:t>u</w:t>
            </w:r>
            <w:r w:rsidRPr="00F53E0E">
              <w:rPr>
                <w:rFonts w:ascii="Arial" w:hAnsi="Arial" w:cs="Arial"/>
                <w:b/>
                <w:spacing w:val="1"/>
              </w:rPr>
              <w:t>ire</w:t>
            </w:r>
            <w:r w:rsidRPr="00F53E0E">
              <w:rPr>
                <w:rFonts w:ascii="Arial" w:hAnsi="Arial" w:cs="Arial"/>
                <w:b/>
              </w:rPr>
              <w:t>d f</w:t>
            </w:r>
            <w:r w:rsidRPr="00F53E0E">
              <w:rPr>
                <w:rFonts w:ascii="Arial" w:hAnsi="Arial" w:cs="Arial"/>
                <w:b/>
                <w:spacing w:val="-5"/>
              </w:rPr>
              <w:t>o</w:t>
            </w:r>
            <w:r w:rsidRPr="00F53E0E">
              <w:rPr>
                <w:rFonts w:ascii="Arial" w:hAnsi="Arial" w:cs="Arial"/>
                <w:b/>
              </w:rPr>
              <w:t>r</w:t>
            </w:r>
            <w:r w:rsidRPr="00F53E0E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F53E0E">
              <w:rPr>
                <w:rFonts w:ascii="Arial" w:hAnsi="Arial" w:cs="Arial"/>
                <w:b/>
              </w:rPr>
              <w:t>t</w:t>
            </w:r>
            <w:r w:rsidRPr="00F53E0E">
              <w:rPr>
                <w:rFonts w:ascii="Arial" w:hAnsi="Arial" w:cs="Arial"/>
                <w:b/>
                <w:spacing w:val="-2"/>
              </w:rPr>
              <w:t>h</w:t>
            </w:r>
            <w:r w:rsidRPr="00F53E0E">
              <w:rPr>
                <w:rFonts w:ascii="Arial" w:hAnsi="Arial" w:cs="Arial"/>
                <w:b/>
                <w:spacing w:val="1"/>
                <w:w w:val="101"/>
              </w:rPr>
              <w:t>i</w:t>
            </w:r>
            <w:r w:rsidRPr="00F53E0E">
              <w:rPr>
                <w:rFonts w:ascii="Arial" w:hAnsi="Arial" w:cs="Arial"/>
                <w:b/>
              </w:rPr>
              <w:t xml:space="preserve">s </w:t>
            </w:r>
            <w:r w:rsidRPr="00F53E0E">
              <w:rPr>
                <w:rFonts w:ascii="Arial" w:hAnsi="Arial" w:cs="Arial"/>
                <w:b/>
                <w:spacing w:val="-2"/>
              </w:rPr>
              <w:t>p</w:t>
            </w:r>
            <w:r w:rsidRPr="00F53E0E">
              <w:rPr>
                <w:rFonts w:ascii="Arial" w:hAnsi="Arial" w:cs="Arial"/>
                <w:b/>
              </w:rPr>
              <w:t>a</w:t>
            </w:r>
            <w:r w:rsidRPr="00F53E0E">
              <w:rPr>
                <w:rFonts w:ascii="Arial" w:hAnsi="Arial" w:cs="Arial"/>
                <w:b/>
                <w:spacing w:val="1"/>
              </w:rPr>
              <w:t>r</w:t>
            </w:r>
            <w:r w:rsidRPr="00F53E0E">
              <w:rPr>
                <w:rFonts w:ascii="Arial" w:hAnsi="Arial" w:cs="Arial"/>
                <w:b/>
              </w:rPr>
              <w:t>t.</w:t>
            </w:r>
          </w:p>
        </w:tc>
        <w:tc>
          <w:tcPr>
            <w:tcW w:w="93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43783E" w14:textId="77777777" w:rsidR="00DA69AA" w:rsidRPr="00F53E0E" w:rsidRDefault="00EA15F7">
            <w:pPr>
              <w:spacing w:line="220" w:lineRule="exact"/>
              <w:ind w:left="100"/>
              <w:rPr>
                <w:rFonts w:ascii="Arial" w:hAnsi="Arial" w:cs="Arial"/>
              </w:rPr>
            </w:pPr>
            <w:r w:rsidRPr="00F53E0E">
              <w:rPr>
                <w:rFonts w:ascii="Arial" w:hAnsi="Arial" w:cs="Arial"/>
                <w:spacing w:val="-3"/>
              </w:rPr>
              <w:t>T</w:t>
            </w:r>
            <w:r w:rsidRPr="00F53E0E">
              <w:rPr>
                <w:rFonts w:ascii="Arial" w:hAnsi="Arial" w:cs="Arial"/>
                <w:spacing w:val="5"/>
              </w:rPr>
              <w:t>h</w:t>
            </w:r>
            <w:r w:rsidRPr="00F53E0E">
              <w:rPr>
                <w:rFonts w:ascii="Arial" w:hAnsi="Arial" w:cs="Arial"/>
              </w:rPr>
              <w:t>e</w:t>
            </w:r>
            <w:r w:rsidRPr="00F53E0E">
              <w:rPr>
                <w:rFonts w:ascii="Arial" w:hAnsi="Arial" w:cs="Arial"/>
                <w:spacing w:val="1"/>
              </w:rPr>
              <w:t xml:space="preserve"> a</w:t>
            </w:r>
            <w:r w:rsidRPr="00F53E0E">
              <w:rPr>
                <w:rFonts w:ascii="Arial" w:hAnsi="Arial" w:cs="Arial"/>
                <w:spacing w:val="-5"/>
              </w:rPr>
              <w:t>u</w:t>
            </w:r>
            <w:r w:rsidRPr="00F53E0E">
              <w:rPr>
                <w:rFonts w:ascii="Arial" w:hAnsi="Arial" w:cs="Arial"/>
                <w:spacing w:val="-3"/>
              </w:rPr>
              <w:t>t</w:t>
            </w:r>
            <w:r w:rsidRPr="00F53E0E">
              <w:rPr>
                <w:rFonts w:ascii="Arial" w:hAnsi="Arial" w:cs="Arial"/>
                <w:spacing w:val="5"/>
              </w:rPr>
              <w:t>h</w:t>
            </w:r>
            <w:r w:rsidRPr="00F53E0E">
              <w:rPr>
                <w:rFonts w:ascii="Arial" w:hAnsi="Arial" w:cs="Arial"/>
                <w:spacing w:val="-5"/>
              </w:rPr>
              <w:t>o</w:t>
            </w:r>
            <w:r w:rsidRPr="00F53E0E">
              <w:rPr>
                <w:rFonts w:ascii="Arial" w:hAnsi="Arial" w:cs="Arial"/>
              </w:rPr>
              <w:t>r</w:t>
            </w:r>
            <w:r w:rsidRPr="00F53E0E">
              <w:rPr>
                <w:rFonts w:ascii="Arial" w:hAnsi="Arial" w:cs="Arial"/>
                <w:spacing w:val="-1"/>
              </w:rPr>
              <w:t xml:space="preserve"> </w:t>
            </w:r>
            <w:r w:rsidRPr="00F53E0E">
              <w:rPr>
                <w:rFonts w:ascii="Arial" w:hAnsi="Arial" w:cs="Arial"/>
              </w:rPr>
              <w:t>h</w:t>
            </w:r>
            <w:r w:rsidRPr="00F53E0E">
              <w:rPr>
                <w:rFonts w:ascii="Arial" w:hAnsi="Arial" w:cs="Arial"/>
                <w:spacing w:val="1"/>
              </w:rPr>
              <w:t>a</w:t>
            </w:r>
            <w:r w:rsidRPr="00F53E0E">
              <w:rPr>
                <w:rFonts w:ascii="Arial" w:hAnsi="Arial" w:cs="Arial"/>
              </w:rPr>
              <w:t>s</w:t>
            </w:r>
            <w:r w:rsidRPr="00F53E0E">
              <w:rPr>
                <w:rFonts w:ascii="Arial" w:hAnsi="Arial" w:cs="Arial"/>
                <w:spacing w:val="1"/>
              </w:rPr>
              <w:t xml:space="preserve"> </w:t>
            </w:r>
            <w:r w:rsidRPr="00F53E0E">
              <w:rPr>
                <w:rFonts w:ascii="Arial" w:hAnsi="Arial" w:cs="Arial"/>
                <w:spacing w:val="-3"/>
              </w:rPr>
              <w:t>t</w:t>
            </w:r>
            <w:r w:rsidRPr="00F53E0E">
              <w:rPr>
                <w:rFonts w:ascii="Arial" w:hAnsi="Arial" w:cs="Arial"/>
                <w:spacing w:val="1"/>
              </w:rPr>
              <w:t>a</w:t>
            </w:r>
            <w:r w:rsidRPr="00F53E0E">
              <w:rPr>
                <w:rFonts w:ascii="Arial" w:hAnsi="Arial" w:cs="Arial"/>
              </w:rPr>
              <w:t>k</w:t>
            </w:r>
            <w:r w:rsidRPr="00F53E0E">
              <w:rPr>
                <w:rFonts w:ascii="Arial" w:hAnsi="Arial" w:cs="Arial"/>
                <w:spacing w:val="-8"/>
              </w:rPr>
              <w:t>e</w:t>
            </w:r>
            <w:r w:rsidRPr="00F53E0E">
              <w:rPr>
                <w:rFonts w:ascii="Arial" w:hAnsi="Arial" w:cs="Arial"/>
              </w:rPr>
              <w:t>n</w:t>
            </w:r>
            <w:r w:rsidRPr="00F53E0E">
              <w:rPr>
                <w:rFonts w:ascii="Arial" w:hAnsi="Arial" w:cs="Arial"/>
                <w:spacing w:val="4"/>
              </w:rPr>
              <w:t xml:space="preserve"> </w:t>
            </w:r>
            <w:r w:rsidRPr="00F53E0E">
              <w:rPr>
                <w:rFonts w:ascii="Arial" w:hAnsi="Arial" w:cs="Arial"/>
                <w:spacing w:val="-5"/>
              </w:rPr>
              <w:t>g</w:t>
            </w:r>
            <w:r w:rsidRPr="00F53E0E">
              <w:rPr>
                <w:rFonts w:ascii="Arial" w:hAnsi="Arial" w:cs="Arial"/>
                <w:spacing w:val="5"/>
              </w:rPr>
              <w:t>r</w:t>
            </w:r>
            <w:r w:rsidRPr="00F53E0E">
              <w:rPr>
                <w:rFonts w:ascii="Arial" w:hAnsi="Arial" w:cs="Arial"/>
                <w:spacing w:val="-3"/>
              </w:rPr>
              <w:t>e</w:t>
            </w:r>
            <w:r w:rsidRPr="00F53E0E">
              <w:rPr>
                <w:rFonts w:ascii="Arial" w:hAnsi="Arial" w:cs="Arial"/>
                <w:spacing w:val="1"/>
              </w:rPr>
              <w:t>a</w:t>
            </w:r>
            <w:r w:rsidRPr="00F53E0E">
              <w:rPr>
                <w:rFonts w:ascii="Arial" w:hAnsi="Arial" w:cs="Arial"/>
              </w:rPr>
              <w:t>t</w:t>
            </w:r>
            <w:r w:rsidRPr="00F53E0E">
              <w:rPr>
                <w:rFonts w:ascii="Arial" w:hAnsi="Arial" w:cs="Arial"/>
                <w:spacing w:val="1"/>
              </w:rPr>
              <w:t xml:space="preserve"> </w:t>
            </w:r>
            <w:r w:rsidRPr="00F53E0E">
              <w:rPr>
                <w:rFonts w:ascii="Arial" w:hAnsi="Arial" w:cs="Arial"/>
                <w:spacing w:val="-3"/>
              </w:rPr>
              <w:t>e</w:t>
            </w:r>
            <w:r w:rsidRPr="00F53E0E">
              <w:rPr>
                <w:rFonts w:ascii="Arial" w:hAnsi="Arial" w:cs="Arial"/>
              </w:rPr>
              <w:t>f</w:t>
            </w:r>
            <w:r w:rsidRPr="00F53E0E">
              <w:rPr>
                <w:rFonts w:ascii="Arial" w:hAnsi="Arial" w:cs="Arial"/>
                <w:spacing w:val="-5"/>
              </w:rPr>
              <w:t>fo</w:t>
            </w:r>
            <w:r w:rsidRPr="00F53E0E">
              <w:rPr>
                <w:rFonts w:ascii="Arial" w:hAnsi="Arial" w:cs="Arial"/>
                <w:spacing w:val="5"/>
              </w:rPr>
              <w:t>r</w:t>
            </w:r>
            <w:r w:rsidRPr="00F53E0E">
              <w:rPr>
                <w:rFonts w:ascii="Arial" w:hAnsi="Arial" w:cs="Arial"/>
              </w:rPr>
              <w:t>t</w:t>
            </w:r>
            <w:r w:rsidRPr="00F53E0E">
              <w:rPr>
                <w:rFonts w:ascii="Arial" w:hAnsi="Arial" w:cs="Arial"/>
                <w:spacing w:val="5"/>
              </w:rPr>
              <w:t xml:space="preserve"> </w:t>
            </w:r>
            <w:r w:rsidRPr="00F53E0E">
              <w:rPr>
                <w:rFonts w:ascii="Arial" w:hAnsi="Arial" w:cs="Arial"/>
                <w:spacing w:val="1"/>
              </w:rPr>
              <w:t>t</w:t>
            </w:r>
            <w:r w:rsidRPr="00F53E0E">
              <w:rPr>
                <w:rFonts w:ascii="Arial" w:hAnsi="Arial" w:cs="Arial"/>
              </w:rPr>
              <w:t>o</w:t>
            </w:r>
            <w:r w:rsidRPr="00F53E0E">
              <w:rPr>
                <w:rFonts w:ascii="Arial" w:hAnsi="Arial" w:cs="Arial"/>
                <w:spacing w:val="-1"/>
              </w:rPr>
              <w:t xml:space="preserve"> </w:t>
            </w:r>
            <w:r w:rsidRPr="00F53E0E">
              <w:rPr>
                <w:rFonts w:ascii="Arial" w:hAnsi="Arial" w:cs="Arial"/>
                <w:spacing w:val="-3"/>
              </w:rPr>
              <w:t>c</w:t>
            </w:r>
            <w:r w:rsidRPr="00F53E0E">
              <w:rPr>
                <w:rFonts w:ascii="Arial" w:hAnsi="Arial" w:cs="Arial"/>
                <w:spacing w:val="-5"/>
              </w:rPr>
              <w:t>o</w:t>
            </w:r>
            <w:r w:rsidRPr="00F53E0E">
              <w:rPr>
                <w:rFonts w:ascii="Arial" w:hAnsi="Arial" w:cs="Arial"/>
                <w:spacing w:val="1"/>
              </w:rPr>
              <w:t>m</w:t>
            </w:r>
            <w:r w:rsidRPr="00F53E0E">
              <w:rPr>
                <w:rFonts w:ascii="Arial" w:hAnsi="Arial" w:cs="Arial"/>
              </w:rPr>
              <w:t>p</w:t>
            </w:r>
            <w:r w:rsidRPr="00F53E0E">
              <w:rPr>
                <w:rFonts w:ascii="Arial" w:hAnsi="Arial" w:cs="Arial"/>
                <w:spacing w:val="-3"/>
              </w:rPr>
              <w:t>a</w:t>
            </w:r>
            <w:r w:rsidRPr="00F53E0E">
              <w:rPr>
                <w:rFonts w:ascii="Arial" w:hAnsi="Arial" w:cs="Arial"/>
                <w:spacing w:val="5"/>
              </w:rPr>
              <w:t>r</w:t>
            </w:r>
            <w:r w:rsidRPr="00F53E0E">
              <w:rPr>
                <w:rFonts w:ascii="Arial" w:hAnsi="Arial" w:cs="Arial"/>
              </w:rPr>
              <w:t>e</w:t>
            </w:r>
            <w:r w:rsidRPr="00F53E0E">
              <w:rPr>
                <w:rFonts w:ascii="Arial" w:hAnsi="Arial" w:cs="Arial"/>
                <w:spacing w:val="-3"/>
              </w:rPr>
              <w:t xml:space="preserve"> t</w:t>
            </w:r>
            <w:r w:rsidRPr="00F53E0E">
              <w:rPr>
                <w:rFonts w:ascii="Arial" w:hAnsi="Arial" w:cs="Arial"/>
                <w:spacing w:val="5"/>
              </w:rPr>
              <w:t>h</w:t>
            </w:r>
            <w:r w:rsidRPr="00F53E0E">
              <w:rPr>
                <w:rFonts w:ascii="Arial" w:hAnsi="Arial" w:cs="Arial"/>
              </w:rPr>
              <w:t>e</w:t>
            </w:r>
            <w:r w:rsidRPr="00F53E0E">
              <w:rPr>
                <w:rFonts w:ascii="Arial" w:hAnsi="Arial" w:cs="Arial"/>
                <w:spacing w:val="1"/>
              </w:rPr>
              <w:t xml:space="preserve"> </w:t>
            </w:r>
            <w:r w:rsidRPr="00F53E0E">
              <w:rPr>
                <w:rFonts w:ascii="Arial" w:hAnsi="Arial" w:cs="Arial"/>
                <w:spacing w:val="-5"/>
              </w:rPr>
              <w:t>v</w:t>
            </w:r>
            <w:r w:rsidRPr="00F53E0E">
              <w:rPr>
                <w:rFonts w:ascii="Arial" w:hAnsi="Arial" w:cs="Arial"/>
                <w:spacing w:val="-3"/>
              </w:rPr>
              <w:t>a</w:t>
            </w:r>
            <w:r w:rsidRPr="00F53E0E">
              <w:rPr>
                <w:rFonts w:ascii="Arial" w:hAnsi="Arial" w:cs="Arial"/>
                <w:spacing w:val="5"/>
              </w:rPr>
              <w:t>r</w:t>
            </w:r>
            <w:r w:rsidRPr="00F53E0E">
              <w:rPr>
                <w:rFonts w:ascii="Arial" w:hAnsi="Arial" w:cs="Arial"/>
                <w:spacing w:val="1"/>
              </w:rPr>
              <w:t>i</w:t>
            </w:r>
            <w:r w:rsidRPr="00F53E0E">
              <w:rPr>
                <w:rFonts w:ascii="Arial" w:hAnsi="Arial" w:cs="Arial"/>
                <w:spacing w:val="-5"/>
              </w:rPr>
              <w:t>o</w:t>
            </w:r>
            <w:r w:rsidRPr="00F53E0E">
              <w:rPr>
                <w:rFonts w:ascii="Arial" w:hAnsi="Arial" w:cs="Arial"/>
              </w:rPr>
              <w:t>us</w:t>
            </w:r>
            <w:r w:rsidRPr="00F53E0E">
              <w:rPr>
                <w:rFonts w:ascii="Arial" w:hAnsi="Arial" w:cs="Arial"/>
                <w:spacing w:val="2"/>
              </w:rPr>
              <w:t xml:space="preserve"> </w:t>
            </w:r>
            <w:r w:rsidRPr="00F53E0E">
              <w:rPr>
                <w:rFonts w:ascii="Arial" w:hAnsi="Arial" w:cs="Arial"/>
              </w:rPr>
              <w:t>g</w:t>
            </w:r>
            <w:r w:rsidRPr="00F53E0E">
              <w:rPr>
                <w:rFonts w:ascii="Arial" w:hAnsi="Arial" w:cs="Arial"/>
                <w:spacing w:val="-8"/>
              </w:rPr>
              <w:t>e</w:t>
            </w:r>
            <w:r w:rsidRPr="00F53E0E">
              <w:rPr>
                <w:rFonts w:ascii="Arial" w:hAnsi="Arial" w:cs="Arial"/>
              </w:rPr>
              <w:t>n</w:t>
            </w:r>
            <w:r w:rsidRPr="00F53E0E">
              <w:rPr>
                <w:rFonts w:ascii="Arial" w:hAnsi="Arial" w:cs="Arial"/>
                <w:spacing w:val="-5"/>
              </w:rPr>
              <w:t>o</w:t>
            </w:r>
            <w:r w:rsidRPr="00F53E0E">
              <w:rPr>
                <w:rFonts w:ascii="Arial" w:hAnsi="Arial" w:cs="Arial"/>
                <w:spacing w:val="6"/>
              </w:rPr>
              <w:t>t</w:t>
            </w:r>
            <w:r w:rsidRPr="00F53E0E">
              <w:rPr>
                <w:rFonts w:ascii="Arial" w:hAnsi="Arial" w:cs="Arial"/>
                <w:spacing w:val="-10"/>
              </w:rPr>
              <w:t>y</w:t>
            </w:r>
            <w:r w:rsidRPr="00F53E0E">
              <w:rPr>
                <w:rFonts w:ascii="Arial" w:hAnsi="Arial" w:cs="Arial"/>
                <w:spacing w:val="5"/>
              </w:rPr>
              <w:t>p</w:t>
            </w:r>
            <w:r w:rsidRPr="00F53E0E">
              <w:rPr>
                <w:rFonts w:ascii="Arial" w:hAnsi="Arial" w:cs="Arial"/>
              </w:rPr>
              <w:t>e</w:t>
            </w:r>
            <w:r w:rsidRPr="00F53E0E">
              <w:rPr>
                <w:rFonts w:ascii="Arial" w:hAnsi="Arial" w:cs="Arial"/>
                <w:spacing w:val="1"/>
              </w:rPr>
              <w:t xml:space="preserve"> </w:t>
            </w:r>
            <w:r w:rsidRPr="00F53E0E">
              <w:rPr>
                <w:rFonts w:ascii="Arial" w:hAnsi="Arial" w:cs="Arial"/>
                <w:spacing w:val="-3"/>
              </w:rPr>
              <w:t>a</w:t>
            </w:r>
            <w:r w:rsidRPr="00F53E0E">
              <w:rPr>
                <w:rFonts w:ascii="Arial" w:hAnsi="Arial" w:cs="Arial"/>
                <w:spacing w:val="5"/>
              </w:rPr>
              <w:t>n</w:t>
            </w:r>
            <w:r w:rsidRPr="00F53E0E">
              <w:rPr>
                <w:rFonts w:ascii="Arial" w:hAnsi="Arial" w:cs="Arial"/>
              </w:rPr>
              <w:t>d</w:t>
            </w:r>
            <w:r w:rsidRPr="00F53E0E">
              <w:rPr>
                <w:rFonts w:ascii="Arial" w:hAnsi="Arial" w:cs="Arial"/>
                <w:spacing w:val="-1"/>
              </w:rPr>
              <w:t xml:space="preserve"> </w:t>
            </w:r>
            <w:r w:rsidRPr="00F53E0E">
              <w:rPr>
                <w:rFonts w:ascii="Arial" w:hAnsi="Arial" w:cs="Arial"/>
                <w:spacing w:val="1"/>
              </w:rPr>
              <w:t>t</w:t>
            </w:r>
            <w:r w:rsidRPr="00F53E0E">
              <w:rPr>
                <w:rFonts w:ascii="Arial" w:hAnsi="Arial" w:cs="Arial"/>
              </w:rPr>
              <w:t>o</w:t>
            </w:r>
            <w:r w:rsidRPr="00F53E0E">
              <w:rPr>
                <w:rFonts w:ascii="Arial" w:hAnsi="Arial" w:cs="Arial"/>
                <w:spacing w:val="-1"/>
              </w:rPr>
              <w:t xml:space="preserve"> </w:t>
            </w:r>
            <w:r w:rsidRPr="00F53E0E">
              <w:rPr>
                <w:rFonts w:ascii="Arial" w:hAnsi="Arial" w:cs="Arial"/>
                <w:spacing w:val="-3"/>
              </w:rPr>
              <w:t>a</w:t>
            </w:r>
            <w:r w:rsidRPr="00F53E0E">
              <w:rPr>
                <w:rFonts w:ascii="Arial" w:hAnsi="Arial" w:cs="Arial"/>
              </w:rPr>
              <w:t>n</w:t>
            </w:r>
            <w:r w:rsidRPr="00F53E0E">
              <w:rPr>
                <w:rFonts w:ascii="Arial" w:hAnsi="Arial" w:cs="Arial"/>
                <w:spacing w:val="1"/>
              </w:rPr>
              <w:t>al</w:t>
            </w:r>
            <w:r w:rsidRPr="00F53E0E">
              <w:rPr>
                <w:rFonts w:ascii="Arial" w:hAnsi="Arial" w:cs="Arial"/>
                <w:spacing w:val="-10"/>
              </w:rPr>
              <w:t>y</w:t>
            </w:r>
            <w:r w:rsidRPr="00F53E0E">
              <w:rPr>
                <w:rFonts w:ascii="Arial" w:hAnsi="Arial" w:cs="Arial"/>
                <w:spacing w:val="1"/>
              </w:rPr>
              <w:t>z</w:t>
            </w:r>
            <w:r w:rsidRPr="00F53E0E">
              <w:rPr>
                <w:rFonts w:ascii="Arial" w:hAnsi="Arial" w:cs="Arial"/>
              </w:rPr>
              <w:t>e</w:t>
            </w:r>
            <w:r w:rsidRPr="00F53E0E">
              <w:rPr>
                <w:rFonts w:ascii="Arial" w:hAnsi="Arial" w:cs="Arial"/>
                <w:spacing w:val="3"/>
              </w:rPr>
              <w:t xml:space="preserve"> </w:t>
            </w:r>
            <w:r w:rsidRPr="00F53E0E">
              <w:rPr>
                <w:rFonts w:ascii="Arial" w:hAnsi="Arial" w:cs="Arial"/>
                <w:spacing w:val="-2"/>
              </w:rPr>
              <w:t>D</w:t>
            </w:r>
            <w:r w:rsidRPr="00F53E0E">
              <w:rPr>
                <w:rFonts w:ascii="Arial" w:hAnsi="Arial" w:cs="Arial"/>
                <w:spacing w:val="-6"/>
              </w:rPr>
              <w:t>U</w:t>
            </w:r>
            <w:r w:rsidRPr="00F53E0E">
              <w:rPr>
                <w:rFonts w:ascii="Arial" w:hAnsi="Arial" w:cs="Arial"/>
              </w:rPr>
              <w:t>S</w:t>
            </w:r>
            <w:r w:rsidRPr="00F53E0E">
              <w:rPr>
                <w:rFonts w:ascii="Arial" w:hAnsi="Arial" w:cs="Arial"/>
                <w:spacing w:val="1"/>
              </w:rPr>
              <w:t xml:space="preserve"> </w:t>
            </w:r>
            <w:r w:rsidRPr="00F53E0E">
              <w:rPr>
                <w:rFonts w:ascii="Arial" w:hAnsi="Arial" w:cs="Arial"/>
                <w:spacing w:val="-2"/>
              </w:rPr>
              <w:t>P</w:t>
            </w:r>
            <w:r w:rsidRPr="00F53E0E">
              <w:rPr>
                <w:rFonts w:ascii="Arial" w:hAnsi="Arial" w:cs="Arial"/>
                <w:spacing w:val="1"/>
              </w:rPr>
              <w:t>att</w:t>
            </w:r>
            <w:r w:rsidRPr="00F53E0E">
              <w:rPr>
                <w:rFonts w:ascii="Arial" w:hAnsi="Arial" w:cs="Arial"/>
                <w:spacing w:val="-3"/>
              </w:rPr>
              <w:t>e</w:t>
            </w:r>
            <w:r w:rsidRPr="00F53E0E">
              <w:rPr>
                <w:rFonts w:ascii="Arial" w:hAnsi="Arial" w:cs="Arial"/>
              </w:rPr>
              <w:t>rn</w:t>
            </w:r>
            <w:r w:rsidRPr="00F53E0E">
              <w:rPr>
                <w:rFonts w:ascii="Arial" w:hAnsi="Arial" w:cs="Arial"/>
                <w:spacing w:val="6"/>
              </w:rPr>
              <w:t xml:space="preserve"> </w:t>
            </w:r>
            <w:r w:rsidRPr="00F53E0E">
              <w:rPr>
                <w:rFonts w:ascii="Arial" w:hAnsi="Arial" w:cs="Arial"/>
                <w:spacing w:val="-3"/>
              </w:rPr>
              <w:t>i</w:t>
            </w:r>
            <w:r w:rsidRPr="00F53E0E">
              <w:rPr>
                <w:rFonts w:ascii="Arial" w:hAnsi="Arial" w:cs="Arial"/>
              </w:rPr>
              <w:t>n</w:t>
            </w:r>
            <w:r w:rsidRPr="00F53E0E">
              <w:rPr>
                <w:rFonts w:ascii="Arial" w:hAnsi="Arial" w:cs="Arial"/>
                <w:spacing w:val="4"/>
              </w:rPr>
              <w:t xml:space="preserve"> </w:t>
            </w:r>
            <w:r w:rsidRPr="00F53E0E">
              <w:rPr>
                <w:rFonts w:ascii="Arial" w:hAnsi="Arial" w:cs="Arial"/>
                <w:spacing w:val="-6"/>
              </w:rPr>
              <w:t>G</w:t>
            </w:r>
            <w:r w:rsidRPr="00F53E0E">
              <w:rPr>
                <w:rFonts w:ascii="Arial" w:hAnsi="Arial" w:cs="Arial"/>
                <w:spacing w:val="5"/>
              </w:rPr>
              <w:t>r</w:t>
            </w:r>
            <w:r w:rsidRPr="00F53E0E">
              <w:rPr>
                <w:rFonts w:ascii="Arial" w:hAnsi="Arial" w:cs="Arial"/>
                <w:spacing w:val="-3"/>
              </w:rPr>
              <w:t>ee</w:t>
            </w:r>
            <w:r w:rsidRPr="00F53E0E">
              <w:rPr>
                <w:rFonts w:ascii="Arial" w:hAnsi="Arial" w:cs="Arial"/>
              </w:rPr>
              <w:t>n</w:t>
            </w:r>
            <w:r w:rsidRPr="00F53E0E">
              <w:rPr>
                <w:rFonts w:ascii="Arial" w:hAnsi="Arial" w:cs="Arial"/>
                <w:spacing w:val="5"/>
              </w:rPr>
              <w:t xml:space="preserve"> </w:t>
            </w:r>
            <w:proofErr w:type="spellStart"/>
            <w:r w:rsidRPr="00F53E0E">
              <w:rPr>
                <w:rFonts w:ascii="Arial" w:hAnsi="Arial" w:cs="Arial"/>
                <w:spacing w:val="-8"/>
              </w:rPr>
              <w:t>c</w:t>
            </w:r>
            <w:r w:rsidRPr="00F53E0E">
              <w:rPr>
                <w:rFonts w:ascii="Arial" w:hAnsi="Arial" w:cs="Arial"/>
                <w:spacing w:val="5"/>
              </w:rPr>
              <w:t>h</w:t>
            </w:r>
            <w:r w:rsidRPr="00F53E0E">
              <w:rPr>
                <w:rFonts w:ascii="Arial" w:hAnsi="Arial" w:cs="Arial"/>
                <w:spacing w:val="1"/>
              </w:rPr>
              <w:t>i</w:t>
            </w:r>
            <w:r w:rsidRPr="00F53E0E">
              <w:rPr>
                <w:rFonts w:ascii="Arial" w:hAnsi="Arial" w:cs="Arial"/>
                <w:spacing w:val="-3"/>
              </w:rPr>
              <w:t>l</w:t>
            </w:r>
            <w:r w:rsidRPr="00F53E0E">
              <w:rPr>
                <w:rFonts w:ascii="Arial" w:hAnsi="Arial" w:cs="Arial"/>
                <w:spacing w:val="1"/>
              </w:rPr>
              <w:t>l</w:t>
            </w:r>
            <w:r w:rsidRPr="00F53E0E">
              <w:rPr>
                <w:rFonts w:ascii="Arial" w:hAnsi="Arial" w:cs="Arial"/>
                <w:spacing w:val="-3"/>
              </w:rPr>
              <w:t>i</w:t>
            </w:r>
            <w:proofErr w:type="spellEnd"/>
            <w:r w:rsidRPr="00F53E0E">
              <w:rPr>
                <w:rFonts w:ascii="Arial" w:hAnsi="Arial" w:cs="Arial"/>
              </w:rPr>
              <w:t>.</w:t>
            </w:r>
            <w:r w:rsidRPr="00F53E0E">
              <w:rPr>
                <w:rFonts w:ascii="Arial" w:hAnsi="Arial" w:cs="Arial"/>
                <w:spacing w:val="3"/>
              </w:rPr>
              <w:t xml:space="preserve"> </w:t>
            </w:r>
            <w:r w:rsidRPr="00F53E0E">
              <w:rPr>
                <w:rFonts w:ascii="Arial" w:hAnsi="Arial" w:cs="Arial"/>
              </w:rPr>
              <w:t>I</w:t>
            </w:r>
          </w:p>
          <w:p w14:paraId="7368C56D" w14:textId="77777777" w:rsidR="00DA69AA" w:rsidRPr="00F53E0E" w:rsidRDefault="00EA15F7">
            <w:pPr>
              <w:ind w:left="100"/>
              <w:rPr>
                <w:rFonts w:ascii="Arial" w:hAnsi="Arial" w:cs="Arial"/>
              </w:rPr>
            </w:pPr>
            <w:r w:rsidRPr="00F53E0E">
              <w:rPr>
                <w:rFonts w:ascii="Arial" w:hAnsi="Arial" w:cs="Arial"/>
                <w:spacing w:val="1"/>
              </w:rPr>
              <w:t>a</w:t>
            </w:r>
            <w:r w:rsidRPr="00F53E0E">
              <w:rPr>
                <w:rFonts w:ascii="Arial" w:hAnsi="Arial" w:cs="Arial"/>
              </w:rPr>
              <w:t>p</w:t>
            </w:r>
            <w:r w:rsidRPr="00F53E0E">
              <w:rPr>
                <w:rFonts w:ascii="Arial" w:hAnsi="Arial" w:cs="Arial"/>
                <w:spacing w:val="-5"/>
              </w:rPr>
              <w:t>p</w:t>
            </w:r>
            <w:r w:rsidRPr="00F53E0E">
              <w:rPr>
                <w:rFonts w:ascii="Arial" w:hAnsi="Arial" w:cs="Arial"/>
                <w:spacing w:val="5"/>
              </w:rPr>
              <w:t>r</w:t>
            </w:r>
            <w:r w:rsidRPr="00F53E0E">
              <w:rPr>
                <w:rFonts w:ascii="Arial" w:hAnsi="Arial" w:cs="Arial"/>
                <w:spacing w:val="-3"/>
              </w:rPr>
              <w:t>ec</w:t>
            </w:r>
            <w:r w:rsidRPr="00F53E0E">
              <w:rPr>
                <w:rFonts w:ascii="Arial" w:hAnsi="Arial" w:cs="Arial"/>
                <w:spacing w:val="1"/>
              </w:rPr>
              <w:t>iat</w:t>
            </w:r>
            <w:r w:rsidRPr="00F53E0E">
              <w:rPr>
                <w:rFonts w:ascii="Arial" w:hAnsi="Arial" w:cs="Arial"/>
              </w:rPr>
              <w:t>e</w:t>
            </w:r>
            <w:r w:rsidRPr="00F53E0E">
              <w:rPr>
                <w:rFonts w:ascii="Arial" w:hAnsi="Arial" w:cs="Arial"/>
                <w:spacing w:val="1"/>
              </w:rPr>
              <w:t xml:space="preserve"> </w:t>
            </w:r>
            <w:r w:rsidRPr="00F53E0E">
              <w:rPr>
                <w:rFonts w:ascii="Arial" w:hAnsi="Arial" w:cs="Arial"/>
                <w:spacing w:val="-3"/>
              </w:rPr>
              <w:t>t</w:t>
            </w:r>
            <w:r w:rsidRPr="00F53E0E">
              <w:rPr>
                <w:rFonts w:ascii="Arial" w:hAnsi="Arial" w:cs="Arial"/>
                <w:spacing w:val="5"/>
              </w:rPr>
              <w:t>h</w:t>
            </w:r>
            <w:r w:rsidRPr="00F53E0E">
              <w:rPr>
                <w:rFonts w:ascii="Arial" w:hAnsi="Arial" w:cs="Arial"/>
              </w:rPr>
              <w:t>e</w:t>
            </w:r>
            <w:r w:rsidRPr="00F53E0E">
              <w:rPr>
                <w:rFonts w:ascii="Arial" w:hAnsi="Arial" w:cs="Arial"/>
                <w:spacing w:val="-4"/>
              </w:rPr>
              <w:t xml:space="preserve"> </w:t>
            </w:r>
            <w:r w:rsidRPr="00F53E0E">
              <w:rPr>
                <w:rFonts w:ascii="Arial" w:hAnsi="Arial" w:cs="Arial"/>
                <w:spacing w:val="1"/>
              </w:rPr>
              <w:t>a</w:t>
            </w:r>
            <w:r w:rsidRPr="00F53E0E">
              <w:rPr>
                <w:rFonts w:ascii="Arial" w:hAnsi="Arial" w:cs="Arial"/>
              </w:rPr>
              <w:t>u</w:t>
            </w:r>
            <w:r w:rsidRPr="00F53E0E">
              <w:rPr>
                <w:rFonts w:ascii="Arial" w:hAnsi="Arial" w:cs="Arial"/>
                <w:spacing w:val="-3"/>
              </w:rPr>
              <w:t>t</w:t>
            </w:r>
            <w:r w:rsidRPr="00F53E0E">
              <w:rPr>
                <w:rFonts w:ascii="Arial" w:hAnsi="Arial" w:cs="Arial"/>
                <w:spacing w:val="5"/>
              </w:rPr>
              <w:t>h</w:t>
            </w:r>
            <w:r w:rsidRPr="00F53E0E">
              <w:rPr>
                <w:rFonts w:ascii="Arial" w:hAnsi="Arial" w:cs="Arial"/>
                <w:spacing w:val="-10"/>
              </w:rPr>
              <w:t>o</w:t>
            </w:r>
            <w:r w:rsidRPr="00F53E0E">
              <w:rPr>
                <w:rFonts w:ascii="Arial" w:hAnsi="Arial" w:cs="Arial"/>
              </w:rPr>
              <w:t>r</w:t>
            </w:r>
            <w:r w:rsidRPr="00F53E0E">
              <w:rPr>
                <w:rFonts w:ascii="Arial" w:hAnsi="Arial" w:cs="Arial"/>
                <w:spacing w:val="8"/>
              </w:rPr>
              <w:t xml:space="preserve"> </w:t>
            </w:r>
            <w:r w:rsidRPr="00F53E0E">
              <w:rPr>
                <w:rFonts w:ascii="Arial" w:hAnsi="Arial" w:cs="Arial"/>
                <w:spacing w:val="-5"/>
              </w:rPr>
              <w:t>fo</w:t>
            </w:r>
            <w:r w:rsidRPr="00F53E0E">
              <w:rPr>
                <w:rFonts w:ascii="Arial" w:hAnsi="Arial" w:cs="Arial"/>
              </w:rPr>
              <w:t>r</w:t>
            </w:r>
            <w:r w:rsidRPr="00F53E0E">
              <w:rPr>
                <w:rFonts w:ascii="Arial" w:hAnsi="Arial" w:cs="Arial"/>
                <w:spacing w:val="3"/>
              </w:rPr>
              <w:t xml:space="preserve"> </w:t>
            </w:r>
            <w:r w:rsidRPr="00F53E0E">
              <w:rPr>
                <w:rFonts w:ascii="Arial" w:hAnsi="Arial" w:cs="Arial"/>
              </w:rPr>
              <w:t>h</w:t>
            </w:r>
            <w:r w:rsidRPr="00F53E0E">
              <w:rPr>
                <w:rFonts w:ascii="Arial" w:hAnsi="Arial" w:cs="Arial"/>
                <w:spacing w:val="1"/>
              </w:rPr>
              <w:t>i</w:t>
            </w:r>
            <w:r w:rsidRPr="00F53E0E">
              <w:rPr>
                <w:rFonts w:ascii="Arial" w:hAnsi="Arial" w:cs="Arial"/>
              </w:rPr>
              <w:t>s</w:t>
            </w:r>
            <w:r w:rsidRPr="00F53E0E">
              <w:rPr>
                <w:rFonts w:ascii="Arial" w:hAnsi="Arial" w:cs="Arial"/>
                <w:spacing w:val="-4"/>
              </w:rPr>
              <w:t xml:space="preserve"> </w:t>
            </w:r>
            <w:r w:rsidRPr="00F53E0E">
              <w:rPr>
                <w:rFonts w:ascii="Arial" w:hAnsi="Arial" w:cs="Arial"/>
              </w:rPr>
              <w:t xml:space="preserve">/ </w:t>
            </w:r>
            <w:r w:rsidRPr="00F53E0E">
              <w:rPr>
                <w:rFonts w:ascii="Arial" w:hAnsi="Arial" w:cs="Arial"/>
                <w:spacing w:val="5"/>
              </w:rPr>
              <w:t>h</w:t>
            </w:r>
            <w:r w:rsidRPr="00F53E0E">
              <w:rPr>
                <w:rFonts w:ascii="Arial" w:hAnsi="Arial" w:cs="Arial"/>
                <w:spacing w:val="-8"/>
              </w:rPr>
              <w:t>e</w:t>
            </w:r>
            <w:r w:rsidRPr="00F53E0E">
              <w:rPr>
                <w:rFonts w:ascii="Arial" w:hAnsi="Arial" w:cs="Arial"/>
              </w:rPr>
              <w:t>r</w:t>
            </w:r>
            <w:r w:rsidRPr="00F53E0E">
              <w:rPr>
                <w:rFonts w:ascii="Arial" w:hAnsi="Arial" w:cs="Arial"/>
                <w:spacing w:val="-1"/>
              </w:rPr>
              <w:t xml:space="preserve"> </w:t>
            </w:r>
            <w:r w:rsidRPr="00F53E0E">
              <w:rPr>
                <w:rFonts w:ascii="Arial" w:hAnsi="Arial" w:cs="Arial"/>
                <w:spacing w:val="5"/>
              </w:rPr>
              <w:t>h</w:t>
            </w:r>
            <w:r w:rsidRPr="00F53E0E">
              <w:rPr>
                <w:rFonts w:ascii="Arial" w:hAnsi="Arial" w:cs="Arial"/>
                <w:spacing w:val="-3"/>
              </w:rPr>
              <w:t>a</w:t>
            </w:r>
            <w:r w:rsidRPr="00F53E0E">
              <w:rPr>
                <w:rFonts w:ascii="Arial" w:hAnsi="Arial" w:cs="Arial"/>
              </w:rPr>
              <w:t>rd</w:t>
            </w:r>
            <w:r w:rsidRPr="00F53E0E">
              <w:rPr>
                <w:rFonts w:ascii="Arial" w:hAnsi="Arial" w:cs="Arial"/>
                <w:spacing w:val="4"/>
              </w:rPr>
              <w:t xml:space="preserve"> </w:t>
            </w:r>
            <w:r w:rsidRPr="00F53E0E">
              <w:rPr>
                <w:rFonts w:ascii="Arial" w:hAnsi="Arial" w:cs="Arial"/>
                <w:spacing w:val="-6"/>
              </w:rPr>
              <w:t>w</w:t>
            </w:r>
            <w:r w:rsidRPr="00F53E0E">
              <w:rPr>
                <w:rFonts w:ascii="Arial" w:hAnsi="Arial" w:cs="Arial"/>
                <w:spacing w:val="-5"/>
              </w:rPr>
              <w:t>o</w:t>
            </w:r>
            <w:r w:rsidRPr="00F53E0E">
              <w:rPr>
                <w:rFonts w:ascii="Arial" w:hAnsi="Arial" w:cs="Arial"/>
                <w:spacing w:val="5"/>
              </w:rPr>
              <w:t>r</w:t>
            </w:r>
            <w:r w:rsidRPr="00F53E0E">
              <w:rPr>
                <w:rFonts w:ascii="Arial" w:hAnsi="Arial" w:cs="Arial"/>
              </w:rPr>
              <w:t xml:space="preserve">k. </w:t>
            </w:r>
            <w:r w:rsidRPr="00F53E0E">
              <w:rPr>
                <w:rFonts w:ascii="Arial" w:hAnsi="Arial" w:cs="Arial"/>
                <w:spacing w:val="-3"/>
              </w:rPr>
              <w:t>T</w:t>
            </w:r>
            <w:r w:rsidRPr="00F53E0E">
              <w:rPr>
                <w:rFonts w:ascii="Arial" w:hAnsi="Arial" w:cs="Arial"/>
                <w:spacing w:val="5"/>
              </w:rPr>
              <w:t>h</w:t>
            </w:r>
            <w:r w:rsidRPr="00F53E0E">
              <w:rPr>
                <w:rFonts w:ascii="Arial" w:hAnsi="Arial" w:cs="Arial"/>
              </w:rPr>
              <w:t>e</w:t>
            </w:r>
            <w:r w:rsidRPr="00F53E0E">
              <w:rPr>
                <w:rFonts w:ascii="Arial" w:hAnsi="Arial" w:cs="Arial"/>
                <w:spacing w:val="-4"/>
              </w:rPr>
              <w:t xml:space="preserve"> </w:t>
            </w:r>
            <w:r w:rsidRPr="00F53E0E">
              <w:rPr>
                <w:rFonts w:ascii="Arial" w:hAnsi="Arial" w:cs="Arial"/>
                <w:spacing w:val="-5"/>
              </w:rPr>
              <w:t>g</w:t>
            </w:r>
            <w:r w:rsidRPr="00F53E0E">
              <w:rPr>
                <w:rFonts w:ascii="Arial" w:hAnsi="Arial" w:cs="Arial"/>
                <w:spacing w:val="5"/>
              </w:rPr>
              <w:t>r</w:t>
            </w:r>
            <w:r w:rsidRPr="00F53E0E">
              <w:rPr>
                <w:rFonts w:ascii="Arial" w:hAnsi="Arial" w:cs="Arial"/>
                <w:spacing w:val="-3"/>
              </w:rPr>
              <w:t>a</w:t>
            </w:r>
            <w:r w:rsidRPr="00F53E0E">
              <w:rPr>
                <w:rFonts w:ascii="Arial" w:hAnsi="Arial" w:cs="Arial"/>
                <w:spacing w:val="-5"/>
              </w:rPr>
              <w:t>p</w:t>
            </w:r>
            <w:r w:rsidRPr="00F53E0E">
              <w:rPr>
                <w:rFonts w:ascii="Arial" w:hAnsi="Arial" w:cs="Arial"/>
                <w:spacing w:val="5"/>
              </w:rPr>
              <w:t>h</w:t>
            </w:r>
            <w:r w:rsidRPr="00F53E0E">
              <w:rPr>
                <w:rFonts w:ascii="Arial" w:hAnsi="Arial" w:cs="Arial"/>
                <w:spacing w:val="1"/>
              </w:rPr>
              <w:t>i</w:t>
            </w:r>
            <w:r w:rsidRPr="00F53E0E">
              <w:rPr>
                <w:rFonts w:ascii="Arial" w:hAnsi="Arial" w:cs="Arial"/>
                <w:spacing w:val="-3"/>
              </w:rPr>
              <w:t>ca</w:t>
            </w:r>
            <w:r w:rsidRPr="00F53E0E">
              <w:rPr>
                <w:rFonts w:ascii="Arial" w:hAnsi="Arial" w:cs="Arial"/>
              </w:rPr>
              <w:t>l</w:t>
            </w:r>
            <w:r w:rsidRPr="00F53E0E">
              <w:rPr>
                <w:rFonts w:ascii="Arial" w:hAnsi="Arial" w:cs="Arial"/>
                <w:spacing w:val="3"/>
              </w:rPr>
              <w:t xml:space="preserve"> </w:t>
            </w:r>
            <w:r w:rsidRPr="00F53E0E">
              <w:rPr>
                <w:rFonts w:ascii="Arial" w:hAnsi="Arial" w:cs="Arial"/>
              </w:rPr>
              <w:t>r</w:t>
            </w:r>
            <w:r w:rsidRPr="00F53E0E">
              <w:rPr>
                <w:rFonts w:ascii="Arial" w:hAnsi="Arial" w:cs="Arial"/>
                <w:spacing w:val="-3"/>
              </w:rPr>
              <w:t>e</w:t>
            </w:r>
            <w:r w:rsidRPr="00F53E0E">
              <w:rPr>
                <w:rFonts w:ascii="Arial" w:hAnsi="Arial" w:cs="Arial"/>
              </w:rPr>
              <w:t>p</w:t>
            </w:r>
            <w:r w:rsidRPr="00F53E0E">
              <w:rPr>
                <w:rFonts w:ascii="Arial" w:hAnsi="Arial" w:cs="Arial"/>
                <w:spacing w:val="5"/>
              </w:rPr>
              <w:t>r</w:t>
            </w:r>
            <w:r w:rsidRPr="00F53E0E">
              <w:rPr>
                <w:rFonts w:ascii="Arial" w:hAnsi="Arial" w:cs="Arial"/>
                <w:spacing w:val="-3"/>
              </w:rPr>
              <w:t>e</w:t>
            </w:r>
            <w:r w:rsidRPr="00F53E0E">
              <w:rPr>
                <w:rFonts w:ascii="Arial" w:hAnsi="Arial" w:cs="Arial"/>
                <w:spacing w:val="-2"/>
              </w:rPr>
              <w:t>s</w:t>
            </w:r>
            <w:r w:rsidRPr="00F53E0E">
              <w:rPr>
                <w:rFonts w:ascii="Arial" w:hAnsi="Arial" w:cs="Arial"/>
                <w:spacing w:val="-3"/>
              </w:rPr>
              <w:t>e</w:t>
            </w:r>
            <w:r w:rsidRPr="00F53E0E">
              <w:rPr>
                <w:rFonts w:ascii="Arial" w:hAnsi="Arial" w:cs="Arial"/>
                <w:spacing w:val="5"/>
              </w:rPr>
              <w:t>n</w:t>
            </w:r>
            <w:r w:rsidRPr="00F53E0E">
              <w:rPr>
                <w:rFonts w:ascii="Arial" w:hAnsi="Arial" w:cs="Arial"/>
                <w:spacing w:val="-3"/>
              </w:rPr>
              <w:t>t</w:t>
            </w:r>
            <w:r w:rsidRPr="00F53E0E">
              <w:rPr>
                <w:rFonts w:ascii="Arial" w:hAnsi="Arial" w:cs="Arial"/>
                <w:spacing w:val="1"/>
              </w:rPr>
              <w:t>a</w:t>
            </w:r>
            <w:r w:rsidRPr="00F53E0E">
              <w:rPr>
                <w:rFonts w:ascii="Arial" w:hAnsi="Arial" w:cs="Arial"/>
                <w:spacing w:val="-3"/>
              </w:rPr>
              <w:t>t</w:t>
            </w:r>
            <w:r w:rsidRPr="00F53E0E">
              <w:rPr>
                <w:rFonts w:ascii="Arial" w:hAnsi="Arial" w:cs="Arial"/>
                <w:spacing w:val="1"/>
              </w:rPr>
              <w:t>i</w:t>
            </w:r>
            <w:r w:rsidRPr="00F53E0E">
              <w:rPr>
                <w:rFonts w:ascii="Arial" w:hAnsi="Arial" w:cs="Arial"/>
                <w:spacing w:val="-5"/>
              </w:rPr>
              <w:t>o</w:t>
            </w:r>
            <w:r w:rsidRPr="00F53E0E">
              <w:rPr>
                <w:rFonts w:ascii="Arial" w:hAnsi="Arial" w:cs="Arial"/>
              </w:rPr>
              <w:t>n</w:t>
            </w:r>
            <w:r w:rsidRPr="00F53E0E">
              <w:rPr>
                <w:rFonts w:ascii="Arial" w:hAnsi="Arial" w:cs="Arial"/>
                <w:spacing w:val="7"/>
              </w:rPr>
              <w:t xml:space="preserve"> </w:t>
            </w:r>
            <w:r w:rsidRPr="00F53E0E">
              <w:rPr>
                <w:rFonts w:ascii="Arial" w:hAnsi="Arial" w:cs="Arial"/>
                <w:spacing w:val="-3"/>
              </w:rPr>
              <w:t>a</w:t>
            </w:r>
            <w:r w:rsidRPr="00F53E0E">
              <w:rPr>
                <w:rFonts w:ascii="Arial" w:hAnsi="Arial" w:cs="Arial"/>
                <w:spacing w:val="5"/>
              </w:rPr>
              <w:t>n</w:t>
            </w:r>
            <w:r w:rsidRPr="00F53E0E">
              <w:rPr>
                <w:rFonts w:ascii="Arial" w:hAnsi="Arial" w:cs="Arial"/>
              </w:rPr>
              <w:t>d</w:t>
            </w:r>
            <w:r w:rsidRPr="00F53E0E">
              <w:rPr>
                <w:rFonts w:ascii="Arial" w:hAnsi="Arial" w:cs="Arial"/>
                <w:spacing w:val="-1"/>
              </w:rPr>
              <w:t xml:space="preserve"> </w:t>
            </w:r>
            <w:r w:rsidRPr="00F53E0E">
              <w:rPr>
                <w:rFonts w:ascii="Arial" w:hAnsi="Arial" w:cs="Arial"/>
                <w:spacing w:val="-2"/>
              </w:rPr>
              <w:t>s</w:t>
            </w:r>
            <w:r w:rsidRPr="00F53E0E">
              <w:rPr>
                <w:rFonts w:ascii="Arial" w:hAnsi="Arial" w:cs="Arial"/>
                <w:spacing w:val="-3"/>
              </w:rPr>
              <w:t>t</w:t>
            </w:r>
            <w:r w:rsidRPr="00F53E0E">
              <w:rPr>
                <w:rFonts w:ascii="Arial" w:hAnsi="Arial" w:cs="Arial"/>
                <w:spacing w:val="1"/>
              </w:rPr>
              <w:t>ati</w:t>
            </w:r>
            <w:r w:rsidRPr="00F53E0E">
              <w:rPr>
                <w:rFonts w:ascii="Arial" w:hAnsi="Arial" w:cs="Arial"/>
                <w:spacing w:val="-6"/>
              </w:rPr>
              <w:t>s</w:t>
            </w:r>
            <w:r w:rsidRPr="00F53E0E">
              <w:rPr>
                <w:rFonts w:ascii="Arial" w:hAnsi="Arial" w:cs="Arial"/>
                <w:spacing w:val="1"/>
              </w:rPr>
              <w:t>ti</w:t>
            </w:r>
            <w:r w:rsidRPr="00F53E0E">
              <w:rPr>
                <w:rFonts w:ascii="Arial" w:hAnsi="Arial" w:cs="Arial"/>
                <w:spacing w:val="-3"/>
              </w:rPr>
              <w:t>ca</w:t>
            </w:r>
            <w:r w:rsidRPr="00F53E0E">
              <w:rPr>
                <w:rFonts w:ascii="Arial" w:hAnsi="Arial" w:cs="Arial"/>
              </w:rPr>
              <w:t>l</w:t>
            </w:r>
            <w:r w:rsidRPr="00F53E0E">
              <w:rPr>
                <w:rFonts w:ascii="Arial" w:hAnsi="Arial" w:cs="Arial"/>
                <w:spacing w:val="5"/>
              </w:rPr>
              <w:t xml:space="preserve"> </w:t>
            </w:r>
            <w:r w:rsidRPr="00F53E0E">
              <w:rPr>
                <w:rFonts w:ascii="Arial" w:hAnsi="Arial" w:cs="Arial"/>
                <w:spacing w:val="-3"/>
              </w:rPr>
              <w:t>a</w:t>
            </w:r>
            <w:r w:rsidRPr="00F53E0E">
              <w:rPr>
                <w:rFonts w:ascii="Arial" w:hAnsi="Arial" w:cs="Arial"/>
                <w:spacing w:val="5"/>
              </w:rPr>
              <w:t>n</w:t>
            </w:r>
            <w:r w:rsidRPr="00F53E0E">
              <w:rPr>
                <w:rFonts w:ascii="Arial" w:hAnsi="Arial" w:cs="Arial"/>
                <w:spacing w:val="-3"/>
              </w:rPr>
              <w:t>a</w:t>
            </w:r>
            <w:r w:rsidRPr="00F53E0E">
              <w:rPr>
                <w:rFonts w:ascii="Arial" w:hAnsi="Arial" w:cs="Arial"/>
                <w:spacing w:val="1"/>
              </w:rPr>
              <w:t>l</w:t>
            </w:r>
            <w:r w:rsidRPr="00F53E0E">
              <w:rPr>
                <w:rFonts w:ascii="Arial" w:hAnsi="Arial" w:cs="Arial"/>
                <w:spacing w:val="-10"/>
              </w:rPr>
              <w:t>y</w:t>
            </w:r>
            <w:r w:rsidRPr="00F53E0E">
              <w:rPr>
                <w:rFonts w:ascii="Arial" w:hAnsi="Arial" w:cs="Arial"/>
                <w:spacing w:val="-2"/>
              </w:rPr>
              <w:t>s</w:t>
            </w:r>
            <w:r w:rsidRPr="00F53E0E">
              <w:rPr>
                <w:rFonts w:ascii="Arial" w:hAnsi="Arial" w:cs="Arial"/>
                <w:spacing w:val="1"/>
              </w:rPr>
              <w:t>i</w:t>
            </w:r>
            <w:r w:rsidRPr="00F53E0E">
              <w:rPr>
                <w:rFonts w:ascii="Arial" w:hAnsi="Arial" w:cs="Arial"/>
              </w:rPr>
              <w:t>s</w:t>
            </w:r>
            <w:r w:rsidRPr="00F53E0E">
              <w:rPr>
                <w:rFonts w:ascii="Arial" w:hAnsi="Arial" w:cs="Arial"/>
                <w:spacing w:val="4"/>
              </w:rPr>
              <w:t xml:space="preserve"> </w:t>
            </w:r>
            <w:proofErr w:type="gramStart"/>
            <w:r w:rsidRPr="00F53E0E">
              <w:rPr>
                <w:rFonts w:ascii="Arial" w:hAnsi="Arial" w:cs="Arial"/>
                <w:spacing w:val="1"/>
              </w:rPr>
              <w:t>i</w:t>
            </w:r>
            <w:r w:rsidRPr="00F53E0E">
              <w:rPr>
                <w:rFonts w:ascii="Arial" w:hAnsi="Arial" w:cs="Arial"/>
              </w:rPr>
              <w:t>s</w:t>
            </w:r>
            <w:proofErr w:type="gramEnd"/>
            <w:r w:rsidRPr="00F53E0E">
              <w:rPr>
                <w:rFonts w:ascii="Arial" w:hAnsi="Arial" w:cs="Arial"/>
                <w:spacing w:val="2"/>
              </w:rPr>
              <w:t xml:space="preserve"> </w:t>
            </w:r>
            <w:proofErr w:type="spellStart"/>
            <w:r w:rsidRPr="00F53E0E">
              <w:rPr>
                <w:rFonts w:ascii="Arial" w:hAnsi="Arial" w:cs="Arial"/>
                <w:spacing w:val="1"/>
              </w:rPr>
              <w:t>m</w:t>
            </w:r>
            <w:r w:rsidRPr="00F53E0E">
              <w:rPr>
                <w:rFonts w:ascii="Arial" w:hAnsi="Arial" w:cs="Arial"/>
                <w:spacing w:val="-3"/>
                <w:w w:val="101"/>
              </w:rPr>
              <w:t>a</w:t>
            </w:r>
            <w:r w:rsidRPr="00F53E0E">
              <w:rPr>
                <w:rFonts w:ascii="Arial" w:hAnsi="Arial" w:cs="Arial"/>
                <w:spacing w:val="5"/>
              </w:rPr>
              <w:t>r</w:t>
            </w:r>
            <w:r w:rsidRPr="00F53E0E">
              <w:rPr>
                <w:rFonts w:ascii="Arial" w:hAnsi="Arial" w:cs="Arial"/>
                <w:spacing w:val="-5"/>
              </w:rPr>
              <w:t>v</w:t>
            </w:r>
            <w:r w:rsidRPr="00F53E0E">
              <w:rPr>
                <w:rFonts w:ascii="Arial" w:hAnsi="Arial" w:cs="Arial"/>
                <w:spacing w:val="-3"/>
                <w:w w:val="101"/>
              </w:rPr>
              <w:t>e</w:t>
            </w:r>
            <w:r w:rsidRPr="00F53E0E">
              <w:rPr>
                <w:rFonts w:ascii="Arial" w:hAnsi="Arial" w:cs="Arial"/>
                <w:spacing w:val="1"/>
                <w:w w:val="101"/>
              </w:rPr>
              <w:t>ll</w:t>
            </w:r>
            <w:r w:rsidRPr="00F53E0E">
              <w:rPr>
                <w:rFonts w:ascii="Arial" w:hAnsi="Arial" w:cs="Arial"/>
                <w:spacing w:val="-5"/>
              </w:rPr>
              <w:t>o</w:t>
            </w:r>
            <w:r w:rsidRPr="00F53E0E">
              <w:rPr>
                <w:rFonts w:ascii="Arial" w:hAnsi="Arial" w:cs="Arial"/>
              </w:rPr>
              <w:t>u</w:t>
            </w:r>
            <w:r w:rsidRPr="00F53E0E">
              <w:rPr>
                <w:rFonts w:ascii="Arial" w:hAnsi="Arial" w:cs="Arial"/>
                <w:spacing w:val="-2"/>
              </w:rPr>
              <w:t>s</w:t>
            </w:r>
            <w:proofErr w:type="spellEnd"/>
            <w:r w:rsidRPr="00F53E0E">
              <w:rPr>
                <w:rFonts w:ascii="Arial" w:hAnsi="Arial" w:cs="Arial"/>
              </w:rPr>
              <w:t>.</w:t>
            </w:r>
          </w:p>
        </w:tc>
        <w:tc>
          <w:tcPr>
            <w:tcW w:w="64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6ADDD0" w14:textId="1BBB541F" w:rsidR="00DA69AA" w:rsidRPr="00F53E0E" w:rsidRDefault="009F2CFC">
            <w:pPr>
              <w:rPr>
                <w:rFonts w:ascii="Arial" w:hAnsi="Arial" w:cs="Arial"/>
              </w:rPr>
            </w:pPr>
            <w:r w:rsidRPr="00F53E0E">
              <w:rPr>
                <w:rFonts w:ascii="Arial" w:hAnsi="Arial" w:cs="Arial"/>
              </w:rPr>
              <w:t xml:space="preserve"> We are grateful for your review</w:t>
            </w:r>
          </w:p>
        </w:tc>
      </w:tr>
      <w:tr w:rsidR="00DA69AA" w:rsidRPr="00F53E0E" w14:paraId="79F752B5" w14:textId="77777777">
        <w:trPr>
          <w:trHeight w:hRule="exact" w:val="1273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1D59D3" w14:textId="77777777" w:rsidR="00DA69AA" w:rsidRPr="00F53E0E" w:rsidRDefault="00EA15F7">
            <w:pPr>
              <w:spacing w:line="220" w:lineRule="exact"/>
              <w:ind w:left="458"/>
              <w:rPr>
                <w:rFonts w:ascii="Arial" w:hAnsi="Arial" w:cs="Arial"/>
              </w:rPr>
            </w:pPr>
            <w:r w:rsidRPr="00F53E0E">
              <w:rPr>
                <w:rFonts w:ascii="Arial" w:hAnsi="Arial" w:cs="Arial"/>
                <w:b/>
                <w:spacing w:val="-2"/>
              </w:rPr>
              <w:t>I</w:t>
            </w:r>
            <w:r w:rsidRPr="00F53E0E">
              <w:rPr>
                <w:rFonts w:ascii="Arial" w:hAnsi="Arial" w:cs="Arial"/>
                <w:b/>
              </w:rPr>
              <w:t>s</w:t>
            </w:r>
            <w:r w:rsidRPr="00F53E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F53E0E">
              <w:rPr>
                <w:rFonts w:ascii="Arial" w:hAnsi="Arial" w:cs="Arial"/>
                <w:b/>
              </w:rPr>
              <w:t>t</w:t>
            </w:r>
            <w:r w:rsidRPr="00F53E0E">
              <w:rPr>
                <w:rFonts w:ascii="Arial" w:hAnsi="Arial" w:cs="Arial"/>
                <w:b/>
                <w:spacing w:val="-2"/>
              </w:rPr>
              <w:t>h</w:t>
            </w:r>
            <w:r w:rsidRPr="00F53E0E">
              <w:rPr>
                <w:rFonts w:ascii="Arial" w:hAnsi="Arial" w:cs="Arial"/>
                <w:b/>
              </w:rPr>
              <w:t>e</w:t>
            </w:r>
            <w:r w:rsidRPr="00F53E0E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F53E0E">
              <w:rPr>
                <w:rFonts w:ascii="Arial" w:hAnsi="Arial" w:cs="Arial"/>
                <w:b/>
                <w:spacing w:val="-5"/>
              </w:rPr>
              <w:t>t</w:t>
            </w:r>
            <w:r w:rsidRPr="00F53E0E">
              <w:rPr>
                <w:rFonts w:ascii="Arial" w:hAnsi="Arial" w:cs="Arial"/>
                <w:b/>
                <w:spacing w:val="1"/>
              </w:rPr>
              <w:t>i</w:t>
            </w:r>
            <w:r w:rsidRPr="00F53E0E">
              <w:rPr>
                <w:rFonts w:ascii="Arial" w:hAnsi="Arial" w:cs="Arial"/>
                <w:b/>
              </w:rPr>
              <w:t>t</w:t>
            </w:r>
            <w:r w:rsidRPr="00F53E0E">
              <w:rPr>
                <w:rFonts w:ascii="Arial" w:hAnsi="Arial" w:cs="Arial"/>
                <w:b/>
                <w:spacing w:val="-3"/>
              </w:rPr>
              <w:t>l</w:t>
            </w:r>
            <w:r w:rsidRPr="00F53E0E">
              <w:rPr>
                <w:rFonts w:ascii="Arial" w:hAnsi="Arial" w:cs="Arial"/>
                <w:b/>
              </w:rPr>
              <w:t>e</w:t>
            </w:r>
            <w:r w:rsidRPr="00F53E0E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F53E0E">
              <w:rPr>
                <w:rFonts w:ascii="Arial" w:hAnsi="Arial" w:cs="Arial"/>
                <w:b/>
                <w:spacing w:val="-5"/>
              </w:rPr>
              <w:t>o</w:t>
            </w:r>
            <w:r w:rsidRPr="00F53E0E">
              <w:rPr>
                <w:rFonts w:ascii="Arial" w:hAnsi="Arial" w:cs="Arial"/>
                <w:b/>
              </w:rPr>
              <w:t>f</w:t>
            </w:r>
            <w:r w:rsidRPr="00F53E0E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F53E0E">
              <w:rPr>
                <w:rFonts w:ascii="Arial" w:hAnsi="Arial" w:cs="Arial"/>
                <w:b/>
              </w:rPr>
              <w:t>t</w:t>
            </w:r>
            <w:r w:rsidRPr="00F53E0E">
              <w:rPr>
                <w:rFonts w:ascii="Arial" w:hAnsi="Arial" w:cs="Arial"/>
                <w:b/>
                <w:spacing w:val="-6"/>
              </w:rPr>
              <w:t>h</w:t>
            </w:r>
            <w:r w:rsidRPr="00F53E0E">
              <w:rPr>
                <w:rFonts w:ascii="Arial" w:hAnsi="Arial" w:cs="Arial"/>
                <w:b/>
              </w:rPr>
              <w:t>e a</w:t>
            </w:r>
            <w:r w:rsidRPr="00F53E0E">
              <w:rPr>
                <w:rFonts w:ascii="Arial" w:hAnsi="Arial" w:cs="Arial"/>
                <w:b/>
                <w:spacing w:val="1"/>
              </w:rPr>
              <w:t>r</w:t>
            </w:r>
            <w:r w:rsidRPr="00F53E0E">
              <w:rPr>
                <w:rFonts w:ascii="Arial" w:hAnsi="Arial" w:cs="Arial"/>
                <w:b/>
                <w:spacing w:val="-5"/>
              </w:rPr>
              <w:t>t</w:t>
            </w:r>
            <w:r w:rsidRPr="00F53E0E">
              <w:rPr>
                <w:rFonts w:ascii="Arial" w:hAnsi="Arial" w:cs="Arial"/>
                <w:b/>
                <w:spacing w:val="1"/>
              </w:rPr>
              <w:t>i</w:t>
            </w:r>
            <w:r w:rsidRPr="00F53E0E">
              <w:rPr>
                <w:rFonts w:ascii="Arial" w:hAnsi="Arial" w:cs="Arial"/>
                <w:b/>
                <w:spacing w:val="-3"/>
              </w:rPr>
              <w:t>c</w:t>
            </w:r>
            <w:r w:rsidRPr="00F53E0E">
              <w:rPr>
                <w:rFonts w:ascii="Arial" w:hAnsi="Arial" w:cs="Arial"/>
                <w:b/>
                <w:spacing w:val="1"/>
              </w:rPr>
              <w:t>l</w:t>
            </w:r>
            <w:r w:rsidRPr="00F53E0E">
              <w:rPr>
                <w:rFonts w:ascii="Arial" w:hAnsi="Arial" w:cs="Arial"/>
                <w:b/>
              </w:rPr>
              <w:t>e</w:t>
            </w:r>
            <w:r w:rsidRPr="00F53E0E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F53E0E">
              <w:rPr>
                <w:rFonts w:ascii="Arial" w:hAnsi="Arial" w:cs="Arial"/>
                <w:b/>
                <w:spacing w:val="-2"/>
              </w:rPr>
              <w:t>s</w:t>
            </w:r>
            <w:r w:rsidRPr="00F53E0E">
              <w:rPr>
                <w:rFonts w:ascii="Arial" w:hAnsi="Arial" w:cs="Arial"/>
                <w:b/>
                <w:spacing w:val="-6"/>
              </w:rPr>
              <w:t>u</w:t>
            </w:r>
            <w:r w:rsidRPr="00F53E0E">
              <w:rPr>
                <w:rFonts w:ascii="Arial" w:hAnsi="Arial" w:cs="Arial"/>
                <w:b/>
                <w:spacing w:val="1"/>
                <w:w w:val="101"/>
              </w:rPr>
              <w:t>i</w:t>
            </w:r>
            <w:r w:rsidRPr="00F53E0E">
              <w:rPr>
                <w:rFonts w:ascii="Arial" w:hAnsi="Arial" w:cs="Arial"/>
                <w:b/>
              </w:rPr>
              <w:t>ta</w:t>
            </w:r>
            <w:r w:rsidRPr="00F53E0E">
              <w:rPr>
                <w:rFonts w:ascii="Arial" w:hAnsi="Arial" w:cs="Arial"/>
                <w:b/>
                <w:spacing w:val="-2"/>
              </w:rPr>
              <w:t>b</w:t>
            </w:r>
            <w:r w:rsidRPr="00F53E0E">
              <w:rPr>
                <w:rFonts w:ascii="Arial" w:hAnsi="Arial" w:cs="Arial"/>
                <w:b/>
                <w:spacing w:val="1"/>
                <w:w w:val="101"/>
              </w:rPr>
              <w:t>le</w:t>
            </w:r>
            <w:r w:rsidRPr="00F53E0E">
              <w:rPr>
                <w:rFonts w:ascii="Arial" w:hAnsi="Arial" w:cs="Arial"/>
                <w:b/>
              </w:rPr>
              <w:t>?</w:t>
            </w:r>
          </w:p>
          <w:p w14:paraId="7F0BB729" w14:textId="77777777" w:rsidR="00DA69AA" w:rsidRPr="00F53E0E" w:rsidRDefault="00EA15F7">
            <w:pPr>
              <w:ind w:left="458"/>
              <w:rPr>
                <w:rFonts w:ascii="Arial" w:hAnsi="Arial" w:cs="Arial"/>
              </w:rPr>
            </w:pPr>
            <w:r w:rsidRPr="00F53E0E">
              <w:rPr>
                <w:rFonts w:ascii="Arial" w:hAnsi="Arial" w:cs="Arial"/>
                <w:b/>
              </w:rPr>
              <w:t>(</w:t>
            </w:r>
            <w:r w:rsidRPr="00F53E0E">
              <w:rPr>
                <w:rFonts w:ascii="Arial" w:hAnsi="Arial" w:cs="Arial"/>
                <w:b/>
                <w:spacing w:val="-2"/>
              </w:rPr>
              <w:t>I</w:t>
            </w:r>
            <w:r w:rsidRPr="00F53E0E">
              <w:rPr>
                <w:rFonts w:ascii="Arial" w:hAnsi="Arial" w:cs="Arial"/>
                <w:b/>
              </w:rPr>
              <w:t>f</w:t>
            </w:r>
            <w:r w:rsidRPr="00F53E0E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F53E0E">
              <w:rPr>
                <w:rFonts w:ascii="Arial" w:hAnsi="Arial" w:cs="Arial"/>
                <w:b/>
                <w:spacing w:val="-2"/>
              </w:rPr>
              <w:t>n</w:t>
            </w:r>
            <w:r w:rsidRPr="00F53E0E">
              <w:rPr>
                <w:rFonts w:ascii="Arial" w:hAnsi="Arial" w:cs="Arial"/>
                <w:b/>
                <w:spacing w:val="-5"/>
              </w:rPr>
              <w:t>o</w:t>
            </w:r>
            <w:r w:rsidRPr="00F53E0E">
              <w:rPr>
                <w:rFonts w:ascii="Arial" w:hAnsi="Arial" w:cs="Arial"/>
                <w:b/>
              </w:rPr>
              <w:t>t</w:t>
            </w:r>
            <w:r w:rsidRPr="00F53E0E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F53E0E">
              <w:rPr>
                <w:rFonts w:ascii="Arial" w:hAnsi="Arial" w:cs="Arial"/>
                <w:b/>
                <w:spacing w:val="-2"/>
              </w:rPr>
              <w:t>p</w:t>
            </w:r>
            <w:r w:rsidRPr="00F53E0E">
              <w:rPr>
                <w:rFonts w:ascii="Arial" w:hAnsi="Arial" w:cs="Arial"/>
                <w:b/>
                <w:spacing w:val="1"/>
              </w:rPr>
              <w:t>le</w:t>
            </w:r>
            <w:r w:rsidRPr="00F53E0E">
              <w:rPr>
                <w:rFonts w:ascii="Arial" w:hAnsi="Arial" w:cs="Arial"/>
                <w:b/>
              </w:rPr>
              <w:t>a</w:t>
            </w:r>
            <w:r w:rsidRPr="00F53E0E">
              <w:rPr>
                <w:rFonts w:ascii="Arial" w:hAnsi="Arial" w:cs="Arial"/>
                <w:b/>
                <w:spacing w:val="-6"/>
              </w:rPr>
              <w:t>s</w:t>
            </w:r>
            <w:r w:rsidRPr="00F53E0E">
              <w:rPr>
                <w:rFonts w:ascii="Arial" w:hAnsi="Arial" w:cs="Arial"/>
                <w:b/>
              </w:rPr>
              <w:t>e</w:t>
            </w:r>
            <w:r w:rsidRPr="00F53E0E">
              <w:rPr>
                <w:rFonts w:ascii="Arial" w:hAnsi="Arial" w:cs="Arial"/>
                <w:b/>
                <w:spacing w:val="6"/>
              </w:rPr>
              <w:t xml:space="preserve"> </w:t>
            </w:r>
            <w:r w:rsidRPr="00F53E0E">
              <w:rPr>
                <w:rFonts w:ascii="Arial" w:hAnsi="Arial" w:cs="Arial"/>
                <w:b/>
                <w:spacing w:val="-2"/>
              </w:rPr>
              <w:t>s</w:t>
            </w:r>
            <w:r w:rsidRPr="00F53E0E">
              <w:rPr>
                <w:rFonts w:ascii="Arial" w:hAnsi="Arial" w:cs="Arial"/>
                <w:b/>
                <w:spacing w:val="-6"/>
              </w:rPr>
              <w:t>u</w:t>
            </w:r>
            <w:r w:rsidRPr="00F53E0E">
              <w:rPr>
                <w:rFonts w:ascii="Arial" w:hAnsi="Arial" w:cs="Arial"/>
                <w:b/>
              </w:rPr>
              <w:t>gg</w:t>
            </w:r>
            <w:r w:rsidRPr="00F53E0E">
              <w:rPr>
                <w:rFonts w:ascii="Arial" w:hAnsi="Arial" w:cs="Arial"/>
                <w:b/>
                <w:spacing w:val="1"/>
              </w:rPr>
              <w:t>e</w:t>
            </w:r>
            <w:r w:rsidRPr="00F53E0E">
              <w:rPr>
                <w:rFonts w:ascii="Arial" w:hAnsi="Arial" w:cs="Arial"/>
                <w:b/>
                <w:spacing w:val="-2"/>
              </w:rPr>
              <w:t>s</w:t>
            </w:r>
            <w:r w:rsidRPr="00F53E0E">
              <w:rPr>
                <w:rFonts w:ascii="Arial" w:hAnsi="Arial" w:cs="Arial"/>
                <w:b/>
              </w:rPr>
              <w:t>t</w:t>
            </w:r>
            <w:r w:rsidRPr="00F53E0E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F53E0E">
              <w:rPr>
                <w:rFonts w:ascii="Arial" w:hAnsi="Arial" w:cs="Arial"/>
                <w:b/>
              </w:rPr>
              <w:t>an</w:t>
            </w:r>
            <w:r w:rsidRPr="00F53E0E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F53E0E">
              <w:rPr>
                <w:rFonts w:ascii="Arial" w:hAnsi="Arial" w:cs="Arial"/>
                <w:b/>
              </w:rPr>
              <w:t>a</w:t>
            </w:r>
            <w:r w:rsidRPr="00F53E0E">
              <w:rPr>
                <w:rFonts w:ascii="Arial" w:hAnsi="Arial" w:cs="Arial"/>
                <w:b/>
                <w:spacing w:val="1"/>
              </w:rPr>
              <w:t>l</w:t>
            </w:r>
            <w:r w:rsidRPr="00F53E0E">
              <w:rPr>
                <w:rFonts w:ascii="Arial" w:hAnsi="Arial" w:cs="Arial"/>
                <w:b/>
                <w:spacing w:val="-5"/>
              </w:rPr>
              <w:t>t</w:t>
            </w:r>
            <w:r w:rsidRPr="00F53E0E">
              <w:rPr>
                <w:rFonts w:ascii="Arial" w:hAnsi="Arial" w:cs="Arial"/>
                <w:b/>
                <w:spacing w:val="1"/>
              </w:rPr>
              <w:t>er</w:t>
            </w:r>
            <w:r w:rsidRPr="00F53E0E">
              <w:rPr>
                <w:rFonts w:ascii="Arial" w:hAnsi="Arial" w:cs="Arial"/>
                <w:b/>
                <w:spacing w:val="-2"/>
              </w:rPr>
              <w:t>n</w:t>
            </w:r>
            <w:r w:rsidRPr="00F53E0E">
              <w:rPr>
                <w:rFonts w:ascii="Arial" w:hAnsi="Arial" w:cs="Arial"/>
                <w:b/>
                <w:spacing w:val="-5"/>
              </w:rPr>
              <w:t>a</w:t>
            </w:r>
            <w:r w:rsidRPr="00F53E0E">
              <w:rPr>
                <w:rFonts w:ascii="Arial" w:hAnsi="Arial" w:cs="Arial"/>
                <w:b/>
              </w:rPr>
              <w:t>t</w:t>
            </w:r>
            <w:r w:rsidRPr="00F53E0E">
              <w:rPr>
                <w:rFonts w:ascii="Arial" w:hAnsi="Arial" w:cs="Arial"/>
                <w:b/>
                <w:spacing w:val="1"/>
              </w:rPr>
              <w:t>i</w:t>
            </w:r>
            <w:r w:rsidRPr="00F53E0E">
              <w:rPr>
                <w:rFonts w:ascii="Arial" w:hAnsi="Arial" w:cs="Arial"/>
                <w:b/>
                <w:spacing w:val="-5"/>
              </w:rPr>
              <w:t>v</w:t>
            </w:r>
            <w:r w:rsidRPr="00F53E0E">
              <w:rPr>
                <w:rFonts w:ascii="Arial" w:hAnsi="Arial" w:cs="Arial"/>
                <w:b/>
              </w:rPr>
              <w:t>e</w:t>
            </w:r>
            <w:r w:rsidRPr="00F53E0E">
              <w:rPr>
                <w:rFonts w:ascii="Arial" w:hAnsi="Arial" w:cs="Arial"/>
                <w:b/>
                <w:spacing w:val="7"/>
              </w:rPr>
              <w:t xml:space="preserve"> </w:t>
            </w:r>
            <w:r w:rsidRPr="00F53E0E">
              <w:rPr>
                <w:rFonts w:ascii="Arial" w:hAnsi="Arial" w:cs="Arial"/>
                <w:b/>
                <w:spacing w:val="-5"/>
              </w:rPr>
              <w:t>t</w:t>
            </w:r>
            <w:r w:rsidRPr="00F53E0E">
              <w:rPr>
                <w:rFonts w:ascii="Arial" w:hAnsi="Arial" w:cs="Arial"/>
                <w:b/>
                <w:spacing w:val="1"/>
                <w:w w:val="101"/>
              </w:rPr>
              <w:t>i</w:t>
            </w:r>
            <w:r w:rsidRPr="00F53E0E">
              <w:rPr>
                <w:rFonts w:ascii="Arial" w:hAnsi="Arial" w:cs="Arial"/>
                <w:b/>
              </w:rPr>
              <w:t>t</w:t>
            </w:r>
            <w:r w:rsidRPr="00F53E0E">
              <w:rPr>
                <w:rFonts w:ascii="Arial" w:hAnsi="Arial" w:cs="Arial"/>
                <w:b/>
                <w:spacing w:val="-3"/>
              </w:rPr>
              <w:t>l</w:t>
            </w:r>
            <w:r w:rsidRPr="00F53E0E">
              <w:rPr>
                <w:rFonts w:ascii="Arial" w:hAnsi="Arial" w:cs="Arial"/>
                <w:b/>
                <w:spacing w:val="1"/>
                <w:w w:val="101"/>
              </w:rPr>
              <w:t>e</w:t>
            </w:r>
            <w:r w:rsidRPr="00F53E0E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93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7E92FB" w14:textId="77777777" w:rsidR="00DA69AA" w:rsidRPr="00F53E0E" w:rsidRDefault="00EA15F7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F53E0E">
              <w:rPr>
                <w:rFonts w:ascii="Arial" w:hAnsi="Arial" w:cs="Arial"/>
                <w:b/>
                <w:spacing w:val="3"/>
              </w:rPr>
              <w:t>Y</w:t>
            </w:r>
            <w:r w:rsidRPr="00F53E0E">
              <w:rPr>
                <w:rFonts w:ascii="Arial" w:hAnsi="Arial" w:cs="Arial"/>
                <w:b/>
                <w:spacing w:val="1"/>
                <w:w w:val="101"/>
              </w:rPr>
              <w:t>e</w:t>
            </w:r>
            <w:r w:rsidRPr="00F53E0E">
              <w:rPr>
                <w:rFonts w:ascii="Arial" w:hAnsi="Arial" w:cs="Arial"/>
                <w:b/>
              </w:rPr>
              <w:t>s</w:t>
            </w:r>
          </w:p>
        </w:tc>
        <w:tc>
          <w:tcPr>
            <w:tcW w:w="64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D9A763" w14:textId="1170E37E" w:rsidR="00DA69AA" w:rsidRPr="00F53E0E" w:rsidRDefault="009F2CFC">
            <w:pPr>
              <w:rPr>
                <w:rFonts w:ascii="Arial" w:hAnsi="Arial" w:cs="Arial"/>
              </w:rPr>
            </w:pPr>
            <w:r w:rsidRPr="00F53E0E">
              <w:rPr>
                <w:rFonts w:ascii="Arial" w:hAnsi="Arial" w:cs="Arial"/>
              </w:rPr>
              <w:t xml:space="preserve"> Many thanks</w:t>
            </w:r>
          </w:p>
        </w:tc>
      </w:tr>
      <w:tr w:rsidR="00DA69AA" w:rsidRPr="00F53E0E" w14:paraId="5A404AF5" w14:textId="77777777">
        <w:trPr>
          <w:trHeight w:hRule="exact" w:val="1272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2CF07A" w14:textId="77777777" w:rsidR="00DA69AA" w:rsidRPr="00F53E0E" w:rsidRDefault="00EA15F7">
            <w:pPr>
              <w:spacing w:before="2" w:line="220" w:lineRule="exact"/>
              <w:ind w:left="458" w:right="198"/>
              <w:rPr>
                <w:rFonts w:ascii="Arial" w:hAnsi="Arial" w:cs="Arial"/>
              </w:rPr>
            </w:pPr>
            <w:r w:rsidRPr="00F53E0E">
              <w:rPr>
                <w:rFonts w:ascii="Arial" w:hAnsi="Arial" w:cs="Arial"/>
                <w:b/>
                <w:spacing w:val="-2"/>
              </w:rPr>
              <w:t>I</w:t>
            </w:r>
            <w:r w:rsidRPr="00F53E0E">
              <w:rPr>
                <w:rFonts w:ascii="Arial" w:hAnsi="Arial" w:cs="Arial"/>
                <w:b/>
              </w:rPr>
              <w:t>s</w:t>
            </w:r>
            <w:r w:rsidRPr="00F53E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F53E0E">
              <w:rPr>
                <w:rFonts w:ascii="Arial" w:hAnsi="Arial" w:cs="Arial"/>
                <w:b/>
              </w:rPr>
              <w:t>t</w:t>
            </w:r>
            <w:r w:rsidRPr="00F53E0E">
              <w:rPr>
                <w:rFonts w:ascii="Arial" w:hAnsi="Arial" w:cs="Arial"/>
                <w:b/>
                <w:spacing w:val="-2"/>
              </w:rPr>
              <w:t>h</w:t>
            </w:r>
            <w:r w:rsidRPr="00F53E0E">
              <w:rPr>
                <w:rFonts w:ascii="Arial" w:hAnsi="Arial" w:cs="Arial"/>
                <w:b/>
              </w:rPr>
              <w:t>e</w:t>
            </w:r>
            <w:r w:rsidRPr="00F53E0E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F53E0E">
              <w:rPr>
                <w:rFonts w:ascii="Arial" w:hAnsi="Arial" w:cs="Arial"/>
                <w:b/>
              </w:rPr>
              <w:t>a</w:t>
            </w:r>
            <w:r w:rsidRPr="00F53E0E">
              <w:rPr>
                <w:rFonts w:ascii="Arial" w:hAnsi="Arial" w:cs="Arial"/>
                <w:b/>
                <w:spacing w:val="-2"/>
              </w:rPr>
              <w:t>bs</w:t>
            </w:r>
            <w:r w:rsidRPr="00F53E0E">
              <w:rPr>
                <w:rFonts w:ascii="Arial" w:hAnsi="Arial" w:cs="Arial"/>
                <w:b/>
                <w:spacing w:val="-5"/>
              </w:rPr>
              <w:t>t</w:t>
            </w:r>
            <w:r w:rsidRPr="00F53E0E">
              <w:rPr>
                <w:rFonts w:ascii="Arial" w:hAnsi="Arial" w:cs="Arial"/>
                <w:b/>
                <w:spacing w:val="1"/>
              </w:rPr>
              <w:t>r</w:t>
            </w:r>
            <w:r w:rsidRPr="00F53E0E">
              <w:rPr>
                <w:rFonts w:ascii="Arial" w:hAnsi="Arial" w:cs="Arial"/>
                <w:b/>
              </w:rPr>
              <w:t>a</w:t>
            </w:r>
            <w:r w:rsidRPr="00F53E0E">
              <w:rPr>
                <w:rFonts w:ascii="Arial" w:hAnsi="Arial" w:cs="Arial"/>
                <w:b/>
                <w:spacing w:val="1"/>
              </w:rPr>
              <w:t>c</w:t>
            </w:r>
            <w:r w:rsidRPr="00F53E0E">
              <w:rPr>
                <w:rFonts w:ascii="Arial" w:hAnsi="Arial" w:cs="Arial"/>
                <w:b/>
              </w:rPr>
              <w:t>t</w:t>
            </w:r>
            <w:r w:rsidRPr="00F53E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F53E0E">
              <w:rPr>
                <w:rFonts w:ascii="Arial" w:hAnsi="Arial" w:cs="Arial"/>
                <w:b/>
                <w:spacing w:val="-5"/>
              </w:rPr>
              <w:t>o</w:t>
            </w:r>
            <w:r w:rsidRPr="00F53E0E">
              <w:rPr>
                <w:rFonts w:ascii="Arial" w:hAnsi="Arial" w:cs="Arial"/>
                <w:b/>
              </w:rPr>
              <w:t>f</w:t>
            </w:r>
            <w:r w:rsidRPr="00F53E0E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F53E0E">
              <w:rPr>
                <w:rFonts w:ascii="Arial" w:hAnsi="Arial" w:cs="Arial"/>
                <w:b/>
              </w:rPr>
              <w:t>t</w:t>
            </w:r>
            <w:r w:rsidRPr="00F53E0E">
              <w:rPr>
                <w:rFonts w:ascii="Arial" w:hAnsi="Arial" w:cs="Arial"/>
                <w:b/>
                <w:spacing w:val="-2"/>
              </w:rPr>
              <w:t>h</w:t>
            </w:r>
            <w:r w:rsidRPr="00F53E0E">
              <w:rPr>
                <w:rFonts w:ascii="Arial" w:hAnsi="Arial" w:cs="Arial"/>
                <w:b/>
              </w:rPr>
              <w:t>e</w:t>
            </w:r>
            <w:r w:rsidRPr="00F53E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F53E0E">
              <w:rPr>
                <w:rFonts w:ascii="Arial" w:hAnsi="Arial" w:cs="Arial"/>
                <w:b/>
                <w:spacing w:val="-5"/>
              </w:rPr>
              <w:t>a</w:t>
            </w:r>
            <w:r w:rsidRPr="00F53E0E">
              <w:rPr>
                <w:rFonts w:ascii="Arial" w:hAnsi="Arial" w:cs="Arial"/>
                <w:b/>
                <w:spacing w:val="1"/>
              </w:rPr>
              <w:t>r</w:t>
            </w:r>
            <w:r w:rsidRPr="00F53E0E">
              <w:rPr>
                <w:rFonts w:ascii="Arial" w:hAnsi="Arial" w:cs="Arial"/>
                <w:b/>
              </w:rPr>
              <w:t>t</w:t>
            </w:r>
            <w:r w:rsidRPr="00F53E0E">
              <w:rPr>
                <w:rFonts w:ascii="Arial" w:hAnsi="Arial" w:cs="Arial"/>
                <w:b/>
                <w:spacing w:val="-3"/>
              </w:rPr>
              <w:t>i</w:t>
            </w:r>
            <w:r w:rsidRPr="00F53E0E">
              <w:rPr>
                <w:rFonts w:ascii="Arial" w:hAnsi="Arial" w:cs="Arial"/>
                <w:b/>
                <w:spacing w:val="1"/>
              </w:rPr>
              <w:t>c</w:t>
            </w:r>
            <w:r w:rsidRPr="00F53E0E">
              <w:rPr>
                <w:rFonts w:ascii="Arial" w:hAnsi="Arial" w:cs="Arial"/>
                <w:b/>
                <w:spacing w:val="-3"/>
              </w:rPr>
              <w:t>l</w:t>
            </w:r>
            <w:r w:rsidRPr="00F53E0E">
              <w:rPr>
                <w:rFonts w:ascii="Arial" w:hAnsi="Arial" w:cs="Arial"/>
                <w:b/>
              </w:rPr>
              <w:t>e</w:t>
            </w:r>
            <w:r w:rsidRPr="00F53E0E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F53E0E">
              <w:rPr>
                <w:rFonts w:ascii="Arial" w:hAnsi="Arial" w:cs="Arial"/>
                <w:b/>
                <w:spacing w:val="1"/>
              </w:rPr>
              <w:t>c</w:t>
            </w:r>
            <w:r w:rsidRPr="00F53E0E">
              <w:rPr>
                <w:rFonts w:ascii="Arial" w:hAnsi="Arial" w:cs="Arial"/>
                <w:b/>
                <w:spacing w:val="-5"/>
              </w:rPr>
              <w:t>om</w:t>
            </w:r>
            <w:r w:rsidRPr="00F53E0E">
              <w:rPr>
                <w:rFonts w:ascii="Arial" w:hAnsi="Arial" w:cs="Arial"/>
                <w:b/>
                <w:spacing w:val="-2"/>
              </w:rPr>
              <w:t>p</w:t>
            </w:r>
            <w:r w:rsidRPr="00F53E0E">
              <w:rPr>
                <w:rFonts w:ascii="Arial" w:hAnsi="Arial" w:cs="Arial"/>
                <w:b/>
                <w:spacing w:val="1"/>
              </w:rPr>
              <w:t>re</w:t>
            </w:r>
            <w:r w:rsidRPr="00F53E0E">
              <w:rPr>
                <w:rFonts w:ascii="Arial" w:hAnsi="Arial" w:cs="Arial"/>
                <w:b/>
                <w:spacing w:val="-2"/>
              </w:rPr>
              <w:t>h</w:t>
            </w:r>
            <w:r w:rsidRPr="00F53E0E">
              <w:rPr>
                <w:rFonts w:ascii="Arial" w:hAnsi="Arial" w:cs="Arial"/>
                <w:b/>
                <w:spacing w:val="1"/>
              </w:rPr>
              <w:t>e</w:t>
            </w:r>
            <w:r w:rsidRPr="00F53E0E">
              <w:rPr>
                <w:rFonts w:ascii="Arial" w:hAnsi="Arial" w:cs="Arial"/>
                <w:b/>
                <w:spacing w:val="-2"/>
              </w:rPr>
              <w:t>ns</w:t>
            </w:r>
            <w:r w:rsidRPr="00F53E0E">
              <w:rPr>
                <w:rFonts w:ascii="Arial" w:hAnsi="Arial" w:cs="Arial"/>
                <w:b/>
                <w:spacing w:val="1"/>
              </w:rPr>
              <w:t>i</w:t>
            </w:r>
            <w:r w:rsidRPr="00F53E0E">
              <w:rPr>
                <w:rFonts w:ascii="Arial" w:hAnsi="Arial" w:cs="Arial"/>
                <w:b/>
                <w:spacing w:val="-5"/>
              </w:rPr>
              <w:t>v</w:t>
            </w:r>
            <w:r w:rsidRPr="00F53E0E">
              <w:rPr>
                <w:rFonts w:ascii="Arial" w:hAnsi="Arial" w:cs="Arial"/>
                <w:b/>
                <w:spacing w:val="1"/>
              </w:rPr>
              <w:t>e</w:t>
            </w:r>
            <w:r w:rsidRPr="00F53E0E">
              <w:rPr>
                <w:rFonts w:ascii="Arial" w:hAnsi="Arial" w:cs="Arial"/>
                <w:b/>
              </w:rPr>
              <w:t>?</w:t>
            </w:r>
            <w:r w:rsidRPr="00F53E0E">
              <w:rPr>
                <w:rFonts w:ascii="Arial" w:hAnsi="Arial" w:cs="Arial"/>
                <w:b/>
                <w:spacing w:val="8"/>
              </w:rPr>
              <w:t xml:space="preserve"> </w:t>
            </w:r>
            <w:r w:rsidRPr="00F53E0E">
              <w:rPr>
                <w:rFonts w:ascii="Arial" w:hAnsi="Arial" w:cs="Arial"/>
                <w:b/>
                <w:spacing w:val="3"/>
              </w:rPr>
              <w:t>D</w:t>
            </w:r>
            <w:r w:rsidRPr="00F53E0E">
              <w:rPr>
                <w:rFonts w:ascii="Arial" w:hAnsi="Arial" w:cs="Arial"/>
                <w:b/>
              </w:rPr>
              <w:t>o</w:t>
            </w:r>
            <w:r w:rsidRPr="00F53E0E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F53E0E">
              <w:rPr>
                <w:rFonts w:ascii="Arial" w:hAnsi="Arial" w:cs="Arial"/>
                <w:b/>
              </w:rPr>
              <w:t>y</w:t>
            </w:r>
            <w:r w:rsidRPr="00F53E0E">
              <w:rPr>
                <w:rFonts w:ascii="Arial" w:hAnsi="Arial" w:cs="Arial"/>
                <w:b/>
                <w:spacing w:val="-5"/>
              </w:rPr>
              <w:t>o</w:t>
            </w:r>
            <w:r w:rsidRPr="00F53E0E">
              <w:rPr>
                <w:rFonts w:ascii="Arial" w:hAnsi="Arial" w:cs="Arial"/>
                <w:b/>
              </w:rPr>
              <w:t xml:space="preserve">u </w:t>
            </w:r>
            <w:r w:rsidRPr="00F53E0E">
              <w:rPr>
                <w:rFonts w:ascii="Arial" w:hAnsi="Arial" w:cs="Arial"/>
                <w:b/>
                <w:spacing w:val="-2"/>
              </w:rPr>
              <w:t>s</w:t>
            </w:r>
            <w:r w:rsidRPr="00F53E0E">
              <w:rPr>
                <w:rFonts w:ascii="Arial" w:hAnsi="Arial" w:cs="Arial"/>
                <w:b/>
                <w:spacing w:val="-6"/>
              </w:rPr>
              <w:t>u</w:t>
            </w:r>
            <w:r w:rsidRPr="00F53E0E">
              <w:rPr>
                <w:rFonts w:ascii="Arial" w:hAnsi="Arial" w:cs="Arial"/>
                <w:b/>
              </w:rPr>
              <w:t>gg</w:t>
            </w:r>
            <w:r w:rsidRPr="00F53E0E">
              <w:rPr>
                <w:rFonts w:ascii="Arial" w:hAnsi="Arial" w:cs="Arial"/>
                <w:b/>
                <w:spacing w:val="1"/>
              </w:rPr>
              <w:t>e</w:t>
            </w:r>
            <w:r w:rsidRPr="00F53E0E">
              <w:rPr>
                <w:rFonts w:ascii="Arial" w:hAnsi="Arial" w:cs="Arial"/>
                <w:b/>
                <w:spacing w:val="-2"/>
              </w:rPr>
              <w:t>s</w:t>
            </w:r>
            <w:r w:rsidRPr="00F53E0E">
              <w:rPr>
                <w:rFonts w:ascii="Arial" w:hAnsi="Arial" w:cs="Arial"/>
                <w:b/>
              </w:rPr>
              <w:t>t</w:t>
            </w:r>
            <w:r w:rsidRPr="00F53E0E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F53E0E">
              <w:rPr>
                <w:rFonts w:ascii="Arial" w:hAnsi="Arial" w:cs="Arial"/>
                <w:b/>
              </w:rPr>
              <w:t>t</w:t>
            </w:r>
            <w:r w:rsidRPr="00F53E0E">
              <w:rPr>
                <w:rFonts w:ascii="Arial" w:hAnsi="Arial" w:cs="Arial"/>
                <w:b/>
                <w:spacing w:val="-2"/>
              </w:rPr>
              <w:t>h</w:t>
            </w:r>
            <w:r w:rsidRPr="00F53E0E">
              <w:rPr>
                <w:rFonts w:ascii="Arial" w:hAnsi="Arial" w:cs="Arial"/>
                <w:b/>
              </w:rPr>
              <w:t>e</w:t>
            </w:r>
            <w:r w:rsidRPr="00F53E0E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F53E0E">
              <w:rPr>
                <w:rFonts w:ascii="Arial" w:hAnsi="Arial" w:cs="Arial"/>
                <w:b/>
              </w:rPr>
              <w:t>a</w:t>
            </w:r>
            <w:r w:rsidRPr="00F53E0E">
              <w:rPr>
                <w:rFonts w:ascii="Arial" w:hAnsi="Arial" w:cs="Arial"/>
                <w:b/>
                <w:spacing w:val="-2"/>
              </w:rPr>
              <w:t>dd</w:t>
            </w:r>
            <w:r w:rsidRPr="00F53E0E">
              <w:rPr>
                <w:rFonts w:ascii="Arial" w:hAnsi="Arial" w:cs="Arial"/>
                <w:b/>
                <w:spacing w:val="1"/>
              </w:rPr>
              <w:t>i</w:t>
            </w:r>
            <w:r w:rsidRPr="00F53E0E">
              <w:rPr>
                <w:rFonts w:ascii="Arial" w:hAnsi="Arial" w:cs="Arial"/>
                <w:b/>
                <w:spacing w:val="-5"/>
              </w:rPr>
              <w:t>t</w:t>
            </w:r>
            <w:r w:rsidRPr="00F53E0E">
              <w:rPr>
                <w:rFonts w:ascii="Arial" w:hAnsi="Arial" w:cs="Arial"/>
                <w:b/>
                <w:spacing w:val="1"/>
              </w:rPr>
              <w:t>i</w:t>
            </w:r>
            <w:r w:rsidRPr="00F53E0E">
              <w:rPr>
                <w:rFonts w:ascii="Arial" w:hAnsi="Arial" w:cs="Arial"/>
                <w:b/>
                <w:spacing w:val="-5"/>
              </w:rPr>
              <w:t>o</w:t>
            </w:r>
            <w:r w:rsidRPr="00F53E0E">
              <w:rPr>
                <w:rFonts w:ascii="Arial" w:hAnsi="Arial" w:cs="Arial"/>
                <w:b/>
              </w:rPr>
              <w:t>n</w:t>
            </w:r>
            <w:r w:rsidRPr="00F53E0E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F53E0E">
              <w:rPr>
                <w:rFonts w:ascii="Arial" w:hAnsi="Arial" w:cs="Arial"/>
                <w:b/>
              </w:rPr>
              <w:t>(</w:t>
            </w:r>
            <w:r w:rsidRPr="00F53E0E">
              <w:rPr>
                <w:rFonts w:ascii="Arial" w:hAnsi="Arial" w:cs="Arial"/>
                <w:b/>
                <w:spacing w:val="-5"/>
              </w:rPr>
              <w:t>o</w:t>
            </w:r>
            <w:r w:rsidRPr="00F53E0E">
              <w:rPr>
                <w:rFonts w:ascii="Arial" w:hAnsi="Arial" w:cs="Arial"/>
                <w:b/>
              </w:rPr>
              <w:t>r</w:t>
            </w:r>
            <w:r w:rsidRPr="00F53E0E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F53E0E">
              <w:rPr>
                <w:rFonts w:ascii="Arial" w:hAnsi="Arial" w:cs="Arial"/>
                <w:b/>
                <w:spacing w:val="-2"/>
              </w:rPr>
              <w:t>d</w:t>
            </w:r>
            <w:r w:rsidRPr="00F53E0E">
              <w:rPr>
                <w:rFonts w:ascii="Arial" w:hAnsi="Arial" w:cs="Arial"/>
                <w:b/>
                <w:spacing w:val="-3"/>
              </w:rPr>
              <w:t>e</w:t>
            </w:r>
            <w:r w:rsidRPr="00F53E0E">
              <w:rPr>
                <w:rFonts w:ascii="Arial" w:hAnsi="Arial" w:cs="Arial"/>
                <w:b/>
                <w:spacing w:val="1"/>
              </w:rPr>
              <w:t>le</w:t>
            </w:r>
            <w:r w:rsidRPr="00F53E0E">
              <w:rPr>
                <w:rFonts w:ascii="Arial" w:hAnsi="Arial" w:cs="Arial"/>
                <w:b/>
                <w:spacing w:val="-5"/>
              </w:rPr>
              <w:t>t</w:t>
            </w:r>
            <w:r w:rsidRPr="00F53E0E">
              <w:rPr>
                <w:rFonts w:ascii="Arial" w:hAnsi="Arial" w:cs="Arial"/>
                <w:b/>
                <w:spacing w:val="1"/>
              </w:rPr>
              <w:t>i</w:t>
            </w:r>
            <w:r w:rsidRPr="00F53E0E">
              <w:rPr>
                <w:rFonts w:ascii="Arial" w:hAnsi="Arial" w:cs="Arial"/>
                <w:b/>
                <w:spacing w:val="-5"/>
              </w:rPr>
              <w:t>o</w:t>
            </w:r>
            <w:r w:rsidRPr="00F53E0E">
              <w:rPr>
                <w:rFonts w:ascii="Arial" w:hAnsi="Arial" w:cs="Arial"/>
                <w:b/>
                <w:spacing w:val="-2"/>
              </w:rPr>
              <w:t>n</w:t>
            </w:r>
            <w:r w:rsidRPr="00F53E0E">
              <w:rPr>
                <w:rFonts w:ascii="Arial" w:hAnsi="Arial" w:cs="Arial"/>
                <w:b/>
              </w:rPr>
              <w:t>)</w:t>
            </w:r>
            <w:r w:rsidRPr="00F53E0E">
              <w:rPr>
                <w:rFonts w:ascii="Arial" w:hAnsi="Arial" w:cs="Arial"/>
                <w:b/>
                <w:spacing w:val="6"/>
              </w:rPr>
              <w:t xml:space="preserve"> </w:t>
            </w:r>
            <w:r w:rsidRPr="00F53E0E">
              <w:rPr>
                <w:rFonts w:ascii="Arial" w:hAnsi="Arial" w:cs="Arial"/>
                <w:b/>
                <w:spacing w:val="-5"/>
              </w:rPr>
              <w:t>o</w:t>
            </w:r>
            <w:r w:rsidRPr="00F53E0E">
              <w:rPr>
                <w:rFonts w:ascii="Arial" w:hAnsi="Arial" w:cs="Arial"/>
                <w:b/>
              </w:rPr>
              <w:t>f</w:t>
            </w:r>
            <w:r w:rsidRPr="00F53E0E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F53E0E">
              <w:rPr>
                <w:rFonts w:ascii="Arial" w:hAnsi="Arial" w:cs="Arial"/>
                <w:b/>
                <w:spacing w:val="-2"/>
              </w:rPr>
              <w:t>s</w:t>
            </w:r>
            <w:r w:rsidRPr="00F53E0E">
              <w:rPr>
                <w:rFonts w:ascii="Arial" w:hAnsi="Arial" w:cs="Arial"/>
                <w:b/>
              </w:rPr>
              <w:t>o</w:t>
            </w:r>
            <w:r w:rsidRPr="00F53E0E">
              <w:rPr>
                <w:rFonts w:ascii="Arial" w:hAnsi="Arial" w:cs="Arial"/>
                <w:b/>
                <w:spacing w:val="-5"/>
              </w:rPr>
              <w:t>m</w:t>
            </w:r>
            <w:r w:rsidRPr="00F53E0E">
              <w:rPr>
                <w:rFonts w:ascii="Arial" w:hAnsi="Arial" w:cs="Arial"/>
                <w:b/>
              </w:rPr>
              <w:t>e</w:t>
            </w:r>
            <w:r w:rsidRPr="00F53E0E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F53E0E">
              <w:rPr>
                <w:rFonts w:ascii="Arial" w:hAnsi="Arial" w:cs="Arial"/>
                <w:b/>
                <w:spacing w:val="-2"/>
              </w:rPr>
              <w:t>p</w:t>
            </w:r>
            <w:r w:rsidRPr="00F53E0E">
              <w:rPr>
                <w:rFonts w:ascii="Arial" w:hAnsi="Arial" w:cs="Arial"/>
                <w:b/>
                <w:spacing w:val="-5"/>
              </w:rPr>
              <w:t>o</w:t>
            </w:r>
            <w:r w:rsidRPr="00F53E0E">
              <w:rPr>
                <w:rFonts w:ascii="Arial" w:hAnsi="Arial" w:cs="Arial"/>
                <w:b/>
                <w:spacing w:val="1"/>
              </w:rPr>
              <w:t>i</w:t>
            </w:r>
            <w:r w:rsidRPr="00F53E0E">
              <w:rPr>
                <w:rFonts w:ascii="Arial" w:hAnsi="Arial" w:cs="Arial"/>
                <w:b/>
                <w:spacing w:val="-2"/>
              </w:rPr>
              <w:t>n</w:t>
            </w:r>
            <w:r w:rsidRPr="00F53E0E">
              <w:rPr>
                <w:rFonts w:ascii="Arial" w:hAnsi="Arial" w:cs="Arial"/>
                <w:b/>
              </w:rPr>
              <w:t>ts</w:t>
            </w:r>
            <w:r w:rsidRPr="00F53E0E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F53E0E">
              <w:rPr>
                <w:rFonts w:ascii="Arial" w:hAnsi="Arial" w:cs="Arial"/>
                <w:b/>
                <w:spacing w:val="1"/>
              </w:rPr>
              <w:t>i</w:t>
            </w:r>
            <w:r w:rsidRPr="00F53E0E">
              <w:rPr>
                <w:rFonts w:ascii="Arial" w:hAnsi="Arial" w:cs="Arial"/>
                <w:b/>
              </w:rPr>
              <w:t>n</w:t>
            </w:r>
            <w:r w:rsidRPr="00F53E0E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F53E0E">
              <w:rPr>
                <w:rFonts w:ascii="Arial" w:hAnsi="Arial" w:cs="Arial"/>
                <w:b/>
              </w:rPr>
              <w:t>t</w:t>
            </w:r>
            <w:r w:rsidRPr="00F53E0E">
              <w:rPr>
                <w:rFonts w:ascii="Arial" w:hAnsi="Arial" w:cs="Arial"/>
                <w:b/>
                <w:spacing w:val="-6"/>
              </w:rPr>
              <w:t>h</w:t>
            </w:r>
            <w:r w:rsidRPr="00F53E0E">
              <w:rPr>
                <w:rFonts w:ascii="Arial" w:hAnsi="Arial" w:cs="Arial"/>
                <w:b/>
                <w:spacing w:val="1"/>
                <w:w w:val="101"/>
              </w:rPr>
              <w:t>i</w:t>
            </w:r>
            <w:r w:rsidRPr="00F53E0E">
              <w:rPr>
                <w:rFonts w:ascii="Arial" w:hAnsi="Arial" w:cs="Arial"/>
                <w:b/>
              </w:rPr>
              <w:t xml:space="preserve">s </w:t>
            </w:r>
            <w:r w:rsidRPr="00F53E0E">
              <w:rPr>
                <w:rFonts w:ascii="Arial" w:hAnsi="Arial" w:cs="Arial"/>
                <w:b/>
                <w:spacing w:val="-2"/>
              </w:rPr>
              <w:t>s</w:t>
            </w:r>
            <w:r w:rsidRPr="00F53E0E">
              <w:rPr>
                <w:rFonts w:ascii="Arial" w:hAnsi="Arial" w:cs="Arial"/>
                <w:b/>
                <w:spacing w:val="1"/>
              </w:rPr>
              <w:t>ec</w:t>
            </w:r>
            <w:r w:rsidRPr="00F53E0E">
              <w:rPr>
                <w:rFonts w:ascii="Arial" w:hAnsi="Arial" w:cs="Arial"/>
                <w:b/>
              </w:rPr>
              <w:t>t</w:t>
            </w:r>
            <w:r w:rsidRPr="00F53E0E">
              <w:rPr>
                <w:rFonts w:ascii="Arial" w:hAnsi="Arial" w:cs="Arial"/>
                <w:b/>
                <w:spacing w:val="1"/>
              </w:rPr>
              <w:t>i</w:t>
            </w:r>
            <w:r w:rsidRPr="00F53E0E">
              <w:rPr>
                <w:rFonts w:ascii="Arial" w:hAnsi="Arial" w:cs="Arial"/>
                <w:b/>
                <w:spacing w:val="-5"/>
              </w:rPr>
              <w:t>o</w:t>
            </w:r>
            <w:r w:rsidRPr="00F53E0E">
              <w:rPr>
                <w:rFonts w:ascii="Arial" w:hAnsi="Arial" w:cs="Arial"/>
                <w:b/>
                <w:spacing w:val="-2"/>
              </w:rPr>
              <w:t>n</w:t>
            </w:r>
            <w:r w:rsidRPr="00F53E0E">
              <w:rPr>
                <w:rFonts w:ascii="Arial" w:hAnsi="Arial" w:cs="Arial"/>
                <w:b/>
              </w:rPr>
              <w:t>?</w:t>
            </w:r>
            <w:r w:rsidRPr="00F53E0E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F53E0E">
              <w:rPr>
                <w:rFonts w:ascii="Arial" w:hAnsi="Arial" w:cs="Arial"/>
                <w:b/>
                <w:spacing w:val="-3"/>
              </w:rPr>
              <w:t>Pl</w:t>
            </w:r>
            <w:r w:rsidRPr="00F53E0E">
              <w:rPr>
                <w:rFonts w:ascii="Arial" w:hAnsi="Arial" w:cs="Arial"/>
                <w:b/>
                <w:spacing w:val="1"/>
              </w:rPr>
              <w:t>e</w:t>
            </w:r>
            <w:r w:rsidRPr="00F53E0E">
              <w:rPr>
                <w:rFonts w:ascii="Arial" w:hAnsi="Arial" w:cs="Arial"/>
                <w:b/>
              </w:rPr>
              <w:t>a</w:t>
            </w:r>
            <w:r w:rsidRPr="00F53E0E">
              <w:rPr>
                <w:rFonts w:ascii="Arial" w:hAnsi="Arial" w:cs="Arial"/>
                <w:b/>
                <w:spacing w:val="-2"/>
              </w:rPr>
              <w:t>s</w:t>
            </w:r>
            <w:r w:rsidRPr="00F53E0E">
              <w:rPr>
                <w:rFonts w:ascii="Arial" w:hAnsi="Arial" w:cs="Arial"/>
                <w:b/>
              </w:rPr>
              <w:t>e</w:t>
            </w:r>
            <w:r w:rsidRPr="00F53E0E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F53E0E">
              <w:rPr>
                <w:rFonts w:ascii="Arial" w:hAnsi="Arial" w:cs="Arial"/>
                <w:b/>
                <w:spacing w:val="-2"/>
              </w:rPr>
              <w:t>w</w:t>
            </w:r>
            <w:r w:rsidRPr="00F53E0E">
              <w:rPr>
                <w:rFonts w:ascii="Arial" w:hAnsi="Arial" w:cs="Arial"/>
                <w:b/>
                <w:spacing w:val="-3"/>
              </w:rPr>
              <w:t>r</w:t>
            </w:r>
            <w:r w:rsidRPr="00F53E0E">
              <w:rPr>
                <w:rFonts w:ascii="Arial" w:hAnsi="Arial" w:cs="Arial"/>
                <w:b/>
                <w:spacing w:val="1"/>
              </w:rPr>
              <w:t>i</w:t>
            </w:r>
            <w:r w:rsidRPr="00F53E0E">
              <w:rPr>
                <w:rFonts w:ascii="Arial" w:hAnsi="Arial" w:cs="Arial"/>
                <w:b/>
              </w:rPr>
              <w:t>te</w:t>
            </w:r>
            <w:r w:rsidRPr="00F53E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F53E0E">
              <w:rPr>
                <w:rFonts w:ascii="Arial" w:hAnsi="Arial" w:cs="Arial"/>
                <w:b/>
              </w:rPr>
              <w:t>y</w:t>
            </w:r>
            <w:r w:rsidRPr="00F53E0E">
              <w:rPr>
                <w:rFonts w:ascii="Arial" w:hAnsi="Arial" w:cs="Arial"/>
                <w:b/>
                <w:spacing w:val="-5"/>
              </w:rPr>
              <w:t>o</w:t>
            </w:r>
            <w:r w:rsidRPr="00F53E0E">
              <w:rPr>
                <w:rFonts w:ascii="Arial" w:hAnsi="Arial" w:cs="Arial"/>
                <w:b/>
                <w:spacing w:val="-6"/>
              </w:rPr>
              <w:t>u</w:t>
            </w:r>
            <w:r w:rsidRPr="00F53E0E">
              <w:rPr>
                <w:rFonts w:ascii="Arial" w:hAnsi="Arial" w:cs="Arial"/>
                <w:b/>
              </w:rPr>
              <w:t>r</w:t>
            </w:r>
            <w:r w:rsidRPr="00F53E0E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F53E0E">
              <w:rPr>
                <w:rFonts w:ascii="Arial" w:hAnsi="Arial" w:cs="Arial"/>
                <w:b/>
                <w:spacing w:val="-2"/>
              </w:rPr>
              <w:t>s</w:t>
            </w:r>
            <w:r w:rsidRPr="00F53E0E">
              <w:rPr>
                <w:rFonts w:ascii="Arial" w:hAnsi="Arial" w:cs="Arial"/>
                <w:b/>
                <w:spacing w:val="-6"/>
              </w:rPr>
              <w:t>u</w:t>
            </w:r>
            <w:r w:rsidRPr="00F53E0E">
              <w:rPr>
                <w:rFonts w:ascii="Arial" w:hAnsi="Arial" w:cs="Arial"/>
                <w:b/>
              </w:rPr>
              <w:t>gg</w:t>
            </w:r>
            <w:r w:rsidRPr="00F53E0E">
              <w:rPr>
                <w:rFonts w:ascii="Arial" w:hAnsi="Arial" w:cs="Arial"/>
                <w:b/>
                <w:spacing w:val="1"/>
              </w:rPr>
              <w:t>e</w:t>
            </w:r>
            <w:r w:rsidRPr="00F53E0E">
              <w:rPr>
                <w:rFonts w:ascii="Arial" w:hAnsi="Arial" w:cs="Arial"/>
                <w:b/>
                <w:spacing w:val="-2"/>
              </w:rPr>
              <w:t>s</w:t>
            </w:r>
            <w:r w:rsidRPr="00F53E0E">
              <w:rPr>
                <w:rFonts w:ascii="Arial" w:hAnsi="Arial" w:cs="Arial"/>
                <w:b/>
              </w:rPr>
              <w:t>t</w:t>
            </w:r>
            <w:r w:rsidRPr="00F53E0E">
              <w:rPr>
                <w:rFonts w:ascii="Arial" w:hAnsi="Arial" w:cs="Arial"/>
                <w:b/>
                <w:spacing w:val="1"/>
              </w:rPr>
              <w:t>i</w:t>
            </w:r>
            <w:r w:rsidRPr="00F53E0E">
              <w:rPr>
                <w:rFonts w:ascii="Arial" w:hAnsi="Arial" w:cs="Arial"/>
                <w:b/>
                <w:spacing w:val="-5"/>
              </w:rPr>
              <w:t>o</w:t>
            </w:r>
            <w:r w:rsidRPr="00F53E0E">
              <w:rPr>
                <w:rFonts w:ascii="Arial" w:hAnsi="Arial" w:cs="Arial"/>
                <w:b/>
                <w:spacing w:val="-2"/>
              </w:rPr>
              <w:t>n</w:t>
            </w:r>
            <w:r w:rsidRPr="00F53E0E">
              <w:rPr>
                <w:rFonts w:ascii="Arial" w:hAnsi="Arial" w:cs="Arial"/>
                <w:b/>
              </w:rPr>
              <w:t>s</w:t>
            </w:r>
            <w:r w:rsidRPr="00F53E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F53E0E">
              <w:rPr>
                <w:rFonts w:ascii="Arial" w:hAnsi="Arial" w:cs="Arial"/>
                <w:b/>
                <w:spacing w:val="-2"/>
              </w:rPr>
              <w:t>h</w:t>
            </w:r>
            <w:r w:rsidRPr="00F53E0E">
              <w:rPr>
                <w:rFonts w:ascii="Arial" w:hAnsi="Arial" w:cs="Arial"/>
                <w:b/>
                <w:spacing w:val="1"/>
                <w:w w:val="101"/>
              </w:rPr>
              <w:t>ere</w:t>
            </w:r>
            <w:r w:rsidRPr="00F53E0E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124292" w14:textId="77777777" w:rsidR="00DA69AA" w:rsidRPr="00F53E0E" w:rsidRDefault="00EA15F7">
            <w:pPr>
              <w:spacing w:line="260" w:lineRule="exact"/>
              <w:ind w:left="460"/>
              <w:rPr>
                <w:rFonts w:ascii="Arial" w:hAnsi="Arial" w:cs="Arial"/>
              </w:rPr>
            </w:pPr>
            <w:r w:rsidRPr="00F53E0E">
              <w:rPr>
                <w:rFonts w:ascii="Arial" w:hAnsi="Arial" w:cs="Arial"/>
              </w:rPr>
              <w:t>D</w:t>
            </w:r>
            <w:r w:rsidRPr="00F53E0E">
              <w:rPr>
                <w:rFonts w:ascii="Arial" w:hAnsi="Arial" w:cs="Arial"/>
                <w:spacing w:val="-1"/>
              </w:rPr>
              <w:t>U</w:t>
            </w:r>
            <w:r w:rsidRPr="00F53E0E">
              <w:rPr>
                <w:rFonts w:ascii="Arial" w:hAnsi="Arial" w:cs="Arial"/>
              </w:rPr>
              <w:t>S</w:t>
            </w:r>
            <w:r w:rsidRPr="00F53E0E">
              <w:rPr>
                <w:rFonts w:ascii="Arial" w:hAnsi="Arial" w:cs="Arial"/>
                <w:spacing w:val="-2"/>
              </w:rPr>
              <w:t xml:space="preserve"> </w:t>
            </w:r>
            <w:r w:rsidRPr="00F53E0E">
              <w:rPr>
                <w:rFonts w:ascii="Arial" w:hAnsi="Arial" w:cs="Arial"/>
                <w:spacing w:val="5"/>
              </w:rPr>
              <w:t>t</w:t>
            </w:r>
            <w:r w:rsidRPr="00F53E0E">
              <w:rPr>
                <w:rFonts w:ascii="Arial" w:hAnsi="Arial" w:cs="Arial"/>
                <w:spacing w:val="-1"/>
              </w:rPr>
              <w:t>e</w:t>
            </w:r>
            <w:r w:rsidRPr="00F53E0E">
              <w:rPr>
                <w:rFonts w:ascii="Arial" w:hAnsi="Arial" w:cs="Arial"/>
                <w:spacing w:val="-2"/>
              </w:rPr>
              <w:t>s</w:t>
            </w:r>
            <w:r w:rsidRPr="00F53E0E">
              <w:rPr>
                <w:rFonts w:ascii="Arial" w:hAnsi="Arial" w:cs="Arial"/>
                <w:spacing w:val="5"/>
              </w:rPr>
              <w:t>t</w:t>
            </w:r>
            <w:r w:rsidRPr="00F53E0E">
              <w:rPr>
                <w:rFonts w:ascii="Arial" w:hAnsi="Arial" w:cs="Arial"/>
                <w:spacing w:val="-4"/>
              </w:rPr>
              <w:t>i</w:t>
            </w:r>
            <w:r w:rsidRPr="00F53E0E">
              <w:rPr>
                <w:rFonts w:ascii="Arial" w:hAnsi="Arial" w:cs="Arial"/>
                <w:spacing w:val="-5"/>
              </w:rPr>
              <w:t>n</w:t>
            </w:r>
            <w:r w:rsidRPr="00F53E0E">
              <w:rPr>
                <w:rFonts w:ascii="Arial" w:hAnsi="Arial" w:cs="Arial"/>
              </w:rPr>
              <w:t>g</w:t>
            </w:r>
            <w:r w:rsidRPr="00F53E0E">
              <w:rPr>
                <w:rFonts w:ascii="Arial" w:hAnsi="Arial" w:cs="Arial"/>
                <w:spacing w:val="2"/>
              </w:rPr>
              <w:t xml:space="preserve"> </w:t>
            </w:r>
            <w:r w:rsidRPr="00F53E0E">
              <w:rPr>
                <w:rFonts w:ascii="Arial" w:hAnsi="Arial" w:cs="Arial"/>
                <w:spacing w:val="-1"/>
              </w:rPr>
              <w:t>c</w:t>
            </w:r>
            <w:r w:rsidRPr="00F53E0E">
              <w:rPr>
                <w:rFonts w:ascii="Arial" w:hAnsi="Arial" w:cs="Arial"/>
                <w:spacing w:val="4"/>
              </w:rPr>
              <w:t>e</w:t>
            </w:r>
            <w:r w:rsidRPr="00F53E0E">
              <w:rPr>
                <w:rFonts w:ascii="Arial" w:hAnsi="Arial" w:cs="Arial"/>
                <w:spacing w:val="-5"/>
              </w:rPr>
              <w:t>n</w:t>
            </w:r>
            <w:r w:rsidRPr="00F53E0E">
              <w:rPr>
                <w:rFonts w:ascii="Arial" w:hAnsi="Arial" w:cs="Arial"/>
                <w:spacing w:val="5"/>
              </w:rPr>
              <w:t>t</w:t>
            </w:r>
            <w:r w:rsidRPr="00F53E0E">
              <w:rPr>
                <w:rFonts w:ascii="Arial" w:hAnsi="Arial" w:cs="Arial"/>
                <w:spacing w:val="-1"/>
              </w:rPr>
              <w:t>e</w:t>
            </w:r>
            <w:r w:rsidRPr="00F53E0E">
              <w:rPr>
                <w:rFonts w:ascii="Arial" w:hAnsi="Arial" w:cs="Arial"/>
              </w:rPr>
              <w:t>r</w:t>
            </w:r>
            <w:r w:rsidRPr="00F53E0E">
              <w:rPr>
                <w:rFonts w:ascii="Arial" w:hAnsi="Arial" w:cs="Arial"/>
                <w:spacing w:val="6"/>
              </w:rPr>
              <w:t xml:space="preserve"> </w:t>
            </w:r>
            <w:r w:rsidRPr="00F53E0E">
              <w:rPr>
                <w:rFonts w:ascii="Arial" w:hAnsi="Arial" w:cs="Arial"/>
                <w:spacing w:val="-4"/>
              </w:rPr>
              <w:t>i</w:t>
            </w:r>
            <w:r w:rsidRPr="00F53E0E">
              <w:rPr>
                <w:rFonts w:ascii="Arial" w:hAnsi="Arial" w:cs="Arial"/>
              </w:rPr>
              <w:t>n</w:t>
            </w:r>
            <w:r w:rsidRPr="00F53E0E">
              <w:rPr>
                <w:rFonts w:ascii="Arial" w:hAnsi="Arial" w:cs="Arial"/>
                <w:spacing w:val="-3"/>
              </w:rPr>
              <w:t xml:space="preserve"> </w:t>
            </w:r>
            <w:r w:rsidRPr="00F53E0E">
              <w:rPr>
                <w:rFonts w:ascii="Arial" w:hAnsi="Arial" w:cs="Arial"/>
                <w:spacing w:val="-1"/>
              </w:rPr>
              <w:t>a</w:t>
            </w:r>
            <w:r w:rsidRPr="00F53E0E">
              <w:rPr>
                <w:rFonts w:ascii="Arial" w:hAnsi="Arial" w:cs="Arial"/>
              </w:rPr>
              <w:t>b</w:t>
            </w:r>
            <w:r w:rsidRPr="00F53E0E">
              <w:rPr>
                <w:rFonts w:ascii="Arial" w:hAnsi="Arial" w:cs="Arial"/>
                <w:spacing w:val="-2"/>
              </w:rPr>
              <w:t>s</w:t>
            </w:r>
            <w:r w:rsidRPr="00F53E0E">
              <w:rPr>
                <w:rFonts w:ascii="Arial" w:hAnsi="Arial" w:cs="Arial"/>
                <w:spacing w:val="5"/>
              </w:rPr>
              <w:t>t</w:t>
            </w:r>
            <w:r w:rsidRPr="00F53E0E">
              <w:rPr>
                <w:rFonts w:ascii="Arial" w:hAnsi="Arial" w:cs="Arial"/>
                <w:spacing w:val="1"/>
              </w:rPr>
              <w:t>r</w:t>
            </w:r>
            <w:r w:rsidRPr="00F53E0E">
              <w:rPr>
                <w:rFonts w:ascii="Arial" w:hAnsi="Arial" w:cs="Arial"/>
                <w:spacing w:val="-1"/>
              </w:rPr>
              <w:t>ac</w:t>
            </w:r>
            <w:r w:rsidRPr="00F53E0E">
              <w:rPr>
                <w:rFonts w:ascii="Arial" w:hAnsi="Arial" w:cs="Arial"/>
              </w:rPr>
              <w:t>t</w:t>
            </w:r>
            <w:r w:rsidRPr="00F53E0E">
              <w:rPr>
                <w:rFonts w:ascii="Arial" w:hAnsi="Arial" w:cs="Arial"/>
                <w:spacing w:val="3"/>
              </w:rPr>
              <w:t xml:space="preserve"> </w:t>
            </w:r>
            <w:r w:rsidRPr="00F53E0E">
              <w:rPr>
                <w:rFonts w:ascii="Arial" w:hAnsi="Arial" w:cs="Arial"/>
                <w:spacing w:val="-1"/>
              </w:rPr>
              <w:t>c</w:t>
            </w:r>
            <w:r w:rsidRPr="00F53E0E">
              <w:rPr>
                <w:rFonts w:ascii="Arial" w:hAnsi="Arial" w:cs="Arial"/>
                <w:spacing w:val="-5"/>
              </w:rPr>
              <w:t>h</w:t>
            </w:r>
            <w:r w:rsidRPr="00F53E0E">
              <w:rPr>
                <w:rFonts w:ascii="Arial" w:hAnsi="Arial" w:cs="Arial"/>
                <w:spacing w:val="-1"/>
              </w:rPr>
              <w:t>ec</w:t>
            </w:r>
            <w:r w:rsidRPr="00F53E0E">
              <w:rPr>
                <w:rFonts w:ascii="Arial" w:hAnsi="Arial" w:cs="Arial"/>
              </w:rPr>
              <w:t>k</w:t>
            </w:r>
            <w:r w:rsidRPr="00F53E0E">
              <w:rPr>
                <w:rFonts w:ascii="Arial" w:hAnsi="Arial" w:cs="Arial"/>
                <w:spacing w:val="2"/>
              </w:rPr>
              <w:t xml:space="preserve"> </w:t>
            </w:r>
            <w:r w:rsidRPr="00F53E0E">
              <w:rPr>
                <w:rFonts w:ascii="Arial" w:hAnsi="Arial" w:cs="Arial"/>
                <w:spacing w:val="5"/>
              </w:rPr>
              <w:t>t</w:t>
            </w:r>
            <w:r w:rsidRPr="00F53E0E">
              <w:rPr>
                <w:rFonts w:ascii="Arial" w:hAnsi="Arial" w:cs="Arial"/>
                <w:spacing w:val="-5"/>
              </w:rPr>
              <w:t>h</w:t>
            </w:r>
            <w:r w:rsidRPr="00F53E0E">
              <w:rPr>
                <w:rFonts w:ascii="Arial" w:hAnsi="Arial" w:cs="Arial"/>
              </w:rPr>
              <w:t>e</w:t>
            </w:r>
            <w:r w:rsidRPr="00F53E0E">
              <w:rPr>
                <w:rFonts w:ascii="Arial" w:hAnsi="Arial" w:cs="Arial"/>
                <w:spacing w:val="1"/>
              </w:rPr>
              <w:t xml:space="preserve"> </w:t>
            </w:r>
            <w:r w:rsidRPr="00F53E0E">
              <w:rPr>
                <w:rFonts w:ascii="Arial" w:hAnsi="Arial" w:cs="Arial"/>
                <w:spacing w:val="-2"/>
              </w:rPr>
              <w:t>s</w:t>
            </w:r>
            <w:r w:rsidRPr="00F53E0E">
              <w:rPr>
                <w:rFonts w:ascii="Arial" w:hAnsi="Arial" w:cs="Arial"/>
              </w:rPr>
              <w:t>p</w:t>
            </w:r>
            <w:r w:rsidRPr="00F53E0E">
              <w:rPr>
                <w:rFonts w:ascii="Arial" w:hAnsi="Arial" w:cs="Arial"/>
                <w:spacing w:val="4"/>
              </w:rPr>
              <w:t>e</w:t>
            </w:r>
            <w:r w:rsidRPr="00F53E0E">
              <w:rPr>
                <w:rFonts w:ascii="Arial" w:hAnsi="Arial" w:cs="Arial"/>
                <w:spacing w:val="-4"/>
              </w:rPr>
              <w:t>l</w:t>
            </w:r>
            <w:r w:rsidRPr="00F53E0E">
              <w:rPr>
                <w:rFonts w:ascii="Arial" w:hAnsi="Arial" w:cs="Arial"/>
              </w:rPr>
              <w:t>l</w:t>
            </w:r>
            <w:r w:rsidRPr="00F53E0E">
              <w:rPr>
                <w:rFonts w:ascii="Arial" w:hAnsi="Arial" w:cs="Arial"/>
                <w:spacing w:val="-4"/>
              </w:rPr>
              <w:t>i</w:t>
            </w:r>
            <w:r w:rsidRPr="00F53E0E">
              <w:rPr>
                <w:rFonts w:ascii="Arial" w:hAnsi="Arial" w:cs="Arial"/>
              </w:rPr>
              <w:t>ng</w:t>
            </w:r>
            <w:r w:rsidRPr="00F53E0E">
              <w:rPr>
                <w:rFonts w:ascii="Arial" w:hAnsi="Arial" w:cs="Arial"/>
                <w:spacing w:val="2"/>
              </w:rPr>
              <w:t xml:space="preserve"> </w:t>
            </w:r>
            <w:r w:rsidRPr="00F53E0E">
              <w:rPr>
                <w:rFonts w:ascii="Arial" w:hAnsi="Arial" w:cs="Arial"/>
                <w:spacing w:val="5"/>
              </w:rPr>
              <w:t>o</w:t>
            </w:r>
            <w:r w:rsidRPr="00F53E0E">
              <w:rPr>
                <w:rFonts w:ascii="Arial" w:hAnsi="Arial" w:cs="Arial"/>
              </w:rPr>
              <w:t>f</w:t>
            </w:r>
            <w:r w:rsidRPr="00F53E0E">
              <w:rPr>
                <w:rFonts w:ascii="Arial" w:hAnsi="Arial" w:cs="Arial"/>
                <w:spacing w:val="-6"/>
              </w:rPr>
              <w:t xml:space="preserve"> </w:t>
            </w:r>
            <w:r w:rsidRPr="00F53E0E">
              <w:rPr>
                <w:rFonts w:ascii="Arial" w:hAnsi="Arial" w:cs="Arial"/>
                <w:spacing w:val="5"/>
              </w:rPr>
              <w:t>t</w:t>
            </w:r>
            <w:r w:rsidRPr="00F53E0E">
              <w:rPr>
                <w:rFonts w:ascii="Arial" w:hAnsi="Arial" w:cs="Arial"/>
                <w:spacing w:val="-5"/>
              </w:rPr>
              <w:t>h</w:t>
            </w:r>
            <w:r w:rsidRPr="00F53E0E">
              <w:rPr>
                <w:rFonts w:ascii="Arial" w:hAnsi="Arial" w:cs="Arial"/>
              </w:rPr>
              <w:t>e</w:t>
            </w:r>
            <w:r w:rsidRPr="00F53E0E">
              <w:rPr>
                <w:rFonts w:ascii="Arial" w:hAnsi="Arial" w:cs="Arial"/>
                <w:spacing w:val="1"/>
              </w:rPr>
              <w:t xml:space="preserve"> </w:t>
            </w:r>
            <w:r w:rsidRPr="00F53E0E">
              <w:rPr>
                <w:rFonts w:ascii="Arial" w:hAnsi="Arial" w:cs="Arial"/>
              </w:rPr>
              <w:t>w</w:t>
            </w:r>
            <w:r w:rsidRPr="00F53E0E">
              <w:rPr>
                <w:rFonts w:ascii="Arial" w:hAnsi="Arial" w:cs="Arial"/>
                <w:spacing w:val="4"/>
              </w:rPr>
              <w:t>o</w:t>
            </w:r>
            <w:r w:rsidRPr="00F53E0E">
              <w:rPr>
                <w:rFonts w:ascii="Arial" w:hAnsi="Arial" w:cs="Arial"/>
                <w:spacing w:val="1"/>
              </w:rPr>
              <w:t>r</w:t>
            </w:r>
            <w:r w:rsidRPr="00F53E0E">
              <w:rPr>
                <w:rFonts w:ascii="Arial" w:hAnsi="Arial" w:cs="Arial"/>
              </w:rPr>
              <w:t>d</w:t>
            </w:r>
            <w:r w:rsidRPr="00F53E0E">
              <w:rPr>
                <w:rFonts w:ascii="Arial" w:hAnsi="Arial" w:cs="Arial"/>
                <w:spacing w:val="6"/>
              </w:rPr>
              <w:t xml:space="preserve"> </w:t>
            </w:r>
            <w:r w:rsidRPr="00F53E0E">
              <w:rPr>
                <w:rFonts w:ascii="Arial" w:hAnsi="Arial" w:cs="Arial"/>
                <w:color w:val="FF0000"/>
                <w:spacing w:val="-1"/>
              </w:rPr>
              <w:t>ce</w:t>
            </w:r>
            <w:r w:rsidRPr="00F53E0E">
              <w:rPr>
                <w:rFonts w:ascii="Arial" w:hAnsi="Arial" w:cs="Arial"/>
                <w:color w:val="FF0000"/>
                <w:spacing w:val="-5"/>
              </w:rPr>
              <w:t>n</w:t>
            </w:r>
            <w:r w:rsidRPr="00F53E0E">
              <w:rPr>
                <w:rFonts w:ascii="Arial" w:hAnsi="Arial" w:cs="Arial"/>
                <w:color w:val="FF0000"/>
                <w:spacing w:val="5"/>
              </w:rPr>
              <w:t>t</w:t>
            </w:r>
            <w:r w:rsidRPr="00F53E0E">
              <w:rPr>
                <w:rFonts w:ascii="Arial" w:hAnsi="Arial" w:cs="Arial"/>
                <w:color w:val="FF0000"/>
                <w:spacing w:val="-1"/>
              </w:rPr>
              <w:t>e</w:t>
            </w:r>
            <w:r w:rsidRPr="00F53E0E">
              <w:rPr>
                <w:rFonts w:ascii="Arial" w:hAnsi="Arial" w:cs="Arial"/>
                <w:color w:val="FF0000"/>
              </w:rPr>
              <w:t>r</w:t>
            </w:r>
          </w:p>
        </w:tc>
        <w:tc>
          <w:tcPr>
            <w:tcW w:w="64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90DB78" w14:textId="3C2121B3" w:rsidR="00DA69AA" w:rsidRPr="00F53E0E" w:rsidRDefault="00D44BAC">
            <w:pPr>
              <w:rPr>
                <w:rFonts w:ascii="Arial" w:hAnsi="Arial" w:cs="Arial"/>
              </w:rPr>
            </w:pPr>
            <w:r w:rsidRPr="00F53E0E">
              <w:rPr>
                <w:rFonts w:ascii="Arial" w:hAnsi="Arial" w:cs="Arial"/>
              </w:rPr>
              <w:t xml:space="preserve"> center</w:t>
            </w:r>
          </w:p>
        </w:tc>
      </w:tr>
      <w:tr w:rsidR="00DA69AA" w:rsidRPr="00F53E0E" w14:paraId="1713CCBC" w14:textId="77777777">
        <w:trPr>
          <w:trHeight w:hRule="exact" w:val="716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8873F7" w14:textId="77777777" w:rsidR="00DA69AA" w:rsidRPr="00F53E0E" w:rsidRDefault="00EA15F7">
            <w:pPr>
              <w:spacing w:before="2" w:line="220" w:lineRule="exact"/>
              <w:ind w:left="458" w:right="346"/>
              <w:rPr>
                <w:rFonts w:ascii="Arial" w:hAnsi="Arial" w:cs="Arial"/>
              </w:rPr>
            </w:pPr>
            <w:r w:rsidRPr="00F53E0E">
              <w:rPr>
                <w:rFonts w:ascii="Arial" w:hAnsi="Arial" w:cs="Arial"/>
                <w:b/>
                <w:spacing w:val="-2"/>
              </w:rPr>
              <w:t>I</w:t>
            </w:r>
            <w:r w:rsidRPr="00F53E0E">
              <w:rPr>
                <w:rFonts w:ascii="Arial" w:hAnsi="Arial" w:cs="Arial"/>
                <w:b/>
              </w:rPr>
              <w:t>s</w:t>
            </w:r>
            <w:r w:rsidRPr="00F53E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F53E0E">
              <w:rPr>
                <w:rFonts w:ascii="Arial" w:hAnsi="Arial" w:cs="Arial"/>
                <w:b/>
              </w:rPr>
              <w:t>t</w:t>
            </w:r>
            <w:r w:rsidRPr="00F53E0E">
              <w:rPr>
                <w:rFonts w:ascii="Arial" w:hAnsi="Arial" w:cs="Arial"/>
                <w:b/>
                <w:spacing w:val="-2"/>
              </w:rPr>
              <w:t>h</w:t>
            </w:r>
            <w:r w:rsidRPr="00F53E0E">
              <w:rPr>
                <w:rFonts w:ascii="Arial" w:hAnsi="Arial" w:cs="Arial"/>
                <w:b/>
              </w:rPr>
              <w:t>e</w:t>
            </w:r>
            <w:r w:rsidRPr="00F53E0E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F53E0E">
              <w:rPr>
                <w:rFonts w:ascii="Arial" w:hAnsi="Arial" w:cs="Arial"/>
                <w:b/>
                <w:spacing w:val="-5"/>
              </w:rPr>
              <w:t>m</w:t>
            </w:r>
            <w:r w:rsidRPr="00F53E0E">
              <w:rPr>
                <w:rFonts w:ascii="Arial" w:hAnsi="Arial" w:cs="Arial"/>
                <w:b/>
              </w:rPr>
              <w:t>a</w:t>
            </w:r>
            <w:r w:rsidRPr="00F53E0E">
              <w:rPr>
                <w:rFonts w:ascii="Arial" w:hAnsi="Arial" w:cs="Arial"/>
                <w:b/>
                <w:spacing w:val="-2"/>
              </w:rPr>
              <w:t>n</w:t>
            </w:r>
            <w:r w:rsidRPr="00F53E0E">
              <w:rPr>
                <w:rFonts w:ascii="Arial" w:hAnsi="Arial" w:cs="Arial"/>
                <w:b/>
                <w:spacing w:val="-6"/>
              </w:rPr>
              <w:t>u</w:t>
            </w:r>
            <w:r w:rsidRPr="00F53E0E">
              <w:rPr>
                <w:rFonts w:ascii="Arial" w:hAnsi="Arial" w:cs="Arial"/>
                <w:b/>
                <w:spacing w:val="-2"/>
              </w:rPr>
              <w:t>s</w:t>
            </w:r>
            <w:r w:rsidRPr="00F53E0E">
              <w:rPr>
                <w:rFonts w:ascii="Arial" w:hAnsi="Arial" w:cs="Arial"/>
                <w:b/>
                <w:spacing w:val="1"/>
              </w:rPr>
              <w:t>cri</w:t>
            </w:r>
            <w:r w:rsidRPr="00F53E0E">
              <w:rPr>
                <w:rFonts w:ascii="Arial" w:hAnsi="Arial" w:cs="Arial"/>
                <w:b/>
                <w:spacing w:val="-2"/>
              </w:rPr>
              <w:t>p</w:t>
            </w:r>
            <w:r w:rsidRPr="00F53E0E">
              <w:rPr>
                <w:rFonts w:ascii="Arial" w:hAnsi="Arial" w:cs="Arial"/>
                <w:b/>
              </w:rPr>
              <w:t>t</w:t>
            </w:r>
            <w:r w:rsidRPr="00F53E0E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F53E0E">
              <w:rPr>
                <w:rFonts w:ascii="Arial" w:hAnsi="Arial" w:cs="Arial"/>
                <w:b/>
                <w:spacing w:val="-2"/>
              </w:rPr>
              <w:t>s</w:t>
            </w:r>
            <w:r w:rsidRPr="00F53E0E">
              <w:rPr>
                <w:rFonts w:ascii="Arial" w:hAnsi="Arial" w:cs="Arial"/>
                <w:b/>
                <w:spacing w:val="-3"/>
              </w:rPr>
              <w:t>c</w:t>
            </w:r>
            <w:r w:rsidRPr="00F53E0E">
              <w:rPr>
                <w:rFonts w:ascii="Arial" w:hAnsi="Arial" w:cs="Arial"/>
                <w:b/>
                <w:spacing w:val="1"/>
              </w:rPr>
              <w:t>ie</w:t>
            </w:r>
            <w:r w:rsidRPr="00F53E0E">
              <w:rPr>
                <w:rFonts w:ascii="Arial" w:hAnsi="Arial" w:cs="Arial"/>
                <w:b/>
                <w:spacing w:val="-2"/>
              </w:rPr>
              <w:t>n</w:t>
            </w:r>
            <w:r w:rsidRPr="00F53E0E">
              <w:rPr>
                <w:rFonts w:ascii="Arial" w:hAnsi="Arial" w:cs="Arial"/>
                <w:b/>
                <w:spacing w:val="-5"/>
              </w:rPr>
              <w:t>t</w:t>
            </w:r>
            <w:r w:rsidRPr="00F53E0E">
              <w:rPr>
                <w:rFonts w:ascii="Arial" w:hAnsi="Arial" w:cs="Arial"/>
                <w:b/>
                <w:spacing w:val="1"/>
              </w:rPr>
              <w:t>i</w:t>
            </w:r>
            <w:r w:rsidRPr="00F53E0E">
              <w:rPr>
                <w:rFonts w:ascii="Arial" w:hAnsi="Arial" w:cs="Arial"/>
                <w:b/>
              </w:rPr>
              <w:t>f</w:t>
            </w:r>
            <w:r w:rsidRPr="00F53E0E">
              <w:rPr>
                <w:rFonts w:ascii="Arial" w:hAnsi="Arial" w:cs="Arial"/>
                <w:b/>
                <w:spacing w:val="-3"/>
              </w:rPr>
              <w:t>i</w:t>
            </w:r>
            <w:r w:rsidRPr="00F53E0E">
              <w:rPr>
                <w:rFonts w:ascii="Arial" w:hAnsi="Arial" w:cs="Arial"/>
                <w:b/>
                <w:spacing w:val="1"/>
              </w:rPr>
              <w:t>c</w:t>
            </w:r>
            <w:r w:rsidRPr="00F53E0E">
              <w:rPr>
                <w:rFonts w:ascii="Arial" w:hAnsi="Arial" w:cs="Arial"/>
                <w:b/>
              </w:rPr>
              <w:t>a</w:t>
            </w:r>
            <w:r w:rsidRPr="00F53E0E">
              <w:rPr>
                <w:rFonts w:ascii="Arial" w:hAnsi="Arial" w:cs="Arial"/>
                <w:b/>
                <w:spacing w:val="-3"/>
              </w:rPr>
              <w:t>l</w:t>
            </w:r>
            <w:r w:rsidRPr="00F53E0E">
              <w:rPr>
                <w:rFonts w:ascii="Arial" w:hAnsi="Arial" w:cs="Arial"/>
                <w:b/>
                <w:spacing w:val="1"/>
              </w:rPr>
              <w:t>l</w:t>
            </w:r>
            <w:r w:rsidRPr="00F53E0E">
              <w:rPr>
                <w:rFonts w:ascii="Arial" w:hAnsi="Arial" w:cs="Arial"/>
                <w:b/>
                <w:spacing w:val="-5"/>
              </w:rPr>
              <w:t>y</w:t>
            </w:r>
            <w:r w:rsidRPr="00F53E0E">
              <w:rPr>
                <w:rFonts w:ascii="Arial" w:hAnsi="Arial" w:cs="Arial"/>
                <w:b/>
              </w:rPr>
              <w:t>,</w:t>
            </w:r>
            <w:r w:rsidRPr="00F53E0E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F53E0E">
              <w:rPr>
                <w:rFonts w:ascii="Arial" w:hAnsi="Arial" w:cs="Arial"/>
                <w:b/>
                <w:spacing w:val="1"/>
              </w:rPr>
              <w:t>c</w:t>
            </w:r>
            <w:r w:rsidRPr="00F53E0E">
              <w:rPr>
                <w:rFonts w:ascii="Arial" w:hAnsi="Arial" w:cs="Arial"/>
                <w:b/>
                <w:spacing w:val="-5"/>
              </w:rPr>
              <w:t>o</w:t>
            </w:r>
            <w:r w:rsidRPr="00F53E0E">
              <w:rPr>
                <w:rFonts w:ascii="Arial" w:hAnsi="Arial" w:cs="Arial"/>
                <w:b/>
                <w:spacing w:val="1"/>
              </w:rPr>
              <w:t>rr</w:t>
            </w:r>
            <w:r w:rsidRPr="00F53E0E">
              <w:rPr>
                <w:rFonts w:ascii="Arial" w:hAnsi="Arial" w:cs="Arial"/>
                <w:b/>
                <w:spacing w:val="-3"/>
              </w:rPr>
              <w:t>e</w:t>
            </w:r>
            <w:r w:rsidRPr="00F53E0E">
              <w:rPr>
                <w:rFonts w:ascii="Arial" w:hAnsi="Arial" w:cs="Arial"/>
                <w:b/>
                <w:spacing w:val="1"/>
              </w:rPr>
              <w:t>c</w:t>
            </w:r>
            <w:r w:rsidRPr="00F53E0E">
              <w:rPr>
                <w:rFonts w:ascii="Arial" w:hAnsi="Arial" w:cs="Arial"/>
                <w:b/>
              </w:rPr>
              <w:t>t?</w:t>
            </w:r>
            <w:r w:rsidRPr="00F53E0E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F53E0E">
              <w:rPr>
                <w:rFonts w:ascii="Arial" w:hAnsi="Arial" w:cs="Arial"/>
                <w:b/>
                <w:spacing w:val="-3"/>
              </w:rPr>
              <w:t>P</w:t>
            </w:r>
            <w:r w:rsidRPr="00F53E0E">
              <w:rPr>
                <w:rFonts w:ascii="Arial" w:hAnsi="Arial" w:cs="Arial"/>
                <w:b/>
                <w:spacing w:val="1"/>
              </w:rPr>
              <w:t>le</w:t>
            </w:r>
            <w:r w:rsidRPr="00F53E0E">
              <w:rPr>
                <w:rFonts w:ascii="Arial" w:hAnsi="Arial" w:cs="Arial"/>
                <w:b/>
              </w:rPr>
              <w:t>a</w:t>
            </w:r>
            <w:r w:rsidRPr="00F53E0E">
              <w:rPr>
                <w:rFonts w:ascii="Arial" w:hAnsi="Arial" w:cs="Arial"/>
                <w:b/>
                <w:spacing w:val="-6"/>
              </w:rPr>
              <w:t>s</w:t>
            </w:r>
            <w:r w:rsidRPr="00F53E0E">
              <w:rPr>
                <w:rFonts w:ascii="Arial" w:hAnsi="Arial" w:cs="Arial"/>
                <w:b/>
              </w:rPr>
              <w:t>e</w:t>
            </w:r>
            <w:r w:rsidRPr="00F53E0E">
              <w:rPr>
                <w:rFonts w:ascii="Arial" w:hAnsi="Arial" w:cs="Arial"/>
                <w:b/>
                <w:spacing w:val="6"/>
              </w:rPr>
              <w:t xml:space="preserve"> </w:t>
            </w:r>
            <w:r w:rsidRPr="00F53E0E">
              <w:rPr>
                <w:rFonts w:ascii="Arial" w:hAnsi="Arial" w:cs="Arial"/>
                <w:b/>
                <w:spacing w:val="-6"/>
              </w:rPr>
              <w:t>w</w:t>
            </w:r>
            <w:r w:rsidRPr="00F53E0E">
              <w:rPr>
                <w:rFonts w:ascii="Arial" w:hAnsi="Arial" w:cs="Arial"/>
                <w:b/>
                <w:spacing w:val="1"/>
                <w:w w:val="101"/>
              </w:rPr>
              <w:t>ri</w:t>
            </w:r>
            <w:r w:rsidRPr="00F53E0E">
              <w:rPr>
                <w:rFonts w:ascii="Arial" w:hAnsi="Arial" w:cs="Arial"/>
                <w:b/>
                <w:spacing w:val="-5"/>
              </w:rPr>
              <w:t>t</w:t>
            </w:r>
            <w:r w:rsidRPr="00F53E0E">
              <w:rPr>
                <w:rFonts w:ascii="Arial" w:hAnsi="Arial" w:cs="Arial"/>
                <w:b/>
                <w:w w:val="101"/>
              </w:rPr>
              <w:t xml:space="preserve">e </w:t>
            </w:r>
            <w:r w:rsidRPr="00F53E0E">
              <w:rPr>
                <w:rFonts w:ascii="Arial" w:hAnsi="Arial" w:cs="Arial"/>
                <w:b/>
                <w:spacing w:val="-2"/>
              </w:rPr>
              <w:t>h</w:t>
            </w:r>
            <w:r w:rsidRPr="00F53E0E">
              <w:rPr>
                <w:rFonts w:ascii="Arial" w:hAnsi="Arial" w:cs="Arial"/>
                <w:b/>
                <w:spacing w:val="1"/>
                <w:w w:val="101"/>
              </w:rPr>
              <w:t>er</w:t>
            </w:r>
            <w:r w:rsidRPr="00F53E0E">
              <w:rPr>
                <w:rFonts w:ascii="Arial" w:hAnsi="Arial" w:cs="Arial"/>
                <w:b/>
                <w:spacing w:val="-3"/>
                <w:w w:val="101"/>
              </w:rPr>
              <w:t>e</w:t>
            </w:r>
            <w:r w:rsidRPr="00F53E0E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D5B833" w14:textId="77777777" w:rsidR="00DA69AA" w:rsidRPr="00F53E0E" w:rsidRDefault="00EA15F7">
            <w:pPr>
              <w:spacing w:line="220" w:lineRule="exact"/>
              <w:ind w:left="100"/>
              <w:rPr>
                <w:rFonts w:ascii="Arial" w:hAnsi="Arial" w:cs="Arial"/>
              </w:rPr>
            </w:pPr>
            <w:r w:rsidRPr="00F53E0E">
              <w:rPr>
                <w:rFonts w:ascii="Arial" w:hAnsi="Arial" w:cs="Arial"/>
                <w:spacing w:val="-2"/>
              </w:rPr>
              <w:t>Y</w:t>
            </w:r>
            <w:r w:rsidRPr="00F53E0E">
              <w:rPr>
                <w:rFonts w:ascii="Arial" w:hAnsi="Arial" w:cs="Arial"/>
                <w:spacing w:val="-3"/>
              </w:rPr>
              <w:t>e</w:t>
            </w:r>
            <w:r w:rsidRPr="00F53E0E">
              <w:rPr>
                <w:rFonts w:ascii="Arial" w:hAnsi="Arial" w:cs="Arial"/>
              </w:rPr>
              <w:t>s</w:t>
            </w:r>
            <w:r w:rsidRPr="00F53E0E">
              <w:rPr>
                <w:rFonts w:ascii="Arial" w:hAnsi="Arial" w:cs="Arial"/>
                <w:spacing w:val="2"/>
              </w:rPr>
              <w:t xml:space="preserve"> </w:t>
            </w:r>
            <w:r w:rsidRPr="00F53E0E">
              <w:rPr>
                <w:rFonts w:ascii="Arial" w:hAnsi="Arial" w:cs="Arial"/>
              </w:rPr>
              <w:t>go</w:t>
            </w:r>
            <w:r w:rsidRPr="00F53E0E">
              <w:rPr>
                <w:rFonts w:ascii="Arial" w:hAnsi="Arial" w:cs="Arial"/>
                <w:spacing w:val="-5"/>
              </w:rPr>
              <w:t>o</w:t>
            </w:r>
            <w:r w:rsidRPr="00F53E0E">
              <w:rPr>
                <w:rFonts w:ascii="Arial" w:hAnsi="Arial" w:cs="Arial"/>
              </w:rPr>
              <w:t>d</w:t>
            </w:r>
          </w:p>
        </w:tc>
        <w:tc>
          <w:tcPr>
            <w:tcW w:w="64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0864E8" w14:textId="77777777" w:rsidR="00DA69AA" w:rsidRPr="00F53E0E" w:rsidRDefault="00DA69AA">
            <w:pPr>
              <w:rPr>
                <w:rFonts w:ascii="Arial" w:hAnsi="Arial" w:cs="Arial"/>
              </w:rPr>
            </w:pPr>
          </w:p>
        </w:tc>
      </w:tr>
      <w:tr w:rsidR="00DA69AA" w:rsidRPr="00F53E0E" w14:paraId="142CED7A" w14:textId="77777777" w:rsidTr="006D3B27">
        <w:trPr>
          <w:trHeight w:hRule="exact" w:val="1738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A20178" w14:textId="77777777" w:rsidR="00DA69AA" w:rsidRPr="00F53E0E" w:rsidRDefault="00EA15F7">
            <w:pPr>
              <w:spacing w:before="2" w:line="220" w:lineRule="exact"/>
              <w:ind w:left="458" w:right="388"/>
              <w:rPr>
                <w:rFonts w:ascii="Arial" w:hAnsi="Arial" w:cs="Arial"/>
              </w:rPr>
            </w:pPr>
            <w:r w:rsidRPr="00F53E0E">
              <w:rPr>
                <w:rFonts w:ascii="Arial" w:hAnsi="Arial" w:cs="Arial"/>
                <w:b/>
                <w:spacing w:val="-2"/>
              </w:rPr>
              <w:t>A</w:t>
            </w:r>
            <w:r w:rsidRPr="00F53E0E">
              <w:rPr>
                <w:rFonts w:ascii="Arial" w:hAnsi="Arial" w:cs="Arial"/>
                <w:b/>
                <w:spacing w:val="1"/>
              </w:rPr>
              <w:t>r</w:t>
            </w:r>
            <w:r w:rsidRPr="00F53E0E">
              <w:rPr>
                <w:rFonts w:ascii="Arial" w:hAnsi="Arial" w:cs="Arial"/>
                <w:b/>
              </w:rPr>
              <w:t>e</w:t>
            </w:r>
            <w:r w:rsidRPr="00F53E0E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F53E0E">
              <w:rPr>
                <w:rFonts w:ascii="Arial" w:hAnsi="Arial" w:cs="Arial"/>
                <w:b/>
              </w:rPr>
              <w:t>t</w:t>
            </w:r>
            <w:r w:rsidRPr="00F53E0E">
              <w:rPr>
                <w:rFonts w:ascii="Arial" w:hAnsi="Arial" w:cs="Arial"/>
                <w:b/>
                <w:spacing w:val="-2"/>
              </w:rPr>
              <w:t>h</w:t>
            </w:r>
            <w:r w:rsidRPr="00F53E0E">
              <w:rPr>
                <w:rFonts w:ascii="Arial" w:hAnsi="Arial" w:cs="Arial"/>
                <w:b/>
              </w:rPr>
              <w:t>e</w:t>
            </w:r>
            <w:r w:rsidRPr="00F53E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F53E0E">
              <w:rPr>
                <w:rFonts w:ascii="Arial" w:hAnsi="Arial" w:cs="Arial"/>
                <w:b/>
                <w:spacing w:val="-3"/>
              </w:rPr>
              <w:t>r</w:t>
            </w:r>
            <w:r w:rsidRPr="00F53E0E">
              <w:rPr>
                <w:rFonts w:ascii="Arial" w:hAnsi="Arial" w:cs="Arial"/>
                <w:b/>
                <w:spacing w:val="1"/>
              </w:rPr>
              <w:t>e</w:t>
            </w:r>
            <w:r w:rsidRPr="00F53E0E">
              <w:rPr>
                <w:rFonts w:ascii="Arial" w:hAnsi="Arial" w:cs="Arial"/>
                <w:b/>
              </w:rPr>
              <w:t>f</w:t>
            </w:r>
            <w:r w:rsidRPr="00F53E0E">
              <w:rPr>
                <w:rFonts w:ascii="Arial" w:hAnsi="Arial" w:cs="Arial"/>
                <w:b/>
                <w:spacing w:val="-3"/>
              </w:rPr>
              <w:t>e</w:t>
            </w:r>
            <w:r w:rsidRPr="00F53E0E">
              <w:rPr>
                <w:rFonts w:ascii="Arial" w:hAnsi="Arial" w:cs="Arial"/>
                <w:b/>
                <w:spacing w:val="1"/>
              </w:rPr>
              <w:t>re</w:t>
            </w:r>
            <w:r w:rsidRPr="00F53E0E">
              <w:rPr>
                <w:rFonts w:ascii="Arial" w:hAnsi="Arial" w:cs="Arial"/>
                <w:b/>
                <w:spacing w:val="-6"/>
              </w:rPr>
              <w:t>n</w:t>
            </w:r>
            <w:r w:rsidRPr="00F53E0E">
              <w:rPr>
                <w:rFonts w:ascii="Arial" w:hAnsi="Arial" w:cs="Arial"/>
                <w:b/>
                <w:spacing w:val="1"/>
              </w:rPr>
              <w:t>ce</w:t>
            </w:r>
            <w:r w:rsidRPr="00F53E0E">
              <w:rPr>
                <w:rFonts w:ascii="Arial" w:hAnsi="Arial" w:cs="Arial"/>
                <w:b/>
              </w:rPr>
              <w:t>s</w:t>
            </w:r>
            <w:r w:rsidRPr="00F53E0E">
              <w:rPr>
                <w:rFonts w:ascii="Arial" w:hAnsi="Arial" w:cs="Arial"/>
                <w:b/>
                <w:spacing w:val="6"/>
              </w:rPr>
              <w:t xml:space="preserve"> </w:t>
            </w:r>
            <w:r w:rsidRPr="00F53E0E">
              <w:rPr>
                <w:rFonts w:ascii="Arial" w:hAnsi="Arial" w:cs="Arial"/>
                <w:b/>
                <w:spacing w:val="-2"/>
              </w:rPr>
              <w:t>s</w:t>
            </w:r>
            <w:r w:rsidRPr="00F53E0E">
              <w:rPr>
                <w:rFonts w:ascii="Arial" w:hAnsi="Arial" w:cs="Arial"/>
                <w:b/>
                <w:spacing w:val="-6"/>
              </w:rPr>
              <w:t>u</w:t>
            </w:r>
            <w:r w:rsidRPr="00F53E0E">
              <w:rPr>
                <w:rFonts w:ascii="Arial" w:hAnsi="Arial" w:cs="Arial"/>
                <w:b/>
              </w:rPr>
              <w:t>ff</w:t>
            </w:r>
            <w:r w:rsidRPr="00F53E0E">
              <w:rPr>
                <w:rFonts w:ascii="Arial" w:hAnsi="Arial" w:cs="Arial"/>
                <w:b/>
                <w:spacing w:val="1"/>
              </w:rPr>
              <w:t>i</w:t>
            </w:r>
            <w:r w:rsidRPr="00F53E0E">
              <w:rPr>
                <w:rFonts w:ascii="Arial" w:hAnsi="Arial" w:cs="Arial"/>
                <w:b/>
                <w:spacing w:val="-3"/>
              </w:rPr>
              <w:t>c</w:t>
            </w:r>
            <w:r w:rsidRPr="00F53E0E">
              <w:rPr>
                <w:rFonts w:ascii="Arial" w:hAnsi="Arial" w:cs="Arial"/>
                <w:b/>
                <w:spacing w:val="1"/>
              </w:rPr>
              <w:t>ie</w:t>
            </w:r>
            <w:r w:rsidRPr="00F53E0E">
              <w:rPr>
                <w:rFonts w:ascii="Arial" w:hAnsi="Arial" w:cs="Arial"/>
                <w:b/>
                <w:spacing w:val="-2"/>
              </w:rPr>
              <w:t>n</w:t>
            </w:r>
            <w:r w:rsidRPr="00F53E0E">
              <w:rPr>
                <w:rFonts w:ascii="Arial" w:hAnsi="Arial" w:cs="Arial"/>
                <w:b/>
              </w:rPr>
              <w:t>t a</w:t>
            </w:r>
            <w:r w:rsidRPr="00F53E0E">
              <w:rPr>
                <w:rFonts w:ascii="Arial" w:hAnsi="Arial" w:cs="Arial"/>
                <w:b/>
                <w:spacing w:val="-2"/>
              </w:rPr>
              <w:t>n</w:t>
            </w:r>
            <w:r w:rsidRPr="00F53E0E">
              <w:rPr>
                <w:rFonts w:ascii="Arial" w:hAnsi="Arial" w:cs="Arial"/>
                <w:b/>
              </w:rPr>
              <w:t>d</w:t>
            </w:r>
            <w:r w:rsidRPr="00F53E0E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F53E0E">
              <w:rPr>
                <w:rFonts w:ascii="Arial" w:hAnsi="Arial" w:cs="Arial"/>
                <w:b/>
                <w:spacing w:val="1"/>
              </w:rPr>
              <w:t>r</w:t>
            </w:r>
            <w:r w:rsidRPr="00F53E0E">
              <w:rPr>
                <w:rFonts w:ascii="Arial" w:hAnsi="Arial" w:cs="Arial"/>
                <w:b/>
                <w:spacing w:val="-3"/>
              </w:rPr>
              <w:t>e</w:t>
            </w:r>
            <w:r w:rsidRPr="00F53E0E">
              <w:rPr>
                <w:rFonts w:ascii="Arial" w:hAnsi="Arial" w:cs="Arial"/>
                <w:b/>
                <w:spacing w:val="1"/>
              </w:rPr>
              <w:t>ce</w:t>
            </w:r>
            <w:r w:rsidRPr="00F53E0E">
              <w:rPr>
                <w:rFonts w:ascii="Arial" w:hAnsi="Arial" w:cs="Arial"/>
                <w:b/>
                <w:spacing w:val="-2"/>
              </w:rPr>
              <w:t>n</w:t>
            </w:r>
            <w:r w:rsidRPr="00F53E0E">
              <w:rPr>
                <w:rFonts w:ascii="Arial" w:hAnsi="Arial" w:cs="Arial"/>
                <w:b/>
              </w:rPr>
              <w:t>t?</w:t>
            </w:r>
            <w:r w:rsidRPr="00F53E0E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F53E0E">
              <w:rPr>
                <w:rFonts w:ascii="Arial" w:hAnsi="Arial" w:cs="Arial"/>
                <w:b/>
                <w:spacing w:val="-2"/>
              </w:rPr>
              <w:t>I</w:t>
            </w:r>
            <w:r w:rsidRPr="00F53E0E">
              <w:rPr>
                <w:rFonts w:ascii="Arial" w:hAnsi="Arial" w:cs="Arial"/>
                <w:b/>
              </w:rPr>
              <w:t>f</w:t>
            </w:r>
            <w:r w:rsidRPr="00F53E0E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F53E0E">
              <w:rPr>
                <w:rFonts w:ascii="Arial" w:hAnsi="Arial" w:cs="Arial"/>
                <w:b/>
              </w:rPr>
              <w:t>y</w:t>
            </w:r>
            <w:r w:rsidRPr="00F53E0E">
              <w:rPr>
                <w:rFonts w:ascii="Arial" w:hAnsi="Arial" w:cs="Arial"/>
                <w:b/>
                <w:spacing w:val="-5"/>
              </w:rPr>
              <w:t>o</w:t>
            </w:r>
            <w:r w:rsidRPr="00F53E0E">
              <w:rPr>
                <w:rFonts w:ascii="Arial" w:hAnsi="Arial" w:cs="Arial"/>
                <w:b/>
              </w:rPr>
              <w:t>u</w:t>
            </w:r>
            <w:r w:rsidRPr="00F53E0E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F53E0E">
              <w:rPr>
                <w:rFonts w:ascii="Arial" w:hAnsi="Arial" w:cs="Arial"/>
                <w:b/>
                <w:spacing w:val="-2"/>
              </w:rPr>
              <w:t>h</w:t>
            </w:r>
            <w:r w:rsidRPr="00F53E0E">
              <w:rPr>
                <w:rFonts w:ascii="Arial" w:hAnsi="Arial" w:cs="Arial"/>
                <w:b/>
                <w:spacing w:val="5"/>
              </w:rPr>
              <w:t>a</w:t>
            </w:r>
            <w:r w:rsidRPr="00F53E0E">
              <w:rPr>
                <w:rFonts w:ascii="Arial" w:hAnsi="Arial" w:cs="Arial"/>
                <w:b/>
                <w:spacing w:val="-5"/>
              </w:rPr>
              <w:t>v</w:t>
            </w:r>
            <w:r w:rsidRPr="00F53E0E">
              <w:rPr>
                <w:rFonts w:ascii="Arial" w:hAnsi="Arial" w:cs="Arial"/>
                <w:b/>
                <w:w w:val="101"/>
              </w:rPr>
              <w:t xml:space="preserve">e </w:t>
            </w:r>
            <w:r w:rsidRPr="00F53E0E">
              <w:rPr>
                <w:rFonts w:ascii="Arial" w:hAnsi="Arial" w:cs="Arial"/>
                <w:b/>
                <w:spacing w:val="-2"/>
              </w:rPr>
              <w:t>s</w:t>
            </w:r>
            <w:r w:rsidRPr="00F53E0E">
              <w:rPr>
                <w:rFonts w:ascii="Arial" w:hAnsi="Arial" w:cs="Arial"/>
                <w:b/>
                <w:spacing w:val="-6"/>
              </w:rPr>
              <w:t>u</w:t>
            </w:r>
            <w:r w:rsidRPr="00F53E0E">
              <w:rPr>
                <w:rFonts w:ascii="Arial" w:hAnsi="Arial" w:cs="Arial"/>
                <w:b/>
              </w:rPr>
              <w:t>gg</w:t>
            </w:r>
            <w:r w:rsidRPr="00F53E0E">
              <w:rPr>
                <w:rFonts w:ascii="Arial" w:hAnsi="Arial" w:cs="Arial"/>
                <w:b/>
                <w:spacing w:val="1"/>
              </w:rPr>
              <w:t>e</w:t>
            </w:r>
            <w:r w:rsidRPr="00F53E0E">
              <w:rPr>
                <w:rFonts w:ascii="Arial" w:hAnsi="Arial" w:cs="Arial"/>
                <w:b/>
                <w:spacing w:val="-2"/>
              </w:rPr>
              <w:t>s</w:t>
            </w:r>
            <w:r w:rsidRPr="00F53E0E">
              <w:rPr>
                <w:rFonts w:ascii="Arial" w:hAnsi="Arial" w:cs="Arial"/>
                <w:b/>
              </w:rPr>
              <w:t>t</w:t>
            </w:r>
            <w:r w:rsidRPr="00F53E0E">
              <w:rPr>
                <w:rFonts w:ascii="Arial" w:hAnsi="Arial" w:cs="Arial"/>
                <w:b/>
                <w:spacing w:val="1"/>
              </w:rPr>
              <w:t>i</w:t>
            </w:r>
            <w:r w:rsidRPr="00F53E0E">
              <w:rPr>
                <w:rFonts w:ascii="Arial" w:hAnsi="Arial" w:cs="Arial"/>
                <w:b/>
                <w:spacing w:val="-5"/>
              </w:rPr>
              <w:t>o</w:t>
            </w:r>
            <w:r w:rsidRPr="00F53E0E">
              <w:rPr>
                <w:rFonts w:ascii="Arial" w:hAnsi="Arial" w:cs="Arial"/>
                <w:b/>
                <w:spacing w:val="-2"/>
              </w:rPr>
              <w:t>n</w:t>
            </w:r>
            <w:r w:rsidRPr="00F53E0E">
              <w:rPr>
                <w:rFonts w:ascii="Arial" w:hAnsi="Arial" w:cs="Arial"/>
                <w:b/>
              </w:rPr>
              <w:t>s</w:t>
            </w:r>
            <w:r w:rsidRPr="00F53E0E">
              <w:rPr>
                <w:rFonts w:ascii="Arial" w:hAnsi="Arial" w:cs="Arial"/>
                <w:b/>
                <w:spacing w:val="6"/>
              </w:rPr>
              <w:t xml:space="preserve"> </w:t>
            </w:r>
            <w:r w:rsidRPr="00F53E0E">
              <w:rPr>
                <w:rFonts w:ascii="Arial" w:hAnsi="Arial" w:cs="Arial"/>
                <w:b/>
                <w:spacing w:val="-5"/>
              </w:rPr>
              <w:t>o</w:t>
            </w:r>
            <w:r w:rsidRPr="00F53E0E">
              <w:rPr>
                <w:rFonts w:ascii="Arial" w:hAnsi="Arial" w:cs="Arial"/>
                <w:b/>
              </w:rPr>
              <w:t>f</w:t>
            </w:r>
            <w:r w:rsidRPr="00F53E0E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F53E0E">
              <w:rPr>
                <w:rFonts w:ascii="Arial" w:hAnsi="Arial" w:cs="Arial"/>
                <w:b/>
              </w:rPr>
              <w:t>a</w:t>
            </w:r>
            <w:r w:rsidRPr="00F53E0E">
              <w:rPr>
                <w:rFonts w:ascii="Arial" w:hAnsi="Arial" w:cs="Arial"/>
                <w:b/>
                <w:spacing w:val="-2"/>
              </w:rPr>
              <w:t>dd</w:t>
            </w:r>
            <w:r w:rsidRPr="00F53E0E">
              <w:rPr>
                <w:rFonts w:ascii="Arial" w:hAnsi="Arial" w:cs="Arial"/>
                <w:b/>
                <w:spacing w:val="1"/>
              </w:rPr>
              <w:t>i</w:t>
            </w:r>
            <w:r w:rsidRPr="00F53E0E">
              <w:rPr>
                <w:rFonts w:ascii="Arial" w:hAnsi="Arial" w:cs="Arial"/>
                <w:b/>
              </w:rPr>
              <w:t>t</w:t>
            </w:r>
            <w:r w:rsidRPr="00F53E0E">
              <w:rPr>
                <w:rFonts w:ascii="Arial" w:hAnsi="Arial" w:cs="Arial"/>
                <w:b/>
                <w:spacing w:val="1"/>
              </w:rPr>
              <w:t>i</w:t>
            </w:r>
            <w:r w:rsidRPr="00F53E0E">
              <w:rPr>
                <w:rFonts w:ascii="Arial" w:hAnsi="Arial" w:cs="Arial"/>
                <w:b/>
                <w:spacing w:val="-5"/>
              </w:rPr>
              <w:t>o</w:t>
            </w:r>
            <w:r w:rsidRPr="00F53E0E">
              <w:rPr>
                <w:rFonts w:ascii="Arial" w:hAnsi="Arial" w:cs="Arial"/>
                <w:b/>
                <w:spacing w:val="-2"/>
              </w:rPr>
              <w:t>n</w:t>
            </w:r>
            <w:r w:rsidRPr="00F53E0E">
              <w:rPr>
                <w:rFonts w:ascii="Arial" w:hAnsi="Arial" w:cs="Arial"/>
                <w:b/>
              </w:rPr>
              <w:t xml:space="preserve">al </w:t>
            </w:r>
            <w:r w:rsidRPr="00F53E0E">
              <w:rPr>
                <w:rFonts w:ascii="Arial" w:hAnsi="Arial" w:cs="Arial"/>
                <w:b/>
                <w:spacing w:val="1"/>
              </w:rPr>
              <w:t>re</w:t>
            </w:r>
            <w:r w:rsidRPr="00F53E0E">
              <w:rPr>
                <w:rFonts w:ascii="Arial" w:hAnsi="Arial" w:cs="Arial"/>
                <w:b/>
                <w:spacing w:val="-5"/>
              </w:rPr>
              <w:t>f</w:t>
            </w:r>
            <w:r w:rsidRPr="00F53E0E">
              <w:rPr>
                <w:rFonts w:ascii="Arial" w:hAnsi="Arial" w:cs="Arial"/>
                <w:b/>
                <w:spacing w:val="1"/>
              </w:rPr>
              <w:t>e</w:t>
            </w:r>
            <w:r w:rsidRPr="00F53E0E">
              <w:rPr>
                <w:rFonts w:ascii="Arial" w:hAnsi="Arial" w:cs="Arial"/>
                <w:b/>
                <w:spacing w:val="-3"/>
              </w:rPr>
              <w:t>r</w:t>
            </w:r>
            <w:r w:rsidRPr="00F53E0E">
              <w:rPr>
                <w:rFonts w:ascii="Arial" w:hAnsi="Arial" w:cs="Arial"/>
                <w:b/>
                <w:spacing w:val="1"/>
              </w:rPr>
              <w:t>e</w:t>
            </w:r>
            <w:r w:rsidRPr="00F53E0E">
              <w:rPr>
                <w:rFonts w:ascii="Arial" w:hAnsi="Arial" w:cs="Arial"/>
                <w:b/>
                <w:spacing w:val="-2"/>
              </w:rPr>
              <w:t>n</w:t>
            </w:r>
            <w:r w:rsidRPr="00F53E0E">
              <w:rPr>
                <w:rFonts w:ascii="Arial" w:hAnsi="Arial" w:cs="Arial"/>
                <w:b/>
                <w:spacing w:val="-3"/>
              </w:rPr>
              <w:t>c</w:t>
            </w:r>
            <w:r w:rsidRPr="00F53E0E">
              <w:rPr>
                <w:rFonts w:ascii="Arial" w:hAnsi="Arial" w:cs="Arial"/>
                <w:b/>
                <w:spacing w:val="1"/>
              </w:rPr>
              <w:t>e</w:t>
            </w:r>
            <w:r w:rsidRPr="00F53E0E">
              <w:rPr>
                <w:rFonts w:ascii="Arial" w:hAnsi="Arial" w:cs="Arial"/>
                <w:b/>
                <w:spacing w:val="-2"/>
              </w:rPr>
              <w:t>s</w:t>
            </w:r>
            <w:r w:rsidRPr="00F53E0E">
              <w:rPr>
                <w:rFonts w:ascii="Arial" w:hAnsi="Arial" w:cs="Arial"/>
                <w:b/>
              </w:rPr>
              <w:t>,</w:t>
            </w:r>
            <w:r w:rsidRPr="00F53E0E">
              <w:rPr>
                <w:rFonts w:ascii="Arial" w:hAnsi="Arial" w:cs="Arial"/>
                <w:b/>
                <w:spacing w:val="6"/>
              </w:rPr>
              <w:t xml:space="preserve"> </w:t>
            </w:r>
            <w:r w:rsidRPr="00F53E0E">
              <w:rPr>
                <w:rFonts w:ascii="Arial" w:hAnsi="Arial" w:cs="Arial"/>
                <w:b/>
                <w:spacing w:val="-2"/>
              </w:rPr>
              <w:t>p</w:t>
            </w:r>
            <w:r w:rsidRPr="00F53E0E">
              <w:rPr>
                <w:rFonts w:ascii="Arial" w:hAnsi="Arial" w:cs="Arial"/>
                <w:b/>
                <w:spacing w:val="1"/>
              </w:rPr>
              <w:t>le</w:t>
            </w:r>
            <w:r w:rsidRPr="00F53E0E">
              <w:rPr>
                <w:rFonts w:ascii="Arial" w:hAnsi="Arial" w:cs="Arial"/>
                <w:b/>
              </w:rPr>
              <w:t>a</w:t>
            </w:r>
            <w:r w:rsidRPr="00F53E0E">
              <w:rPr>
                <w:rFonts w:ascii="Arial" w:hAnsi="Arial" w:cs="Arial"/>
                <w:b/>
                <w:spacing w:val="-6"/>
              </w:rPr>
              <w:t>s</w:t>
            </w:r>
            <w:r w:rsidRPr="00F53E0E">
              <w:rPr>
                <w:rFonts w:ascii="Arial" w:hAnsi="Arial" w:cs="Arial"/>
                <w:b/>
              </w:rPr>
              <w:t>e</w:t>
            </w:r>
            <w:r w:rsidRPr="00F53E0E">
              <w:rPr>
                <w:rFonts w:ascii="Arial" w:hAnsi="Arial" w:cs="Arial"/>
                <w:b/>
                <w:spacing w:val="6"/>
              </w:rPr>
              <w:t xml:space="preserve"> </w:t>
            </w:r>
            <w:r w:rsidRPr="00F53E0E">
              <w:rPr>
                <w:rFonts w:ascii="Arial" w:hAnsi="Arial" w:cs="Arial"/>
                <w:b/>
                <w:spacing w:val="-5"/>
              </w:rPr>
              <w:t>m</w:t>
            </w:r>
            <w:r w:rsidRPr="00F53E0E">
              <w:rPr>
                <w:rFonts w:ascii="Arial" w:hAnsi="Arial" w:cs="Arial"/>
                <w:b/>
                <w:spacing w:val="1"/>
                <w:w w:val="101"/>
              </w:rPr>
              <w:t>e</w:t>
            </w:r>
            <w:r w:rsidRPr="00F53E0E">
              <w:rPr>
                <w:rFonts w:ascii="Arial" w:hAnsi="Arial" w:cs="Arial"/>
                <w:b/>
                <w:spacing w:val="-2"/>
              </w:rPr>
              <w:t>n</w:t>
            </w:r>
            <w:r w:rsidRPr="00F53E0E">
              <w:rPr>
                <w:rFonts w:ascii="Arial" w:hAnsi="Arial" w:cs="Arial"/>
                <w:b/>
                <w:spacing w:val="-5"/>
              </w:rPr>
              <w:t>t</w:t>
            </w:r>
            <w:r w:rsidRPr="00F53E0E">
              <w:rPr>
                <w:rFonts w:ascii="Arial" w:hAnsi="Arial" w:cs="Arial"/>
                <w:b/>
                <w:spacing w:val="1"/>
                <w:w w:val="101"/>
              </w:rPr>
              <w:t>i</w:t>
            </w:r>
            <w:r w:rsidRPr="00F53E0E">
              <w:rPr>
                <w:rFonts w:ascii="Arial" w:hAnsi="Arial" w:cs="Arial"/>
                <w:b/>
                <w:spacing w:val="-5"/>
              </w:rPr>
              <w:t>o</w:t>
            </w:r>
            <w:r w:rsidRPr="00F53E0E">
              <w:rPr>
                <w:rFonts w:ascii="Arial" w:hAnsi="Arial" w:cs="Arial"/>
                <w:b/>
              </w:rPr>
              <w:t>n t</w:t>
            </w:r>
            <w:r w:rsidRPr="00F53E0E">
              <w:rPr>
                <w:rFonts w:ascii="Arial" w:hAnsi="Arial" w:cs="Arial"/>
                <w:b/>
                <w:spacing w:val="-2"/>
              </w:rPr>
              <w:t>h</w:t>
            </w:r>
            <w:r w:rsidRPr="00F53E0E">
              <w:rPr>
                <w:rFonts w:ascii="Arial" w:hAnsi="Arial" w:cs="Arial"/>
                <w:b/>
                <w:spacing w:val="1"/>
              </w:rPr>
              <w:t>e</w:t>
            </w:r>
            <w:r w:rsidRPr="00F53E0E">
              <w:rPr>
                <w:rFonts w:ascii="Arial" w:hAnsi="Arial" w:cs="Arial"/>
                <w:b/>
              </w:rPr>
              <w:t>m</w:t>
            </w:r>
            <w:r w:rsidRPr="00F53E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F53E0E">
              <w:rPr>
                <w:rFonts w:ascii="Arial" w:hAnsi="Arial" w:cs="Arial"/>
                <w:b/>
                <w:spacing w:val="1"/>
              </w:rPr>
              <w:t>i</w:t>
            </w:r>
            <w:r w:rsidRPr="00F53E0E">
              <w:rPr>
                <w:rFonts w:ascii="Arial" w:hAnsi="Arial" w:cs="Arial"/>
                <w:b/>
              </w:rPr>
              <w:t>n</w:t>
            </w:r>
            <w:r w:rsidRPr="00F53E0E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F53E0E">
              <w:rPr>
                <w:rFonts w:ascii="Arial" w:hAnsi="Arial" w:cs="Arial"/>
                <w:b/>
              </w:rPr>
              <w:t>t</w:t>
            </w:r>
            <w:r w:rsidRPr="00F53E0E">
              <w:rPr>
                <w:rFonts w:ascii="Arial" w:hAnsi="Arial" w:cs="Arial"/>
                <w:b/>
                <w:spacing w:val="-6"/>
              </w:rPr>
              <w:t>h</w:t>
            </w:r>
            <w:r w:rsidRPr="00F53E0E">
              <w:rPr>
                <w:rFonts w:ascii="Arial" w:hAnsi="Arial" w:cs="Arial"/>
                <w:b/>
              </w:rPr>
              <w:t xml:space="preserve">e </w:t>
            </w:r>
            <w:r w:rsidRPr="00F53E0E">
              <w:rPr>
                <w:rFonts w:ascii="Arial" w:hAnsi="Arial" w:cs="Arial"/>
                <w:b/>
                <w:spacing w:val="1"/>
              </w:rPr>
              <w:t>re</w:t>
            </w:r>
            <w:r w:rsidRPr="00F53E0E">
              <w:rPr>
                <w:rFonts w:ascii="Arial" w:hAnsi="Arial" w:cs="Arial"/>
                <w:b/>
                <w:spacing w:val="-5"/>
              </w:rPr>
              <w:t>v</w:t>
            </w:r>
            <w:r w:rsidRPr="00F53E0E">
              <w:rPr>
                <w:rFonts w:ascii="Arial" w:hAnsi="Arial" w:cs="Arial"/>
                <w:b/>
                <w:spacing w:val="1"/>
              </w:rPr>
              <w:t>ie</w:t>
            </w:r>
            <w:r w:rsidRPr="00F53E0E">
              <w:rPr>
                <w:rFonts w:ascii="Arial" w:hAnsi="Arial" w:cs="Arial"/>
                <w:b/>
              </w:rPr>
              <w:t>w</w:t>
            </w:r>
            <w:r w:rsidRPr="00F53E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F53E0E">
              <w:rPr>
                <w:rFonts w:ascii="Arial" w:hAnsi="Arial" w:cs="Arial"/>
                <w:b/>
              </w:rPr>
              <w:t>f</w:t>
            </w:r>
            <w:r w:rsidRPr="00F53E0E">
              <w:rPr>
                <w:rFonts w:ascii="Arial" w:hAnsi="Arial" w:cs="Arial"/>
                <w:b/>
                <w:spacing w:val="-5"/>
              </w:rPr>
              <w:t>o</w:t>
            </w:r>
            <w:r w:rsidRPr="00F53E0E">
              <w:rPr>
                <w:rFonts w:ascii="Arial" w:hAnsi="Arial" w:cs="Arial"/>
                <w:b/>
                <w:spacing w:val="1"/>
                <w:w w:val="101"/>
              </w:rPr>
              <w:t>r</w:t>
            </w:r>
            <w:r w:rsidRPr="00F53E0E">
              <w:rPr>
                <w:rFonts w:ascii="Arial" w:hAnsi="Arial" w:cs="Arial"/>
                <w:b/>
                <w:spacing w:val="-5"/>
              </w:rPr>
              <w:t>m</w:t>
            </w:r>
            <w:r w:rsidRPr="00F53E0E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1F39C6" w14:textId="77777777" w:rsidR="00DA69AA" w:rsidRPr="00F53E0E" w:rsidRDefault="00EA15F7">
            <w:pPr>
              <w:spacing w:line="260" w:lineRule="exact"/>
              <w:ind w:left="100"/>
              <w:rPr>
                <w:rFonts w:ascii="Arial" w:hAnsi="Arial" w:cs="Arial"/>
              </w:rPr>
            </w:pPr>
            <w:r w:rsidRPr="00F53E0E">
              <w:rPr>
                <w:rFonts w:ascii="Arial" w:hAnsi="Arial" w:cs="Arial"/>
              </w:rPr>
              <w:t>d</w:t>
            </w:r>
            <w:r w:rsidRPr="00F53E0E">
              <w:rPr>
                <w:rFonts w:ascii="Arial" w:hAnsi="Arial" w:cs="Arial"/>
                <w:spacing w:val="4"/>
              </w:rPr>
              <w:t>e</w:t>
            </w:r>
            <w:r w:rsidRPr="00F53E0E">
              <w:rPr>
                <w:rFonts w:ascii="Arial" w:hAnsi="Arial" w:cs="Arial"/>
              </w:rPr>
              <w:t>l</w:t>
            </w:r>
            <w:r w:rsidRPr="00F53E0E">
              <w:rPr>
                <w:rFonts w:ascii="Arial" w:hAnsi="Arial" w:cs="Arial"/>
                <w:spacing w:val="-7"/>
              </w:rPr>
              <w:t xml:space="preserve"> </w:t>
            </w:r>
            <w:r w:rsidRPr="00F53E0E">
              <w:rPr>
                <w:rFonts w:ascii="Arial" w:hAnsi="Arial" w:cs="Arial"/>
                <w:spacing w:val="-2"/>
              </w:rPr>
              <w:t>R</w:t>
            </w:r>
            <w:r w:rsidRPr="00F53E0E">
              <w:rPr>
                <w:rFonts w:ascii="Arial" w:hAnsi="Arial" w:cs="Arial"/>
                <w:spacing w:val="5"/>
              </w:rPr>
              <w:t>o</w:t>
            </w:r>
            <w:r w:rsidRPr="00F53E0E">
              <w:rPr>
                <w:rFonts w:ascii="Arial" w:hAnsi="Arial" w:cs="Arial"/>
                <w:spacing w:val="4"/>
              </w:rPr>
              <w:t>c</w:t>
            </w:r>
            <w:r w:rsidRPr="00F53E0E">
              <w:rPr>
                <w:rFonts w:ascii="Arial" w:hAnsi="Arial" w:cs="Arial"/>
                <w:spacing w:val="-9"/>
              </w:rPr>
              <w:t>i</w:t>
            </w:r>
            <w:r w:rsidRPr="00F53E0E">
              <w:rPr>
                <w:rFonts w:ascii="Arial" w:hAnsi="Arial" w:cs="Arial"/>
              </w:rPr>
              <w:t>o</w:t>
            </w:r>
            <w:r w:rsidRPr="00F53E0E">
              <w:rPr>
                <w:rFonts w:ascii="Arial" w:hAnsi="Arial" w:cs="Arial"/>
                <w:spacing w:val="7"/>
              </w:rPr>
              <w:t xml:space="preserve"> </w:t>
            </w:r>
            <w:r w:rsidRPr="00F53E0E">
              <w:rPr>
                <w:rFonts w:ascii="Arial" w:hAnsi="Arial" w:cs="Arial"/>
                <w:spacing w:val="-2"/>
              </w:rPr>
              <w:t>M</w:t>
            </w:r>
            <w:r w:rsidRPr="00F53E0E">
              <w:rPr>
                <w:rFonts w:ascii="Arial" w:hAnsi="Arial" w:cs="Arial"/>
                <w:spacing w:val="5"/>
              </w:rPr>
              <w:t>o</w:t>
            </w:r>
            <w:r w:rsidRPr="00F53E0E">
              <w:rPr>
                <w:rFonts w:ascii="Arial" w:hAnsi="Arial" w:cs="Arial"/>
                <w:spacing w:val="1"/>
              </w:rPr>
              <w:t>r</w:t>
            </w:r>
            <w:r w:rsidRPr="00F53E0E">
              <w:rPr>
                <w:rFonts w:ascii="Arial" w:hAnsi="Arial" w:cs="Arial"/>
                <w:spacing w:val="-1"/>
              </w:rPr>
              <w:t>e</w:t>
            </w:r>
            <w:r w:rsidRPr="00F53E0E">
              <w:rPr>
                <w:rFonts w:ascii="Arial" w:hAnsi="Arial" w:cs="Arial"/>
                <w:spacing w:val="-5"/>
              </w:rPr>
              <w:t>n</w:t>
            </w:r>
            <w:r w:rsidRPr="00F53E0E">
              <w:rPr>
                <w:rFonts w:ascii="Arial" w:hAnsi="Arial" w:cs="Arial"/>
                <w:spacing w:val="3"/>
              </w:rPr>
              <w:t>o</w:t>
            </w:r>
            <w:r w:rsidRPr="00F53E0E">
              <w:rPr>
                <w:rFonts w:ascii="Arial" w:hAnsi="Arial" w:cs="Arial"/>
                <w:spacing w:val="2"/>
              </w:rPr>
              <w:t>-</w:t>
            </w:r>
            <w:r w:rsidRPr="00F53E0E">
              <w:rPr>
                <w:rFonts w:ascii="Arial" w:hAnsi="Arial" w:cs="Arial"/>
                <w:spacing w:val="-2"/>
              </w:rPr>
              <w:t>R</w:t>
            </w:r>
            <w:r w:rsidRPr="00F53E0E">
              <w:rPr>
                <w:rFonts w:ascii="Arial" w:hAnsi="Arial" w:cs="Arial"/>
                <w:spacing w:val="4"/>
              </w:rPr>
              <w:t>a</w:t>
            </w:r>
            <w:r w:rsidRPr="00F53E0E">
              <w:rPr>
                <w:rFonts w:ascii="Arial" w:hAnsi="Arial" w:cs="Arial"/>
                <w:spacing w:val="-4"/>
              </w:rPr>
              <w:t>m</w:t>
            </w:r>
            <w:r w:rsidRPr="00F53E0E">
              <w:rPr>
                <w:rFonts w:ascii="Arial" w:hAnsi="Arial" w:cs="Arial"/>
                <w:spacing w:val="-9"/>
              </w:rPr>
              <w:t>í</w:t>
            </w:r>
            <w:r w:rsidRPr="00F53E0E">
              <w:rPr>
                <w:rFonts w:ascii="Arial" w:hAnsi="Arial" w:cs="Arial"/>
                <w:spacing w:val="6"/>
              </w:rPr>
              <w:t>r</w:t>
            </w:r>
            <w:r w:rsidRPr="00F53E0E">
              <w:rPr>
                <w:rFonts w:ascii="Arial" w:hAnsi="Arial" w:cs="Arial"/>
                <w:spacing w:val="-1"/>
              </w:rPr>
              <w:t>e</w:t>
            </w:r>
            <w:r w:rsidRPr="00F53E0E">
              <w:rPr>
                <w:rFonts w:ascii="Arial" w:hAnsi="Arial" w:cs="Arial"/>
              </w:rPr>
              <w:t>z</w:t>
            </w:r>
            <w:r w:rsidRPr="00F53E0E">
              <w:rPr>
                <w:rFonts w:ascii="Arial" w:hAnsi="Arial" w:cs="Arial"/>
                <w:spacing w:val="7"/>
              </w:rPr>
              <w:t xml:space="preserve"> </w:t>
            </w:r>
            <w:r w:rsidRPr="00F53E0E">
              <w:rPr>
                <w:rFonts w:ascii="Arial" w:hAnsi="Arial" w:cs="Arial"/>
                <w:spacing w:val="-4"/>
              </w:rPr>
              <w:t>i</w:t>
            </w:r>
            <w:r w:rsidRPr="00F53E0E">
              <w:rPr>
                <w:rFonts w:ascii="Arial" w:hAnsi="Arial" w:cs="Arial"/>
              </w:rPr>
              <w:t xml:space="preserve">s </w:t>
            </w:r>
            <w:r w:rsidRPr="00F53E0E">
              <w:rPr>
                <w:rFonts w:ascii="Arial" w:hAnsi="Arial" w:cs="Arial"/>
                <w:spacing w:val="4"/>
              </w:rPr>
              <w:t>c</w:t>
            </w:r>
            <w:r w:rsidRPr="00F53E0E">
              <w:rPr>
                <w:rFonts w:ascii="Arial" w:hAnsi="Arial" w:cs="Arial"/>
                <w:spacing w:val="-9"/>
              </w:rPr>
              <w:t>i</w:t>
            </w:r>
            <w:r w:rsidRPr="00F53E0E">
              <w:rPr>
                <w:rFonts w:ascii="Arial" w:hAnsi="Arial" w:cs="Arial"/>
                <w:spacing w:val="5"/>
              </w:rPr>
              <w:t>t</w:t>
            </w:r>
            <w:r w:rsidRPr="00F53E0E">
              <w:rPr>
                <w:rFonts w:ascii="Arial" w:hAnsi="Arial" w:cs="Arial"/>
                <w:spacing w:val="-1"/>
              </w:rPr>
              <w:t>e</w:t>
            </w:r>
            <w:r w:rsidRPr="00F53E0E">
              <w:rPr>
                <w:rFonts w:ascii="Arial" w:hAnsi="Arial" w:cs="Arial"/>
              </w:rPr>
              <w:t>d</w:t>
            </w:r>
            <w:r w:rsidRPr="00F53E0E">
              <w:rPr>
                <w:rFonts w:ascii="Arial" w:hAnsi="Arial" w:cs="Arial"/>
                <w:spacing w:val="7"/>
              </w:rPr>
              <w:t xml:space="preserve"> </w:t>
            </w:r>
            <w:r w:rsidRPr="00F53E0E">
              <w:rPr>
                <w:rFonts w:ascii="Arial" w:hAnsi="Arial" w:cs="Arial"/>
                <w:spacing w:val="-4"/>
              </w:rPr>
              <w:t>i</w:t>
            </w:r>
            <w:r w:rsidRPr="00F53E0E">
              <w:rPr>
                <w:rFonts w:ascii="Arial" w:hAnsi="Arial" w:cs="Arial"/>
              </w:rPr>
              <w:t>n</w:t>
            </w:r>
            <w:r w:rsidRPr="00F53E0E">
              <w:rPr>
                <w:rFonts w:ascii="Arial" w:hAnsi="Arial" w:cs="Arial"/>
                <w:spacing w:val="-3"/>
              </w:rPr>
              <w:t xml:space="preserve"> </w:t>
            </w:r>
            <w:r w:rsidRPr="00F53E0E">
              <w:rPr>
                <w:rFonts w:ascii="Arial" w:hAnsi="Arial" w:cs="Arial"/>
                <w:spacing w:val="1"/>
              </w:rPr>
              <w:t>r</w:t>
            </w:r>
            <w:r w:rsidRPr="00F53E0E">
              <w:rPr>
                <w:rFonts w:ascii="Arial" w:hAnsi="Arial" w:cs="Arial"/>
                <w:spacing w:val="4"/>
              </w:rPr>
              <w:t>e</w:t>
            </w:r>
            <w:r w:rsidRPr="00F53E0E">
              <w:rPr>
                <w:rFonts w:ascii="Arial" w:hAnsi="Arial" w:cs="Arial"/>
                <w:spacing w:val="-8"/>
              </w:rPr>
              <w:t>f</w:t>
            </w:r>
            <w:r w:rsidRPr="00F53E0E">
              <w:rPr>
                <w:rFonts w:ascii="Arial" w:hAnsi="Arial" w:cs="Arial"/>
                <w:spacing w:val="-1"/>
              </w:rPr>
              <w:t>e</w:t>
            </w:r>
            <w:r w:rsidRPr="00F53E0E">
              <w:rPr>
                <w:rFonts w:ascii="Arial" w:hAnsi="Arial" w:cs="Arial"/>
                <w:spacing w:val="1"/>
              </w:rPr>
              <w:t>r</w:t>
            </w:r>
            <w:r w:rsidRPr="00F53E0E">
              <w:rPr>
                <w:rFonts w:ascii="Arial" w:hAnsi="Arial" w:cs="Arial"/>
                <w:spacing w:val="4"/>
              </w:rPr>
              <w:t>e</w:t>
            </w:r>
            <w:r w:rsidRPr="00F53E0E">
              <w:rPr>
                <w:rFonts w:ascii="Arial" w:hAnsi="Arial" w:cs="Arial"/>
                <w:spacing w:val="-5"/>
              </w:rPr>
              <w:t>n</w:t>
            </w:r>
            <w:r w:rsidRPr="00F53E0E">
              <w:rPr>
                <w:rFonts w:ascii="Arial" w:hAnsi="Arial" w:cs="Arial"/>
                <w:spacing w:val="-1"/>
              </w:rPr>
              <w:t>ce</w:t>
            </w:r>
            <w:r w:rsidRPr="00F53E0E">
              <w:rPr>
                <w:rFonts w:ascii="Arial" w:hAnsi="Arial" w:cs="Arial"/>
              </w:rPr>
              <w:t>s</w:t>
            </w:r>
            <w:r w:rsidRPr="00F53E0E">
              <w:rPr>
                <w:rFonts w:ascii="Arial" w:hAnsi="Arial" w:cs="Arial"/>
                <w:spacing w:val="5"/>
              </w:rPr>
              <w:t xml:space="preserve"> </w:t>
            </w:r>
            <w:r w:rsidRPr="00F53E0E">
              <w:rPr>
                <w:rFonts w:ascii="Arial" w:hAnsi="Arial" w:cs="Arial"/>
              </w:rPr>
              <w:t>m</w:t>
            </w:r>
            <w:r w:rsidRPr="00F53E0E">
              <w:rPr>
                <w:rFonts w:ascii="Arial" w:hAnsi="Arial" w:cs="Arial"/>
                <w:spacing w:val="-4"/>
              </w:rPr>
              <w:t>i</w:t>
            </w:r>
            <w:r w:rsidRPr="00F53E0E">
              <w:rPr>
                <w:rFonts w:ascii="Arial" w:hAnsi="Arial" w:cs="Arial"/>
                <w:spacing w:val="2"/>
              </w:rPr>
              <w:t>ss</w:t>
            </w:r>
            <w:r w:rsidRPr="00F53E0E">
              <w:rPr>
                <w:rFonts w:ascii="Arial" w:hAnsi="Arial" w:cs="Arial"/>
                <w:spacing w:val="-4"/>
              </w:rPr>
              <w:t>i</w:t>
            </w:r>
            <w:r w:rsidRPr="00F53E0E">
              <w:rPr>
                <w:rFonts w:ascii="Arial" w:hAnsi="Arial" w:cs="Arial"/>
              </w:rPr>
              <w:t>ng</w:t>
            </w:r>
            <w:r w:rsidRPr="00F53E0E">
              <w:rPr>
                <w:rFonts w:ascii="Arial" w:hAnsi="Arial" w:cs="Arial"/>
                <w:spacing w:val="7"/>
              </w:rPr>
              <w:t xml:space="preserve"> </w:t>
            </w:r>
            <w:r w:rsidRPr="00F53E0E">
              <w:rPr>
                <w:rFonts w:ascii="Arial" w:hAnsi="Arial" w:cs="Arial"/>
                <w:spacing w:val="-4"/>
              </w:rPr>
              <w:t>i</w:t>
            </w:r>
            <w:r w:rsidRPr="00F53E0E">
              <w:rPr>
                <w:rFonts w:ascii="Arial" w:hAnsi="Arial" w:cs="Arial"/>
              </w:rPr>
              <w:t>n</w:t>
            </w:r>
            <w:r w:rsidRPr="00F53E0E">
              <w:rPr>
                <w:rFonts w:ascii="Arial" w:hAnsi="Arial" w:cs="Arial"/>
                <w:spacing w:val="-3"/>
              </w:rPr>
              <w:t xml:space="preserve"> </w:t>
            </w:r>
            <w:r w:rsidRPr="00F53E0E">
              <w:rPr>
                <w:rFonts w:ascii="Arial" w:hAnsi="Arial" w:cs="Arial"/>
                <w:spacing w:val="5"/>
              </w:rPr>
              <w:t>t</w:t>
            </w:r>
            <w:r w:rsidRPr="00F53E0E">
              <w:rPr>
                <w:rFonts w:ascii="Arial" w:hAnsi="Arial" w:cs="Arial"/>
                <w:spacing w:val="-1"/>
              </w:rPr>
              <w:t>e</w:t>
            </w:r>
            <w:r w:rsidRPr="00F53E0E">
              <w:rPr>
                <w:rFonts w:ascii="Arial" w:hAnsi="Arial" w:cs="Arial"/>
                <w:spacing w:val="-5"/>
              </w:rPr>
              <w:t>x</w:t>
            </w:r>
            <w:r w:rsidRPr="00F53E0E">
              <w:rPr>
                <w:rFonts w:ascii="Arial" w:hAnsi="Arial" w:cs="Arial"/>
                <w:spacing w:val="5"/>
              </w:rPr>
              <w:t>t</w:t>
            </w:r>
            <w:r w:rsidRPr="00F53E0E">
              <w:rPr>
                <w:rFonts w:ascii="Arial" w:hAnsi="Arial" w:cs="Arial"/>
              </w:rPr>
              <w:t>,</w:t>
            </w:r>
            <w:r w:rsidRPr="00F53E0E">
              <w:rPr>
                <w:rFonts w:ascii="Arial" w:hAnsi="Arial" w:cs="Arial"/>
                <w:spacing w:val="4"/>
              </w:rPr>
              <w:t xml:space="preserve"> </w:t>
            </w:r>
            <w:r w:rsidRPr="00F53E0E">
              <w:rPr>
                <w:rFonts w:ascii="Arial" w:hAnsi="Arial" w:cs="Arial"/>
              </w:rPr>
              <w:t>An</w:t>
            </w:r>
            <w:r w:rsidRPr="00F53E0E">
              <w:rPr>
                <w:rFonts w:ascii="Arial" w:hAnsi="Arial" w:cs="Arial"/>
                <w:spacing w:val="-5"/>
              </w:rPr>
              <w:t>n</w:t>
            </w:r>
            <w:r w:rsidRPr="00F53E0E">
              <w:rPr>
                <w:rFonts w:ascii="Arial" w:hAnsi="Arial" w:cs="Arial"/>
                <w:spacing w:val="5"/>
              </w:rPr>
              <w:t>o</w:t>
            </w:r>
            <w:r w:rsidRPr="00F53E0E">
              <w:rPr>
                <w:rFonts w:ascii="Arial" w:hAnsi="Arial" w:cs="Arial"/>
                <w:spacing w:val="-5"/>
              </w:rPr>
              <w:t>n</w:t>
            </w:r>
            <w:r w:rsidRPr="00F53E0E">
              <w:rPr>
                <w:rFonts w:ascii="Arial" w:hAnsi="Arial" w:cs="Arial"/>
              </w:rPr>
              <w:t>.</w:t>
            </w:r>
            <w:r w:rsidRPr="00F53E0E">
              <w:rPr>
                <w:rFonts w:ascii="Arial" w:hAnsi="Arial" w:cs="Arial"/>
                <w:spacing w:val="4"/>
              </w:rPr>
              <w:t xml:space="preserve"> </w:t>
            </w:r>
            <w:r w:rsidRPr="00F53E0E">
              <w:rPr>
                <w:rFonts w:ascii="Arial" w:hAnsi="Arial" w:cs="Arial"/>
              </w:rPr>
              <w:t>2024</w:t>
            </w:r>
            <w:r w:rsidRPr="00F53E0E">
              <w:rPr>
                <w:rFonts w:ascii="Arial" w:hAnsi="Arial" w:cs="Arial"/>
                <w:spacing w:val="4"/>
              </w:rPr>
              <w:t xml:space="preserve"> </w:t>
            </w:r>
            <w:r w:rsidRPr="00F53E0E">
              <w:rPr>
                <w:rFonts w:ascii="Arial" w:hAnsi="Arial" w:cs="Arial"/>
                <w:spacing w:val="-9"/>
              </w:rPr>
              <w:t>i</w:t>
            </w:r>
            <w:r w:rsidRPr="00F53E0E">
              <w:rPr>
                <w:rFonts w:ascii="Arial" w:hAnsi="Arial" w:cs="Arial"/>
              </w:rPr>
              <w:t>s qu</w:t>
            </w:r>
            <w:r w:rsidRPr="00F53E0E">
              <w:rPr>
                <w:rFonts w:ascii="Arial" w:hAnsi="Arial" w:cs="Arial"/>
                <w:spacing w:val="5"/>
              </w:rPr>
              <w:t>ot</w:t>
            </w:r>
            <w:r w:rsidRPr="00F53E0E">
              <w:rPr>
                <w:rFonts w:ascii="Arial" w:hAnsi="Arial" w:cs="Arial"/>
                <w:spacing w:val="-1"/>
              </w:rPr>
              <w:t>e</w:t>
            </w:r>
            <w:r w:rsidRPr="00F53E0E">
              <w:rPr>
                <w:rFonts w:ascii="Arial" w:hAnsi="Arial" w:cs="Arial"/>
              </w:rPr>
              <w:t>d</w:t>
            </w:r>
            <w:r w:rsidRPr="00F53E0E">
              <w:rPr>
                <w:rFonts w:ascii="Arial" w:hAnsi="Arial" w:cs="Arial"/>
                <w:spacing w:val="-3"/>
              </w:rPr>
              <w:t xml:space="preserve"> </w:t>
            </w:r>
            <w:r w:rsidRPr="00F53E0E">
              <w:rPr>
                <w:rFonts w:ascii="Arial" w:hAnsi="Arial" w:cs="Arial"/>
                <w:spacing w:val="-4"/>
              </w:rPr>
              <w:t>i</w:t>
            </w:r>
            <w:r w:rsidRPr="00F53E0E">
              <w:rPr>
                <w:rFonts w:ascii="Arial" w:hAnsi="Arial" w:cs="Arial"/>
              </w:rPr>
              <w:t>n</w:t>
            </w:r>
          </w:p>
          <w:p w14:paraId="77F85165" w14:textId="77777777" w:rsidR="00DA69AA" w:rsidRPr="00F53E0E" w:rsidRDefault="00EA15F7">
            <w:pPr>
              <w:spacing w:line="260" w:lineRule="exact"/>
              <w:ind w:left="100"/>
              <w:rPr>
                <w:rFonts w:ascii="Arial" w:hAnsi="Arial" w:cs="Arial"/>
              </w:rPr>
            </w:pPr>
            <w:r w:rsidRPr="00F53E0E">
              <w:rPr>
                <w:rFonts w:ascii="Arial" w:hAnsi="Arial" w:cs="Arial"/>
                <w:spacing w:val="-2"/>
              </w:rPr>
              <w:t>M</w:t>
            </w:r>
            <w:r w:rsidRPr="00F53E0E">
              <w:rPr>
                <w:rFonts w:ascii="Arial" w:hAnsi="Arial" w:cs="Arial"/>
                <w:spacing w:val="-1"/>
              </w:rPr>
              <w:t>a</w:t>
            </w:r>
            <w:r w:rsidRPr="00F53E0E">
              <w:rPr>
                <w:rFonts w:ascii="Arial" w:hAnsi="Arial" w:cs="Arial"/>
                <w:spacing w:val="5"/>
              </w:rPr>
              <w:t>t</w:t>
            </w:r>
            <w:r w:rsidRPr="00F53E0E">
              <w:rPr>
                <w:rFonts w:ascii="Arial" w:hAnsi="Arial" w:cs="Arial"/>
                <w:spacing w:val="-1"/>
              </w:rPr>
              <w:t>e</w:t>
            </w:r>
            <w:r w:rsidRPr="00F53E0E">
              <w:rPr>
                <w:rFonts w:ascii="Arial" w:hAnsi="Arial" w:cs="Arial"/>
                <w:spacing w:val="1"/>
              </w:rPr>
              <w:t>r</w:t>
            </w:r>
            <w:r w:rsidRPr="00F53E0E">
              <w:rPr>
                <w:rFonts w:ascii="Arial" w:hAnsi="Arial" w:cs="Arial"/>
                <w:spacing w:val="-9"/>
              </w:rPr>
              <w:t>i</w:t>
            </w:r>
            <w:r w:rsidRPr="00F53E0E">
              <w:rPr>
                <w:rFonts w:ascii="Arial" w:hAnsi="Arial" w:cs="Arial"/>
                <w:spacing w:val="4"/>
              </w:rPr>
              <w:t>a</w:t>
            </w:r>
            <w:r w:rsidRPr="00F53E0E">
              <w:rPr>
                <w:rFonts w:ascii="Arial" w:hAnsi="Arial" w:cs="Arial"/>
                <w:spacing w:val="-4"/>
              </w:rPr>
              <w:t>l</w:t>
            </w:r>
            <w:r w:rsidRPr="00F53E0E">
              <w:rPr>
                <w:rFonts w:ascii="Arial" w:hAnsi="Arial" w:cs="Arial"/>
              </w:rPr>
              <w:t>s</w:t>
            </w:r>
            <w:r w:rsidRPr="00F53E0E">
              <w:rPr>
                <w:rFonts w:ascii="Arial" w:hAnsi="Arial" w:cs="Arial"/>
                <w:spacing w:val="5"/>
              </w:rPr>
              <w:t xml:space="preserve"> </w:t>
            </w:r>
            <w:r w:rsidRPr="00F53E0E">
              <w:rPr>
                <w:rFonts w:ascii="Arial" w:hAnsi="Arial" w:cs="Arial"/>
              </w:rPr>
              <w:t>&amp;</w:t>
            </w:r>
            <w:r w:rsidRPr="00F53E0E">
              <w:rPr>
                <w:rFonts w:ascii="Arial" w:hAnsi="Arial" w:cs="Arial"/>
                <w:spacing w:val="-2"/>
              </w:rPr>
              <w:t xml:space="preserve"> M</w:t>
            </w:r>
            <w:r w:rsidRPr="00F53E0E">
              <w:rPr>
                <w:rFonts w:ascii="Arial" w:hAnsi="Arial" w:cs="Arial"/>
                <w:spacing w:val="-1"/>
              </w:rPr>
              <w:t>e</w:t>
            </w:r>
            <w:r w:rsidRPr="00F53E0E">
              <w:rPr>
                <w:rFonts w:ascii="Arial" w:hAnsi="Arial" w:cs="Arial"/>
                <w:spacing w:val="5"/>
              </w:rPr>
              <w:t>t</w:t>
            </w:r>
            <w:r w:rsidRPr="00F53E0E">
              <w:rPr>
                <w:rFonts w:ascii="Arial" w:hAnsi="Arial" w:cs="Arial"/>
                <w:spacing w:val="-5"/>
              </w:rPr>
              <w:t>h</w:t>
            </w:r>
            <w:r w:rsidRPr="00F53E0E">
              <w:rPr>
                <w:rFonts w:ascii="Arial" w:hAnsi="Arial" w:cs="Arial"/>
                <w:spacing w:val="5"/>
              </w:rPr>
              <w:t>o</w:t>
            </w:r>
            <w:r w:rsidRPr="00F53E0E">
              <w:rPr>
                <w:rFonts w:ascii="Arial" w:hAnsi="Arial" w:cs="Arial"/>
              </w:rPr>
              <w:t xml:space="preserve">ds </w:t>
            </w:r>
            <w:r w:rsidRPr="00F53E0E">
              <w:rPr>
                <w:rFonts w:ascii="Arial" w:hAnsi="Arial" w:cs="Arial"/>
                <w:spacing w:val="-5"/>
              </w:rPr>
              <w:t>b</w:t>
            </w:r>
            <w:r w:rsidRPr="00F53E0E">
              <w:rPr>
                <w:rFonts w:ascii="Arial" w:hAnsi="Arial" w:cs="Arial"/>
              </w:rPr>
              <w:t>ut</w:t>
            </w:r>
            <w:r w:rsidRPr="00F53E0E">
              <w:rPr>
                <w:rFonts w:ascii="Arial" w:hAnsi="Arial" w:cs="Arial"/>
                <w:spacing w:val="7"/>
              </w:rPr>
              <w:t xml:space="preserve"> </w:t>
            </w:r>
            <w:r w:rsidRPr="00F53E0E">
              <w:rPr>
                <w:rFonts w:ascii="Arial" w:hAnsi="Arial" w:cs="Arial"/>
                <w:spacing w:val="-4"/>
              </w:rPr>
              <w:t>mi</w:t>
            </w:r>
            <w:r w:rsidRPr="00F53E0E">
              <w:rPr>
                <w:rFonts w:ascii="Arial" w:hAnsi="Arial" w:cs="Arial"/>
                <w:spacing w:val="2"/>
              </w:rPr>
              <w:t>ss</w:t>
            </w:r>
            <w:r w:rsidRPr="00F53E0E">
              <w:rPr>
                <w:rFonts w:ascii="Arial" w:hAnsi="Arial" w:cs="Arial"/>
                <w:spacing w:val="-4"/>
              </w:rPr>
              <w:t>i</w:t>
            </w:r>
            <w:r w:rsidRPr="00F53E0E">
              <w:rPr>
                <w:rFonts w:ascii="Arial" w:hAnsi="Arial" w:cs="Arial"/>
              </w:rPr>
              <w:t>ng</w:t>
            </w:r>
            <w:r w:rsidRPr="00F53E0E">
              <w:rPr>
                <w:rFonts w:ascii="Arial" w:hAnsi="Arial" w:cs="Arial"/>
                <w:spacing w:val="7"/>
              </w:rPr>
              <w:t xml:space="preserve"> </w:t>
            </w:r>
            <w:r w:rsidRPr="00F53E0E">
              <w:rPr>
                <w:rFonts w:ascii="Arial" w:hAnsi="Arial" w:cs="Arial"/>
                <w:spacing w:val="-4"/>
              </w:rPr>
              <w:t>i</w:t>
            </w:r>
            <w:r w:rsidRPr="00F53E0E">
              <w:rPr>
                <w:rFonts w:ascii="Arial" w:hAnsi="Arial" w:cs="Arial"/>
              </w:rPr>
              <w:t>n</w:t>
            </w:r>
            <w:r w:rsidRPr="00F53E0E">
              <w:rPr>
                <w:rFonts w:ascii="Arial" w:hAnsi="Arial" w:cs="Arial"/>
                <w:spacing w:val="1"/>
              </w:rPr>
              <w:t xml:space="preserve"> r</w:t>
            </w:r>
            <w:r w:rsidRPr="00F53E0E">
              <w:rPr>
                <w:rFonts w:ascii="Arial" w:hAnsi="Arial" w:cs="Arial"/>
                <w:spacing w:val="4"/>
              </w:rPr>
              <w:t>e</w:t>
            </w:r>
            <w:r w:rsidRPr="00F53E0E">
              <w:rPr>
                <w:rFonts w:ascii="Arial" w:hAnsi="Arial" w:cs="Arial"/>
                <w:spacing w:val="-3"/>
              </w:rPr>
              <w:t>f</w:t>
            </w:r>
            <w:r w:rsidRPr="00F53E0E">
              <w:rPr>
                <w:rFonts w:ascii="Arial" w:hAnsi="Arial" w:cs="Arial"/>
                <w:spacing w:val="-1"/>
              </w:rPr>
              <w:t>e</w:t>
            </w:r>
            <w:r w:rsidRPr="00F53E0E">
              <w:rPr>
                <w:rFonts w:ascii="Arial" w:hAnsi="Arial" w:cs="Arial"/>
                <w:spacing w:val="1"/>
              </w:rPr>
              <w:t>r</w:t>
            </w:r>
            <w:r w:rsidRPr="00F53E0E">
              <w:rPr>
                <w:rFonts w:ascii="Arial" w:hAnsi="Arial" w:cs="Arial"/>
                <w:spacing w:val="-1"/>
              </w:rPr>
              <w:t>e</w:t>
            </w:r>
            <w:r w:rsidRPr="00F53E0E">
              <w:rPr>
                <w:rFonts w:ascii="Arial" w:hAnsi="Arial" w:cs="Arial"/>
              </w:rPr>
              <w:t>n</w:t>
            </w:r>
            <w:r w:rsidRPr="00F53E0E">
              <w:rPr>
                <w:rFonts w:ascii="Arial" w:hAnsi="Arial" w:cs="Arial"/>
                <w:spacing w:val="-1"/>
              </w:rPr>
              <w:t>ce</w:t>
            </w:r>
            <w:r w:rsidRPr="00F53E0E">
              <w:rPr>
                <w:rFonts w:ascii="Arial" w:hAnsi="Arial" w:cs="Arial"/>
              </w:rPr>
              <w:t>s p</w:t>
            </w:r>
            <w:r w:rsidRPr="00F53E0E">
              <w:rPr>
                <w:rFonts w:ascii="Arial" w:hAnsi="Arial" w:cs="Arial"/>
                <w:spacing w:val="-1"/>
              </w:rPr>
              <w:t>a</w:t>
            </w:r>
            <w:r w:rsidRPr="00F53E0E">
              <w:rPr>
                <w:rFonts w:ascii="Arial" w:hAnsi="Arial" w:cs="Arial"/>
                <w:spacing w:val="6"/>
              </w:rPr>
              <w:t>r</w:t>
            </w:r>
            <w:r w:rsidRPr="00F53E0E">
              <w:rPr>
                <w:rFonts w:ascii="Arial" w:hAnsi="Arial" w:cs="Arial"/>
              </w:rPr>
              <w:t>t</w:t>
            </w:r>
          </w:p>
        </w:tc>
        <w:tc>
          <w:tcPr>
            <w:tcW w:w="64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399A8E" w14:textId="51EF6051" w:rsidR="006D3B27" w:rsidRPr="00F53E0E" w:rsidRDefault="00D44BAC">
            <w:pPr>
              <w:rPr>
                <w:rFonts w:ascii="Arial" w:hAnsi="Arial" w:cs="Arial"/>
              </w:rPr>
            </w:pPr>
            <w:r w:rsidRPr="00F53E0E">
              <w:rPr>
                <w:rFonts w:ascii="Arial" w:hAnsi="Arial" w:cs="Arial"/>
              </w:rPr>
              <w:t xml:space="preserve">del Rocio Moreno-Ramírez is cited as Moreno-Ramírez </w:t>
            </w:r>
            <w:r w:rsidRPr="00F53E0E">
              <w:rPr>
                <w:rFonts w:ascii="Arial" w:hAnsi="Arial" w:cs="Arial"/>
                <w:i/>
                <w:iCs/>
              </w:rPr>
              <w:t>et al.</w:t>
            </w:r>
            <w:r w:rsidRPr="00F53E0E">
              <w:rPr>
                <w:rFonts w:ascii="Arial" w:hAnsi="Arial" w:cs="Arial"/>
              </w:rPr>
              <w:t xml:space="preserve"> 2019.</w:t>
            </w:r>
          </w:p>
          <w:p w14:paraId="0C578243" w14:textId="4F53480D" w:rsidR="00D44BAC" w:rsidRPr="00F53E0E" w:rsidRDefault="009F2CFC">
            <w:pPr>
              <w:rPr>
                <w:rFonts w:ascii="Arial" w:hAnsi="Arial" w:cs="Arial"/>
              </w:rPr>
            </w:pPr>
            <w:r w:rsidRPr="00F53E0E">
              <w:rPr>
                <w:rFonts w:ascii="Arial" w:hAnsi="Arial" w:cs="Arial"/>
              </w:rPr>
              <w:t xml:space="preserve">Corrected. </w:t>
            </w:r>
            <w:r w:rsidR="006D3B27" w:rsidRPr="00F53E0E">
              <w:rPr>
                <w:rFonts w:ascii="Arial" w:hAnsi="Arial" w:cs="Arial"/>
              </w:rPr>
              <w:t>Anonymous., 2024b. Package of Practices for Horticultural Crops: Chilli (</w:t>
            </w:r>
            <w:r w:rsidR="006D3B27" w:rsidRPr="00F53E0E">
              <w:rPr>
                <w:rFonts w:ascii="Arial" w:hAnsi="Arial" w:cs="Arial"/>
                <w:i/>
                <w:iCs/>
              </w:rPr>
              <w:t>Capsicum annuum</w:t>
            </w:r>
            <w:r w:rsidR="006D3B27" w:rsidRPr="00F53E0E">
              <w:rPr>
                <w:rFonts w:ascii="Arial" w:hAnsi="Arial" w:cs="Arial"/>
              </w:rPr>
              <w:t xml:space="preserve"> L.). University of Horticultural Sciences, Bagalkot, Karnataka, India.</w:t>
            </w:r>
          </w:p>
        </w:tc>
      </w:tr>
      <w:tr w:rsidR="00DA69AA" w:rsidRPr="00F53E0E" w14:paraId="18AB9E68" w14:textId="77777777">
        <w:trPr>
          <w:trHeight w:hRule="exact" w:val="701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9F3072" w14:textId="77777777" w:rsidR="00DA69AA" w:rsidRPr="00F53E0E" w:rsidRDefault="00EA15F7">
            <w:pPr>
              <w:spacing w:before="2" w:line="220" w:lineRule="exact"/>
              <w:ind w:left="458" w:right="363"/>
              <w:rPr>
                <w:rFonts w:ascii="Arial" w:hAnsi="Arial" w:cs="Arial"/>
              </w:rPr>
            </w:pPr>
            <w:r w:rsidRPr="00F53E0E">
              <w:rPr>
                <w:rFonts w:ascii="Arial" w:hAnsi="Arial" w:cs="Arial"/>
                <w:b/>
                <w:spacing w:val="-2"/>
              </w:rPr>
              <w:t>I</w:t>
            </w:r>
            <w:r w:rsidRPr="00F53E0E">
              <w:rPr>
                <w:rFonts w:ascii="Arial" w:hAnsi="Arial" w:cs="Arial"/>
                <w:b/>
              </w:rPr>
              <w:t>s</w:t>
            </w:r>
            <w:r w:rsidRPr="00F53E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F53E0E">
              <w:rPr>
                <w:rFonts w:ascii="Arial" w:hAnsi="Arial" w:cs="Arial"/>
                <w:b/>
              </w:rPr>
              <w:t>t</w:t>
            </w:r>
            <w:r w:rsidRPr="00F53E0E">
              <w:rPr>
                <w:rFonts w:ascii="Arial" w:hAnsi="Arial" w:cs="Arial"/>
                <w:b/>
                <w:spacing w:val="-2"/>
              </w:rPr>
              <w:t>h</w:t>
            </w:r>
            <w:r w:rsidRPr="00F53E0E">
              <w:rPr>
                <w:rFonts w:ascii="Arial" w:hAnsi="Arial" w:cs="Arial"/>
                <w:b/>
              </w:rPr>
              <w:t xml:space="preserve">e </w:t>
            </w:r>
            <w:r w:rsidRPr="00F53E0E">
              <w:rPr>
                <w:rFonts w:ascii="Arial" w:hAnsi="Arial" w:cs="Arial"/>
                <w:b/>
                <w:spacing w:val="1"/>
              </w:rPr>
              <w:t>l</w:t>
            </w:r>
            <w:r w:rsidRPr="00F53E0E">
              <w:rPr>
                <w:rFonts w:ascii="Arial" w:hAnsi="Arial" w:cs="Arial"/>
                <w:b/>
              </w:rPr>
              <w:t>a</w:t>
            </w:r>
            <w:r w:rsidRPr="00F53E0E">
              <w:rPr>
                <w:rFonts w:ascii="Arial" w:hAnsi="Arial" w:cs="Arial"/>
                <w:b/>
                <w:spacing w:val="-2"/>
              </w:rPr>
              <w:t>n</w:t>
            </w:r>
            <w:r w:rsidRPr="00F53E0E">
              <w:rPr>
                <w:rFonts w:ascii="Arial" w:hAnsi="Arial" w:cs="Arial"/>
                <w:b/>
              </w:rPr>
              <w:t>g</w:t>
            </w:r>
            <w:r w:rsidRPr="00F53E0E">
              <w:rPr>
                <w:rFonts w:ascii="Arial" w:hAnsi="Arial" w:cs="Arial"/>
                <w:b/>
                <w:spacing w:val="-6"/>
              </w:rPr>
              <w:t>u</w:t>
            </w:r>
            <w:r w:rsidRPr="00F53E0E">
              <w:rPr>
                <w:rFonts w:ascii="Arial" w:hAnsi="Arial" w:cs="Arial"/>
                <w:b/>
              </w:rPr>
              <w:t>ag</w:t>
            </w:r>
            <w:r w:rsidRPr="00F53E0E">
              <w:rPr>
                <w:rFonts w:ascii="Arial" w:hAnsi="Arial" w:cs="Arial"/>
                <w:b/>
                <w:spacing w:val="1"/>
              </w:rPr>
              <w:t>e/</w:t>
            </w:r>
            <w:r w:rsidRPr="00F53E0E">
              <w:rPr>
                <w:rFonts w:ascii="Arial" w:hAnsi="Arial" w:cs="Arial"/>
                <w:b/>
              </w:rPr>
              <w:t>E</w:t>
            </w:r>
            <w:r w:rsidRPr="00F53E0E">
              <w:rPr>
                <w:rFonts w:ascii="Arial" w:hAnsi="Arial" w:cs="Arial"/>
                <w:b/>
                <w:spacing w:val="-2"/>
              </w:rPr>
              <w:t>n</w:t>
            </w:r>
            <w:r w:rsidRPr="00F53E0E">
              <w:rPr>
                <w:rFonts w:ascii="Arial" w:hAnsi="Arial" w:cs="Arial"/>
                <w:b/>
                <w:spacing w:val="-5"/>
              </w:rPr>
              <w:t>g</w:t>
            </w:r>
            <w:r w:rsidRPr="00F53E0E">
              <w:rPr>
                <w:rFonts w:ascii="Arial" w:hAnsi="Arial" w:cs="Arial"/>
                <w:b/>
                <w:spacing w:val="1"/>
              </w:rPr>
              <w:t>li</w:t>
            </w:r>
            <w:r w:rsidRPr="00F53E0E">
              <w:rPr>
                <w:rFonts w:ascii="Arial" w:hAnsi="Arial" w:cs="Arial"/>
                <w:b/>
                <w:spacing w:val="-2"/>
              </w:rPr>
              <w:t>s</w:t>
            </w:r>
            <w:r w:rsidRPr="00F53E0E">
              <w:rPr>
                <w:rFonts w:ascii="Arial" w:hAnsi="Arial" w:cs="Arial"/>
                <w:b/>
              </w:rPr>
              <w:t>h</w:t>
            </w:r>
            <w:r w:rsidRPr="00F53E0E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F53E0E">
              <w:rPr>
                <w:rFonts w:ascii="Arial" w:hAnsi="Arial" w:cs="Arial"/>
                <w:b/>
                <w:spacing w:val="-2"/>
              </w:rPr>
              <w:t>q</w:t>
            </w:r>
            <w:r w:rsidRPr="00F53E0E">
              <w:rPr>
                <w:rFonts w:ascii="Arial" w:hAnsi="Arial" w:cs="Arial"/>
                <w:b/>
                <w:spacing w:val="-6"/>
              </w:rPr>
              <w:t>u</w:t>
            </w:r>
            <w:r w:rsidRPr="00F53E0E">
              <w:rPr>
                <w:rFonts w:ascii="Arial" w:hAnsi="Arial" w:cs="Arial"/>
                <w:b/>
              </w:rPr>
              <w:t>a</w:t>
            </w:r>
            <w:r w:rsidRPr="00F53E0E">
              <w:rPr>
                <w:rFonts w:ascii="Arial" w:hAnsi="Arial" w:cs="Arial"/>
                <w:b/>
                <w:spacing w:val="1"/>
              </w:rPr>
              <w:t>li</w:t>
            </w:r>
            <w:r w:rsidRPr="00F53E0E">
              <w:rPr>
                <w:rFonts w:ascii="Arial" w:hAnsi="Arial" w:cs="Arial"/>
                <w:b/>
              </w:rPr>
              <w:t>ty</w:t>
            </w:r>
            <w:r w:rsidRPr="00F53E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F53E0E">
              <w:rPr>
                <w:rFonts w:ascii="Arial" w:hAnsi="Arial" w:cs="Arial"/>
                <w:b/>
                <w:spacing w:val="-5"/>
              </w:rPr>
              <w:t>o</w:t>
            </w:r>
            <w:r w:rsidRPr="00F53E0E">
              <w:rPr>
                <w:rFonts w:ascii="Arial" w:hAnsi="Arial" w:cs="Arial"/>
                <w:b/>
              </w:rPr>
              <w:t>f</w:t>
            </w:r>
            <w:r w:rsidRPr="00F53E0E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F53E0E">
              <w:rPr>
                <w:rFonts w:ascii="Arial" w:hAnsi="Arial" w:cs="Arial"/>
                <w:b/>
              </w:rPr>
              <w:t>t</w:t>
            </w:r>
            <w:r w:rsidRPr="00F53E0E">
              <w:rPr>
                <w:rFonts w:ascii="Arial" w:hAnsi="Arial" w:cs="Arial"/>
                <w:b/>
                <w:spacing w:val="-2"/>
              </w:rPr>
              <w:t>h</w:t>
            </w:r>
            <w:r w:rsidRPr="00F53E0E">
              <w:rPr>
                <w:rFonts w:ascii="Arial" w:hAnsi="Arial" w:cs="Arial"/>
                <w:b/>
              </w:rPr>
              <w:t>e</w:t>
            </w:r>
            <w:r w:rsidRPr="00F53E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F53E0E">
              <w:rPr>
                <w:rFonts w:ascii="Arial" w:hAnsi="Arial" w:cs="Arial"/>
                <w:b/>
              </w:rPr>
              <w:t>a</w:t>
            </w:r>
            <w:r w:rsidRPr="00F53E0E">
              <w:rPr>
                <w:rFonts w:ascii="Arial" w:hAnsi="Arial" w:cs="Arial"/>
                <w:b/>
                <w:spacing w:val="1"/>
              </w:rPr>
              <w:t>r</w:t>
            </w:r>
            <w:r w:rsidRPr="00F53E0E">
              <w:rPr>
                <w:rFonts w:ascii="Arial" w:hAnsi="Arial" w:cs="Arial"/>
                <w:b/>
                <w:spacing w:val="-5"/>
              </w:rPr>
              <w:t>t</w:t>
            </w:r>
            <w:r w:rsidRPr="00F53E0E">
              <w:rPr>
                <w:rFonts w:ascii="Arial" w:hAnsi="Arial" w:cs="Arial"/>
                <w:b/>
                <w:spacing w:val="1"/>
              </w:rPr>
              <w:t>i</w:t>
            </w:r>
            <w:r w:rsidRPr="00F53E0E">
              <w:rPr>
                <w:rFonts w:ascii="Arial" w:hAnsi="Arial" w:cs="Arial"/>
                <w:b/>
                <w:spacing w:val="-3"/>
              </w:rPr>
              <w:t>c</w:t>
            </w:r>
            <w:r w:rsidRPr="00F53E0E">
              <w:rPr>
                <w:rFonts w:ascii="Arial" w:hAnsi="Arial" w:cs="Arial"/>
                <w:b/>
                <w:spacing w:val="1"/>
              </w:rPr>
              <w:t>l</w:t>
            </w:r>
            <w:r w:rsidRPr="00F53E0E">
              <w:rPr>
                <w:rFonts w:ascii="Arial" w:hAnsi="Arial" w:cs="Arial"/>
                <w:b/>
              </w:rPr>
              <w:t>e</w:t>
            </w:r>
            <w:r w:rsidRPr="00F53E0E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F53E0E">
              <w:rPr>
                <w:rFonts w:ascii="Arial" w:hAnsi="Arial" w:cs="Arial"/>
                <w:b/>
                <w:spacing w:val="-2"/>
              </w:rPr>
              <w:t>s</w:t>
            </w:r>
            <w:r w:rsidRPr="00F53E0E">
              <w:rPr>
                <w:rFonts w:ascii="Arial" w:hAnsi="Arial" w:cs="Arial"/>
                <w:b/>
                <w:spacing w:val="-6"/>
              </w:rPr>
              <w:t>u</w:t>
            </w:r>
            <w:r w:rsidRPr="00F53E0E">
              <w:rPr>
                <w:rFonts w:ascii="Arial" w:hAnsi="Arial" w:cs="Arial"/>
                <w:b/>
                <w:spacing w:val="1"/>
                <w:w w:val="101"/>
              </w:rPr>
              <w:t>i</w:t>
            </w:r>
            <w:r w:rsidRPr="00F53E0E">
              <w:rPr>
                <w:rFonts w:ascii="Arial" w:hAnsi="Arial" w:cs="Arial"/>
                <w:b/>
              </w:rPr>
              <w:t>ta</w:t>
            </w:r>
            <w:r w:rsidRPr="00F53E0E">
              <w:rPr>
                <w:rFonts w:ascii="Arial" w:hAnsi="Arial" w:cs="Arial"/>
                <w:b/>
                <w:spacing w:val="-2"/>
              </w:rPr>
              <w:t>b</w:t>
            </w:r>
            <w:r w:rsidRPr="00F53E0E">
              <w:rPr>
                <w:rFonts w:ascii="Arial" w:hAnsi="Arial" w:cs="Arial"/>
                <w:b/>
                <w:spacing w:val="1"/>
                <w:w w:val="101"/>
              </w:rPr>
              <w:t>l</w:t>
            </w:r>
            <w:r w:rsidRPr="00F53E0E">
              <w:rPr>
                <w:rFonts w:ascii="Arial" w:hAnsi="Arial" w:cs="Arial"/>
                <w:b/>
                <w:w w:val="101"/>
              </w:rPr>
              <w:t xml:space="preserve">e </w:t>
            </w:r>
            <w:r w:rsidRPr="00F53E0E">
              <w:rPr>
                <w:rFonts w:ascii="Arial" w:hAnsi="Arial" w:cs="Arial"/>
                <w:b/>
              </w:rPr>
              <w:t>f</w:t>
            </w:r>
            <w:r w:rsidRPr="00F53E0E">
              <w:rPr>
                <w:rFonts w:ascii="Arial" w:hAnsi="Arial" w:cs="Arial"/>
                <w:b/>
                <w:spacing w:val="-5"/>
              </w:rPr>
              <w:t>o</w:t>
            </w:r>
            <w:r w:rsidRPr="00F53E0E">
              <w:rPr>
                <w:rFonts w:ascii="Arial" w:hAnsi="Arial" w:cs="Arial"/>
                <w:b/>
              </w:rPr>
              <w:t>r</w:t>
            </w:r>
            <w:r w:rsidRPr="00F53E0E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F53E0E">
              <w:rPr>
                <w:rFonts w:ascii="Arial" w:hAnsi="Arial" w:cs="Arial"/>
                <w:b/>
                <w:spacing w:val="-2"/>
              </w:rPr>
              <w:t>s</w:t>
            </w:r>
            <w:r w:rsidRPr="00F53E0E">
              <w:rPr>
                <w:rFonts w:ascii="Arial" w:hAnsi="Arial" w:cs="Arial"/>
                <w:b/>
                <w:spacing w:val="1"/>
              </w:rPr>
              <w:t>c</w:t>
            </w:r>
            <w:r w:rsidRPr="00F53E0E">
              <w:rPr>
                <w:rFonts w:ascii="Arial" w:hAnsi="Arial" w:cs="Arial"/>
                <w:b/>
                <w:spacing w:val="-2"/>
              </w:rPr>
              <w:t>h</w:t>
            </w:r>
            <w:r w:rsidRPr="00F53E0E">
              <w:rPr>
                <w:rFonts w:ascii="Arial" w:hAnsi="Arial" w:cs="Arial"/>
                <w:b/>
                <w:spacing w:val="-5"/>
              </w:rPr>
              <w:t>o</w:t>
            </w:r>
            <w:r w:rsidRPr="00F53E0E">
              <w:rPr>
                <w:rFonts w:ascii="Arial" w:hAnsi="Arial" w:cs="Arial"/>
                <w:b/>
                <w:spacing w:val="1"/>
              </w:rPr>
              <w:t>l</w:t>
            </w:r>
            <w:r w:rsidRPr="00F53E0E">
              <w:rPr>
                <w:rFonts w:ascii="Arial" w:hAnsi="Arial" w:cs="Arial"/>
                <w:b/>
              </w:rPr>
              <w:t>a</w:t>
            </w:r>
            <w:r w:rsidRPr="00F53E0E">
              <w:rPr>
                <w:rFonts w:ascii="Arial" w:hAnsi="Arial" w:cs="Arial"/>
                <w:b/>
                <w:spacing w:val="1"/>
              </w:rPr>
              <w:t>rl</w:t>
            </w:r>
            <w:r w:rsidRPr="00F53E0E">
              <w:rPr>
                <w:rFonts w:ascii="Arial" w:hAnsi="Arial" w:cs="Arial"/>
                <w:b/>
              </w:rPr>
              <w:t xml:space="preserve">y </w:t>
            </w:r>
            <w:r w:rsidRPr="00F53E0E">
              <w:rPr>
                <w:rFonts w:ascii="Arial" w:hAnsi="Arial" w:cs="Arial"/>
                <w:b/>
                <w:spacing w:val="1"/>
                <w:w w:val="101"/>
              </w:rPr>
              <w:t>c</w:t>
            </w:r>
            <w:r w:rsidRPr="00F53E0E">
              <w:rPr>
                <w:rFonts w:ascii="Arial" w:hAnsi="Arial" w:cs="Arial"/>
                <w:b/>
                <w:spacing w:val="-5"/>
              </w:rPr>
              <w:t>om</w:t>
            </w:r>
            <w:r w:rsidRPr="00F53E0E">
              <w:rPr>
                <w:rFonts w:ascii="Arial" w:hAnsi="Arial" w:cs="Arial"/>
                <w:b/>
              </w:rPr>
              <w:t>m</w:t>
            </w:r>
            <w:r w:rsidRPr="00F53E0E">
              <w:rPr>
                <w:rFonts w:ascii="Arial" w:hAnsi="Arial" w:cs="Arial"/>
                <w:b/>
                <w:spacing w:val="-6"/>
              </w:rPr>
              <w:t>u</w:t>
            </w:r>
            <w:r w:rsidRPr="00F53E0E">
              <w:rPr>
                <w:rFonts w:ascii="Arial" w:hAnsi="Arial" w:cs="Arial"/>
                <w:b/>
                <w:spacing w:val="-2"/>
              </w:rPr>
              <w:t>n</w:t>
            </w:r>
            <w:r w:rsidRPr="00F53E0E">
              <w:rPr>
                <w:rFonts w:ascii="Arial" w:hAnsi="Arial" w:cs="Arial"/>
                <w:b/>
                <w:spacing w:val="1"/>
                <w:w w:val="101"/>
              </w:rPr>
              <w:t>ic</w:t>
            </w:r>
            <w:r w:rsidRPr="00F53E0E">
              <w:rPr>
                <w:rFonts w:ascii="Arial" w:hAnsi="Arial" w:cs="Arial"/>
                <w:b/>
              </w:rPr>
              <w:t>at</w:t>
            </w:r>
            <w:r w:rsidRPr="00F53E0E">
              <w:rPr>
                <w:rFonts w:ascii="Arial" w:hAnsi="Arial" w:cs="Arial"/>
                <w:b/>
                <w:spacing w:val="1"/>
              </w:rPr>
              <w:t>i</w:t>
            </w:r>
            <w:r w:rsidRPr="00F53E0E">
              <w:rPr>
                <w:rFonts w:ascii="Arial" w:hAnsi="Arial" w:cs="Arial"/>
                <w:b/>
                <w:spacing w:val="-5"/>
              </w:rPr>
              <w:t>o</w:t>
            </w:r>
            <w:r w:rsidRPr="00F53E0E">
              <w:rPr>
                <w:rFonts w:ascii="Arial" w:hAnsi="Arial" w:cs="Arial"/>
                <w:b/>
                <w:spacing w:val="-2"/>
              </w:rPr>
              <w:t>ns</w:t>
            </w:r>
            <w:r w:rsidRPr="00F53E0E">
              <w:rPr>
                <w:rFonts w:ascii="Arial" w:hAnsi="Arial" w:cs="Arial"/>
                <w:b/>
              </w:rPr>
              <w:t>?</w:t>
            </w:r>
          </w:p>
        </w:tc>
        <w:tc>
          <w:tcPr>
            <w:tcW w:w="93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12580F" w14:textId="77777777" w:rsidR="00DA69AA" w:rsidRPr="00F53E0E" w:rsidRDefault="00EA15F7">
            <w:pPr>
              <w:spacing w:line="220" w:lineRule="exact"/>
              <w:ind w:left="100"/>
              <w:rPr>
                <w:rFonts w:ascii="Arial" w:hAnsi="Arial" w:cs="Arial"/>
              </w:rPr>
            </w:pPr>
            <w:r w:rsidRPr="00F53E0E">
              <w:rPr>
                <w:rFonts w:ascii="Arial" w:hAnsi="Arial" w:cs="Arial"/>
                <w:spacing w:val="-2"/>
              </w:rPr>
              <w:t>G</w:t>
            </w:r>
            <w:r w:rsidRPr="00F53E0E">
              <w:rPr>
                <w:rFonts w:ascii="Arial" w:hAnsi="Arial" w:cs="Arial"/>
              </w:rPr>
              <w:t>o</w:t>
            </w:r>
            <w:r w:rsidRPr="00F53E0E">
              <w:rPr>
                <w:rFonts w:ascii="Arial" w:hAnsi="Arial" w:cs="Arial"/>
                <w:spacing w:val="-5"/>
              </w:rPr>
              <w:t>o</w:t>
            </w:r>
            <w:r w:rsidRPr="00F53E0E">
              <w:rPr>
                <w:rFonts w:ascii="Arial" w:hAnsi="Arial" w:cs="Arial"/>
              </w:rPr>
              <w:t>d</w:t>
            </w:r>
          </w:p>
        </w:tc>
        <w:tc>
          <w:tcPr>
            <w:tcW w:w="64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C91EB4" w14:textId="77777777" w:rsidR="00DA69AA" w:rsidRPr="00F53E0E" w:rsidRDefault="00DA69AA">
            <w:pPr>
              <w:rPr>
                <w:rFonts w:ascii="Arial" w:hAnsi="Arial" w:cs="Arial"/>
              </w:rPr>
            </w:pPr>
          </w:p>
        </w:tc>
      </w:tr>
      <w:tr w:rsidR="00DA69AA" w:rsidRPr="00F53E0E" w14:paraId="640016C3" w14:textId="77777777">
        <w:trPr>
          <w:trHeight w:hRule="exact" w:val="1190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E8CC68" w14:textId="77777777" w:rsidR="00DA69AA" w:rsidRPr="00F53E0E" w:rsidRDefault="00EA15F7">
            <w:pPr>
              <w:spacing w:line="220" w:lineRule="exact"/>
              <w:ind w:left="98"/>
              <w:rPr>
                <w:rFonts w:ascii="Arial" w:hAnsi="Arial" w:cs="Arial"/>
              </w:rPr>
            </w:pPr>
            <w:r w:rsidRPr="00F53E0E">
              <w:rPr>
                <w:rFonts w:ascii="Arial" w:hAnsi="Arial" w:cs="Arial"/>
                <w:b/>
                <w:spacing w:val="1"/>
                <w:u w:val="thick" w:color="000000"/>
              </w:rPr>
              <w:t>O</w:t>
            </w:r>
            <w:r w:rsidRPr="00F53E0E">
              <w:rPr>
                <w:rFonts w:ascii="Arial" w:hAnsi="Arial" w:cs="Arial"/>
                <w:b/>
                <w:spacing w:val="-2"/>
                <w:u w:val="thick" w:color="000000"/>
              </w:rPr>
              <w:t>p</w:t>
            </w:r>
            <w:r w:rsidRPr="00F53E0E">
              <w:rPr>
                <w:rFonts w:ascii="Arial" w:hAnsi="Arial" w:cs="Arial"/>
                <w:b/>
                <w:u w:val="thick" w:color="000000"/>
              </w:rPr>
              <w:t>t</w:t>
            </w:r>
            <w:r w:rsidRPr="00F53E0E">
              <w:rPr>
                <w:rFonts w:ascii="Arial" w:hAnsi="Arial" w:cs="Arial"/>
                <w:b/>
                <w:spacing w:val="1"/>
                <w:u w:val="thick" w:color="000000"/>
              </w:rPr>
              <w:t>i</w:t>
            </w:r>
            <w:r w:rsidRPr="00F53E0E">
              <w:rPr>
                <w:rFonts w:ascii="Arial" w:hAnsi="Arial" w:cs="Arial"/>
                <w:b/>
                <w:spacing w:val="-5"/>
                <w:u w:val="thick" w:color="000000"/>
              </w:rPr>
              <w:t>o</w:t>
            </w:r>
            <w:r w:rsidRPr="00F53E0E">
              <w:rPr>
                <w:rFonts w:ascii="Arial" w:hAnsi="Arial" w:cs="Arial"/>
                <w:b/>
                <w:spacing w:val="-2"/>
                <w:u w:val="thick" w:color="000000"/>
              </w:rPr>
              <w:t>n</w:t>
            </w:r>
            <w:r w:rsidRPr="00F53E0E">
              <w:rPr>
                <w:rFonts w:ascii="Arial" w:hAnsi="Arial" w:cs="Arial"/>
                <w:b/>
                <w:u w:val="thick" w:color="000000"/>
              </w:rPr>
              <w:t>a</w:t>
            </w:r>
            <w:r w:rsidRPr="00F53E0E">
              <w:rPr>
                <w:rFonts w:ascii="Arial" w:hAnsi="Arial" w:cs="Arial"/>
                <w:b/>
                <w:spacing w:val="1"/>
                <w:u w:val="thick" w:color="000000"/>
              </w:rPr>
              <w:t>l</w:t>
            </w:r>
            <w:r w:rsidRPr="00F53E0E">
              <w:rPr>
                <w:rFonts w:ascii="Arial" w:hAnsi="Arial" w:cs="Arial"/>
                <w:b/>
                <w:spacing w:val="-3"/>
                <w:u w:val="thick" w:color="000000"/>
              </w:rPr>
              <w:t>/</w:t>
            </w:r>
            <w:r w:rsidRPr="00F53E0E">
              <w:rPr>
                <w:rFonts w:ascii="Arial" w:hAnsi="Arial" w:cs="Arial"/>
                <w:b/>
                <w:spacing w:val="1"/>
                <w:u w:val="thick" w:color="000000"/>
              </w:rPr>
              <w:t>Ge</w:t>
            </w:r>
            <w:r w:rsidRPr="00F53E0E">
              <w:rPr>
                <w:rFonts w:ascii="Arial" w:hAnsi="Arial" w:cs="Arial"/>
                <w:b/>
                <w:spacing w:val="-2"/>
                <w:u w:val="thick" w:color="000000"/>
              </w:rPr>
              <w:t>n</w:t>
            </w:r>
            <w:r w:rsidRPr="00F53E0E">
              <w:rPr>
                <w:rFonts w:ascii="Arial" w:hAnsi="Arial" w:cs="Arial"/>
                <w:b/>
                <w:spacing w:val="-3"/>
                <w:u w:val="thick" w:color="000000"/>
              </w:rPr>
              <w:t>e</w:t>
            </w:r>
            <w:r w:rsidRPr="00F53E0E">
              <w:rPr>
                <w:rFonts w:ascii="Arial" w:hAnsi="Arial" w:cs="Arial"/>
                <w:b/>
                <w:spacing w:val="1"/>
                <w:u w:val="thick" w:color="000000"/>
              </w:rPr>
              <w:t>r</w:t>
            </w:r>
            <w:r w:rsidRPr="00F53E0E">
              <w:rPr>
                <w:rFonts w:ascii="Arial" w:hAnsi="Arial" w:cs="Arial"/>
                <w:b/>
                <w:spacing w:val="-5"/>
                <w:u w:val="thick" w:color="000000"/>
              </w:rPr>
              <w:t>a</w:t>
            </w:r>
            <w:r w:rsidRPr="00F53E0E">
              <w:rPr>
                <w:rFonts w:ascii="Arial" w:hAnsi="Arial" w:cs="Arial"/>
                <w:b/>
                <w:u w:val="thick" w:color="000000"/>
              </w:rPr>
              <w:t>l</w:t>
            </w:r>
            <w:r w:rsidRPr="00F53E0E">
              <w:rPr>
                <w:rFonts w:ascii="Arial" w:hAnsi="Arial" w:cs="Arial"/>
                <w:b/>
                <w:spacing w:val="9"/>
              </w:rPr>
              <w:t xml:space="preserve"> </w:t>
            </w:r>
            <w:r w:rsidRPr="00F53E0E">
              <w:rPr>
                <w:rFonts w:ascii="Arial" w:hAnsi="Arial" w:cs="Arial"/>
                <w:spacing w:val="-3"/>
                <w:w w:val="101"/>
              </w:rPr>
              <w:t>c</w:t>
            </w:r>
            <w:r w:rsidRPr="00F53E0E">
              <w:rPr>
                <w:rFonts w:ascii="Arial" w:hAnsi="Arial" w:cs="Arial"/>
                <w:spacing w:val="-5"/>
              </w:rPr>
              <w:t>o</w:t>
            </w:r>
            <w:r w:rsidRPr="00F53E0E">
              <w:rPr>
                <w:rFonts w:ascii="Arial" w:hAnsi="Arial" w:cs="Arial"/>
                <w:spacing w:val="1"/>
              </w:rPr>
              <w:t>mm</w:t>
            </w:r>
            <w:r w:rsidRPr="00F53E0E">
              <w:rPr>
                <w:rFonts w:ascii="Arial" w:hAnsi="Arial" w:cs="Arial"/>
                <w:spacing w:val="-8"/>
                <w:w w:val="101"/>
              </w:rPr>
              <w:t>e</w:t>
            </w:r>
            <w:r w:rsidRPr="00F53E0E">
              <w:rPr>
                <w:rFonts w:ascii="Arial" w:hAnsi="Arial" w:cs="Arial"/>
                <w:spacing w:val="5"/>
              </w:rPr>
              <w:t>n</w:t>
            </w:r>
            <w:r w:rsidRPr="00F53E0E">
              <w:rPr>
                <w:rFonts w:ascii="Arial" w:hAnsi="Arial" w:cs="Arial"/>
                <w:spacing w:val="1"/>
                <w:w w:val="101"/>
              </w:rPr>
              <w:t>t</w:t>
            </w:r>
            <w:r w:rsidRPr="00F53E0E">
              <w:rPr>
                <w:rFonts w:ascii="Arial" w:hAnsi="Arial" w:cs="Arial"/>
              </w:rPr>
              <w:t>s</w:t>
            </w:r>
          </w:p>
        </w:tc>
        <w:tc>
          <w:tcPr>
            <w:tcW w:w="93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F67658" w14:textId="77777777" w:rsidR="00DA69AA" w:rsidRPr="00F53E0E" w:rsidRDefault="00EA15F7">
            <w:pPr>
              <w:spacing w:line="220" w:lineRule="exact"/>
              <w:ind w:left="100"/>
              <w:rPr>
                <w:rFonts w:ascii="Arial" w:hAnsi="Arial" w:cs="Arial"/>
              </w:rPr>
            </w:pPr>
            <w:proofErr w:type="gramStart"/>
            <w:r w:rsidRPr="00F53E0E">
              <w:rPr>
                <w:rFonts w:ascii="Arial" w:hAnsi="Arial" w:cs="Arial"/>
                <w:spacing w:val="-2"/>
              </w:rPr>
              <w:t>O</w:t>
            </w:r>
            <w:r w:rsidRPr="00F53E0E">
              <w:rPr>
                <w:rFonts w:ascii="Arial" w:hAnsi="Arial" w:cs="Arial"/>
                <w:spacing w:val="-5"/>
              </w:rPr>
              <w:t>v</w:t>
            </w:r>
            <w:r w:rsidRPr="00F53E0E">
              <w:rPr>
                <w:rFonts w:ascii="Arial" w:hAnsi="Arial" w:cs="Arial"/>
                <w:spacing w:val="-3"/>
              </w:rPr>
              <w:t>e</w:t>
            </w:r>
            <w:r w:rsidRPr="00F53E0E">
              <w:rPr>
                <w:rFonts w:ascii="Arial" w:hAnsi="Arial" w:cs="Arial"/>
                <w:spacing w:val="5"/>
              </w:rPr>
              <w:t>r</w:t>
            </w:r>
            <w:r w:rsidRPr="00F53E0E">
              <w:rPr>
                <w:rFonts w:ascii="Arial" w:hAnsi="Arial" w:cs="Arial"/>
                <w:spacing w:val="1"/>
              </w:rPr>
              <w:t>al</w:t>
            </w:r>
            <w:r w:rsidRPr="00F53E0E">
              <w:rPr>
                <w:rFonts w:ascii="Arial" w:hAnsi="Arial" w:cs="Arial"/>
              </w:rPr>
              <w:t>l</w:t>
            </w:r>
            <w:proofErr w:type="gramEnd"/>
            <w:r w:rsidRPr="00F53E0E">
              <w:rPr>
                <w:rFonts w:ascii="Arial" w:hAnsi="Arial" w:cs="Arial"/>
                <w:spacing w:val="2"/>
              </w:rPr>
              <w:t xml:space="preserve"> </w:t>
            </w:r>
            <w:r w:rsidRPr="00F53E0E">
              <w:rPr>
                <w:rFonts w:ascii="Arial" w:hAnsi="Arial" w:cs="Arial"/>
                <w:spacing w:val="-3"/>
              </w:rPr>
              <w:t>t</w:t>
            </w:r>
            <w:r w:rsidRPr="00F53E0E">
              <w:rPr>
                <w:rFonts w:ascii="Arial" w:hAnsi="Arial" w:cs="Arial"/>
                <w:spacing w:val="5"/>
              </w:rPr>
              <w:t>h</w:t>
            </w:r>
            <w:r w:rsidRPr="00F53E0E">
              <w:rPr>
                <w:rFonts w:ascii="Arial" w:hAnsi="Arial" w:cs="Arial"/>
              </w:rPr>
              <w:t>e</w:t>
            </w:r>
            <w:r w:rsidRPr="00F53E0E">
              <w:rPr>
                <w:rFonts w:ascii="Arial" w:hAnsi="Arial" w:cs="Arial"/>
                <w:spacing w:val="-4"/>
              </w:rPr>
              <w:t xml:space="preserve"> </w:t>
            </w:r>
            <w:r w:rsidRPr="00F53E0E">
              <w:rPr>
                <w:rFonts w:ascii="Arial" w:hAnsi="Arial" w:cs="Arial"/>
                <w:spacing w:val="1"/>
              </w:rPr>
              <w:t>m</w:t>
            </w:r>
            <w:r w:rsidRPr="00F53E0E">
              <w:rPr>
                <w:rFonts w:ascii="Arial" w:hAnsi="Arial" w:cs="Arial"/>
                <w:spacing w:val="-3"/>
              </w:rPr>
              <w:t>a</w:t>
            </w:r>
            <w:r w:rsidRPr="00F53E0E">
              <w:rPr>
                <w:rFonts w:ascii="Arial" w:hAnsi="Arial" w:cs="Arial"/>
              </w:rPr>
              <w:t>nu</w:t>
            </w:r>
            <w:r w:rsidRPr="00F53E0E">
              <w:rPr>
                <w:rFonts w:ascii="Arial" w:hAnsi="Arial" w:cs="Arial"/>
                <w:spacing w:val="-2"/>
              </w:rPr>
              <w:t>s</w:t>
            </w:r>
            <w:r w:rsidRPr="00F53E0E">
              <w:rPr>
                <w:rFonts w:ascii="Arial" w:hAnsi="Arial" w:cs="Arial"/>
                <w:spacing w:val="-3"/>
              </w:rPr>
              <w:t>c</w:t>
            </w:r>
            <w:r w:rsidRPr="00F53E0E">
              <w:rPr>
                <w:rFonts w:ascii="Arial" w:hAnsi="Arial" w:cs="Arial"/>
              </w:rPr>
              <w:t>r</w:t>
            </w:r>
            <w:r w:rsidRPr="00F53E0E">
              <w:rPr>
                <w:rFonts w:ascii="Arial" w:hAnsi="Arial" w:cs="Arial"/>
                <w:spacing w:val="1"/>
              </w:rPr>
              <w:t>i</w:t>
            </w:r>
            <w:r w:rsidRPr="00F53E0E">
              <w:rPr>
                <w:rFonts w:ascii="Arial" w:hAnsi="Arial" w:cs="Arial"/>
              </w:rPr>
              <w:t>pt</w:t>
            </w:r>
            <w:r w:rsidRPr="00F53E0E">
              <w:rPr>
                <w:rFonts w:ascii="Arial" w:hAnsi="Arial" w:cs="Arial"/>
                <w:spacing w:val="1"/>
              </w:rPr>
              <w:t xml:space="preserve"> i</w:t>
            </w:r>
            <w:r w:rsidRPr="00F53E0E">
              <w:rPr>
                <w:rFonts w:ascii="Arial" w:hAnsi="Arial" w:cs="Arial"/>
              </w:rPr>
              <w:t>s</w:t>
            </w:r>
            <w:r w:rsidRPr="00F53E0E">
              <w:rPr>
                <w:rFonts w:ascii="Arial" w:hAnsi="Arial" w:cs="Arial"/>
                <w:spacing w:val="-3"/>
              </w:rPr>
              <w:t xml:space="preserve"> </w:t>
            </w:r>
            <w:r w:rsidRPr="00F53E0E">
              <w:rPr>
                <w:rFonts w:ascii="Arial" w:hAnsi="Arial" w:cs="Arial"/>
                <w:spacing w:val="-6"/>
              </w:rPr>
              <w:t>w</w:t>
            </w:r>
            <w:r w:rsidRPr="00F53E0E">
              <w:rPr>
                <w:rFonts w:ascii="Arial" w:hAnsi="Arial" w:cs="Arial"/>
                <w:spacing w:val="-3"/>
              </w:rPr>
              <w:t>e</w:t>
            </w:r>
            <w:r w:rsidRPr="00F53E0E">
              <w:rPr>
                <w:rFonts w:ascii="Arial" w:hAnsi="Arial" w:cs="Arial"/>
                <w:spacing w:val="1"/>
              </w:rPr>
              <w:t>l</w:t>
            </w:r>
            <w:r w:rsidRPr="00F53E0E">
              <w:rPr>
                <w:rFonts w:ascii="Arial" w:hAnsi="Arial" w:cs="Arial"/>
              </w:rPr>
              <w:t>l</w:t>
            </w:r>
            <w:r w:rsidRPr="00F53E0E">
              <w:rPr>
                <w:rFonts w:ascii="Arial" w:hAnsi="Arial" w:cs="Arial"/>
                <w:spacing w:val="6"/>
              </w:rPr>
              <w:t xml:space="preserve"> </w:t>
            </w:r>
            <w:r w:rsidRPr="00F53E0E">
              <w:rPr>
                <w:rFonts w:ascii="Arial" w:hAnsi="Arial" w:cs="Arial"/>
                <w:spacing w:val="-2"/>
              </w:rPr>
              <w:t>s</w:t>
            </w:r>
            <w:r w:rsidRPr="00F53E0E">
              <w:rPr>
                <w:rFonts w:ascii="Arial" w:hAnsi="Arial" w:cs="Arial"/>
                <w:spacing w:val="-3"/>
              </w:rPr>
              <w:t>t</w:t>
            </w:r>
            <w:r w:rsidRPr="00F53E0E">
              <w:rPr>
                <w:rFonts w:ascii="Arial" w:hAnsi="Arial" w:cs="Arial"/>
                <w:spacing w:val="5"/>
              </w:rPr>
              <w:t>r</w:t>
            </w:r>
            <w:r w:rsidRPr="00F53E0E">
              <w:rPr>
                <w:rFonts w:ascii="Arial" w:hAnsi="Arial" w:cs="Arial"/>
              </w:rPr>
              <w:t>u</w:t>
            </w:r>
            <w:r w:rsidRPr="00F53E0E">
              <w:rPr>
                <w:rFonts w:ascii="Arial" w:hAnsi="Arial" w:cs="Arial"/>
                <w:spacing w:val="-3"/>
              </w:rPr>
              <w:t>c</w:t>
            </w:r>
            <w:r w:rsidRPr="00F53E0E">
              <w:rPr>
                <w:rFonts w:ascii="Arial" w:hAnsi="Arial" w:cs="Arial"/>
                <w:spacing w:val="1"/>
              </w:rPr>
              <w:t>t</w:t>
            </w:r>
            <w:r w:rsidRPr="00F53E0E">
              <w:rPr>
                <w:rFonts w:ascii="Arial" w:hAnsi="Arial" w:cs="Arial"/>
                <w:spacing w:val="-5"/>
              </w:rPr>
              <w:t>u</w:t>
            </w:r>
            <w:r w:rsidRPr="00F53E0E">
              <w:rPr>
                <w:rFonts w:ascii="Arial" w:hAnsi="Arial" w:cs="Arial"/>
                <w:spacing w:val="5"/>
              </w:rPr>
              <w:t>r</w:t>
            </w:r>
            <w:r w:rsidRPr="00F53E0E">
              <w:rPr>
                <w:rFonts w:ascii="Arial" w:hAnsi="Arial" w:cs="Arial"/>
                <w:spacing w:val="-3"/>
              </w:rPr>
              <w:t>e</w:t>
            </w:r>
            <w:r w:rsidRPr="00F53E0E">
              <w:rPr>
                <w:rFonts w:ascii="Arial" w:hAnsi="Arial" w:cs="Arial"/>
              </w:rPr>
              <w:t xml:space="preserve">d </w:t>
            </w:r>
            <w:r w:rsidRPr="00F53E0E">
              <w:rPr>
                <w:rFonts w:ascii="Arial" w:hAnsi="Arial" w:cs="Arial"/>
                <w:spacing w:val="-3"/>
              </w:rPr>
              <w:t>a</w:t>
            </w:r>
            <w:r w:rsidRPr="00F53E0E">
              <w:rPr>
                <w:rFonts w:ascii="Arial" w:hAnsi="Arial" w:cs="Arial"/>
                <w:spacing w:val="5"/>
              </w:rPr>
              <w:t>n</w:t>
            </w:r>
            <w:r w:rsidRPr="00F53E0E">
              <w:rPr>
                <w:rFonts w:ascii="Arial" w:hAnsi="Arial" w:cs="Arial"/>
              </w:rPr>
              <w:t>d</w:t>
            </w:r>
            <w:r w:rsidRPr="00F53E0E">
              <w:rPr>
                <w:rFonts w:ascii="Arial" w:hAnsi="Arial" w:cs="Arial"/>
                <w:spacing w:val="-6"/>
              </w:rPr>
              <w:t xml:space="preserve"> </w:t>
            </w:r>
            <w:r w:rsidRPr="00F53E0E">
              <w:rPr>
                <w:rFonts w:ascii="Arial" w:hAnsi="Arial" w:cs="Arial"/>
                <w:spacing w:val="5"/>
              </w:rPr>
              <w:t>r</w:t>
            </w:r>
            <w:r w:rsidRPr="00F53E0E">
              <w:rPr>
                <w:rFonts w:ascii="Arial" w:hAnsi="Arial" w:cs="Arial"/>
                <w:spacing w:val="-3"/>
              </w:rPr>
              <w:t>e</w:t>
            </w:r>
            <w:r w:rsidRPr="00F53E0E">
              <w:rPr>
                <w:rFonts w:ascii="Arial" w:hAnsi="Arial" w:cs="Arial"/>
                <w:spacing w:val="-2"/>
              </w:rPr>
              <w:t>s</w:t>
            </w:r>
            <w:r w:rsidRPr="00F53E0E">
              <w:rPr>
                <w:rFonts w:ascii="Arial" w:hAnsi="Arial" w:cs="Arial"/>
                <w:spacing w:val="-3"/>
              </w:rPr>
              <w:t>e</w:t>
            </w:r>
            <w:r w:rsidRPr="00F53E0E">
              <w:rPr>
                <w:rFonts w:ascii="Arial" w:hAnsi="Arial" w:cs="Arial"/>
                <w:spacing w:val="1"/>
              </w:rPr>
              <w:t>a</w:t>
            </w:r>
            <w:r w:rsidRPr="00F53E0E">
              <w:rPr>
                <w:rFonts w:ascii="Arial" w:hAnsi="Arial" w:cs="Arial"/>
                <w:spacing w:val="5"/>
              </w:rPr>
              <w:t>r</w:t>
            </w:r>
            <w:r w:rsidRPr="00F53E0E">
              <w:rPr>
                <w:rFonts w:ascii="Arial" w:hAnsi="Arial" w:cs="Arial"/>
                <w:spacing w:val="-8"/>
              </w:rPr>
              <w:t>c</w:t>
            </w:r>
            <w:r w:rsidRPr="00F53E0E">
              <w:rPr>
                <w:rFonts w:ascii="Arial" w:hAnsi="Arial" w:cs="Arial"/>
              </w:rPr>
              <w:t>h</w:t>
            </w:r>
            <w:r w:rsidRPr="00F53E0E">
              <w:rPr>
                <w:rFonts w:ascii="Arial" w:hAnsi="Arial" w:cs="Arial"/>
                <w:spacing w:val="2"/>
              </w:rPr>
              <w:t xml:space="preserve"> </w:t>
            </w:r>
            <w:r w:rsidRPr="00F53E0E">
              <w:rPr>
                <w:rFonts w:ascii="Arial" w:hAnsi="Arial" w:cs="Arial"/>
                <w:spacing w:val="5"/>
              </w:rPr>
              <w:t>h</w:t>
            </w:r>
            <w:r w:rsidRPr="00F53E0E">
              <w:rPr>
                <w:rFonts w:ascii="Arial" w:hAnsi="Arial" w:cs="Arial"/>
                <w:spacing w:val="1"/>
              </w:rPr>
              <w:t>a</w:t>
            </w:r>
            <w:r w:rsidRPr="00F53E0E">
              <w:rPr>
                <w:rFonts w:ascii="Arial" w:hAnsi="Arial" w:cs="Arial"/>
              </w:rPr>
              <w:t>s</w:t>
            </w:r>
            <w:r w:rsidRPr="00F53E0E">
              <w:rPr>
                <w:rFonts w:ascii="Arial" w:hAnsi="Arial" w:cs="Arial"/>
                <w:spacing w:val="-3"/>
              </w:rPr>
              <w:t xml:space="preserve"> </w:t>
            </w:r>
            <w:r w:rsidRPr="00F53E0E">
              <w:rPr>
                <w:rFonts w:ascii="Arial" w:hAnsi="Arial" w:cs="Arial"/>
                <w:spacing w:val="-5"/>
              </w:rPr>
              <w:t>b</w:t>
            </w:r>
            <w:r w:rsidRPr="00F53E0E">
              <w:rPr>
                <w:rFonts w:ascii="Arial" w:hAnsi="Arial" w:cs="Arial"/>
                <w:spacing w:val="1"/>
              </w:rPr>
              <w:t>e</w:t>
            </w:r>
            <w:r w:rsidRPr="00F53E0E">
              <w:rPr>
                <w:rFonts w:ascii="Arial" w:hAnsi="Arial" w:cs="Arial"/>
                <w:spacing w:val="-3"/>
              </w:rPr>
              <w:t>e</w:t>
            </w:r>
            <w:r w:rsidRPr="00F53E0E">
              <w:rPr>
                <w:rFonts w:ascii="Arial" w:hAnsi="Arial" w:cs="Arial"/>
              </w:rPr>
              <w:t>n</w:t>
            </w:r>
            <w:r w:rsidRPr="00F53E0E">
              <w:rPr>
                <w:rFonts w:ascii="Arial" w:hAnsi="Arial" w:cs="Arial"/>
                <w:spacing w:val="9"/>
              </w:rPr>
              <w:t xml:space="preserve"> </w:t>
            </w:r>
            <w:r w:rsidRPr="00F53E0E">
              <w:rPr>
                <w:rFonts w:ascii="Arial" w:hAnsi="Arial" w:cs="Arial"/>
              </w:rPr>
              <w:t>d</w:t>
            </w:r>
            <w:r w:rsidRPr="00F53E0E">
              <w:rPr>
                <w:rFonts w:ascii="Arial" w:hAnsi="Arial" w:cs="Arial"/>
                <w:spacing w:val="-10"/>
              </w:rPr>
              <w:t>o</w:t>
            </w:r>
            <w:r w:rsidRPr="00F53E0E">
              <w:rPr>
                <w:rFonts w:ascii="Arial" w:hAnsi="Arial" w:cs="Arial"/>
                <w:spacing w:val="5"/>
              </w:rPr>
              <w:t>n</w:t>
            </w:r>
            <w:r w:rsidRPr="00F53E0E">
              <w:rPr>
                <w:rFonts w:ascii="Arial" w:hAnsi="Arial" w:cs="Arial"/>
              </w:rPr>
              <w:t>e</w:t>
            </w:r>
            <w:r w:rsidRPr="00F53E0E">
              <w:rPr>
                <w:rFonts w:ascii="Arial" w:hAnsi="Arial" w:cs="Arial"/>
                <w:spacing w:val="1"/>
              </w:rPr>
              <w:t xml:space="preserve"> </w:t>
            </w:r>
            <w:r w:rsidRPr="00F53E0E">
              <w:rPr>
                <w:rFonts w:ascii="Arial" w:hAnsi="Arial" w:cs="Arial"/>
                <w:spacing w:val="-2"/>
              </w:rPr>
              <w:t>s</w:t>
            </w:r>
            <w:r w:rsidRPr="00F53E0E">
              <w:rPr>
                <w:rFonts w:ascii="Arial" w:hAnsi="Arial" w:cs="Arial"/>
                <w:spacing w:val="-10"/>
              </w:rPr>
              <w:t>y</w:t>
            </w:r>
            <w:r w:rsidRPr="00F53E0E">
              <w:rPr>
                <w:rFonts w:ascii="Arial" w:hAnsi="Arial" w:cs="Arial"/>
                <w:spacing w:val="-2"/>
              </w:rPr>
              <w:t>s</w:t>
            </w:r>
            <w:r w:rsidRPr="00F53E0E">
              <w:rPr>
                <w:rFonts w:ascii="Arial" w:hAnsi="Arial" w:cs="Arial"/>
                <w:spacing w:val="1"/>
                <w:w w:val="101"/>
              </w:rPr>
              <w:t>t</w:t>
            </w:r>
            <w:r w:rsidRPr="00F53E0E">
              <w:rPr>
                <w:rFonts w:ascii="Arial" w:hAnsi="Arial" w:cs="Arial"/>
                <w:spacing w:val="-3"/>
                <w:w w:val="101"/>
              </w:rPr>
              <w:t>e</w:t>
            </w:r>
            <w:r w:rsidRPr="00F53E0E">
              <w:rPr>
                <w:rFonts w:ascii="Arial" w:hAnsi="Arial" w:cs="Arial"/>
                <w:spacing w:val="1"/>
              </w:rPr>
              <w:t>m</w:t>
            </w:r>
            <w:r w:rsidRPr="00F53E0E">
              <w:rPr>
                <w:rFonts w:ascii="Arial" w:hAnsi="Arial" w:cs="Arial"/>
                <w:spacing w:val="1"/>
                <w:w w:val="101"/>
              </w:rPr>
              <w:t>ati</w:t>
            </w:r>
            <w:r w:rsidRPr="00F53E0E">
              <w:rPr>
                <w:rFonts w:ascii="Arial" w:hAnsi="Arial" w:cs="Arial"/>
                <w:spacing w:val="-3"/>
                <w:w w:val="101"/>
              </w:rPr>
              <w:t>c</w:t>
            </w:r>
            <w:r w:rsidRPr="00F53E0E">
              <w:rPr>
                <w:rFonts w:ascii="Arial" w:hAnsi="Arial" w:cs="Arial"/>
                <w:spacing w:val="1"/>
                <w:w w:val="101"/>
              </w:rPr>
              <w:t>all</w:t>
            </w:r>
            <w:r w:rsidRPr="00F53E0E">
              <w:rPr>
                <w:rFonts w:ascii="Arial" w:hAnsi="Arial" w:cs="Arial"/>
                <w:spacing w:val="-10"/>
              </w:rPr>
              <w:t>y</w:t>
            </w:r>
            <w:r w:rsidRPr="00F53E0E">
              <w:rPr>
                <w:rFonts w:ascii="Arial" w:hAnsi="Arial" w:cs="Arial"/>
              </w:rPr>
              <w:t>.</w:t>
            </w:r>
          </w:p>
        </w:tc>
        <w:tc>
          <w:tcPr>
            <w:tcW w:w="64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26C929" w14:textId="77DBA199" w:rsidR="00DA69AA" w:rsidRPr="00F53E0E" w:rsidRDefault="009F2CFC">
            <w:pPr>
              <w:rPr>
                <w:rFonts w:ascii="Arial" w:hAnsi="Arial" w:cs="Arial"/>
              </w:rPr>
            </w:pPr>
            <w:r w:rsidRPr="00F53E0E">
              <w:rPr>
                <w:rFonts w:ascii="Arial" w:hAnsi="Arial" w:cs="Arial"/>
              </w:rPr>
              <w:t>Thank you for your positive feedback</w:t>
            </w:r>
          </w:p>
        </w:tc>
      </w:tr>
    </w:tbl>
    <w:p w14:paraId="7276341E" w14:textId="77777777" w:rsidR="00F53E0E" w:rsidRPr="00F53E0E" w:rsidRDefault="00F53E0E">
      <w:pPr>
        <w:rPr>
          <w:rFonts w:ascii="Arial" w:hAnsi="Arial" w:cs="Arial"/>
        </w:rPr>
        <w:sectPr w:rsidR="00F53E0E" w:rsidRPr="00F53E0E">
          <w:headerReference w:type="default" r:id="rId8"/>
          <w:footerReference w:type="default" r:id="rId9"/>
          <w:pgSz w:w="23820" w:h="16840" w:orient="landscape"/>
          <w:pgMar w:top="1540" w:right="1320" w:bottom="280" w:left="1100" w:header="1304" w:footer="681" w:gutter="0"/>
          <w:cols w:space="720"/>
        </w:sectPr>
      </w:pPr>
    </w:p>
    <w:p w14:paraId="3BBA57B6" w14:textId="77777777" w:rsidR="00DA69AA" w:rsidRPr="00F53E0E" w:rsidRDefault="00DA69AA">
      <w:pPr>
        <w:spacing w:before="15" w:line="240" w:lineRule="exact"/>
        <w:rPr>
          <w:rFonts w:ascii="Arial" w:hAnsi="Arial" w:cs="Arial"/>
        </w:rPr>
      </w:pPr>
    </w:p>
    <w:p w14:paraId="76C3C1D9" w14:textId="77777777" w:rsidR="00DA69AA" w:rsidRPr="00F53E0E" w:rsidRDefault="00000000">
      <w:pPr>
        <w:spacing w:before="35" w:line="220" w:lineRule="exact"/>
        <w:ind w:left="230"/>
        <w:rPr>
          <w:rFonts w:ascii="Arial" w:hAnsi="Arial" w:cs="Arial"/>
        </w:rPr>
      </w:pPr>
      <w:r w:rsidRPr="00F53E0E">
        <w:rPr>
          <w:rFonts w:ascii="Arial" w:hAnsi="Arial" w:cs="Arial"/>
        </w:rPr>
        <w:pict w14:anchorId="342658A3">
          <v:group id="_x0000_s2064" style="position:absolute;left:0;text-align:left;margin-left:65.95pt;margin-top:1.25pt;width:41.6pt;height:12.5pt;z-index:-251659264;mso-position-horizontal-relative:page" coordorigin="1319,25" coordsize="832,250">
            <v:shape id="_x0000_s2066" style="position:absolute;left:1330;top:35;width:811;height:230" coordorigin="1330,35" coordsize="811,230" path="m2141,35r-811,l1330,265r811,l2141,35xe" fillcolor="yellow" stroked="f">
              <v:path arrowok="t"/>
            </v:shape>
            <v:shape id="_x0000_s2065" style="position:absolute;left:1330;top:255;width:811;height:0" coordorigin="1330,255" coordsize="811,0" path="m1330,255r811,e" filled="f" strokeweight="1.06pt">
              <v:path arrowok="t"/>
            </v:shape>
            <w10:wrap anchorx="page"/>
          </v:group>
        </w:pict>
      </w:r>
      <w:r w:rsidR="00EA15F7" w:rsidRPr="00F53E0E">
        <w:rPr>
          <w:rFonts w:ascii="Arial" w:hAnsi="Arial" w:cs="Arial"/>
          <w:b/>
          <w:spacing w:val="-3"/>
          <w:position w:val="-1"/>
        </w:rPr>
        <w:t>P</w:t>
      </w:r>
      <w:r w:rsidR="00EA15F7" w:rsidRPr="00F53E0E">
        <w:rPr>
          <w:rFonts w:ascii="Arial" w:hAnsi="Arial" w:cs="Arial"/>
          <w:b/>
          <w:spacing w:val="-2"/>
          <w:position w:val="-1"/>
        </w:rPr>
        <w:t>AR</w:t>
      </w:r>
      <w:r w:rsidR="00EA15F7" w:rsidRPr="00F53E0E">
        <w:rPr>
          <w:rFonts w:ascii="Arial" w:hAnsi="Arial" w:cs="Arial"/>
          <w:b/>
          <w:position w:val="-1"/>
        </w:rPr>
        <w:t xml:space="preserve">T </w:t>
      </w:r>
      <w:r w:rsidR="00EA15F7" w:rsidRPr="00F53E0E">
        <w:rPr>
          <w:rFonts w:ascii="Arial" w:hAnsi="Arial" w:cs="Arial"/>
          <w:b/>
          <w:spacing w:val="5"/>
          <w:position w:val="-1"/>
        </w:rPr>
        <w:t xml:space="preserve"> </w:t>
      </w:r>
      <w:r w:rsidR="00EA15F7" w:rsidRPr="00F53E0E">
        <w:rPr>
          <w:rFonts w:ascii="Arial" w:hAnsi="Arial" w:cs="Arial"/>
          <w:b/>
          <w:position w:val="-1"/>
        </w:rPr>
        <w:t>2:</w:t>
      </w:r>
    </w:p>
    <w:p w14:paraId="4EF08EC7" w14:textId="4A5420FB" w:rsidR="00DA69AA" w:rsidRPr="00F53E0E" w:rsidRDefault="00DA69AA">
      <w:pPr>
        <w:spacing w:before="4" w:line="220" w:lineRule="exact"/>
        <w:rPr>
          <w:rFonts w:ascii="Arial" w:hAnsi="Arial" w:cs="Arial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29"/>
        <w:gridCol w:w="8647"/>
        <w:gridCol w:w="5675"/>
      </w:tblGrid>
      <w:tr w:rsidR="00DA69AA" w:rsidRPr="00F53E0E" w14:paraId="60C0615C" w14:textId="77777777">
        <w:trPr>
          <w:trHeight w:hRule="exact" w:val="946"/>
        </w:trPr>
        <w:tc>
          <w:tcPr>
            <w:tcW w:w="68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A24653" w14:textId="77777777" w:rsidR="00DA69AA" w:rsidRPr="00F53E0E" w:rsidRDefault="00DA69AA">
            <w:pPr>
              <w:rPr>
                <w:rFonts w:ascii="Arial" w:hAnsi="Arial" w:cs="Arial"/>
              </w:rPr>
            </w:pPr>
          </w:p>
        </w:tc>
        <w:tc>
          <w:tcPr>
            <w:tcW w:w="86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70DCC8" w14:textId="77777777" w:rsidR="00DA69AA" w:rsidRPr="00F53E0E" w:rsidRDefault="00EA15F7">
            <w:pPr>
              <w:ind w:left="105"/>
              <w:rPr>
                <w:rFonts w:ascii="Arial" w:hAnsi="Arial" w:cs="Arial"/>
              </w:rPr>
            </w:pPr>
            <w:r w:rsidRPr="00F53E0E">
              <w:rPr>
                <w:rFonts w:ascii="Arial" w:hAnsi="Arial" w:cs="Arial"/>
                <w:b/>
                <w:spacing w:val="-2"/>
              </w:rPr>
              <w:t>R</w:t>
            </w:r>
            <w:r w:rsidRPr="00F53E0E">
              <w:rPr>
                <w:rFonts w:ascii="Arial" w:hAnsi="Arial" w:cs="Arial"/>
                <w:b/>
                <w:spacing w:val="1"/>
              </w:rPr>
              <w:t>e</w:t>
            </w:r>
            <w:r w:rsidRPr="00F53E0E">
              <w:rPr>
                <w:rFonts w:ascii="Arial" w:hAnsi="Arial" w:cs="Arial"/>
                <w:b/>
                <w:spacing w:val="-5"/>
              </w:rPr>
              <w:t>v</w:t>
            </w:r>
            <w:r w:rsidRPr="00F53E0E">
              <w:rPr>
                <w:rFonts w:ascii="Arial" w:hAnsi="Arial" w:cs="Arial"/>
                <w:b/>
                <w:spacing w:val="1"/>
              </w:rPr>
              <w:t>ie</w:t>
            </w:r>
            <w:r w:rsidRPr="00F53E0E">
              <w:rPr>
                <w:rFonts w:ascii="Arial" w:hAnsi="Arial" w:cs="Arial"/>
                <w:b/>
                <w:spacing w:val="-2"/>
              </w:rPr>
              <w:t>w</w:t>
            </w:r>
            <w:r w:rsidRPr="00F53E0E">
              <w:rPr>
                <w:rFonts w:ascii="Arial" w:hAnsi="Arial" w:cs="Arial"/>
                <w:b/>
                <w:spacing w:val="1"/>
              </w:rPr>
              <w:t>e</w:t>
            </w:r>
            <w:r w:rsidRPr="00F53E0E">
              <w:rPr>
                <w:rFonts w:ascii="Arial" w:hAnsi="Arial" w:cs="Arial"/>
                <w:b/>
                <w:spacing w:val="-3"/>
              </w:rPr>
              <w:t>r</w:t>
            </w:r>
            <w:r w:rsidRPr="00F53E0E">
              <w:rPr>
                <w:rFonts w:ascii="Arial" w:hAnsi="Arial" w:cs="Arial"/>
                <w:b/>
              </w:rPr>
              <w:t>’s</w:t>
            </w:r>
            <w:r w:rsidRPr="00F53E0E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F53E0E">
              <w:rPr>
                <w:rFonts w:ascii="Arial" w:hAnsi="Arial" w:cs="Arial"/>
                <w:b/>
                <w:spacing w:val="1"/>
                <w:w w:val="101"/>
              </w:rPr>
              <w:t>c</w:t>
            </w:r>
            <w:r w:rsidRPr="00F53E0E">
              <w:rPr>
                <w:rFonts w:ascii="Arial" w:hAnsi="Arial" w:cs="Arial"/>
                <w:b/>
                <w:spacing w:val="-5"/>
              </w:rPr>
              <w:t>omm</w:t>
            </w:r>
            <w:r w:rsidRPr="00F53E0E">
              <w:rPr>
                <w:rFonts w:ascii="Arial" w:hAnsi="Arial" w:cs="Arial"/>
                <w:b/>
                <w:spacing w:val="1"/>
                <w:w w:val="101"/>
              </w:rPr>
              <w:t>e</w:t>
            </w:r>
            <w:r w:rsidRPr="00F53E0E">
              <w:rPr>
                <w:rFonts w:ascii="Arial" w:hAnsi="Arial" w:cs="Arial"/>
                <w:b/>
                <w:spacing w:val="-2"/>
              </w:rPr>
              <w:t>n</w:t>
            </w:r>
            <w:r w:rsidRPr="00F53E0E">
              <w:rPr>
                <w:rFonts w:ascii="Arial" w:hAnsi="Arial" w:cs="Arial"/>
                <w:b/>
              </w:rPr>
              <w:t>t</w:t>
            </w:r>
          </w:p>
        </w:tc>
        <w:tc>
          <w:tcPr>
            <w:tcW w:w="56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D2BD98" w14:textId="77777777" w:rsidR="00DA69AA" w:rsidRPr="00F53E0E" w:rsidRDefault="00EA15F7">
            <w:pPr>
              <w:spacing w:line="255" w:lineRule="auto"/>
              <w:ind w:left="-1" w:right="46"/>
              <w:rPr>
                <w:rFonts w:ascii="Arial" w:hAnsi="Arial" w:cs="Arial"/>
              </w:rPr>
            </w:pPr>
            <w:r w:rsidRPr="00F53E0E">
              <w:rPr>
                <w:rFonts w:ascii="Arial" w:hAnsi="Arial" w:cs="Arial"/>
                <w:b/>
                <w:spacing w:val="-2"/>
              </w:rPr>
              <w:t>A</w:t>
            </w:r>
            <w:r w:rsidRPr="00F53E0E">
              <w:rPr>
                <w:rFonts w:ascii="Arial" w:hAnsi="Arial" w:cs="Arial"/>
                <w:b/>
                <w:spacing w:val="-6"/>
              </w:rPr>
              <w:t>u</w:t>
            </w:r>
            <w:r w:rsidRPr="00F53E0E">
              <w:rPr>
                <w:rFonts w:ascii="Arial" w:hAnsi="Arial" w:cs="Arial"/>
                <w:b/>
              </w:rPr>
              <w:t>t</w:t>
            </w:r>
            <w:r w:rsidRPr="00F53E0E">
              <w:rPr>
                <w:rFonts w:ascii="Arial" w:hAnsi="Arial" w:cs="Arial"/>
                <w:b/>
                <w:spacing w:val="3"/>
              </w:rPr>
              <w:t>h</w:t>
            </w:r>
            <w:r w:rsidRPr="00F53E0E">
              <w:rPr>
                <w:rFonts w:ascii="Arial" w:hAnsi="Arial" w:cs="Arial"/>
                <w:b/>
                <w:spacing w:val="-5"/>
              </w:rPr>
              <w:t>o</w:t>
            </w:r>
            <w:r w:rsidRPr="00F53E0E">
              <w:rPr>
                <w:rFonts w:ascii="Arial" w:hAnsi="Arial" w:cs="Arial"/>
                <w:b/>
                <w:spacing w:val="6"/>
              </w:rPr>
              <w:t>r</w:t>
            </w:r>
            <w:r w:rsidRPr="00F53E0E">
              <w:rPr>
                <w:rFonts w:ascii="Arial" w:hAnsi="Arial" w:cs="Arial"/>
                <w:b/>
                <w:spacing w:val="-9"/>
              </w:rPr>
              <w:t>’</w:t>
            </w:r>
            <w:r w:rsidRPr="00F53E0E">
              <w:rPr>
                <w:rFonts w:ascii="Arial" w:hAnsi="Arial" w:cs="Arial"/>
                <w:b/>
              </w:rPr>
              <w:t>s</w:t>
            </w:r>
            <w:r w:rsidRPr="00F53E0E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F53E0E">
              <w:rPr>
                <w:rFonts w:ascii="Arial" w:hAnsi="Arial" w:cs="Arial"/>
                <w:b/>
                <w:spacing w:val="-3"/>
              </w:rPr>
              <w:t>F</w:t>
            </w:r>
            <w:r w:rsidRPr="00F53E0E">
              <w:rPr>
                <w:rFonts w:ascii="Arial" w:hAnsi="Arial" w:cs="Arial"/>
                <w:b/>
                <w:spacing w:val="1"/>
              </w:rPr>
              <w:t>ee</w:t>
            </w:r>
            <w:r w:rsidRPr="00F53E0E">
              <w:rPr>
                <w:rFonts w:ascii="Arial" w:hAnsi="Arial" w:cs="Arial"/>
                <w:b/>
                <w:spacing w:val="-2"/>
              </w:rPr>
              <w:t>db</w:t>
            </w:r>
            <w:r w:rsidRPr="00F53E0E">
              <w:rPr>
                <w:rFonts w:ascii="Arial" w:hAnsi="Arial" w:cs="Arial"/>
                <w:b/>
              </w:rPr>
              <w:t>a</w:t>
            </w:r>
            <w:r w:rsidRPr="00F53E0E">
              <w:rPr>
                <w:rFonts w:ascii="Arial" w:hAnsi="Arial" w:cs="Arial"/>
                <w:b/>
                <w:spacing w:val="1"/>
              </w:rPr>
              <w:t>c</w:t>
            </w:r>
            <w:r w:rsidRPr="00F53E0E">
              <w:rPr>
                <w:rFonts w:ascii="Arial" w:hAnsi="Arial" w:cs="Arial"/>
                <w:b/>
              </w:rPr>
              <w:t>k</w:t>
            </w:r>
            <w:r w:rsidRPr="00F53E0E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F53E0E">
              <w:rPr>
                <w:rFonts w:ascii="Arial" w:hAnsi="Arial" w:cs="Arial"/>
              </w:rPr>
              <w:t>(</w:t>
            </w:r>
            <w:r w:rsidRPr="00F53E0E">
              <w:rPr>
                <w:rFonts w:ascii="Arial" w:hAnsi="Arial" w:cs="Arial"/>
                <w:spacing w:val="-5"/>
              </w:rPr>
              <w:t>I</w:t>
            </w:r>
            <w:r w:rsidRPr="00F53E0E">
              <w:rPr>
                <w:rFonts w:ascii="Arial" w:hAnsi="Arial" w:cs="Arial"/>
              </w:rPr>
              <w:t xml:space="preserve">t </w:t>
            </w:r>
            <w:r w:rsidRPr="00F53E0E">
              <w:rPr>
                <w:rFonts w:ascii="Arial" w:hAnsi="Arial" w:cs="Arial"/>
                <w:spacing w:val="1"/>
              </w:rPr>
              <w:t>i</w:t>
            </w:r>
            <w:r w:rsidRPr="00F53E0E">
              <w:rPr>
                <w:rFonts w:ascii="Arial" w:hAnsi="Arial" w:cs="Arial"/>
              </w:rPr>
              <w:t>s</w:t>
            </w:r>
            <w:r w:rsidRPr="00F53E0E">
              <w:rPr>
                <w:rFonts w:ascii="Arial" w:hAnsi="Arial" w:cs="Arial"/>
                <w:spacing w:val="-3"/>
              </w:rPr>
              <w:t xml:space="preserve"> </w:t>
            </w:r>
            <w:r w:rsidRPr="00F53E0E">
              <w:rPr>
                <w:rFonts w:ascii="Arial" w:hAnsi="Arial" w:cs="Arial"/>
                <w:spacing w:val="1"/>
              </w:rPr>
              <w:t>m</w:t>
            </w:r>
            <w:r w:rsidRPr="00F53E0E">
              <w:rPr>
                <w:rFonts w:ascii="Arial" w:hAnsi="Arial" w:cs="Arial"/>
                <w:spacing w:val="-3"/>
              </w:rPr>
              <w:t>a</w:t>
            </w:r>
            <w:r w:rsidRPr="00F53E0E">
              <w:rPr>
                <w:rFonts w:ascii="Arial" w:hAnsi="Arial" w:cs="Arial"/>
              </w:rPr>
              <w:t>nd</w:t>
            </w:r>
            <w:r w:rsidRPr="00F53E0E">
              <w:rPr>
                <w:rFonts w:ascii="Arial" w:hAnsi="Arial" w:cs="Arial"/>
                <w:spacing w:val="1"/>
              </w:rPr>
              <w:t>at</w:t>
            </w:r>
            <w:r w:rsidRPr="00F53E0E">
              <w:rPr>
                <w:rFonts w:ascii="Arial" w:hAnsi="Arial" w:cs="Arial"/>
                <w:spacing w:val="-10"/>
              </w:rPr>
              <w:t>o</w:t>
            </w:r>
            <w:r w:rsidRPr="00F53E0E">
              <w:rPr>
                <w:rFonts w:ascii="Arial" w:hAnsi="Arial" w:cs="Arial"/>
                <w:spacing w:val="5"/>
              </w:rPr>
              <w:t>r</w:t>
            </w:r>
            <w:r w:rsidRPr="00F53E0E">
              <w:rPr>
                <w:rFonts w:ascii="Arial" w:hAnsi="Arial" w:cs="Arial"/>
              </w:rPr>
              <w:t>y</w:t>
            </w:r>
            <w:r w:rsidRPr="00F53E0E">
              <w:rPr>
                <w:rFonts w:ascii="Arial" w:hAnsi="Arial" w:cs="Arial"/>
                <w:spacing w:val="-6"/>
              </w:rPr>
              <w:t xml:space="preserve"> </w:t>
            </w:r>
            <w:r w:rsidRPr="00F53E0E">
              <w:rPr>
                <w:rFonts w:ascii="Arial" w:hAnsi="Arial" w:cs="Arial"/>
                <w:spacing w:val="1"/>
              </w:rPr>
              <w:t>t</w:t>
            </w:r>
            <w:r w:rsidRPr="00F53E0E">
              <w:rPr>
                <w:rFonts w:ascii="Arial" w:hAnsi="Arial" w:cs="Arial"/>
              </w:rPr>
              <w:t>h</w:t>
            </w:r>
            <w:r w:rsidRPr="00F53E0E">
              <w:rPr>
                <w:rFonts w:ascii="Arial" w:hAnsi="Arial" w:cs="Arial"/>
                <w:spacing w:val="1"/>
              </w:rPr>
              <w:t>a</w:t>
            </w:r>
            <w:r w:rsidRPr="00F53E0E">
              <w:rPr>
                <w:rFonts w:ascii="Arial" w:hAnsi="Arial" w:cs="Arial"/>
              </w:rPr>
              <w:t xml:space="preserve">t </w:t>
            </w:r>
            <w:r w:rsidRPr="00F53E0E">
              <w:rPr>
                <w:rFonts w:ascii="Arial" w:hAnsi="Arial" w:cs="Arial"/>
                <w:spacing w:val="1"/>
              </w:rPr>
              <w:t>a</w:t>
            </w:r>
            <w:r w:rsidRPr="00F53E0E">
              <w:rPr>
                <w:rFonts w:ascii="Arial" w:hAnsi="Arial" w:cs="Arial"/>
                <w:spacing w:val="-5"/>
              </w:rPr>
              <w:t>u</w:t>
            </w:r>
            <w:r w:rsidRPr="00F53E0E">
              <w:rPr>
                <w:rFonts w:ascii="Arial" w:hAnsi="Arial" w:cs="Arial"/>
                <w:spacing w:val="-3"/>
              </w:rPr>
              <w:t>t</w:t>
            </w:r>
            <w:r w:rsidRPr="00F53E0E">
              <w:rPr>
                <w:rFonts w:ascii="Arial" w:hAnsi="Arial" w:cs="Arial"/>
                <w:spacing w:val="5"/>
              </w:rPr>
              <w:t>h</w:t>
            </w:r>
            <w:r w:rsidRPr="00F53E0E">
              <w:rPr>
                <w:rFonts w:ascii="Arial" w:hAnsi="Arial" w:cs="Arial"/>
                <w:spacing w:val="-5"/>
              </w:rPr>
              <w:t>o</w:t>
            </w:r>
            <w:r w:rsidRPr="00F53E0E">
              <w:rPr>
                <w:rFonts w:ascii="Arial" w:hAnsi="Arial" w:cs="Arial"/>
                <w:spacing w:val="5"/>
              </w:rPr>
              <w:t>r</w:t>
            </w:r>
            <w:r w:rsidRPr="00F53E0E">
              <w:rPr>
                <w:rFonts w:ascii="Arial" w:hAnsi="Arial" w:cs="Arial"/>
              </w:rPr>
              <w:t>s</w:t>
            </w:r>
            <w:r w:rsidRPr="00F53E0E">
              <w:rPr>
                <w:rFonts w:ascii="Arial" w:hAnsi="Arial" w:cs="Arial"/>
                <w:spacing w:val="-3"/>
              </w:rPr>
              <w:t xml:space="preserve"> </w:t>
            </w:r>
            <w:r w:rsidRPr="00F53E0E">
              <w:rPr>
                <w:rFonts w:ascii="Arial" w:hAnsi="Arial" w:cs="Arial"/>
                <w:spacing w:val="-6"/>
              </w:rPr>
              <w:t>s</w:t>
            </w:r>
            <w:r w:rsidRPr="00F53E0E">
              <w:rPr>
                <w:rFonts w:ascii="Arial" w:hAnsi="Arial" w:cs="Arial"/>
                <w:spacing w:val="5"/>
              </w:rPr>
              <w:t>h</w:t>
            </w:r>
            <w:r w:rsidRPr="00F53E0E">
              <w:rPr>
                <w:rFonts w:ascii="Arial" w:hAnsi="Arial" w:cs="Arial"/>
                <w:spacing w:val="-5"/>
              </w:rPr>
              <w:t>o</w:t>
            </w:r>
            <w:r w:rsidRPr="00F53E0E">
              <w:rPr>
                <w:rFonts w:ascii="Arial" w:hAnsi="Arial" w:cs="Arial"/>
              </w:rPr>
              <w:t>u</w:t>
            </w:r>
            <w:r w:rsidRPr="00F53E0E">
              <w:rPr>
                <w:rFonts w:ascii="Arial" w:hAnsi="Arial" w:cs="Arial"/>
                <w:spacing w:val="1"/>
              </w:rPr>
              <w:t>l</w:t>
            </w:r>
            <w:r w:rsidRPr="00F53E0E">
              <w:rPr>
                <w:rFonts w:ascii="Arial" w:hAnsi="Arial" w:cs="Arial"/>
              </w:rPr>
              <w:t>d</w:t>
            </w:r>
            <w:r w:rsidRPr="00F53E0E">
              <w:rPr>
                <w:rFonts w:ascii="Arial" w:hAnsi="Arial" w:cs="Arial"/>
                <w:spacing w:val="3"/>
              </w:rPr>
              <w:t xml:space="preserve"> </w:t>
            </w:r>
            <w:r w:rsidRPr="00F53E0E">
              <w:rPr>
                <w:rFonts w:ascii="Arial" w:hAnsi="Arial" w:cs="Arial"/>
                <w:spacing w:val="-6"/>
              </w:rPr>
              <w:t>w</w:t>
            </w:r>
            <w:r w:rsidRPr="00F53E0E">
              <w:rPr>
                <w:rFonts w:ascii="Arial" w:hAnsi="Arial" w:cs="Arial"/>
                <w:spacing w:val="5"/>
              </w:rPr>
              <w:t>r</w:t>
            </w:r>
            <w:r w:rsidRPr="00F53E0E">
              <w:rPr>
                <w:rFonts w:ascii="Arial" w:hAnsi="Arial" w:cs="Arial"/>
                <w:spacing w:val="-3"/>
              </w:rPr>
              <w:t>it</w:t>
            </w:r>
            <w:r w:rsidRPr="00F53E0E">
              <w:rPr>
                <w:rFonts w:ascii="Arial" w:hAnsi="Arial" w:cs="Arial"/>
              </w:rPr>
              <w:t>e</w:t>
            </w:r>
            <w:r w:rsidRPr="00F53E0E">
              <w:rPr>
                <w:rFonts w:ascii="Arial" w:hAnsi="Arial" w:cs="Arial"/>
                <w:spacing w:val="2"/>
              </w:rPr>
              <w:t xml:space="preserve"> </w:t>
            </w:r>
            <w:r w:rsidRPr="00F53E0E">
              <w:rPr>
                <w:rFonts w:ascii="Arial" w:hAnsi="Arial" w:cs="Arial"/>
              </w:rPr>
              <w:t>h</w:t>
            </w:r>
            <w:r w:rsidRPr="00F53E0E">
              <w:rPr>
                <w:rFonts w:ascii="Arial" w:hAnsi="Arial" w:cs="Arial"/>
                <w:spacing w:val="1"/>
              </w:rPr>
              <w:t>i</w:t>
            </w:r>
            <w:r w:rsidRPr="00F53E0E">
              <w:rPr>
                <w:rFonts w:ascii="Arial" w:hAnsi="Arial" w:cs="Arial"/>
                <w:spacing w:val="-2"/>
              </w:rPr>
              <w:t>s</w:t>
            </w:r>
            <w:r w:rsidRPr="00F53E0E">
              <w:rPr>
                <w:rFonts w:ascii="Arial" w:hAnsi="Arial" w:cs="Arial"/>
                <w:spacing w:val="-3"/>
                <w:w w:val="101"/>
              </w:rPr>
              <w:t>/</w:t>
            </w:r>
            <w:r w:rsidRPr="00F53E0E">
              <w:rPr>
                <w:rFonts w:ascii="Arial" w:hAnsi="Arial" w:cs="Arial"/>
                <w:spacing w:val="5"/>
              </w:rPr>
              <w:t>h</w:t>
            </w:r>
            <w:r w:rsidRPr="00F53E0E">
              <w:rPr>
                <w:rFonts w:ascii="Arial" w:hAnsi="Arial" w:cs="Arial"/>
                <w:spacing w:val="-8"/>
                <w:w w:val="101"/>
              </w:rPr>
              <w:t>e</w:t>
            </w:r>
            <w:r w:rsidRPr="00F53E0E">
              <w:rPr>
                <w:rFonts w:ascii="Arial" w:hAnsi="Arial" w:cs="Arial"/>
              </w:rPr>
              <w:t xml:space="preserve">r </w:t>
            </w:r>
            <w:r w:rsidRPr="00F53E0E">
              <w:rPr>
                <w:rFonts w:ascii="Arial" w:hAnsi="Arial" w:cs="Arial"/>
                <w:spacing w:val="-5"/>
              </w:rPr>
              <w:t>f</w:t>
            </w:r>
            <w:r w:rsidRPr="00F53E0E">
              <w:rPr>
                <w:rFonts w:ascii="Arial" w:hAnsi="Arial" w:cs="Arial"/>
                <w:spacing w:val="1"/>
              </w:rPr>
              <w:t>e</w:t>
            </w:r>
            <w:r w:rsidRPr="00F53E0E">
              <w:rPr>
                <w:rFonts w:ascii="Arial" w:hAnsi="Arial" w:cs="Arial"/>
                <w:spacing w:val="-3"/>
              </w:rPr>
              <w:t>e</w:t>
            </w:r>
            <w:r w:rsidRPr="00F53E0E">
              <w:rPr>
                <w:rFonts w:ascii="Arial" w:hAnsi="Arial" w:cs="Arial"/>
                <w:spacing w:val="5"/>
              </w:rPr>
              <w:t>d</w:t>
            </w:r>
            <w:r w:rsidRPr="00F53E0E">
              <w:rPr>
                <w:rFonts w:ascii="Arial" w:hAnsi="Arial" w:cs="Arial"/>
                <w:spacing w:val="-5"/>
              </w:rPr>
              <w:t>b</w:t>
            </w:r>
            <w:r w:rsidRPr="00F53E0E">
              <w:rPr>
                <w:rFonts w:ascii="Arial" w:hAnsi="Arial" w:cs="Arial"/>
                <w:spacing w:val="1"/>
              </w:rPr>
              <w:t>a</w:t>
            </w:r>
            <w:r w:rsidRPr="00F53E0E">
              <w:rPr>
                <w:rFonts w:ascii="Arial" w:hAnsi="Arial" w:cs="Arial"/>
                <w:spacing w:val="-3"/>
              </w:rPr>
              <w:t>c</w:t>
            </w:r>
            <w:r w:rsidRPr="00F53E0E">
              <w:rPr>
                <w:rFonts w:ascii="Arial" w:hAnsi="Arial" w:cs="Arial"/>
              </w:rPr>
              <w:t>k</w:t>
            </w:r>
            <w:r w:rsidRPr="00F53E0E">
              <w:rPr>
                <w:rFonts w:ascii="Arial" w:hAnsi="Arial" w:cs="Arial"/>
                <w:spacing w:val="7"/>
              </w:rPr>
              <w:t xml:space="preserve"> </w:t>
            </w:r>
            <w:r w:rsidRPr="00F53E0E">
              <w:rPr>
                <w:rFonts w:ascii="Arial" w:hAnsi="Arial" w:cs="Arial"/>
                <w:spacing w:val="5"/>
              </w:rPr>
              <w:t>h</w:t>
            </w:r>
            <w:r w:rsidRPr="00F53E0E">
              <w:rPr>
                <w:rFonts w:ascii="Arial" w:hAnsi="Arial" w:cs="Arial"/>
                <w:spacing w:val="-8"/>
                <w:w w:val="101"/>
              </w:rPr>
              <w:t>e</w:t>
            </w:r>
            <w:r w:rsidRPr="00F53E0E">
              <w:rPr>
                <w:rFonts w:ascii="Arial" w:hAnsi="Arial" w:cs="Arial"/>
                <w:spacing w:val="5"/>
              </w:rPr>
              <w:t>r</w:t>
            </w:r>
            <w:r w:rsidRPr="00F53E0E">
              <w:rPr>
                <w:rFonts w:ascii="Arial" w:hAnsi="Arial" w:cs="Arial"/>
                <w:spacing w:val="-3"/>
                <w:w w:val="101"/>
              </w:rPr>
              <w:t>e</w:t>
            </w:r>
            <w:r w:rsidRPr="00F53E0E">
              <w:rPr>
                <w:rFonts w:ascii="Arial" w:hAnsi="Arial" w:cs="Arial"/>
              </w:rPr>
              <w:t>)</w:t>
            </w:r>
          </w:p>
        </w:tc>
      </w:tr>
      <w:tr w:rsidR="00DA69AA" w:rsidRPr="00F53E0E" w14:paraId="2E882AFC" w14:textId="77777777">
        <w:trPr>
          <w:trHeight w:hRule="exact" w:val="932"/>
        </w:trPr>
        <w:tc>
          <w:tcPr>
            <w:tcW w:w="68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63EAE6" w14:textId="77777777" w:rsidR="00DA69AA" w:rsidRPr="00F53E0E" w:rsidRDefault="00DA69AA">
            <w:pPr>
              <w:spacing w:before="10" w:line="220" w:lineRule="exact"/>
              <w:rPr>
                <w:rFonts w:ascii="Arial" w:hAnsi="Arial" w:cs="Arial"/>
              </w:rPr>
            </w:pPr>
          </w:p>
          <w:p w14:paraId="473769A6" w14:textId="77777777" w:rsidR="00DA69AA" w:rsidRPr="00F53E0E" w:rsidRDefault="00EA15F7">
            <w:pPr>
              <w:ind w:left="98"/>
              <w:rPr>
                <w:rFonts w:ascii="Arial" w:hAnsi="Arial" w:cs="Arial"/>
              </w:rPr>
            </w:pPr>
            <w:r w:rsidRPr="00F53E0E">
              <w:rPr>
                <w:rFonts w:ascii="Arial" w:hAnsi="Arial" w:cs="Arial"/>
                <w:b/>
                <w:spacing w:val="-2"/>
              </w:rPr>
              <w:t>A</w:t>
            </w:r>
            <w:r w:rsidRPr="00F53E0E">
              <w:rPr>
                <w:rFonts w:ascii="Arial" w:hAnsi="Arial" w:cs="Arial"/>
                <w:b/>
                <w:spacing w:val="1"/>
              </w:rPr>
              <w:t>r</w:t>
            </w:r>
            <w:r w:rsidRPr="00F53E0E">
              <w:rPr>
                <w:rFonts w:ascii="Arial" w:hAnsi="Arial" w:cs="Arial"/>
                <w:b/>
              </w:rPr>
              <w:t>e</w:t>
            </w:r>
            <w:r w:rsidRPr="00F53E0E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F53E0E">
              <w:rPr>
                <w:rFonts w:ascii="Arial" w:hAnsi="Arial" w:cs="Arial"/>
                <w:b/>
              </w:rPr>
              <w:t>t</w:t>
            </w:r>
            <w:r w:rsidRPr="00F53E0E">
              <w:rPr>
                <w:rFonts w:ascii="Arial" w:hAnsi="Arial" w:cs="Arial"/>
                <w:b/>
                <w:spacing w:val="-2"/>
              </w:rPr>
              <w:t>h</w:t>
            </w:r>
            <w:r w:rsidRPr="00F53E0E">
              <w:rPr>
                <w:rFonts w:ascii="Arial" w:hAnsi="Arial" w:cs="Arial"/>
                <w:b/>
                <w:spacing w:val="1"/>
              </w:rPr>
              <w:t>e</w:t>
            </w:r>
            <w:r w:rsidRPr="00F53E0E">
              <w:rPr>
                <w:rFonts w:ascii="Arial" w:hAnsi="Arial" w:cs="Arial"/>
                <w:b/>
                <w:spacing w:val="-3"/>
              </w:rPr>
              <w:t>r</w:t>
            </w:r>
            <w:r w:rsidRPr="00F53E0E">
              <w:rPr>
                <w:rFonts w:ascii="Arial" w:hAnsi="Arial" w:cs="Arial"/>
                <w:b/>
              </w:rPr>
              <w:t>e</w:t>
            </w:r>
            <w:r w:rsidRPr="00F53E0E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F53E0E">
              <w:rPr>
                <w:rFonts w:ascii="Arial" w:hAnsi="Arial" w:cs="Arial"/>
                <w:b/>
                <w:spacing w:val="1"/>
              </w:rPr>
              <w:t>e</w:t>
            </w:r>
            <w:r w:rsidRPr="00F53E0E">
              <w:rPr>
                <w:rFonts w:ascii="Arial" w:hAnsi="Arial" w:cs="Arial"/>
                <w:b/>
              </w:rPr>
              <w:t>t</w:t>
            </w:r>
            <w:r w:rsidRPr="00F53E0E">
              <w:rPr>
                <w:rFonts w:ascii="Arial" w:hAnsi="Arial" w:cs="Arial"/>
                <w:b/>
                <w:spacing w:val="-2"/>
              </w:rPr>
              <w:t>h</w:t>
            </w:r>
            <w:r w:rsidRPr="00F53E0E">
              <w:rPr>
                <w:rFonts w:ascii="Arial" w:hAnsi="Arial" w:cs="Arial"/>
                <w:b/>
                <w:spacing w:val="-3"/>
              </w:rPr>
              <w:t>i</w:t>
            </w:r>
            <w:r w:rsidRPr="00F53E0E">
              <w:rPr>
                <w:rFonts w:ascii="Arial" w:hAnsi="Arial" w:cs="Arial"/>
                <w:b/>
                <w:spacing w:val="1"/>
              </w:rPr>
              <w:t>c</w:t>
            </w:r>
            <w:r w:rsidRPr="00F53E0E">
              <w:rPr>
                <w:rFonts w:ascii="Arial" w:hAnsi="Arial" w:cs="Arial"/>
                <w:b/>
                <w:spacing w:val="-5"/>
              </w:rPr>
              <w:t>a</w:t>
            </w:r>
            <w:r w:rsidRPr="00F53E0E">
              <w:rPr>
                <w:rFonts w:ascii="Arial" w:hAnsi="Arial" w:cs="Arial"/>
                <w:b/>
              </w:rPr>
              <w:t>l</w:t>
            </w:r>
            <w:r w:rsidRPr="00F53E0E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F53E0E">
              <w:rPr>
                <w:rFonts w:ascii="Arial" w:hAnsi="Arial" w:cs="Arial"/>
                <w:b/>
                <w:spacing w:val="1"/>
              </w:rPr>
              <w:t>i</w:t>
            </w:r>
            <w:r w:rsidRPr="00F53E0E">
              <w:rPr>
                <w:rFonts w:ascii="Arial" w:hAnsi="Arial" w:cs="Arial"/>
                <w:b/>
                <w:spacing w:val="-2"/>
              </w:rPr>
              <w:t>ss</w:t>
            </w:r>
            <w:r w:rsidRPr="00F53E0E">
              <w:rPr>
                <w:rFonts w:ascii="Arial" w:hAnsi="Arial" w:cs="Arial"/>
                <w:b/>
                <w:spacing w:val="-6"/>
              </w:rPr>
              <w:t>u</w:t>
            </w:r>
            <w:r w:rsidRPr="00F53E0E">
              <w:rPr>
                <w:rFonts w:ascii="Arial" w:hAnsi="Arial" w:cs="Arial"/>
                <w:b/>
                <w:spacing w:val="1"/>
              </w:rPr>
              <w:t>e</w:t>
            </w:r>
            <w:r w:rsidRPr="00F53E0E">
              <w:rPr>
                <w:rFonts w:ascii="Arial" w:hAnsi="Arial" w:cs="Arial"/>
                <w:b/>
              </w:rPr>
              <w:t>s</w:t>
            </w:r>
            <w:r w:rsidRPr="00F53E0E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F53E0E">
              <w:rPr>
                <w:rFonts w:ascii="Arial" w:hAnsi="Arial" w:cs="Arial"/>
                <w:b/>
                <w:spacing w:val="1"/>
              </w:rPr>
              <w:t>i</w:t>
            </w:r>
            <w:r w:rsidRPr="00F53E0E">
              <w:rPr>
                <w:rFonts w:ascii="Arial" w:hAnsi="Arial" w:cs="Arial"/>
                <w:b/>
              </w:rPr>
              <w:t>n</w:t>
            </w:r>
            <w:r w:rsidRPr="00F53E0E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F53E0E">
              <w:rPr>
                <w:rFonts w:ascii="Arial" w:hAnsi="Arial" w:cs="Arial"/>
                <w:b/>
              </w:rPr>
              <w:t>t</w:t>
            </w:r>
            <w:r w:rsidRPr="00F53E0E">
              <w:rPr>
                <w:rFonts w:ascii="Arial" w:hAnsi="Arial" w:cs="Arial"/>
                <w:b/>
                <w:spacing w:val="-2"/>
              </w:rPr>
              <w:t>h</w:t>
            </w:r>
            <w:r w:rsidRPr="00F53E0E">
              <w:rPr>
                <w:rFonts w:ascii="Arial" w:hAnsi="Arial" w:cs="Arial"/>
                <w:b/>
                <w:spacing w:val="1"/>
              </w:rPr>
              <w:t>i</w:t>
            </w:r>
            <w:r w:rsidRPr="00F53E0E">
              <w:rPr>
                <w:rFonts w:ascii="Arial" w:hAnsi="Arial" w:cs="Arial"/>
                <w:b/>
              </w:rPr>
              <w:t>s</w:t>
            </w:r>
            <w:r w:rsidRPr="00F53E0E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F53E0E">
              <w:rPr>
                <w:rFonts w:ascii="Arial" w:hAnsi="Arial" w:cs="Arial"/>
                <w:b/>
                <w:spacing w:val="-5"/>
              </w:rPr>
              <w:t>m</w:t>
            </w:r>
            <w:r w:rsidRPr="00F53E0E">
              <w:rPr>
                <w:rFonts w:ascii="Arial" w:hAnsi="Arial" w:cs="Arial"/>
                <w:b/>
              </w:rPr>
              <w:t>a</w:t>
            </w:r>
            <w:r w:rsidRPr="00F53E0E">
              <w:rPr>
                <w:rFonts w:ascii="Arial" w:hAnsi="Arial" w:cs="Arial"/>
                <w:b/>
                <w:spacing w:val="-2"/>
              </w:rPr>
              <w:t>n</w:t>
            </w:r>
            <w:r w:rsidRPr="00F53E0E">
              <w:rPr>
                <w:rFonts w:ascii="Arial" w:hAnsi="Arial" w:cs="Arial"/>
                <w:b/>
                <w:spacing w:val="-6"/>
              </w:rPr>
              <w:t>u</w:t>
            </w:r>
            <w:r w:rsidRPr="00F53E0E">
              <w:rPr>
                <w:rFonts w:ascii="Arial" w:hAnsi="Arial" w:cs="Arial"/>
                <w:b/>
                <w:spacing w:val="-2"/>
              </w:rPr>
              <w:t>s</w:t>
            </w:r>
            <w:r w:rsidRPr="00F53E0E">
              <w:rPr>
                <w:rFonts w:ascii="Arial" w:hAnsi="Arial" w:cs="Arial"/>
                <w:b/>
                <w:spacing w:val="1"/>
                <w:w w:val="101"/>
              </w:rPr>
              <w:t>cri</w:t>
            </w:r>
            <w:r w:rsidRPr="00F53E0E">
              <w:rPr>
                <w:rFonts w:ascii="Arial" w:hAnsi="Arial" w:cs="Arial"/>
                <w:b/>
                <w:spacing w:val="-2"/>
              </w:rPr>
              <w:t>p</w:t>
            </w:r>
            <w:r w:rsidRPr="00F53E0E">
              <w:rPr>
                <w:rFonts w:ascii="Arial" w:hAnsi="Arial" w:cs="Arial"/>
                <w:b/>
              </w:rPr>
              <w:t>t?</w:t>
            </w:r>
          </w:p>
        </w:tc>
        <w:tc>
          <w:tcPr>
            <w:tcW w:w="86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DCD4F4" w14:textId="77777777" w:rsidR="00DA69AA" w:rsidRPr="00F53E0E" w:rsidRDefault="00DA69AA">
            <w:pPr>
              <w:spacing w:before="10" w:line="100" w:lineRule="exact"/>
              <w:rPr>
                <w:rFonts w:ascii="Arial" w:hAnsi="Arial" w:cs="Arial"/>
              </w:rPr>
            </w:pPr>
          </w:p>
          <w:p w14:paraId="39E271B4" w14:textId="77777777" w:rsidR="00DA69AA" w:rsidRPr="00F53E0E" w:rsidRDefault="00EA15F7">
            <w:pPr>
              <w:ind w:left="105"/>
              <w:rPr>
                <w:rFonts w:ascii="Arial" w:hAnsi="Arial" w:cs="Arial"/>
              </w:rPr>
            </w:pPr>
            <w:r w:rsidRPr="00F53E0E">
              <w:rPr>
                <w:rFonts w:ascii="Arial" w:hAnsi="Arial" w:cs="Arial"/>
                <w:i/>
                <w:spacing w:val="-5"/>
                <w:u w:val="single" w:color="000000"/>
              </w:rPr>
              <w:t>(</w:t>
            </w:r>
            <w:r w:rsidRPr="00F53E0E">
              <w:rPr>
                <w:rFonts w:ascii="Arial" w:hAnsi="Arial" w:cs="Arial"/>
                <w:i/>
                <w:u w:val="single" w:color="000000"/>
              </w:rPr>
              <w:t>If</w:t>
            </w:r>
            <w:r w:rsidRPr="00F53E0E">
              <w:rPr>
                <w:rFonts w:ascii="Arial" w:hAnsi="Arial" w:cs="Arial"/>
                <w:i/>
                <w:spacing w:val="4"/>
                <w:u w:val="single" w:color="000000"/>
              </w:rPr>
              <w:t xml:space="preserve"> </w:t>
            </w:r>
            <w:r w:rsidRPr="00F53E0E">
              <w:rPr>
                <w:rFonts w:ascii="Arial" w:hAnsi="Arial" w:cs="Arial"/>
                <w:i/>
                <w:spacing w:val="1"/>
                <w:u w:val="single" w:color="000000"/>
              </w:rPr>
              <w:t>ye</w:t>
            </w:r>
            <w:r w:rsidRPr="00F53E0E">
              <w:rPr>
                <w:rFonts w:ascii="Arial" w:hAnsi="Arial" w:cs="Arial"/>
                <w:i/>
                <w:spacing w:val="-6"/>
                <w:u w:val="single" w:color="000000"/>
              </w:rPr>
              <w:t>s</w:t>
            </w:r>
            <w:r w:rsidRPr="00F53E0E">
              <w:rPr>
                <w:rFonts w:ascii="Arial" w:hAnsi="Arial" w:cs="Arial"/>
                <w:i/>
                <w:u w:val="single" w:color="000000"/>
              </w:rPr>
              <w:t>,</w:t>
            </w:r>
            <w:r w:rsidRPr="00F53E0E">
              <w:rPr>
                <w:rFonts w:ascii="Arial" w:hAnsi="Arial" w:cs="Arial"/>
                <w:i/>
                <w:spacing w:val="6"/>
                <w:u w:val="single" w:color="000000"/>
              </w:rPr>
              <w:t xml:space="preserve"> </w:t>
            </w:r>
            <w:proofErr w:type="gramStart"/>
            <w:r w:rsidRPr="00F53E0E">
              <w:rPr>
                <w:rFonts w:ascii="Arial" w:hAnsi="Arial" w:cs="Arial"/>
                <w:i/>
                <w:spacing w:val="-5"/>
                <w:u w:val="single" w:color="000000"/>
              </w:rPr>
              <w:t>K</w:t>
            </w:r>
            <w:r w:rsidRPr="00F53E0E">
              <w:rPr>
                <w:rFonts w:ascii="Arial" w:hAnsi="Arial" w:cs="Arial"/>
                <w:i/>
                <w:spacing w:val="1"/>
                <w:u w:val="single" w:color="000000"/>
              </w:rPr>
              <w:t>i</w:t>
            </w:r>
            <w:r w:rsidRPr="00F53E0E">
              <w:rPr>
                <w:rFonts w:ascii="Arial" w:hAnsi="Arial" w:cs="Arial"/>
                <w:i/>
                <w:u w:val="single" w:color="000000"/>
              </w:rPr>
              <w:t>n</w:t>
            </w:r>
            <w:r w:rsidRPr="00F53E0E">
              <w:rPr>
                <w:rFonts w:ascii="Arial" w:hAnsi="Arial" w:cs="Arial"/>
                <w:i/>
                <w:spacing w:val="-5"/>
                <w:u w:val="single" w:color="000000"/>
              </w:rPr>
              <w:t>d</w:t>
            </w:r>
            <w:r w:rsidRPr="00F53E0E">
              <w:rPr>
                <w:rFonts w:ascii="Arial" w:hAnsi="Arial" w:cs="Arial"/>
                <w:i/>
                <w:spacing w:val="1"/>
                <w:u w:val="single" w:color="000000"/>
              </w:rPr>
              <w:t>l</w:t>
            </w:r>
            <w:r w:rsidRPr="00F53E0E">
              <w:rPr>
                <w:rFonts w:ascii="Arial" w:hAnsi="Arial" w:cs="Arial"/>
                <w:i/>
                <w:u w:val="single" w:color="000000"/>
              </w:rPr>
              <w:t>y</w:t>
            </w:r>
            <w:proofErr w:type="gramEnd"/>
            <w:r w:rsidRPr="00F53E0E">
              <w:rPr>
                <w:rFonts w:ascii="Arial" w:hAnsi="Arial" w:cs="Arial"/>
                <w:i/>
                <w:spacing w:val="1"/>
                <w:u w:val="single" w:color="000000"/>
              </w:rPr>
              <w:t xml:space="preserve"> </w:t>
            </w:r>
            <w:r w:rsidRPr="00F53E0E">
              <w:rPr>
                <w:rFonts w:ascii="Arial" w:hAnsi="Arial" w:cs="Arial"/>
                <w:i/>
                <w:u w:val="single" w:color="000000"/>
              </w:rPr>
              <w:t>p</w:t>
            </w:r>
            <w:r w:rsidRPr="00F53E0E">
              <w:rPr>
                <w:rFonts w:ascii="Arial" w:hAnsi="Arial" w:cs="Arial"/>
                <w:i/>
                <w:spacing w:val="-3"/>
                <w:u w:val="single" w:color="000000"/>
              </w:rPr>
              <w:t>l</w:t>
            </w:r>
            <w:r w:rsidRPr="00F53E0E">
              <w:rPr>
                <w:rFonts w:ascii="Arial" w:hAnsi="Arial" w:cs="Arial"/>
                <w:i/>
                <w:spacing w:val="1"/>
                <w:u w:val="single" w:color="000000"/>
              </w:rPr>
              <w:t>e</w:t>
            </w:r>
            <w:r w:rsidRPr="00F53E0E">
              <w:rPr>
                <w:rFonts w:ascii="Arial" w:hAnsi="Arial" w:cs="Arial"/>
                <w:i/>
                <w:u w:val="single" w:color="000000"/>
              </w:rPr>
              <w:t>a</w:t>
            </w:r>
            <w:r w:rsidRPr="00F53E0E">
              <w:rPr>
                <w:rFonts w:ascii="Arial" w:hAnsi="Arial" w:cs="Arial"/>
                <w:i/>
                <w:spacing w:val="-2"/>
                <w:u w:val="single" w:color="000000"/>
              </w:rPr>
              <w:t>s</w:t>
            </w:r>
            <w:r w:rsidRPr="00F53E0E">
              <w:rPr>
                <w:rFonts w:ascii="Arial" w:hAnsi="Arial" w:cs="Arial"/>
                <w:i/>
                <w:u w:val="single" w:color="000000"/>
              </w:rPr>
              <w:t>e</w:t>
            </w:r>
            <w:r w:rsidRPr="00F53E0E">
              <w:rPr>
                <w:rFonts w:ascii="Arial" w:hAnsi="Arial" w:cs="Arial"/>
                <w:i/>
                <w:spacing w:val="1"/>
                <w:u w:val="single" w:color="000000"/>
              </w:rPr>
              <w:t xml:space="preserve"> </w:t>
            </w:r>
            <w:r w:rsidRPr="00F53E0E">
              <w:rPr>
                <w:rFonts w:ascii="Arial" w:hAnsi="Arial" w:cs="Arial"/>
                <w:i/>
                <w:spacing w:val="-10"/>
                <w:u w:val="single" w:color="000000"/>
              </w:rPr>
              <w:t>w</w:t>
            </w:r>
            <w:r w:rsidRPr="00F53E0E">
              <w:rPr>
                <w:rFonts w:ascii="Arial" w:hAnsi="Arial" w:cs="Arial"/>
                <w:i/>
                <w:spacing w:val="-2"/>
                <w:u w:val="single" w:color="000000"/>
              </w:rPr>
              <w:t>r</w:t>
            </w:r>
            <w:r w:rsidRPr="00F53E0E">
              <w:rPr>
                <w:rFonts w:ascii="Arial" w:hAnsi="Arial" w:cs="Arial"/>
                <w:i/>
                <w:spacing w:val="1"/>
                <w:u w:val="single" w:color="000000"/>
              </w:rPr>
              <w:t>it</w:t>
            </w:r>
            <w:r w:rsidRPr="00F53E0E">
              <w:rPr>
                <w:rFonts w:ascii="Arial" w:hAnsi="Arial" w:cs="Arial"/>
                <w:i/>
                <w:u w:val="single" w:color="000000"/>
              </w:rPr>
              <w:t>e</w:t>
            </w:r>
            <w:r w:rsidRPr="00F53E0E">
              <w:rPr>
                <w:rFonts w:ascii="Arial" w:hAnsi="Arial" w:cs="Arial"/>
                <w:i/>
                <w:spacing w:val="6"/>
                <w:u w:val="single" w:color="000000"/>
              </w:rPr>
              <w:t xml:space="preserve"> </w:t>
            </w:r>
            <w:r w:rsidRPr="00F53E0E">
              <w:rPr>
                <w:rFonts w:ascii="Arial" w:hAnsi="Arial" w:cs="Arial"/>
                <w:i/>
                <w:u w:val="single" w:color="000000"/>
              </w:rPr>
              <w:t>do</w:t>
            </w:r>
            <w:r w:rsidRPr="00F53E0E">
              <w:rPr>
                <w:rFonts w:ascii="Arial" w:hAnsi="Arial" w:cs="Arial"/>
                <w:i/>
                <w:spacing w:val="-10"/>
                <w:u w:val="single" w:color="000000"/>
              </w:rPr>
              <w:t>w</w:t>
            </w:r>
            <w:r w:rsidRPr="00F53E0E">
              <w:rPr>
                <w:rFonts w:ascii="Arial" w:hAnsi="Arial" w:cs="Arial"/>
                <w:i/>
                <w:u w:val="single" w:color="000000"/>
              </w:rPr>
              <w:t>n</w:t>
            </w:r>
            <w:r w:rsidRPr="00F53E0E">
              <w:rPr>
                <w:rFonts w:ascii="Arial" w:hAnsi="Arial" w:cs="Arial"/>
                <w:i/>
                <w:spacing w:val="2"/>
                <w:u w:val="single" w:color="000000"/>
              </w:rPr>
              <w:t xml:space="preserve"> </w:t>
            </w:r>
            <w:r w:rsidRPr="00F53E0E">
              <w:rPr>
                <w:rFonts w:ascii="Arial" w:hAnsi="Arial" w:cs="Arial"/>
                <w:i/>
                <w:spacing w:val="1"/>
                <w:u w:val="single" w:color="000000"/>
              </w:rPr>
              <w:t>t</w:t>
            </w:r>
            <w:r w:rsidRPr="00F53E0E">
              <w:rPr>
                <w:rFonts w:ascii="Arial" w:hAnsi="Arial" w:cs="Arial"/>
                <w:i/>
                <w:u w:val="single" w:color="000000"/>
              </w:rPr>
              <w:t xml:space="preserve">he </w:t>
            </w:r>
            <w:r w:rsidRPr="00F53E0E">
              <w:rPr>
                <w:rFonts w:ascii="Arial" w:hAnsi="Arial" w:cs="Arial"/>
                <w:i/>
                <w:spacing w:val="-3"/>
                <w:u w:val="single" w:color="000000"/>
              </w:rPr>
              <w:t>e</w:t>
            </w:r>
            <w:r w:rsidRPr="00F53E0E">
              <w:rPr>
                <w:rFonts w:ascii="Arial" w:hAnsi="Arial" w:cs="Arial"/>
                <w:i/>
                <w:spacing w:val="1"/>
                <w:u w:val="single" w:color="000000"/>
              </w:rPr>
              <w:t>t</w:t>
            </w:r>
            <w:r w:rsidRPr="00F53E0E">
              <w:rPr>
                <w:rFonts w:ascii="Arial" w:hAnsi="Arial" w:cs="Arial"/>
                <w:i/>
                <w:u w:val="single" w:color="000000"/>
              </w:rPr>
              <w:t>h</w:t>
            </w:r>
            <w:r w:rsidRPr="00F53E0E">
              <w:rPr>
                <w:rFonts w:ascii="Arial" w:hAnsi="Arial" w:cs="Arial"/>
                <w:i/>
                <w:spacing w:val="-3"/>
                <w:u w:val="single" w:color="000000"/>
              </w:rPr>
              <w:t>i</w:t>
            </w:r>
            <w:r w:rsidRPr="00F53E0E">
              <w:rPr>
                <w:rFonts w:ascii="Arial" w:hAnsi="Arial" w:cs="Arial"/>
                <w:i/>
                <w:spacing w:val="1"/>
                <w:u w:val="single" w:color="000000"/>
              </w:rPr>
              <w:t>c</w:t>
            </w:r>
            <w:r w:rsidRPr="00F53E0E">
              <w:rPr>
                <w:rFonts w:ascii="Arial" w:hAnsi="Arial" w:cs="Arial"/>
                <w:i/>
                <w:u w:val="single" w:color="000000"/>
              </w:rPr>
              <w:t>al</w:t>
            </w:r>
            <w:r w:rsidRPr="00F53E0E">
              <w:rPr>
                <w:rFonts w:ascii="Arial" w:hAnsi="Arial" w:cs="Arial"/>
                <w:i/>
                <w:spacing w:val="1"/>
                <w:u w:val="single" w:color="000000"/>
              </w:rPr>
              <w:t xml:space="preserve"> i</w:t>
            </w:r>
            <w:r w:rsidRPr="00F53E0E">
              <w:rPr>
                <w:rFonts w:ascii="Arial" w:hAnsi="Arial" w:cs="Arial"/>
                <w:i/>
                <w:spacing w:val="-2"/>
                <w:u w:val="single" w:color="000000"/>
              </w:rPr>
              <w:t>ss</w:t>
            </w:r>
            <w:r w:rsidRPr="00F53E0E">
              <w:rPr>
                <w:rFonts w:ascii="Arial" w:hAnsi="Arial" w:cs="Arial"/>
                <w:i/>
                <w:spacing w:val="-5"/>
                <w:u w:val="single" w:color="000000"/>
              </w:rPr>
              <w:t>u</w:t>
            </w:r>
            <w:r w:rsidRPr="00F53E0E">
              <w:rPr>
                <w:rFonts w:ascii="Arial" w:hAnsi="Arial" w:cs="Arial"/>
                <w:i/>
                <w:spacing w:val="1"/>
                <w:u w:val="single" w:color="000000"/>
              </w:rPr>
              <w:t>e</w:t>
            </w:r>
            <w:r w:rsidRPr="00F53E0E">
              <w:rPr>
                <w:rFonts w:ascii="Arial" w:hAnsi="Arial" w:cs="Arial"/>
                <w:i/>
                <w:u w:val="single" w:color="000000"/>
              </w:rPr>
              <w:t>s</w:t>
            </w:r>
            <w:r w:rsidRPr="00F53E0E">
              <w:rPr>
                <w:rFonts w:ascii="Arial" w:hAnsi="Arial" w:cs="Arial"/>
                <w:i/>
                <w:spacing w:val="2"/>
                <w:u w:val="single" w:color="000000"/>
              </w:rPr>
              <w:t xml:space="preserve"> </w:t>
            </w:r>
            <w:r w:rsidRPr="00F53E0E">
              <w:rPr>
                <w:rFonts w:ascii="Arial" w:hAnsi="Arial" w:cs="Arial"/>
                <w:i/>
                <w:spacing w:val="-5"/>
                <w:u w:val="single" w:color="000000"/>
              </w:rPr>
              <w:t>h</w:t>
            </w:r>
            <w:r w:rsidRPr="00F53E0E">
              <w:rPr>
                <w:rFonts w:ascii="Arial" w:hAnsi="Arial" w:cs="Arial"/>
                <w:i/>
                <w:spacing w:val="1"/>
                <w:u w:val="single" w:color="000000"/>
              </w:rPr>
              <w:t>e</w:t>
            </w:r>
            <w:r w:rsidRPr="00F53E0E">
              <w:rPr>
                <w:rFonts w:ascii="Arial" w:hAnsi="Arial" w:cs="Arial"/>
                <w:i/>
                <w:spacing w:val="-2"/>
                <w:u w:val="single" w:color="000000"/>
              </w:rPr>
              <w:t>r</w:t>
            </w:r>
            <w:r w:rsidRPr="00F53E0E">
              <w:rPr>
                <w:rFonts w:ascii="Arial" w:hAnsi="Arial" w:cs="Arial"/>
                <w:i/>
                <w:u w:val="single" w:color="000000"/>
              </w:rPr>
              <w:t>e</w:t>
            </w:r>
            <w:r w:rsidRPr="00F53E0E">
              <w:rPr>
                <w:rFonts w:ascii="Arial" w:hAnsi="Arial" w:cs="Arial"/>
                <w:i/>
                <w:spacing w:val="1"/>
                <w:u w:val="single" w:color="000000"/>
              </w:rPr>
              <w:t xml:space="preserve"> i</w:t>
            </w:r>
            <w:r w:rsidRPr="00F53E0E">
              <w:rPr>
                <w:rFonts w:ascii="Arial" w:hAnsi="Arial" w:cs="Arial"/>
                <w:i/>
                <w:u w:val="single" w:color="000000"/>
              </w:rPr>
              <w:t>n</w:t>
            </w:r>
            <w:r w:rsidRPr="00F53E0E">
              <w:rPr>
                <w:rFonts w:ascii="Arial" w:hAnsi="Arial" w:cs="Arial"/>
                <w:i/>
                <w:spacing w:val="-2"/>
                <w:u w:val="single" w:color="000000"/>
              </w:rPr>
              <w:t xml:space="preserve"> </w:t>
            </w:r>
            <w:r w:rsidRPr="00F53E0E">
              <w:rPr>
                <w:rFonts w:ascii="Arial" w:hAnsi="Arial" w:cs="Arial"/>
                <w:i/>
                <w:spacing w:val="-5"/>
                <w:u w:val="single" w:color="000000"/>
              </w:rPr>
              <w:t>d</w:t>
            </w:r>
            <w:r w:rsidRPr="00F53E0E">
              <w:rPr>
                <w:rFonts w:ascii="Arial" w:hAnsi="Arial" w:cs="Arial"/>
                <w:i/>
                <w:spacing w:val="-3"/>
                <w:w w:val="101"/>
                <w:u w:val="single" w:color="000000"/>
              </w:rPr>
              <w:t>e</w:t>
            </w:r>
            <w:r w:rsidRPr="00F53E0E">
              <w:rPr>
                <w:rFonts w:ascii="Arial" w:hAnsi="Arial" w:cs="Arial"/>
                <w:i/>
                <w:spacing w:val="1"/>
                <w:w w:val="101"/>
                <w:u w:val="single" w:color="000000"/>
              </w:rPr>
              <w:t>t</w:t>
            </w:r>
            <w:r w:rsidRPr="00F53E0E">
              <w:rPr>
                <w:rFonts w:ascii="Arial" w:hAnsi="Arial" w:cs="Arial"/>
                <w:i/>
                <w:u w:val="single" w:color="000000"/>
              </w:rPr>
              <w:t>a</w:t>
            </w:r>
            <w:r w:rsidRPr="00F53E0E">
              <w:rPr>
                <w:rFonts w:ascii="Arial" w:hAnsi="Arial" w:cs="Arial"/>
                <w:i/>
                <w:spacing w:val="1"/>
                <w:u w:val="single" w:color="000000"/>
              </w:rPr>
              <w:t>i</w:t>
            </w:r>
            <w:r w:rsidRPr="00F53E0E">
              <w:rPr>
                <w:rFonts w:ascii="Arial" w:hAnsi="Arial" w:cs="Arial"/>
                <w:i/>
                <w:spacing w:val="1"/>
                <w:w w:val="101"/>
                <w:u w:val="single" w:color="000000"/>
              </w:rPr>
              <w:t>l</w:t>
            </w:r>
            <w:r w:rsidRPr="00F53E0E">
              <w:rPr>
                <w:rFonts w:ascii="Arial" w:hAnsi="Arial" w:cs="Arial"/>
                <w:i/>
                <w:u w:val="single" w:color="000000"/>
              </w:rPr>
              <w:t>)</w:t>
            </w:r>
          </w:p>
          <w:p w14:paraId="3F30D0CB" w14:textId="77777777" w:rsidR="00DA69AA" w:rsidRPr="00F53E0E" w:rsidRDefault="00DA69AA">
            <w:pPr>
              <w:spacing w:before="11" w:line="220" w:lineRule="exact"/>
              <w:rPr>
                <w:rFonts w:ascii="Arial" w:hAnsi="Arial" w:cs="Arial"/>
              </w:rPr>
            </w:pPr>
          </w:p>
          <w:p w14:paraId="4EC6E3BF" w14:textId="77777777" w:rsidR="00DA69AA" w:rsidRPr="00F53E0E" w:rsidRDefault="00DA69AA">
            <w:pPr>
              <w:ind w:left="105"/>
              <w:rPr>
                <w:rFonts w:ascii="Arial" w:hAnsi="Arial" w:cs="Arial"/>
              </w:rPr>
            </w:pPr>
          </w:p>
        </w:tc>
        <w:tc>
          <w:tcPr>
            <w:tcW w:w="56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1BF4B9" w14:textId="77777777" w:rsidR="00DA69AA" w:rsidRPr="00F53E0E" w:rsidRDefault="00DA69AA">
            <w:pPr>
              <w:rPr>
                <w:rFonts w:ascii="Arial" w:hAnsi="Arial" w:cs="Arial"/>
              </w:rPr>
            </w:pPr>
          </w:p>
        </w:tc>
      </w:tr>
    </w:tbl>
    <w:p w14:paraId="74D867F3" w14:textId="77777777" w:rsidR="00EA15F7" w:rsidRPr="00F53E0E" w:rsidRDefault="00EA15F7">
      <w:pPr>
        <w:rPr>
          <w:rFonts w:ascii="Arial" w:hAnsi="Arial" w:cs="Arial"/>
        </w:rPr>
      </w:pPr>
    </w:p>
    <w:p w14:paraId="18820A4A" w14:textId="77777777" w:rsidR="00F53E0E" w:rsidRPr="00F53E0E" w:rsidRDefault="00F53E0E">
      <w:pPr>
        <w:rPr>
          <w:rFonts w:ascii="Arial" w:hAnsi="Arial" w:cs="Arial"/>
        </w:rPr>
      </w:pPr>
    </w:p>
    <w:sectPr w:rsidR="00F53E0E" w:rsidRPr="00F53E0E">
      <w:pgSz w:w="23820" w:h="16840" w:orient="landscape"/>
      <w:pgMar w:top="1540" w:right="1220" w:bottom="280" w:left="1220" w:header="1304" w:footer="68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420B02" w14:textId="77777777" w:rsidR="00AF132E" w:rsidRDefault="00AF132E">
      <w:r>
        <w:separator/>
      </w:r>
    </w:p>
  </w:endnote>
  <w:endnote w:type="continuationSeparator" w:id="0">
    <w:p w14:paraId="10F6ECDF" w14:textId="77777777" w:rsidR="00AF132E" w:rsidRDefault="00AF1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726F01" w14:textId="77777777" w:rsidR="00DA69AA" w:rsidRDefault="00000000">
    <w:pPr>
      <w:spacing w:line="200" w:lineRule="exact"/>
    </w:pPr>
    <w:r>
      <w:pict w14:anchorId="2C7FB9F1"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71pt;margin-top:796.85pt;width:51.9pt;height:9.9pt;z-index:-251659776;mso-position-horizontal-relative:page;mso-position-vertical-relative:page" filled="f" stroked="f">
          <v:textbox style="mso-next-textbox:#_x0000_s1028" inset="0,0,0,0">
            <w:txbxContent>
              <w:p w14:paraId="49C42497" w14:textId="77777777" w:rsidR="00DA69AA" w:rsidRDefault="00EA15F7">
                <w:pPr>
                  <w:spacing w:line="180" w:lineRule="exact"/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z w:val="16"/>
                    <w:szCs w:val="16"/>
                  </w:rPr>
                  <w:t>Cr</w:t>
                </w:r>
                <w:r>
                  <w:rPr>
                    <w:spacing w:val="-3"/>
                    <w:sz w:val="16"/>
                    <w:szCs w:val="16"/>
                  </w:rPr>
                  <w:t>e</w:t>
                </w:r>
                <w:r>
                  <w:rPr>
                    <w:spacing w:val="2"/>
                    <w:sz w:val="16"/>
                    <w:szCs w:val="16"/>
                  </w:rPr>
                  <w:t>a</w:t>
                </w:r>
                <w:r>
                  <w:rPr>
                    <w:spacing w:val="4"/>
                    <w:sz w:val="16"/>
                    <w:szCs w:val="16"/>
                  </w:rPr>
                  <w:t>t</w:t>
                </w:r>
                <w:r>
                  <w:rPr>
                    <w:spacing w:val="2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d</w:t>
                </w:r>
                <w:r>
                  <w:rPr>
                    <w:spacing w:val="-4"/>
                    <w:sz w:val="16"/>
                    <w:szCs w:val="16"/>
                  </w:rPr>
                  <w:t xml:space="preserve"> </w:t>
                </w:r>
                <w:r>
                  <w:rPr>
                    <w:spacing w:val="-2"/>
                    <w:sz w:val="16"/>
                    <w:szCs w:val="16"/>
                  </w:rPr>
                  <w:t>b</w:t>
                </w:r>
                <w:r>
                  <w:rPr>
                    <w:spacing w:val="2"/>
                    <w:sz w:val="16"/>
                    <w:szCs w:val="16"/>
                  </w:rPr>
                  <w:t>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-4"/>
                    <w:sz w:val="16"/>
                    <w:szCs w:val="16"/>
                  </w:rPr>
                  <w:t xml:space="preserve"> </w:t>
                </w:r>
                <w:r>
                  <w:rPr>
                    <w:spacing w:val="1"/>
                    <w:sz w:val="16"/>
                    <w:szCs w:val="16"/>
                  </w:rPr>
                  <w:t>D</w:t>
                </w:r>
                <w:r>
                  <w:rPr>
                    <w:sz w:val="16"/>
                    <w:szCs w:val="16"/>
                  </w:rPr>
                  <w:t>R</w:t>
                </w:r>
              </w:p>
            </w:txbxContent>
          </v:textbox>
          <w10:wrap anchorx="page" anchory="page"/>
        </v:shape>
      </w:pict>
    </w:r>
    <w:r>
      <w:pict w14:anchorId="3B0D0ABF">
        <v:shape id="_x0000_s1027" type="#_x0000_t202" style="position:absolute;margin-left:207.85pt;margin-top:796.85pt;width:55.8pt;height:9.9pt;z-index:-251658752;mso-position-horizontal-relative:page;mso-position-vertical-relative:page" filled="f" stroked="f">
          <v:textbox style="mso-next-textbox:#_x0000_s1027" inset="0,0,0,0">
            <w:txbxContent>
              <w:p w14:paraId="52396323" w14:textId="77777777" w:rsidR="00DA69AA" w:rsidRDefault="00EA15F7">
                <w:pPr>
                  <w:spacing w:line="180" w:lineRule="exact"/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5"/>
                    <w:sz w:val="16"/>
                    <w:szCs w:val="16"/>
                  </w:rPr>
                  <w:t>C</w:t>
                </w:r>
                <w:r>
                  <w:rPr>
                    <w:spacing w:val="-2"/>
                    <w:sz w:val="16"/>
                    <w:szCs w:val="16"/>
                  </w:rPr>
                  <w:t>h</w:t>
                </w:r>
                <w:r>
                  <w:rPr>
                    <w:spacing w:val="2"/>
                    <w:sz w:val="16"/>
                    <w:szCs w:val="16"/>
                  </w:rPr>
                  <w:t>e</w:t>
                </w:r>
                <w:r>
                  <w:rPr>
                    <w:spacing w:val="-3"/>
                    <w:sz w:val="16"/>
                    <w:szCs w:val="16"/>
                  </w:rPr>
                  <w:t>c</w:t>
                </w:r>
                <w:r>
                  <w:rPr>
                    <w:spacing w:val="7"/>
                    <w:sz w:val="16"/>
                    <w:szCs w:val="16"/>
                  </w:rPr>
                  <w:t>k</w:t>
                </w:r>
                <w:r>
                  <w:rPr>
                    <w:spacing w:val="-3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d</w:t>
                </w:r>
                <w:r>
                  <w:rPr>
                    <w:spacing w:val="-5"/>
                    <w:sz w:val="16"/>
                    <w:szCs w:val="16"/>
                  </w:rPr>
                  <w:t xml:space="preserve"> </w:t>
                </w:r>
                <w:r>
                  <w:rPr>
                    <w:spacing w:val="2"/>
                    <w:sz w:val="16"/>
                    <w:szCs w:val="16"/>
                  </w:rPr>
                  <w:t>b</w:t>
                </w:r>
                <w:r>
                  <w:rPr>
                    <w:spacing w:val="-2"/>
                    <w:sz w:val="16"/>
                    <w:szCs w:val="16"/>
                  </w:rPr>
                  <w:t>y</w:t>
                </w:r>
                <w:r>
                  <w:rPr>
                    <w:sz w:val="16"/>
                    <w:szCs w:val="16"/>
                  </w:rPr>
                  <w:t xml:space="preserve">: </w:t>
                </w:r>
                <w:r>
                  <w:rPr>
                    <w:spacing w:val="3"/>
                    <w:sz w:val="16"/>
                    <w:szCs w:val="16"/>
                  </w:rPr>
                  <w:t>P</w:t>
                </w:r>
                <w:r>
                  <w:rPr>
                    <w:sz w:val="16"/>
                    <w:szCs w:val="16"/>
                  </w:rPr>
                  <w:t>M</w:t>
                </w:r>
              </w:p>
            </w:txbxContent>
          </v:textbox>
          <w10:wrap anchorx="page" anchory="page"/>
        </v:shape>
      </w:pict>
    </w:r>
    <w:r>
      <w:pict w14:anchorId="7E622410">
        <v:shape id="_x0000_s1026" type="#_x0000_t202" style="position:absolute;margin-left:347.8pt;margin-top:796.85pt;width:67.55pt;height:9.9pt;z-index:-251657728;mso-position-horizontal-relative:page;mso-position-vertical-relative:page" filled="f" stroked="f">
          <v:textbox style="mso-next-textbox:#_x0000_s1026" inset="0,0,0,0">
            <w:txbxContent>
              <w:p w14:paraId="68B2C00B" w14:textId="77777777" w:rsidR="00DA69AA" w:rsidRDefault="00EA15F7">
                <w:pPr>
                  <w:spacing w:line="180" w:lineRule="exact"/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1"/>
                    <w:sz w:val="16"/>
                    <w:szCs w:val="16"/>
                  </w:rPr>
                  <w:t>A</w:t>
                </w:r>
                <w:r>
                  <w:rPr>
                    <w:spacing w:val="-2"/>
                    <w:sz w:val="16"/>
                    <w:szCs w:val="16"/>
                  </w:rPr>
                  <w:t>pp</w:t>
                </w:r>
                <w:r>
                  <w:rPr>
                    <w:spacing w:val="5"/>
                    <w:sz w:val="16"/>
                    <w:szCs w:val="16"/>
                  </w:rPr>
                  <w:t>r</w:t>
                </w:r>
                <w:r>
                  <w:rPr>
                    <w:spacing w:val="2"/>
                    <w:sz w:val="16"/>
                    <w:szCs w:val="16"/>
                  </w:rPr>
                  <w:t>ov</w:t>
                </w:r>
                <w:r>
                  <w:rPr>
                    <w:spacing w:val="-3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d</w:t>
                </w:r>
                <w:r>
                  <w:rPr>
                    <w:spacing w:val="-5"/>
                    <w:sz w:val="16"/>
                    <w:szCs w:val="16"/>
                  </w:rPr>
                  <w:t xml:space="preserve"> </w:t>
                </w:r>
                <w:r>
                  <w:rPr>
                    <w:spacing w:val="2"/>
                    <w:sz w:val="16"/>
                    <w:szCs w:val="16"/>
                  </w:rPr>
                  <w:t>b</w:t>
                </w:r>
                <w:r>
                  <w:rPr>
                    <w:spacing w:val="-2"/>
                    <w:sz w:val="16"/>
                    <w:szCs w:val="16"/>
                  </w:rPr>
                  <w:t>y</w:t>
                </w:r>
                <w:r>
                  <w:rPr>
                    <w:sz w:val="16"/>
                    <w:szCs w:val="16"/>
                  </w:rPr>
                  <w:t xml:space="preserve">: </w:t>
                </w:r>
                <w:r>
                  <w:rPr>
                    <w:spacing w:val="-2"/>
                    <w:sz w:val="16"/>
                    <w:szCs w:val="16"/>
                  </w:rPr>
                  <w:t>M</w:t>
                </w:r>
                <w:r>
                  <w:rPr>
                    <w:spacing w:val="5"/>
                    <w:sz w:val="16"/>
                    <w:szCs w:val="16"/>
                  </w:rPr>
                  <w:t>B</w:t>
                </w:r>
                <w:r>
                  <w:rPr>
                    <w:sz w:val="16"/>
                    <w:szCs w:val="16"/>
                  </w:rPr>
                  <w:t>M</w:t>
                </w:r>
              </w:p>
            </w:txbxContent>
          </v:textbox>
          <w10:wrap anchorx="page" anchory="page"/>
        </v:shape>
      </w:pict>
    </w:r>
    <w:r>
      <w:pict w14:anchorId="160E827C">
        <v:shape id="_x0000_s1025" type="#_x0000_t202" style="position:absolute;margin-left:539.1pt;margin-top:796.85pt;width:80.35pt;height:9.9pt;z-index:-251656704;mso-position-horizontal-relative:page;mso-position-vertical-relative:page" filled="f" stroked="f">
          <v:textbox style="mso-next-textbox:#_x0000_s1025" inset="0,0,0,0">
            <w:txbxContent>
              <w:p w14:paraId="04D66A3A" w14:textId="77777777" w:rsidR="00DA69AA" w:rsidRDefault="00EA15F7">
                <w:pPr>
                  <w:spacing w:line="180" w:lineRule="exact"/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1"/>
                    <w:sz w:val="16"/>
                    <w:szCs w:val="16"/>
                  </w:rPr>
                  <w:t>V</w:t>
                </w:r>
                <w:r>
                  <w:rPr>
                    <w:spacing w:val="-3"/>
                    <w:sz w:val="16"/>
                    <w:szCs w:val="16"/>
                  </w:rPr>
                  <w:t>e</w:t>
                </w:r>
                <w:r>
                  <w:rPr>
                    <w:spacing w:val="5"/>
                    <w:sz w:val="16"/>
                    <w:szCs w:val="16"/>
                  </w:rPr>
                  <w:t>r</w:t>
                </w:r>
                <w:r>
                  <w:rPr>
                    <w:spacing w:val="-4"/>
                    <w:sz w:val="16"/>
                    <w:szCs w:val="16"/>
                  </w:rPr>
                  <w:t>s</w:t>
                </w:r>
                <w:r>
                  <w:rPr>
                    <w:spacing w:val="4"/>
                    <w:sz w:val="16"/>
                    <w:szCs w:val="16"/>
                  </w:rPr>
                  <w:t>i</w:t>
                </w:r>
                <w:r>
                  <w:rPr>
                    <w:spacing w:val="2"/>
                    <w:sz w:val="16"/>
                    <w:szCs w:val="16"/>
                  </w:rPr>
                  <w:t>o</w:t>
                </w:r>
                <w:r>
                  <w:rPr>
                    <w:spacing w:val="-2"/>
                    <w:sz w:val="16"/>
                    <w:szCs w:val="16"/>
                  </w:rPr>
                  <w:t>n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-7"/>
                    <w:sz w:val="16"/>
                    <w:szCs w:val="16"/>
                  </w:rPr>
                  <w:t xml:space="preserve"> </w:t>
                </w:r>
                <w:r>
                  <w:rPr>
                    <w:sz w:val="16"/>
                    <w:szCs w:val="16"/>
                  </w:rPr>
                  <w:t>3 (</w:t>
                </w:r>
                <w:r>
                  <w:rPr>
                    <w:spacing w:val="2"/>
                    <w:sz w:val="16"/>
                    <w:szCs w:val="16"/>
                  </w:rPr>
                  <w:t>0</w:t>
                </w:r>
                <w:r>
                  <w:rPr>
                    <w:spacing w:val="8"/>
                    <w:sz w:val="16"/>
                    <w:szCs w:val="16"/>
                  </w:rPr>
                  <w:t>7</w:t>
                </w:r>
                <w:r>
                  <w:rPr>
                    <w:spacing w:val="-5"/>
                    <w:sz w:val="16"/>
                    <w:szCs w:val="16"/>
                  </w:rPr>
                  <w:t>-</w:t>
                </w:r>
                <w:r>
                  <w:rPr>
                    <w:spacing w:val="2"/>
                    <w:sz w:val="16"/>
                    <w:szCs w:val="16"/>
                  </w:rPr>
                  <w:t>07</w:t>
                </w:r>
                <w:r>
                  <w:rPr>
                    <w:spacing w:val="-5"/>
                    <w:sz w:val="16"/>
                    <w:szCs w:val="16"/>
                  </w:rPr>
                  <w:t>-</w:t>
                </w:r>
                <w:r>
                  <w:rPr>
                    <w:spacing w:val="2"/>
                    <w:sz w:val="16"/>
                    <w:szCs w:val="16"/>
                  </w:rPr>
                  <w:t>2024)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A20598" w14:textId="77777777" w:rsidR="00AF132E" w:rsidRDefault="00AF132E">
      <w:r>
        <w:separator/>
      </w:r>
    </w:p>
  </w:footnote>
  <w:footnote w:type="continuationSeparator" w:id="0">
    <w:p w14:paraId="138957C7" w14:textId="77777777" w:rsidR="00AF132E" w:rsidRDefault="00AF13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709208" w14:textId="77777777" w:rsidR="00DA69AA" w:rsidRDefault="00000000">
    <w:pPr>
      <w:spacing w:line="200" w:lineRule="exact"/>
    </w:pPr>
    <w:r>
      <w:pict w14:anchorId="0F8CED7E"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71pt;margin-top:64.2pt;width:86.6pt;height:14pt;z-index:-251660800;mso-position-horizontal-relative:page;mso-position-vertical-relative:page" filled="f" stroked="f">
          <v:textbox style="mso-next-textbox:#_x0000_s1029" inset="0,0,0,0">
            <w:txbxContent>
              <w:p w14:paraId="45B08E83" w14:textId="77777777" w:rsidR="00DA69AA" w:rsidRDefault="00EA15F7">
                <w:pPr>
                  <w:spacing w:line="260" w:lineRule="exact"/>
                  <w:ind w:left="20" w:right="-36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Re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-3"/>
                    <w:sz w:val="24"/>
                    <w:szCs w:val="24"/>
                    <w:u w:val="thick" w:color="003399"/>
                  </w:rPr>
                  <w:t>v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i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1"/>
                    <w:sz w:val="24"/>
                    <w:szCs w:val="24"/>
                    <w:u w:val="thick" w:color="003399"/>
                  </w:rPr>
                  <w:t>e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w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1"/>
                    <w:sz w:val="24"/>
                    <w:szCs w:val="24"/>
                    <w:u w:val="thick" w:color="003399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2"/>
                    <w:sz w:val="24"/>
                    <w:szCs w:val="24"/>
                    <w:u w:val="thick" w:color="003399"/>
                  </w:rPr>
                  <w:t>Fo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-2"/>
                    <w:sz w:val="24"/>
                    <w:szCs w:val="24"/>
                    <w:u w:val="thick" w:color="003399"/>
                  </w:rPr>
                  <w:t>r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m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-2"/>
                    <w:sz w:val="24"/>
                    <w:szCs w:val="24"/>
                    <w:u w:val="thick" w:color="003399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F8298F"/>
    <w:multiLevelType w:val="multilevel"/>
    <w:tmpl w:val="414691A2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369284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hdrShapeDefaults>
    <o:shapedefaults v:ext="edit" spidmax="207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69AA"/>
    <w:rsid w:val="00003267"/>
    <w:rsid w:val="000101B9"/>
    <w:rsid w:val="000E0087"/>
    <w:rsid w:val="001457C4"/>
    <w:rsid w:val="0016079E"/>
    <w:rsid w:val="001F7457"/>
    <w:rsid w:val="00295167"/>
    <w:rsid w:val="00336B3C"/>
    <w:rsid w:val="004740AB"/>
    <w:rsid w:val="0062217B"/>
    <w:rsid w:val="006D3B27"/>
    <w:rsid w:val="008862A0"/>
    <w:rsid w:val="009F2CFC"/>
    <w:rsid w:val="00AF132E"/>
    <w:rsid w:val="00B155F6"/>
    <w:rsid w:val="00B579D3"/>
    <w:rsid w:val="00C62C24"/>
    <w:rsid w:val="00D44BAC"/>
    <w:rsid w:val="00D62A13"/>
    <w:rsid w:val="00DA69AA"/>
    <w:rsid w:val="00EA011A"/>
    <w:rsid w:val="00EA15F7"/>
    <w:rsid w:val="00F37432"/>
    <w:rsid w:val="00F53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2"/>
    <o:shapelayout v:ext="edit">
      <o:idmap v:ext="edit" data="2"/>
    </o:shapelayout>
  </w:shapeDefaults>
  <w:decimalSymbol w:val="."/>
  <w:listSeparator w:val=","/>
  <w14:docId w14:val="25A72FBA"/>
  <w15:docId w15:val="{94C20F17-7C1D-4058-BDA9-96D88B781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F53E0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3E0E"/>
  </w:style>
  <w:style w:type="paragraph" w:styleId="Footer">
    <w:name w:val="footer"/>
    <w:basedOn w:val="Normal"/>
    <w:link w:val="FooterChar"/>
    <w:uiPriority w:val="99"/>
    <w:unhideWhenUsed/>
    <w:rsid w:val="00F53E0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3E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066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jabb.com/index.php/JAB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Editor-90</cp:lastModifiedBy>
  <cp:revision>10</cp:revision>
  <dcterms:created xsi:type="dcterms:W3CDTF">2025-05-26T10:34:00Z</dcterms:created>
  <dcterms:modified xsi:type="dcterms:W3CDTF">2025-05-31T07:11:00Z</dcterms:modified>
</cp:coreProperties>
</file>