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588" w:rsidRPr="002B6948" w:rsidRDefault="006B1588">
      <w:pPr>
        <w:spacing w:before="9" w:line="180" w:lineRule="exact"/>
        <w:rPr>
          <w:rFonts w:ascii="Arial" w:hAnsi="Arial" w:cs="Arial"/>
        </w:rPr>
      </w:pPr>
    </w:p>
    <w:p w:rsidR="006B1588" w:rsidRPr="002B6948" w:rsidRDefault="006B1588">
      <w:pPr>
        <w:spacing w:line="200" w:lineRule="exact"/>
        <w:rPr>
          <w:rFonts w:ascii="Arial" w:hAnsi="Arial" w:cs="Arial"/>
        </w:rPr>
      </w:pPr>
    </w:p>
    <w:p w:rsidR="006B1588" w:rsidRPr="002B6948" w:rsidRDefault="006B1588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6B1588" w:rsidRPr="002B6948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3E2FF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  <w:spacing w:val="1"/>
              </w:rPr>
              <w:t>J</w:t>
            </w:r>
            <w:r w:rsidRPr="002B6948">
              <w:rPr>
                <w:rFonts w:ascii="Arial" w:eastAsia="Arial" w:hAnsi="Arial" w:cs="Arial"/>
              </w:rPr>
              <w:t>o</w:t>
            </w:r>
            <w:r w:rsidRPr="002B6948">
              <w:rPr>
                <w:rFonts w:ascii="Arial" w:eastAsia="Arial" w:hAnsi="Arial" w:cs="Arial"/>
                <w:spacing w:val="-1"/>
              </w:rPr>
              <w:t>u</w:t>
            </w:r>
            <w:r w:rsidRPr="002B6948">
              <w:rPr>
                <w:rFonts w:ascii="Arial" w:eastAsia="Arial" w:hAnsi="Arial" w:cs="Arial"/>
                <w:spacing w:val="1"/>
              </w:rPr>
              <w:t>r</w:t>
            </w:r>
            <w:r w:rsidRPr="002B6948">
              <w:rPr>
                <w:rFonts w:ascii="Arial" w:eastAsia="Arial" w:hAnsi="Arial" w:cs="Arial"/>
              </w:rPr>
              <w:t>n</w:t>
            </w:r>
            <w:r w:rsidRPr="002B6948">
              <w:rPr>
                <w:rFonts w:ascii="Arial" w:eastAsia="Arial" w:hAnsi="Arial" w:cs="Arial"/>
                <w:spacing w:val="-1"/>
              </w:rPr>
              <w:t>a</w:t>
            </w:r>
            <w:r w:rsidRPr="002B6948">
              <w:rPr>
                <w:rFonts w:ascii="Arial" w:eastAsia="Arial" w:hAnsi="Arial" w:cs="Arial"/>
              </w:rPr>
              <w:t>l</w:t>
            </w:r>
            <w:r w:rsidRPr="002B6948">
              <w:rPr>
                <w:rFonts w:ascii="Arial" w:eastAsia="Arial" w:hAnsi="Arial" w:cs="Arial"/>
                <w:spacing w:val="-6"/>
              </w:rPr>
              <w:t xml:space="preserve"> </w:t>
            </w:r>
            <w:r w:rsidRPr="002B6948">
              <w:rPr>
                <w:rFonts w:ascii="Arial" w:eastAsia="Arial" w:hAnsi="Arial" w:cs="Arial"/>
              </w:rPr>
              <w:t>Na</w:t>
            </w:r>
            <w:r w:rsidRPr="002B6948">
              <w:rPr>
                <w:rFonts w:ascii="Arial" w:eastAsia="Arial" w:hAnsi="Arial" w:cs="Arial"/>
                <w:spacing w:val="2"/>
              </w:rPr>
              <w:t>m</w:t>
            </w:r>
            <w:r w:rsidRPr="002B6948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900B1D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P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ICAL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 He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="003E2FFB" w:rsidRPr="002B694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lth</w:t>
              </w:r>
            </w:hyperlink>
          </w:p>
        </w:tc>
      </w:tr>
      <w:tr w:rsidR="006B1588" w:rsidRPr="002B6948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3E2FF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</w:rPr>
              <w:t>M</w:t>
            </w:r>
            <w:r w:rsidRPr="002B6948">
              <w:rPr>
                <w:rFonts w:ascii="Arial" w:eastAsia="Arial" w:hAnsi="Arial" w:cs="Arial"/>
                <w:spacing w:val="-1"/>
              </w:rPr>
              <w:t>a</w:t>
            </w:r>
            <w:r w:rsidRPr="002B6948">
              <w:rPr>
                <w:rFonts w:ascii="Arial" w:eastAsia="Arial" w:hAnsi="Arial" w:cs="Arial"/>
              </w:rPr>
              <w:t>n</w:t>
            </w:r>
            <w:r w:rsidRPr="002B6948">
              <w:rPr>
                <w:rFonts w:ascii="Arial" w:eastAsia="Arial" w:hAnsi="Arial" w:cs="Arial"/>
                <w:spacing w:val="-1"/>
              </w:rPr>
              <w:t>u</w:t>
            </w:r>
            <w:r w:rsidRPr="002B6948">
              <w:rPr>
                <w:rFonts w:ascii="Arial" w:eastAsia="Arial" w:hAnsi="Arial" w:cs="Arial"/>
                <w:spacing w:val="1"/>
              </w:rPr>
              <w:t>scr</w:t>
            </w:r>
            <w:r w:rsidRPr="002B6948">
              <w:rPr>
                <w:rFonts w:ascii="Arial" w:eastAsia="Arial" w:hAnsi="Arial" w:cs="Arial"/>
                <w:spacing w:val="-1"/>
              </w:rPr>
              <w:t>i</w:t>
            </w:r>
            <w:r w:rsidRPr="002B6948">
              <w:rPr>
                <w:rFonts w:ascii="Arial" w:eastAsia="Arial" w:hAnsi="Arial" w:cs="Arial"/>
                <w:spacing w:val="2"/>
              </w:rPr>
              <w:t>p</w:t>
            </w:r>
            <w:r w:rsidRPr="002B6948">
              <w:rPr>
                <w:rFonts w:ascii="Arial" w:eastAsia="Arial" w:hAnsi="Arial" w:cs="Arial"/>
              </w:rPr>
              <w:t>t</w:t>
            </w:r>
            <w:r w:rsidRPr="002B6948">
              <w:rPr>
                <w:rFonts w:ascii="Arial" w:eastAsia="Arial" w:hAnsi="Arial" w:cs="Arial"/>
                <w:spacing w:val="-10"/>
              </w:rPr>
              <w:t xml:space="preserve"> </w:t>
            </w:r>
            <w:r w:rsidRPr="002B6948">
              <w:rPr>
                <w:rFonts w:ascii="Arial" w:eastAsia="Arial" w:hAnsi="Arial" w:cs="Arial"/>
              </w:rPr>
              <w:t>N</w:t>
            </w:r>
            <w:r w:rsidRPr="002B6948">
              <w:rPr>
                <w:rFonts w:ascii="Arial" w:eastAsia="Arial" w:hAnsi="Arial" w:cs="Arial"/>
                <w:spacing w:val="2"/>
              </w:rPr>
              <w:t>u</w:t>
            </w:r>
            <w:r w:rsidRPr="002B6948">
              <w:rPr>
                <w:rFonts w:ascii="Arial" w:eastAsia="Arial" w:hAnsi="Arial" w:cs="Arial"/>
              </w:rPr>
              <w:t>m</w:t>
            </w:r>
            <w:r w:rsidRPr="002B6948">
              <w:rPr>
                <w:rFonts w:ascii="Arial" w:eastAsia="Arial" w:hAnsi="Arial" w:cs="Arial"/>
                <w:spacing w:val="-1"/>
              </w:rPr>
              <w:t>b</w:t>
            </w:r>
            <w:r w:rsidRPr="002B6948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3E2FFB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  <w:b/>
              </w:rPr>
              <w:t>M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</w:rPr>
              <w:t>_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I</w:t>
            </w:r>
            <w:r w:rsidRPr="002B6948">
              <w:rPr>
                <w:rFonts w:ascii="Arial" w:eastAsia="Arial" w:hAnsi="Arial" w:cs="Arial"/>
                <w:b/>
              </w:rPr>
              <w:t>JTDH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_</w:t>
            </w:r>
            <w:r w:rsidRPr="002B6948">
              <w:rPr>
                <w:rFonts w:ascii="Arial" w:eastAsia="Arial" w:hAnsi="Arial" w:cs="Arial"/>
                <w:b/>
              </w:rPr>
              <w:t>1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3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8</w:t>
            </w:r>
            <w:r w:rsidRPr="002B6948">
              <w:rPr>
                <w:rFonts w:ascii="Arial" w:eastAsia="Arial" w:hAnsi="Arial" w:cs="Arial"/>
                <w:b/>
              </w:rPr>
              <w:t>7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5</w:t>
            </w:r>
            <w:r w:rsidRPr="002B6948">
              <w:rPr>
                <w:rFonts w:ascii="Arial" w:eastAsia="Arial" w:hAnsi="Arial" w:cs="Arial"/>
                <w:b/>
              </w:rPr>
              <w:t>1</w:t>
            </w:r>
          </w:p>
        </w:tc>
      </w:tr>
      <w:tr w:rsidR="006B1588" w:rsidRPr="002B6948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3E2FF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</w:rPr>
              <w:t>T</w:t>
            </w:r>
            <w:r w:rsidRPr="002B6948">
              <w:rPr>
                <w:rFonts w:ascii="Arial" w:eastAsia="Arial" w:hAnsi="Arial" w:cs="Arial"/>
                <w:spacing w:val="-1"/>
              </w:rPr>
              <w:t>i</w:t>
            </w:r>
            <w:r w:rsidRPr="002B6948">
              <w:rPr>
                <w:rFonts w:ascii="Arial" w:eastAsia="Arial" w:hAnsi="Arial" w:cs="Arial"/>
              </w:rPr>
              <w:t>t</w:t>
            </w:r>
            <w:r w:rsidRPr="002B6948">
              <w:rPr>
                <w:rFonts w:ascii="Arial" w:eastAsia="Arial" w:hAnsi="Arial" w:cs="Arial"/>
                <w:spacing w:val="-1"/>
              </w:rPr>
              <w:t>l</w:t>
            </w:r>
            <w:r w:rsidRPr="002B6948">
              <w:rPr>
                <w:rFonts w:ascii="Arial" w:eastAsia="Arial" w:hAnsi="Arial" w:cs="Arial"/>
              </w:rPr>
              <w:t>e</w:t>
            </w:r>
            <w:r w:rsidRPr="002B6948">
              <w:rPr>
                <w:rFonts w:ascii="Arial" w:eastAsia="Arial" w:hAnsi="Arial" w:cs="Arial"/>
                <w:spacing w:val="-2"/>
              </w:rPr>
              <w:t xml:space="preserve"> </w:t>
            </w:r>
            <w:r w:rsidRPr="002B6948">
              <w:rPr>
                <w:rFonts w:ascii="Arial" w:eastAsia="Arial" w:hAnsi="Arial" w:cs="Arial"/>
              </w:rPr>
              <w:t>of</w:t>
            </w:r>
            <w:r w:rsidRPr="002B6948">
              <w:rPr>
                <w:rFonts w:ascii="Arial" w:eastAsia="Arial" w:hAnsi="Arial" w:cs="Arial"/>
                <w:spacing w:val="-3"/>
              </w:rPr>
              <w:t xml:space="preserve"> </w:t>
            </w:r>
            <w:r w:rsidRPr="002B6948">
              <w:rPr>
                <w:rFonts w:ascii="Arial" w:eastAsia="Arial" w:hAnsi="Arial" w:cs="Arial"/>
                <w:spacing w:val="2"/>
              </w:rPr>
              <w:t>t</w:t>
            </w:r>
            <w:r w:rsidRPr="002B6948">
              <w:rPr>
                <w:rFonts w:ascii="Arial" w:eastAsia="Arial" w:hAnsi="Arial" w:cs="Arial"/>
              </w:rPr>
              <w:t>he</w:t>
            </w:r>
            <w:r w:rsidRPr="002B6948">
              <w:rPr>
                <w:rFonts w:ascii="Arial" w:eastAsia="Arial" w:hAnsi="Arial" w:cs="Arial"/>
                <w:spacing w:val="-2"/>
              </w:rPr>
              <w:t xml:space="preserve"> </w:t>
            </w:r>
            <w:r w:rsidRPr="002B6948">
              <w:rPr>
                <w:rFonts w:ascii="Arial" w:eastAsia="Arial" w:hAnsi="Arial" w:cs="Arial"/>
              </w:rPr>
              <w:t>M</w:t>
            </w:r>
            <w:r w:rsidRPr="002B6948">
              <w:rPr>
                <w:rFonts w:ascii="Arial" w:eastAsia="Arial" w:hAnsi="Arial" w:cs="Arial"/>
                <w:spacing w:val="-1"/>
              </w:rPr>
              <w:t>a</w:t>
            </w:r>
            <w:r w:rsidRPr="002B6948">
              <w:rPr>
                <w:rFonts w:ascii="Arial" w:eastAsia="Arial" w:hAnsi="Arial" w:cs="Arial"/>
                <w:spacing w:val="2"/>
              </w:rPr>
              <w:t>n</w:t>
            </w:r>
            <w:r w:rsidRPr="002B6948">
              <w:rPr>
                <w:rFonts w:ascii="Arial" w:eastAsia="Arial" w:hAnsi="Arial" w:cs="Arial"/>
              </w:rPr>
              <w:t>u</w:t>
            </w:r>
            <w:r w:rsidRPr="002B6948">
              <w:rPr>
                <w:rFonts w:ascii="Arial" w:eastAsia="Arial" w:hAnsi="Arial" w:cs="Arial"/>
                <w:spacing w:val="1"/>
              </w:rPr>
              <w:t>scr</w:t>
            </w:r>
            <w:r w:rsidRPr="002B6948">
              <w:rPr>
                <w:rFonts w:ascii="Arial" w:eastAsia="Arial" w:hAnsi="Arial" w:cs="Arial"/>
                <w:spacing w:val="-1"/>
              </w:rPr>
              <w:t>i</w:t>
            </w:r>
            <w:r w:rsidRPr="002B6948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6B1588">
            <w:pPr>
              <w:spacing w:before="10" w:line="200" w:lineRule="exact"/>
              <w:rPr>
                <w:rFonts w:ascii="Arial" w:hAnsi="Arial" w:cs="Arial"/>
              </w:rPr>
            </w:pPr>
          </w:p>
          <w:p w:rsidR="006B1588" w:rsidRPr="002B6948" w:rsidRDefault="003E2FFB">
            <w:pPr>
              <w:ind w:left="102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  <w:b/>
              </w:rPr>
              <w:t>A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5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Y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AR</w:t>
            </w:r>
            <w:r w:rsidRPr="002B694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R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TR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O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P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C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T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I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V</w:t>
            </w:r>
            <w:r w:rsidRPr="002B6948">
              <w:rPr>
                <w:rFonts w:ascii="Arial" w:eastAsia="Arial" w:hAnsi="Arial" w:cs="Arial"/>
                <w:b/>
              </w:rPr>
              <w:t>E</w:t>
            </w:r>
            <w:r w:rsidRPr="002B6948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</w:rPr>
              <w:t>TU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D</w:t>
            </w:r>
            <w:r w:rsidRPr="002B6948">
              <w:rPr>
                <w:rFonts w:ascii="Arial" w:eastAsia="Arial" w:hAnsi="Arial" w:cs="Arial"/>
                <w:b/>
              </w:rPr>
              <w:t>Y</w:t>
            </w:r>
            <w:r w:rsidRPr="002B6948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O</w:t>
            </w:r>
            <w:r w:rsidRPr="002B6948">
              <w:rPr>
                <w:rFonts w:ascii="Arial" w:eastAsia="Arial" w:hAnsi="Arial" w:cs="Arial"/>
                <w:b/>
              </w:rPr>
              <w:t>N</w:t>
            </w:r>
            <w:r w:rsidRPr="002B694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TU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B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R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C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U</w:t>
            </w:r>
            <w:r w:rsidRPr="002B6948">
              <w:rPr>
                <w:rFonts w:ascii="Arial" w:eastAsia="Arial" w:hAnsi="Arial" w:cs="Arial"/>
                <w:b/>
              </w:rPr>
              <w:t>L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O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</w:rPr>
              <w:t>IS</w:t>
            </w:r>
            <w:r w:rsidRPr="002B6948"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(TB)</w:t>
            </w:r>
            <w:r w:rsidRPr="002B694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T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R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A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T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M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NT</w:t>
            </w:r>
            <w:r w:rsidRPr="002B694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O</w:t>
            </w:r>
            <w:r w:rsidRPr="002B6948">
              <w:rPr>
                <w:rFonts w:ascii="Arial" w:eastAsia="Arial" w:hAnsi="Arial" w:cs="Arial"/>
                <w:b/>
              </w:rPr>
              <w:t>U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T</w:t>
            </w:r>
            <w:r w:rsidRPr="002B6948">
              <w:rPr>
                <w:rFonts w:ascii="Arial" w:eastAsia="Arial" w:hAnsi="Arial" w:cs="Arial"/>
                <w:b/>
              </w:rPr>
              <w:t>C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O</w:t>
            </w:r>
            <w:r w:rsidRPr="002B6948">
              <w:rPr>
                <w:rFonts w:ascii="Arial" w:eastAsia="Arial" w:hAnsi="Arial" w:cs="Arial"/>
                <w:b/>
              </w:rPr>
              <w:t>ME</w:t>
            </w:r>
            <w:r w:rsidRPr="002B6948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 xml:space="preserve">IN 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N</w:t>
            </w:r>
            <w:r w:rsidRPr="002B6948">
              <w:rPr>
                <w:rFonts w:ascii="Arial" w:eastAsia="Arial" w:hAnsi="Arial" w:cs="Arial"/>
                <w:b/>
              </w:rPr>
              <w:t>U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G</w:t>
            </w:r>
            <w:r w:rsidRPr="002B6948">
              <w:rPr>
                <w:rFonts w:ascii="Arial" w:eastAsia="Arial" w:hAnsi="Arial" w:cs="Arial"/>
                <w:b/>
              </w:rPr>
              <w:t>U</w:t>
            </w:r>
            <w:r w:rsidRPr="002B694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T</w:t>
            </w:r>
            <w:r w:rsidRPr="002B6948">
              <w:rPr>
                <w:rFonts w:ascii="Arial" w:eastAsia="Arial" w:hAnsi="Arial" w:cs="Arial"/>
                <w:b/>
              </w:rPr>
              <w:t>A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T</w:t>
            </w:r>
            <w:r w:rsidRPr="002B6948">
              <w:rPr>
                <w:rFonts w:ascii="Arial" w:eastAsia="Arial" w:hAnsi="Arial" w:cs="Arial"/>
                <w:b/>
              </w:rPr>
              <w:t>E</w:t>
            </w:r>
            <w:r w:rsidRPr="002B6948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T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ACHING</w:t>
            </w:r>
            <w:r w:rsidRPr="002B694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H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O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P</w:t>
            </w:r>
            <w:r w:rsidRPr="002B6948">
              <w:rPr>
                <w:rFonts w:ascii="Arial" w:eastAsia="Arial" w:hAnsi="Arial" w:cs="Arial"/>
                <w:b/>
              </w:rPr>
              <w:t>IT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A</w:t>
            </w:r>
            <w:r w:rsidRPr="002B6948">
              <w:rPr>
                <w:rFonts w:ascii="Arial" w:eastAsia="Arial" w:hAnsi="Arial" w:cs="Arial"/>
                <w:b/>
              </w:rPr>
              <w:t>L</w:t>
            </w:r>
            <w:r w:rsidRPr="002B6948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CH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E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</w:rPr>
              <w:t>T</w:t>
            </w:r>
            <w:r w:rsidRPr="002B694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CLINI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C</w:t>
            </w:r>
            <w:r w:rsidRPr="002B6948">
              <w:rPr>
                <w:rFonts w:ascii="Arial" w:eastAsia="Arial" w:hAnsi="Arial" w:cs="Arial"/>
                <w:b/>
              </w:rPr>
              <w:t>,</w:t>
            </w:r>
            <w:r w:rsidRPr="002B694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P</w:t>
            </w:r>
            <w:r w:rsidRPr="002B6948">
              <w:rPr>
                <w:rFonts w:ascii="Arial" w:eastAsia="Arial" w:hAnsi="Arial" w:cs="Arial"/>
                <w:b/>
              </w:rPr>
              <w:t>ARK</w:t>
            </w:r>
            <w:r w:rsidRPr="002B6948">
              <w:rPr>
                <w:rFonts w:ascii="Arial" w:eastAsia="Arial" w:hAnsi="Arial" w:cs="Arial"/>
                <w:b/>
                <w:spacing w:val="3"/>
              </w:rPr>
              <w:t>L</w:t>
            </w:r>
            <w:r w:rsidRPr="002B6948">
              <w:rPr>
                <w:rFonts w:ascii="Arial" w:eastAsia="Arial" w:hAnsi="Arial" w:cs="Arial"/>
                <w:b/>
              </w:rPr>
              <w:t>ANE</w:t>
            </w:r>
          </w:p>
        </w:tc>
      </w:tr>
      <w:tr w:rsidR="006B1588" w:rsidRPr="002B6948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3E2FF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</w:rPr>
              <w:t>T</w:t>
            </w:r>
            <w:r w:rsidRPr="002B6948">
              <w:rPr>
                <w:rFonts w:ascii="Arial" w:eastAsia="Arial" w:hAnsi="Arial" w:cs="Arial"/>
                <w:spacing w:val="1"/>
              </w:rPr>
              <w:t>y</w:t>
            </w:r>
            <w:r w:rsidRPr="002B6948">
              <w:rPr>
                <w:rFonts w:ascii="Arial" w:eastAsia="Arial" w:hAnsi="Arial" w:cs="Arial"/>
              </w:rPr>
              <w:t>pe</w:t>
            </w:r>
            <w:r w:rsidRPr="002B6948">
              <w:rPr>
                <w:rFonts w:ascii="Arial" w:eastAsia="Arial" w:hAnsi="Arial" w:cs="Arial"/>
                <w:spacing w:val="-5"/>
              </w:rPr>
              <w:t xml:space="preserve"> </w:t>
            </w:r>
            <w:r w:rsidRPr="002B6948">
              <w:rPr>
                <w:rFonts w:ascii="Arial" w:eastAsia="Arial" w:hAnsi="Arial" w:cs="Arial"/>
              </w:rPr>
              <w:t>of</w:t>
            </w:r>
            <w:r w:rsidRPr="002B6948">
              <w:rPr>
                <w:rFonts w:ascii="Arial" w:eastAsia="Arial" w:hAnsi="Arial" w:cs="Arial"/>
                <w:spacing w:val="-3"/>
              </w:rPr>
              <w:t xml:space="preserve"> </w:t>
            </w:r>
            <w:r w:rsidRPr="002B6948">
              <w:rPr>
                <w:rFonts w:ascii="Arial" w:eastAsia="Arial" w:hAnsi="Arial" w:cs="Arial"/>
                <w:spacing w:val="2"/>
              </w:rPr>
              <w:t>t</w:t>
            </w:r>
            <w:r w:rsidRPr="002B6948">
              <w:rPr>
                <w:rFonts w:ascii="Arial" w:eastAsia="Arial" w:hAnsi="Arial" w:cs="Arial"/>
              </w:rPr>
              <w:t>he</w:t>
            </w:r>
            <w:r w:rsidRPr="002B6948">
              <w:rPr>
                <w:rFonts w:ascii="Arial" w:eastAsia="Arial" w:hAnsi="Arial" w:cs="Arial"/>
                <w:spacing w:val="-2"/>
              </w:rPr>
              <w:t xml:space="preserve"> </w:t>
            </w:r>
            <w:r w:rsidRPr="002B6948">
              <w:rPr>
                <w:rFonts w:ascii="Arial" w:eastAsia="Arial" w:hAnsi="Arial" w:cs="Arial"/>
                <w:spacing w:val="-1"/>
              </w:rPr>
              <w:t>A</w:t>
            </w:r>
            <w:r w:rsidRPr="002B6948">
              <w:rPr>
                <w:rFonts w:ascii="Arial" w:eastAsia="Arial" w:hAnsi="Arial" w:cs="Arial"/>
                <w:spacing w:val="1"/>
              </w:rPr>
              <w:t>r</w:t>
            </w:r>
            <w:r w:rsidRPr="002B6948">
              <w:rPr>
                <w:rFonts w:ascii="Arial" w:eastAsia="Arial" w:hAnsi="Arial" w:cs="Arial"/>
              </w:rPr>
              <w:t>t</w:t>
            </w:r>
            <w:r w:rsidRPr="002B6948">
              <w:rPr>
                <w:rFonts w:ascii="Arial" w:eastAsia="Arial" w:hAnsi="Arial" w:cs="Arial"/>
                <w:spacing w:val="-1"/>
              </w:rPr>
              <w:t>i</w:t>
            </w:r>
            <w:r w:rsidRPr="002B6948">
              <w:rPr>
                <w:rFonts w:ascii="Arial" w:eastAsia="Arial" w:hAnsi="Arial" w:cs="Arial"/>
                <w:spacing w:val="1"/>
              </w:rPr>
              <w:t>cl</w:t>
            </w:r>
            <w:r w:rsidRPr="002B6948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1588" w:rsidRPr="002B6948" w:rsidRDefault="003E2FFB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2B6948">
              <w:rPr>
                <w:rFonts w:ascii="Arial" w:eastAsia="Arial" w:hAnsi="Arial" w:cs="Arial"/>
                <w:b/>
                <w:spacing w:val="1"/>
              </w:rPr>
              <w:t>O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B6948">
              <w:rPr>
                <w:rFonts w:ascii="Arial" w:eastAsia="Arial" w:hAnsi="Arial" w:cs="Arial"/>
                <w:b/>
              </w:rPr>
              <w:t>igi</w:t>
            </w:r>
            <w:r w:rsidRPr="002B6948">
              <w:rPr>
                <w:rFonts w:ascii="Arial" w:eastAsia="Arial" w:hAnsi="Arial" w:cs="Arial"/>
                <w:b/>
                <w:spacing w:val="1"/>
              </w:rPr>
              <w:t>n</w:t>
            </w:r>
            <w:r w:rsidRPr="002B6948">
              <w:rPr>
                <w:rFonts w:ascii="Arial" w:eastAsia="Arial" w:hAnsi="Arial" w:cs="Arial"/>
                <w:b/>
              </w:rPr>
              <w:t>al</w:t>
            </w:r>
            <w:r w:rsidRPr="002B694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R</w:t>
            </w:r>
            <w:r w:rsidRPr="002B6948">
              <w:rPr>
                <w:rFonts w:ascii="Arial" w:eastAsia="Arial" w:hAnsi="Arial" w:cs="Arial"/>
                <w:b/>
              </w:rPr>
              <w:t>e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e</w:t>
            </w:r>
            <w:r w:rsidRPr="002B6948">
              <w:rPr>
                <w:rFonts w:ascii="Arial" w:eastAsia="Arial" w:hAnsi="Arial" w:cs="Arial"/>
                <w:b/>
              </w:rPr>
              <w:t>a</w:t>
            </w:r>
            <w:r w:rsidRPr="002B694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B6948">
              <w:rPr>
                <w:rFonts w:ascii="Arial" w:eastAsia="Arial" w:hAnsi="Arial" w:cs="Arial"/>
                <w:b/>
              </w:rPr>
              <w:t>ch</w:t>
            </w:r>
            <w:r w:rsidRPr="002B694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eastAsia="Arial" w:hAnsi="Arial" w:cs="Arial"/>
                <w:b/>
              </w:rPr>
              <w:t>Artic</w:t>
            </w:r>
            <w:r w:rsidRPr="002B6948">
              <w:rPr>
                <w:rFonts w:ascii="Arial" w:eastAsia="Arial" w:hAnsi="Arial" w:cs="Arial"/>
                <w:b/>
                <w:spacing w:val="2"/>
              </w:rPr>
              <w:t>l</w:t>
            </w:r>
            <w:r w:rsidRPr="002B6948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CE6759" w:rsidRPr="002B6948" w:rsidRDefault="00CE6759" w:rsidP="00CE6759">
      <w:pPr>
        <w:spacing w:line="200" w:lineRule="exact"/>
        <w:rPr>
          <w:rFonts w:ascii="Arial" w:hAnsi="Arial" w:cs="Arial"/>
        </w:rPr>
      </w:pPr>
    </w:p>
    <w:p w:rsidR="002B6948" w:rsidRPr="002B6948" w:rsidRDefault="002B6948" w:rsidP="00CE6759">
      <w:pPr>
        <w:spacing w:line="200" w:lineRule="exact"/>
        <w:rPr>
          <w:rFonts w:ascii="Arial" w:hAnsi="Arial" w:cs="Arial"/>
        </w:rPr>
      </w:pPr>
      <w:r w:rsidRPr="002B6948">
        <w:rPr>
          <w:rFonts w:ascii="Arial" w:hAnsi="Arial" w:cs="Arial"/>
          <w:highlight w:val="yellow"/>
        </w:rPr>
        <w:t>PART 1</w:t>
      </w:r>
      <w:r w:rsidRPr="002B6948">
        <w:rPr>
          <w:rFonts w:ascii="Arial" w:hAnsi="Arial" w:cs="Arial"/>
        </w:rPr>
        <w:t>: Comments</w:t>
      </w:r>
    </w:p>
    <w:tbl>
      <w:tblPr>
        <w:tblpPr w:leftFromText="180" w:rightFromText="180" w:vertAnchor="text" w:horzAnchor="margin" w:tblpY="49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865"/>
        <w:gridCol w:w="5936"/>
      </w:tblGrid>
      <w:tr w:rsidR="002B6948" w:rsidRPr="002B6948" w:rsidTr="002B6948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</w:rPr>
              <w:t>Re</w:t>
            </w:r>
            <w:r w:rsidRPr="002B6948">
              <w:rPr>
                <w:rFonts w:ascii="Arial" w:hAnsi="Arial" w:cs="Arial"/>
                <w:b/>
                <w:spacing w:val="2"/>
              </w:rPr>
              <w:t>v</w:t>
            </w:r>
            <w:r w:rsidRPr="002B6948">
              <w:rPr>
                <w:rFonts w:ascii="Arial" w:hAnsi="Arial" w:cs="Arial"/>
                <w:b/>
              </w:rPr>
              <w:t>iew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’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  <w:spacing w:val="2"/>
              </w:rPr>
              <w:t>mm</w:t>
            </w:r>
            <w:r w:rsidRPr="002B6948">
              <w:rPr>
                <w:rFonts w:ascii="Arial" w:hAnsi="Arial" w:cs="Arial"/>
                <w:b/>
              </w:rPr>
              <w:t>ent</w:t>
            </w:r>
          </w:p>
          <w:p w:rsidR="002B6948" w:rsidRPr="002B6948" w:rsidRDefault="002B6948" w:rsidP="002B6948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</w:rPr>
              <w:t>Ar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ifici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l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-1"/>
              </w:rPr>
              <w:t>n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elli</w:t>
            </w:r>
            <w:r w:rsidRPr="002B6948">
              <w:rPr>
                <w:rFonts w:ascii="Arial" w:hAnsi="Arial" w:cs="Arial"/>
                <w:b/>
                <w:spacing w:val="1"/>
              </w:rPr>
              <w:t>g</w:t>
            </w:r>
            <w:r w:rsidRPr="002B6948">
              <w:rPr>
                <w:rFonts w:ascii="Arial" w:hAnsi="Arial" w:cs="Arial"/>
                <w:b/>
              </w:rPr>
              <w:t>ence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(</w:t>
            </w:r>
            <w:r w:rsidRPr="002B6948">
              <w:rPr>
                <w:rFonts w:ascii="Arial" w:hAnsi="Arial" w:cs="Arial"/>
                <w:b/>
              </w:rPr>
              <w:t>AI)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g</w:t>
            </w:r>
            <w:r w:rsidRPr="002B6948">
              <w:rPr>
                <w:rFonts w:ascii="Arial" w:hAnsi="Arial" w:cs="Arial"/>
                <w:b/>
              </w:rPr>
              <w:t>ene</w:t>
            </w:r>
            <w:r w:rsidRPr="002B6948">
              <w:rPr>
                <w:rFonts w:ascii="Arial" w:hAnsi="Arial" w:cs="Arial"/>
                <w:b/>
                <w:spacing w:val="1"/>
              </w:rPr>
              <w:t>rat</w:t>
            </w:r>
            <w:r w:rsidRPr="002B6948">
              <w:rPr>
                <w:rFonts w:ascii="Arial" w:hAnsi="Arial" w:cs="Arial"/>
                <w:b/>
              </w:rPr>
              <w:t>ed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  <w:spacing w:val="-1"/>
              </w:rPr>
              <w:t>ss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ed</w:t>
            </w:r>
            <w:r w:rsidRPr="002B694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ev</w:t>
            </w:r>
            <w:r w:rsidRPr="002B6948">
              <w:rPr>
                <w:rFonts w:ascii="Arial" w:hAnsi="Arial" w:cs="Arial"/>
                <w:b/>
              </w:rPr>
              <w:t>iew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  <w:spacing w:val="2"/>
              </w:rPr>
              <w:t>mm</w:t>
            </w:r>
            <w:r w:rsidRPr="002B6948">
              <w:rPr>
                <w:rFonts w:ascii="Arial" w:hAnsi="Arial" w:cs="Arial"/>
                <w:b/>
              </w:rPr>
              <w:t>en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re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ric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ly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pr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hi</w:t>
            </w:r>
            <w:r w:rsidRPr="002B6948">
              <w:rPr>
                <w:rFonts w:ascii="Arial" w:hAnsi="Arial" w:cs="Arial"/>
                <w:b/>
                <w:spacing w:val="-1"/>
              </w:rPr>
              <w:t>b</w:t>
            </w:r>
            <w:r w:rsidRPr="002B6948">
              <w:rPr>
                <w:rFonts w:ascii="Arial" w:hAnsi="Arial" w:cs="Arial"/>
                <w:b/>
              </w:rPr>
              <w:t>ited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d</w:t>
            </w:r>
            <w:r w:rsidRPr="002B6948">
              <w:rPr>
                <w:rFonts w:ascii="Arial" w:hAnsi="Arial" w:cs="Arial"/>
                <w:b/>
                <w:spacing w:val="-1"/>
              </w:rPr>
              <w:t>u</w:t>
            </w:r>
            <w:r w:rsidRPr="002B6948">
              <w:rPr>
                <w:rFonts w:ascii="Arial" w:hAnsi="Arial" w:cs="Arial"/>
                <w:b/>
              </w:rPr>
              <w:t>ring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peer r</w:t>
            </w:r>
            <w:r w:rsidRPr="002B6948">
              <w:rPr>
                <w:rFonts w:ascii="Arial" w:hAnsi="Arial" w:cs="Arial"/>
                <w:b/>
                <w:spacing w:val="1"/>
              </w:rPr>
              <w:t>ev</w:t>
            </w:r>
            <w:r w:rsidRPr="002B6948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</w:rPr>
              <w:t>Auth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  <w:spacing w:val="5"/>
              </w:rPr>
              <w:t>r</w:t>
            </w:r>
            <w:r w:rsidRPr="002B6948">
              <w:rPr>
                <w:rFonts w:ascii="Arial" w:hAnsi="Arial" w:cs="Arial"/>
                <w:b/>
                <w:spacing w:val="-6"/>
              </w:rPr>
              <w:t>’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Fe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d</w:t>
            </w:r>
            <w:r w:rsidRPr="002B6948">
              <w:rPr>
                <w:rFonts w:ascii="Arial" w:hAnsi="Arial" w:cs="Arial"/>
                <w:b/>
                <w:spacing w:val="-1"/>
              </w:rPr>
              <w:t>b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ck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(I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is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at</w:t>
            </w:r>
            <w:r w:rsidRPr="002B6948">
              <w:rPr>
                <w:rFonts w:ascii="Arial" w:hAnsi="Arial" w:cs="Arial"/>
                <w:spacing w:val="1"/>
              </w:rPr>
              <w:t>or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at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hou</w:t>
            </w:r>
            <w:r w:rsidRPr="002B6948">
              <w:rPr>
                <w:rFonts w:ascii="Arial" w:hAnsi="Arial" w:cs="Arial"/>
              </w:rPr>
              <w:t>ld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w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3"/>
              </w:rPr>
              <w:t>t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/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er</w:t>
            </w:r>
          </w:p>
          <w:p w:rsidR="002B6948" w:rsidRPr="002B6948" w:rsidRDefault="002B6948" w:rsidP="002B6948">
            <w:pPr>
              <w:spacing w:before="15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edb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k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e)</w:t>
            </w:r>
          </w:p>
        </w:tc>
      </w:tr>
      <w:tr w:rsidR="002B6948" w:rsidRPr="002B6948" w:rsidTr="002B6948">
        <w:trPr>
          <w:trHeight w:hRule="exact" w:val="139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</w:rPr>
              <w:t>Ple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wri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a</w:t>
            </w:r>
            <w:r w:rsidRPr="002B6948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2B6948">
              <w:rPr>
                <w:rFonts w:ascii="Arial" w:hAnsi="Arial" w:cs="Arial"/>
                <w:b/>
              </w:rPr>
              <w:t>ew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en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enc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ega</w:t>
            </w:r>
            <w:r w:rsidRPr="002B6948">
              <w:rPr>
                <w:rFonts w:ascii="Arial" w:hAnsi="Arial" w:cs="Arial"/>
                <w:b/>
              </w:rPr>
              <w:t>rding</w:t>
            </w:r>
            <w:r w:rsidRPr="002B694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p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ta</w:t>
            </w:r>
            <w:r w:rsidRPr="002B6948">
              <w:rPr>
                <w:rFonts w:ascii="Arial" w:hAnsi="Arial" w:cs="Arial"/>
                <w:b/>
              </w:rPr>
              <w:t xml:space="preserve">nce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his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-1"/>
              </w:rPr>
              <w:t>us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r</w:t>
            </w:r>
            <w:r w:rsidRPr="002B6948">
              <w:rPr>
                <w:rFonts w:ascii="Arial" w:hAnsi="Arial" w:cs="Arial"/>
                <w:b/>
              </w:rPr>
              <w:t>ipt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fo</w:t>
            </w:r>
            <w:r w:rsidRPr="002B6948">
              <w:rPr>
                <w:rFonts w:ascii="Arial" w:hAnsi="Arial" w:cs="Arial"/>
                <w:b/>
              </w:rPr>
              <w:t xml:space="preserve">r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cien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ific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m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-1"/>
              </w:rPr>
              <w:t>n</w:t>
            </w:r>
            <w:r w:rsidRPr="002B6948">
              <w:rPr>
                <w:rFonts w:ascii="Arial" w:hAnsi="Arial" w:cs="Arial"/>
                <w:b/>
              </w:rPr>
              <w:t>it</w:t>
            </w:r>
            <w:r w:rsidRPr="002B6948">
              <w:rPr>
                <w:rFonts w:ascii="Arial" w:hAnsi="Arial" w:cs="Arial"/>
                <w:b/>
                <w:spacing w:val="1"/>
              </w:rPr>
              <w:t>y</w:t>
            </w:r>
            <w:r w:rsidRPr="002B6948">
              <w:rPr>
                <w:rFonts w:ascii="Arial" w:hAnsi="Arial" w:cs="Arial"/>
                <w:b/>
              </w:rPr>
              <w:t>.</w:t>
            </w:r>
            <w:r w:rsidRPr="002B694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 xml:space="preserve">A 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in</w:t>
            </w: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um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3</w:t>
            </w:r>
            <w:r w:rsidRPr="002B6948">
              <w:rPr>
                <w:rFonts w:ascii="Arial" w:hAnsi="Arial" w:cs="Arial"/>
                <w:b/>
                <w:spacing w:val="-2"/>
              </w:rPr>
              <w:t>-</w:t>
            </w:r>
            <w:r w:rsidRPr="002B6948">
              <w:rPr>
                <w:rFonts w:ascii="Arial" w:hAnsi="Arial" w:cs="Arial"/>
                <w:b/>
              </w:rPr>
              <w:t>4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en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enc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y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be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q</w:t>
            </w:r>
            <w:r w:rsidRPr="002B6948">
              <w:rPr>
                <w:rFonts w:ascii="Arial" w:hAnsi="Arial" w:cs="Arial"/>
                <w:b/>
                <w:spacing w:val="-1"/>
              </w:rPr>
              <w:t>u</w:t>
            </w:r>
            <w:r w:rsidRPr="002B6948">
              <w:rPr>
                <w:rFonts w:ascii="Arial" w:hAnsi="Arial" w:cs="Arial"/>
                <w:b/>
              </w:rPr>
              <w:t>ired</w:t>
            </w:r>
            <w:r w:rsidRPr="002B694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fo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his p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before="2" w:line="220" w:lineRule="exact"/>
              <w:ind w:left="102" w:right="275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is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nu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  <w:spacing w:val="-2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>ov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2"/>
              </w:rPr>
              <w:t>l</w:t>
            </w:r>
            <w:r w:rsidRPr="002B6948">
              <w:rPr>
                <w:rFonts w:ascii="Arial" w:hAnsi="Arial" w:cs="Arial"/>
                <w:spacing w:val="-1"/>
              </w:rPr>
              <w:t>u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le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gh</w:t>
            </w:r>
            <w:r w:rsidRPr="002B6948">
              <w:rPr>
                <w:rFonts w:ascii="Arial" w:hAnsi="Arial" w:cs="Arial"/>
              </w:rPr>
              <w:t>ts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1"/>
              </w:rPr>
              <w:t xml:space="preserve"> T</w:t>
            </w:r>
            <w:r w:rsidRPr="002B6948">
              <w:rPr>
                <w:rFonts w:ascii="Arial" w:hAnsi="Arial" w:cs="Arial"/>
              </w:rPr>
              <w:t>B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tre</w:t>
            </w:r>
            <w:r w:rsidRPr="002B6948">
              <w:rPr>
                <w:rFonts w:ascii="Arial" w:hAnsi="Arial" w:cs="Arial"/>
                <w:spacing w:val="1"/>
              </w:rPr>
              <w:t>a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ou</w:t>
            </w:r>
            <w:r w:rsidRPr="002B6948">
              <w:rPr>
                <w:rFonts w:ascii="Arial" w:hAnsi="Arial" w:cs="Arial"/>
              </w:rPr>
              <w:t>tc</w:t>
            </w:r>
            <w:r w:rsidRPr="002B6948">
              <w:rPr>
                <w:rFonts w:ascii="Arial" w:hAnsi="Arial" w:cs="Arial"/>
                <w:spacing w:val="1"/>
              </w:rPr>
              <w:t>om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in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  <w:spacing w:val="2"/>
              </w:rPr>
              <w:t>h</w:t>
            </w:r>
            <w:r w:rsidRPr="002B6948">
              <w:rPr>
                <w:rFonts w:ascii="Arial" w:hAnsi="Arial" w:cs="Arial"/>
                <w:spacing w:val="-2"/>
              </w:rPr>
              <w:t>-</w:t>
            </w:r>
            <w:r w:rsidRPr="002B6948">
              <w:rPr>
                <w:rFonts w:ascii="Arial" w:hAnsi="Arial" w:cs="Arial"/>
                <w:spacing w:val="1"/>
              </w:rPr>
              <w:t>bu</w:t>
            </w:r>
            <w:r w:rsidRPr="002B6948">
              <w:rPr>
                <w:rFonts w:ascii="Arial" w:hAnsi="Arial" w:cs="Arial"/>
                <w:spacing w:val="-2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en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</w:rPr>
              <w:t>f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Ni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ia.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 xml:space="preserve">e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ud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tr</w:t>
            </w:r>
            <w:r w:rsidRPr="002B6948">
              <w:rPr>
                <w:rFonts w:ascii="Arial" w:hAnsi="Arial" w:cs="Arial"/>
                <w:spacing w:val="-3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bu</w:t>
            </w:r>
            <w:r w:rsidRPr="002B6948">
              <w:rPr>
                <w:rFonts w:ascii="Arial" w:hAnsi="Arial" w:cs="Arial"/>
              </w:rPr>
              <w:t>tes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b</w:t>
            </w:r>
            <w:r w:rsidRPr="002B6948">
              <w:rPr>
                <w:rFonts w:ascii="Arial" w:hAnsi="Arial" w:cs="Arial"/>
                <w:spacing w:val="1"/>
              </w:rPr>
              <w:t>ro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d</w:t>
            </w:r>
            <w:r w:rsidRPr="002B6948">
              <w:rPr>
                <w:rFonts w:ascii="Arial" w:hAnsi="Arial" w:cs="Arial"/>
              </w:rPr>
              <w:t>er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und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ta</w:t>
            </w:r>
            <w:r w:rsidRPr="002B6948">
              <w:rPr>
                <w:rFonts w:ascii="Arial" w:hAnsi="Arial" w:cs="Arial"/>
                <w:spacing w:val="1"/>
              </w:rPr>
              <w:t>nd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1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f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TB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g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</w:rPr>
              <w:t>in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-1"/>
              </w:rPr>
              <w:t>u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0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-</w:t>
            </w:r>
            <w:r w:rsidRPr="002B6948">
              <w:rPr>
                <w:rFonts w:ascii="Arial" w:hAnsi="Arial" w:cs="Arial"/>
              </w:rPr>
              <w:t>limited</w:t>
            </w:r>
            <w:r w:rsidRPr="002B6948">
              <w:rPr>
                <w:rFonts w:ascii="Arial" w:hAnsi="Arial" w:cs="Arial"/>
                <w:spacing w:val="-12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etti</w:t>
            </w:r>
            <w:r w:rsidRPr="002B6948">
              <w:rPr>
                <w:rFonts w:ascii="Arial" w:hAnsi="Arial" w:cs="Arial"/>
                <w:spacing w:val="1"/>
              </w:rPr>
              <w:t>ng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  <w:spacing w:val="-3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nd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ng</w:t>
            </w:r>
            <w:r w:rsidRPr="002B6948">
              <w:rPr>
                <w:rFonts w:ascii="Arial" w:hAnsi="Arial" w:cs="Arial"/>
              </w:rPr>
              <w:t xml:space="preserve">s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uppor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ff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ti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ess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f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  <w:spacing w:val="-3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ob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ati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TB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tr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-3"/>
              </w:rPr>
              <w:t>s</w:t>
            </w:r>
            <w:r w:rsidRPr="002B6948">
              <w:rPr>
                <w:rFonts w:ascii="Arial" w:hAnsi="Arial" w:cs="Arial"/>
              </w:rPr>
              <w:t>trate</w:t>
            </w:r>
            <w:r w:rsidRPr="002B6948">
              <w:rPr>
                <w:rFonts w:ascii="Arial" w:hAnsi="Arial" w:cs="Arial"/>
                <w:spacing w:val="2"/>
              </w:rPr>
              <w:t>g</w:t>
            </w:r>
            <w:r w:rsidRPr="002B6948">
              <w:rPr>
                <w:rFonts w:ascii="Arial" w:hAnsi="Arial" w:cs="Arial"/>
              </w:rPr>
              <w:t>ies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w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ile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also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gh</w:t>
            </w:r>
            <w:r w:rsidRPr="002B6948">
              <w:rPr>
                <w:rFonts w:ascii="Arial" w:hAnsi="Arial" w:cs="Arial"/>
              </w:rPr>
              <w:t>li</w:t>
            </w:r>
            <w:r w:rsidRPr="002B6948">
              <w:rPr>
                <w:rFonts w:ascii="Arial" w:hAnsi="Arial" w:cs="Arial"/>
                <w:spacing w:val="1"/>
              </w:rPr>
              <w:t>gh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3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a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ch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as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  <w:spacing w:val="-1"/>
              </w:rPr>
              <w:t>e</w:t>
            </w:r>
            <w:r w:rsidRPr="002B6948">
              <w:rPr>
                <w:rFonts w:ascii="Arial" w:hAnsi="Arial" w:cs="Arial"/>
              </w:rPr>
              <w:t xml:space="preserve">-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elat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ities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w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dd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3"/>
              </w:rPr>
              <w:t>t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1"/>
              </w:rPr>
              <w:t>rv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ti</w:t>
            </w:r>
            <w:r w:rsidRPr="002B6948">
              <w:rPr>
                <w:rFonts w:ascii="Arial" w:hAnsi="Arial" w:cs="Arial"/>
                <w:spacing w:val="-2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ay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is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w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-2"/>
              </w:rPr>
              <w:t>r</w:t>
            </w:r>
            <w:r w:rsidRPr="002B6948">
              <w:rPr>
                <w:rFonts w:ascii="Arial" w:hAnsi="Arial" w:cs="Arial"/>
              </w:rPr>
              <w:t>k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rv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as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an</w:t>
            </w:r>
            <w:r w:rsidRPr="002B6948">
              <w:rPr>
                <w:rFonts w:ascii="Arial" w:hAnsi="Arial" w:cs="Arial"/>
                <w:spacing w:val="7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3"/>
              </w:rPr>
              <w:t>s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tial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</w:rPr>
              <w:t>r cli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icia</w:t>
            </w:r>
            <w:r w:rsidRPr="002B6948">
              <w:rPr>
                <w:rFonts w:ascii="Arial" w:hAnsi="Arial" w:cs="Arial"/>
                <w:spacing w:val="2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pub</w:t>
            </w:r>
            <w:r w:rsidRPr="002B6948">
              <w:rPr>
                <w:rFonts w:ascii="Arial" w:hAnsi="Arial" w:cs="Arial"/>
              </w:rPr>
              <w:t>lic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a</w:t>
            </w:r>
            <w:r w:rsidRPr="002B6948">
              <w:rPr>
                <w:rFonts w:ascii="Arial" w:hAnsi="Arial" w:cs="Arial"/>
              </w:rPr>
              <w:t>lth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off</w:t>
            </w:r>
            <w:r w:rsidRPr="002B6948">
              <w:rPr>
                <w:rFonts w:ascii="Arial" w:hAnsi="Arial" w:cs="Arial"/>
              </w:rPr>
              <w:t>ic</w:t>
            </w:r>
            <w:r w:rsidRPr="002B6948">
              <w:rPr>
                <w:rFonts w:ascii="Arial" w:hAnsi="Arial" w:cs="Arial"/>
                <w:spacing w:val="-2"/>
              </w:rPr>
              <w:t>i</w:t>
            </w:r>
            <w:r w:rsidRPr="002B6948">
              <w:rPr>
                <w:rFonts w:ascii="Arial" w:hAnsi="Arial" w:cs="Arial"/>
              </w:rPr>
              <w:t>als,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po</w:t>
            </w:r>
            <w:r w:rsidRPr="002B6948">
              <w:rPr>
                <w:rFonts w:ascii="Arial" w:hAnsi="Arial" w:cs="Arial"/>
              </w:rPr>
              <w:t>lic</w:t>
            </w:r>
            <w:r w:rsidRPr="002B6948">
              <w:rPr>
                <w:rFonts w:ascii="Arial" w:hAnsi="Arial" w:cs="Arial"/>
                <w:spacing w:val="6"/>
              </w:rPr>
              <w:t>y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k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</w:rPr>
              <w:t>ai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-3"/>
              </w:rPr>
              <w:t>t</w:t>
            </w:r>
            <w:r w:rsidRPr="002B6948">
              <w:rPr>
                <w:rFonts w:ascii="Arial" w:hAnsi="Arial" w:cs="Arial"/>
              </w:rPr>
              <w:t>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mpr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TB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ar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d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ce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burd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8"/>
              </w:rPr>
              <w:t>n</w:t>
            </w:r>
            <w:r w:rsidRPr="002B6948">
              <w:rPr>
                <w:rFonts w:ascii="Arial" w:hAnsi="Arial" w:cs="Arial"/>
              </w:rPr>
              <w:t>.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Thank You</w:t>
            </w:r>
          </w:p>
        </w:tc>
      </w:tr>
      <w:tr w:rsidR="002B6948" w:rsidRPr="002B6948" w:rsidTr="002B6948">
        <w:trPr>
          <w:trHeight w:hRule="exact" w:val="122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itle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icle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uit</w:t>
            </w:r>
            <w:r w:rsidRPr="002B6948">
              <w:rPr>
                <w:rFonts w:ascii="Arial" w:hAnsi="Arial" w:cs="Arial"/>
                <w:b/>
                <w:spacing w:val="-1"/>
              </w:rPr>
              <w:t>a</w:t>
            </w:r>
            <w:r w:rsidRPr="002B6948">
              <w:rPr>
                <w:rFonts w:ascii="Arial" w:hAnsi="Arial" w:cs="Arial"/>
                <w:b/>
              </w:rPr>
              <w:t>ble?</w:t>
            </w:r>
          </w:p>
          <w:p w:rsidR="002B6948" w:rsidRPr="002B6948" w:rsidRDefault="002B6948" w:rsidP="002B694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1"/>
              </w:rPr>
              <w:t>(</w:t>
            </w: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t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ple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1"/>
              </w:rPr>
              <w:t>gg</w:t>
            </w:r>
            <w:r w:rsidRPr="002B6948">
              <w:rPr>
                <w:rFonts w:ascii="Arial" w:hAnsi="Arial" w:cs="Arial"/>
                <w:b/>
              </w:rPr>
              <w:t>est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lt</w:t>
            </w:r>
            <w:r w:rsidRPr="002B6948">
              <w:rPr>
                <w:rFonts w:ascii="Arial" w:hAnsi="Arial" w:cs="Arial"/>
                <w:b/>
                <w:spacing w:val="-2"/>
              </w:rPr>
              <w:t>e</w:t>
            </w:r>
            <w:r w:rsidRPr="002B6948">
              <w:rPr>
                <w:rFonts w:ascii="Arial" w:hAnsi="Arial" w:cs="Arial"/>
                <w:b/>
              </w:rPr>
              <w:t>rn</w:t>
            </w:r>
            <w:r w:rsidRPr="002B6948">
              <w:rPr>
                <w:rFonts w:ascii="Arial" w:hAnsi="Arial" w:cs="Arial"/>
                <w:b/>
                <w:spacing w:val="1"/>
              </w:rPr>
              <w:t>at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1"/>
              </w:rPr>
              <w:t>v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urr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title is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cle</w:t>
            </w:r>
            <w:r w:rsidRPr="002B6948">
              <w:rPr>
                <w:rFonts w:ascii="Arial" w:hAnsi="Arial" w:cs="Arial"/>
                <w:spacing w:val="1"/>
              </w:rPr>
              <w:t>a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  <w:spacing w:val="1"/>
              </w:rPr>
              <w:t>form</w:t>
            </w:r>
            <w:r w:rsidRPr="002B6948">
              <w:rPr>
                <w:rFonts w:ascii="Arial" w:hAnsi="Arial" w:cs="Arial"/>
              </w:rPr>
              <w:t>ati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bu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ld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e i</w:t>
            </w:r>
            <w:r w:rsidRPr="002B6948">
              <w:rPr>
                <w:rFonts w:ascii="Arial" w:hAnsi="Arial" w:cs="Arial"/>
                <w:spacing w:val="-2"/>
              </w:rPr>
              <w:t>m</w:t>
            </w:r>
            <w:r w:rsidRPr="002B6948">
              <w:rPr>
                <w:rFonts w:ascii="Arial" w:hAnsi="Arial" w:cs="Arial"/>
                <w:spacing w:val="1"/>
              </w:rPr>
              <w:t>pr</w:t>
            </w:r>
            <w:r w:rsidRPr="002B6948">
              <w:rPr>
                <w:rFonts w:ascii="Arial" w:hAnsi="Arial" w:cs="Arial"/>
                <w:spacing w:val="-1"/>
              </w:rPr>
              <w:t>ov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2"/>
              </w:rPr>
              <w:t>d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ugg</w:t>
            </w:r>
            <w:r w:rsidRPr="002B6948">
              <w:rPr>
                <w:rFonts w:ascii="Arial" w:hAnsi="Arial" w:cs="Arial"/>
              </w:rPr>
              <w:t>ested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tit</w:t>
            </w:r>
            <w:r w:rsidRPr="002B6948">
              <w:rPr>
                <w:rFonts w:ascii="Arial" w:hAnsi="Arial" w:cs="Arial"/>
                <w:spacing w:val="-1"/>
              </w:rPr>
              <w:t>l</w:t>
            </w:r>
            <w:r w:rsidRPr="002B6948">
              <w:rPr>
                <w:rFonts w:ascii="Arial" w:hAnsi="Arial" w:cs="Arial"/>
                <w:spacing w:val="2"/>
              </w:rPr>
              <w:t>e</w:t>
            </w:r>
            <w:r w:rsidRPr="002B6948">
              <w:rPr>
                <w:rFonts w:ascii="Arial" w:hAnsi="Arial" w:cs="Arial"/>
              </w:rPr>
              <w:t>:</w:t>
            </w:r>
          </w:p>
          <w:p w:rsidR="002B6948" w:rsidRPr="002B6948" w:rsidRDefault="002B6948" w:rsidP="002B6948">
            <w:pPr>
              <w:spacing w:before="19" w:line="260" w:lineRule="exact"/>
              <w:rPr>
                <w:rFonts w:ascii="Arial" w:hAnsi="Arial" w:cs="Arial"/>
              </w:rPr>
            </w:pPr>
          </w:p>
          <w:p w:rsidR="002B6948" w:rsidRPr="002B6948" w:rsidRDefault="002B6948" w:rsidP="002B6948">
            <w:pPr>
              <w:ind w:left="102" w:right="53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TU</w:t>
            </w:r>
            <w:r w:rsidRPr="002B6948">
              <w:rPr>
                <w:rFonts w:ascii="Arial" w:hAnsi="Arial" w:cs="Arial"/>
                <w:spacing w:val="-1"/>
              </w:rPr>
              <w:t>B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U</w:t>
            </w:r>
            <w:r w:rsidRPr="002B6948">
              <w:rPr>
                <w:rFonts w:ascii="Arial" w:hAnsi="Arial" w:cs="Arial"/>
                <w:spacing w:val="1"/>
              </w:rPr>
              <w:t>L</w:t>
            </w:r>
            <w:r w:rsidRPr="002B6948">
              <w:rPr>
                <w:rFonts w:ascii="Arial" w:hAnsi="Arial" w:cs="Arial"/>
              </w:rPr>
              <w:t>OSIS</w:t>
            </w:r>
            <w:r w:rsidRPr="002B6948">
              <w:rPr>
                <w:rFonts w:ascii="Arial" w:hAnsi="Arial" w:cs="Arial"/>
                <w:spacing w:val="-15"/>
              </w:rPr>
              <w:t xml:space="preserve"> </w:t>
            </w:r>
            <w:r w:rsidRPr="002B6948">
              <w:rPr>
                <w:rFonts w:ascii="Arial" w:hAnsi="Arial" w:cs="Arial"/>
                <w:spacing w:val="3"/>
              </w:rPr>
              <w:t>(T</w:t>
            </w:r>
            <w:r w:rsidRPr="002B6948">
              <w:rPr>
                <w:rFonts w:ascii="Arial" w:hAnsi="Arial" w:cs="Arial"/>
                <w:spacing w:val="-1"/>
              </w:rPr>
              <w:t>B</w:t>
            </w:r>
            <w:r w:rsidRPr="002B6948">
              <w:rPr>
                <w:rFonts w:ascii="Arial" w:hAnsi="Arial" w:cs="Arial"/>
              </w:rPr>
              <w:t>)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  <w:spacing w:val="3"/>
              </w:rPr>
              <w:t>E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T</w:t>
            </w:r>
            <w:r w:rsidRPr="002B6948">
              <w:rPr>
                <w:rFonts w:ascii="Arial" w:hAnsi="Arial" w:cs="Arial"/>
              </w:rPr>
              <w:t>M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</w:rPr>
              <w:t>NT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</w:rPr>
              <w:t>OU</w:t>
            </w:r>
            <w:r w:rsidRPr="002B6948">
              <w:rPr>
                <w:rFonts w:ascii="Arial" w:hAnsi="Arial" w:cs="Arial"/>
                <w:spacing w:val="1"/>
              </w:rPr>
              <w:t>T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OME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I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2"/>
              </w:rPr>
              <w:t>N</w:t>
            </w:r>
            <w:r w:rsidRPr="002B6948">
              <w:rPr>
                <w:rFonts w:ascii="Arial" w:hAnsi="Arial" w:cs="Arial"/>
              </w:rPr>
              <w:t>UGU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STA</w:t>
            </w:r>
            <w:r w:rsidRPr="002B6948">
              <w:rPr>
                <w:rFonts w:ascii="Arial" w:hAnsi="Arial" w:cs="Arial"/>
                <w:spacing w:val="1"/>
              </w:rPr>
              <w:t>T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TEA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H</w:t>
            </w:r>
            <w:r w:rsidRPr="002B6948">
              <w:rPr>
                <w:rFonts w:ascii="Arial" w:hAnsi="Arial" w:cs="Arial"/>
                <w:spacing w:val="1"/>
              </w:rPr>
              <w:t>I</w:t>
            </w:r>
            <w:r w:rsidRPr="002B6948">
              <w:rPr>
                <w:rFonts w:ascii="Arial" w:hAnsi="Arial" w:cs="Arial"/>
              </w:rPr>
              <w:t>NG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2"/>
              </w:rPr>
              <w:t>H</w:t>
            </w:r>
            <w:r w:rsidRPr="002B6948">
              <w:rPr>
                <w:rFonts w:ascii="Arial" w:hAnsi="Arial" w:cs="Arial"/>
              </w:rPr>
              <w:t>OSPI</w:t>
            </w:r>
            <w:r w:rsidRPr="002B6948">
              <w:rPr>
                <w:rFonts w:ascii="Arial" w:hAnsi="Arial" w:cs="Arial"/>
                <w:spacing w:val="1"/>
              </w:rPr>
              <w:t>T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H</w:t>
            </w:r>
            <w:r w:rsidRPr="002B6948">
              <w:rPr>
                <w:rFonts w:ascii="Arial" w:hAnsi="Arial" w:cs="Arial"/>
                <w:spacing w:val="3"/>
              </w:rPr>
              <w:t>E</w:t>
            </w:r>
            <w:r w:rsidRPr="002B6948">
              <w:rPr>
                <w:rFonts w:ascii="Arial" w:hAnsi="Arial" w:cs="Arial"/>
              </w:rPr>
              <w:t xml:space="preserve">ST 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I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1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P</w:t>
            </w:r>
            <w:r w:rsidRPr="002B6948">
              <w:rPr>
                <w:rFonts w:ascii="Arial" w:hAnsi="Arial" w:cs="Arial"/>
                <w:spacing w:val="2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</w:rPr>
              <w:t>K</w:t>
            </w:r>
            <w:r w:rsidRPr="002B6948">
              <w:rPr>
                <w:rFonts w:ascii="Arial" w:hAnsi="Arial" w:cs="Arial"/>
                <w:spacing w:val="1"/>
              </w:rPr>
              <w:t>L</w:t>
            </w:r>
            <w:r w:rsidRPr="002B6948">
              <w:rPr>
                <w:rFonts w:ascii="Arial" w:hAnsi="Arial" w:cs="Arial"/>
              </w:rPr>
              <w:t>AN</w:t>
            </w:r>
            <w:r w:rsidRPr="002B6948">
              <w:rPr>
                <w:rFonts w:ascii="Arial" w:hAnsi="Arial" w:cs="Arial"/>
                <w:spacing w:val="3"/>
              </w:rPr>
              <w:t>E</w:t>
            </w:r>
            <w:r w:rsidRPr="002B6948">
              <w:rPr>
                <w:rFonts w:ascii="Arial" w:hAnsi="Arial" w:cs="Arial"/>
              </w:rPr>
              <w:t>;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</w:rPr>
              <w:t xml:space="preserve">A </w:t>
            </w:r>
            <w:r w:rsidRPr="002B6948">
              <w:rPr>
                <w:rFonts w:ascii="Arial" w:hAnsi="Arial" w:cs="Arial"/>
                <w:spacing w:val="1"/>
              </w:rPr>
              <w:t>5-</w:t>
            </w:r>
            <w:r w:rsidRPr="002B6948">
              <w:rPr>
                <w:rFonts w:ascii="Arial" w:hAnsi="Arial" w:cs="Arial"/>
                <w:spacing w:val="2"/>
              </w:rPr>
              <w:t>Y</w:t>
            </w:r>
            <w:r w:rsidRPr="002B6948">
              <w:rPr>
                <w:rFonts w:ascii="Arial" w:hAnsi="Arial" w:cs="Arial"/>
              </w:rPr>
              <w:t>EAR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3"/>
              </w:rPr>
              <w:t>T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</w:rPr>
              <w:t>OSP</w:t>
            </w:r>
            <w:r w:rsidRPr="002B6948">
              <w:rPr>
                <w:rFonts w:ascii="Arial" w:hAnsi="Arial" w:cs="Arial"/>
                <w:spacing w:val="2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I</w:t>
            </w:r>
            <w:r w:rsidRPr="002B6948">
              <w:rPr>
                <w:rFonts w:ascii="Arial" w:hAnsi="Arial" w:cs="Arial"/>
              </w:rPr>
              <w:t>VE</w:t>
            </w:r>
            <w:r w:rsidRPr="002B6948">
              <w:rPr>
                <w:rFonts w:ascii="Arial" w:hAnsi="Arial" w:cs="Arial"/>
                <w:spacing w:val="-15"/>
              </w:rPr>
              <w:t xml:space="preserve"> 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3"/>
              </w:rPr>
              <w:t>T</w:t>
            </w:r>
            <w:r w:rsidRPr="002B6948">
              <w:rPr>
                <w:rFonts w:ascii="Arial" w:hAnsi="Arial" w:cs="Arial"/>
              </w:rPr>
              <w:t>UDY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Done. Thank you for the suggestion</w:t>
            </w:r>
          </w:p>
        </w:tc>
      </w:tr>
      <w:tr w:rsidR="002B6948" w:rsidRPr="002B6948" w:rsidTr="002B6948">
        <w:trPr>
          <w:trHeight w:hRule="exact" w:val="264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b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ct</w:t>
            </w:r>
            <w:r w:rsidRPr="002B694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icle</w:t>
            </w:r>
            <w:r w:rsidRPr="002B694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prehen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1"/>
              </w:rPr>
              <w:t>v</w:t>
            </w:r>
            <w:r w:rsidRPr="002B6948">
              <w:rPr>
                <w:rFonts w:ascii="Arial" w:hAnsi="Arial" w:cs="Arial"/>
                <w:b/>
              </w:rPr>
              <w:t>e?</w:t>
            </w:r>
            <w:r w:rsidRPr="002B6948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Do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yo</w:t>
            </w:r>
            <w:r w:rsidRPr="002B6948">
              <w:rPr>
                <w:rFonts w:ascii="Arial" w:hAnsi="Arial" w:cs="Arial"/>
                <w:b/>
              </w:rPr>
              <w:t xml:space="preserve">u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1"/>
              </w:rPr>
              <w:t>gg</w:t>
            </w:r>
            <w:r w:rsidRPr="002B6948">
              <w:rPr>
                <w:rFonts w:ascii="Arial" w:hAnsi="Arial" w:cs="Arial"/>
                <w:b/>
              </w:rPr>
              <w:t>est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d</w:t>
            </w:r>
            <w:r w:rsidRPr="002B6948">
              <w:rPr>
                <w:rFonts w:ascii="Arial" w:hAnsi="Arial" w:cs="Arial"/>
                <w:b/>
                <w:spacing w:val="-1"/>
              </w:rPr>
              <w:t>d</w:t>
            </w:r>
            <w:r w:rsidRPr="002B6948">
              <w:rPr>
                <w:rFonts w:ascii="Arial" w:hAnsi="Arial" w:cs="Arial"/>
                <w:b/>
              </w:rPr>
              <w:t>iti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(o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dele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n)</w:t>
            </w:r>
            <w:r w:rsidRPr="002B694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ints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in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 xml:space="preserve">his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1"/>
              </w:rPr>
              <w:t>ct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n?</w:t>
            </w:r>
            <w:r w:rsidRPr="002B694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Ple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wri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yo</w:t>
            </w:r>
            <w:r w:rsidRPr="002B6948">
              <w:rPr>
                <w:rFonts w:ascii="Arial" w:hAnsi="Arial" w:cs="Arial"/>
                <w:b/>
              </w:rPr>
              <w:t>ur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1"/>
              </w:rPr>
              <w:t>gg</w:t>
            </w:r>
            <w:r w:rsidRPr="002B6948">
              <w:rPr>
                <w:rFonts w:ascii="Arial" w:hAnsi="Arial" w:cs="Arial"/>
                <w:b/>
              </w:rPr>
              <w:t>esti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ns</w:t>
            </w:r>
            <w:r w:rsidRPr="002B6948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her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 xml:space="preserve">A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ew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  <w:spacing w:val="1"/>
              </w:rPr>
              <w:t>ugg</w:t>
            </w:r>
            <w:r w:rsidRPr="002B6948">
              <w:rPr>
                <w:rFonts w:ascii="Arial" w:hAnsi="Arial" w:cs="Arial"/>
              </w:rPr>
              <w:t>est</w:t>
            </w:r>
            <w:r w:rsidRPr="002B6948">
              <w:rPr>
                <w:rFonts w:ascii="Arial" w:hAnsi="Arial" w:cs="Arial"/>
                <w:spacing w:val="-1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2"/>
              </w:rPr>
              <w:t>n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to e</w:t>
            </w:r>
            <w:r w:rsidRPr="002B6948">
              <w:rPr>
                <w:rFonts w:ascii="Arial" w:hAnsi="Arial" w:cs="Arial"/>
                <w:spacing w:val="1"/>
              </w:rPr>
              <w:t>nh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ce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cla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it</w:t>
            </w:r>
            <w:r w:rsidRPr="002B6948">
              <w:rPr>
                <w:rFonts w:ascii="Arial" w:hAnsi="Arial" w:cs="Arial"/>
                <w:spacing w:val="1"/>
              </w:rPr>
              <w:t>y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w,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cie</w:t>
            </w:r>
            <w:r w:rsidRPr="002B6948">
              <w:rPr>
                <w:rFonts w:ascii="Arial" w:hAnsi="Arial" w:cs="Arial"/>
                <w:spacing w:val="2"/>
              </w:rPr>
              <w:t>n</w:t>
            </w:r>
            <w:r w:rsidRPr="002B6948">
              <w:rPr>
                <w:rFonts w:ascii="Arial" w:hAnsi="Arial" w:cs="Arial"/>
              </w:rPr>
              <w:t>tific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5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.</w:t>
            </w:r>
          </w:p>
          <w:p w:rsidR="002B6948" w:rsidRPr="002B6948" w:rsidRDefault="002B6948" w:rsidP="002B6948">
            <w:pPr>
              <w:spacing w:before="19" w:line="260" w:lineRule="exact"/>
              <w:rPr>
                <w:rFonts w:ascii="Arial" w:hAnsi="Arial" w:cs="Arial"/>
              </w:rPr>
            </w:pPr>
          </w:p>
          <w:p w:rsidR="002B6948" w:rsidRPr="002B6948" w:rsidRDefault="002B6948" w:rsidP="002B6948">
            <w:pPr>
              <w:tabs>
                <w:tab w:val="left" w:pos="560"/>
              </w:tabs>
              <w:ind w:left="561" w:right="176" w:hanging="36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1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</w:rPr>
              <w:tab/>
              <w:t>O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jecti</w:t>
            </w:r>
            <w:r w:rsidRPr="002B6948">
              <w:rPr>
                <w:rFonts w:ascii="Arial" w:hAnsi="Arial" w:cs="Arial"/>
                <w:spacing w:val="1"/>
              </w:rPr>
              <w:t>ve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lease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er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</w:rPr>
              <w:t>ci</w:t>
            </w:r>
            <w:r w:rsidRPr="002B6948">
              <w:rPr>
                <w:rFonts w:ascii="Arial" w:hAnsi="Arial" w:cs="Arial"/>
                <w:spacing w:val="1"/>
              </w:rPr>
              <w:t>fy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tim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fr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p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-1"/>
              </w:rPr>
              <w:t>p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lati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6"/>
              </w:rPr>
              <w:t>n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F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2"/>
              </w:rPr>
              <w:t xml:space="preserve"> e</w:t>
            </w:r>
            <w:r w:rsidRPr="002B6948">
              <w:rPr>
                <w:rFonts w:ascii="Arial" w:hAnsi="Arial" w:cs="Arial"/>
                <w:spacing w:val="1"/>
              </w:rPr>
              <w:t>x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mp</w:t>
            </w:r>
            <w:r w:rsidRPr="002B6948">
              <w:rPr>
                <w:rFonts w:ascii="Arial" w:hAnsi="Arial" w:cs="Arial"/>
              </w:rPr>
              <w:t>le: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i/>
              </w:rPr>
              <w:t>"T</w:t>
            </w:r>
            <w:r w:rsidRPr="002B6948">
              <w:rPr>
                <w:rFonts w:ascii="Arial" w:hAnsi="Arial" w:cs="Arial"/>
                <w:i/>
                <w:spacing w:val="1"/>
              </w:rPr>
              <w:t>h</w:t>
            </w:r>
            <w:r w:rsidRPr="002B6948">
              <w:rPr>
                <w:rFonts w:ascii="Arial" w:hAnsi="Arial" w:cs="Arial"/>
                <w:i/>
              </w:rPr>
              <w:t>is</w:t>
            </w:r>
            <w:r w:rsidRPr="002B6948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-1"/>
              </w:rPr>
              <w:t>s</w:t>
            </w:r>
            <w:r w:rsidRPr="002B6948">
              <w:rPr>
                <w:rFonts w:ascii="Arial" w:hAnsi="Arial" w:cs="Arial"/>
                <w:i/>
              </w:rPr>
              <w:t>t</w:t>
            </w:r>
            <w:r w:rsidRPr="002B6948">
              <w:rPr>
                <w:rFonts w:ascii="Arial" w:hAnsi="Arial" w:cs="Arial"/>
                <w:i/>
                <w:spacing w:val="1"/>
              </w:rPr>
              <w:t>ud</w:t>
            </w:r>
            <w:r w:rsidRPr="002B6948">
              <w:rPr>
                <w:rFonts w:ascii="Arial" w:hAnsi="Arial" w:cs="Arial"/>
                <w:i/>
              </w:rPr>
              <w:t>y</w:t>
            </w:r>
            <w:r w:rsidRPr="002B6948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>imed</w:t>
            </w:r>
            <w:r w:rsidRPr="002B6948">
              <w:rPr>
                <w:rFonts w:ascii="Arial" w:hAnsi="Arial" w:cs="Arial"/>
                <w:i/>
                <w:spacing w:val="-3"/>
              </w:rPr>
              <w:t xml:space="preserve"> t</w:t>
            </w:r>
            <w:r w:rsidRPr="002B6948">
              <w:rPr>
                <w:rFonts w:ascii="Arial" w:hAnsi="Arial" w:cs="Arial"/>
                <w:i/>
              </w:rPr>
              <w:t>o e</w:t>
            </w:r>
            <w:r w:rsidRPr="002B6948">
              <w:rPr>
                <w:rFonts w:ascii="Arial" w:hAnsi="Arial" w:cs="Arial"/>
                <w:i/>
                <w:spacing w:val="1"/>
              </w:rPr>
              <w:t>va</w:t>
            </w:r>
            <w:r w:rsidRPr="002B6948">
              <w:rPr>
                <w:rFonts w:ascii="Arial" w:hAnsi="Arial" w:cs="Arial"/>
                <w:i/>
              </w:rPr>
              <w:t>l</w:t>
            </w:r>
            <w:r w:rsidRPr="002B6948">
              <w:rPr>
                <w:rFonts w:ascii="Arial" w:hAnsi="Arial" w:cs="Arial"/>
                <w:i/>
                <w:spacing w:val="1"/>
              </w:rPr>
              <w:t>ua</w:t>
            </w:r>
            <w:r w:rsidRPr="002B6948">
              <w:rPr>
                <w:rFonts w:ascii="Arial" w:hAnsi="Arial" w:cs="Arial"/>
                <w:i/>
              </w:rPr>
              <w:t>te</w:t>
            </w:r>
            <w:r w:rsidRPr="002B6948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i/>
              </w:rPr>
              <w:t>TB</w:t>
            </w:r>
            <w:r w:rsidRPr="002B694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i/>
              </w:rPr>
              <w:t>t</w:t>
            </w:r>
            <w:r w:rsidRPr="002B6948">
              <w:rPr>
                <w:rFonts w:ascii="Arial" w:hAnsi="Arial" w:cs="Arial"/>
                <w:i/>
                <w:spacing w:val="-1"/>
              </w:rPr>
              <w:t>r</w:t>
            </w:r>
            <w:r w:rsidRPr="002B6948">
              <w:rPr>
                <w:rFonts w:ascii="Arial" w:hAnsi="Arial" w:cs="Arial"/>
                <w:i/>
              </w:rPr>
              <w:t>e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>tme</w:t>
            </w:r>
            <w:r w:rsidRPr="002B6948">
              <w:rPr>
                <w:rFonts w:ascii="Arial" w:hAnsi="Arial" w:cs="Arial"/>
                <w:i/>
                <w:spacing w:val="1"/>
              </w:rPr>
              <w:t>n</w:t>
            </w:r>
            <w:r w:rsidRPr="002B6948">
              <w:rPr>
                <w:rFonts w:ascii="Arial" w:hAnsi="Arial" w:cs="Arial"/>
                <w:i/>
              </w:rPr>
              <w:t>t</w:t>
            </w:r>
            <w:r w:rsidRPr="002B6948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ou</w:t>
            </w:r>
            <w:r w:rsidRPr="002B6948">
              <w:rPr>
                <w:rFonts w:ascii="Arial" w:hAnsi="Arial" w:cs="Arial"/>
                <w:i/>
              </w:rPr>
              <w:t>tc</w:t>
            </w:r>
            <w:r w:rsidRPr="002B6948">
              <w:rPr>
                <w:rFonts w:ascii="Arial" w:hAnsi="Arial" w:cs="Arial"/>
                <w:i/>
                <w:spacing w:val="1"/>
              </w:rPr>
              <w:t>o</w:t>
            </w:r>
            <w:r w:rsidRPr="002B6948">
              <w:rPr>
                <w:rFonts w:ascii="Arial" w:hAnsi="Arial" w:cs="Arial"/>
                <w:i/>
                <w:spacing w:val="-2"/>
              </w:rPr>
              <w:t>m</w:t>
            </w:r>
            <w:r w:rsidRPr="002B6948">
              <w:rPr>
                <w:rFonts w:ascii="Arial" w:hAnsi="Arial" w:cs="Arial"/>
                <w:i/>
              </w:rPr>
              <w:t>es</w:t>
            </w:r>
            <w:r w:rsidRPr="002B6948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b</w:t>
            </w:r>
            <w:r w:rsidRPr="002B6948">
              <w:rPr>
                <w:rFonts w:ascii="Arial" w:hAnsi="Arial" w:cs="Arial"/>
                <w:i/>
              </w:rPr>
              <w:t>et</w:t>
            </w:r>
            <w:r w:rsidRPr="002B6948">
              <w:rPr>
                <w:rFonts w:ascii="Arial" w:hAnsi="Arial" w:cs="Arial"/>
                <w:i/>
                <w:spacing w:val="-1"/>
              </w:rPr>
              <w:t>w</w:t>
            </w:r>
            <w:r w:rsidRPr="002B6948">
              <w:rPr>
                <w:rFonts w:ascii="Arial" w:hAnsi="Arial" w:cs="Arial"/>
                <w:i/>
              </w:rPr>
              <w:t>e</w:t>
            </w:r>
            <w:r w:rsidRPr="002B6948">
              <w:rPr>
                <w:rFonts w:ascii="Arial" w:hAnsi="Arial" w:cs="Arial"/>
                <w:i/>
                <w:spacing w:val="1"/>
              </w:rPr>
              <w:t>e</w:t>
            </w:r>
            <w:r w:rsidRPr="002B6948">
              <w:rPr>
                <w:rFonts w:ascii="Arial" w:hAnsi="Arial" w:cs="Arial"/>
                <w:i/>
              </w:rPr>
              <w:t>n</w:t>
            </w:r>
            <w:r w:rsidRPr="002B6948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201</w:t>
            </w:r>
            <w:r w:rsidRPr="002B6948">
              <w:rPr>
                <w:rFonts w:ascii="Arial" w:hAnsi="Arial" w:cs="Arial"/>
                <w:i/>
              </w:rPr>
              <w:t>3</w:t>
            </w:r>
            <w:r w:rsidRPr="002B6948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an</w:t>
            </w:r>
            <w:r w:rsidRPr="002B6948">
              <w:rPr>
                <w:rFonts w:ascii="Arial" w:hAnsi="Arial" w:cs="Arial"/>
                <w:i/>
              </w:rPr>
              <w:t>d</w:t>
            </w:r>
            <w:r w:rsidRPr="002B694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20</w:t>
            </w:r>
            <w:r w:rsidRPr="002B6948">
              <w:rPr>
                <w:rFonts w:ascii="Arial" w:hAnsi="Arial" w:cs="Arial"/>
                <w:i/>
                <w:spacing w:val="-1"/>
              </w:rPr>
              <w:t>1</w:t>
            </w:r>
            <w:r w:rsidRPr="002B6948">
              <w:rPr>
                <w:rFonts w:ascii="Arial" w:hAnsi="Arial" w:cs="Arial"/>
                <w:i/>
              </w:rPr>
              <w:t>7</w:t>
            </w:r>
            <w:r w:rsidRPr="002B6948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  <w:spacing w:val="-2"/>
              </w:rPr>
              <w:t>m</w:t>
            </w:r>
            <w:r w:rsidRPr="002B6948">
              <w:rPr>
                <w:rFonts w:ascii="Arial" w:hAnsi="Arial" w:cs="Arial"/>
                <w:i/>
                <w:spacing w:val="1"/>
              </w:rPr>
              <w:t>on</w:t>
            </w:r>
            <w:r w:rsidRPr="002B6948">
              <w:rPr>
                <w:rFonts w:ascii="Arial" w:hAnsi="Arial" w:cs="Arial"/>
                <w:i/>
              </w:rPr>
              <w:t>g</w:t>
            </w:r>
            <w:r w:rsidRPr="002B694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-1"/>
              </w:rPr>
              <w:t>p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>tie</w:t>
            </w:r>
            <w:r w:rsidRPr="002B6948">
              <w:rPr>
                <w:rFonts w:ascii="Arial" w:hAnsi="Arial" w:cs="Arial"/>
                <w:i/>
                <w:spacing w:val="1"/>
              </w:rPr>
              <w:t>n</w:t>
            </w:r>
            <w:r w:rsidRPr="002B6948">
              <w:rPr>
                <w:rFonts w:ascii="Arial" w:hAnsi="Arial" w:cs="Arial"/>
                <w:i/>
              </w:rPr>
              <w:t>ts</w:t>
            </w:r>
            <w:r w:rsidRPr="002B6948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>t</w:t>
            </w:r>
            <w:r w:rsidRPr="002B6948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E</w:t>
            </w:r>
            <w:r w:rsidRPr="002B6948">
              <w:rPr>
                <w:rFonts w:ascii="Arial" w:hAnsi="Arial" w:cs="Arial"/>
                <w:i/>
                <w:spacing w:val="-1"/>
              </w:rPr>
              <w:t>n</w:t>
            </w:r>
            <w:r w:rsidRPr="002B6948">
              <w:rPr>
                <w:rFonts w:ascii="Arial" w:hAnsi="Arial" w:cs="Arial"/>
                <w:i/>
                <w:spacing w:val="1"/>
              </w:rPr>
              <w:t>ug</w:t>
            </w:r>
            <w:r w:rsidRPr="002B6948">
              <w:rPr>
                <w:rFonts w:ascii="Arial" w:hAnsi="Arial" w:cs="Arial"/>
                <w:i/>
              </w:rPr>
              <w:t>u</w:t>
            </w:r>
            <w:r w:rsidRPr="002B6948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S</w:t>
            </w:r>
            <w:r w:rsidRPr="002B6948">
              <w:rPr>
                <w:rFonts w:ascii="Arial" w:hAnsi="Arial" w:cs="Arial"/>
                <w:i/>
              </w:rPr>
              <w:t>t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>te</w:t>
            </w:r>
            <w:r w:rsidRPr="002B694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-3"/>
              </w:rPr>
              <w:t>T</w:t>
            </w:r>
            <w:r w:rsidRPr="002B6948">
              <w:rPr>
                <w:rFonts w:ascii="Arial" w:hAnsi="Arial" w:cs="Arial"/>
                <w:i/>
              </w:rPr>
              <w:t>e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>c</w:t>
            </w:r>
            <w:r w:rsidRPr="002B6948">
              <w:rPr>
                <w:rFonts w:ascii="Arial" w:hAnsi="Arial" w:cs="Arial"/>
                <w:i/>
                <w:spacing w:val="1"/>
              </w:rPr>
              <w:t>h</w:t>
            </w:r>
            <w:r w:rsidRPr="002B6948">
              <w:rPr>
                <w:rFonts w:ascii="Arial" w:hAnsi="Arial" w:cs="Arial"/>
                <w:i/>
              </w:rPr>
              <w:t>i</w:t>
            </w:r>
            <w:r w:rsidRPr="002B6948">
              <w:rPr>
                <w:rFonts w:ascii="Arial" w:hAnsi="Arial" w:cs="Arial"/>
                <w:i/>
                <w:spacing w:val="1"/>
              </w:rPr>
              <w:t>n</w:t>
            </w:r>
            <w:r w:rsidRPr="002B6948">
              <w:rPr>
                <w:rFonts w:ascii="Arial" w:hAnsi="Arial" w:cs="Arial"/>
                <w:i/>
              </w:rPr>
              <w:t>g</w:t>
            </w:r>
            <w:r w:rsidRPr="002B6948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i/>
              </w:rPr>
              <w:t>H</w:t>
            </w:r>
            <w:r w:rsidRPr="002B6948">
              <w:rPr>
                <w:rFonts w:ascii="Arial" w:hAnsi="Arial" w:cs="Arial"/>
                <w:i/>
                <w:spacing w:val="1"/>
              </w:rPr>
              <w:t>o</w:t>
            </w:r>
            <w:r w:rsidRPr="002B6948">
              <w:rPr>
                <w:rFonts w:ascii="Arial" w:hAnsi="Arial" w:cs="Arial"/>
                <w:i/>
                <w:spacing w:val="-1"/>
              </w:rPr>
              <w:t>s</w:t>
            </w:r>
            <w:r w:rsidRPr="002B6948">
              <w:rPr>
                <w:rFonts w:ascii="Arial" w:hAnsi="Arial" w:cs="Arial"/>
                <w:i/>
                <w:spacing w:val="1"/>
              </w:rPr>
              <w:t>p</w:t>
            </w:r>
            <w:r w:rsidRPr="002B6948">
              <w:rPr>
                <w:rFonts w:ascii="Arial" w:hAnsi="Arial" w:cs="Arial"/>
                <w:i/>
              </w:rPr>
              <w:t>it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</w:rPr>
              <w:t xml:space="preserve">l </w:t>
            </w:r>
            <w:r w:rsidRPr="002B6948">
              <w:rPr>
                <w:rFonts w:ascii="Arial" w:hAnsi="Arial" w:cs="Arial"/>
                <w:i/>
                <w:spacing w:val="-1"/>
              </w:rPr>
              <w:t>C</w:t>
            </w:r>
            <w:r w:rsidRPr="002B6948">
              <w:rPr>
                <w:rFonts w:ascii="Arial" w:hAnsi="Arial" w:cs="Arial"/>
                <w:i/>
                <w:spacing w:val="1"/>
              </w:rPr>
              <w:t>h</w:t>
            </w:r>
            <w:r w:rsidRPr="002B6948">
              <w:rPr>
                <w:rFonts w:ascii="Arial" w:hAnsi="Arial" w:cs="Arial"/>
                <w:i/>
              </w:rPr>
              <w:t>est</w:t>
            </w:r>
            <w:r w:rsidRPr="002B6948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-1"/>
              </w:rPr>
              <w:t>C</w:t>
            </w:r>
            <w:r w:rsidRPr="002B6948">
              <w:rPr>
                <w:rFonts w:ascii="Arial" w:hAnsi="Arial" w:cs="Arial"/>
                <w:i/>
                <w:spacing w:val="2"/>
              </w:rPr>
              <w:t>l</w:t>
            </w:r>
            <w:r w:rsidRPr="002B6948">
              <w:rPr>
                <w:rFonts w:ascii="Arial" w:hAnsi="Arial" w:cs="Arial"/>
                <w:i/>
              </w:rPr>
              <w:t>i</w:t>
            </w:r>
            <w:r w:rsidRPr="002B6948">
              <w:rPr>
                <w:rFonts w:ascii="Arial" w:hAnsi="Arial" w:cs="Arial"/>
                <w:i/>
                <w:spacing w:val="1"/>
              </w:rPr>
              <w:t>n</w:t>
            </w:r>
            <w:r w:rsidRPr="002B6948">
              <w:rPr>
                <w:rFonts w:ascii="Arial" w:hAnsi="Arial" w:cs="Arial"/>
                <w:i/>
              </w:rPr>
              <w:t>ic,</w:t>
            </w:r>
            <w:r w:rsidRPr="002B694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i/>
              </w:rPr>
              <w:t>P</w:t>
            </w:r>
            <w:r w:rsidRPr="002B6948">
              <w:rPr>
                <w:rFonts w:ascii="Arial" w:hAnsi="Arial" w:cs="Arial"/>
                <w:i/>
                <w:spacing w:val="1"/>
              </w:rPr>
              <w:t>a</w:t>
            </w:r>
            <w:r w:rsidRPr="002B6948">
              <w:rPr>
                <w:rFonts w:ascii="Arial" w:hAnsi="Arial" w:cs="Arial"/>
                <w:i/>
                <w:spacing w:val="-1"/>
              </w:rPr>
              <w:t>r</w:t>
            </w:r>
            <w:r w:rsidRPr="002B6948">
              <w:rPr>
                <w:rFonts w:ascii="Arial" w:hAnsi="Arial" w:cs="Arial"/>
                <w:i/>
              </w:rPr>
              <w:t>kl</w:t>
            </w:r>
            <w:r w:rsidRPr="002B6948">
              <w:rPr>
                <w:rFonts w:ascii="Arial" w:hAnsi="Arial" w:cs="Arial"/>
                <w:i/>
                <w:spacing w:val="1"/>
              </w:rPr>
              <w:t>an</w:t>
            </w:r>
            <w:r w:rsidRPr="002B6948">
              <w:rPr>
                <w:rFonts w:ascii="Arial" w:hAnsi="Arial" w:cs="Arial"/>
                <w:i/>
                <w:spacing w:val="2"/>
              </w:rPr>
              <w:t>e</w:t>
            </w:r>
            <w:r w:rsidRPr="002B6948">
              <w:rPr>
                <w:rFonts w:ascii="Arial" w:hAnsi="Arial" w:cs="Arial"/>
                <w:i/>
              </w:rPr>
              <w:t>.</w:t>
            </w:r>
          </w:p>
          <w:p w:rsidR="002B6948" w:rsidRPr="002B6948" w:rsidRDefault="002B6948" w:rsidP="002B6948">
            <w:pPr>
              <w:ind w:left="20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2</w:t>
            </w:r>
            <w:r w:rsidRPr="002B6948">
              <w:rPr>
                <w:rFonts w:ascii="Arial" w:hAnsi="Arial" w:cs="Arial"/>
              </w:rPr>
              <w:t xml:space="preserve">.   </w:t>
            </w:r>
            <w:r w:rsidRPr="002B6948">
              <w:rPr>
                <w:rFonts w:ascii="Arial" w:hAnsi="Arial" w:cs="Arial"/>
                <w:spacing w:val="8"/>
              </w:rPr>
              <w:t xml:space="preserve"> </w:t>
            </w:r>
            <w:r w:rsidRPr="002B6948">
              <w:rPr>
                <w:rFonts w:ascii="Arial" w:hAnsi="Arial" w:cs="Arial"/>
              </w:rPr>
              <w:t>M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hodo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</w:rPr>
              <w:t>Desc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ti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lease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phr</w:t>
            </w:r>
            <w:r w:rsidRPr="002B6948">
              <w:rPr>
                <w:rFonts w:ascii="Arial" w:hAnsi="Arial" w:cs="Arial"/>
              </w:rPr>
              <w:t>ase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it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  <w:spacing w:val="1"/>
              </w:rPr>
              <w:t>om</w:t>
            </w:r>
            <w:r w:rsidRPr="002B6948">
              <w:rPr>
                <w:rFonts w:ascii="Arial" w:hAnsi="Arial" w:cs="Arial"/>
              </w:rPr>
              <w:t>et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m</w:t>
            </w:r>
            <w:r w:rsidRPr="002B6948">
              <w:rPr>
                <w:rFonts w:ascii="Arial" w:hAnsi="Arial" w:cs="Arial"/>
                <w:spacing w:val="1"/>
              </w:rPr>
              <w:t>or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</w:p>
          <w:p w:rsidR="002B6948" w:rsidRPr="002B6948" w:rsidRDefault="002B6948" w:rsidP="002B6948">
            <w:pPr>
              <w:tabs>
                <w:tab w:val="left" w:pos="560"/>
              </w:tabs>
              <w:ind w:left="561" w:right="524" w:hanging="36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3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</w:rPr>
              <w:tab/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lt</w:t>
            </w:r>
            <w:r w:rsidRPr="002B6948">
              <w:rPr>
                <w:rFonts w:ascii="Arial" w:hAnsi="Arial" w:cs="Arial"/>
                <w:spacing w:val="2"/>
              </w:rPr>
              <w:t>s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nh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>pr</w:t>
            </w:r>
            <w:r w:rsidRPr="002B6948">
              <w:rPr>
                <w:rFonts w:ascii="Arial" w:hAnsi="Arial" w:cs="Arial"/>
              </w:rPr>
              <w:t>et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ili</w:t>
            </w:r>
            <w:r w:rsidRPr="002B6948">
              <w:rPr>
                <w:rFonts w:ascii="Arial" w:hAnsi="Arial" w:cs="Arial"/>
                <w:spacing w:val="-1"/>
              </w:rPr>
              <w:t>t</w:t>
            </w:r>
            <w:r w:rsidRPr="002B6948">
              <w:rPr>
                <w:rFonts w:ascii="Arial" w:hAnsi="Arial" w:cs="Arial"/>
                <w:spacing w:val="3"/>
              </w:rPr>
              <w:t>y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lease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er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g</w:t>
            </w:r>
            <w:r w:rsidRPr="002B6948">
              <w:rPr>
                <w:rFonts w:ascii="Arial" w:hAnsi="Arial" w:cs="Arial"/>
                <w:spacing w:val="1"/>
              </w:rPr>
              <w:t>ro</w:t>
            </w:r>
            <w:r w:rsidRPr="002B6948">
              <w:rPr>
                <w:rFonts w:ascii="Arial" w:hAnsi="Arial" w:cs="Arial"/>
                <w:spacing w:val="-1"/>
              </w:rPr>
              <w:t>u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o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tc</w:t>
            </w:r>
            <w:r w:rsidRPr="002B6948">
              <w:rPr>
                <w:rFonts w:ascii="Arial" w:hAnsi="Arial" w:cs="Arial"/>
                <w:spacing w:val="1"/>
              </w:rPr>
              <w:t>om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-1"/>
              </w:rPr>
              <w:t>s</w:t>
            </w:r>
            <w:r w:rsidRPr="002B6948">
              <w:rPr>
                <w:rFonts w:ascii="Arial" w:hAnsi="Arial" w:cs="Arial"/>
                <w:i/>
                <w:spacing w:val="1"/>
              </w:rPr>
              <w:t>u</w:t>
            </w:r>
            <w:r w:rsidRPr="002B6948">
              <w:rPr>
                <w:rFonts w:ascii="Arial" w:hAnsi="Arial" w:cs="Arial"/>
                <w:i/>
              </w:rPr>
              <w:t>c</w:t>
            </w:r>
            <w:r w:rsidRPr="002B6948">
              <w:rPr>
                <w:rFonts w:ascii="Arial" w:hAnsi="Arial" w:cs="Arial"/>
                <w:i/>
                <w:spacing w:val="1"/>
              </w:rPr>
              <w:t>c</w:t>
            </w:r>
            <w:r w:rsidRPr="002B6948">
              <w:rPr>
                <w:rFonts w:ascii="Arial" w:hAnsi="Arial" w:cs="Arial"/>
                <w:i/>
              </w:rPr>
              <w:t>es</w:t>
            </w:r>
            <w:r w:rsidRPr="002B6948">
              <w:rPr>
                <w:rFonts w:ascii="Arial" w:hAnsi="Arial" w:cs="Arial"/>
                <w:i/>
                <w:spacing w:val="-1"/>
              </w:rPr>
              <w:t>s</w:t>
            </w:r>
            <w:r w:rsidRPr="002B6948">
              <w:rPr>
                <w:rFonts w:ascii="Arial" w:hAnsi="Arial" w:cs="Arial"/>
                <w:i/>
              </w:rPr>
              <w:t>f</w:t>
            </w:r>
            <w:r w:rsidRPr="002B6948">
              <w:rPr>
                <w:rFonts w:ascii="Arial" w:hAnsi="Arial" w:cs="Arial"/>
                <w:i/>
                <w:spacing w:val="1"/>
              </w:rPr>
              <w:t>u</w:t>
            </w:r>
            <w:r w:rsidRPr="002B6948">
              <w:rPr>
                <w:rFonts w:ascii="Arial" w:hAnsi="Arial" w:cs="Arial"/>
                <w:i/>
              </w:rPr>
              <w:t>l</w:t>
            </w:r>
            <w:r w:rsidRPr="002B6948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(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.g</w:t>
            </w:r>
            <w:r w:rsidRPr="002B6948">
              <w:rPr>
                <w:rFonts w:ascii="Arial" w:hAnsi="Arial" w:cs="Arial"/>
              </w:rPr>
              <w:t>.,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ur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d</w:t>
            </w:r>
            <w:r w:rsidRPr="002B6948">
              <w:rPr>
                <w:rFonts w:ascii="Arial" w:hAnsi="Arial" w:cs="Arial"/>
              </w:rPr>
              <w:t>, c</w:t>
            </w:r>
            <w:r w:rsidRPr="002B6948">
              <w:rPr>
                <w:rFonts w:ascii="Arial" w:hAnsi="Arial" w:cs="Arial"/>
                <w:spacing w:val="1"/>
              </w:rPr>
              <w:t>omp</w:t>
            </w:r>
            <w:r w:rsidRPr="002B6948">
              <w:rPr>
                <w:rFonts w:ascii="Arial" w:hAnsi="Arial" w:cs="Arial"/>
              </w:rPr>
              <w:t>lete</w:t>
            </w:r>
            <w:r w:rsidRPr="002B6948">
              <w:rPr>
                <w:rFonts w:ascii="Arial" w:hAnsi="Arial" w:cs="Arial"/>
                <w:spacing w:val="2"/>
              </w:rPr>
              <w:t>d</w:t>
            </w:r>
            <w:r w:rsidRPr="002B6948">
              <w:rPr>
                <w:rFonts w:ascii="Arial" w:hAnsi="Arial" w:cs="Arial"/>
                <w:spacing w:val="1"/>
              </w:rPr>
              <w:t>)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un</w:t>
            </w:r>
            <w:r w:rsidRPr="002B6948">
              <w:rPr>
                <w:rFonts w:ascii="Arial" w:hAnsi="Arial" w:cs="Arial"/>
                <w:i/>
                <w:spacing w:val="-1"/>
              </w:rPr>
              <w:t>s</w:t>
            </w:r>
            <w:r w:rsidRPr="002B6948">
              <w:rPr>
                <w:rFonts w:ascii="Arial" w:hAnsi="Arial" w:cs="Arial"/>
                <w:i/>
                <w:spacing w:val="1"/>
              </w:rPr>
              <w:t>u</w:t>
            </w:r>
            <w:r w:rsidRPr="002B6948">
              <w:rPr>
                <w:rFonts w:ascii="Arial" w:hAnsi="Arial" w:cs="Arial"/>
                <w:i/>
              </w:rPr>
              <w:t>c</w:t>
            </w:r>
            <w:r w:rsidRPr="002B6948">
              <w:rPr>
                <w:rFonts w:ascii="Arial" w:hAnsi="Arial" w:cs="Arial"/>
                <w:i/>
                <w:spacing w:val="1"/>
              </w:rPr>
              <w:t>c</w:t>
            </w:r>
            <w:r w:rsidRPr="002B6948">
              <w:rPr>
                <w:rFonts w:ascii="Arial" w:hAnsi="Arial" w:cs="Arial"/>
                <w:i/>
              </w:rPr>
              <w:t>es</w:t>
            </w:r>
            <w:r w:rsidRPr="002B6948">
              <w:rPr>
                <w:rFonts w:ascii="Arial" w:hAnsi="Arial" w:cs="Arial"/>
                <w:i/>
                <w:spacing w:val="-1"/>
              </w:rPr>
              <w:t>s</w:t>
            </w:r>
            <w:r w:rsidRPr="002B6948">
              <w:rPr>
                <w:rFonts w:ascii="Arial" w:hAnsi="Arial" w:cs="Arial"/>
                <w:i/>
              </w:rPr>
              <w:t>f</w:t>
            </w:r>
            <w:r w:rsidRPr="002B6948">
              <w:rPr>
                <w:rFonts w:ascii="Arial" w:hAnsi="Arial" w:cs="Arial"/>
                <w:i/>
                <w:spacing w:val="1"/>
              </w:rPr>
              <w:t>u</w:t>
            </w:r>
            <w:r w:rsidRPr="002B6948">
              <w:rPr>
                <w:rFonts w:ascii="Arial" w:hAnsi="Arial" w:cs="Arial"/>
                <w:i/>
              </w:rPr>
              <w:t>l</w:t>
            </w:r>
            <w:r w:rsidRPr="002B6948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(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.g</w:t>
            </w:r>
            <w:r w:rsidRPr="002B6948">
              <w:rPr>
                <w:rFonts w:ascii="Arial" w:hAnsi="Arial" w:cs="Arial"/>
                <w:spacing w:val="-2"/>
              </w:rPr>
              <w:t>.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ie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fo</w:t>
            </w:r>
            <w:r w:rsidRPr="002B6948">
              <w:rPr>
                <w:rFonts w:ascii="Arial" w:hAnsi="Arial" w:cs="Arial"/>
              </w:rPr>
              <w:t>ll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3"/>
              </w:rPr>
              <w:t>w</w:t>
            </w:r>
            <w:r w:rsidRPr="002B6948">
              <w:rPr>
                <w:rFonts w:ascii="Arial" w:hAnsi="Arial" w:cs="Arial"/>
                <w:spacing w:val="1"/>
              </w:rPr>
              <w:t>-</w:t>
            </w:r>
            <w:r w:rsidRPr="002B6948">
              <w:rPr>
                <w:rFonts w:ascii="Arial" w:hAnsi="Arial" w:cs="Arial"/>
                <w:spacing w:val="-1"/>
              </w:rPr>
              <w:t>u</w:t>
            </w:r>
            <w:r w:rsidRPr="002B6948">
              <w:rPr>
                <w:rFonts w:ascii="Arial" w:hAnsi="Arial" w:cs="Arial"/>
                <w:spacing w:val="1"/>
              </w:rPr>
              <w:t>p)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i/>
                <w:spacing w:val="1"/>
              </w:rPr>
              <w:t>o</w:t>
            </w:r>
            <w:r w:rsidRPr="002B6948">
              <w:rPr>
                <w:rFonts w:ascii="Arial" w:hAnsi="Arial" w:cs="Arial"/>
                <w:i/>
              </w:rPr>
              <w:t>t</w:t>
            </w:r>
            <w:r w:rsidRPr="002B6948">
              <w:rPr>
                <w:rFonts w:ascii="Arial" w:hAnsi="Arial" w:cs="Arial"/>
                <w:i/>
                <w:spacing w:val="1"/>
              </w:rPr>
              <w:t>h</w:t>
            </w:r>
            <w:r w:rsidRPr="002B6948">
              <w:rPr>
                <w:rFonts w:ascii="Arial" w:hAnsi="Arial" w:cs="Arial"/>
                <w:i/>
              </w:rPr>
              <w:t>er</w:t>
            </w:r>
            <w:r w:rsidRPr="002B694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(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.g</w:t>
            </w:r>
            <w:r w:rsidRPr="002B6948">
              <w:rPr>
                <w:rFonts w:ascii="Arial" w:hAnsi="Arial" w:cs="Arial"/>
              </w:rPr>
              <w:t>.,</w:t>
            </w:r>
            <w:r w:rsidRPr="002B6948">
              <w:rPr>
                <w:rFonts w:ascii="Arial" w:hAnsi="Arial" w:cs="Arial"/>
                <w:spacing w:val="-3"/>
              </w:rPr>
              <w:t xml:space="preserve"> t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rr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ou</w:t>
            </w:r>
            <w:r w:rsidRPr="002B6948">
              <w:rPr>
                <w:rFonts w:ascii="Arial" w:hAnsi="Arial" w:cs="Arial"/>
              </w:rPr>
              <w:t>t,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no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ate</w:t>
            </w:r>
            <w:r w:rsidRPr="002B6948">
              <w:rPr>
                <w:rFonts w:ascii="Arial" w:hAnsi="Arial" w:cs="Arial"/>
                <w:spacing w:val="2"/>
              </w:rPr>
              <w:t>d</w:t>
            </w:r>
            <w:r w:rsidRPr="002B6948">
              <w:rPr>
                <w:rFonts w:ascii="Arial" w:hAnsi="Arial" w:cs="Arial"/>
              </w:rPr>
              <w:t>)</w:t>
            </w:r>
          </w:p>
          <w:p w:rsidR="002B6948" w:rsidRPr="002B6948" w:rsidRDefault="002B6948" w:rsidP="002B6948">
            <w:pPr>
              <w:spacing w:line="220" w:lineRule="exact"/>
              <w:ind w:left="20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4</w:t>
            </w:r>
            <w:r w:rsidRPr="002B6948">
              <w:rPr>
                <w:rFonts w:ascii="Arial" w:hAnsi="Arial" w:cs="Arial"/>
              </w:rPr>
              <w:t xml:space="preserve">.   </w:t>
            </w:r>
            <w:r w:rsidRPr="002B6948">
              <w:rPr>
                <w:rFonts w:ascii="Arial" w:hAnsi="Arial" w:cs="Arial"/>
                <w:spacing w:val="8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cl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is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le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bu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ou</w:t>
            </w:r>
            <w:r w:rsidRPr="002B6948">
              <w:rPr>
                <w:rFonts w:ascii="Arial" w:hAnsi="Arial" w:cs="Arial"/>
              </w:rPr>
              <w:t>ld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 xml:space="preserve"> 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p</w:t>
            </w:r>
            <w:r w:rsidRPr="002B6948">
              <w:rPr>
                <w:rFonts w:ascii="Arial" w:hAnsi="Arial" w:cs="Arial"/>
                <w:spacing w:val="1"/>
              </w:rPr>
              <w:t>hr</w:t>
            </w:r>
            <w:r w:rsidRPr="002B6948">
              <w:rPr>
                <w:rFonts w:ascii="Arial" w:hAnsi="Arial" w:cs="Arial"/>
              </w:rPr>
              <w:t>ase</w:t>
            </w:r>
            <w:r w:rsidRPr="002B6948">
              <w:rPr>
                <w:rFonts w:ascii="Arial" w:hAnsi="Arial" w:cs="Arial"/>
                <w:spacing w:val="2"/>
              </w:rPr>
              <w:t>d</w:t>
            </w:r>
            <w:r w:rsidRPr="002B6948">
              <w:rPr>
                <w:rFonts w:ascii="Arial" w:hAnsi="Arial" w:cs="Arial"/>
              </w:rPr>
              <w:t>.</w:t>
            </w:r>
          </w:p>
          <w:p w:rsidR="002B6948" w:rsidRPr="002B6948" w:rsidRDefault="002B6948" w:rsidP="002B6948">
            <w:pPr>
              <w:ind w:left="20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1"/>
              </w:rPr>
              <w:t>5</w:t>
            </w:r>
            <w:r w:rsidRPr="002B6948">
              <w:rPr>
                <w:rFonts w:ascii="Arial" w:hAnsi="Arial" w:cs="Arial"/>
                <w:b/>
              </w:rPr>
              <w:t xml:space="preserve">.   </w:t>
            </w:r>
            <w:r w:rsidRPr="002B6948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B6948">
              <w:rPr>
                <w:rFonts w:ascii="Arial" w:hAnsi="Arial" w:cs="Arial"/>
              </w:rPr>
              <w:t>La</w:t>
            </w:r>
            <w:r w:rsidRPr="002B6948">
              <w:rPr>
                <w:rFonts w:ascii="Arial" w:hAnsi="Arial" w:cs="Arial"/>
                <w:spacing w:val="1"/>
              </w:rPr>
              <w:t>ngu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ge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-3"/>
              </w:rPr>
              <w:t>t</w:t>
            </w:r>
            <w:r w:rsidRPr="002B6948">
              <w:rPr>
                <w:rFonts w:ascii="Arial" w:hAnsi="Arial" w:cs="Arial"/>
              </w:rPr>
              <w:t xml:space="preserve">o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z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etiti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mor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ic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tr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itio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.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 xml:space="preserve"> Corrections effected as necessary</w:t>
            </w:r>
          </w:p>
        </w:tc>
      </w:tr>
      <w:tr w:rsidR="002B6948" w:rsidRPr="002B6948" w:rsidTr="002B6948">
        <w:trPr>
          <w:trHeight w:hRule="exact" w:val="179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-1"/>
              </w:rPr>
              <w:t>us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r</w:t>
            </w:r>
            <w:r w:rsidRPr="002B6948">
              <w:rPr>
                <w:rFonts w:ascii="Arial" w:hAnsi="Arial" w:cs="Arial"/>
                <w:b/>
              </w:rPr>
              <w:t>ipt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  <w:spacing w:val="3"/>
              </w:rPr>
              <w:t>c</w:t>
            </w:r>
            <w:r w:rsidRPr="002B6948">
              <w:rPr>
                <w:rFonts w:ascii="Arial" w:hAnsi="Arial" w:cs="Arial"/>
                <w:b/>
              </w:rPr>
              <w:t>ientific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ll</w:t>
            </w:r>
            <w:r w:rsidRPr="002B6948">
              <w:rPr>
                <w:rFonts w:ascii="Arial" w:hAnsi="Arial" w:cs="Arial"/>
                <w:b/>
                <w:spacing w:val="1"/>
              </w:rPr>
              <w:t>y</w:t>
            </w:r>
            <w:r w:rsidRPr="002B6948">
              <w:rPr>
                <w:rFonts w:ascii="Arial" w:hAnsi="Arial" w:cs="Arial"/>
                <w:b/>
              </w:rPr>
              <w:t>,</w:t>
            </w:r>
            <w:r w:rsidRPr="002B694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r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1"/>
              </w:rPr>
              <w:t>ct</w:t>
            </w:r>
            <w:r w:rsidRPr="002B6948">
              <w:rPr>
                <w:rFonts w:ascii="Arial" w:hAnsi="Arial" w:cs="Arial"/>
                <w:b/>
              </w:rPr>
              <w:t>?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Ple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wri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e her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ugg</w:t>
            </w:r>
            <w:r w:rsidRPr="002B6948">
              <w:rPr>
                <w:rFonts w:ascii="Arial" w:hAnsi="Arial" w:cs="Arial"/>
              </w:rPr>
              <w:t>est</w:t>
            </w:r>
            <w:r w:rsidRPr="002B6948">
              <w:rPr>
                <w:rFonts w:ascii="Arial" w:hAnsi="Arial" w:cs="Arial"/>
                <w:spacing w:val="-1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fo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cie</w:t>
            </w:r>
            <w:r w:rsidRPr="002B6948">
              <w:rPr>
                <w:rFonts w:ascii="Arial" w:hAnsi="Arial" w:cs="Arial"/>
                <w:spacing w:val="2"/>
              </w:rPr>
              <w:t>n</w:t>
            </w:r>
            <w:r w:rsidRPr="002B6948">
              <w:rPr>
                <w:rFonts w:ascii="Arial" w:hAnsi="Arial" w:cs="Arial"/>
              </w:rPr>
              <w:t>tific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  <w:spacing w:val="-1"/>
              </w:rPr>
              <w:t>p</w:t>
            </w:r>
            <w:r w:rsidRPr="002B6948">
              <w:rPr>
                <w:rFonts w:ascii="Arial" w:hAnsi="Arial" w:cs="Arial"/>
                <w:spacing w:val="1"/>
              </w:rPr>
              <w:t>rov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t:</w:t>
            </w:r>
          </w:p>
          <w:p w:rsidR="002B6948" w:rsidRPr="002B6948" w:rsidRDefault="002B6948" w:rsidP="002B6948">
            <w:pPr>
              <w:spacing w:before="19" w:line="260" w:lineRule="exact"/>
              <w:rPr>
                <w:rFonts w:ascii="Arial" w:hAnsi="Arial" w:cs="Arial"/>
              </w:rPr>
            </w:pPr>
          </w:p>
          <w:p w:rsidR="002B6948" w:rsidRPr="002B6948" w:rsidRDefault="002B6948" w:rsidP="002B6948">
            <w:pPr>
              <w:ind w:left="20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1</w:t>
            </w:r>
            <w:r w:rsidRPr="002B6948">
              <w:rPr>
                <w:rFonts w:ascii="Arial" w:hAnsi="Arial" w:cs="Arial"/>
              </w:rPr>
              <w:t xml:space="preserve">.   </w:t>
            </w:r>
            <w:r w:rsidRPr="002B6948">
              <w:rPr>
                <w:rFonts w:ascii="Arial" w:hAnsi="Arial" w:cs="Arial"/>
                <w:spacing w:val="8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x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sa</w:t>
            </w:r>
            <w:r w:rsidRPr="002B6948">
              <w:rPr>
                <w:rFonts w:ascii="Arial" w:hAnsi="Arial" w:cs="Arial"/>
                <w:spacing w:val="1"/>
              </w:rPr>
              <w:t>mp</w:t>
            </w:r>
            <w:r w:rsidRPr="002B6948">
              <w:rPr>
                <w:rFonts w:ascii="Arial" w:hAnsi="Arial" w:cs="Arial"/>
              </w:rPr>
              <w:t>le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ize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no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ed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cle</w:t>
            </w:r>
            <w:r w:rsidRPr="002B6948">
              <w:rPr>
                <w:rFonts w:ascii="Arial" w:hAnsi="Arial" w:cs="Arial"/>
                <w:spacing w:val="1"/>
              </w:rPr>
              <w:t>ar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-1"/>
              </w:rPr>
              <w:t>y</w:t>
            </w:r>
            <w:r w:rsidRPr="002B6948">
              <w:rPr>
                <w:rFonts w:ascii="Arial" w:hAnsi="Arial" w:cs="Arial"/>
              </w:rPr>
              <w:t>.</w:t>
            </w:r>
          </w:p>
          <w:p w:rsidR="002B6948" w:rsidRPr="002B6948" w:rsidRDefault="002B6948" w:rsidP="002B6948">
            <w:pPr>
              <w:ind w:left="20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2</w:t>
            </w:r>
            <w:r w:rsidRPr="002B6948">
              <w:rPr>
                <w:rFonts w:ascii="Arial" w:hAnsi="Arial" w:cs="Arial"/>
              </w:rPr>
              <w:t xml:space="preserve">.   </w:t>
            </w:r>
            <w:r w:rsidRPr="002B6948">
              <w:rPr>
                <w:rFonts w:ascii="Arial" w:hAnsi="Arial" w:cs="Arial"/>
                <w:spacing w:val="8"/>
              </w:rPr>
              <w:t xml:space="preserve"> </w:t>
            </w:r>
            <w:r w:rsidRPr="002B6948">
              <w:rPr>
                <w:rFonts w:ascii="Arial" w:hAnsi="Arial" w:cs="Arial"/>
              </w:rPr>
              <w:t>Please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 te</w:t>
            </w:r>
            <w:r w:rsidRPr="002B6948">
              <w:rPr>
                <w:rFonts w:ascii="Arial" w:hAnsi="Arial" w:cs="Arial"/>
                <w:spacing w:val="1"/>
              </w:rPr>
              <w:t>rm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tc</w:t>
            </w:r>
            <w:r w:rsidRPr="002B6948">
              <w:rPr>
                <w:rFonts w:ascii="Arial" w:hAnsi="Arial" w:cs="Arial"/>
                <w:spacing w:val="1"/>
              </w:rPr>
              <w:t>om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tc</w:t>
            </w:r>
            <w:r w:rsidRPr="002B6948">
              <w:rPr>
                <w:rFonts w:ascii="Arial" w:hAnsi="Arial" w:cs="Arial"/>
                <w:spacing w:val="1"/>
              </w:rPr>
              <w:t>om</w:t>
            </w:r>
            <w:r w:rsidRPr="002B6948">
              <w:rPr>
                <w:rFonts w:ascii="Arial" w:hAnsi="Arial" w:cs="Arial"/>
              </w:rPr>
              <w:t>e</w:t>
            </w:r>
          </w:p>
          <w:p w:rsidR="002B6948" w:rsidRPr="002B6948" w:rsidRDefault="002B6948" w:rsidP="002B6948">
            <w:pPr>
              <w:tabs>
                <w:tab w:val="left" w:pos="560"/>
              </w:tabs>
              <w:ind w:left="561" w:right="574" w:hanging="36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3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</w:rPr>
              <w:tab/>
              <w:t>Stati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2"/>
              </w:rPr>
              <w:t>t</w:t>
            </w:r>
            <w:r w:rsidRPr="002B6948">
              <w:rPr>
                <w:rFonts w:ascii="Arial" w:hAnsi="Arial" w:cs="Arial"/>
              </w:rPr>
              <w:t>ical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port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yo</w:t>
            </w:r>
            <w:r w:rsidRPr="002B6948">
              <w:rPr>
                <w:rFonts w:ascii="Arial" w:hAnsi="Arial" w:cs="Arial"/>
              </w:rPr>
              <w:t>u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2"/>
              </w:rPr>
              <w:t>c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ud</w:t>
            </w:r>
            <w:r w:rsidRPr="002B6948">
              <w:rPr>
                <w:rFonts w:ascii="Arial" w:hAnsi="Arial" w:cs="Arial"/>
              </w:rPr>
              <w:t>ed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 xml:space="preserve">a </w:t>
            </w:r>
            <w:r w:rsidRPr="002B6948">
              <w:rPr>
                <w:rFonts w:ascii="Arial" w:hAnsi="Arial" w:cs="Arial"/>
                <w:spacing w:val="-2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hi-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qu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test.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Th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a</w:t>
            </w:r>
            <w:r w:rsidRPr="002B6948">
              <w:rPr>
                <w:rFonts w:ascii="Arial" w:hAnsi="Arial" w:cs="Arial"/>
                <w:spacing w:val="-1"/>
              </w:rPr>
              <w:t>bs</w:t>
            </w:r>
            <w:r w:rsidRPr="002B6948">
              <w:rPr>
                <w:rFonts w:ascii="Arial" w:hAnsi="Arial" w:cs="Arial"/>
              </w:rPr>
              <w:t>tra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ly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p</w:t>
            </w:r>
            <w:r w:rsidRPr="002B6948">
              <w:rPr>
                <w:rFonts w:ascii="Arial" w:hAnsi="Arial" w:cs="Arial"/>
                <w:spacing w:val="1"/>
              </w:rPr>
              <w:t>or</w:t>
            </w:r>
            <w:r w:rsidRPr="002B6948">
              <w:rPr>
                <w:rFonts w:ascii="Arial" w:hAnsi="Arial" w:cs="Arial"/>
              </w:rPr>
              <w:t>ts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4"/>
              </w:rPr>
              <w:t>p</w:t>
            </w:r>
            <w:r w:rsidRPr="002B6948">
              <w:rPr>
                <w:rFonts w:ascii="Arial" w:hAnsi="Arial" w:cs="Arial"/>
                <w:spacing w:val="1"/>
              </w:rPr>
              <w:t>-v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I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ay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 xml:space="preserve">e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el</w:t>
            </w:r>
            <w:r w:rsidRPr="002B6948">
              <w:rPr>
                <w:rFonts w:ascii="Arial" w:hAnsi="Arial" w:cs="Arial"/>
                <w:spacing w:val="1"/>
              </w:rPr>
              <w:t>pfu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2B6948">
              <w:rPr>
                <w:rFonts w:ascii="Arial" w:hAnsi="Arial" w:cs="Arial"/>
                <w:spacing w:val="-1"/>
              </w:rPr>
              <w:t>su</w:t>
            </w:r>
            <w:r w:rsidRPr="002B6948">
              <w:rPr>
                <w:rFonts w:ascii="Arial" w:hAnsi="Arial" w:cs="Arial"/>
                <w:spacing w:val="1"/>
              </w:rPr>
              <w:t>mm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  <w:spacing w:val="2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proofErr w:type="spellEnd"/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k</w:t>
            </w:r>
            <w:r w:rsidRPr="002B6948">
              <w:rPr>
                <w:rFonts w:ascii="Arial" w:hAnsi="Arial" w:cs="Arial"/>
              </w:rPr>
              <w:t>ey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</w:rPr>
              <w:t>tati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tical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omp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at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we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 xml:space="preserve"> 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e.</w:t>
            </w:r>
          </w:p>
          <w:p w:rsidR="002B6948" w:rsidRPr="002B6948" w:rsidRDefault="002B6948" w:rsidP="002B6948">
            <w:pPr>
              <w:tabs>
                <w:tab w:val="left" w:pos="560"/>
              </w:tabs>
              <w:ind w:left="561" w:right="309" w:hanging="36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4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</w:rPr>
              <w:tab/>
              <w:t>Li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itati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er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et</w:t>
            </w:r>
            <w:r w:rsidRPr="002B6948">
              <w:rPr>
                <w:rFonts w:ascii="Arial" w:hAnsi="Arial" w:cs="Arial"/>
                <w:spacing w:val="1"/>
              </w:rPr>
              <w:t>ro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ti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limitati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(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.g</w:t>
            </w:r>
            <w:r w:rsidRPr="002B6948">
              <w:rPr>
                <w:rFonts w:ascii="Arial" w:hAnsi="Arial" w:cs="Arial"/>
              </w:rPr>
              <w:t>.,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ata,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  <w:spacing w:val="-1"/>
              </w:rPr>
              <w:t>m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  <w:spacing w:val="-3"/>
              </w:rPr>
              <w:t>l</w:t>
            </w:r>
            <w:r w:rsidRPr="002B6948">
              <w:rPr>
                <w:rFonts w:ascii="Arial" w:hAnsi="Arial" w:cs="Arial"/>
              </w:rPr>
              <w:t>ete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cord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)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in 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fu</w:t>
            </w:r>
            <w:r w:rsidRPr="002B6948">
              <w:rPr>
                <w:rFonts w:ascii="Arial" w:hAnsi="Arial" w:cs="Arial"/>
              </w:rPr>
              <w:t>ll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t.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Corrections effected as necessary</w:t>
            </w:r>
          </w:p>
        </w:tc>
      </w:tr>
      <w:tr w:rsidR="002B6948" w:rsidRPr="002B6948" w:rsidTr="002B6948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</w:rPr>
              <w:t>Are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ef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1"/>
              </w:rPr>
              <w:t>r</w:t>
            </w:r>
            <w:r w:rsidRPr="002B6948">
              <w:rPr>
                <w:rFonts w:ascii="Arial" w:hAnsi="Arial" w:cs="Arial"/>
                <w:b/>
              </w:rPr>
              <w:t>enc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uf</w:t>
            </w:r>
            <w:r w:rsidRPr="002B6948">
              <w:rPr>
                <w:rFonts w:ascii="Arial" w:hAnsi="Arial" w:cs="Arial"/>
                <w:b/>
                <w:spacing w:val="1"/>
              </w:rPr>
              <w:t>f</w:t>
            </w:r>
            <w:r w:rsidRPr="002B6948">
              <w:rPr>
                <w:rFonts w:ascii="Arial" w:hAnsi="Arial" w:cs="Arial"/>
                <w:b/>
              </w:rPr>
              <w:t>icient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nd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</w:rPr>
              <w:t>nt?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</w:rPr>
              <w:t xml:space="preserve">f </w:t>
            </w:r>
            <w:r w:rsidRPr="002B6948">
              <w:rPr>
                <w:rFonts w:ascii="Arial" w:hAnsi="Arial" w:cs="Arial"/>
                <w:b/>
                <w:spacing w:val="1"/>
              </w:rPr>
              <w:t>yo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h</w:t>
            </w:r>
            <w:r w:rsidRPr="002B6948">
              <w:rPr>
                <w:rFonts w:ascii="Arial" w:hAnsi="Arial" w:cs="Arial"/>
                <w:b/>
                <w:spacing w:val="1"/>
              </w:rPr>
              <w:t>av</w:t>
            </w:r>
            <w:r w:rsidRPr="002B6948">
              <w:rPr>
                <w:rFonts w:ascii="Arial" w:hAnsi="Arial" w:cs="Arial"/>
                <w:b/>
              </w:rPr>
              <w:t xml:space="preserve">e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1"/>
              </w:rPr>
              <w:t>gg</w:t>
            </w:r>
            <w:r w:rsidRPr="002B6948">
              <w:rPr>
                <w:rFonts w:ascii="Arial" w:hAnsi="Arial" w:cs="Arial"/>
                <w:b/>
              </w:rPr>
              <w:t>esti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ns</w:t>
            </w:r>
            <w:r w:rsidRPr="002B694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d</w:t>
            </w:r>
            <w:r w:rsidRPr="002B6948">
              <w:rPr>
                <w:rFonts w:ascii="Arial" w:hAnsi="Arial" w:cs="Arial"/>
                <w:b/>
                <w:spacing w:val="-1"/>
              </w:rPr>
              <w:t>d</w:t>
            </w:r>
            <w:r w:rsidRPr="002B6948">
              <w:rPr>
                <w:rFonts w:ascii="Arial" w:hAnsi="Arial" w:cs="Arial"/>
                <w:b/>
              </w:rPr>
              <w:t>iti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l</w:t>
            </w:r>
            <w:r w:rsidRPr="002B694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r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1"/>
              </w:rPr>
              <w:t>f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1"/>
              </w:rPr>
              <w:t>r</w:t>
            </w:r>
            <w:r w:rsidRPr="002B6948">
              <w:rPr>
                <w:rFonts w:ascii="Arial" w:hAnsi="Arial" w:cs="Arial"/>
                <w:b/>
              </w:rPr>
              <w:t>enc</w:t>
            </w:r>
            <w:r w:rsidRPr="002B6948">
              <w:rPr>
                <w:rFonts w:ascii="Arial" w:hAnsi="Arial" w:cs="Arial"/>
                <w:b/>
                <w:spacing w:val="1"/>
              </w:rPr>
              <w:t>e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,</w:t>
            </w:r>
            <w:r w:rsidRPr="002B694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ple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en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 xml:space="preserve">n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hem</w:t>
            </w:r>
            <w:r w:rsidRPr="002B694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in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ev</w:t>
            </w:r>
            <w:r w:rsidRPr="002B6948">
              <w:rPr>
                <w:rFonts w:ascii="Arial" w:hAnsi="Arial" w:cs="Arial"/>
                <w:b/>
              </w:rPr>
              <w:t>iew</w:t>
            </w:r>
            <w:r w:rsidRPr="002B694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fo</w:t>
            </w:r>
            <w:r w:rsidRPr="002B6948">
              <w:rPr>
                <w:rFonts w:ascii="Arial" w:hAnsi="Arial" w:cs="Arial"/>
                <w:b/>
                <w:spacing w:val="-2"/>
              </w:rPr>
              <w:t>r</w:t>
            </w:r>
            <w:r w:rsidRPr="002B6948">
              <w:rPr>
                <w:rFonts w:ascii="Arial" w:hAnsi="Arial" w:cs="Arial"/>
                <w:b/>
                <w:spacing w:val="2"/>
              </w:rPr>
              <w:t>m</w:t>
            </w:r>
            <w:r w:rsidRPr="002B694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Th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ed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ew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an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50</w:t>
            </w:r>
            <w:r w:rsidRPr="002B6948">
              <w:rPr>
                <w:rFonts w:ascii="Arial" w:hAnsi="Arial" w:cs="Arial"/>
              </w:rPr>
              <w:t>%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wit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in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 xml:space="preserve">ast 5 </w:t>
            </w:r>
            <w:r w:rsidRPr="002B6948">
              <w:rPr>
                <w:rFonts w:ascii="Arial" w:hAnsi="Arial" w:cs="Arial"/>
                <w:spacing w:val="1"/>
              </w:rPr>
              <w:t>y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s.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ugg</w:t>
            </w:r>
            <w:r w:rsidRPr="002B6948">
              <w:rPr>
                <w:rFonts w:ascii="Arial" w:hAnsi="Arial" w:cs="Arial"/>
              </w:rPr>
              <w:t>ested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d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citati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wit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in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 xml:space="preserve">5 </w:t>
            </w:r>
            <w:r w:rsidRPr="002B6948">
              <w:rPr>
                <w:rFonts w:ascii="Arial" w:hAnsi="Arial" w:cs="Arial"/>
                <w:spacing w:val="1"/>
              </w:rPr>
              <w:t>y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s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</w:p>
        </w:tc>
      </w:tr>
      <w:tr w:rsidR="002B6948" w:rsidRPr="002B6948" w:rsidTr="002B6948">
        <w:trPr>
          <w:trHeight w:hRule="exact" w:val="218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-1"/>
              </w:rPr>
              <w:t>I</w:t>
            </w:r>
            <w:r w:rsidRPr="002B6948">
              <w:rPr>
                <w:rFonts w:ascii="Arial" w:hAnsi="Arial" w:cs="Arial"/>
                <w:b/>
              </w:rPr>
              <w:t>s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l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1"/>
              </w:rPr>
              <w:t>g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1"/>
              </w:rPr>
              <w:t>ag</w:t>
            </w:r>
            <w:r w:rsidRPr="002B6948">
              <w:rPr>
                <w:rFonts w:ascii="Arial" w:hAnsi="Arial" w:cs="Arial"/>
                <w:b/>
              </w:rPr>
              <w:t>e/</w:t>
            </w:r>
            <w:r w:rsidRPr="002B6948">
              <w:rPr>
                <w:rFonts w:ascii="Arial" w:hAnsi="Arial" w:cs="Arial"/>
                <w:b/>
                <w:spacing w:val="-1"/>
              </w:rPr>
              <w:t>E</w:t>
            </w:r>
            <w:r w:rsidRPr="002B6948">
              <w:rPr>
                <w:rFonts w:ascii="Arial" w:hAnsi="Arial" w:cs="Arial"/>
                <w:b/>
              </w:rPr>
              <w:t>n</w:t>
            </w:r>
            <w:r w:rsidRPr="002B6948">
              <w:rPr>
                <w:rFonts w:ascii="Arial" w:hAnsi="Arial" w:cs="Arial"/>
                <w:b/>
                <w:spacing w:val="1"/>
              </w:rPr>
              <w:t>g</w:t>
            </w:r>
            <w:r w:rsidRPr="002B6948">
              <w:rPr>
                <w:rFonts w:ascii="Arial" w:hAnsi="Arial" w:cs="Arial"/>
                <w:b/>
              </w:rPr>
              <w:t>l</w:t>
            </w:r>
            <w:r w:rsidRPr="002B6948">
              <w:rPr>
                <w:rFonts w:ascii="Arial" w:hAnsi="Arial" w:cs="Arial"/>
                <w:b/>
                <w:spacing w:val="2"/>
              </w:rPr>
              <w:t>i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h</w:t>
            </w:r>
            <w:r w:rsidRPr="002B6948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2"/>
              </w:rPr>
              <w:t>q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lity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f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he</w:t>
            </w:r>
            <w:r w:rsidRPr="002B694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1"/>
              </w:rPr>
              <w:t>t</w:t>
            </w:r>
            <w:r w:rsidRPr="002B6948">
              <w:rPr>
                <w:rFonts w:ascii="Arial" w:hAnsi="Arial" w:cs="Arial"/>
                <w:b/>
              </w:rPr>
              <w:t>icle</w:t>
            </w:r>
            <w:r w:rsidRPr="002B694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uit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 xml:space="preserve">ble </w:t>
            </w:r>
            <w:r w:rsidRPr="002B6948">
              <w:rPr>
                <w:rFonts w:ascii="Arial" w:hAnsi="Arial" w:cs="Arial"/>
                <w:b/>
                <w:spacing w:val="1"/>
              </w:rPr>
              <w:t>fo</w:t>
            </w:r>
            <w:r w:rsidRPr="002B6948">
              <w:rPr>
                <w:rFonts w:ascii="Arial" w:hAnsi="Arial" w:cs="Arial"/>
                <w:b/>
              </w:rPr>
              <w:t>r</w:t>
            </w:r>
            <w:r w:rsidRPr="002B694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ch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</w:rPr>
              <w:t>l</w:t>
            </w:r>
            <w:r w:rsidRPr="002B6948">
              <w:rPr>
                <w:rFonts w:ascii="Arial" w:hAnsi="Arial" w:cs="Arial"/>
                <w:b/>
                <w:spacing w:val="1"/>
              </w:rPr>
              <w:t>a</w:t>
            </w:r>
            <w:r w:rsidRPr="002B6948">
              <w:rPr>
                <w:rFonts w:ascii="Arial" w:hAnsi="Arial" w:cs="Arial"/>
                <w:b/>
              </w:rPr>
              <w:t>rly</w:t>
            </w:r>
            <w:r w:rsidRPr="002B694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b/>
              </w:rPr>
              <w:t>c</w:t>
            </w:r>
            <w:r w:rsidRPr="002B6948">
              <w:rPr>
                <w:rFonts w:ascii="Arial" w:hAnsi="Arial" w:cs="Arial"/>
                <w:b/>
                <w:spacing w:val="-1"/>
              </w:rPr>
              <w:t>o</w:t>
            </w:r>
            <w:r w:rsidRPr="002B6948">
              <w:rPr>
                <w:rFonts w:ascii="Arial" w:hAnsi="Arial" w:cs="Arial"/>
                <w:b/>
                <w:spacing w:val="2"/>
              </w:rPr>
              <w:t>mm</w:t>
            </w:r>
            <w:r w:rsidRPr="002B6948">
              <w:rPr>
                <w:rFonts w:ascii="Arial" w:hAnsi="Arial" w:cs="Arial"/>
                <w:b/>
              </w:rPr>
              <w:t>u</w:t>
            </w:r>
            <w:r w:rsidRPr="002B6948">
              <w:rPr>
                <w:rFonts w:ascii="Arial" w:hAnsi="Arial" w:cs="Arial"/>
                <w:b/>
                <w:spacing w:val="-1"/>
              </w:rPr>
              <w:t>n</w:t>
            </w:r>
            <w:r w:rsidRPr="002B6948">
              <w:rPr>
                <w:rFonts w:ascii="Arial" w:hAnsi="Arial" w:cs="Arial"/>
                <w:b/>
              </w:rPr>
              <w:t>ic</w:t>
            </w:r>
            <w:r w:rsidRPr="002B6948">
              <w:rPr>
                <w:rFonts w:ascii="Arial" w:hAnsi="Arial" w:cs="Arial"/>
                <w:b/>
                <w:spacing w:val="1"/>
              </w:rPr>
              <w:t>at</w:t>
            </w:r>
            <w:r w:rsidRPr="002B6948">
              <w:rPr>
                <w:rFonts w:ascii="Arial" w:hAnsi="Arial" w:cs="Arial"/>
                <w:b/>
              </w:rPr>
              <w:t>i</w:t>
            </w:r>
            <w:r w:rsidRPr="002B6948">
              <w:rPr>
                <w:rFonts w:ascii="Arial" w:hAnsi="Arial" w:cs="Arial"/>
                <w:b/>
                <w:spacing w:val="1"/>
              </w:rPr>
              <w:t>o</w:t>
            </w:r>
            <w:r w:rsidRPr="002B6948">
              <w:rPr>
                <w:rFonts w:ascii="Arial" w:hAnsi="Arial" w:cs="Arial"/>
                <w:b/>
                <w:spacing w:val="-3"/>
              </w:rPr>
              <w:t>n</w:t>
            </w:r>
            <w:r w:rsidRPr="002B6948">
              <w:rPr>
                <w:rFonts w:ascii="Arial" w:hAnsi="Arial" w:cs="Arial"/>
                <w:b/>
                <w:spacing w:val="-1"/>
              </w:rPr>
              <w:t>s</w:t>
            </w:r>
            <w:r w:rsidRPr="002B6948">
              <w:rPr>
                <w:rFonts w:ascii="Arial" w:hAnsi="Arial" w:cs="Arial"/>
                <w:b/>
              </w:rPr>
              <w:t>?</w:t>
            </w:r>
            <w:bookmarkStart w:id="0" w:name="_GoBack"/>
            <w:bookmarkEnd w:id="0"/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ugg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1"/>
              </w:rPr>
              <w:t>t</w:t>
            </w:r>
            <w:r w:rsidRPr="002B6948">
              <w:rPr>
                <w:rFonts w:ascii="Arial" w:hAnsi="Arial" w:cs="Arial"/>
              </w:rPr>
              <w:t>ed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la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  <w:spacing w:val="1"/>
              </w:rPr>
              <w:t>gu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g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qu</w:t>
            </w:r>
            <w:r w:rsidRPr="002B6948">
              <w:rPr>
                <w:rFonts w:ascii="Arial" w:hAnsi="Arial" w:cs="Arial"/>
              </w:rPr>
              <w:t>alit</w:t>
            </w:r>
            <w:r w:rsidRPr="002B6948">
              <w:rPr>
                <w:rFonts w:ascii="Arial" w:hAnsi="Arial" w:cs="Arial"/>
                <w:spacing w:val="1"/>
              </w:rPr>
              <w:t>y</w:t>
            </w:r>
            <w:r w:rsidRPr="002B6948">
              <w:rPr>
                <w:rFonts w:ascii="Arial" w:hAnsi="Arial" w:cs="Arial"/>
              </w:rPr>
              <w:t>:</w:t>
            </w:r>
          </w:p>
          <w:p w:rsidR="002B6948" w:rsidRPr="002B6948" w:rsidRDefault="002B6948" w:rsidP="002B6948">
            <w:pPr>
              <w:spacing w:before="1" w:line="280" w:lineRule="exact"/>
              <w:rPr>
                <w:rFonts w:ascii="Arial" w:hAnsi="Arial" w:cs="Arial"/>
              </w:rPr>
            </w:pPr>
          </w:p>
          <w:p w:rsidR="002B6948" w:rsidRPr="002B6948" w:rsidRDefault="002B6948" w:rsidP="002B6948">
            <w:pPr>
              <w:ind w:left="6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1</w:t>
            </w:r>
            <w:r w:rsidRPr="002B6948">
              <w:rPr>
                <w:rFonts w:ascii="Arial" w:hAnsi="Arial" w:cs="Arial"/>
              </w:rPr>
              <w:t xml:space="preserve">.   </w:t>
            </w:r>
            <w:r w:rsidRPr="002B6948">
              <w:rPr>
                <w:rFonts w:ascii="Arial" w:hAnsi="Arial" w:cs="Arial"/>
                <w:spacing w:val="7"/>
              </w:rPr>
              <w:t xml:space="preserve"> 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mm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3"/>
              </w:rPr>
              <w:t>r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om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ld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estr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-2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ur</w:t>
            </w:r>
            <w:r w:rsidRPr="002B6948">
              <w:rPr>
                <w:rFonts w:ascii="Arial" w:hAnsi="Arial" w:cs="Arial"/>
              </w:rPr>
              <w:t>ed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fo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-1"/>
              </w:rPr>
              <w:t>y</w:t>
            </w:r>
            <w:r w:rsidRPr="002B6948">
              <w:rPr>
                <w:rFonts w:ascii="Arial" w:hAnsi="Arial" w:cs="Arial"/>
              </w:rPr>
              <w:t>.</w:t>
            </w:r>
          </w:p>
          <w:p w:rsidR="002B6948" w:rsidRPr="002B6948" w:rsidRDefault="002B6948" w:rsidP="002B6948">
            <w:pPr>
              <w:tabs>
                <w:tab w:val="left" w:pos="420"/>
              </w:tabs>
              <w:spacing w:before="4" w:line="220" w:lineRule="exact"/>
              <w:ind w:left="421" w:right="345" w:hanging="36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2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</w:rPr>
              <w:tab/>
              <w:t>Use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ast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tly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w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en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esc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ud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(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.g</w:t>
            </w:r>
            <w:r w:rsidRPr="002B6948">
              <w:rPr>
                <w:rFonts w:ascii="Arial" w:hAnsi="Arial" w:cs="Arial"/>
                <w:spacing w:val="-2"/>
              </w:rPr>
              <w:t>.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et</w:t>
            </w:r>
            <w:r w:rsidRPr="002B6948">
              <w:rPr>
                <w:rFonts w:ascii="Arial" w:hAnsi="Arial" w:cs="Arial"/>
                <w:spacing w:val="1"/>
              </w:rPr>
              <w:t>hodo</w:t>
            </w:r>
            <w:r w:rsidRPr="002B6948">
              <w:rPr>
                <w:rFonts w:ascii="Arial" w:hAnsi="Arial" w:cs="Arial"/>
                <w:spacing w:val="-3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og</w:t>
            </w:r>
            <w:r w:rsidRPr="002B6948">
              <w:rPr>
                <w:rFonts w:ascii="Arial" w:hAnsi="Arial" w:cs="Arial"/>
              </w:rPr>
              <w:t>y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lt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)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pr</w:t>
            </w:r>
            <w:r w:rsidRPr="002B6948">
              <w:rPr>
                <w:rFonts w:ascii="Arial" w:hAnsi="Arial" w:cs="Arial"/>
              </w:rPr>
              <w:t>ese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</w:rPr>
              <w:t>te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fo</w:t>
            </w:r>
            <w:r w:rsidRPr="002B6948">
              <w:rPr>
                <w:rFonts w:ascii="Arial" w:hAnsi="Arial" w:cs="Arial"/>
              </w:rPr>
              <w:t xml:space="preserve">r 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b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2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kg</w:t>
            </w:r>
            <w:r w:rsidRPr="002B6948">
              <w:rPr>
                <w:rFonts w:ascii="Arial" w:hAnsi="Arial" w:cs="Arial"/>
                <w:spacing w:val="-2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>ou</w:t>
            </w:r>
            <w:r w:rsidRPr="002B6948">
              <w:rPr>
                <w:rFonts w:ascii="Arial" w:hAnsi="Arial" w:cs="Arial"/>
                <w:spacing w:val="-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c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.</w:t>
            </w:r>
          </w:p>
          <w:p w:rsidR="002B6948" w:rsidRPr="002B6948" w:rsidRDefault="002B6948" w:rsidP="002B6948">
            <w:pPr>
              <w:spacing w:line="220" w:lineRule="exact"/>
              <w:ind w:left="61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3</w:t>
            </w:r>
            <w:r w:rsidRPr="002B6948">
              <w:rPr>
                <w:rFonts w:ascii="Arial" w:hAnsi="Arial" w:cs="Arial"/>
              </w:rPr>
              <w:t xml:space="preserve">.   </w:t>
            </w:r>
            <w:r w:rsidRPr="002B6948">
              <w:rPr>
                <w:rFonts w:ascii="Arial" w:hAnsi="Arial" w:cs="Arial"/>
                <w:spacing w:val="7"/>
              </w:rPr>
              <w:t xml:space="preserve"> </w:t>
            </w:r>
            <w:r w:rsidRPr="002B6948">
              <w:rPr>
                <w:rFonts w:ascii="Arial" w:hAnsi="Arial" w:cs="Arial"/>
              </w:rPr>
              <w:t>Ac</w:t>
            </w:r>
            <w:r w:rsidRPr="002B6948">
              <w:rPr>
                <w:rFonts w:ascii="Arial" w:hAnsi="Arial" w:cs="Arial"/>
                <w:spacing w:val="1"/>
              </w:rPr>
              <w:t>ad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m</w:t>
            </w:r>
            <w:r w:rsidRPr="002B6948">
              <w:rPr>
                <w:rFonts w:ascii="Arial" w:hAnsi="Arial" w:cs="Arial"/>
              </w:rPr>
              <w:t>ic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y</w:t>
            </w:r>
            <w:r w:rsidRPr="002B6948">
              <w:rPr>
                <w:rFonts w:ascii="Arial" w:hAnsi="Arial" w:cs="Arial"/>
              </w:rPr>
              <w:t>le: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ub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titute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nform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tr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cti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</w:rPr>
              <w:t>with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mor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form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alte</w:t>
            </w:r>
            <w:r w:rsidRPr="002B6948">
              <w:rPr>
                <w:rFonts w:ascii="Arial" w:hAnsi="Arial" w:cs="Arial"/>
                <w:spacing w:val="1"/>
              </w:rPr>
              <w:t>rn</w:t>
            </w:r>
            <w:r w:rsidRPr="002B6948">
              <w:rPr>
                <w:rFonts w:ascii="Arial" w:hAnsi="Arial" w:cs="Arial"/>
              </w:rPr>
              <w:t>at</w:t>
            </w:r>
            <w:r w:rsidRPr="002B6948">
              <w:rPr>
                <w:rFonts w:ascii="Arial" w:hAnsi="Arial" w:cs="Arial"/>
                <w:spacing w:val="-2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es.</w:t>
            </w:r>
          </w:p>
          <w:p w:rsidR="002B6948" w:rsidRPr="002B6948" w:rsidRDefault="002B6948" w:rsidP="002B6948">
            <w:pPr>
              <w:tabs>
                <w:tab w:val="left" w:pos="420"/>
              </w:tabs>
              <w:spacing w:before="1"/>
              <w:ind w:left="421" w:right="564" w:hanging="36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spacing w:val="1"/>
              </w:rPr>
              <w:t>4</w:t>
            </w:r>
            <w:r w:rsidRPr="002B6948">
              <w:rPr>
                <w:rFonts w:ascii="Arial" w:hAnsi="Arial" w:cs="Arial"/>
              </w:rPr>
              <w:t>.</w:t>
            </w:r>
            <w:r w:rsidRPr="002B6948">
              <w:rPr>
                <w:rFonts w:ascii="Arial" w:hAnsi="Arial" w:cs="Arial"/>
              </w:rPr>
              <w:tab/>
              <w:t>P</w:t>
            </w:r>
            <w:r w:rsidRPr="002B6948">
              <w:rPr>
                <w:rFonts w:ascii="Arial" w:hAnsi="Arial" w:cs="Arial"/>
                <w:spacing w:val="1"/>
              </w:rPr>
              <w:t>un</w:t>
            </w:r>
            <w:r w:rsidRPr="002B6948">
              <w:rPr>
                <w:rFonts w:ascii="Arial" w:hAnsi="Arial" w:cs="Arial"/>
              </w:rPr>
              <w:t>ct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ati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&amp;</w:t>
            </w:r>
            <w:r w:rsidRPr="002B6948">
              <w:rPr>
                <w:rFonts w:ascii="Arial" w:hAnsi="Arial" w:cs="Arial"/>
                <w:spacing w:val="-1"/>
              </w:rPr>
              <w:t xml:space="preserve"> C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italizati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</w:rPr>
              <w:t>: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  <w:spacing w:val="1"/>
              </w:rPr>
              <w:t>ur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  <w:spacing w:val="-2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>op</w:t>
            </w:r>
            <w:r w:rsidRPr="002B6948">
              <w:rPr>
                <w:rFonts w:ascii="Arial" w:hAnsi="Arial" w:cs="Arial"/>
              </w:rPr>
              <w:t>er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italizati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n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(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.g</w:t>
            </w:r>
            <w:r w:rsidRPr="002B6948">
              <w:rPr>
                <w:rFonts w:ascii="Arial" w:hAnsi="Arial" w:cs="Arial"/>
              </w:rPr>
              <w:t>.,</w:t>
            </w:r>
            <w:r w:rsidRPr="002B6948">
              <w:rPr>
                <w:rFonts w:ascii="Arial" w:hAnsi="Arial" w:cs="Arial"/>
                <w:spacing w:val="-3"/>
              </w:rPr>
              <w:t xml:space="preserve"> </w:t>
            </w:r>
            <w:r w:rsidRPr="002B6948">
              <w:rPr>
                <w:rFonts w:ascii="Arial" w:hAnsi="Arial" w:cs="Arial"/>
              </w:rPr>
              <w:t>"Pa</w:t>
            </w:r>
            <w:r w:rsidRPr="002B6948">
              <w:rPr>
                <w:rFonts w:ascii="Arial" w:hAnsi="Arial" w:cs="Arial"/>
                <w:spacing w:val="1"/>
              </w:rPr>
              <w:t>rk</w:t>
            </w:r>
            <w:r w:rsidRPr="002B6948">
              <w:rPr>
                <w:rFonts w:ascii="Arial" w:hAnsi="Arial" w:cs="Arial"/>
              </w:rPr>
              <w:t>la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e"</w:t>
            </w:r>
            <w:r w:rsidRPr="002B6948">
              <w:rPr>
                <w:rFonts w:ascii="Arial" w:hAnsi="Arial" w:cs="Arial"/>
                <w:spacing w:val="-11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</w:rPr>
              <w:t>"</w:t>
            </w:r>
            <w:proofErr w:type="spellStart"/>
            <w:r w:rsidRPr="002B6948">
              <w:rPr>
                <w:rFonts w:ascii="Arial" w:hAnsi="Arial" w:cs="Arial"/>
                <w:spacing w:val="1"/>
              </w:rPr>
              <w:t>p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  <w:spacing w:val="1"/>
              </w:rPr>
              <w:t>k</w:t>
            </w:r>
            <w:r w:rsidRPr="002B6948">
              <w:rPr>
                <w:rFonts w:ascii="Arial" w:hAnsi="Arial" w:cs="Arial"/>
              </w:rPr>
              <w:t>la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e</w:t>
            </w:r>
            <w:proofErr w:type="spellEnd"/>
            <w:r w:rsidRPr="002B6948">
              <w:rPr>
                <w:rFonts w:ascii="Arial" w:hAnsi="Arial" w:cs="Arial"/>
              </w:rPr>
              <w:t>")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5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ta</w:t>
            </w:r>
            <w:r w:rsidRPr="002B6948">
              <w:rPr>
                <w:rFonts w:ascii="Arial" w:hAnsi="Arial" w:cs="Arial"/>
                <w:spacing w:val="1"/>
              </w:rPr>
              <w:t>nd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1"/>
              </w:rPr>
              <w:t>r</w:t>
            </w:r>
            <w:r w:rsidRPr="002B6948">
              <w:rPr>
                <w:rFonts w:ascii="Arial" w:hAnsi="Arial" w:cs="Arial"/>
              </w:rPr>
              <w:t xml:space="preserve">d </w:t>
            </w:r>
            <w:r w:rsidRPr="002B6948">
              <w:rPr>
                <w:rFonts w:ascii="Arial" w:hAnsi="Arial" w:cs="Arial"/>
                <w:spacing w:val="1"/>
              </w:rPr>
              <w:t>form</w:t>
            </w:r>
            <w:r w:rsidRPr="002B6948">
              <w:rPr>
                <w:rFonts w:ascii="Arial" w:hAnsi="Arial" w:cs="Arial"/>
              </w:rPr>
              <w:t>atti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f</w:t>
            </w:r>
            <w:r w:rsidRPr="002B6948">
              <w:rPr>
                <w:rFonts w:ascii="Arial" w:hAnsi="Arial" w:cs="Arial"/>
                <w:spacing w:val="-1"/>
              </w:rPr>
              <w:t xml:space="preserve"> n</w:t>
            </w:r>
            <w:r w:rsidRPr="002B6948">
              <w:rPr>
                <w:rFonts w:ascii="Arial" w:hAnsi="Arial" w:cs="Arial"/>
                <w:spacing w:val="1"/>
              </w:rPr>
              <w:t>um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ical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-2"/>
              </w:rPr>
              <w:t>l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bbr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iati</w:t>
            </w:r>
            <w:r w:rsidRPr="002B6948">
              <w:rPr>
                <w:rFonts w:ascii="Arial" w:hAnsi="Arial" w:cs="Arial"/>
                <w:spacing w:val="1"/>
              </w:rPr>
              <w:t>on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,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d</w:t>
            </w:r>
            <w:r w:rsidRPr="002B6948">
              <w:rPr>
                <w:rFonts w:ascii="Arial" w:hAnsi="Arial" w:cs="Arial"/>
                <w:spacing w:val="-2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tati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tical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f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.</w:t>
            </w:r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Corrections effected as necessary</w:t>
            </w:r>
          </w:p>
        </w:tc>
      </w:tr>
      <w:tr w:rsidR="002B6948" w:rsidRPr="002B6948" w:rsidTr="002B6948">
        <w:trPr>
          <w:trHeight w:hRule="exact" w:val="3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B6948">
              <w:rPr>
                <w:rFonts w:ascii="Arial" w:hAnsi="Arial" w:cs="Arial"/>
                <w:b/>
                <w:u w:val="thick" w:color="000000"/>
              </w:rPr>
              <w:t>pti</w:t>
            </w:r>
            <w:r w:rsidRPr="002B6948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B6948">
              <w:rPr>
                <w:rFonts w:ascii="Arial" w:hAnsi="Arial" w:cs="Arial"/>
                <w:b/>
                <w:u w:val="thick" w:color="000000"/>
              </w:rPr>
              <w:t>n</w:t>
            </w:r>
            <w:r w:rsidRPr="002B6948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2B6948">
              <w:rPr>
                <w:rFonts w:ascii="Arial" w:hAnsi="Arial" w:cs="Arial"/>
                <w:b/>
                <w:u w:val="thick" w:color="000000"/>
              </w:rPr>
              <w:t>l/Gene</w:t>
            </w:r>
            <w:r w:rsidRPr="002B6948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2B6948">
              <w:rPr>
                <w:rFonts w:ascii="Arial" w:hAnsi="Arial" w:cs="Arial"/>
                <w:b/>
                <w:u w:val="thick" w:color="000000"/>
              </w:rPr>
              <w:t>l</w:t>
            </w:r>
            <w:r w:rsidRPr="002B6948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omm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ts</w:t>
            </w:r>
          </w:p>
        </w:tc>
        <w:tc>
          <w:tcPr>
            <w:tcW w:w="9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B6948">
              <w:rPr>
                <w:rFonts w:ascii="Arial" w:hAnsi="Arial" w:cs="Arial"/>
              </w:rPr>
              <w:t>La</w:t>
            </w:r>
            <w:r w:rsidRPr="002B6948">
              <w:rPr>
                <w:rFonts w:ascii="Arial" w:hAnsi="Arial" w:cs="Arial"/>
                <w:spacing w:val="1"/>
              </w:rPr>
              <w:t>ngu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g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d</w:t>
            </w:r>
            <w:r w:rsidRPr="002B6948">
              <w:rPr>
                <w:rFonts w:ascii="Arial" w:hAnsi="Arial" w:cs="Arial"/>
              </w:rPr>
              <w:t>iting</w:t>
            </w:r>
            <w:r w:rsidRPr="002B6948">
              <w:rPr>
                <w:rFonts w:ascii="Arial" w:hAnsi="Arial" w:cs="Arial"/>
                <w:spacing w:val="-7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o</w:t>
            </w:r>
            <w:r w:rsidRPr="002B6948">
              <w:rPr>
                <w:rFonts w:ascii="Arial" w:hAnsi="Arial" w:cs="Arial"/>
              </w:rPr>
              <w:t>r</w:t>
            </w:r>
            <w:r w:rsidRPr="002B6948">
              <w:rPr>
                <w:rFonts w:ascii="Arial" w:hAnsi="Arial" w:cs="Arial"/>
                <w:spacing w:val="-1"/>
              </w:rPr>
              <w:t xml:space="preserve"> p</w:t>
            </w:r>
            <w:r w:rsidRPr="002B6948">
              <w:rPr>
                <w:rFonts w:ascii="Arial" w:hAnsi="Arial" w:cs="Arial"/>
                <w:spacing w:val="1"/>
              </w:rPr>
              <w:t>rof</w:t>
            </w:r>
            <w:r w:rsidRPr="002B6948">
              <w:rPr>
                <w:rFonts w:ascii="Arial" w:hAnsi="Arial" w:cs="Arial"/>
              </w:rPr>
              <w:t>es</w:t>
            </w:r>
            <w:r w:rsidRPr="002B6948">
              <w:rPr>
                <w:rFonts w:ascii="Arial" w:hAnsi="Arial" w:cs="Arial"/>
                <w:spacing w:val="-1"/>
              </w:rPr>
              <w:t>s</w:t>
            </w:r>
            <w:r w:rsidRPr="002B6948">
              <w:rPr>
                <w:rFonts w:ascii="Arial" w:hAnsi="Arial" w:cs="Arial"/>
              </w:rPr>
              <w:t>i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al</w:t>
            </w:r>
            <w:r w:rsidRPr="002B6948">
              <w:rPr>
                <w:rFonts w:ascii="Arial" w:hAnsi="Arial" w:cs="Arial"/>
                <w:spacing w:val="-10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pr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ofr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1"/>
              </w:rPr>
              <w:t>ad</w:t>
            </w:r>
            <w:r w:rsidRPr="002B6948">
              <w:rPr>
                <w:rFonts w:ascii="Arial" w:hAnsi="Arial" w:cs="Arial"/>
                <w:spacing w:val="-3"/>
              </w:rPr>
              <w:t>i</w:t>
            </w:r>
            <w:r w:rsidRPr="002B6948">
              <w:rPr>
                <w:rFonts w:ascii="Arial" w:hAnsi="Arial" w:cs="Arial"/>
                <w:spacing w:val="1"/>
              </w:rPr>
              <w:t>n</w:t>
            </w:r>
            <w:r w:rsidRPr="002B6948">
              <w:rPr>
                <w:rFonts w:ascii="Arial" w:hAnsi="Arial" w:cs="Arial"/>
              </w:rPr>
              <w:t>g</w:t>
            </w:r>
            <w:r w:rsidRPr="002B6948">
              <w:rPr>
                <w:rFonts w:ascii="Arial" w:hAnsi="Arial" w:cs="Arial"/>
                <w:spacing w:val="-9"/>
              </w:rPr>
              <w:t xml:space="preserve"> </w:t>
            </w:r>
            <w:r w:rsidRPr="002B6948">
              <w:rPr>
                <w:rFonts w:ascii="Arial" w:hAnsi="Arial" w:cs="Arial"/>
              </w:rPr>
              <w:t>w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  <w:spacing w:val="1"/>
              </w:rPr>
              <w:t>u</w:t>
            </w:r>
            <w:r w:rsidRPr="002B6948">
              <w:rPr>
                <w:rFonts w:ascii="Arial" w:hAnsi="Arial" w:cs="Arial"/>
              </w:rPr>
              <w:t>ld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elp</w:t>
            </w:r>
            <w:r w:rsidRPr="002B6948">
              <w:rPr>
                <w:rFonts w:ascii="Arial" w:hAnsi="Arial" w:cs="Arial"/>
                <w:spacing w:val="-4"/>
              </w:rPr>
              <w:t xml:space="preserve"> </w:t>
            </w:r>
            <w:r w:rsidRPr="002B6948">
              <w:rPr>
                <w:rFonts w:ascii="Arial" w:hAnsi="Arial" w:cs="Arial"/>
                <w:spacing w:val="-2"/>
              </w:rPr>
              <w:t>e</w:t>
            </w:r>
            <w:r w:rsidRPr="002B6948">
              <w:rPr>
                <w:rFonts w:ascii="Arial" w:hAnsi="Arial" w:cs="Arial"/>
              </w:rPr>
              <w:t>le</w:t>
            </w:r>
            <w:r w:rsidRPr="002B6948">
              <w:rPr>
                <w:rFonts w:ascii="Arial" w:hAnsi="Arial" w:cs="Arial"/>
                <w:spacing w:val="1"/>
              </w:rPr>
              <w:t>v</w:t>
            </w:r>
            <w:r w:rsidRPr="002B6948">
              <w:rPr>
                <w:rFonts w:ascii="Arial" w:hAnsi="Arial" w:cs="Arial"/>
              </w:rPr>
              <w:t>ate</w:t>
            </w:r>
            <w:r w:rsidRPr="002B6948">
              <w:rPr>
                <w:rFonts w:ascii="Arial" w:hAnsi="Arial" w:cs="Arial"/>
                <w:spacing w:val="-5"/>
              </w:rPr>
              <w:t xml:space="preserve"> </w:t>
            </w:r>
            <w:r w:rsidRPr="002B6948">
              <w:rPr>
                <w:rFonts w:ascii="Arial" w:hAnsi="Arial" w:cs="Arial"/>
              </w:rPr>
              <w:t>it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to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>t</w:t>
            </w:r>
            <w:r w:rsidRPr="002B6948">
              <w:rPr>
                <w:rFonts w:ascii="Arial" w:hAnsi="Arial" w:cs="Arial"/>
                <w:spacing w:val="1"/>
              </w:rPr>
              <w:t>h</w:t>
            </w:r>
            <w:r w:rsidRPr="002B6948">
              <w:rPr>
                <w:rFonts w:ascii="Arial" w:hAnsi="Arial" w:cs="Arial"/>
              </w:rPr>
              <w:t>e</w:t>
            </w:r>
            <w:r w:rsidRPr="002B6948">
              <w:rPr>
                <w:rFonts w:ascii="Arial" w:hAnsi="Arial" w:cs="Arial"/>
                <w:spacing w:val="-1"/>
              </w:rPr>
              <w:t xml:space="preserve"> s</w:t>
            </w:r>
            <w:r w:rsidRPr="002B6948">
              <w:rPr>
                <w:rFonts w:ascii="Arial" w:hAnsi="Arial" w:cs="Arial"/>
              </w:rPr>
              <w:t>ta</w:t>
            </w:r>
            <w:r w:rsidRPr="002B6948">
              <w:rPr>
                <w:rFonts w:ascii="Arial" w:hAnsi="Arial" w:cs="Arial"/>
                <w:spacing w:val="1"/>
              </w:rPr>
              <w:t>nd</w:t>
            </w:r>
            <w:r w:rsidRPr="002B6948">
              <w:rPr>
                <w:rFonts w:ascii="Arial" w:hAnsi="Arial" w:cs="Arial"/>
              </w:rPr>
              <w:t>a</w:t>
            </w:r>
            <w:r w:rsidRPr="002B6948">
              <w:rPr>
                <w:rFonts w:ascii="Arial" w:hAnsi="Arial" w:cs="Arial"/>
                <w:spacing w:val="1"/>
              </w:rPr>
              <w:t>rd</w:t>
            </w:r>
            <w:r w:rsidRPr="002B6948">
              <w:rPr>
                <w:rFonts w:ascii="Arial" w:hAnsi="Arial" w:cs="Arial"/>
              </w:rPr>
              <w:t>s</w:t>
            </w:r>
            <w:r w:rsidRPr="002B6948">
              <w:rPr>
                <w:rFonts w:ascii="Arial" w:hAnsi="Arial" w:cs="Arial"/>
                <w:spacing w:val="-8"/>
              </w:rPr>
              <w:t xml:space="preserve"> </w:t>
            </w:r>
            <w:r w:rsidRPr="002B6948">
              <w:rPr>
                <w:rFonts w:ascii="Arial" w:hAnsi="Arial" w:cs="Arial"/>
                <w:spacing w:val="-1"/>
              </w:rPr>
              <w:t>o</w:t>
            </w:r>
            <w:r w:rsidRPr="002B6948">
              <w:rPr>
                <w:rFonts w:ascii="Arial" w:hAnsi="Arial" w:cs="Arial"/>
              </w:rPr>
              <w:t>f</w:t>
            </w:r>
            <w:r w:rsidRPr="002B6948">
              <w:rPr>
                <w:rFonts w:ascii="Arial" w:hAnsi="Arial" w:cs="Arial"/>
                <w:spacing w:val="-1"/>
              </w:rPr>
              <w:t xml:space="preserve"> </w:t>
            </w:r>
            <w:r w:rsidRPr="002B6948">
              <w:rPr>
                <w:rFonts w:ascii="Arial" w:hAnsi="Arial" w:cs="Arial"/>
              </w:rPr>
              <w:t xml:space="preserve">a </w:t>
            </w:r>
            <w:r w:rsidRPr="002B6948">
              <w:rPr>
                <w:rFonts w:ascii="Arial" w:hAnsi="Arial" w:cs="Arial"/>
                <w:spacing w:val="-3"/>
              </w:rPr>
              <w:t>s</w:t>
            </w:r>
            <w:r w:rsidRPr="002B6948">
              <w:rPr>
                <w:rFonts w:ascii="Arial" w:hAnsi="Arial" w:cs="Arial"/>
              </w:rPr>
              <w:t>c</w:t>
            </w:r>
            <w:r w:rsidRPr="002B6948">
              <w:rPr>
                <w:rFonts w:ascii="Arial" w:hAnsi="Arial" w:cs="Arial"/>
                <w:spacing w:val="1"/>
              </w:rPr>
              <w:t>ho</w:t>
            </w:r>
            <w:r w:rsidRPr="002B6948">
              <w:rPr>
                <w:rFonts w:ascii="Arial" w:hAnsi="Arial" w:cs="Arial"/>
              </w:rPr>
              <w:t>la</w:t>
            </w:r>
            <w:r w:rsidRPr="002B6948">
              <w:rPr>
                <w:rFonts w:ascii="Arial" w:hAnsi="Arial" w:cs="Arial"/>
                <w:spacing w:val="1"/>
              </w:rPr>
              <w:t>r</w:t>
            </w:r>
            <w:r w:rsidRPr="002B6948">
              <w:rPr>
                <w:rFonts w:ascii="Arial" w:hAnsi="Arial" w:cs="Arial"/>
              </w:rPr>
              <w:t>ly</w:t>
            </w:r>
            <w:r w:rsidRPr="002B6948">
              <w:rPr>
                <w:rFonts w:ascii="Arial" w:hAnsi="Arial" w:cs="Arial"/>
                <w:spacing w:val="-6"/>
              </w:rPr>
              <w:t xml:space="preserve"> </w:t>
            </w:r>
            <w:proofErr w:type="gramStart"/>
            <w:r w:rsidRPr="002B6948">
              <w:rPr>
                <w:rFonts w:ascii="Arial" w:hAnsi="Arial" w:cs="Arial"/>
                <w:spacing w:val="-1"/>
                <w:w w:val="99"/>
              </w:rPr>
              <w:t>p</w:t>
            </w:r>
            <w:r w:rsidRPr="002B6948">
              <w:rPr>
                <w:rFonts w:ascii="Arial" w:hAnsi="Arial" w:cs="Arial"/>
                <w:spacing w:val="1"/>
                <w:w w:val="99"/>
              </w:rPr>
              <w:t>ub</w:t>
            </w:r>
            <w:r w:rsidRPr="002B6948">
              <w:rPr>
                <w:rFonts w:ascii="Arial" w:hAnsi="Arial" w:cs="Arial"/>
                <w:w w:val="99"/>
              </w:rPr>
              <w:t>licati</w:t>
            </w:r>
            <w:r w:rsidRPr="002B6948">
              <w:rPr>
                <w:rFonts w:ascii="Arial" w:hAnsi="Arial" w:cs="Arial"/>
                <w:spacing w:val="1"/>
                <w:w w:val="99"/>
              </w:rPr>
              <w:t>o</w:t>
            </w:r>
            <w:r w:rsidRPr="002B6948">
              <w:rPr>
                <w:rFonts w:ascii="Arial" w:hAnsi="Arial" w:cs="Arial"/>
                <w:w w:val="99"/>
              </w:rPr>
              <w:t>n</w:t>
            </w:r>
            <w:r w:rsidRPr="002B6948">
              <w:rPr>
                <w:rFonts w:ascii="Arial" w:hAnsi="Arial" w:cs="Arial"/>
                <w:spacing w:val="-37"/>
              </w:rPr>
              <w:t xml:space="preserve"> </w:t>
            </w:r>
            <w:r w:rsidRPr="002B6948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5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6948" w:rsidRPr="002B6948" w:rsidRDefault="002B6948" w:rsidP="002B6948">
            <w:pPr>
              <w:rPr>
                <w:rFonts w:ascii="Arial" w:hAnsi="Arial" w:cs="Arial"/>
              </w:rPr>
            </w:pPr>
          </w:p>
        </w:tc>
      </w:tr>
    </w:tbl>
    <w:p w:rsidR="00CE6759" w:rsidRPr="002B6948" w:rsidRDefault="00CE6759" w:rsidP="00CE6759">
      <w:pPr>
        <w:spacing w:line="200" w:lineRule="exact"/>
        <w:rPr>
          <w:rFonts w:ascii="Arial" w:hAnsi="Arial" w:cs="Arial"/>
        </w:rPr>
      </w:pPr>
    </w:p>
    <w:p w:rsidR="006B1588" w:rsidRPr="002B6948" w:rsidRDefault="006B1588">
      <w:pPr>
        <w:spacing w:line="200" w:lineRule="exact"/>
        <w:rPr>
          <w:rFonts w:ascii="Arial" w:hAnsi="Arial" w:cs="Arial"/>
        </w:rPr>
      </w:pPr>
    </w:p>
    <w:p w:rsidR="00B84F56" w:rsidRPr="002B6948" w:rsidRDefault="00B84F56" w:rsidP="00B84F56">
      <w:pPr>
        <w:spacing w:after="160" w:line="256" w:lineRule="auto"/>
        <w:rPr>
          <w:rFonts w:ascii="Arial" w:eastAsia="Calibri" w:hAnsi="Arial" w:cs="Arial"/>
          <w:kern w:val="2"/>
          <w:lang w:val="en-IN"/>
          <w14:ligatures w14:val="standardContextual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7"/>
        <w:gridCol w:w="7251"/>
        <w:gridCol w:w="7094"/>
      </w:tblGrid>
      <w:tr w:rsidR="003D0E69" w:rsidRPr="002B6948" w:rsidTr="002B694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E69" w:rsidRPr="002B6948" w:rsidRDefault="003D0E69" w:rsidP="003D0E69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2B694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2B694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3D0E69" w:rsidRPr="002B6948" w:rsidRDefault="003D0E69" w:rsidP="003D0E69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D0E69" w:rsidRPr="002B6948" w:rsidTr="002B6948">
        <w:tc>
          <w:tcPr>
            <w:tcW w:w="16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69" w:rsidRPr="002B6948" w:rsidRDefault="003D0E69" w:rsidP="003D0E69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2B694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77" w:type="pct"/>
            <w:shd w:val="clear" w:color="auto" w:fill="auto"/>
          </w:tcPr>
          <w:p w:rsidR="003D0E69" w:rsidRPr="002B6948" w:rsidRDefault="003D0E69" w:rsidP="003D0E69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2B6948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2B6948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2B6948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D0E69" w:rsidRPr="002B6948" w:rsidTr="002B6948">
        <w:trPr>
          <w:trHeight w:val="890"/>
        </w:trPr>
        <w:tc>
          <w:tcPr>
            <w:tcW w:w="16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E69" w:rsidRPr="002B6948" w:rsidRDefault="003D0E69" w:rsidP="003D0E69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2B694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E69" w:rsidRPr="002B6948" w:rsidRDefault="003D0E69" w:rsidP="003D0E69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2B694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2B694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2B694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77" w:type="pct"/>
            <w:shd w:val="clear" w:color="auto" w:fill="auto"/>
            <w:vAlign w:val="center"/>
          </w:tcPr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  <w:p w:rsidR="003D0E69" w:rsidRPr="002B6948" w:rsidRDefault="003D0E69" w:rsidP="003D0E69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2"/>
    </w:tbl>
    <w:p w:rsidR="003D0E69" w:rsidRPr="002B6948" w:rsidRDefault="003D0E69" w:rsidP="003D0E69">
      <w:pPr>
        <w:rPr>
          <w:rFonts w:ascii="Arial" w:hAnsi="Arial" w:cs="Arial"/>
        </w:rPr>
      </w:pPr>
    </w:p>
    <w:bookmarkEnd w:id="1"/>
    <w:p w:rsidR="003D0E69" w:rsidRPr="002B6948" w:rsidRDefault="003D0E69" w:rsidP="003D0E69">
      <w:pPr>
        <w:rPr>
          <w:rFonts w:ascii="Arial" w:hAnsi="Arial" w:cs="Arial"/>
        </w:rPr>
      </w:pPr>
    </w:p>
    <w:p w:rsidR="006B1588" w:rsidRPr="002B6948" w:rsidRDefault="006B1588" w:rsidP="00CE6759">
      <w:pPr>
        <w:spacing w:before="33"/>
        <w:ind w:right="12301"/>
        <w:rPr>
          <w:rFonts w:ascii="Arial" w:hAnsi="Arial" w:cs="Arial"/>
        </w:rPr>
        <w:sectPr w:rsidR="006B1588" w:rsidRPr="002B6948">
          <w:headerReference w:type="default" r:id="rId8"/>
          <w:footerReference w:type="default" r:id="rId9"/>
          <w:pgSz w:w="23820" w:h="16840" w:orient="landscape"/>
          <w:pgMar w:top="1540" w:right="1320" w:bottom="280" w:left="1320" w:header="1308" w:footer="681" w:gutter="0"/>
          <w:cols w:space="720"/>
        </w:sectPr>
      </w:pPr>
    </w:p>
    <w:p w:rsidR="006B1588" w:rsidRPr="002B6948" w:rsidRDefault="006B1588">
      <w:pPr>
        <w:spacing w:line="200" w:lineRule="exact"/>
        <w:rPr>
          <w:rFonts w:ascii="Arial" w:hAnsi="Arial" w:cs="Arial"/>
        </w:rPr>
      </w:pPr>
    </w:p>
    <w:p w:rsidR="006B1588" w:rsidRPr="002B6948" w:rsidRDefault="006B1588">
      <w:pPr>
        <w:spacing w:before="5" w:line="220" w:lineRule="exact"/>
        <w:rPr>
          <w:rFonts w:ascii="Arial" w:hAnsi="Arial" w:cs="Arial"/>
        </w:rPr>
      </w:pPr>
    </w:p>
    <w:p w:rsidR="006B1588" w:rsidRPr="002B6948" w:rsidRDefault="006B1588">
      <w:pPr>
        <w:rPr>
          <w:rFonts w:ascii="Arial" w:hAnsi="Arial" w:cs="Arial"/>
        </w:rPr>
        <w:sectPr w:rsidR="006B1588" w:rsidRPr="002B6948">
          <w:pgSz w:w="23820" w:h="16840" w:orient="landscape"/>
          <w:pgMar w:top="1540" w:right="1220" w:bottom="280" w:left="1220" w:header="1308" w:footer="681" w:gutter="0"/>
          <w:cols w:space="720"/>
        </w:sectPr>
      </w:pPr>
    </w:p>
    <w:p w:rsidR="006B1588" w:rsidRPr="002B6948" w:rsidRDefault="006B1588">
      <w:pPr>
        <w:spacing w:line="200" w:lineRule="exact"/>
        <w:rPr>
          <w:rFonts w:ascii="Arial" w:hAnsi="Arial" w:cs="Arial"/>
        </w:rPr>
      </w:pPr>
    </w:p>
    <w:p w:rsidR="006B1588" w:rsidRPr="002B6948" w:rsidRDefault="006B1588">
      <w:pPr>
        <w:spacing w:before="1" w:line="280" w:lineRule="exact"/>
        <w:rPr>
          <w:rFonts w:ascii="Arial" w:hAnsi="Arial" w:cs="Arial"/>
        </w:rPr>
      </w:pPr>
    </w:p>
    <w:sectPr w:rsidR="006B1588" w:rsidRPr="002B6948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B1D" w:rsidRDefault="00900B1D">
      <w:r>
        <w:separator/>
      </w:r>
    </w:p>
  </w:endnote>
  <w:endnote w:type="continuationSeparator" w:id="0">
    <w:p w:rsidR="00900B1D" w:rsidRDefault="0090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588" w:rsidRDefault="00900B1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85pt;width:52.2pt;height:10.05pt;z-index:-251659776;mso-position-horizontal-relative:page;mso-position-vertical-relative:page" filled="f" stroked="f">
          <v:textbox inset="0,0,0,0">
            <w:txbxContent>
              <w:p w:rsidR="006B1588" w:rsidRDefault="003E2FF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85pt;width:55.7pt;height:10.05pt;z-index:-251658752;mso-position-horizontal-relative:page;mso-position-vertical-relative:page" filled="f" stroked="f">
          <v:textbox inset="0,0,0,0">
            <w:txbxContent>
              <w:p w:rsidR="006B1588" w:rsidRDefault="003E2FF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85pt;width:67.8pt;height:10.05pt;z-index:-251657728;mso-position-horizontal-relative:page;mso-position-vertical-relative:page" filled="f" stroked="f">
          <v:textbox inset="0,0,0,0">
            <w:txbxContent>
              <w:p w:rsidR="006B1588" w:rsidRDefault="003E2FF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85pt;width:80.4pt;height:10.05pt;z-index:-251656704;mso-position-horizontal-relative:page;mso-position-vertical-relative:page" filled="f" stroked="f">
          <v:textbox inset="0,0,0,0">
            <w:txbxContent>
              <w:p w:rsidR="006B1588" w:rsidRDefault="003E2FF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B1D" w:rsidRDefault="00900B1D">
      <w:r>
        <w:separator/>
      </w:r>
    </w:p>
  </w:footnote>
  <w:footnote w:type="continuationSeparator" w:id="0">
    <w:p w:rsidR="00900B1D" w:rsidRDefault="00900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588" w:rsidRDefault="00900B1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6B1588" w:rsidRDefault="003E2FFB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A61BD"/>
    <w:multiLevelType w:val="multilevel"/>
    <w:tmpl w:val="C54C9E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EwMDQ0tTQ1MTe2NDNX0lEKTi0uzszPAykwrAUAc6v8aSwAAAA="/>
  </w:docVars>
  <w:rsids>
    <w:rsidRoot w:val="006B1588"/>
    <w:rsid w:val="00257C9A"/>
    <w:rsid w:val="002B6948"/>
    <w:rsid w:val="003D0E69"/>
    <w:rsid w:val="003E2FFB"/>
    <w:rsid w:val="006B1588"/>
    <w:rsid w:val="007A1B48"/>
    <w:rsid w:val="00900B1D"/>
    <w:rsid w:val="00B84F56"/>
    <w:rsid w:val="00CE6759"/>
    <w:rsid w:val="00D41250"/>
    <w:rsid w:val="00DF33B5"/>
    <w:rsid w:val="00FA72D1"/>
    <w:rsid w:val="00F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D86F58A"/>
  <w15:docId w15:val="{FB680010-11D8-4F87-A2AD-E24E6DE6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tdh.com/index.php/IJT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7</cp:revision>
  <dcterms:created xsi:type="dcterms:W3CDTF">2025-06-19T10:05:00Z</dcterms:created>
  <dcterms:modified xsi:type="dcterms:W3CDTF">2025-06-24T11:12:00Z</dcterms:modified>
</cp:coreProperties>
</file>