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0F99A" w14:textId="77777777" w:rsidR="00970F1C" w:rsidRPr="005F63EA" w:rsidRDefault="00970F1C">
      <w:pPr>
        <w:spacing w:line="200" w:lineRule="exact"/>
        <w:rPr>
          <w:rFonts w:ascii="Arial" w:hAnsi="Arial" w:cs="Arial"/>
        </w:rPr>
      </w:pPr>
    </w:p>
    <w:p w14:paraId="26B44663" w14:textId="77777777" w:rsidR="00970F1C" w:rsidRPr="005F63EA" w:rsidRDefault="00970F1C">
      <w:pPr>
        <w:spacing w:line="200" w:lineRule="exact"/>
        <w:rPr>
          <w:rFonts w:ascii="Arial" w:hAnsi="Arial" w:cs="Arial"/>
        </w:rPr>
      </w:pPr>
    </w:p>
    <w:p w14:paraId="6CFD1BB4" w14:textId="77777777" w:rsidR="00970F1C" w:rsidRPr="005F63EA" w:rsidRDefault="00970F1C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970F1C" w:rsidRPr="005F63EA" w14:paraId="12DEBAB1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CBD21" w14:textId="77777777" w:rsidR="00970F1C" w:rsidRPr="005F63EA" w:rsidRDefault="008118F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F63EA">
              <w:rPr>
                <w:rFonts w:ascii="Arial" w:eastAsia="Arial" w:hAnsi="Arial" w:cs="Arial"/>
                <w:spacing w:val="1"/>
              </w:rPr>
              <w:t>J</w:t>
            </w:r>
            <w:r w:rsidRPr="005F63EA">
              <w:rPr>
                <w:rFonts w:ascii="Arial" w:eastAsia="Arial" w:hAnsi="Arial" w:cs="Arial"/>
              </w:rPr>
              <w:t>o</w:t>
            </w:r>
            <w:r w:rsidRPr="005F63EA">
              <w:rPr>
                <w:rFonts w:ascii="Arial" w:eastAsia="Arial" w:hAnsi="Arial" w:cs="Arial"/>
                <w:spacing w:val="-1"/>
              </w:rPr>
              <w:t>u</w:t>
            </w:r>
            <w:r w:rsidRPr="005F63EA">
              <w:rPr>
                <w:rFonts w:ascii="Arial" w:eastAsia="Arial" w:hAnsi="Arial" w:cs="Arial"/>
                <w:spacing w:val="1"/>
              </w:rPr>
              <w:t>r</w:t>
            </w:r>
            <w:r w:rsidRPr="005F63EA">
              <w:rPr>
                <w:rFonts w:ascii="Arial" w:eastAsia="Arial" w:hAnsi="Arial" w:cs="Arial"/>
              </w:rPr>
              <w:t>n</w:t>
            </w:r>
            <w:r w:rsidRPr="005F63EA">
              <w:rPr>
                <w:rFonts w:ascii="Arial" w:eastAsia="Arial" w:hAnsi="Arial" w:cs="Arial"/>
                <w:spacing w:val="-1"/>
              </w:rPr>
              <w:t>a</w:t>
            </w:r>
            <w:r w:rsidRPr="005F63EA">
              <w:rPr>
                <w:rFonts w:ascii="Arial" w:eastAsia="Arial" w:hAnsi="Arial" w:cs="Arial"/>
              </w:rPr>
              <w:t>l</w:t>
            </w:r>
            <w:r w:rsidRPr="005F63EA">
              <w:rPr>
                <w:rFonts w:ascii="Arial" w:eastAsia="Arial" w:hAnsi="Arial" w:cs="Arial"/>
                <w:spacing w:val="-6"/>
              </w:rPr>
              <w:t xml:space="preserve"> </w:t>
            </w:r>
            <w:r w:rsidRPr="005F63EA">
              <w:rPr>
                <w:rFonts w:ascii="Arial" w:eastAsia="Arial" w:hAnsi="Arial" w:cs="Arial"/>
              </w:rPr>
              <w:t>Na</w:t>
            </w:r>
            <w:r w:rsidRPr="005F63EA">
              <w:rPr>
                <w:rFonts w:ascii="Arial" w:eastAsia="Arial" w:hAnsi="Arial" w:cs="Arial"/>
                <w:spacing w:val="4"/>
              </w:rPr>
              <w:t>m</w:t>
            </w:r>
            <w:r w:rsidRPr="005F63EA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074D3" w14:textId="77777777" w:rsidR="00970F1C" w:rsidRPr="005F63EA" w:rsidRDefault="008118F8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nati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E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v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onme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Climate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h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</w:t>
              </w:r>
              <w:r w:rsidRPr="005F63E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Pr="005F63E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</w:hyperlink>
          </w:p>
        </w:tc>
      </w:tr>
      <w:tr w:rsidR="00970F1C" w:rsidRPr="005F63EA" w14:paraId="1051CF8F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CCB7B" w14:textId="77777777" w:rsidR="00970F1C" w:rsidRPr="005F63EA" w:rsidRDefault="008118F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F63EA">
              <w:rPr>
                <w:rFonts w:ascii="Arial" w:eastAsia="Arial" w:hAnsi="Arial" w:cs="Arial"/>
              </w:rPr>
              <w:t>M</w:t>
            </w:r>
            <w:r w:rsidRPr="005F63EA">
              <w:rPr>
                <w:rFonts w:ascii="Arial" w:eastAsia="Arial" w:hAnsi="Arial" w:cs="Arial"/>
                <w:spacing w:val="-1"/>
              </w:rPr>
              <w:t>a</w:t>
            </w:r>
            <w:r w:rsidRPr="005F63EA">
              <w:rPr>
                <w:rFonts w:ascii="Arial" w:eastAsia="Arial" w:hAnsi="Arial" w:cs="Arial"/>
              </w:rPr>
              <w:t>n</w:t>
            </w:r>
            <w:r w:rsidRPr="005F63EA">
              <w:rPr>
                <w:rFonts w:ascii="Arial" w:eastAsia="Arial" w:hAnsi="Arial" w:cs="Arial"/>
                <w:spacing w:val="-1"/>
              </w:rPr>
              <w:t>u</w:t>
            </w:r>
            <w:r w:rsidRPr="005F63EA">
              <w:rPr>
                <w:rFonts w:ascii="Arial" w:eastAsia="Arial" w:hAnsi="Arial" w:cs="Arial"/>
                <w:spacing w:val="1"/>
              </w:rPr>
              <w:t>scr</w:t>
            </w:r>
            <w:r w:rsidRPr="005F63EA">
              <w:rPr>
                <w:rFonts w:ascii="Arial" w:eastAsia="Arial" w:hAnsi="Arial" w:cs="Arial"/>
                <w:spacing w:val="-1"/>
              </w:rPr>
              <w:t>i</w:t>
            </w:r>
            <w:r w:rsidRPr="005F63EA">
              <w:rPr>
                <w:rFonts w:ascii="Arial" w:eastAsia="Arial" w:hAnsi="Arial" w:cs="Arial"/>
                <w:spacing w:val="2"/>
              </w:rPr>
              <w:t>p</w:t>
            </w:r>
            <w:r w:rsidRPr="005F63EA">
              <w:rPr>
                <w:rFonts w:ascii="Arial" w:eastAsia="Arial" w:hAnsi="Arial" w:cs="Arial"/>
              </w:rPr>
              <w:t>t</w:t>
            </w:r>
            <w:r w:rsidRPr="005F63EA">
              <w:rPr>
                <w:rFonts w:ascii="Arial" w:eastAsia="Arial" w:hAnsi="Arial" w:cs="Arial"/>
                <w:spacing w:val="-10"/>
              </w:rPr>
              <w:t xml:space="preserve"> </w:t>
            </w:r>
            <w:r w:rsidRPr="005F63EA">
              <w:rPr>
                <w:rFonts w:ascii="Arial" w:eastAsia="Arial" w:hAnsi="Arial" w:cs="Arial"/>
              </w:rPr>
              <w:t>Nu</w:t>
            </w:r>
            <w:r w:rsidRPr="005F63EA">
              <w:rPr>
                <w:rFonts w:ascii="Arial" w:eastAsia="Arial" w:hAnsi="Arial" w:cs="Arial"/>
                <w:spacing w:val="4"/>
              </w:rPr>
              <w:t>m</w:t>
            </w:r>
            <w:r w:rsidRPr="005F63EA">
              <w:rPr>
                <w:rFonts w:ascii="Arial" w:eastAsia="Arial" w:hAnsi="Arial" w:cs="Arial"/>
              </w:rPr>
              <w:t>b</w:t>
            </w:r>
            <w:r w:rsidRPr="005F63EA">
              <w:rPr>
                <w:rFonts w:ascii="Arial" w:eastAsia="Arial" w:hAnsi="Arial" w:cs="Arial"/>
                <w:spacing w:val="-1"/>
              </w:rPr>
              <w:t>e</w:t>
            </w:r>
            <w:r w:rsidRPr="005F63EA">
              <w:rPr>
                <w:rFonts w:ascii="Arial" w:eastAsia="Arial" w:hAnsi="Arial" w:cs="Arial"/>
                <w:spacing w:val="1"/>
              </w:rPr>
              <w:t>r</w:t>
            </w:r>
            <w:r w:rsidRPr="005F63EA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6E37B" w14:textId="77777777" w:rsidR="00970F1C" w:rsidRPr="005F63EA" w:rsidRDefault="008118F8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5F63EA">
              <w:rPr>
                <w:rFonts w:ascii="Arial" w:eastAsia="Arial" w:hAnsi="Arial" w:cs="Arial"/>
                <w:b/>
                <w:spacing w:val="4"/>
              </w:rPr>
              <w:t>M</w:t>
            </w:r>
            <w:r w:rsidRPr="005F63EA">
              <w:rPr>
                <w:rFonts w:ascii="Arial" w:eastAsia="Arial" w:hAnsi="Arial" w:cs="Arial"/>
                <w:b/>
              </w:rPr>
              <w:t>s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_</w:t>
            </w:r>
            <w:r w:rsidRPr="005F63EA">
              <w:rPr>
                <w:rFonts w:ascii="Arial" w:eastAsia="Arial" w:hAnsi="Arial" w:cs="Arial"/>
                <w:b/>
              </w:rPr>
              <w:t>IJ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E</w:t>
            </w:r>
            <w:r w:rsidRPr="005F63EA">
              <w:rPr>
                <w:rFonts w:ascii="Arial" w:eastAsia="Arial" w:hAnsi="Arial" w:cs="Arial"/>
                <w:b/>
              </w:rPr>
              <w:t>CC_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1</w:t>
            </w:r>
            <w:r w:rsidRPr="005F63EA">
              <w:rPr>
                <w:rFonts w:ascii="Arial" w:eastAsia="Arial" w:hAnsi="Arial" w:cs="Arial"/>
                <w:b/>
              </w:rPr>
              <w:t>3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7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3</w:t>
            </w:r>
            <w:r w:rsidRPr="005F63EA">
              <w:rPr>
                <w:rFonts w:ascii="Arial" w:eastAsia="Arial" w:hAnsi="Arial" w:cs="Arial"/>
                <w:b/>
              </w:rPr>
              <w:t>92</w:t>
            </w:r>
          </w:p>
        </w:tc>
      </w:tr>
      <w:tr w:rsidR="00970F1C" w:rsidRPr="005F63EA" w14:paraId="25549E10" w14:textId="77777777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46DAD" w14:textId="77777777" w:rsidR="00970F1C" w:rsidRPr="005F63EA" w:rsidRDefault="008118F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F63EA">
              <w:rPr>
                <w:rFonts w:ascii="Arial" w:eastAsia="Arial" w:hAnsi="Arial" w:cs="Arial"/>
                <w:spacing w:val="3"/>
              </w:rPr>
              <w:t>T</w:t>
            </w:r>
            <w:r w:rsidRPr="005F63EA">
              <w:rPr>
                <w:rFonts w:ascii="Arial" w:eastAsia="Arial" w:hAnsi="Arial" w:cs="Arial"/>
                <w:spacing w:val="-1"/>
              </w:rPr>
              <w:t>i</w:t>
            </w:r>
            <w:r w:rsidRPr="005F63EA">
              <w:rPr>
                <w:rFonts w:ascii="Arial" w:eastAsia="Arial" w:hAnsi="Arial" w:cs="Arial"/>
              </w:rPr>
              <w:t>t</w:t>
            </w:r>
            <w:r w:rsidRPr="005F63EA">
              <w:rPr>
                <w:rFonts w:ascii="Arial" w:eastAsia="Arial" w:hAnsi="Arial" w:cs="Arial"/>
                <w:spacing w:val="-1"/>
              </w:rPr>
              <w:t>l</w:t>
            </w:r>
            <w:r w:rsidRPr="005F63EA">
              <w:rPr>
                <w:rFonts w:ascii="Arial" w:eastAsia="Arial" w:hAnsi="Arial" w:cs="Arial"/>
              </w:rPr>
              <w:t>e</w:t>
            </w:r>
            <w:r w:rsidRPr="005F63EA">
              <w:rPr>
                <w:rFonts w:ascii="Arial" w:eastAsia="Arial" w:hAnsi="Arial" w:cs="Arial"/>
                <w:spacing w:val="-4"/>
              </w:rPr>
              <w:t xml:space="preserve"> </w:t>
            </w:r>
            <w:r w:rsidRPr="005F63EA">
              <w:rPr>
                <w:rFonts w:ascii="Arial" w:eastAsia="Arial" w:hAnsi="Arial" w:cs="Arial"/>
                <w:spacing w:val="-1"/>
              </w:rPr>
              <w:t>o</w:t>
            </w:r>
            <w:r w:rsidRPr="005F63EA">
              <w:rPr>
                <w:rFonts w:ascii="Arial" w:eastAsia="Arial" w:hAnsi="Arial" w:cs="Arial"/>
              </w:rPr>
              <w:t>f t</w:t>
            </w:r>
            <w:r w:rsidRPr="005F63EA">
              <w:rPr>
                <w:rFonts w:ascii="Arial" w:eastAsia="Arial" w:hAnsi="Arial" w:cs="Arial"/>
                <w:spacing w:val="-1"/>
              </w:rPr>
              <w:t>h</w:t>
            </w:r>
            <w:r w:rsidRPr="005F63EA">
              <w:rPr>
                <w:rFonts w:ascii="Arial" w:eastAsia="Arial" w:hAnsi="Arial" w:cs="Arial"/>
              </w:rPr>
              <w:t>e</w:t>
            </w:r>
            <w:r w:rsidRPr="005F63EA">
              <w:rPr>
                <w:rFonts w:ascii="Arial" w:eastAsia="Arial" w:hAnsi="Arial" w:cs="Arial"/>
                <w:spacing w:val="-1"/>
              </w:rPr>
              <w:t xml:space="preserve"> </w:t>
            </w:r>
            <w:r w:rsidRPr="005F63EA">
              <w:rPr>
                <w:rFonts w:ascii="Arial" w:eastAsia="Arial" w:hAnsi="Arial" w:cs="Arial"/>
              </w:rPr>
              <w:t>M</w:t>
            </w:r>
            <w:r w:rsidRPr="005F63EA">
              <w:rPr>
                <w:rFonts w:ascii="Arial" w:eastAsia="Arial" w:hAnsi="Arial" w:cs="Arial"/>
                <w:spacing w:val="-1"/>
              </w:rPr>
              <w:t>a</w:t>
            </w:r>
            <w:r w:rsidRPr="005F63EA">
              <w:rPr>
                <w:rFonts w:ascii="Arial" w:eastAsia="Arial" w:hAnsi="Arial" w:cs="Arial"/>
                <w:spacing w:val="2"/>
              </w:rPr>
              <w:t>n</w:t>
            </w:r>
            <w:r w:rsidRPr="005F63EA">
              <w:rPr>
                <w:rFonts w:ascii="Arial" w:eastAsia="Arial" w:hAnsi="Arial" w:cs="Arial"/>
              </w:rPr>
              <w:t>u</w:t>
            </w:r>
            <w:r w:rsidRPr="005F63EA">
              <w:rPr>
                <w:rFonts w:ascii="Arial" w:eastAsia="Arial" w:hAnsi="Arial" w:cs="Arial"/>
                <w:spacing w:val="1"/>
              </w:rPr>
              <w:t>scr</w:t>
            </w:r>
            <w:r w:rsidRPr="005F63EA">
              <w:rPr>
                <w:rFonts w:ascii="Arial" w:eastAsia="Arial" w:hAnsi="Arial" w:cs="Arial"/>
                <w:spacing w:val="-1"/>
              </w:rPr>
              <w:t>i</w:t>
            </w:r>
            <w:r w:rsidRPr="005F63EA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405FB0" w14:textId="77777777" w:rsidR="00970F1C" w:rsidRPr="005F63EA" w:rsidRDefault="00970F1C">
            <w:pPr>
              <w:spacing w:before="5" w:line="200" w:lineRule="exact"/>
              <w:rPr>
                <w:rFonts w:ascii="Arial" w:hAnsi="Arial" w:cs="Arial"/>
              </w:rPr>
            </w:pPr>
          </w:p>
          <w:p w14:paraId="6AA3B49B" w14:textId="77777777" w:rsidR="00970F1C" w:rsidRPr="005F63EA" w:rsidRDefault="008118F8">
            <w:pPr>
              <w:ind w:left="102"/>
              <w:rPr>
                <w:rFonts w:ascii="Arial" w:eastAsia="Arial" w:hAnsi="Arial" w:cs="Arial"/>
              </w:rPr>
            </w:pPr>
            <w:r w:rsidRPr="005F63EA">
              <w:rPr>
                <w:rFonts w:ascii="Arial" w:eastAsia="Arial" w:hAnsi="Arial" w:cs="Arial"/>
                <w:b/>
              </w:rPr>
              <w:t>Rice</w:t>
            </w:r>
            <w:r w:rsidRPr="005F63EA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Y</w:t>
            </w:r>
            <w:r w:rsidRPr="005F63EA">
              <w:rPr>
                <w:rFonts w:ascii="Arial" w:eastAsia="Arial" w:hAnsi="Arial" w:cs="Arial"/>
                <w:b/>
              </w:rPr>
              <w:t>ie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l</w:t>
            </w:r>
            <w:r w:rsidRPr="005F63EA">
              <w:rPr>
                <w:rFonts w:ascii="Arial" w:eastAsia="Arial" w:hAnsi="Arial" w:cs="Arial"/>
                <w:b/>
              </w:rPr>
              <w:t>d</w:t>
            </w:r>
            <w:r w:rsidRPr="005F63EA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5F63EA">
              <w:rPr>
                <w:rFonts w:ascii="Arial" w:eastAsia="Arial" w:hAnsi="Arial" w:cs="Arial"/>
                <w:b/>
              </w:rPr>
              <w:t>im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u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l</w:t>
            </w:r>
            <w:r w:rsidRPr="005F63EA">
              <w:rPr>
                <w:rFonts w:ascii="Arial" w:eastAsia="Arial" w:hAnsi="Arial" w:cs="Arial"/>
                <w:b/>
              </w:rPr>
              <w:t>ati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o</w:t>
            </w:r>
            <w:r w:rsidRPr="005F63EA">
              <w:rPr>
                <w:rFonts w:ascii="Arial" w:eastAsia="Arial" w:hAnsi="Arial" w:cs="Arial"/>
                <w:b/>
              </w:rPr>
              <w:t>n</w:t>
            </w:r>
            <w:r w:rsidRPr="005F63EA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</w:rPr>
              <w:t>Us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i</w:t>
            </w:r>
            <w:r w:rsidRPr="005F63EA">
              <w:rPr>
                <w:rFonts w:ascii="Arial" w:eastAsia="Arial" w:hAnsi="Arial" w:cs="Arial"/>
                <w:b/>
              </w:rPr>
              <w:t>ng</w:t>
            </w:r>
            <w:r w:rsidRPr="005F63EA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</w:rPr>
              <w:t>D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5F63EA">
              <w:rPr>
                <w:rFonts w:ascii="Arial" w:eastAsia="Arial" w:hAnsi="Arial" w:cs="Arial"/>
                <w:b/>
                <w:spacing w:val="4"/>
              </w:rPr>
              <w:t>S</w:t>
            </w:r>
            <w:r w:rsidRPr="005F63EA">
              <w:rPr>
                <w:rFonts w:ascii="Arial" w:eastAsia="Arial" w:hAnsi="Arial" w:cs="Arial"/>
                <w:b/>
                <w:spacing w:val="-7"/>
              </w:rPr>
              <w:t>A</w:t>
            </w:r>
            <w:r w:rsidRPr="005F63EA">
              <w:rPr>
                <w:rFonts w:ascii="Arial" w:eastAsia="Arial" w:hAnsi="Arial" w:cs="Arial"/>
                <w:b/>
              </w:rPr>
              <w:t>T</w:t>
            </w:r>
            <w:r w:rsidRPr="005F63EA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</w:rPr>
              <w:t>Under</w:t>
            </w:r>
            <w:r w:rsidRPr="005F63EA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P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F63EA">
              <w:rPr>
                <w:rFonts w:ascii="Arial" w:eastAsia="Arial" w:hAnsi="Arial" w:cs="Arial"/>
                <w:b/>
              </w:rPr>
              <w:t>oje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c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t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e</w:t>
            </w:r>
            <w:r w:rsidRPr="005F63EA">
              <w:rPr>
                <w:rFonts w:ascii="Arial" w:eastAsia="Arial" w:hAnsi="Arial" w:cs="Arial"/>
                <w:b/>
              </w:rPr>
              <w:t>d</w:t>
            </w:r>
            <w:r w:rsidRPr="005F63EA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</w:rPr>
              <w:t>Climate</w:t>
            </w:r>
            <w:r w:rsidRPr="005F63EA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c</w:t>
            </w:r>
            <w:r w:rsidRPr="005F63EA">
              <w:rPr>
                <w:rFonts w:ascii="Arial" w:eastAsia="Arial" w:hAnsi="Arial" w:cs="Arial"/>
                <w:b/>
              </w:rPr>
              <w:t>en</w:t>
            </w:r>
            <w:r w:rsidRPr="005F63EA">
              <w:rPr>
                <w:rFonts w:ascii="Arial" w:eastAsia="Arial" w:hAnsi="Arial" w:cs="Arial"/>
                <w:b/>
                <w:spacing w:val="6"/>
              </w:rPr>
              <w:t>a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F63EA">
              <w:rPr>
                <w:rFonts w:ascii="Arial" w:eastAsia="Arial" w:hAnsi="Arial" w:cs="Arial"/>
                <w:b/>
              </w:rPr>
              <w:t>i</w:t>
            </w:r>
            <w:r w:rsidRPr="005F63EA">
              <w:rPr>
                <w:rFonts w:ascii="Arial" w:eastAsia="Arial" w:hAnsi="Arial" w:cs="Arial"/>
                <w:b/>
                <w:spacing w:val="3"/>
              </w:rPr>
              <w:t>o</w:t>
            </w:r>
            <w:r w:rsidRPr="005F63EA">
              <w:rPr>
                <w:rFonts w:ascii="Arial" w:eastAsia="Arial" w:hAnsi="Arial" w:cs="Arial"/>
                <w:b/>
              </w:rPr>
              <w:t>s</w:t>
            </w:r>
            <w:r w:rsidRPr="005F63EA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c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F63EA">
              <w:rPr>
                <w:rFonts w:ascii="Arial" w:eastAsia="Arial" w:hAnsi="Arial" w:cs="Arial"/>
                <w:b/>
                <w:spacing w:val="3"/>
              </w:rPr>
              <w:t>o</w:t>
            </w:r>
            <w:r w:rsidRPr="005F63EA">
              <w:rPr>
                <w:rFonts w:ascii="Arial" w:eastAsia="Arial" w:hAnsi="Arial" w:cs="Arial"/>
                <w:b/>
              </w:rPr>
              <w:t>ss</w:t>
            </w:r>
            <w:r w:rsidRPr="005F63EA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</w:rPr>
              <w:t>D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i</w:t>
            </w:r>
            <w:r w:rsidRPr="005F63EA">
              <w:rPr>
                <w:rFonts w:ascii="Arial" w:eastAsia="Arial" w:hAnsi="Arial" w:cs="Arial"/>
                <w:b/>
              </w:rPr>
              <w:t>stri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c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t</w:t>
            </w:r>
            <w:r w:rsidRPr="005F63EA">
              <w:rPr>
                <w:rFonts w:ascii="Arial" w:eastAsia="Arial" w:hAnsi="Arial" w:cs="Arial"/>
                <w:b/>
              </w:rPr>
              <w:t>s</w:t>
            </w:r>
            <w:r w:rsidRPr="005F63EA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</w:rPr>
              <w:t>of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</w:rPr>
              <w:t>Ch</w:t>
            </w:r>
            <w:r w:rsidRPr="005F63EA">
              <w:rPr>
                <w:rFonts w:ascii="Arial" w:eastAsia="Arial" w:hAnsi="Arial" w:cs="Arial"/>
                <w:b/>
                <w:spacing w:val="3"/>
              </w:rPr>
              <w:t>h</w:t>
            </w:r>
            <w:r w:rsidRPr="005F63EA">
              <w:rPr>
                <w:rFonts w:ascii="Arial" w:eastAsia="Arial" w:hAnsi="Arial" w:cs="Arial"/>
                <w:b/>
              </w:rPr>
              <w:t>at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t</w:t>
            </w:r>
            <w:r w:rsidRPr="005F63EA">
              <w:rPr>
                <w:rFonts w:ascii="Arial" w:eastAsia="Arial" w:hAnsi="Arial" w:cs="Arial"/>
                <w:b/>
              </w:rPr>
              <w:t>isg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a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F63EA">
              <w:rPr>
                <w:rFonts w:ascii="Arial" w:eastAsia="Arial" w:hAnsi="Arial" w:cs="Arial"/>
                <w:b/>
              </w:rPr>
              <w:t>h,</w:t>
            </w:r>
            <w:r w:rsidRPr="005F63EA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</w:rPr>
              <w:t>In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d</w:t>
            </w:r>
            <w:r w:rsidRPr="005F63EA">
              <w:rPr>
                <w:rFonts w:ascii="Arial" w:eastAsia="Arial" w:hAnsi="Arial" w:cs="Arial"/>
                <w:b/>
              </w:rPr>
              <w:t>ia</w:t>
            </w:r>
          </w:p>
        </w:tc>
      </w:tr>
      <w:tr w:rsidR="00970F1C" w:rsidRPr="005F63EA" w14:paraId="62D9CAF1" w14:textId="77777777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09A0A" w14:textId="77777777" w:rsidR="00970F1C" w:rsidRPr="005F63EA" w:rsidRDefault="008118F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F63EA">
              <w:rPr>
                <w:rFonts w:ascii="Arial" w:eastAsia="Arial" w:hAnsi="Arial" w:cs="Arial"/>
                <w:spacing w:val="5"/>
              </w:rPr>
              <w:t>T</w:t>
            </w:r>
            <w:r w:rsidRPr="005F63EA">
              <w:rPr>
                <w:rFonts w:ascii="Arial" w:eastAsia="Arial" w:hAnsi="Arial" w:cs="Arial"/>
                <w:spacing w:val="-6"/>
              </w:rPr>
              <w:t>y</w:t>
            </w:r>
            <w:r w:rsidRPr="005F63EA">
              <w:rPr>
                <w:rFonts w:ascii="Arial" w:eastAsia="Arial" w:hAnsi="Arial" w:cs="Arial"/>
              </w:rPr>
              <w:t>pe</w:t>
            </w:r>
            <w:r w:rsidRPr="005F63EA">
              <w:rPr>
                <w:rFonts w:ascii="Arial" w:eastAsia="Arial" w:hAnsi="Arial" w:cs="Arial"/>
                <w:spacing w:val="-3"/>
              </w:rPr>
              <w:t xml:space="preserve"> </w:t>
            </w:r>
            <w:r w:rsidRPr="005F63EA">
              <w:rPr>
                <w:rFonts w:ascii="Arial" w:eastAsia="Arial" w:hAnsi="Arial" w:cs="Arial"/>
              </w:rPr>
              <w:t>of t</w:t>
            </w:r>
            <w:r w:rsidRPr="005F63EA">
              <w:rPr>
                <w:rFonts w:ascii="Arial" w:eastAsia="Arial" w:hAnsi="Arial" w:cs="Arial"/>
                <w:spacing w:val="-1"/>
              </w:rPr>
              <w:t>h</w:t>
            </w:r>
            <w:r w:rsidRPr="005F63EA">
              <w:rPr>
                <w:rFonts w:ascii="Arial" w:eastAsia="Arial" w:hAnsi="Arial" w:cs="Arial"/>
              </w:rPr>
              <w:t>e</w:t>
            </w:r>
            <w:r w:rsidRPr="005F63EA">
              <w:rPr>
                <w:rFonts w:ascii="Arial" w:eastAsia="Arial" w:hAnsi="Arial" w:cs="Arial"/>
                <w:spacing w:val="-1"/>
              </w:rPr>
              <w:t xml:space="preserve"> A</w:t>
            </w:r>
            <w:r w:rsidRPr="005F63EA">
              <w:rPr>
                <w:rFonts w:ascii="Arial" w:eastAsia="Arial" w:hAnsi="Arial" w:cs="Arial"/>
                <w:spacing w:val="1"/>
              </w:rPr>
              <w:t>r</w:t>
            </w:r>
            <w:r w:rsidRPr="005F63EA">
              <w:rPr>
                <w:rFonts w:ascii="Arial" w:eastAsia="Arial" w:hAnsi="Arial" w:cs="Arial"/>
              </w:rPr>
              <w:t>t</w:t>
            </w:r>
            <w:r w:rsidRPr="005F63EA">
              <w:rPr>
                <w:rFonts w:ascii="Arial" w:eastAsia="Arial" w:hAnsi="Arial" w:cs="Arial"/>
                <w:spacing w:val="-1"/>
              </w:rPr>
              <w:t>i</w:t>
            </w:r>
            <w:r w:rsidRPr="005F63EA">
              <w:rPr>
                <w:rFonts w:ascii="Arial" w:eastAsia="Arial" w:hAnsi="Arial" w:cs="Arial"/>
                <w:spacing w:val="1"/>
              </w:rPr>
              <w:t>cl</w:t>
            </w:r>
            <w:r w:rsidRPr="005F63EA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23D62" w14:textId="77777777" w:rsidR="00970F1C" w:rsidRPr="005F63EA" w:rsidRDefault="008118F8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5F63EA">
              <w:rPr>
                <w:rFonts w:ascii="Arial" w:eastAsia="Arial" w:hAnsi="Arial" w:cs="Arial"/>
                <w:b/>
                <w:spacing w:val="1"/>
              </w:rPr>
              <w:t>O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F63EA">
              <w:rPr>
                <w:rFonts w:ascii="Arial" w:eastAsia="Arial" w:hAnsi="Arial" w:cs="Arial"/>
                <w:b/>
              </w:rPr>
              <w:t>igi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n</w:t>
            </w:r>
            <w:r w:rsidRPr="005F63EA">
              <w:rPr>
                <w:rFonts w:ascii="Arial" w:eastAsia="Arial" w:hAnsi="Arial" w:cs="Arial"/>
                <w:b/>
              </w:rPr>
              <w:t>al</w:t>
            </w:r>
            <w:r w:rsidRPr="005F63EA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R</w:t>
            </w:r>
            <w:r w:rsidRPr="005F63EA">
              <w:rPr>
                <w:rFonts w:ascii="Arial" w:eastAsia="Arial" w:hAnsi="Arial" w:cs="Arial"/>
                <w:b/>
              </w:rPr>
              <w:t>e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e</w:t>
            </w:r>
            <w:r w:rsidRPr="005F63EA">
              <w:rPr>
                <w:rFonts w:ascii="Arial" w:eastAsia="Arial" w:hAnsi="Arial" w:cs="Arial"/>
                <w:b/>
              </w:rPr>
              <w:t>a</w:t>
            </w:r>
            <w:r w:rsidRPr="005F63E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F63EA">
              <w:rPr>
                <w:rFonts w:ascii="Arial" w:eastAsia="Arial" w:hAnsi="Arial" w:cs="Arial"/>
                <w:b/>
              </w:rPr>
              <w:t>ch</w:t>
            </w:r>
            <w:r w:rsidRPr="005F63EA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F63EA">
              <w:rPr>
                <w:rFonts w:ascii="Arial" w:eastAsia="Arial" w:hAnsi="Arial" w:cs="Arial"/>
                <w:b/>
                <w:spacing w:val="2"/>
              </w:rPr>
              <w:t>r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t</w:t>
            </w:r>
            <w:r w:rsidRPr="005F63EA">
              <w:rPr>
                <w:rFonts w:ascii="Arial" w:eastAsia="Arial" w:hAnsi="Arial" w:cs="Arial"/>
                <w:b/>
              </w:rPr>
              <w:t>ic</w:t>
            </w:r>
            <w:r w:rsidRPr="005F63EA">
              <w:rPr>
                <w:rFonts w:ascii="Arial" w:eastAsia="Arial" w:hAnsi="Arial" w:cs="Arial"/>
                <w:b/>
                <w:spacing w:val="1"/>
              </w:rPr>
              <w:t>l</w:t>
            </w:r>
            <w:r w:rsidRPr="005F63EA">
              <w:rPr>
                <w:rFonts w:ascii="Arial" w:eastAsia="Arial" w:hAnsi="Arial" w:cs="Arial"/>
                <w:b/>
              </w:rPr>
              <w:t>e</w:t>
            </w:r>
          </w:p>
        </w:tc>
      </w:tr>
    </w:tbl>
    <w:p w14:paraId="584B606F" w14:textId="77777777" w:rsidR="00970F1C" w:rsidRPr="005F63EA" w:rsidRDefault="00970F1C">
      <w:pPr>
        <w:spacing w:line="200" w:lineRule="exact"/>
        <w:rPr>
          <w:rFonts w:ascii="Arial" w:hAnsi="Arial" w:cs="Arial"/>
        </w:rPr>
      </w:pPr>
    </w:p>
    <w:p w14:paraId="5EBF56D7" w14:textId="77777777" w:rsidR="00970F1C" w:rsidRPr="005F63EA" w:rsidRDefault="00970F1C">
      <w:pPr>
        <w:spacing w:line="200" w:lineRule="exact"/>
        <w:rPr>
          <w:rFonts w:ascii="Arial" w:hAnsi="Arial" w:cs="Arial"/>
        </w:rPr>
      </w:pPr>
    </w:p>
    <w:p w14:paraId="7D8F3FB7" w14:textId="77777777" w:rsidR="00970F1C" w:rsidRPr="005F63EA" w:rsidRDefault="00970F1C">
      <w:pPr>
        <w:spacing w:line="200" w:lineRule="exact"/>
        <w:rPr>
          <w:rFonts w:ascii="Arial" w:hAnsi="Arial" w:cs="Arial"/>
        </w:rPr>
      </w:pPr>
    </w:p>
    <w:p w14:paraId="7B8C5A05" w14:textId="77777777" w:rsidR="00970F1C" w:rsidRPr="005F63EA" w:rsidRDefault="00970F1C">
      <w:pPr>
        <w:spacing w:before="3" w:line="280" w:lineRule="exact"/>
        <w:rPr>
          <w:rFonts w:ascii="Arial" w:hAnsi="Arial" w:cs="Arial"/>
        </w:rPr>
      </w:pPr>
    </w:p>
    <w:p w14:paraId="52666C79" w14:textId="77777777" w:rsidR="00970F1C" w:rsidRPr="005F63EA" w:rsidRDefault="00000000">
      <w:pPr>
        <w:spacing w:before="33" w:line="220" w:lineRule="exact"/>
        <w:ind w:left="220"/>
        <w:rPr>
          <w:rFonts w:ascii="Arial" w:hAnsi="Arial" w:cs="Arial"/>
        </w:rPr>
      </w:pPr>
      <w:r w:rsidRPr="005F63EA">
        <w:rPr>
          <w:rFonts w:ascii="Arial" w:hAnsi="Arial" w:cs="Arial"/>
        </w:rPr>
        <w:pict w14:anchorId="0DF9E90E">
          <v:group id="_x0000_s2078" style="position:absolute;left:0;text-align:left;margin-left:339.1pt;margin-top:36.3pt;width:429.7pt;height:23.9pt;z-index:-251661312;mso-position-horizontal-relative:page" coordorigin="6782,726" coordsize="8594,478">
            <v:shape id="_x0000_s2080" style="position:absolute;left:6792;top:736;width:8574;height:230" coordorigin="6792,736" coordsize="8574,230" path="m6792,966r8574,l15366,736r-8574,l6792,966xe" fillcolor="yellow" stroked="f">
              <v:path arrowok="t"/>
            </v:shape>
            <v:shape id="_x0000_s2079" style="position:absolute;left:6792;top:966;width:617;height:228" coordorigin="6792,966" coordsize="617,228" path="m6792,1194r618,l7410,966r-618,l6792,1194xe" fillcolor="yellow" stroked="f">
              <v:path arrowok="t"/>
            </v:shape>
            <w10:wrap anchorx="page"/>
          </v:group>
        </w:pict>
      </w:r>
      <w:r w:rsidR="008118F8" w:rsidRPr="005F63EA">
        <w:rPr>
          <w:rFonts w:ascii="Arial" w:hAnsi="Arial" w:cs="Arial"/>
          <w:b/>
          <w:position w:val="-1"/>
          <w:highlight w:val="yellow"/>
        </w:rPr>
        <w:t>PART</w:t>
      </w:r>
      <w:r w:rsidR="008118F8" w:rsidRPr="005F63EA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8118F8" w:rsidRPr="005F63EA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8118F8" w:rsidRPr="005F63EA">
        <w:rPr>
          <w:rFonts w:ascii="Arial" w:hAnsi="Arial" w:cs="Arial"/>
          <w:b/>
          <w:position w:val="-1"/>
          <w:highlight w:val="yellow"/>
        </w:rPr>
        <w:t>:</w:t>
      </w:r>
      <w:r w:rsidR="008118F8" w:rsidRPr="005F63EA">
        <w:rPr>
          <w:rFonts w:ascii="Arial" w:hAnsi="Arial" w:cs="Arial"/>
          <w:b/>
          <w:position w:val="-1"/>
        </w:rPr>
        <w:t xml:space="preserve"> C</w:t>
      </w:r>
      <w:r w:rsidR="008118F8" w:rsidRPr="005F63EA">
        <w:rPr>
          <w:rFonts w:ascii="Arial" w:hAnsi="Arial" w:cs="Arial"/>
          <w:b/>
          <w:spacing w:val="4"/>
          <w:position w:val="-1"/>
        </w:rPr>
        <w:t>o</w:t>
      </w:r>
      <w:r w:rsidR="008118F8" w:rsidRPr="005F63EA">
        <w:rPr>
          <w:rFonts w:ascii="Arial" w:hAnsi="Arial" w:cs="Arial"/>
          <w:b/>
          <w:spacing w:val="-3"/>
          <w:position w:val="-1"/>
        </w:rPr>
        <w:t>mm</w:t>
      </w:r>
      <w:r w:rsidR="008118F8" w:rsidRPr="005F63EA">
        <w:rPr>
          <w:rFonts w:ascii="Arial" w:hAnsi="Arial" w:cs="Arial"/>
          <w:b/>
          <w:spacing w:val="3"/>
          <w:position w:val="-1"/>
        </w:rPr>
        <w:t>e</w:t>
      </w:r>
      <w:r w:rsidR="008118F8" w:rsidRPr="005F63EA">
        <w:rPr>
          <w:rFonts w:ascii="Arial" w:hAnsi="Arial" w:cs="Arial"/>
          <w:b/>
          <w:position w:val="-1"/>
        </w:rPr>
        <w:t>nts</w:t>
      </w:r>
    </w:p>
    <w:p w14:paraId="3E5C4522" w14:textId="77777777" w:rsidR="00970F1C" w:rsidRPr="005F63EA" w:rsidRDefault="00970F1C">
      <w:pPr>
        <w:spacing w:before="11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970F1C" w:rsidRPr="005F63EA" w14:paraId="54E5E69B" w14:textId="7777777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507C2" w14:textId="77777777" w:rsidR="00970F1C" w:rsidRPr="005F63EA" w:rsidRDefault="00970F1C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79896" w14:textId="77777777" w:rsidR="00970F1C" w:rsidRPr="005F63EA" w:rsidRDefault="008118F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Re</w:t>
            </w:r>
            <w:r w:rsidRPr="005F63EA">
              <w:rPr>
                <w:rFonts w:ascii="Arial" w:hAnsi="Arial" w:cs="Arial"/>
                <w:b/>
                <w:spacing w:val="2"/>
              </w:rPr>
              <w:t>v</w:t>
            </w:r>
            <w:r w:rsidRPr="005F63EA">
              <w:rPr>
                <w:rFonts w:ascii="Arial" w:hAnsi="Arial" w:cs="Arial"/>
                <w:b/>
              </w:rPr>
              <w:t>ie</w:t>
            </w:r>
            <w:r w:rsidRPr="005F63EA">
              <w:rPr>
                <w:rFonts w:ascii="Arial" w:hAnsi="Arial" w:cs="Arial"/>
                <w:b/>
                <w:spacing w:val="3"/>
              </w:rPr>
              <w:t>w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1"/>
              </w:rPr>
              <w:t>r’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c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m</w:t>
            </w:r>
            <w:r w:rsidRPr="005F63EA">
              <w:rPr>
                <w:rFonts w:ascii="Arial" w:hAnsi="Arial" w:cs="Arial"/>
                <w:b/>
                <w:spacing w:val="-3"/>
              </w:rPr>
              <w:t>m</w:t>
            </w:r>
            <w:r w:rsidRPr="005F63EA">
              <w:rPr>
                <w:rFonts w:ascii="Arial" w:hAnsi="Arial" w:cs="Arial"/>
                <w:b/>
              </w:rPr>
              <w:t>ent</w:t>
            </w:r>
          </w:p>
          <w:p w14:paraId="71C576C0" w14:textId="77777777" w:rsidR="00970F1C" w:rsidRPr="005F63EA" w:rsidRDefault="008118F8">
            <w:pPr>
              <w:ind w:left="102" w:right="641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Ar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ifici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l</w:t>
            </w:r>
            <w:r w:rsidRPr="005F63E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I</w:t>
            </w:r>
            <w:r w:rsidRPr="005F63EA">
              <w:rPr>
                <w:rFonts w:ascii="Arial" w:hAnsi="Arial" w:cs="Arial"/>
                <w:b/>
                <w:spacing w:val="-1"/>
              </w:rPr>
              <w:t>n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elli</w:t>
            </w:r>
            <w:r w:rsidRPr="005F63EA">
              <w:rPr>
                <w:rFonts w:ascii="Arial" w:hAnsi="Arial" w:cs="Arial"/>
                <w:b/>
                <w:spacing w:val="1"/>
              </w:rPr>
              <w:t>g</w:t>
            </w:r>
            <w:r w:rsidRPr="005F63EA">
              <w:rPr>
                <w:rFonts w:ascii="Arial" w:hAnsi="Arial" w:cs="Arial"/>
                <w:b/>
              </w:rPr>
              <w:t>ence</w:t>
            </w:r>
            <w:r w:rsidRPr="005F63E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(</w:t>
            </w:r>
            <w:r w:rsidRPr="005F63EA">
              <w:rPr>
                <w:rFonts w:ascii="Arial" w:hAnsi="Arial" w:cs="Arial"/>
                <w:b/>
                <w:spacing w:val="3"/>
              </w:rPr>
              <w:t>A</w:t>
            </w:r>
            <w:r w:rsidRPr="005F63EA">
              <w:rPr>
                <w:rFonts w:ascii="Arial" w:hAnsi="Arial" w:cs="Arial"/>
                <w:b/>
                <w:spacing w:val="-1"/>
              </w:rPr>
              <w:t>I</w:t>
            </w:r>
            <w:r w:rsidRPr="005F63EA">
              <w:rPr>
                <w:rFonts w:ascii="Arial" w:hAnsi="Arial" w:cs="Arial"/>
                <w:b/>
              </w:rPr>
              <w:t>)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g</w:t>
            </w:r>
            <w:r w:rsidRPr="005F63EA">
              <w:rPr>
                <w:rFonts w:ascii="Arial" w:hAnsi="Arial" w:cs="Arial"/>
                <w:b/>
              </w:rPr>
              <w:t>ene</w:t>
            </w:r>
            <w:r w:rsidRPr="005F63EA">
              <w:rPr>
                <w:rFonts w:ascii="Arial" w:hAnsi="Arial" w:cs="Arial"/>
                <w:b/>
                <w:spacing w:val="1"/>
              </w:rPr>
              <w:t>rat</w:t>
            </w:r>
            <w:r w:rsidRPr="005F63EA">
              <w:rPr>
                <w:rFonts w:ascii="Arial" w:hAnsi="Arial" w:cs="Arial"/>
                <w:b/>
              </w:rPr>
              <w:t>ed</w:t>
            </w:r>
            <w:r w:rsidRPr="005F63E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  <w:spacing w:val="-1"/>
              </w:rPr>
              <w:t>ss</w:t>
            </w:r>
            <w:r w:rsidRPr="005F63EA">
              <w:rPr>
                <w:rFonts w:ascii="Arial" w:hAnsi="Arial" w:cs="Arial"/>
                <w:b/>
              </w:rPr>
              <w:t>i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ed</w:t>
            </w:r>
            <w:r w:rsidRPr="005F63E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ev</w:t>
            </w:r>
            <w:r w:rsidRPr="005F63EA">
              <w:rPr>
                <w:rFonts w:ascii="Arial" w:hAnsi="Arial" w:cs="Arial"/>
                <w:b/>
              </w:rPr>
              <w:t>iew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2"/>
              </w:rPr>
              <w:t>c</w:t>
            </w:r>
            <w:r w:rsidRPr="005F63EA">
              <w:rPr>
                <w:rFonts w:ascii="Arial" w:hAnsi="Arial" w:cs="Arial"/>
                <w:b/>
                <w:spacing w:val="3"/>
              </w:rPr>
              <w:t>o</w:t>
            </w:r>
            <w:r w:rsidRPr="005F63EA">
              <w:rPr>
                <w:rFonts w:ascii="Arial" w:hAnsi="Arial" w:cs="Arial"/>
                <w:b/>
              </w:rPr>
              <w:t>m</w:t>
            </w:r>
            <w:r w:rsidRPr="005F63EA">
              <w:rPr>
                <w:rFonts w:ascii="Arial" w:hAnsi="Arial" w:cs="Arial"/>
                <w:b/>
                <w:spacing w:val="-3"/>
              </w:rPr>
              <w:t>m</w:t>
            </w:r>
            <w:r w:rsidRPr="005F63EA">
              <w:rPr>
                <w:rFonts w:ascii="Arial" w:hAnsi="Arial" w:cs="Arial"/>
                <w:b/>
              </w:rPr>
              <w:t>en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re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ric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ly</w:t>
            </w:r>
            <w:r w:rsidRPr="005F63E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pr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hi</w:t>
            </w:r>
            <w:r w:rsidRPr="005F63EA">
              <w:rPr>
                <w:rFonts w:ascii="Arial" w:hAnsi="Arial" w:cs="Arial"/>
                <w:b/>
                <w:spacing w:val="-1"/>
              </w:rPr>
              <w:t>b</w:t>
            </w:r>
            <w:r w:rsidRPr="005F63EA">
              <w:rPr>
                <w:rFonts w:ascii="Arial" w:hAnsi="Arial" w:cs="Arial"/>
                <w:b/>
                <w:spacing w:val="2"/>
              </w:rPr>
              <w:t>i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ed</w:t>
            </w:r>
            <w:r w:rsidRPr="005F63E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d</w:t>
            </w:r>
            <w:r w:rsidRPr="005F63EA">
              <w:rPr>
                <w:rFonts w:ascii="Arial" w:hAnsi="Arial" w:cs="Arial"/>
                <w:b/>
                <w:spacing w:val="-1"/>
              </w:rPr>
              <w:t>u</w:t>
            </w:r>
            <w:r w:rsidRPr="005F63EA">
              <w:rPr>
                <w:rFonts w:ascii="Arial" w:hAnsi="Arial" w:cs="Arial"/>
                <w:b/>
              </w:rPr>
              <w:t>ring</w:t>
            </w:r>
            <w:r w:rsidRPr="005F63E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peer r</w:t>
            </w:r>
            <w:r w:rsidRPr="005F63EA">
              <w:rPr>
                <w:rFonts w:ascii="Arial" w:hAnsi="Arial" w:cs="Arial"/>
                <w:b/>
                <w:spacing w:val="1"/>
              </w:rPr>
              <w:t>ev</w:t>
            </w:r>
            <w:r w:rsidRPr="005F63EA">
              <w:rPr>
                <w:rFonts w:ascii="Arial" w:hAnsi="Arial" w:cs="Arial"/>
                <w:b/>
              </w:rPr>
              <w:t>ie</w:t>
            </w:r>
            <w:r w:rsidRPr="005F63EA">
              <w:rPr>
                <w:rFonts w:ascii="Arial" w:hAnsi="Arial" w:cs="Arial"/>
                <w:b/>
                <w:spacing w:val="3"/>
              </w:rPr>
              <w:t>w</w:t>
            </w:r>
            <w:r w:rsidRPr="005F63E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98FCC" w14:textId="77777777" w:rsidR="00970F1C" w:rsidRPr="005F63EA" w:rsidRDefault="008118F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Auth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  <w:spacing w:val="5"/>
              </w:rPr>
              <w:t>r</w:t>
            </w:r>
            <w:r w:rsidRPr="005F63EA">
              <w:rPr>
                <w:rFonts w:ascii="Arial" w:hAnsi="Arial" w:cs="Arial"/>
                <w:b/>
                <w:spacing w:val="-6"/>
              </w:rPr>
              <w:t>’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Fe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</w:rPr>
              <w:t>d</w:t>
            </w:r>
            <w:r w:rsidRPr="005F63EA">
              <w:rPr>
                <w:rFonts w:ascii="Arial" w:hAnsi="Arial" w:cs="Arial"/>
                <w:b/>
                <w:spacing w:val="-1"/>
              </w:rPr>
              <w:t>b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ck</w:t>
            </w:r>
            <w:r w:rsidRPr="005F63E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  <w:spacing w:val="1"/>
              </w:rPr>
              <w:t>(I</w:t>
            </w:r>
            <w:r w:rsidRPr="005F63EA">
              <w:rPr>
                <w:rFonts w:ascii="Arial" w:hAnsi="Arial" w:cs="Arial"/>
              </w:rPr>
              <w:t>t</w:t>
            </w:r>
            <w:r w:rsidRPr="005F63EA">
              <w:rPr>
                <w:rFonts w:ascii="Arial" w:hAnsi="Arial" w:cs="Arial"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</w:rPr>
              <w:t>is</w:t>
            </w:r>
            <w:r w:rsidRPr="005F63EA">
              <w:rPr>
                <w:rFonts w:ascii="Arial" w:hAnsi="Arial" w:cs="Arial"/>
                <w:spacing w:val="1"/>
              </w:rPr>
              <w:t xml:space="preserve"> </w:t>
            </w:r>
            <w:r w:rsidRPr="005F63EA">
              <w:rPr>
                <w:rFonts w:ascii="Arial" w:hAnsi="Arial" w:cs="Arial"/>
                <w:spacing w:val="-1"/>
              </w:rPr>
              <w:t>m</w:t>
            </w:r>
            <w:r w:rsidRPr="005F63EA">
              <w:rPr>
                <w:rFonts w:ascii="Arial" w:hAnsi="Arial" w:cs="Arial"/>
                <w:spacing w:val="3"/>
              </w:rPr>
              <w:t>a</w:t>
            </w:r>
            <w:r w:rsidRPr="005F63EA">
              <w:rPr>
                <w:rFonts w:ascii="Arial" w:hAnsi="Arial" w:cs="Arial"/>
                <w:spacing w:val="1"/>
              </w:rPr>
              <w:t>nd</w:t>
            </w:r>
            <w:r w:rsidRPr="005F63EA">
              <w:rPr>
                <w:rFonts w:ascii="Arial" w:hAnsi="Arial" w:cs="Arial"/>
              </w:rPr>
              <w:t>at</w:t>
            </w:r>
            <w:r w:rsidRPr="005F63EA">
              <w:rPr>
                <w:rFonts w:ascii="Arial" w:hAnsi="Arial" w:cs="Arial"/>
                <w:spacing w:val="1"/>
              </w:rPr>
              <w:t>or</w:t>
            </w:r>
            <w:r w:rsidRPr="005F63EA">
              <w:rPr>
                <w:rFonts w:ascii="Arial" w:hAnsi="Arial" w:cs="Arial"/>
              </w:rPr>
              <w:t>y</w:t>
            </w:r>
            <w:r w:rsidRPr="005F63EA">
              <w:rPr>
                <w:rFonts w:ascii="Arial" w:hAnsi="Arial" w:cs="Arial"/>
                <w:spacing w:val="-12"/>
              </w:rPr>
              <w:t xml:space="preserve"> </w:t>
            </w:r>
            <w:r w:rsidRPr="005F63EA">
              <w:rPr>
                <w:rFonts w:ascii="Arial" w:hAnsi="Arial" w:cs="Arial"/>
                <w:spacing w:val="2"/>
              </w:rPr>
              <w:t>t</w:t>
            </w:r>
            <w:r w:rsidRPr="005F63EA">
              <w:rPr>
                <w:rFonts w:ascii="Arial" w:hAnsi="Arial" w:cs="Arial"/>
                <w:spacing w:val="-1"/>
              </w:rPr>
              <w:t>h</w:t>
            </w:r>
            <w:r w:rsidRPr="005F63EA">
              <w:rPr>
                <w:rFonts w:ascii="Arial" w:hAnsi="Arial" w:cs="Arial"/>
              </w:rPr>
              <w:t>at</w:t>
            </w:r>
            <w:r w:rsidRPr="005F63EA">
              <w:rPr>
                <w:rFonts w:ascii="Arial" w:hAnsi="Arial" w:cs="Arial"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</w:rPr>
              <w:t>a</w:t>
            </w:r>
            <w:r w:rsidRPr="005F63EA">
              <w:rPr>
                <w:rFonts w:ascii="Arial" w:hAnsi="Arial" w:cs="Arial"/>
                <w:spacing w:val="-1"/>
              </w:rPr>
              <w:t>u</w:t>
            </w:r>
            <w:r w:rsidRPr="005F63EA">
              <w:rPr>
                <w:rFonts w:ascii="Arial" w:hAnsi="Arial" w:cs="Arial"/>
                <w:spacing w:val="2"/>
              </w:rPr>
              <w:t>t</w:t>
            </w:r>
            <w:r w:rsidRPr="005F63EA">
              <w:rPr>
                <w:rFonts w:ascii="Arial" w:hAnsi="Arial" w:cs="Arial"/>
                <w:spacing w:val="-1"/>
              </w:rPr>
              <w:t>h</w:t>
            </w:r>
            <w:r w:rsidRPr="005F63EA">
              <w:rPr>
                <w:rFonts w:ascii="Arial" w:hAnsi="Arial" w:cs="Arial"/>
                <w:spacing w:val="1"/>
              </w:rPr>
              <w:t>or</w:t>
            </w:r>
            <w:r w:rsidRPr="005F63EA">
              <w:rPr>
                <w:rFonts w:ascii="Arial" w:hAnsi="Arial" w:cs="Arial"/>
              </w:rPr>
              <w:t>s</w:t>
            </w:r>
            <w:r w:rsidRPr="005F63EA">
              <w:rPr>
                <w:rFonts w:ascii="Arial" w:hAnsi="Arial" w:cs="Arial"/>
                <w:spacing w:val="-6"/>
              </w:rPr>
              <w:t xml:space="preserve"> </w:t>
            </w:r>
            <w:r w:rsidRPr="005F63EA">
              <w:rPr>
                <w:rFonts w:ascii="Arial" w:hAnsi="Arial" w:cs="Arial"/>
                <w:spacing w:val="2"/>
              </w:rPr>
              <w:t>s</w:t>
            </w:r>
            <w:r w:rsidRPr="005F63EA">
              <w:rPr>
                <w:rFonts w:ascii="Arial" w:hAnsi="Arial" w:cs="Arial"/>
                <w:spacing w:val="-1"/>
              </w:rPr>
              <w:t>h</w:t>
            </w:r>
            <w:r w:rsidRPr="005F63EA">
              <w:rPr>
                <w:rFonts w:ascii="Arial" w:hAnsi="Arial" w:cs="Arial"/>
                <w:spacing w:val="1"/>
              </w:rPr>
              <w:t>o</w:t>
            </w:r>
            <w:r w:rsidRPr="005F63EA">
              <w:rPr>
                <w:rFonts w:ascii="Arial" w:hAnsi="Arial" w:cs="Arial"/>
                <w:spacing w:val="-1"/>
              </w:rPr>
              <w:t>u</w:t>
            </w:r>
            <w:r w:rsidRPr="005F63EA">
              <w:rPr>
                <w:rFonts w:ascii="Arial" w:hAnsi="Arial" w:cs="Arial"/>
              </w:rPr>
              <w:t>ld</w:t>
            </w:r>
            <w:r w:rsidRPr="005F63EA">
              <w:rPr>
                <w:rFonts w:ascii="Arial" w:hAnsi="Arial" w:cs="Arial"/>
                <w:spacing w:val="-2"/>
              </w:rPr>
              <w:t xml:space="preserve"> w</w:t>
            </w:r>
            <w:r w:rsidRPr="005F63EA">
              <w:rPr>
                <w:rFonts w:ascii="Arial" w:hAnsi="Arial" w:cs="Arial"/>
                <w:spacing w:val="1"/>
              </w:rPr>
              <w:t>r</w:t>
            </w:r>
            <w:r w:rsidRPr="005F63EA">
              <w:rPr>
                <w:rFonts w:ascii="Arial" w:hAnsi="Arial" w:cs="Arial"/>
              </w:rPr>
              <w:t>i</w:t>
            </w:r>
            <w:r w:rsidRPr="005F63EA">
              <w:rPr>
                <w:rFonts w:ascii="Arial" w:hAnsi="Arial" w:cs="Arial"/>
                <w:spacing w:val="2"/>
              </w:rPr>
              <w:t>t</w:t>
            </w:r>
            <w:r w:rsidRPr="005F63EA">
              <w:rPr>
                <w:rFonts w:ascii="Arial" w:hAnsi="Arial" w:cs="Arial"/>
              </w:rPr>
              <w:t>e</w:t>
            </w:r>
            <w:r w:rsidRPr="005F63EA">
              <w:rPr>
                <w:rFonts w:ascii="Arial" w:hAnsi="Arial" w:cs="Arial"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spacing w:val="-1"/>
              </w:rPr>
              <w:t>h</w:t>
            </w:r>
            <w:r w:rsidRPr="005F63EA">
              <w:rPr>
                <w:rFonts w:ascii="Arial" w:hAnsi="Arial" w:cs="Arial"/>
              </w:rPr>
              <w:t>i</w:t>
            </w:r>
            <w:r w:rsidRPr="005F63EA">
              <w:rPr>
                <w:rFonts w:ascii="Arial" w:hAnsi="Arial" w:cs="Arial"/>
                <w:spacing w:val="-1"/>
              </w:rPr>
              <w:t>s</w:t>
            </w:r>
            <w:r w:rsidRPr="005F63EA">
              <w:rPr>
                <w:rFonts w:ascii="Arial" w:hAnsi="Arial" w:cs="Arial"/>
                <w:spacing w:val="2"/>
              </w:rPr>
              <w:t>/</w:t>
            </w:r>
            <w:r w:rsidRPr="005F63EA">
              <w:rPr>
                <w:rFonts w:ascii="Arial" w:hAnsi="Arial" w:cs="Arial"/>
                <w:spacing w:val="-1"/>
              </w:rPr>
              <w:t>h</w:t>
            </w:r>
            <w:r w:rsidRPr="005F63EA">
              <w:rPr>
                <w:rFonts w:ascii="Arial" w:hAnsi="Arial" w:cs="Arial"/>
              </w:rPr>
              <w:t>er</w:t>
            </w:r>
          </w:p>
          <w:p w14:paraId="4FBE5C40" w14:textId="77777777" w:rsidR="00970F1C" w:rsidRPr="005F63EA" w:rsidRDefault="008118F8">
            <w:pPr>
              <w:spacing w:before="12"/>
              <w:ind w:left="10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spacing w:val="-2"/>
              </w:rPr>
              <w:t>f</w:t>
            </w:r>
            <w:r w:rsidRPr="005F63EA">
              <w:rPr>
                <w:rFonts w:ascii="Arial" w:hAnsi="Arial" w:cs="Arial"/>
              </w:rPr>
              <w:t>e</w:t>
            </w:r>
            <w:r w:rsidRPr="005F63EA">
              <w:rPr>
                <w:rFonts w:ascii="Arial" w:hAnsi="Arial" w:cs="Arial"/>
                <w:spacing w:val="1"/>
              </w:rPr>
              <w:t>edb</w:t>
            </w:r>
            <w:r w:rsidRPr="005F63EA">
              <w:rPr>
                <w:rFonts w:ascii="Arial" w:hAnsi="Arial" w:cs="Arial"/>
              </w:rPr>
              <w:t>a</w:t>
            </w:r>
            <w:r w:rsidRPr="005F63EA">
              <w:rPr>
                <w:rFonts w:ascii="Arial" w:hAnsi="Arial" w:cs="Arial"/>
                <w:spacing w:val="1"/>
              </w:rPr>
              <w:t>c</w:t>
            </w:r>
            <w:r w:rsidRPr="005F63EA">
              <w:rPr>
                <w:rFonts w:ascii="Arial" w:hAnsi="Arial" w:cs="Arial"/>
              </w:rPr>
              <w:t>k</w:t>
            </w:r>
            <w:r w:rsidRPr="005F63EA">
              <w:rPr>
                <w:rFonts w:ascii="Arial" w:hAnsi="Arial" w:cs="Arial"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</w:rPr>
              <w:t>he</w:t>
            </w:r>
            <w:r w:rsidRPr="005F63EA">
              <w:rPr>
                <w:rFonts w:ascii="Arial" w:hAnsi="Arial" w:cs="Arial"/>
                <w:spacing w:val="1"/>
              </w:rPr>
              <w:t>r</w:t>
            </w:r>
            <w:r w:rsidRPr="005F63EA">
              <w:rPr>
                <w:rFonts w:ascii="Arial" w:hAnsi="Arial" w:cs="Arial"/>
              </w:rPr>
              <w:t>e)</w:t>
            </w:r>
          </w:p>
        </w:tc>
      </w:tr>
      <w:tr w:rsidR="00970F1C" w:rsidRPr="005F63EA" w14:paraId="4BE3B86A" w14:textId="77777777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C9C9B" w14:textId="77777777" w:rsidR="00970F1C" w:rsidRPr="005F63EA" w:rsidRDefault="008118F8">
            <w:pPr>
              <w:ind w:left="460" w:right="23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Ple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2"/>
              </w:rPr>
              <w:t>w</w:t>
            </w:r>
            <w:r w:rsidRPr="005F63EA">
              <w:rPr>
                <w:rFonts w:ascii="Arial" w:hAnsi="Arial" w:cs="Arial"/>
                <w:b/>
              </w:rPr>
              <w:t>ri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a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f</w:t>
            </w:r>
            <w:r w:rsidRPr="005F63EA">
              <w:rPr>
                <w:rFonts w:ascii="Arial" w:hAnsi="Arial" w:cs="Arial"/>
                <w:b/>
                <w:spacing w:val="-2"/>
              </w:rPr>
              <w:t>e</w:t>
            </w:r>
            <w:r w:rsidRPr="005F63EA">
              <w:rPr>
                <w:rFonts w:ascii="Arial" w:hAnsi="Arial" w:cs="Arial"/>
                <w:b/>
              </w:rPr>
              <w:t xml:space="preserve">w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en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enc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ega</w:t>
            </w:r>
            <w:r w:rsidRPr="005F63EA">
              <w:rPr>
                <w:rFonts w:ascii="Arial" w:hAnsi="Arial" w:cs="Arial"/>
                <w:b/>
              </w:rPr>
              <w:t>rding</w:t>
            </w:r>
            <w:r w:rsidRPr="005F63E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2"/>
              </w:rPr>
              <w:t>i</w:t>
            </w:r>
            <w:r w:rsidRPr="005F63EA">
              <w:rPr>
                <w:rFonts w:ascii="Arial" w:hAnsi="Arial" w:cs="Arial"/>
                <w:b/>
                <w:spacing w:val="-3"/>
              </w:rPr>
              <w:t>m</w:t>
            </w:r>
            <w:r w:rsidRPr="005F63EA">
              <w:rPr>
                <w:rFonts w:ascii="Arial" w:hAnsi="Arial" w:cs="Arial"/>
                <w:b/>
              </w:rPr>
              <w:t>p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ta</w:t>
            </w:r>
            <w:r w:rsidRPr="005F63EA">
              <w:rPr>
                <w:rFonts w:ascii="Arial" w:hAnsi="Arial" w:cs="Arial"/>
                <w:b/>
              </w:rPr>
              <w:t xml:space="preserve">nce 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f</w:t>
            </w:r>
            <w:r w:rsidRPr="005F63E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his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5"/>
              </w:rPr>
              <w:t>m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  <w:spacing w:val="2"/>
              </w:rPr>
              <w:t>n</w:t>
            </w:r>
            <w:r w:rsidRPr="005F63EA">
              <w:rPr>
                <w:rFonts w:ascii="Arial" w:hAnsi="Arial" w:cs="Arial"/>
                <w:b/>
              </w:rPr>
              <w:t>u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c</w:t>
            </w:r>
            <w:r w:rsidRPr="005F63EA">
              <w:rPr>
                <w:rFonts w:ascii="Arial" w:hAnsi="Arial" w:cs="Arial"/>
                <w:b/>
                <w:spacing w:val="1"/>
              </w:rPr>
              <w:t>r</w:t>
            </w:r>
            <w:r w:rsidRPr="005F63EA">
              <w:rPr>
                <w:rFonts w:ascii="Arial" w:hAnsi="Arial" w:cs="Arial"/>
                <w:b/>
              </w:rPr>
              <w:t>ipt</w:t>
            </w:r>
            <w:r w:rsidRPr="005F63E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fo</w:t>
            </w:r>
            <w:r w:rsidRPr="005F63EA">
              <w:rPr>
                <w:rFonts w:ascii="Arial" w:hAnsi="Arial" w:cs="Arial"/>
                <w:b/>
              </w:rPr>
              <w:t xml:space="preserve">r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c</w:t>
            </w:r>
            <w:r w:rsidRPr="005F63EA">
              <w:rPr>
                <w:rFonts w:ascii="Arial" w:hAnsi="Arial" w:cs="Arial"/>
                <w:b/>
                <w:spacing w:val="2"/>
              </w:rPr>
              <w:t>i</w:t>
            </w:r>
            <w:r w:rsidRPr="005F63EA">
              <w:rPr>
                <w:rFonts w:ascii="Arial" w:hAnsi="Arial" w:cs="Arial"/>
                <w:b/>
              </w:rPr>
              <w:t>en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ific</w:t>
            </w:r>
            <w:r w:rsidRPr="005F63E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c</w:t>
            </w:r>
            <w:r w:rsidRPr="005F63EA">
              <w:rPr>
                <w:rFonts w:ascii="Arial" w:hAnsi="Arial" w:cs="Arial"/>
                <w:b/>
                <w:spacing w:val="4"/>
              </w:rPr>
              <w:t>o</w:t>
            </w:r>
            <w:r w:rsidRPr="005F63EA">
              <w:rPr>
                <w:rFonts w:ascii="Arial" w:hAnsi="Arial" w:cs="Arial"/>
                <w:b/>
                <w:spacing w:val="-3"/>
              </w:rPr>
              <w:t>mm</w:t>
            </w:r>
            <w:r w:rsidRPr="005F63EA">
              <w:rPr>
                <w:rFonts w:ascii="Arial" w:hAnsi="Arial" w:cs="Arial"/>
                <w:b/>
                <w:spacing w:val="2"/>
              </w:rPr>
              <w:t>u</w:t>
            </w:r>
            <w:r w:rsidRPr="005F63EA">
              <w:rPr>
                <w:rFonts w:ascii="Arial" w:hAnsi="Arial" w:cs="Arial"/>
                <w:b/>
              </w:rPr>
              <w:t>nit</w:t>
            </w:r>
            <w:r w:rsidRPr="005F63EA">
              <w:rPr>
                <w:rFonts w:ascii="Arial" w:hAnsi="Arial" w:cs="Arial"/>
                <w:b/>
                <w:spacing w:val="1"/>
              </w:rPr>
              <w:t>y</w:t>
            </w:r>
            <w:r w:rsidRPr="005F63EA">
              <w:rPr>
                <w:rFonts w:ascii="Arial" w:hAnsi="Arial" w:cs="Arial"/>
                <w:b/>
              </w:rPr>
              <w:t>.</w:t>
            </w:r>
            <w:r w:rsidRPr="005F63E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 xml:space="preserve">A </w:t>
            </w:r>
            <w:r w:rsidRPr="005F63EA">
              <w:rPr>
                <w:rFonts w:ascii="Arial" w:hAnsi="Arial" w:cs="Arial"/>
                <w:b/>
                <w:spacing w:val="-3"/>
              </w:rPr>
              <w:t>m</w:t>
            </w:r>
            <w:r w:rsidRPr="005F63EA">
              <w:rPr>
                <w:rFonts w:ascii="Arial" w:hAnsi="Arial" w:cs="Arial"/>
                <w:b/>
                <w:spacing w:val="2"/>
              </w:rPr>
              <w:t>i</w:t>
            </w:r>
            <w:r w:rsidRPr="005F63EA">
              <w:rPr>
                <w:rFonts w:ascii="Arial" w:hAnsi="Arial" w:cs="Arial"/>
                <w:b/>
              </w:rPr>
              <w:t>n</w:t>
            </w:r>
            <w:r w:rsidRPr="005F63EA">
              <w:rPr>
                <w:rFonts w:ascii="Arial" w:hAnsi="Arial" w:cs="Arial"/>
                <w:b/>
                <w:spacing w:val="4"/>
              </w:rPr>
              <w:t>i</w:t>
            </w:r>
            <w:r w:rsidRPr="005F63EA">
              <w:rPr>
                <w:rFonts w:ascii="Arial" w:hAnsi="Arial" w:cs="Arial"/>
                <w:b/>
                <w:spacing w:val="-3"/>
              </w:rPr>
              <w:t>m</w:t>
            </w:r>
            <w:r w:rsidRPr="005F63EA">
              <w:rPr>
                <w:rFonts w:ascii="Arial" w:hAnsi="Arial" w:cs="Arial"/>
                <w:b/>
                <w:spacing w:val="2"/>
              </w:rPr>
              <w:t>u</w:t>
            </w:r>
            <w:r w:rsidRPr="005F63EA">
              <w:rPr>
                <w:rFonts w:ascii="Arial" w:hAnsi="Arial" w:cs="Arial"/>
                <w:b/>
              </w:rPr>
              <w:t>m</w:t>
            </w:r>
            <w:r w:rsidRPr="005F63E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f</w:t>
            </w:r>
            <w:r w:rsidRPr="005F63E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3-</w:t>
            </w:r>
            <w:r w:rsidRPr="005F63EA">
              <w:rPr>
                <w:rFonts w:ascii="Arial" w:hAnsi="Arial" w:cs="Arial"/>
                <w:b/>
              </w:rPr>
              <w:t>4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en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enc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m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y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be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</w:rPr>
              <w:t>q</w:t>
            </w:r>
            <w:r w:rsidRPr="005F63EA">
              <w:rPr>
                <w:rFonts w:ascii="Arial" w:hAnsi="Arial" w:cs="Arial"/>
                <w:b/>
                <w:spacing w:val="-1"/>
              </w:rPr>
              <w:t>u</w:t>
            </w:r>
            <w:r w:rsidRPr="005F63EA">
              <w:rPr>
                <w:rFonts w:ascii="Arial" w:hAnsi="Arial" w:cs="Arial"/>
                <w:b/>
              </w:rPr>
              <w:t>ired</w:t>
            </w:r>
            <w:r w:rsidRPr="005F63E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fo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his</w:t>
            </w:r>
          </w:p>
          <w:p w14:paraId="4EA0A70C" w14:textId="77777777" w:rsidR="00970F1C" w:rsidRPr="005F63EA" w:rsidRDefault="008118F8">
            <w:pPr>
              <w:ind w:left="460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p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54ECE" w14:textId="77777777" w:rsidR="00970F1C" w:rsidRPr="005F63EA" w:rsidRDefault="008118F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CE757" w14:textId="005E789C" w:rsidR="00970F1C" w:rsidRPr="005F63EA" w:rsidRDefault="00B02997">
            <w:pPr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</w:tr>
      <w:tr w:rsidR="00970F1C" w:rsidRPr="005F63EA" w14:paraId="772F5FF0" w14:textId="77777777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6A31B" w14:textId="77777777" w:rsidR="00970F1C" w:rsidRPr="005F63EA" w:rsidRDefault="008118F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  <w:spacing w:val="-1"/>
              </w:rPr>
              <w:t>I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itle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f</w:t>
            </w:r>
            <w:r w:rsidRPr="005F63E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icle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uit</w:t>
            </w:r>
            <w:r w:rsidRPr="005F63EA">
              <w:rPr>
                <w:rFonts w:ascii="Arial" w:hAnsi="Arial" w:cs="Arial"/>
                <w:b/>
                <w:spacing w:val="-1"/>
              </w:rPr>
              <w:t>a</w:t>
            </w:r>
            <w:r w:rsidRPr="005F63EA">
              <w:rPr>
                <w:rFonts w:ascii="Arial" w:hAnsi="Arial" w:cs="Arial"/>
                <w:b/>
              </w:rPr>
              <w:t>ble?</w:t>
            </w:r>
          </w:p>
          <w:p w14:paraId="374C3287" w14:textId="77777777" w:rsidR="00970F1C" w:rsidRPr="005F63EA" w:rsidRDefault="008118F8">
            <w:pPr>
              <w:ind w:left="460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  <w:spacing w:val="1"/>
              </w:rPr>
              <w:t>(</w:t>
            </w:r>
            <w:r w:rsidRPr="005F63EA">
              <w:rPr>
                <w:rFonts w:ascii="Arial" w:hAnsi="Arial" w:cs="Arial"/>
                <w:b/>
                <w:spacing w:val="-1"/>
              </w:rPr>
              <w:t>I</w:t>
            </w:r>
            <w:r w:rsidRPr="005F63EA">
              <w:rPr>
                <w:rFonts w:ascii="Arial" w:hAnsi="Arial" w:cs="Arial"/>
                <w:b/>
              </w:rPr>
              <w:t>f</w:t>
            </w:r>
            <w:r w:rsidRPr="005F63E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n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t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ple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u</w:t>
            </w:r>
            <w:r w:rsidRPr="005F63EA">
              <w:rPr>
                <w:rFonts w:ascii="Arial" w:hAnsi="Arial" w:cs="Arial"/>
                <w:b/>
                <w:spacing w:val="1"/>
              </w:rPr>
              <w:t>gg</w:t>
            </w:r>
            <w:r w:rsidRPr="005F63EA">
              <w:rPr>
                <w:rFonts w:ascii="Arial" w:hAnsi="Arial" w:cs="Arial"/>
                <w:b/>
              </w:rPr>
              <w:t>est</w:t>
            </w:r>
            <w:r w:rsidRPr="005F63E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n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lt</w:t>
            </w:r>
            <w:r w:rsidRPr="005F63EA">
              <w:rPr>
                <w:rFonts w:ascii="Arial" w:hAnsi="Arial" w:cs="Arial"/>
                <w:b/>
                <w:spacing w:val="-2"/>
              </w:rPr>
              <w:t>e</w:t>
            </w:r>
            <w:r w:rsidRPr="005F63EA">
              <w:rPr>
                <w:rFonts w:ascii="Arial" w:hAnsi="Arial" w:cs="Arial"/>
                <w:b/>
              </w:rPr>
              <w:t>rn</w:t>
            </w:r>
            <w:r w:rsidRPr="005F63EA">
              <w:rPr>
                <w:rFonts w:ascii="Arial" w:hAnsi="Arial" w:cs="Arial"/>
                <w:b/>
                <w:spacing w:val="1"/>
              </w:rPr>
              <w:t>at</w:t>
            </w:r>
            <w:r w:rsidRPr="005F63EA">
              <w:rPr>
                <w:rFonts w:ascii="Arial" w:hAnsi="Arial" w:cs="Arial"/>
                <w:b/>
              </w:rPr>
              <w:t>i</w:t>
            </w:r>
            <w:r w:rsidRPr="005F63EA">
              <w:rPr>
                <w:rFonts w:ascii="Arial" w:hAnsi="Arial" w:cs="Arial"/>
                <w:b/>
                <w:spacing w:val="1"/>
              </w:rPr>
              <w:t>v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B384B" w14:textId="77777777" w:rsidR="00970F1C" w:rsidRPr="005F63EA" w:rsidRDefault="008118F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B4127" w14:textId="64E108D8" w:rsidR="00970F1C" w:rsidRPr="005F63EA" w:rsidRDefault="00B02997">
            <w:pPr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</w:tr>
      <w:tr w:rsidR="00B02997" w:rsidRPr="005F63EA" w14:paraId="79841442" w14:textId="77777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07FA2" w14:textId="77777777" w:rsidR="00B02997" w:rsidRPr="005F63EA" w:rsidRDefault="00B02997" w:rsidP="00B02997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  <w:spacing w:val="-1"/>
              </w:rPr>
              <w:t>I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b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ct</w:t>
            </w:r>
            <w:r w:rsidRPr="005F63E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f</w:t>
            </w:r>
            <w:r w:rsidRPr="005F63E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icle</w:t>
            </w:r>
            <w:r w:rsidRPr="005F63E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c</w:t>
            </w:r>
            <w:r w:rsidRPr="005F63EA">
              <w:rPr>
                <w:rFonts w:ascii="Arial" w:hAnsi="Arial" w:cs="Arial"/>
                <w:b/>
                <w:spacing w:val="4"/>
              </w:rPr>
              <w:t>o</w:t>
            </w:r>
            <w:r w:rsidRPr="005F63EA">
              <w:rPr>
                <w:rFonts w:ascii="Arial" w:hAnsi="Arial" w:cs="Arial"/>
                <w:b/>
                <w:spacing w:val="-5"/>
              </w:rPr>
              <w:t>m</w:t>
            </w:r>
            <w:r w:rsidRPr="005F63EA">
              <w:rPr>
                <w:rFonts w:ascii="Arial" w:hAnsi="Arial" w:cs="Arial"/>
                <w:b/>
              </w:rPr>
              <w:t>pr</w:t>
            </w:r>
            <w:r w:rsidRPr="005F63EA">
              <w:rPr>
                <w:rFonts w:ascii="Arial" w:hAnsi="Arial" w:cs="Arial"/>
                <w:b/>
                <w:spacing w:val="3"/>
              </w:rPr>
              <w:t>e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2"/>
              </w:rPr>
              <w:t>n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i</w:t>
            </w:r>
            <w:r w:rsidRPr="005F63EA">
              <w:rPr>
                <w:rFonts w:ascii="Arial" w:hAnsi="Arial" w:cs="Arial"/>
                <w:b/>
                <w:spacing w:val="1"/>
              </w:rPr>
              <w:t>v</w:t>
            </w:r>
            <w:r w:rsidRPr="005F63EA">
              <w:rPr>
                <w:rFonts w:ascii="Arial" w:hAnsi="Arial" w:cs="Arial"/>
                <w:b/>
              </w:rPr>
              <w:t>e?</w:t>
            </w:r>
            <w:r w:rsidRPr="005F63EA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Do</w:t>
            </w:r>
            <w:r w:rsidRPr="005F63E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yo</w:t>
            </w:r>
            <w:r w:rsidRPr="005F63EA">
              <w:rPr>
                <w:rFonts w:ascii="Arial" w:hAnsi="Arial" w:cs="Arial"/>
                <w:b/>
              </w:rPr>
              <w:t>u</w:t>
            </w:r>
          </w:p>
          <w:p w14:paraId="2FAD5706" w14:textId="77777777" w:rsidR="00B02997" w:rsidRPr="005F63EA" w:rsidRDefault="00B02997" w:rsidP="00B02997">
            <w:pPr>
              <w:ind w:left="460" w:right="196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u</w:t>
            </w:r>
            <w:r w:rsidRPr="005F63EA">
              <w:rPr>
                <w:rFonts w:ascii="Arial" w:hAnsi="Arial" w:cs="Arial"/>
                <w:b/>
                <w:spacing w:val="1"/>
              </w:rPr>
              <w:t>gg</w:t>
            </w:r>
            <w:r w:rsidRPr="005F63EA">
              <w:rPr>
                <w:rFonts w:ascii="Arial" w:hAnsi="Arial" w:cs="Arial"/>
                <w:b/>
              </w:rPr>
              <w:t>est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d</w:t>
            </w:r>
            <w:r w:rsidRPr="005F63EA">
              <w:rPr>
                <w:rFonts w:ascii="Arial" w:hAnsi="Arial" w:cs="Arial"/>
                <w:b/>
                <w:spacing w:val="-1"/>
              </w:rPr>
              <w:t>d</w:t>
            </w:r>
            <w:r w:rsidRPr="005F63EA">
              <w:rPr>
                <w:rFonts w:ascii="Arial" w:hAnsi="Arial" w:cs="Arial"/>
                <w:b/>
              </w:rPr>
              <w:t>iti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n</w:t>
            </w:r>
            <w:r w:rsidRPr="005F63E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(o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dele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i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n)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f</w:t>
            </w:r>
            <w:r w:rsidRPr="005F63EA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  <w:spacing w:val="-5"/>
              </w:rPr>
              <w:t>m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p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  <w:spacing w:val="2"/>
              </w:rPr>
              <w:t>i</w:t>
            </w:r>
            <w:r w:rsidRPr="005F63EA">
              <w:rPr>
                <w:rFonts w:ascii="Arial" w:hAnsi="Arial" w:cs="Arial"/>
                <w:b/>
              </w:rPr>
              <w:t>nts</w:t>
            </w:r>
            <w:r w:rsidRPr="005F63E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in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</w:t>
            </w:r>
            <w:r w:rsidRPr="005F63EA">
              <w:rPr>
                <w:rFonts w:ascii="Arial" w:hAnsi="Arial" w:cs="Arial"/>
                <w:b/>
                <w:spacing w:val="2"/>
              </w:rPr>
              <w:t>i</w:t>
            </w:r>
            <w:r w:rsidRPr="005F63EA">
              <w:rPr>
                <w:rFonts w:ascii="Arial" w:hAnsi="Arial" w:cs="Arial"/>
                <w:b/>
              </w:rPr>
              <w:t xml:space="preserve">s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1"/>
              </w:rPr>
              <w:t>ct</w:t>
            </w:r>
            <w:r w:rsidRPr="005F63EA">
              <w:rPr>
                <w:rFonts w:ascii="Arial" w:hAnsi="Arial" w:cs="Arial"/>
                <w:b/>
              </w:rPr>
              <w:t>i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n?</w:t>
            </w:r>
            <w:r w:rsidRPr="005F63E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Ple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2"/>
              </w:rPr>
              <w:t>w</w:t>
            </w:r>
            <w:r w:rsidRPr="005F63EA">
              <w:rPr>
                <w:rFonts w:ascii="Arial" w:hAnsi="Arial" w:cs="Arial"/>
                <w:b/>
              </w:rPr>
              <w:t>ri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yo</w:t>
            </w:r>
            <w:r w:rsidRPr="005F63EA">
              <w:rPr>
                <w:rFonts w:ascii="Arial" w:hAnsi="Arial" w:cs="Arial"/>
                <w:b/>
              </w:rPr>
              <w:t>ur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u</w:t>
            </w:r>
            <w:r w:rsidRPr="005F63EA">
              <w:rPr>
                <w:rFonts w:ascii="Arial" w:hAnsi="Arial" w:cs="Arial"/>
                <w:b/>
                <w:spacing w:val="1"/>
              </w:rPr>
              <w:t>gg</w:t>
            </w:r>
            <w:r w:rsidRPr="005F63EA">
              <w:rPr>
                <w:rFonts w:ascii="Arial" w:hAnsi="Arial" w:cs="Arial"/>
                <w:b/>
              </w:rPr>
              <w:t>esti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ns</w:t>
            </w:r>
            <w:r w:rsidRPr="005F63EA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her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04DAF" w14:textId="77777777" w:rsidR="00B02997" w:rsidRPr="005F63EA" w:rsidRDefault="00B02997" w:rsidP="00B0299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0F782" w14:textId="22A16380" w:rsidR="00B02997" w:rsidRPr="005F63EA" w:rsidRDefault="00B02997" w:rsidP="00B02997">
            <w:pPr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</w:tr>
      <w:tr w:rsidR="00B02997" w:rsidRPr="005F63EA" w14:paraId="71F093E8" w14:textId="77777777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A269B" w14:textId="77777777" w:rsidR="00B02997" w:rsidRPr="005F63EA" w:rsidRDefault="00B02997" w:rsidP="00B02997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  <w:spacing w:val="-1"/>
              </w:rPr>
              <w:t>I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 xml:space="preserve">he </w:t>
            </w:r>
            <w:r w:rsidRPr="005F63EA">
              <w:rPr>
                <w:rFonts w:ascii="Arial" w:hAnsi="Arial" w:cs="Arial"/>
                <w:b/>
                <w:spacing w:val="-3"/>
              </w:rPr>
              <w:t>m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n</w:t>
            </w:r>
            <w:r w:rsidRPr="005F63EA">
              <w:rPr>
                <w:rFonts w:ascii="Arial" w:hAnsi="Arial" w:cs="Arial"/>
                <w:b/>
                <w:spacing w:val="1"/>
              </w:rPr>
              <w:t>u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c</w:t>
            </w:r>
            <w:r w:rsidRPr="005F63EA">
              <w:rPr>
                <w:rFonts w:ascii="Arial" w:hAnsi="Arial" w:cs="Arial"/>
                <w:b/>
                <w:spacing w:val="1"/>
              </w:rPr>
              <w:t>r</w:t>
            </w:r>
            <w:r w:rsidRPr="005F63EA">
              <w:rPr>
                <w:rFonts w:ascii="Arial" w:hAnsi="Arial" w:cs="Arial"/>
                <w:b/>
              </w:rPr>
              <w:t>ipt</w:t>
            </w:r>
            <w:r w:rsidRPr="005F63E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  <w:spacing w:val="3"/>
              </w:rPr>
              <w:t>c</w:t>
            </w:r>
            <w:r w:rsidRPr="005F63EA">
              <w:rPr>
                <w:rFonts w:ascii="Arial" w:hAnsi="Arial" w:cs="Arial"/>
                <w:b/>
              </w:rPr>
              <w:t>ientific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ll</w:t>
            </w:r>
            <w:r w:rsidRPr="005F63EA">
              <w:rPr>
                <w:rFonts w:ascii="Arial" w:hAnsi="Arial" w:cs="Arial"/>
                <w:b/>
                <w:spacing w:val="1"/>
              </w:rPr>
              <w:t>y</w:t>
            </w:r>
            <w:r w:rsidRPr="005F63EA">
              <w:rPr>
                <w:rFonts w:ascii="Arial" w:hAnsi="Arial" w:cs="Arial"/>
                <w:b/>
              </w:rPr>
              <w:t>,</w:t>
            </w:r>
            <w:r w:rsidRPr="005F63EA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c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r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1"/>
              </w:rPr>
              <w:t>ct</w:t>
            </w:r>
            <w:r w:rsidRPr="005F63EA">
              <w:rPr>
                <w:rFonts w:ascii="Arial" w:hAnsi="Arial" w:cs="Arial"/>
                <w:b/>
              </w:rPr>
              <w:t>?</w:t>
            </w:r>
            <w:r w:rsidRPr="005F63E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Ple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2"/>
              </w:rPr>
              <w:t>w</w:t>
            </w:r>
            <w:r w:rsidRPr="005F63EA">
              <w:rPr>
                <w:rFonts w:ascii="Arial" w:hAnsi="Arial" w:cs="Arial"/>
                <w:b/>
              </w:rPr>
              <w:t>ri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e</w:t>
            </w:r>
          </w:p>
          <w:p w14:paraId="2F77E140" w14:textId="77777777" w:rsidR="00B02997" w:rsidRPr="005F63EA" w:rsidRDefault="00B02997" w:rsidP="00B02997">
            <w:pPr>
              <w:ind w:left="460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her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91F08" w14:textId="77777777" w:rsidR="00B02997" w:rsidRPr="005F63EA" w:rsidRDefault="00B02997" w:rsidP="00B0299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83405" w14:textId="2472DA2D" w:rsidR="00B02997" w:rsidRPr="005F63EA" w:rsidRDefault="00B02997" w:rsidP="00B02997">
            <w:pPr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</w:tr>
      <w:tr w:rsidR="00B02997" w:rsidRPr="005F63EA" w14:paraId="076798F5" w14:textId="77777777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7214B" w14:textId="77777777" w:rsidR="00B02997" w:rsidRPr="005F63EA" w:rsidRDefault="00B02997" w:rsidP="00B02997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</w:rPr>
              <w:t>Are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ef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1"/>
              </w:rPr>
              <w:t>r</w:t>
            </w:r>
            <w:r w:rsidRPr="005F63EA">
              <w:rPr>
                <w:rFonts w:ascii="Arial" w:hAnsi="Arial" w:cs="Arial"/>
                <w:b/>
              </w:rPr>
              <w:t>enc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uf</w:t>
            </w:r>
            <w:r w:rsidRPr="005F63EA">
              <w:rPr>
                <w:rFonts w:ascii="Arial" w:hAnsi="Arial" w:cs="Arial"/>
                <w:b/>
                <w:spacing w:val="1"/>
              </w:rPr>
              <w:t>f</w:t>
            </w:r>
            <w:r w:rsidRPr="005F63EA">
              <w:rPr>
                <w:rFonts w:ascii="Arial" w:hAnsi="Arial" w:cs="Arial"/>
                <w:b/>
              </w:rPr>
              <w:t>icie</w:t>
            </w:r>
            <w:r w:rsidRPr="005F63EA">
              <w:rPr>
                <w:rFonts w:ascii="Arial" w:hAnsi="Arial" w:cs="Arial"/>
                <w:b/>
                <w:spacing w:val="2"/>
              </w:rPr>
              <w:t>n</w:t>
            </w:r>
            <w:r w:rsidRPr="005F63EA">
              <w:rPr>
                <w:rFonts w:ascii="Arial" w:hAnsi="Arial" w:cs="Arial"/>
                <w:b/>
              </w:rPr>
              <w:t>t</w:t>
            </w:r>
            <w:r w:rsidRPr="005F63E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nd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</w:rPr>
              <w:t>c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</w:rPr>
              <w:t>nt?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I</w:t>
            </w:r>
            <w:r w:rsidRPr="005F63EA">
              <w:rPr>
                <w:rFonts w:ascii="Arial" w:hAnsi="Arial" w:cs="Arial"/>
                <w:b/>
              </w:rPr>
              <w:t xml:space="preserve">f </w:t>
            </w:r>
            <w:r w:rsidRPr="005F63EA">
              <w:rPr>
                <w:rFonts w:ascii="Arial" w:hAnsi="Arial" w:cs="Arial"/>
                <w:b/>
                <w:spacing w:val="1"/>
              </w:rPr>
              <w:t>yo</w:t>
            </w:r>
            <w:r w:rsidRPr="005F63EA">
              <w:rPr>
                <w:rFonts w:ascii="Arial" w:hAnsi="Arial" w:cs="Arial"/>
                <w:b/>
              </w:rPr>
              <w:t>u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h</w:t>
            </w:r>
            <w:r w:rsidRPr="005F63EA">
              <w:rPr>
                <w:rFonts w:ascii="Arial" w:hAnsi="Arial" w:cs="Arial"/>
                <w:b/>
                <w:spacing w:val="1"/>
              </w:rPr>
              <w:t>av</w:t>
            </w:r>
            <w:r w:rsidRPr="005F63EA">
              <w:rPr>
                <w:rFonts w:ascii="Arial" w:hAnsi="Arial" w:cs="Arial"/>
                <w:b/>
              </w:rPr>
              <w:t>e</w:t>
            </w:r>
          </w:p>
          <w:p w14:paraId="50751762" w14:textId="77777777" w:rsidR="00B02997" w:rsidRPr="005F63EA" w:rsidRDefault="00B02997" w:rsidP="00B02997">
            <w:pPr>
              <w:ind w:left="460" w:right="447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u</w:t>
            </w:r>
            <w:r w:rsidRPr="005F63EA">
              <w:rPr>
                <w:rFonts w:ascii="Arial" w:hAnsi="Arial" w:cs="Arial"/>
                <w:b/>
                <w:spacing w:val="1"/>
              </w:rPr>
              <w:t>gg</w:t>
            </w:r>
            <w:r w:rsidRPr="005F63EA">
              <w:rPr>
                <w:rFonts w:ascii="Arial" w:hAnsi="Arial" w:cs="Arial"/>
                <w:b/>
              </w:rPr>
              <w:t>esti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ns</w:t>
            </w:r>
            <w:r w:rsidRPr="005F63EA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f</w:t>
            </w:r>
            <w:r w:rsidRPr="005F63E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d</w:t>
            </w:r>
            <w:r w:rsidRPr="005F63EA">
              <w:rPr>
                <w:rFonts w:ascii="Arial" w:hAnsi="Arial" w:cs="Arial"/>
                <w:b/>
                <w:spacing w:val="-1"/>
              </w:rPr>
              <w:t>d</w:t>
            </w:r>
            <w:r w:rsidRPr="005F63EA">
              <w:rPr>
                <w:rFonts w:ascii="Arial" w:hAnsi="Arial" w:cs="Arial"/>
                <w:b/>
              </w:rPr>
              <w:t>iti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n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l</w:t>
            </w:r>
            <w:r w:rsidRPr="005F63E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r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1"/>
              </w:rPr>
              <w:t>f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1"/>
              </w:rPr>
              <w:t>r</w:t>
            </w:r>
            <w:r w:rsidRPr="005F63EA">
              <w:rPr>
                <w:rFonts w:ascii="Arial" w:hAnsi="Arial" w:cs="Arial"/>
                <w:b/>
              </w:rPr>
              <w:t>enc</w:t>
            </w:r>
            <w:r w:rsidRPr="005F63EA">
              <w:rPr>
                <w:rFonts w:ascii="Arial" w:hAnsi="Arial" w:cs="Arial"/>
                <w:b/>
                <w:spacing w:val="1"/>
              </w:rPr>
              <w:t>e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,</w:t>
            </w:r>
            <w:r w:rsidRPr="005F63E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ple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e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3"/>
              </w:rPr>
              <w:t>m</w:t>
            </w:r>
            <w:r w:rsidRPr="005F63EA">
              <w:rPr>
                <w:rFonts w:ascii="Arial" w:hAnsi="Arial" w:cs="Arial"/>
                <w:b/>
                <w:spacing w:val="3"/>
              </w:rPr>
              <w:t>e</w:t>
            </w:r>
            <w:r w:rsidRPr="005F63EA">
              <w:rPr>
                <w:rFonts w:ascii="Arial" w:hAnsi="Arial" w:cs="Arial"/>
                <w:b/>
              </w:rPr>
              <w:t>nti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 xml:space="preserve">n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</w:t>
            </w:r>
            <w:r w:rsidRPr="005F63EA">
              <w:rPr>
                <w:rFonts w:ascii="Arial" w:hAnsi="Arial" w:cs="Arial"/>
                <w:b/>
                <w:spacing w:val="2"/>
              </w:rPr>
              <w:t>e</w:t>
            </w:r>
            <w:r w:rsidRPr="005F63EA">
              <w:rPr>
                <w:rFonts w:ascii="Arial" w:hAnsi="Arial" w:cs="Arial"/>
                <w:b/>
              </w:rPr>
              <w:t>m</w:t>
            </w:r>
            <w:r w:rsidRPr="005F63E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in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ev</w:t>
            </w:r>
            <w:r w:rsidRPr="005F63EA">
              <w:rPr>
                <w:rFonts w:ascii="Arial" w:hAnsi="Arial" w:cs="Arial"/>
                <w:b/>
              </w:rPr>
              <w:t>iew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fo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-5"/>
              </w:rPr>
              <w:t>m</w:t>
            </w:r>
            <w:r w:rsidRPr="005F63E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EDBF9" w14:textId="77777777" w:rsidR="00B02997" w:rsidRPr="005F63EA" w:rsidRDefault="00B02997" w:rsidP="00B0299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9C356" w14:textId="6528BE6C" w:rsidR="00B02997" w:rsidRPr="005F63EA" w:rsidRDefault="00B02997" w:rsidP="00B02997">
            <w:pPr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</w:tr>
      <w:tr w:rsidR="00B02997" w:rsidRPr="005F63EA" w14:paraId="0C6F55D5" w14:textId="77777777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392E5" w14:textId="77777777" w:rsidR="00B02997" w:rsidRPr="005F63EA" w:rsidRDefault="00B02997" w:rsidP="00B02997">
            <w:pPr>
              <w:spacing w:line="220" w:lineRule="exact"/>
              <w:ind w:left="460" w:right="364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  <w:spacing w:val="-1"/>
              </w:rPr>
              <w:t>I</w:t>
            </w:r>
            <w:r w:rsidRPr="005F63EA">
              <w:rPr>
                <w:rFonts w:ascii="Arial" w:hAnsi="Arial" w:cs="Arial"/>
                <w:b/>
              </w:rPr>
              <w:t>s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l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n</w:t>
            </w:r>
            <w:r w:rsidRPr="005F63EA">
              <w:rPr>
                <w:rFonts w:ascii="Arial" w:hAnsi="Arial" w:cs="Arial"/>
                <w:b/>
                <w:spacing w:val="1"/>
              </w:rPr>
              <w:t>g</w:t>
            </w:r>
            <w:r w:rsidRPr="005F63EA">
              <w:rPr>
                <w:rFonts w:ascii="Arial" w:hAnsi="Arial" w:cs="Arial"/>
                <w:b/>
              </w:rPr>
              <w:t>u</w:t>
            </w:r>
            <w:r w:rsidRPr="005F63EA">
              <w:rPr>
                <w:rFonts w:ascii="Arial" w:hAnsi="Arial" w:cs="Arial"/>
                <w:b/>
                <w:spacing w:val="1"/>
              </w:rPr>
              <w:t>ag</w:t>
            </w:r>
            <w:r w:rsidRPr="005F63EA">
              <w:rPr>
                <w:rFonts w:ascii="Arial" w:hAnsi="Arial" w:cs="Arial"/>
                <w:b/>
              </w:rPr>
              <w:t>e/</w:t>
            </w:r>
            <w:r w:rsidRPr="005F63EA">
              <w:rPr>
                <w:rFonts w:ascii="Arial" w:hAnsi="Arial" w:cs="Arial"/>
                <w:b/>
                <w:spacing w:val="-1"/>
              </w:rPr>
              <w:t>E</w:t>
            </w:r>
            <w:r w:rsidRPr="005F63EA">
              <w:rPr>
                <w:rFonts w:ascii="Arial" w:hAnsi="Arial" w:cs="Arial"/>
                <w:b/>
              </w:rPr>
              <w:t>n</w:t>
            </w:r>
            <w:r w:rsidRPr="005F63EA">
              <w:rPr>
                <w:rFonts w:ascii="Arial" w:hAnsi="Arial" w:cs="Arial"/>
                <w:b/>
                <w:spacing w:val="1"/>
              </w:rPr>
              <w:t>g</w:t>
            </w:r>
            <w:r w:rsidRPr="005F63EA">
              <w:rPr>
                <w:rFonts w:ascii="Arial" w:hAnsi="Arial" w:cs="Arial"/>
                <w:b/>
              </w:rPr>
              <w:t>l</w:t>
            </w:r>
            <w:r w:rsidRPr="005F63EA">
              <w:rPr>
                <w:rFonts w:ascii="Arial" w:hAnsi="Arial" w:cs="Arial"/>
                <w:b/>
                <w:spacing w:val="2"/>
              </w:rPr>
              <w:t>i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h</w:t>
            </w:r>
            <w:r w:rsidRPr="005F63EA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2"/>
              </w:rPr>
              <w:t>q</w:t>
            </w:r>
            <w:r w:rsidRPr="005F63EA">
              <w:rPr>
                <w:rFonts w:ascii="Arial" w:hAnsi="Arial" w:cs="Arial"/>
                <w:b/>
              </w:rPr>
              <w:t>u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lity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f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he</w:t>
            </w:r>
            <w:r w:rsidRPr="005F63E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1"/>
              </w:rPr>
              <w:t>t</w:t>
            </w:r>
            <w:r w:rsidRPr="005F63EA">
              <w:rPr>
                <w:rFonts w:ascii="Arial" w:hAnsi="Arial" w:cs="Arial"/>
                <w:b/>
              </w:rPr>
              <w:t>icle</w:t>
            </w:r>
            <w:r w:rsidRPr="005F63E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uit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 xml:space="preserve">ble </w:t>
            </w:r>
            <w:r w:rsidRPr="005F63EA">
              <w:rPr>
                <w:rFonts w:ascii="Arial" w:hAnsi="Arial" w:cs="Arial"/>
                <w:b/>
                <w:spacing w:val="1"/>
              </w:rPr>
              <w:t>fo</w:t>
            </w:r>
            <w:r w:rsidRPr="005F63EA">
              <w:rPr>
                <w:rFonts w:ascii="Arial" w:hAnsi="Arial" w:cs="Arial"/>
                <w:b/>
              </w:rPr>
              <w:t>r</w:t>
            </w:r>
            <w:r w:rsidRPr="005F63E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ch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l</w:t>
            </w:r>
            <w:r w:rsidRPr="005F63EA">
              <w:rPr>
                <w:rFonts w:ascii="Arial" w:hAnsi="Arial" w:cs="Arial"/>
                <w:b/>
                <w:spacing w:val="1"/>
              </w:rPr>
              <w:t>a</w:t>
            </w:r>
            <w:r w:rsidRPr="005F63EA">
              <w:rPr>
                <w:rFonts w:ascii="Arial" w:hAnsi="Arial" w:cs="Arial"/>
                <w:b/>
              </w:rPr>
              <w:t>rly</w:t>
            </w:r>
            <w:r w:rsidRPr="005F63E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F63EA">
              <w:rPr>
                <w:rFonts w:ascii="Arial" w:hAnsi="Arial" w:cs="Arial"/>
                <w:b/>
              </w:rPr>
              <w:t>c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m</w:t>
            </w:r>
            <w:r w:rsidRPr="005F63EA">
              <w:rPr>
                <w:rFonts w:ascii="Arial" w:hAnsi="Arial" w:cs="Arial"/>
                <w:b/>
                <w:spacing w:val="-3"/>
              </w:rPr>
              <w:t>m</w:t>
            </w:r>
            <w:r w:rsidRPr="005F63EA">
              <w:rPr>
                <w:rFonts w:ascii="Arial" w:hAnsi="Arial" w:cs="Arial"/>
                <w:b/>
              </w:rPr>
              <w:t>u</w:t>
            </w:r>
            <w:r w:rsidRPr="005F63EA">
              <w:rPr>
                <w:rFonts w:ascii="Arial" w:hAnsi="Arial" w:cs="Arial"/>
                <w:b/>
                <w:spacing w:val="1"/>
              </w:rPr>
              <w:t>n</w:t>
            </w:r>
            <w:r w:rsidRPr="005F63EA">
              <w:rPr>
                <w:rFonts w:ascii="Arial" w:hAnsi="Arial" w:cs="Arial"/>
                <w:b/>
              </w:rPr>
              <w:t>ic</w:t>
            </w:r>
            <w:r w:rsidRPr="005F63EA">
              <w:rPr>
                <w:rFonts w:ascii="Arial" w:hAnsi="Arial" w:cs="Arial"/>
                <w:b/>
                <w:spacing w:val="1"/>
              </w:rPr>
              <w:t>at</w:t>
            </w:r>
            <w:r w:rsidRPr="005F63EA">
              <w:rPr>
                <w:rFonts w:ascii="Arial" w:hAnsi="Arial" w:cs="Arial"/>
                <w:b/>
              </w:rPr>
              <w:t>i</w:t>
            </w:r>
            <w:r w:rsidRPr="005F63EA">
              <w:rPr>
                <w:rFonts w:ascii="Arial" w:hAnsi="Arial" w:cs="Arial"/>
                <w:b/>
                <w:spacing w:val="1"/>
              </w:rPr>
              <w:t>o</w:t>
            </w:r>
            <w:r w:rsidRPr="005F63EA">
              <w:rPr>
                <w:rFonts w:ascii="Arial" w:hAnsi="Arial" w:cs="Arial"/>
                <w:b/>
              </w:rPr>
              <w:t>n</w:t>
            </w:r>
            <w:r w:rsidRPr="005F63EA">
              <w:rPr>
                <w:rFonts w:ascii="Arial" w:hAnsi="Arial" w:cs="Arial"/>
                <w:b/>
                <w:spacing w:val="-1"/>
              </w:rPr>
              <w:t>s</w:t>
            </w:r>
            <w:r w:rsidRPr="005F63EA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73542" w14:textId="77777777" w:rsidR="00B02997" w:rsidRPr="005F63EA" w:rsidRDefault="00B02997" w:rsidP="00B02997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2E531" w14:textId="671E1969" w:rsidR="00B02997" w:rsidRPr="005F63EA" w:rsidRDefault="00B02997" w:rsidP="00B02997">
            <w:pPr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</w:tr>
      <w:tr w:rsidR="00B02997" w:rsidRPr="005F63EA" w14:paraId="258824BE" w14:textId="77777777" w:rsidTr="00807885">
        <w:trPr>
          <w:trHeight w:hRule="exact" w:val="40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C8C5F" w14:textId="77777777" w:rsidR="00B02997" w:rsidRPr="005F63EA" w:rsidRDefault="00B02997" w:rsidP="00B0299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5F63EA">
              <w:rPr>
                <w:rFonts w:ascii="Arial" w:hAnsi="Arial" w:cs="Arial"/>
                <w:b/>
                <w:u w:val="thick" w:color="000000"/>
              </w:rPr>
              <w:t>pti</w:t>
            </w:r>
            <w:r w:rsidRPr="005F63E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5F63EA">
              <w:rPr>
                <w:rFonts w:ascii="Arial" w:hAnsi="Arial" w:cs="Arial"/>
                <w:b/>
                <w:u w:val="thick" w:color="000000"/>
              </w:rPr>
              <w:t>n</w:t>
            </w:r>
            <w:r w:rsidRPr="005F63EA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5F63EA">
              <w:rPr>
                <w:rFonts w:ascii="Arial" w:hAnsi="Arial" w:cs="Arial"/>
                <w:b/>
                <w:u w:val="thick" w:color="000000"/>
              </w:rPr>
              <w:t>l/</w:t>
            </w:r>
            <w:r w:rsidRPr="005F63EA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5F63EA">
              <w:rPr>
                <w:rFonts w:ascii="Arial" w:hAnsi="Arial" w:cs="Arial"/>
                <w:b/>
                <w:u w:val="thick" w:color="000000"/>
              </w:rPr>
              <w:t>ene</w:t>
            </w:r>
            <w:r w:rsidRPr="005F63EA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5F63EA">
              <w:rPr>
                <w:rFonts w:ascii="Arial" w:hAnsi="Arial" w:cs="Arial"/>
                <w:b/>
                <w:u w:val="thick" w:color="000000"/>
              </w:rPr>
              <w:t>l</w:t>
            </w:r>
            <w:r w:rsidRPr="005F63EA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5F63EA">
              <w:rPr>
                <w:rFonts w:ascii="Arial" w:hAnsi="Arial" w:cs="Arial"/>
              </w:rPr>
              <w:t>c</w:t>
            </w:r>
            <w:r w:rsidRPr="005F63EA">
              <w:rPr>
                <w:rFonts w:ascii="Arial" w:hAnsi="Arial" w:cs="Arial"/>
                <w:spacing w:val="4"/>
              </w:rPr>
              <w:t>o</w:t>
            </w:r>
            <w:r w:rsidRPr="005F63EA">
              <w:rPr>
                <w:rFonts w:ascii="Arial" w:hAnsi="Arial" w:cs="Arial"/>
                <w:spacing w:val="-1"/>
              </w:rPr>
              <w:t>mm</w:t>
            </w:r>
            <w:r w:rsidRPr="005F63EA">
              <w:rPr>
                <w:rFonts w:ascii="Arial" w:hAnsi="Arial" w:cs="Arial"/>
                <w:spacing w:val="3"/>
              </w:rPr>
              <w:t>e</w:t>
            </w:r>
            <w:r w:rsidRPr="005F63EA">
              <w:rPr>
                <w:rFonts w:ascii="Arial" w:hAnsi="Arial" w:cs="Arial"/>
                <w:spacing w:val="-1"/>
              </w:rPr>
              <w:t>n</w:t>
            </w:r>
            <w:r w:rsidRPr="005F63EA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1D0A1" w14:textId="77777777" w:rsidR="00B02997" w:rsidRPr="005F63EA" w:rsidRDefault="00B02997" w:rsidP="00B02997">
            <w:pPr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Us</w:t>
            </w:r>
            <w:r w:rsidRPr="005F63EA">
              <w:rPr>
                <w:rFonts w:ascii="Arial" w:hAnsi="Arial" w:cs="Arial"/>
                <w:spacing w:val="-1"/>
              </w:rPr>
              <w:t>e</w:t>
            </w:r>
            <w:r w:rsidRPr="005F63EA">
              <w:rPr>
                <w:rFonts w:ascii="Arial" w:hAnsi="Arial" w:cs="Arial"/>
              </w:rPr>
              <w:t xml:space="preserve">ful </w:t>
            </w:r>
            <w:r w:rsidRPr="005F63EA">
              <w:rPr>
                <w:rFonts w:ascii="Arial" w:hAnsi="Arial" w:cs="Arial"/>
                <w:spacing w:val="-1"/>
              </w:rPr>
              <w:t>re</w:t>
            </w:r>
            <w:r w:rsidRPr="005F63EA">
              <w:rPr>
                <w:rFonts w:ascii="Arial" w:hAnsi="Arial" w:cs="Arial"/>
                <w:spacing w:val="2"/>
              </w:rPr>
              <w:t>s</w:t>
            </w:r>
            <w:r w:rsidRPr="005F63EA">
              <w:rPr>
                <w:rFonts w:ascii="Arial" w:hAnsi="Arial" w:cs="Arial"/>
                <w:spacing w:val="-1"/>
              </w:rPr>
              <w:t>ea</w:t>
            </w:r>
            <w:r w:rsidRPr="005F63EA">
              <w:rPr>
                <w:rFonts w:ascii="Arial" w:hAnsi="Arial" w:cs="Arial"/>
                <w:spacing w:val="1"/>
              </w:rPr>
              <w:t>r</w:t>
            </w:r>
            <w:r w:rsidRPr="005F63EA">
              <w:rPr>
                <w:rFonts w:ascii="Arial" w:hAnsi="Arial" w:cs="Arial"/>
                <w:spacing w:val="-1"/>
              </w:rPr>
              <w:t>c</w:t>
            </w:r>
            <w:r w:rsidRPr="005F63EA">
              <w:rPr>
                <w:rFonts w:ascii="Arial" w:hAnsi="Arial" w:cs="Arial"/>
              </w:rPr>
              <w:t>h wo</w:t>
            </w:r>
            <w:r w:rsidRPr="005F63EA">
              <w:rPr>
                <w:rFonts w:ascii="Arial" w:hAnsi="Arial" w:cs="Arial"/>
                <w:spacing w:val="-1"/>
              </w:rPr>
              <w:t>r</w:t>
            </w:r>
            <w:r w:rsidRPr="005F63EA">
              <w:rPr>
                <w:rFonts w:ascii="Arial" w:hAnsi="Arial" w:cs="Arial"/>
              </w:rPr>
              <w:t>ld c</w:t>
            </w:r>
            <w:r w:rsidRPr="005F63EA">
              <w:rPr>
                <w:rFonts w:ascii="Arial" w:hAnsi="Arial" w:cs="Arial"/>
                <w:spacing w:val="2"/>
              </w:rPr>
              <w:t>o</w:t>
            </w:r>
            <w:r w:rsidRPr="005F63EA">
              <w:rPr>
                <w:rFonts w:ascii="Arial" w:hAnsi="Arial" w:cs="Arial"/>
              </w:rPr>
              <w:t>m</w:t>
            </w:r>
            <w:r w:rsidRPr="005F63EA">
              <w:rPr>
                <w:rFonts w:ascii="Arial" w:hAnsi="Arial" w:cs="Arial"/>
                <w:spacing w:val="1"/>
              </w:rPr>
              <w:t>m</w:t>
            </w:r>
            <w:r w:rsidRPr="005F63EA">
              <w:rPr>
                <w:rFonts w:ascii="Arial" w:hAnsi="Arial" w:cs="Arial"/>
                <w:spacing w:val="-1"/>
              </w:rPr>
              <w:t>e</w:t>
            </w:r>
            <w:r w:rsidRPr="005F63EA">
              <w:rPr>
                <w:rFonts w:ascii="Arial" w:hAnsi="Arial" w:cs="Arial"/>
              </w:rPr>
              <w:t>nt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DB291" w14:textId="08C1CBBB" w:rsidR="00B02997" w:rsidRPr="005F63EA" w:rsidRDefault="00B02997" w:rsidP="00B02997">
            <w:pPr>
              <w:rPr>
                <w:rFonts w:ascii="Arial" w:hAnsi="Arial" w:cs="Arial"/>
              </w:rPr>
            </w:pPr>
            <w:r w:rsidRPr="005F63EA">
              <w:rPr>
                <w:rFonts w:ascii="Arial" w:hAnsi="Arial" w:cs="Arial"/>
              </w:rPr>
              <w:t>Yes</w:t>
            </w:r>
          </w:p>
        </w:tc>
      </w:tr>
    </w:tbl>
    <w:p w14:paraId="72F64C1C" w14:textId="77777777" w:rsidR="00970F1C" w:rsidRPr="005F63EA" w:rsidRDefault="00970F1C">
      <w:pPr>
        <w:spacing w:before="7" w:line="140" w:lineRule="exact"/>
        <w:rPr>
          <w:rFonts w:ascii="Arial" w:hAnsi="Arial" w:cs="Arial"/>
        </w:rPr>
      </w:pPr>
    </w:p>
    <w:p w14:paraId="2017ED7A" w14:textId="77777777" w:rsidR="00970F1C" w:rsidRPr="005F63EA" w:rsidRDefault="00970F1C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5F63EA" w:rsidRPr="005F63EA" w14:paraId="03F2B3BF" w14:textId="77777777" w:rsidTr="009F16A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B18C3" w14:textId="77777777" w:rsidR="005F63EA" w:rsidRPr="005F63EA" w:rsidRDefault="005F63EA" w:rsidP="009F16A8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5F63EA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5F63EA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0481D5C6" w14:textId="77777777" w:rsidR="005F63EA" w:rsidRPr="005F63EA" w:rsidRDefault="005F63EA" w:rsidP="009F16A8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5F63EA" w:rsidRPr="005F63EA" w14:paraId="2D9529F8" w14:textId="77777777" w:rsidTr="009F16A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65D50" w14:textId="77777777" w:rsidR="005F63EA" w:rsidRPr="005F63EA" w:rsidRDefault="005F63EA" w:rsidP="009F16A8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67F01" w14:textId="77777777" w:rsidR="005F63EA" w:rsidRPr="005F63EA" w:rsidRDefault="005F63EA" w:rsidP="009F16A8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5F63EA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8934B5D" w14:textId="77777777" w:rsidR="005F63EA" w:rsidRPr="005F63EA" w:rsidRDefault="005F63EA" w:rsidP="009F16A8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5F63EA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5F63EA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25BF0E52" w14:textId="77777777" w:rsidR="005F63EA" w:rsidRPr="005F63EA" w:rsidRDefault="005F63EA" w:rsidP="009F16A8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5F63EA" w:rsidRPr="005F63EA" w14:paraId="4F6C2114" w14:textId="77777777" w:rsidTr="009F16A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7E230" w14:textId="77777777" w:rsidR="005F63EA" w:rsidRPr="005F63EA" w:rsidRDefault="005F63EA" w:rsidP="009F16A8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5F63EA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682D3622" w14:textId="77777777" w:rsidR="005F63EA" w:rsidRPr="005F63EA" w:rsidRDefault="005F63EA" w:rsidP="009F16A8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2A95E" w14:textId="77777777" w:rsidR="005F63EA" w:rsidRPr="005F63EA" w:rsidRDefault="005F63EA" w:rsidP="009F16A8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5F63E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5F63E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5F63E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14A84E06" w14:textId="77777777" w:rsidR="005F63EA" w:rsidRPr="005F63EA" w:rsidRDefault="005F63EA" w:rsidP="009F16A8">
            <w:pPr>
              <w:rPr>
                <w:rFonts w:ascii="Arial" w:eastAsia="Arial Unicode MS" w:hAnsi="Arial" w:cs="Arial"/>
                <w:lang w:val="en-GB"/>
              </w:rPr>
            </w:pPr>
          </w:p>
          <w:p w14:paraId="17C5EB9D" w14:textId="77777777" w:rsidR="005F63EA" w:rsidRPr="005F63EA" w:rsidRDefault="005F63EA" w:rsidP="009F16A8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EEC98B0" w14:textId="77777777" w:rsidR="005F63EA" w:rsidRPr="005F63EA" w:rsidRDefault="005F63EA" w:rsidP="009F16A8">
            <w:pPr>
              <w:rPr>
                <w:rFonts w:ascii="Arial" w:eastAsia="Arial Unicode MS" w:hAnsi="Arial" w:cs="Arial"/>
                <w:lang w:val="en-GB"/>
              </w:rPr>
            </w:pPr>
          </w:p>
          <w:p w14:paraId="75AA69AE" w14:textId="77777777" w:rsidR="005F63EA" w:rsidRPr="005F63EA" w:rsidRDefault="005F63EA" w:rsidP="009F16A8">
            <w:pPr>
              <w:rPr>
                <w:rFonts w:ascii="Arial" w:eastAsia="Arial Unicode MS" w:hAnsi="Arial" w:cs="Arial"/>
                <w:lang w:val="en-GB"/>
              </w:rPr>
            </w:pPr>
          </w:p>
          <w:p w14:paraId="25A53EEF" w14:textId="77777777" w:rsidR="005F63EA" w:rsidRPr="005F63EA" w:rsidRDefault="005F63EA" w:rsidP="009F16A8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14:paraId="023DD655" w14:textId="77777777" w:rsidR="005F63EA" w:rsidRPr="005F63EA" w:rsidRDefault="005F63EA" w:rsidP="005F63EA">
      <w:pPr>
        <w:rPr>
          <w:rFonts w:ascii="Arial" w:hAnsi="Arial" w:cs="Arial"/>
        </w:rPr>
      </w:pPr>
    </w:p>
    <w:p w14:paraId="19543B18" w14:textId="77777777" w:rsidR="005F63EA" w:rsidRPr="005F63EA" w:rsidRDefault="005F63EA" w:rsidP="005F63EA">
      <w:pPr>
        <w:rPr>
          <w:rFonts w:ascii="Arial" w:hAnsi="Arial" w:cs="Arial"/>
        </w:rPr>
      </w:pPr>
    </w:p>
    <w:p w14:paraId="4F6BD4BF" w14:textId="77777777" w:rsidR="005F63EA" w:rsidRPr="005F63EA" w:rsidRDefault="005F63EA" w:rsidP="005F63EA">
      <w:pPr>
        <w:rPr>
          <w:rFonts w:ascii="Arial" w:hAnsi="Arial" w:cs="Arial"/>
          <w:bCs/>
          <w:u w:val="single"/>
          <w:lang w:val="en-GB"/>
        </w:rPr>
      </w:pPr>
    </w:p>
    <w:bookmarkEnd w:id="1"/>
    <w:p w14:paraId="76CD89BC" w14:textId="77777777" w:rsidR="005F63EA" w:rsidRPr="005F63EA" w:rsidRDefault="005F63EA" w:rsidP="005F63EA">
      <w:pPr>
        <w:rPr>
          <w:rFonts w:ascii="Arial" w:hAnsi="Arial" w:cs="Arial"/>
        </w:rPr>
      </w:pPr>
    </w:p>
    <w:p w14:paraId="50FE2727" w14:textId="77777777" w:rsidR="00970F1C" w:rsidRPr="005F63EA" w:rsidRDefault="00970F1C">
      <w:pPr>
        <w:spacing w:line="200" w:lineRule="exact"/>
        <w:rPr>
          <w:rFonts w:ascii="Arial" w:hAnsi="Arial" w:cs="Arial"/>
        </w:rPr>
      </w:pPr>
    </w:p>
    <w:sectPr w:rsidR="00970F1C" w:rsidRPr="005F63EA">
      <w:pgSz w:w="23820" w:h="16840" w:orient="landscape"/>
      <w:pgMar w:top="1540" w:right="1220" w:bottom="280" w:left="1220" w:header="1303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D476A" w14:textId="77777777" w:rsidR="00E74AE8" w:rsidRDefault="00E74AE8">
      <w:r>
        <w:separator/>
      </w:r>
    </w:p>
  </w:endnote>
  <w:endnote w:type="continuationSeparator" w:id="0">
    <w:p w14:paraId="565215EC" w14:textId="77777777" w:rsidR="00E74AE8" w:rsidRDefault="00E7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FE795" w14:textId="77777777" w:rsidR="00E74AE8" w:rsidRDefault="00E74AE8">
      <w:r>
        <w:separator/>
      </w:r>
    </w:p>
  </w:footnote>
  <w:footnote w:type="continuationSeparator" w:id="0">
    <w:p w14:paraId="6722D71C" w14:textId="77777777" w:rsidR="00E74AE8" w:rsidRDefault="00E74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66BCE"/>
    <w:multiLevelType w:val="multilevel"/>
    <w:tmpl w:val="0C78D92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765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1C"/>
    <w:rsid w:val="000B1BD6"/>
    <w:rsid w:val="00230158"/>
    <w:rsid w:val="00281DBE"/>
    <w:rsid w:val="00345A4B"/>
    <w:rsid w:val="005F63EA"/>
    <w:rsid w:val="00600D25"/>
    <w:rsid w:val="00664C2F"/>
    <w:rsid w:val="007E3457"/>
    <w:rsid w:val="00807885"/>
    <w:rsid w:val="008118F8"/>
    <w:rsid w:val="00970F1C"/>
    <w:rsid w:val="00B02997"/>
    <w:rsid w:val="00D42CF4"/>
    <w:rsid w:val="00D624CF"/>
    <w:rsid w:val="00D7645B"/>
    <w:rsid w:val="00E74AE8"/>
    <w:rsid w:val="00FE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</o:shapelayout>
  </w:shapeDefaults>
  <w:decimalSymbol w:val="."/>
  <w:listSeparator w:val=","/>
  <w14:docId w14:val="7266FF4F"/>
  <w15:docId w15:val="{301AEF68-1DB9-4038-A51C-636D0C46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1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ijecc.com/index.php/IJEC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8</cp:revision>
  <dcterms:created xsi:type="dcterms:W3CDTF">2025-05-28T08:27:00Z</dcterms:created>
  <dcterms:modified xsi:type="dcterms:W3CDTF">2025-05-31T08:11:00Z</dcterms:modified>
</cp:coreProperties>
</file>