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23D76" w14:textId="77777777" w:rsidR="00444936" w:rsidRPr="00741F4F" w:rsidRDefault="00444936">
      <w:pPr>
        <w:spacing w:before="9" w:line="180" w:lineRule="exact"/>
        <w:rPr>
          <w:rFonts w:ascii="Arial" w:hAnsi="Arial" w:cs="Arial"/>
        </w:rPr>
      </w:pPr>
    </w:p>
    <w:p w14:paraId="1E3C904A" w14:textId="77777777" w:rsidR="00444936" w:rsidRPr="00741F4F" w:rsidRDefault="00444936">
      <w:pPr>
        <w:spacing w:line="200" w:lineRule="exact"/>
        <w:rPr>
          <w:rFonts w:ascii="Arial" w:hAnsi="Arial" w:cs="Arial"/>
        </w:rPr>
      </w:pPr>
    </w:p>
    <w:p w14:paraId="1478381C" w14:textId="77777777" w:rsidR="00444936" w:rsidRPr="00741F4F" w:rsidRDefault="00444936">
      <w:pPr>
        <w:spacing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5166"/>
        <w:gridCol w:w="15770"/>
      </w:tblGrid>
      <w:tr w:rsidR="00444936" w:rsidRPr="00741F4F" w14:paraId="3849FFE5" w14:textId="7777777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14:paraId="630D39C0" w14:textId="77777777" w:rsidR="00444936" w:rsidRPr="00741F4F" w:rsidRDefault="00867AB3">
            <w:pPr>
              <w:spacing w:line="220" w:lineRule="exact"/>
              <w:ind w:left="88"/>
              <w:rPr>
                <w:rFonts w:ascii="Arial" w:eastAsia="Arial" w:hAnsi="Arial" w:cs="Arial"/>
              </w:rPr>
            </w:pPr>
            <w:r w:rsidRPr="00741F4F">
              <w:rPr>
                <w:rFonts w:ascii="Arial" w:eastAsia="Arial" w:hAnsi="Arial" w:cs="Arial"/>
                <w:spacing w:val="1"/>
              </w:rPr>
              <w:t>J</w:t>
            </w:r>
            <w:r w:rsidRPr="00741F4F">
              <w:rPr>
                <w:rFonts w:ascii="Arial" w:eastAsia="Arial" w:hAnsi="Arial" w:cs="Arial"/>
              </w:rPr>
              <w:t>o</w:t>
            </w:r>
            <w:r w:rsidRPr="00741F4F">
              <w:rPr>
                <w:rFonts w:ascii="Arial" w:eastAsia="Arial" w:hAnsi="Arial" w:cs="Arial"/>
                <w:spacing w:val="-1"/>
              </w:rPr>
              <w:t>u</w:t>
            </w:r>
            <w:r w:rsidRPr="00741F4F">
              <w:rPr>
                <w:rFonts w:ascii="Arial" w:eastAsia="Arial" w:hAnsi="Arial" w:cs="Arial"/>
                <w:spacing w:val="1"/>
              </w:rPr>
              <w:t>r</w:t>
            </w:r>
            <w:r w:rsidRPr="00741F4F">
              <w:rPr>
                <w:rFonts w:ascii="Arial" w:eastAsia="Arial" w:hAnsi="Arial" w:cs="Arial"/>
              </w:rPr>
              <w:t>n</w:t>
            </w:r>
            <w:r w:rsidRPr="00741F4F">
              <w:rPr>
                <w:rFonts w:ascii="Arial" w:eastAsia="Arial" w:hAnsi="Arial" w:cs="Arial"/>
                <w:spacing w:val="-1"/>
              </w:rPr>
              <w:t>a</w:t>
            </w:r>
            <w:r w:rsidRPr="00741F4F">
              <w:rPr>
                <w:rFonts w:ascii="Arial" w:eastAsia="Arial" w:hAnsi="Arial" w:cs="Arial"/>
              </w:rPr>
              <w:t>l</w:t>
            </w:r>
            <w:r w:rsidRPr="00741F4F">
              <w:rPr>
                <w:rFonts w:ascii="Arial" w:eastAsia="Arial" w:hAnsi="Arial" w:cs="Arial"/>
                <w:spacing w:val="-6"/>
              </w:rPr>
              <w:t xml:space="preserve"> </w:t>
            </w:r>
            <w:r w:rsidRPr="00741F4F">
              <w:rPr>
                <w:rFonts w:ascii="Arial" w:eastAsia="Arial" w:hAnsi="Arial" w:cs="Arial"/>
              </w:rPr>
              <w:t>Na</w:t>
            </w:r>
            <w:r w:rsidRPr="00741F4F">
              <w:rPr>
                <w:rFonts w:ascii="Arial" w:eastAsia="Arial" w:hAnsi="Arial" w:cs="Arial"/>
                <w:spacing w:val="2"/>
              </w:rPr>
              <w:t>m</w:t>
            </w:r>
            <w:r w:rsidRPr="00741F4F">
              <w:rPr>
                <w:rFonts w:ascii="Arial" w:eastAsia="Arial" w:hAnsi="Arial" w:cs="Arial"/>
              </w:rPr>
              <w:t>e:</w:t>
            </w:r>
          </w:p>
        </w:tc>
        <w:tc>
          <w:tcPr>
            <w:tcW w:w="15770" w:type="dxa"/>
            <w:tcBorders>
              <w:top w:val="single" w:sz="5" w:space="0" w:color="000000"/>
              <w:left w:val="single" w:sz="5" w:space="0" w:color="000000"/>
              <w:bottom w:val="single" w:sz="5" w:space="0" w:color="000000"/>
              <w:right w:val="single" w:sz="5" w:space="0" w:color="000000"/>
            </w:tcBorders>
          </w:tcPr>
          <w:p w14:paraId="0D6D61B4" w14:textId="77777777" w:rsidR="00444936" w:rsidRPr="00741F4F" w:rsidRDefault="00867AB3">
            <w:pPr>
              <w:spacing w:before="30"/>
              <w:ind w:left="102"/>
              <w:rPr>
                <w:rFonts w:ascii="Arial" w:eastAsia="Arial" w:hAnsi="Arial" w:cs="Arial"/>
              </w:rPr>
            </w:pPr>
            <w:hyperlink r:id="rId7">
              <w:r w:rsidRPr="00741F4F">
                <w:rPr>
                  <w:rFonts w:ascii="Arial" w:eastAsia="Arial" w:hAnsi="Arial" w:cs="Arial"/>
                  <w:b/>
                  <w:color w:val="0000FF"/>
                  <w:spacing w:val="-1"/>
                  <w:u w:val="thick" w:color="0000FF"/>
                </w:rPr>
                <w:t>E</w:t>
              </w:r>
              <w:r w:rsidRPr="00741F4F">
                <w:rPr>
                  <w:rFonts w:ascii="Arial" w:eastAsia="Arial" w:hAnsi="Arial" w:cs="Arial"/>
                  <w:b/>
                  <w:color w:val="0000FF"/>
                  <w:u w:val="thick" w:color="0000FF"/>
                </w:rPr>
                <w:t>u</w:t>
              </w:r>
              <w:r w:rsidRPr="00741F4F">
                <w:rPr>
                  <w:rFonts w:ascii="Arial" w:eastAsia="Arial" w:hAnsi="Arial" w:cs="Arial"/>
                  <w:b/>
                  <w:color w:val="0000FF"/>
                  <w:spacing w:val="-1"/>
                  <w:u w:val="thick" w:color="0000FF"/>
                </w:rPr>
                <w:t>r</w:t>
              </w:r>
              <w:r w:rsidRPr="00741F4F">
                <w:rPr>
                  <w:rFonts w:ascii="Arial" w:eastAsia="Arial" w:hAnsi="Arial" w:cs="Arial"/>
                  <w:b/>
                  <w:color w:val="0000FF"/>
                  <w:u w:val="thick" w:color="0000FF"/>
                </w:rPr>
                <w:t>ope</w:t>
              </w:r>
              <w:r w:rsidRPr="00741F4F">
                <w:rPr>
                  <w:rFonts w:ascii="Arial" w:eastAsia="Arial" w:hAnsi="Arial" w:cs="Arial"/>
                  <w:b/>
                  <w:color w:val="0000FF"/>
                  <w:spacing w:val="-1"/>
                  <w:u w:val="thick" w:color="0000FF"/>
                </w:rPr>
                <w:t>a</w:t>
              </w:r>
              <w:r w:rsidRPr="00741F4F">
                <w:rPr>
                  <w:rFonts w:ascii="Arial" w:eastAsia="Arial" w:hAnsi="Arial" w:cs="Arial"/>
                  <w:b/>
                  <w:color w:val="0000FF"/>
                  <w:u w:val="thick" w:color="0000FF"/>
                </w:rPr>
                <w:t>n</w:t>
              </w:r>
              <w:r w:rsidRPr="00741F4F">
                <w:rPr>
                  <w:rFonts w:ascii="Arial" w:eastAsia="Arial" w:hAnsi="Arial" w:cs="Arial"/>
                  <w:b/>
                  <w:color w:val="0000FF"/>
                  <w:spacing w:val="-7"/>
                  <w:u w:val="thick" w:color="0000FF"/>
                </w:rPr>
                <w:t xml:space="preserve"> </w:t>
              </w:r>
              <w:r w:rsidRPr="00741F4F">
                <w:rPr>
                  <w:rFonts w:ascii="Arial" w:eastAsia="Arial" w:hAnsi="Arial" w:cs="Arial"/>
                  <w:b/>
                  <w:color w:val="0000FF"/>
                  <w:u w:val="thick" w:color="0000FF"/>
                </w:rPr>
                <w:t>Jo</w:t>
              </w:r>
              <w:r w:rsidRPr="00741F4F">
                <w:rPr>
                  <w:rFonts w:ascii="Arial" w:eastAsia="Arial" w:hAnsi="Arial" w:cs="Arial"/>
                  <w:b/>
                  <w:color w:val="0000FF"/>
                  <w:spacing w:val="1"/>
                  <w:u w:val="thick" w:color="0000FF"/>
                </w:rPr>
                <w:t>u</w:t>
              </w:r>
              <w:r w:rsidRPr="00741F4F">
                <w:rPr>
                  <w:rFonts w:ascii="Arial" w:eastAsia="Arial" w:hAnsi="Arial" w:cs="Arial"/>
                  <w:b/>
                  <w:color w:val="0000FF"/>
                  <w:spacing w:val="-1"/>
                  <w:u w:val="thick" w:color="0000FF"/>
                </w:rPr>
                <w:t>r</w:t>
              </w:r>
              <w:r w:rsidRPr="00741F4F">
                <w:rPr>
                  <w:rFonts w:ascii="Arial" w:eastAsia="Arial" w:hAnsi="Arial" w:cs="Arial"/>
                  <w:b/>
                  <w:color w:val="0000FF"/>
                  <w:u w:val="thick" w:color="0000FF"/>
                </w:rPr>
                <w:t>n</w:t>
              </w:r>
              <w:r w:rsidRPr="00741F4F">
                <w:rPr>
                  <w:rFonts w:ascii="Arial" w:eastAsia="Arial" w:hAnsi="Arial" w:cs="Arial"/>
                  <w:b/>
                  <w:color w:val="0000FF"/>
                  <w:spacing w:val="2"/>
                  <w:u w:val="thick" w:color="0000FF"/>
                </w:rPr>
                <w:t>a</w:t>
              </w:r>
              <w:r w:rsidRPr="00741F4F">
                <w:rPr>
                  <w:rFonts w:ascii="Arial" w:eastAsia="Arial" w:hAnsi="Arial" w:cs="Arial"/>
                  <w:b/>
                  <w:color w:val="0000FF"/>
                  <w:u w:val="thick" w:color="0000FF"/>
                </w:rPr>
                <w:t>l</w:t>
              </w:r>
              <w:r w:rsidRPr="00741F4F">
                <w:rPr>
                  <w:rFonts w:ascii="Arial" w:eastAsia="Arial" w:hAnsi="Arial" w:cs="Arial"/>
                  <w:b/>
                  <w:color w:val="0000FF"/>
                  <w:spacing w:val="-8"/>
                  <w:u w:val="thick" w:color="0000FF"/>
                </w:rPr>
                <w:t xml:space="preserve"> </w:t>
              </w:r>
              <w:r w:rsidRPr="00741F4F">
                <w:rPr>
                  <w:rFonts w:ascii="Arial" w:eastAsia="Arial" w:hAnsi="Arial" w:cs="Arial"/>
                  <w:b/>
                  <w:color w:val="0000FF"/>
                  <w:u w:val="thick" w:color="0000FF"/>
                </w:rPr>
                <w:t>of</w:t>
              </w:r>
              <w:r w:rsidRPr="00741F4F">
                <w:rPr>
                  <w:rFonts w:ascii="Arial" w:eastAsia="Arial" w:hAnsi="Arial" w:cs="Arial"/>
                  <w:b/>
                  <w:color w:val="0000FF"/>
                  <w:spacing w:val="-1"/>
                  <w:u w:val="thick" w:color="0000FF"/>
                </w:rPr>
                <w:t xml:space="preserve"> </w:t>
              </w:r>
              <w:r w:rsidRPr="00741F4F">
                <w:rPr>
                  <w:rFonts w:ascii="Arial" w:eastAsia="Arial" w:hAnsi="Arial" w:cs="Arial"/>
                  <w:b/>
                  <w:color w:val="0000FF"/>
                  <w:u w:val="thick" w:color="0000FF"/>
                </w:rPr>
                <w:t>Nu</w:t>
              </w:r>
              <w:r w:rsidRPr="00741F4F">
                <w:rPr>
                  <w:rFonts w:ascii="Arial" w:eastAsia="Arial" w:hAnsi="Arial" w:cs="Arial"/>
                  <w:b/>
                  <w:color w:val="0000FF"/>
                  <w:spacing w:val="1"/>
                  <w:u w:val="thick" w:color="0000FF"/>
                </w:rPr>
                <w:t>t</w:t>
              </w:r>
              <w:r w:rsidRPr="00741F4F">
                <w:rPr>
                  <w:rFonts w:ascii="Arial" w:eastAsia="Arial" w:hAnsi="Arial" w:cs="Arial"/>
                  <w:b/>
                  <w:color w:val="0000FF"/>
                  <w:spacing w:val="2"/>
                  <w:u w:val="thick" w:color="0000FF"/>
                </w:rPr>
                <w:t>r</w:t>
              </w:r>
              <w:r w:rsidRPr="00741F4F">
                <w:rPr>
                  <w:rFonts w:ascii="Arial" w:eastAsia="Arial" w:hAnsi="Arial" w:cs="Arial"/>
                  <w:b/>
                  <w:color w:val="0000FF"/>
                  <w:u w:val="thick" w:color="0000FF"/>
                </w:rPr>
                <w:t>ition</w:t>
              </w:r>
              <w:r w:rsidRPr="00741F4F">
                <w:rPr>
                  <w:rFonts w:ascii="Arial" w:eastAsia="Arial" w:hAnsi="Arial" w:cs="Arial"/>
                  <w:b/>
                  <w:color w:val="0000FF"/>
                  <w:spacing w:val="-8"/>
                  <w:u w:val="thick" w:color="0000FF"/>
                </w:rPr>
                <w:t xml:space="preserve"> </w:t>
              </w:r>
              <w:r w:rsidRPr="00741F4F">
                <w:rPr>
                  <w:rFonts w:ascii="Arial" w:eastAsia="Arial" w:hAnsi="Arial" w:cs="Arial"/>
                  <w:b/>
                  <w:color w:val="0000FF"/>
                  <w:u w:val="thick" w:color="0000FF"/>
                </w:rPr>
                <w:t>&amp;</w:t>
              </w:r>
              <w:r w:rsidRPr="00741F4F">
                <w:rPr>
                  <w:rFonts w:ascii="Arial" w:eastAsia="Arial" w:hAnsi="Arial" w:cs="Arial"/>
                  <w:b/>
                  <w:color w:val="0000FF"/>
                  <w:spacing w:val="-2"/>
                  <w:u w:val="thick" w:color="0000FF"/>
                </w:rPr>
                <w:t xml:space="preserve"> </w:t>
              </w:r>
              <w:r w:rsidRPr="00741F4F">
                <w:rPr>
                  <w:rFonts w:ascii="Arial" w:eastAsia="Arial" w:hAnsi="Arial" w:cs="Arial"/>
                  <w:b/>
                  <w:color w:val="0000FF"/>
                  <w:u w:val="thick" w:color="0000FF"/>
                </w:rPr>
                <w:t>F</w:t>
              </w:r>
              <w:r w:rsidRPr="00741F4F">
                <w:rPr>
                  <w:rFonts w:ascii="Arial" w:eastAsia="Arial" w:hAnsi="Arial" w:cs="Arial"/>
                  <w:b/>
                  <w:color w:val="0000FF"/>
                  <w:spacing w:val="1"/>
                  <w:u w:val="thick" w:color="0000FF"/>
                </w:rPr>
                <w:t>o</w:t>
              </w:r>
              <w:r w:rsidRPr="00741F4F">
                <w:rPr>
                  <w:rFonts w:ascii="Arial" w:eastAsia="Arial" w:hAnsi="Arial" w:cs="Arial"/>
                  <w:b/>
                  <w:color w:val="0000FF"/>
                  <w:u w:val="thick" w:color="0000FF"/>
                </w:rPr>
                <w:t>od</w:t>
              </w:r>
              <w:r w:rsidRPr="00741F4F">
                <w:rPr>
                  <w:rFonts w:ascii="Arial" w:eastAsia="Arial" w:hAnsi="Arial" w:cs="Arial"/>
                  <w:b/>
                  <w:color w:val="0000FF"/>
                  <w:spacing w:val="-5"/>
                  <w:u w:val="thick" w:color="0000FF"/>
                </w:rPr>
                <w:t xml:space="preserve"> </w:t>
              </w:r>
              <w:r w:rsidRPr="00741F4F">
                <w:rPr>
                  <w:rFonts w:ascii="Arial" w:eastAsia="Arial" w:hAnsi="Arial" w:cs="Arial"/>
                  <w:b/>
                  <w:color w:val="0000FF"/>
                  <w:spacing w:val="-1"/>
                  <w:u w:val="thick" w:color="0000FF"/>
                </w:rPr>
                <w:t>S</w:t>
              </w:r>
              <w:r w:rsidRPr="00741F4F">
                <w:rPr>
                  <w:rFonts w:ascii="Arial" w:eastAsia="Arial" w:hAnsi="Arial" w:cs="Arial"/>
                  <w:b/>
                  <w:color w:val="0000FF"/>
                  <w:u w:val="thick" w:color="0000FF"/>
                </w:rPr>
                <w:t>afe</w:t>
              </w:r>
              <w:r w:rsidRPr="00741F4F">
                <w:rPr>
                  <w:rFonts w:ascii="Arial" w:eastAsia="Arial" w:hAnsi="Arial" w:cs="Arial"/>
                  <w:b/>
                  <w:color w:val="0000FF"/>
                  <w:spacing w:val="1"/>
                  <w:u w:val="thick" w:color="0000FF"/>
                </w:rPr>
                <w:t>t</w:t>
              </w:r>
              <w:r w:rsidRPr="00741F4F">
                <w:rPr>
                  <w:rFonts w:ascii="Arial" w:eastAsia="Arial" w:hAnsi="Arial" w:cs="Arial"/>
                  <w:b/>
                  <w:color w:val="0000FF"/>
                  <w:u w:val="thick" w:color="0000FF"/>
                </w:rPr>
                <w:t>y</w:t>
              </w:r>
            </w:hyperlink>
          </w:p>
        </w:tc>
      </w:tr>
      <w:tr w:rsidR="00444936" w:rsidRPr="00741F4F" w14:paraId="21F2588D" w14:textId="77777777">
        <w:trPr>
          <w:trHeight w:hRule="exact" w:val="300"/>
        </w:trPr>
        <w:tc>
          <w:tcPr>
            <w:tcW w:w="5166" w:type="dxa"/>
            <w:tcBorders>
              <w:top w:val="single" w:sz="5" w:space="0" w:color="000000"/>
              <w:left w:val="single" w:sz="5" w:space="0" w:color="000000"/>
              <w:bottom w:val="single" w:sz="5" w:space="0" w:color="000000"/>
              <w:right w:val="single" w:sz="5" w:space="0" w:color="000000"/>
            </w:tcBorders>
          </w:tcPr>
          <w:p w14:paraId="09EAD54D" w14:textId="77777777" w:rsidR="00444936" w:rsidRPr="00741F4F" w:rsidRDefault="00867AB3">
            <w:pPr>
              <w:spacing w:line="220" w:lineRule="exact"/>
              <w:ind w:left="88"/>
              <w:rPr>
                <w:rFonts w:ascii="Arial" w:eastAsia="Arial" w:hAnsi="Arial" w:cs="Arial"/>
              </w:rPr>
            </w:pPr>
            <w:r w:rsidRPr="00741F4F">
              <w:rPr>
                <w:rFonts w:ascii="Arial" w:eastAsia="Arial" w:hAnsi="Arial" w:cs="Arial"/>
              </w:rPr>
              <w:t>M</w:t>
            </w:r>
            <w:r w:rsidRPr="00741F4F">
              <w:rPr>
                <w:rFonts w:ascii="Arial" w:eastAsia="Arial" w:hAnsi="Arial" w:cs="Arial"/>
                <w:spacing w:val="-1"/>
              </w:rPr>
              <w:t>a</w:t>
            </w:r>
            <w:r w:rsidRPr="00741F4F">
              <w:rPr>
                <w:rFonts w:ascii="Arial" w:eastAsia="Arial" w:hAnsi="Arial" w:cs="Arial"/>
              </w:rPr>
              <w:t>n</w:t>
            </w:r>
            <w:r w:rsidRPr="00741F4F">
              <w:rPr>
                <w:rFonts w:ascii="Arial" w:eastAsia="Arial" w:hAnsi="Arial" w:cs="Arial"/>
                <w:spacing w:val="-1"/>
              </w:rPr>
              <w:t>u</w:t>
            </w:r>
            <w:r w:rsidRPr="00741F4F">
              <w:rPr>
                <w:rFonts w:ascii="Arial" w:eastAsia="Arial" w:hAnsi="Arial" w:cs="Arial"/>
                <w:spacing w:val="1"/>
              </w:rPr>
              <w:t>scr</w:t>
            </w:r>
            <w:r w:rsidRPr="00741F4F">
              <w:rPr>
                <w:rFonts w:ascii="Arial" w:eastAsia="Arial" w:hAnsi="Arial" w:cs="Arial"/>
                <w:spacing w:val="-1"/>
              </w:rPr>
              <w:t>i</w:t>
            </w:r>
            <w:r w:rsidRPr="00741F4F">
              <w:rPr>
                <w:rFonts w:ascii="Arial" w:eastAsia="Arial" w:hAnsi="Arial" w:cs="Arial"/>
                <w:spacing w:val="2"/>
              </w:rPr>
              <w:t>p</w:t>
            </w:r>
            <w:r w:rsidRPr="00741F4F">
              <w:rPr>
                <w:rFonts w:ascii="Arial" w:eastAsia="Arial" w:hAnsi="Arial" w:cs="Arial"/>
              </w:rPr>
              <w:t>t</w:t>
            </w:r>
            <w:r w:rsidRPr="00741F4F">
              <w:rPr>
                <w:rFonts w:ascii="Arial" w:eastAsia="Arial" w:hAnsi="Arial" w:cs="Arial"/>
                <w:spacing w:val="-10"/>
              </w:rPr>
              <w:t xml:space="preserve"> </w:t>
            </w:r>
            <w:r w:rsidRPr="00741F4F">
              <w:rPr>
                <w:rFonts w:ascii="Arial" w:eastAsia="Arial" w:hAnsi="Arial" w:cs="Arial"/>
              </w:rPr>
              <w:t>N</w:t>
            </w:r>
            <w:r w:rsidRPr="00741F4F">
              <w:rPr>
                <w:rFonts w:ascii="Arial" w:eastAsia="Arial" w:hAnsi="Arial" w:cs="Arial"/>
                <w:spacing w:val="2"/>
              </w:rPr>
              <w:t>u</w:t>
            </w:r>
            <w:r w:rsidRPr="00741F4F">
              <w:rPr>
                <w:rFonts w:ascii="Arial" w:eastAsia="Arial" w:hAnsi="Arial" w:cs="Arial"/>
              </w:rPr>
              <w:t>m</w:t>
            </w:r>
            <w:r w:rsidRPr="00741F4F">
              <w:rPr>
                <w:rFonts w:ascii="Arial" w:eastAsia="Arial" w:hAnsi="Arial" w:cs="Arial"/>
                <w:spacing w:val="-1"/>
              </w:rPr>
              <w:t>b</w:t>
            </w:r>
            <w:r w:rsidRPr="00741F4F">
              <w:rPr>
                <w:rFonts w:ascii="Arial" w:eastAsia="Arial" w:hAnsi="Arial" w:cs="Arial"/>
              </w:rPr>
              <w:t>er:</w:t>
            </w:r>
          </w:p>
        </w:tc>
        <w:tc>
          <w:tcPr>
            <w:tcW w:w="15770" w:type="dxa"/>
            <w:tcBorders>
              <w:top w:val="single" w:sz="5" w:space="0" w:color="000000"/>
              <w:left w:val="single" w:sz="5" w:space="0" w:color="000000"/>
              <w:bottom w:val="single" w:sz="5" w:space="0" w:color="000000"/>
              <w:right w:val="single" w:sz="5" w:space="0" w:color="000000"/>
            </w:tcBorders>
          </w:tcPr>
          <w:p w14:paraId="1105AE09" w14:textId="77777777" w:rsidR="00444936" w:rsidRPr="00741F4F" w:rsidRDefault="00867AB3">
            <w:pPr>
              <w:spacing w:before="30"/>
              <w:ind w:left="102"/>
              <w:rPr>
                <w:rFonts w:ascii="Arial" w:eastAsia="Arial" w:hAnsi="Arial" w:cs="Arial"/>
              </w:rPr>
            </w:pPr>
            <w:r w:rsidRPr="00741F4F">
              <w:rPr>
                <w:rFonts w:ascii="Arial" w:eastAsia="Arial" w:hAnsi="Arial" w:cs="Arial"/>
                <w:b/>
              </w:rPr>
              <w:t>M</w:t>
            </w:r>
            <w:r w:rsidRPr="00741F4F">
              <w:rPr>
                <w:rFonts w:ascii="Arial" w:eastAsia="Arial" w:hAnsi="Arial" w:cs="Arial"/>
                <w:b/>
                <w:spacing w:val="-1"/>
              </w:rPr>
              <w:t>s</w:t>
            </w:r>
            <w:r w:rsidRPr="00741F4F">
              <w:rPr>
                <w:rFonts w:ascii="Arial" w:eastAsia="Arial" w:hAnsi="Arial" w:cs="Arial"/>
                <w:b/>
                <w:spacing w:val="2"/>
              </w:rPr>
              <w:t>_</w:t>
            </w:r>
            <w:r w:rsidRPr="00741F4F">
              <w:rPr>
                <w:rFonts w:ascii="Arial" w:eastAsia="Arial" w:hAnsi="Arial" w:cs="Arial"/>
                <w:b/>
                <w:spacing w:val="-1"/>
              </w:rPr>
              <w:t>E</w:t>
            </w:r>
            <w:r w:rsidRPr="00741F4F">
              <w:rPr>
                <w:rFonts w:ascii="Arial" w:eastAsia="Arial" w:hAnsi="Arial" w:cs="Arial"/>
                <w:b/>
              </w:rPr>
              <w:t>JN</w:t>
            </w:r>
            <w:r w:rsidRPr="00741F4F">
              <w:rPr>
                <w:rFonts w:ascii="Arial" w:eastAsia="Arial" w:hAnsi="Arial" w:cs="Arial"/>
                <w:b/>
                <w:spacing w:val="3"/>
              </w:rPr>
              <w:t>F</w:t>
            </w:r>
            <w:r w:rsidRPr="00741F4F">
              <w:rPr>
                <w:rFonts w:ascii="Arial" w:eastAsia="Arial" w:hAnsi="Arial" w:cs="Arial"/>
                <w:b/>
                <w:spacing w:val="-1"/>
              </w:rPr>
              <w:t>S</w:t>
            </w:r>
            <w:r w:rsidRPr="00741F4F">
              <w:rPr>
                <w:rFonts w:ascii="Arial" w:eastAsia="Arial" w:hAnsi="Arial" w:cs="Arial"/>
                <w:b/>
              </w:rPr>
              <w:t>_</w:t>
            </w:r>
            <w:r w:rsidRPr="00741F4F">
              <w:rPr>
                <w:rFonts w:ascii="Arial" w:eastAsia="Arial" w:hAnsi="Arial" w:cs="Arial"/>
                <w:b/>
                <w:spacing w:val="1"/>
              </w:rPr>
              <w:t>1</w:t>
            </w:r>
            <w:r w:rsidRPr="00741F4F">
              <w:rPr>
                <w:rFonts w:ascii="Arial" w:eastAsia="Arial" w:hAnsi="Arial" w:cs="Arial"/>
                <w:b/>
              </w:rPr>
              <w:t>3</w:t>
            </w:r>
            <w:r w:rsidRPr="00741F4F">
              <w:rPr>
                <w:rFonts w:ascii="Arial" w:eastAsia="Arial" w:hAnsi="Arial" w:cs="Arial"/>
                <w:b/>
                <w:spacing w:val="-1"/>
              </w:rPr>
              <w:t>7</w:t>
            </w:r>
            <w:r w:rsidRPr="00741F4F">
              <w:rPr>
                <w:rFonts w:ascii="Arial" w:eastAsia="Arial" w:hAnsi="Arial" w:cs="Arial"/>
                <w:b/>
                <w:spacing w:val="2"/>
              </w:rPr>
              <w:t>1</w:t>
            </w:r>
            <w:r w:rsidRPr="00741F4F">
              <w:rPr>
                <w:rFonts w:ascii="Arial" w:eastAsia="Arial" w:hAnsi="Arial" w:cs="Arial"/>
                <w:b/>
              </w:rPr>
              <w:t>55</w:t>
            </w:r>
          </w:p>
        </w:tc>
      </w:tr>
      <w:tr w:rsidR="00444936" w:rsidRPr="00741F4F" w14:paraId="782C7602" w14:textId="77777777">
        <w:trPr>
          <w:trHeight w:hRule="exact" w:val="660"/>
        </w:trPr>
        <w:tc>
          <w:tcPr>
            <w:tcW w:w="5166" w:type="dxa"/>
            <w:tcBorders>
              <w:top w:val="single" w:sz="5" w:space="0" w:color="000000"/>
              <w:left w:val="single" w:sz="5" w:space="0" w:color="000000"/>
              <w:bottom w:val="single" w:sz="5" w:space="0" w:color="000000"/>
              <w:right w:val="single" w:sz="5" w:space="0" w:color="000000"/>
            </w:tcBorders>
          </w:tcPr>
          <w:p w14:paraId="693BE56C" w14:textId="77777777" w:rsidR="00444936" w:rsidRPr="00741F4F" w:rsidRDefault="00867AB3">
            <w:pPr>
              <w:spacing w:line="220" w:lineRule="exact"/>
              <w:ind w:left="88"/>
              <w:rPr>
                <w:rFonts w:ascii="Arial" w:eastAsia="Arial" w:hAnsi="Arial" w:cs="Arial"/>
              </w:rPr>
            </w:pPr>
            <w:r w:rsidRPr="00741F4F">
              <w:rPr>
                <w:rFonts w:ascii="Arial" w:eastAsia="Arial" w:hAnsi="Arial" w:cs="Arial"/>
              </w:rPr>
              <w:t>T</w:t>
            </w:r>
            <w:r w:rsidRPr="00741F4F">
              <w:rPr>
                <w:rFonts w:ascii="Arial" w:eastAsia="Arial" w:hAnsi="Arial" w:cs="Arial"/>
                <w:spacing w:val="-1"/>
              </w:rPr>
              <w:t>i</w:t>
            </w:r>
            <w:r w:rsidRPr="00741F4F">
              <w:rPr>
                <w:rFonts w:ascii="Arial" w:eastAsia="Arial" w:hAnsi="Arial" w:cs="Arial"/>
              </w:rPr>
              <w:t>t</w:t>
            </w:r>
            <w:r w:rsidRPr="00741F4F">
              <w:rPr>
                <w:rFonts w:ascii="Arial" w:eastAsia="Arial" w:hAnsi="Arial" w:cs="Arial"/>
                <w:spacing w:val="-1"/>
              </w:rPr>
              <w:t>l</w:t>
            </w:r>
            <w:r w:rsidRPr="00741F4F">
              <w:rPr>
                <w:rFonts w:ascii="Arial" w:eastAsia="Arial" w:hAnsi="Arial" w:cs="Arial"/>
              </w:rPr>
              <w:t>e</w:t>
            </w:r>
            <w:r w:rsidRPr="00741F4F">
              <w:rPr>
                <w:rFonts w:ascii="Arial" w:eastAsia="Arial" w:hAnsi="Arial" w:cs="Arial"/>
                <w:spacing w:val="-2"/>
              </w:rPr>
              <w:t xml:space="preserve"> </w:t>
            </w:r>
            <w:r w:rsidRPr="00741F4F">
              <w:rPr>
                <w:rFonts w:ascii="Arial" w:eastAsia="Arial" w:hAnsi="Arial" w:cs="Arial"/>
              </w:rPr>
              <w:t>of</w:t>
            </w:r>
            <w:r w:rsidRPr="00741F4F">
              <w:rPr>
                <w:rFonts w:ascii="Arial" w:eastAsia="Arial" w:hAnsi="Arial" w:cs="Arial"/>
                <w:spacing w:val="-3"/>
              </w:rPr>
              <w:t xml:space="preserve"> </w:t>
            </w:r>
            <w:r w:rsidRPr="00741F4F">
              <w:rPr>
                <w:rFonts w:ascii="Arial" w:eastAsia="Arial" w:hAnsi="Arial" w:cs="Arial"/>
                <w:spacing w:val="2"/>
              </w:rPr>
              <w:t>t</w:t>
            </w:r>
            <w:r w:rsidRPr="00741F4F">
              <w:rPr>
                <w:rFonts w:ascii="Arial" w:eastAsia="Arial" w:hAnsi="Arial" w:cs="Arial"/>
              </w:rPr>
              <w:t>he</w:t>
            </w:r>
            <w:r w:rsidRPr="00741F4F">
              <w:rPr>
                <w:rFonts w:ascii="Arial" w:eastAsia="Arial" w:hAnsi="Arial" w:cs="Arial"/>
                <w:spacing w:val="-2"/>
              </w:rPr>
              <w:t xml:space="preserve"> </w:t>
            </w:r>
            <w:r w:rsidRPr="00741F4F">
              <w:rPr>
                <w:rFonts w:ascii="Arial" w:eastAsia="Arial" w:hAnsi="Arial" w:cs="Arial"/>
              </w:rPr>
              <w:t>M</w:t>
            </w:r>
            <w:r w:rsidRPr="00741F4F">
              <w:rPr>
                <w:rFonts w:ascii="Arial" w:eastAsia="Arial" w:hAnsi="Arial" w:cs="Arial"/>
                <w:spacing w:val="-1"/>
              </w:rPr>
              <w:t>a</w:t>
            </w:r>
            <w:r w:rsidRPr="00741F4F">
              <w:rPr>
                <w:rFonts w:ascii="Arial" w:eastAsia="Arial" w:hAnsi="Arial" w:cs="Arial"/>
                <w:spacing w:val="2"/>
              </w:rPr>
              <w:t>n</w:t>
            </w:r>
            <w:r w:rsidRPr="00741F4F">
              <w:rPr>
                <w:rFonts w:ascii="Arial" w:eastAsia="Arial" w:hAnsi="Arial" w:cs="Arial"/>
              </w:rPr>
              <w:t>u</w:t>
            </w:r>
            <w:r w:rsidRPr="00741F4F">
              <w:rPr>
                <w:rFonts w:ascii="Arial" w:eastAsia="Arial" w:hAnsi="Arial" w:cs="Arial"/>
                <w:spacing w:val="1"/>
              </w:rPr>
              <w:t>scr</w:t>
            </w:r>
            <w:r w:rsidRPr="00741F4F">
              <w:rPr>
                <w:rFonts w:ascii="Arial" w:eastAsia="Arial" w:hAnsi="Arial" w:cs="Arial"/>
                <w:spacing w:val="-1"/>
              </w:rPr>
              <w:t>i</w:t>
            </w:r>
            <w:r w:rsidRPr="00741F4F">
              <w:rPr>
                <w:rFonts w:ascii="Arial" w:eastAsia="Arial" w:hAnsi="Arial" w:cs="Arial"/>
              </w:rPr>
              <w:t>pt:</w:t>
            </w:r>
          </w:p>
        </w:tc>
        <w:tc>
          <w:tcPr>
            <w:tcW w:w="15770" w:type="dxa"/>
            <w:tcBorders>
              <w:top w:val="single" w:sz="5" w:space="0" w:color="000000"/>
              <w:left w:val="single" w:sz="5" w:space="0" w:color="000000"/>
              <w:bottom w:val="single" w:sz="5" w:space="0" w:color="000000"/>
              <w:right w:val="single" w:sz="5" w:space="0" w:color="000000"/>
            </w:tcBorders>
          </w:tcPr>
          <w:p w14:paraId="39DD5606" w14:textId="77777777" w:rsidR="00444936" w:rsidRPr="00741F4F" w:rsidRDefault="00444936">
            <w:pPr>
              <w:spacing w:before="10" w:line="200" w:lineRule="exact"/>
              <w:rPr>
                <w:rFonts w:ascii="Arial" w:hAnsi="Arial" w:cs="Arial"/>
              </w:rPr>
            </w:pPr>
          </w:p>
          <w:p w14:paraId="7B39EC55" w14:textId="77777777" w:rsidR="00444936" w:rsidRPr="00741F4F" w:rsidRDefault="00867AB3">
            <w:pPr>
              <w:ind w:left="102"/>
              <w:rPr>
                <w:rFonts w:ascii="Arial" w:eastAsia="Arial" w:hAnsi="Arial" w:cs="Arial"/>
              </w:rPr>
            </w:pPr>
            <w:r w:rsidRPr="00741F4F">
              <w:rPr>
                <w:rFonts w:ascii="Arial" w:eastAsia="Arial" w:hAnsi="Arial" w:cs="Arial"/>
                <w:b/>
              </w:rPr>
              <w:t>The</w:t>
            </w:r>
            <w:r w:rsidRPr="00741F4F">
              <w:rPr>
                <w:rFonts w:ascii="Arial" w:eastAsia="Arial" w:hAnsi="Arial" w:cs="Arial"/>
                <w:b/>
                <w:spacing w:val="-4"/>
              </w:rPr>
              <w:t xml:space="preserve"> </w:t>
            </w:r>
            <w:r w:rsidRPr="00741F4F">
              <w:rPr>
                <w:rFonts w:ascii="Arial" w:eastAsia="Arial" w:hAnsi="Arial" w:cs="Arial"/>
                <w:b/>
                <w:spacing w:val="-1"/>
              </w:rPr>
              <w:t>E</w:t>
            </w:r>
            <w:r w:rsidRPr="00741F4F">
              <w:rPr>
                <w:rFonts w:ascii="Arial" w:eastAsia="Arial" w:hAnsi="Arial" w:cs="Arial"/>
                <w:b/>
                <w:spacing w:val="1"/>
              </w:rPr>
              <w:t>ff</w:t>
            </w:r>
            <w:r w:rsidRPr="00741F4F">
              <w:rPr>
                <w:rFonts w:ascii="Arial" w:eastAsia="Arial" w:hAnsi="Arial" w:cs="Arial"/>
                <w:b/>
              </w:rPr>
              <w:t>e</w:t>
            </w:r>
            <w:r w:rsidRPr="00741F4F">
              <w:rPr>
                <w:rFonts w:ascii="Arial" w:eastAsia="Arial" w:hAnsi="Arial" w:cs="Arial"/>
                <w:b/>
                <w:spacing w:val="-1"/>
              </w:rPr>
              <w:t>c</w:t>
            </w:r>
            <w:r w:rsidRPr="00741F4F">
              <w:rPr>
                <w:rFonts w:ascii="Arial" w:eastAsia="Arial" w:hAnsi="Arial" w:cs="Arial"/>
                <w:b/>
                <w:spacing w:val="1"/>
              </w:rPr>
              <w:t>t</w:t>
            </w:r>
            <w:r w:rsidRPr="00741F4F">
              <w:rPr>
                <w:rFonts w:ascii="Arial" w:eastAsia="Arial" w:hAnsi="Arial" w:cs="Arial"/>
                <w:b/>
              </w:rPr>
              <w:t>s</w:t>
            </w:r>
            <w:r w:rsidRPr="00741F4F">
              <w:rPr>
                <w:rFonts w:ascii="Arial" w:eastAsia="Arial" w:hAnsi="Arial" w:cs="Arial"/>
                <w:b/>
                <w:spacing w:val="-7"/>
              </w:rPr>
              <w:t xml:space="preserve"> </w:t>
            </w:r>
            <w:r w:rsidRPr="00741F4F">
              <w:rPr>
                <w:rFonts w:ascii="Arial" w:eastAsia="Arial" w:hAnsi="Arial" w:cs="Arial"/>
                <w:b/>
              </w:rPr>
              <w:t>of</w:t>
            </w:r>
            <w:r w:rsidRPr="00741F4F">
              <w:rPr>
                <w:rFonts w:ascii="Arial" w:eastAsia="Arial" w:hAnsi="Arial" w:cs="Arial"/>
                <w:b/>
                <w:spacing w:val="-1"/>
              </w:rPr>
              <w:t xml:space="preserve"> </w:t>
            </w:r>
            <w:r w:rsidRPr="00741F4F">
              <w:rPr>
                <w:rFonts w:ascii="Arial" w:eastAsia="Arial" w:hAnsi="Arial" w:cs="Arial"/>
                <w:b/>
                <w:spacing w:val="2"/>
              </w:rPr>
              <w:t>A</w:t>
            </w:r>
            <w:r w:rsidRPr="00741F4F">
              <w:rPr>
                <w:rFonts w:ascii="Arial" w:eastAsia="Arial" w:hAnsi="Arial" w:cs="Arial"/>
                <w:b/>
              </w:rPr>
              <w:t>c</w:t>
            </w:r>
            <w:r w:rsidRPr="00741F4F">
              <w:rPr>
                <w:rFonts w:ascii="Arial" w:eastAsia="Arial" w:hAnsi="Arial" w:cs="Arial"/>
                <w:b/>
                <w:spacing w:val="-1"/>
              </w:rPr>
              <w:t>a</w:t>
            </w:r>
            <w:r w:rsidRPr="00741F4F">
              <w:rPr>
                <w:rFonts w:ascii="Arial" w:eastAsia="Arial" w:hAnsi="Arial" w:cs="Arial"/>
                <w:b/>
                <w:spacing w:val="2"/>
              </w:rPr>
              <w:t>c</w:t>
            </w:r>
            <w:r w:rsidRPr="00741F4F">
              <w:rPr>
                <w:rFonts w:ascii="Arial" w:eastAsia="Arial" w:hAnsi="Arial" w:cs="Arial"/>
                <w:b/>
              </w:rPr>
              <w:t>ia</w:t>
            </w:r>
            <w:r w:rsidRPr="00741F4F">
              <w:rPr>
                <w:rFonts w:ascii="Arial" w:eastAsia="Arial" w:hAnsi="Arial" w:cs="Arial"/>
                <w:b/>
                <w:spacing w:val="-7"/>
              </w:rPr>
              <w:t xml:space="preserve"> </w:t>
            </w:r>
            <w:r w:rsidRPr="00741F4F">
              <w:rPr>
                <w:rFonts w:ascii="Arial" w:eastAsia="Arial" w:hAnsi="Arial" w:cs="Arial"/>
                <w:b/>
              </w:rPr>
              <w:t>g</w:t>
            </w:r>
            <w:r w:rsidRPr="00741F4F">
              <w:rPr>
                <w:rFonts w:ascii="Arial" w:eastAsia="Arial" w:hAnsi="Arial" w:cs="Arial"/>
                <w:b/>
                <w:spacing w:val="3"/>
              </w:rPr>
              <w:t>u</w:t>
            </w:r>
            <w:r w:rsidRPr="00741F4F">
              <w:rPr>
                <w:rFonts w:ascii="Arial" w:eastAsia="Arial" w:hAnsi="Arial" w:cs="Arial"/>
                <w:b/>
              </w:rPr>
              <w:t>ms</w:t>
            </w:r>
            <w:r w:rsidRPr="00741F4F">
              <w:rPr>
                <w:rFonts w:ascii="Arial" w:eastAsia="Arial" w:hAnsi="Arial" w:cs="Arial"/>
                <w:b/>
                <w:spacing w:val="-5"/>
              </w:rPr>
              <w:t xml:space="preserve"> </w:t>
            </w:r>
            <w:r w:rsidRPr="00741F4F">
              <w:rPr>
                <w:rFonts w:ascii="Arial" w:eastAsia="Arial" w:hAnsi="Arial" w:cs="Arial"/>
                <w:b/>
              </w:rPr>
              <w:t>inc</w:t>
            </w:r>
            <w:r w:rsidRPr="00741F4F">
              <w:rPr>
                <w:rFonts w:ascii="Arial" w:eastAsia="Arial" w:hAnsi="Arial" w:cs="Arial"/>
                <w:b/>
                <w:spacing w:val="1"/>
              </w:rPr>
              <w:t>o</w:t>
            </w:r>
            <w:r w:rsidRPr="00741F4F">
              <w:rPr>
                <w:rFonts w:ascii="Arial" w:eastAsia="Arial" w:hAnsi="Arial" w:cs="Arial"/>
                <w:b/>
                <w:spacing w:val="-1"/>
              </w:rPr>
              <w:t>r</w:t>
            </w:r>
            <w:r w:rsidRPr="00741F4F">
              <w:rPr>
                <w:rFonts w:ascii="Arial" w:eastAsia="Arial" w:hAnsi="Arial" w:cs="Arial"/>
                <w:b/>
              </w:rPr>
              <w:t>p</w:t>
            </w:r>
            <w:r w:rsidRPr="00741F4F">
              <w:rPr>
                <w:rFonts w:ascii="Arial" w:eastAsia="Arial" w:hAnsi="Arial" w:cs="Arial"/>
                <w:b/>
                <w:spacing w:val="3"/>
              </w:rPr>
              <w:t>o</w:t>
            </w:r>
            <w:r w:rsidRPr="00741F4F">
              <w:rPr>
                <w:rFonts w:ascii="Arial" w:eastAsia="Arial" w:hAnsi="Arial" w:cs="Arial"/>
                <w:b/>
                <w:spacing w:val="-1"/>
              </w:rPr>
              <w:t>r</w:t>
            </w:r>
            <w:r w:rsidRPr="00741F4F">
              <w:rPr>
                <w:rFonts w:ascii="Arial" w:eastAsia="Arial" w:hAnsi="Arial" w:cs="Arial"/>
                <w:b/>
              </w:rPr>
              <w:t>ated</w:t>
            </w:r>
            <w:r w:rsidRPr="00741F4F">
              <w:rPr>
                <w:rFonts w:ascii="Arial" w:eastAsia="Arial" w:hAnsi="Arial" w:cs="Arial"/>
                <w:b/>
                <w:spacing w:val="-11"/>
              </w:rPr>
              <w:t xml:space="preserve"> </w:t>
            </w:r>
            <w:r w:rsidRPr="00741F4F">
              <w:rPr>
                <w:rFonts w:ascii="Arial" w:eastAsia="Arial" w:hAnsi="Arial" w:cs="Arial"/>
                <w:b/>
                <w:spacing w:val="1"/>
              </w:rPr>
              <w:t>w</w:t>
            </w:r>
            <w:r w:rsidRPr="00741F4F">
              <w:rPr>
                <w:rFonts w:ascii="Arial" w:eastAsia="Arial" w:hAnsi="Arial" w:cs="Arial"/>
                <w:b/>
              </w:rPr>
              <w:t>ith</w:t>
            </w:r>
            <w:r w:rsidRPr="00741F4F">
              <w:rPr>
                <w:rFonts w:ascii="Arial" w:eastAsia="Arial" w:hAnsi="Arial" w:cs="Arial"/>
                <w:b/>
                <w:spacing w:val="-4"/>
              </w:rPr>
              <w:t xml:space="preserve"> </w:t>
            </w:r>
            <w:r w:rsidRPr="00741F4F">
              <w:rPr>
                <w:rFonts w:ascii="Arial" w:eastAsia="Arial" w:hAnsi="Arial" w:cs="Arial"/>
                <w:b/>
              </w:rPr>
              <w:t>gal</w:t>
            </w:r>
            <w:r w:rsidRPr="00741F4F">
              <w:rPr>
                <w:rFonts w:ascii="Arial" w:eastAsia="Arial" w:hAnsi="Arial" w:cs="Arial"/>
                <w:b/>
                <w:spacing w:val="2"/>
              </w:rPr>
              <w:t>l</w:t>
            </w:r>
            <w:r w:rsidRPr="00741F4F">
              <w:rPr>
                <w:rFonts w:ascii="Arial" w:eastAsia="Arial" w:hAnsi="Arial" w:cs="Arial"/>
                <w:b/>
              </w:rPr>
              <w:t>ic</w:t>
            </w:r>
            <w:r w:rsidRPr="00741F4F">
              <w:rPr>
                <w:rFonts w:ascii="Arial" w:eastAsia="Arial" w:hAnsi="Arial" w:cs="Arial"/>
                <w:b/>
                <w:spacing w:val="-6"/>
              </w:rPr>
              <w:t xml:space="preserve"> </w:t>
            </w:r>
            <w:r w:rsidRPr="00741F4F">
              <w:rPr>
                <w:rFonts w:ascii="Arial" w:eastAsia="Arial" w:hAnsi="Arial" w:cs="Arial"/>
                <w:b/>
              </w:rPr>
              <w:t>a</w:t>
            </w:r>
            <w:r w:rsidRPr="00741F4F">
              <w:rPr>
                <w:rFonts w:ascii="Arial" w:eastAsia="Arial" w:hAnsi="Arial" w:cs="Arial"/>
                <w:b/>
                <w:spacing w:val="1"/>
              </w:rPr>
              <w:t>c</w:t>
            </w:r>
            <w:r w:rsidRPr="00741F4F">
              <w:rPr>
                <w:rFonts w:ascii="Arial" w:eastAsia="Arial" w:hAnsi="Arial" w:cs="Arial"/>
                <w:b/>
              </w:rPr>
              <w:t>id</w:t>
            </w:r>
            <w:r w:rsidRPr="00741F4F">
              <w:rPr>
                <w:rFonts w:ascii="Arial" w:eastAsia="Arial" w:hAnsi="Arial" w:cs="Arial"/>
                <w:b/>
                <w:spacing w:val="-4"/>
              </w:rPr>
              <w:t xml:space="preserve"> </w:t>
            </w:r>
            <w:r w:rsidRPr="00741F4F">
              <w:rPr>
                <w:rFonts w:ascii="Arial" w:eastAsia="Arial" w:hAnsi="Arial" w:cs="Arial"/>
                <w:b/>
              </w:rPr>
              <w:t>and</w:t>
            </w:r>
            <w:r w:rsidRPr="00741F4F">
              <w:rPr>
                <w:rFonts w:ascii="Arial" w:eastAsia="Arial" w:hAnsi="Arial" w:cs="Arial"/>
                <w:b/>
                <w:spacing w:val="-4"/>
              </w:rPr>
              <w:t xml:space="preserve"> </w:t>
            </w:r>
            <w:r w:rsidRPr="00741F4F">
              <w:rPr>
                <w:rFonts w:ascii="Arial" w:eastAsia="Arial" w:hAnsi="Arial" w:cs="Arial"/>
                <w:b/>
              </w:rPr>
              <w:t>c</w:t>
            </w:r>
            <w:r w:rsidRPr="00741F4F">
              <w:rPr>
                <w:rFonts w:ascii="Arial" w:eastAsia="Arial" w:hAnsi="Arial" w:cs="Arial"/>
                <w:b/>
                <w:spacing w:val="-1"/>
              </w:rPr>
              <w:t>l</w:t>
            </w:r>
            <w:r w:rsidRPr="00741F4F">
              <w:rPr>
                <w:rFonts w:ascii="Arial" w:eastAsia="Arial" w:hAnsi="Arial" w:cs="Arial"/>
                <w:b/>
                <w:spacing w:val="3"/>
              </w:rPr>
              <w:t>o</w:t>
            </w:r>
            <w:r w:rsidRPr="00741F4F">
              <w:rPr>
                <w:rFonts w:ascii="Arial" w:eastAsia="Arial" w:hAnsi="Arial" w:cs="Arial"/>
                <w:b/>
              </w:rPr>
              <w:t>ve</w:t>
            </w:r>
            <w:r w:rsidRPr="00741F4F">
              <w:rPr>
                <w:rFonts w:ascii="Arial" w:eastAsia="Arial" w:hAnsi="Arial" w:cs="Arial"/>
                <w:b/>
                <w:spacing w:val="-6"/>
              </w:rPr>
              <w:t xml:space="preserve"> </w:t>
            </w:r>
            <w:r w:rsidRPr="00741F4F">
              <w:rPr>
                <w:rFonts w:ascii="Arial" w:eastAsia="Arial" w:hAnsi="Arial" w:cs="Arial"/>
                <w:b/>
              </w:rPr>
              <w:t>oil on</w:t>
            </w:r>
            <w:r w:rsidRPr="00741F4F">
              <w:rPr>
                <w:rFonts w:ascii="Arial" w:eastAsia="Arial" w:hAnsi="Arial" w:cs="Arial"/>
                <w:b/>
                <w:spacing w:val="-1"/>
              </w:rPr>
              <w:t xml:space="preserve"> </w:t>
            </w:r>
            <w:r w:rsidRPr="00741F4F">
              <w:rPr>
                <w:rFonts w:ascii="Arial" w:eastAsia="Arial" w:hAnsi="Arial" w:cs="Arial"/>
                <w:b/>
              </w:rPr>
              <w:t>toma</w:t>
            </w:r>
            <w:r w:rsidRPr="00741F4F">
              <w:rPr>
                <w:rFonts w:ascii="Arial" w:eastAsia="Arial" w:hAnsi="Arial" w:cs="Arial"/>
                <w:b/>
                <w:spacing w:val="1"/>
              </w:rPr>
              <w:t>t</w:t>
            </w:r>
            <w:r w:rsidRPr="00741F4F">
              <w:rPr>
                <w:rFonts w:ascii="Arial" w:eastAsia="Arial" w:hAnsi="Arial" w:cs="Arial"/>
                <w:b/>
              </w:rPr>
              <w:t>oes</w:t>
            </w:r>
            <w:r w:rsidRPr="00741F4F">
              <w:rPr>
                <w:rFonts w:ascii="Arial" w:eastAsia="Arial" w:hAnsi="Arial" w:cs="Arial"/>
                <w:b/>
                <w:spacing w:val="-10"/>
              </w:rPr>
              <w:t xml:space="preserve"> </w:t>
            </w:r>
            <w:r w:rsidRPr="00741F4F">
              <w:rPr>
                <w:rFonts w:ascii="Arial" w:eastAsia="Arial" w:hAnsi="Arial" w:cs="Arial"/>
                <w:b/>
              </w:rPr>
              <w:t>q</w:t>
            </w:r>
            <w:r w:rsidRPr="00741F4F">
              <w:rPr>
                <w:rFonts w:ascii="Arial" w:eastAsia="Arial" w:hAnsi="Arial" w:cs="Arial"/>
                <w:b/>
                <w:spacing w:val="1"/>
              </w:rPr>
              <w:t>u</w:t>
            </w:r>
            <w:r w:rsidRPr="00741F4F">
              <w:rPr>
                <w:rFonts w:ascii="Arial" w:eastAsia="Arial" w:hAnsi="Arial" w:cs="Arial"/>
                <w:b/>
              </w:rPr>
              <w:t>al</w:t>
            </w:r>
            <w:r w:rsidRPr="00741F4F">
              <w:rPr>
                <w:rFonts w:ascii="Arial" w:eastAsia="Arial" w:hAnsi="Arial" w:cs="Arial"/>
                <w:b/>
                <w:spacing w:val="-1"/>
              </w:rPr>
              <w:t>i</w:t>
            </w:r>
            <w:r w:rsidRPr="00741F4F">
              <w:rPr>
                <w:rFonts w:ascii="Arial" w:eastAsia="Arial" w:hAnsi="Arial" w:cs="Arial"/>
                <w:b/>
                <w:spacing w:val="3"/>
              </w:rPr>
              <w:t>t</w:t>
            </w:r>
            <w:r w:rsidRPr="00741F4F">
              <w:rPr>
                <w:rFonts w:ascii="Arial" w:eastAsia="Arial" w:hAnsi="Arial" w:cs="Arial"/>
                <w:b/>
              </w:rPr>
              <w:t>y</w:t>
            </w:r>
            <w:r w:rsidRPr="00741F4F">
              <w:rPr>
                <w:rFonts w:ascii="Arial" w:eastAsia="Arial" w:hAnsi="Arial" w:cs="Arial"/>
                <w:b/>
                <w:spacing w:val="-6"/>
              </w:rPr>
              <w:t xml:space="preserve"> </w:t>
            </w:r>
            <w:r w:rsidRPr="00741F4F">
              <w:rPr>
                <w:rFonts w:ascii="Arial" w:eastAsia="Arial" w:hAnsi="Arial" w:cs="Arial"/>
                <w:b/>
                <w:spacing w:val="-1"/>
              </w:rPr>
              <w:t>s</w:t>
            </w:r>
            <w:r w:rsidRPr="00741F4F">
              <w:rPr>
                <w:rFonts w:ascii="Arial" w:eastAsia="Arial" w:hAnsi="Arial" w:cs="Arial"/>
                <w:b/>
                <w:spacing w:val="1"/>
              </w:rPr>
              <w:t>t</w:t>
            </w:r>
            <w:r w:rsidRPr="00741F4F">
              <w:rPr>
                <w:rFonts w:ascii="Arial" w:eastAsia="Arial" w:hAnsi="Arial" w:cs="Arial"/>
                <w:b/>
              </w:rPr>
              <w:t>o</w:t>
            </w:r>
            <w:r w:rsidRPr="00741F4F">
              <w:rPr>
                <w:rFonts w:ascii="Arial" w:eastAsia="Arial" w:hAnsi="Arial" w:cs="Arial"/>
                <w:b/>
                <w:spacing w:val="-1"/>
              </w:rPr>
              <w:t>r</w:t>
            </w:r>
            <w:r w:rsidRPr="00741F4F">
              <w:rPr>
                <w:rFonts w:ascii="Arial" w:eastAsia="Arial" w:hAnsi="Arial" w:cs="Arial"/>
                <w:b/>
              </w:rPr>
              <w:t>ed</w:t>
            </w:r>
            <w:r w:rsidRPr="00741F4F">
              <w:rPr>
                <w:rFonts w:ascii="Arial" w:eastAsia="Arial" w:hAnsi="Arial" w:cs="Arial"/>
                <w:b/>
                <w:spacing w:val="-3"/>
              </w:rPr>
              <w:t xml:space="preserve"> </w:t>
            </w:r>
            <w:r w:rsidRPr="00741F4F">
              <w:rPr>
                <w:rFonts w:ascii="Arial" w:eastAsia="Arial" w:hAnsi="Arial" w:cs="Arial"/>
                <w:b/>
              </w:rPr>
              <w:t>in dif</w:t>
            </w:r>
            <w:r w:rsidRPr="00741F4F">
              <w:rPr>
                <w:rFonts w:ascii="Arial" w:eastAsia="Arial" w:hAnsi="Arial" w:cs="Arial"/>
                <w:b/>
                <w:spacing w:val="1"/>
              </w:rPr>
              <w:t>f</w:t>
            </w:r>
            <w:r w:rsidRPr="00741F4F">
              <w:rPr>
                <w:rFonts w:ascii="Arial" w:eastAsia="Arial" w:hAnsi="Arial" w:cs="Arial"/>
                <w:b/>
              </w:rPr>
              <w:t>e</w:t>
            </w:r>
            <w:r w:rsidRPr="00741F4F">
              <w:rPr>
                <w:rFonts w:ascii="Arial" w:eastAsia="Arial" w:hAnsi="Arial" w:cs="Arial"/>
                <w:b/>
                <w:spacing w:val="-1"/>
              </w:rPr>
              <w:t>r</w:t>
            </w:r>
            <w:r w:rsidRPr="00741F4F">
              <w:rPr>
                <w:rFonts w:ascii="Arial" w:eastAsia="Arial" w:hAnsi="Arial" w:cs="Arial"/>
                <w:b/>
              </w:rPr>
              <w:t>ent</w:t>
            </w:r>
            <w:r w:rsidRPr="00741F4F">
              <w:rPr>
                <w:rFonts w:ascii="Arial" w:eastAsia="Arial" w:hAnsi="Arial" w:cs="Arial"/>
                <w:b/>
                <w:spacing w:val="-7"/>
              </w:rPr>
              <w:t xml:space="preserve"> </w:t>
            </w:r>
            <w:r w:rsidRPr="00741F4F">
              <w:rPr>
                <w:rFonts w:ascii="Arial" w:eastAsia="Arial" w:hAnsi="Arial" w:cs="Arial"/>
                <w:b/>
              </w:rPr>
              <w:t>st</w:t>
            </w:r>
            <w:r w:rsidRPr="00741F4F">
              <w:rPr>
                <w:rFonts w:ascii="Arial" w:eastAsia="Arial" w:hAnsi="Arial" w:cs="Arial"/>
                <w:b/>
                <w:spacing w:val="1"/>
              </w:rPr>
              <w:t>o</w:t>
            </w:r>
            <w:r w:rsidRPr="00741F4F">
              <w:rPr>
                <w:rFonts w:ascii="Arial" w:eastAsia="Arial" w:hAnsi="Arial" w:cs="Arial"/>
                <w:b/>
                <w:spacing w:val="-1"/>
              </w:rPr>
              <w:t>r</w:t>
            </w:r>
            <w:r w:rsidRPr="00741F4F">
              <w:rPr>
                <w:rFonts w:ascii="Arial" w:eastAsia="Arial" w:hAnsi="Arial" w:cs="Arial"/>
                <w:b/>
              </w:rPr>
              <w:t>a</w:t>
            </w:r>
            <w:r w:rsidRPr="00741F4F">
              <w:rPr>
                <w:rFonts w:ascii="Arial" w:eastAsia="Arial" w:hAnsi="Arial" w:cs="Arial"/>
                <w:b/>
                <w:spacing w:val="3"/>
              </w:rPr>
              <w:t>g</w:t>
            </w:r>
            <w:r w:rsidRPr="00741F4F">
              <w:rPr>
                <w:rFonts w:ascii="Arial" w:eastAsia="Arial" w:hAnsi="Arial" w:cs="Arial"/>
                <w:b/>
              </w:rPr>
              <w:t>e</w:t>
            </w:r>
            <w:r w:rsidRPr="00741F4F">
              <w:rPr>
                <w:rFonts w:ascii="Arial" w:eastAsia="Arial" w:hAnsi="Arial" w:cs="Arial"/>
                <w:b/>
                <w:spacing w:val="-7"/>
              </w:rPr>
              <w:t xml:space="preserve"> </w:t>
            </w:r>
            <w:r w:rsidRPr="00741F4F">
              <w:rPr>
                <w:rFonts w:ascii="Arial" w:eastAsia="Arial" w:hAnsi="Arial" w:cs="Arial"/>
                <w:b/>
                <w:spacing w:val="-1"/>
              </w:rPr>
              <w:t>c</w:t>
            </w:r>
            <w:r w:rsidRPr="00741F4F">
              <w:rPr>
                <w:rFonts w:ascii="Arial" w:eastAsia="Arial" w:hAnsi="Arial" w:cs="Arial"/>
                <w:b/>
              </w:rPr>
              <w:t>ondi</w:t>
            </w:r>
            <w:r w:rsidRPr="00741F4F">
              <w:rPr>
                <w:rFonts w:ascii="Arial" w:eastAsia="Arial" w:hAnsi="Arial" w:cs="Arial"/>
                <w:b/>
                <w:spacing w:val="13"/>
              </w:rPr>
              <w:t>t</w:t>
            </w:r>
            <w:r w:rsidRPr="00741F4F">
              <w:rPr>
                <w:rFonts w:ascii="Arial" w:eastAsia="Arial" w:hAnsi="Arial" w:cs="Arial"/>
                <w:b/>
              </w:rPr>
              <w:t>i</w:t>
            </w:r>
            <w:r w:rsidRPr="00741F4F">
              <w:rPr>
                <w:rFonts w:ascii="Arial" w:eastAsia="Arial" w:hAnsi="Arial" w:cs="Arial"/>
                <w:b/>
                <w:spacing w:val="3"/>
              </w:rPr>
              <w:t>o</w:t>
            </w:r>
            <w:r w:rsidRPr="00741F4F">
              <w:rPr>
                <w:rFonts w:ascii="Arial" w:eastAsia="Arial" w:hAnsi="Arial" w:cs="Arial"/>
                <w:b/>
              </w:rPr>
              <w:t>ns</w:t>
            </w:r>
          </w:p>
        </w:tc>
      </w:tr>
      <w:tr w:rsidR="00444936" w:rsidRPr="00741F4F" w14:paraId="0B49DC5A" w14:textId="77777777">
        <w:trPr>
          <w:trHeight w:hRule="exact" w:val="343"/>
        </w:trPr>
        <w:tc>
          <w:tcPr>
            <w:tcW w:w="5166" w:type="dxa"/>
            <w:tcBorders>
              <w:top w:val="single" w:sz="5" w:space="0" w:color="000000"/>
              <w:left w:val="single" w:sz="5" w:space="0" w:color="000000"/>
              <w:bottom w:val="single" w:sz="5" w:space="0" w:color="000000"/>
              <w:right w:val="single" w:sz="5" w:space="0" w:color="000000"/>
            </w:tcBorders>
          </w:tcPr>
          <w:p w14:paraId="5CB811C0" w14:textId="77777777" w:rsidR="00444936" w:rsidRPr="00741F4F" w:rsidRDefault="00867AB3">
            <w:pPr>
              <w:spacing w:line="220" w:lineRule="exact"/>
              <w:ind w:left="88"/>
              <w:rPr>
                <w:rFonts w:ascii="Arial" w:eastAsia="Arial" w:hAnsi="Arial" w:cs="Arial"/>
              </w:rPr>
            </w:pPr>
            <w:r w:rsidRPr="00741F4F">
              <w:rPr>
                <w:rFonts w:ascii="Arial" w:eastAsia="Arial" w:hAnsi="Arial" w:cs="Arial"/>
              </w:rPr>
              <w:t>T</w:t>
            </w:r>
            <w:r w:rsidRPr="00741F4F">
              <w:rPr>
                <w:rFonts w:ascii="Arial" w:eastAsia="Arial" w:hAnsi="Arial" w:cs="Arial"/>
                <w:spacing w:val="1"/>
              </w:rPr>
              <w:t>y</w:t>
            </w:r>
            <w:r w:rsidRPr="00741F4F">
              <w:rPr>
                <w:rFonts w:ascii="Arial" w:eastAsia="Arial" w:hAnsi="Arial" w:cs="Arial"/>
              </w:rPr>
              <w:t>pe</w:t>
            </w:r>
            <w:r w:rsidRPr="00741F4F">
              <w:rPr>
                <w:rFonts w:ascii="Arial" w:eastAsia="Arial" w:hAnsi="Arial" w:cs="Arial"/>
                <w:spacing w:val="-5"/>
              </w:rPr>
              <w:t xml:space="preserve"> </w:t>
            </w:r>
            <w:r w:rsidRPr="00741F4F">
              <w:rPr>
                <w:rFonts w:ascii="Arial" w:eastAsia="Arial" w:hAnsi="Arial" w:cs="Arial"/>
              </w:rPr>
              <w:t>of</w:t>
            </w:r>
            <w:r w:rsidRPr="00741F4F">
              <w:rPr>
                <w:rFonts w:ascii="Arial" w:eastAsia="Arial" w:hAnsi="Arial" w:cs="Arial"/>
                <w:spacing w:val="-3"/>
              </w:rPr>
              <w:t xml:space="preserve"> </w:t>
            </w:r>
            <w:r w:rsidRPr="00741F4F">
              <w:rPr>
                <w:rFonts w:ascii="Arial" w:eastAsia="Arial" w:hAnsi="Arial" w:cs="Arial"/>
                <w:spacing w:val="2"/>
              </w:rPr>
              <w:t>t</w:t>
            </w:r>
            <w:r w:rsidRPr="00741F4F">
              <w:rPr>
                <w:rFonts w:ascii="Arial" w:eastAsia="Arial" w:hAnsi="Arial" w:cs="Arial"/>
              </w:rPr>
              <w:t>he</w:t>
            </w:r>
            <w:r w:rsidRPr="00741F4F">
              <w:rPr>
                <w:rFonts w:ascii="Arial" w:eastAsia="Arial" w:hAnsi="Arial" w:cs="Arial"/>
                <w:spacing w:val="-2"/>
              </w:rPr>
              <w:t xml:space="preserve"> </w:t>
            </w:r>
            <w:r w:rsidRPr="00741F4F">
              <w:rPr>
                <w:rFonts w:ascii="Arial" w:eastAsia="Arial" w:hAnsi="Arial" w:cs="Arial"/>
                <w:spacing w:val="-1"/>
              </w:rPr>
              <w:t>A</w:t>
            </w:r>
            <w:r w:rsidRPr="00741F4F">
              <w:rPr>
                <w:rFonts w:ascii="Arial" w:eastAsia="Arial" w:hAnsi="Arial" w:cs="Arial"/>
                <w:spacing w:val="1"/>
              </w:rPr>
              <w:t>r</w:t>
            </w:r>
            <w:r w:rsidRPr="00741F4F">
              <w:rPr>
                <w:rFonts w:ascii="Arial" w:eastAsia="Arial" w:hAnsi="Arial" w:cs="Arial"/>
              </w:rPr>
              <w:t>t</w:t>
            </w:r>
            <w:r w:rsidRPr="00741F4F">
              <w:rPr>
                <w:rFonts w:ascii="Arial" w:eastAsia="Arial" w:hAnsi="Arial" w:cs="Arial"/>
                <w:spacing w:val="-1"/>
              </w:rPr>
              <w:t>i</w:t>
            </w:r>
            <w:r w:rsidRPr="00741F4F">
              <w:rPr>
                <w:rFonts w:ascii="Arial" w:eastAsia="Arial" w:hAnsi="Arial" w:cs="Arial"/>
                <w:spacing w:val="1"/>
              </w:rPr>
              <w:t>cl</w:t>
            </w:r>
            <w:r w:rsidRPr="00741F4F">
              <w:rPr>
                <w:rFonts w:ascii="Arial" w:eastAsia="Arial" w:hAnsi="Arial" w:cs="Arial"/>
              </w:rPr>
              <w:t>e</w:t>
            </w:r>
          </w:p>
        </w:tc>
        <w:tc>
          <w:tcPr>
            <w:tcW w:w="15770" w:type="dxa"/>
            <w:tcBorders>
              <w:top w:val="single" w:sz="5" w:space="0" w:color="000000"/>
              <w:left w:val="single" w:sz="5" w:space="0" w:color="000000"/>
              <w:bottom w:val="single" w:sz="5" w:space="0" w:color="000000"/>
              <w:right w:val="single" w:sz="5" w:space="0" w:color="000000"/>
            </w:tcBorders>
          </w:tcPr>
          <w:p w14:paraId="1C8DE9AA" w14:textId="77777777" w:rsidR="00444936" w:rsidRPr="00741F4F" w:rsidRDefault="00444936">
            <w:pPr>
              <w:rPr>
                <w:rFonts w:ascii="Arial" w:hAnsi="Arial" w:cs="Arial"/>
              </w:rPr>
            </w:pPr>
          </w:p>
        </w:tc>
      </w:tr>
    </w:tbl>
    <w:p w14:paraId="2B972803" w14:textId="77777777" w:rsidR="00444936" w:rsidRPr="00741F4F" w:rsidRDefault="00444936">
      <w:pPr>
        <w:spacing w:line="200" w:lineRule="exact"/>
        <w:rPr>
          <w:rFonts w:ascii="Arial" w:hAnsi="Arial" w:cs="Arial"/>
        </w:rPr>
      </w:pPr>
    </w:p>
    <w:p w14:paraId="60E6C139" w14:textId="77777777" w:rsidR="00444936" w:rsidRPr="00741F4F" w:rsidRDefault="00444936">
      <w:pPr>
        <w:spacing w:line="200" w:lineRule="exact"/>
        <w:rPr>
          <w:rFonts w:ascii="Arial" w:hAnsi="Arial" w:cs="Arial"/>
        </w:rPr>
      </w:pPr>
    </w:p>
    <w:p w14:paraId="0F8F8226" w14:textId="77777777" w:rsidR="00444936" w:rsidRPr="00741F4F" w:rsidRDefault="00444936">
      <w:pPr>
        <w:spacing w:line="200" w:lineRule="exact"/>
        <w:rPr>
          <w:rFonts w:ascii="Arial" w:hAnsi="Arial" w:cs="Arial"/>
        </w:rPr>
      </w:pPr>
    </w:p>
    <w:p w14:paraId="0F80A880" w14:textId="77777777" w:rsidR="00444936" w:rsidRPr="00741F4F" w:rsidRDefault="00444936">
      <w:pPr>
        <w:spacing w:before="1" w:line="280" w:lineRule="exact"/>
        <w:rPr>
          <w:rFonts w:ascii="Arial" w:hAnsi="Arial" w:cs="Arial"/>
        </w:rPr>
      </w:pPr>
    </w:p>
    <w:p w14:paraId="55CCEEEC" w14:textId="77777777" w:rsidR="00444936" w:rsidRPr="00741F4F" w:rsidRDefault="00000000">
      <w:pPr>
        <w:spacing w:before="33" w:line="220" w:lineRule="exact"/>
        <w:ind w:left="220"/>
        <w:rPr>
          <w:rFonts w:ascii="Arial" w:hAnsi="Arial" w:cs="Arial"/>
        </w:rPr>
      </w:pPr>
      <w:r w:rsidRPr="00741F4F">
        <w:rPr>
          <w:rFonts w:ascii="Arial" w:hAnsi="Arial" w:cs="Arial"/>
        </w:rPr>
        <w:pict w14:anchorId="32149949">
          <v:group id="_x0000_s2069" style="position:absolute;left:0;text-align:left;margin-left:339.1pt;margin-top:36.15pt;width:429.7pt;height:23.9pt;z-index:-251658240;mso-position-horizontal-relative:page" coordorigin="6782,723" coordsize="8594,478">
            <v:shape id="_x0000_s2071" style="position:absolute;left:6792;top:733;width:8574;height:230" coordorigin="6792,733" coordsize="8574,230" path="m6792,964r8574,l15366,733r-8574,l6792,964xe" fillcolor="yellow" stroked="f">
              <v:path arrowok="t"/>
            </v:shape>
            <v:shape id="_x0000_s2070" style="position:absolute;left:6792;top:964;width:617;height:228" coordorigin="6792,964" coordsize="617,228" path="m6792,1192r618,l7410,964r-618,l6792,1192xe" fillcolor="yellow" stroked="f">
              <v:path arrowok="t"/>
            </v:shape>
            <w10:wrap anchorx="page"/>
          </v:group>
        </w:pict>
      </w:r>
      <w:r w:rsidR="00867AB3" w:rsidRPr="00741F4F">
        <w:rPr>
          <w:rFonts w:ascii="Arial" w:hAnsi="Arial" w:cs="Arial"/>
          <w:b/>
          <w:position w:val="-1"/>
          <w:highlight w:val="yellow"/>
        </w:rPr>
        <w:t>PART</w:t>
      </w:r>
      <w:r w:rsidR="00867AB3" w:rsidRPr="00741F4F">
        <w:rPr>
          <w:rFonts w:ascii="Arial" w:hAnsi="Arial" w:cs="Arial"/>
          <w:b/>
          <w:spacing w:val="44"/>
          <w:position w:val="-1"/>
          <w:highlight w:val="yellow"/>
        </w:rPr>
        <w:t xml:space="preserve"> </w:t>
      </w:r>
      <w:r w:rsidR="00867AB3" w:rsidRPr="00741F4F">
        <w:rPr>
          <w:rFonts w:ascii="Arial" w:hAnsi="Arial" w:cs="Arial"/>
          <w:b/>
          <w:spacing w:val="1"/>
          <w:position w:val="-1"/>
          <w:highlight w:val="yellow"/>
        </w:rPr>
        <w:t>1</w:t>
      </w:r>
      <w:r w:rsidR="00867AB3" w:rsidRPr="00741F4F">
        <w:rPr>
          <w:rFonts w:ascii="Arial" w:hAnsi="Arial" w:cs="Arial"/>
          <w:b/>
          <w:position w:val="-1"/>
          <w:highlight w:val="yellow"/>
        </w:rPr>
        <w:t>:</w:t>
      </w:r>
      <w:r w:rsidR="00867AB3" w:rsidRPr="00741F4F">
        <w:rPr>
          <w:rFonts w:ascii="Arial" w:hAnsi="Arial" w:cs="Arial"/>
          <w:b/>
          <w:position w:val="-1"/>
        </w:rPr>
        <w:t xml:space="preserve"> C</w:t>
      </w:r>
      <w:r w:rsidR="00867AB3" w:rsidRPr="00741F4F">
        <w:rPr>
          <w:rFonts w:ascii="Arial" w:hAnsi="Arial" w:cs="Arial"/>
          <w:b/>
          <w:spacing w:val="1"/>
          <w:position w:val="-1"/>
        </w:rPr>
        <w:t>o</w:t>
      </w:r>
      <w:r w:rsidR="00867AB3" w:rsidRPr="00741F4F">
        <w:rPr>
          <w:rFonts w:ascii="Arial" w:hAnsi="Arial" w:cs="Arial"/>
          <w:b/>
          <w:position w:val="-1"/>
        </w:rPr>
        <w:t>m</w:t>
      </w:r>
      <w:r w:rsidR="00867AB3" w:rsidRPr="00741F4F">
        <w:rPr>
          <w:rFonts w:ascii="Arial" w:hAnsi="Arial" w:cs="Arial"/>
          <w:b/>
          <w:spacing w:val="2"/>
          <w:position w:val="-1"/>
        </w:rPr>
        <w:t>m</w:t>
      </w:r>
      <w:r w:rsidR="00867AB3" w:rsidRPr="00741F4F">
        <w:rPr>
          <w:rFonts w:ascii="Arial" w:hAnsi="Arial" w:cs="Arial"/>
          <w:b/>
          <w:position w:val="-1"/>
        </w:rPr>
        <w:t>en</w:t>
      </w:r>
      <w:r w:rsidR="00867AB3" w:rsidRPr="00741F4F">
        <w:rPr>
          <w:rFonts w:ascii="Arial" w:hAnsi="Arial" w:cs="Arial"/>
          <w:b/>
          <w:spacing w:val="1"/>
          <w:position w:val="-1"/>
        </w:rPr>
        <w:t>t</w:t>
      </w:r>
      <w:r w:rsidR="00867AB3" w:rsidRPr="00741F4F">
        <w:rPr>
          <w:rFonts w:ascii="Arial" w:hAnsi="Arial" w:cs="Arial"/>
          <w:b/>
          <w:position w:val="-1"/>
        </w:rPr>
        <w:t>s</w:t>
      </w:r>
    </w:p>
    <w:p w14:paraId="31F6A4F5" w14:textId="77777777" w:rsidR="00444936" w:rsidRPr="00741F4F" w:rsidRDefault="00444936">
      <w:pPr>
        <w:spacing w:before="9"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5351"/>
        <w:gridCol w:w="9356"/>
        <w:gridCol w:w="6246"/>
      </w:tblGrid>
      <w:tr w:rsidR="00444936" w:rsidRPr="00741F4F" w14:paraId="00FE2575" w14:textId="77777777" w:rsidTr="00CB6020">
        <w:trPr>
          <w:trHeight w:hRule="exact" w:val="974"/>
        </w:trPr>
        <w:tc>
          <w:tcPr>
            <w:tcW w:w="5351" w:type="dxa"/>
            <w:tcBorders>
              <w:top w:val="single" w:sz="5" w:space="0" w:color="000000"/>
              <w:left w:val="single" w:sz="5" w:space="0" w:color="000000"/>
              <w:bottom w:val="single" w:sz="5" w:space="0" w:color="000000"/>
              <w:right w:val="single" w:sz="5" w:space="0" w:color="000000"/>
            </w:tcBorders>
          </w:tcPr>
          <w:p w14:paraId="5E2320F2" w14:textId="77777777" w:rsidR="00444936" w:rsidRPr="00741F4F" w:rsidRDefault="00444936">
            <w:pPr>
              <w:rPr>
                <w:rFonts w:ascii="Arial" w:hAnsi="Arial" w:cs="Arial"/>
              </w:rPr>
            </w:pPr>
          </w:p>
        </w:tc>
        <w:tc>
          <w:tcPr>
            <w:tcW w:w="9356" w:type="dxa"/>
            <w:tcBorders>
              <w:top w:val="single" w:sz="5" w:space="0" w:color="000000"/>
              <w:left w:val="single" w:sz="5" w:space="0" w:color="000000"/>
              <w:bottom w:val="single" w:sz="5" w:space="0" w:color="000000"/>
              <w:right w:val="single" w:sz="5" w:space="0" w:color="000000"/>
            </w:tcBorders>
          </w:tcPr>
          <w:p w14:paraId="04B3CADF" w14:textId="77777777" w:rsidR="00444936" w:rsidRPr="00741F4F" w:rsidRDefault="00867AB3">
            <w:pPr>
              <w:spacing w:line="220" w:lineRule="exact"/>
              <w:ind w:left="102"/>
              <w:rPr>
                <w:rFonts w:ascii="Arial" w:hAnsi="Arial" w:cs="Arial"/>
              </w:rPr>
            </w:pPr>
            <w:r w:rsidRPr="00741F4F">
              <w:rPr>
                <w:rFonts w:ascii="Arial" w:hAnsi="Arial" w:cs="Arial"/>
                <w:b/>
              </w:rPr>
              <w:t>Re</w:t>
            </w:r>
            <w:r w:rsidRPr="00741F4F">
              <w:rPr>
                <w:rFonts w:ascii="Arial" w:hAnsi="Arial" w:cs="Arial"/>
                <w:b/>
                <w:spacing w:val="2"/>
              </w:rPr>
              <w:t>v</w:t>
            </w:r>
            <w:r w:rsidRPr="00741F4F">
              <w:rPr>
                <w:rFonts w:ascii="Arial" w:hAnsi="Arial" w:cs="Arial"/>
                <w:b/>
              </w:rPr>
              <w:t>iew</w:t>
            </w:r>
            <w:r w:rsidRPr="00741F4F">
              <w:rPr>
                <w:rFonts w:ascii="Arial" w:hAnsi="Arial" w:cs="Arial"/>
                <w:b/>
                <w:spacing w:val="1"/>
              </w:rPr>
              <w:t>e</w:t>
            </w:r>
            <w:r w:rsidRPr="00741F4F">
              <w:rPr>
                <w:rFonts w:ascii="Arial" w:hAnsi="Arial" w:cs="Arial"/>
                <w:b/>
              </w:rPr>
              <w:t>r</w:t>
            </w:r>
            <w:r w:rsidRPr="00741F4F">
              <w:rPr>
                <w:rFonts w:ascii="Arial" w:hAnsi="Arial" w:cs="Arial"/>
                <w:b/>
                <w:spacing w:val="1"/>
              </w:rPr>
              <w:t>’</w:t>
            </w:r>
            <w:r w:rsidRPr="00741F4F">
              <w:rPr>
                <w:rFonts w:ascii="Arial" w:hAnsi="Arial" w:cs="Arial"/>
                <w:b/>
              </w:rPr>
              <w:t>s</w:t>
            </w:r>
            <w:r w:rsidRPr="00741F4F">
              <w:rPr>
                <w:rFonts w:ascii="Arial" w:hAnsi="Arial" w:cs="Arial"/>
                <w:b/>
                <w:spacing w:val="-9"/>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spacing w:val="2"/>
              </w:rPr>
              <w:t>mm</w:t>
            </w:r>
            <w:r w:rsidRPr="00741F4F">
              <w:rPr>
                <w:rFonts w:ascii="Arial" w:hAnsi="Arial" w:cs="Arial"/>
                <w:b/>
              </w:rPr>
              <w:t>ent</w:t>
            </w:r>
          </w:p>
          <w:p w14:paraId="007A7028" w14:textId="77777777" w:rsidR="00444936" w:rsidRPr="00741F4F" w:rsidRDefault="00867AB3">
            <w:pPr>
              <w:spacing w:before="4" w:line="220" w:lineRule="exact"/>
              <w:ind w:left="102" w:right="643"/>
              <w:rPr>
                <w:rFonts w:ascii="Arial" w:hAnsi="Arial" w:cs="Arial"/>
              </w:rPr>
            </w:pPr>
            <w:r w:rsidRPr="00741F4F">
              <w:rPr>
                <w:rFonts w:ascii="Arial" w:hAnsi="Arial" w:cs="Arial"/>
                <w:b/>
              </w:rPr>
              <w:t>Ar</w:t>
            </w:r>
            <w:r w:rsidRPr="00741F4F">
              <w:rPr>
                <w:rFonts w:ascii="Arial" w:hAnsi="Arial" w:cs="Arial"/>
                <w:b/>
                <w:spacing w:val="1"/>
              </w:rPr>
              <w:t>t</w:t>
            </w:r>
            <w:r w:rsidRPr="00741F4F">
              <w:rPr>
                <w:rFonts w:ascii="Arial" w:hAnsi="Arial" w:cs="Arial"/>
                <w:b/>
              </w:rPr>
              <w:t>ifici</w:t>
            </w:r>
            <w:r w:rsidRPr="00741F4F">
              <w:rPr>
                <w:rFonts w:ascii="Arial" w:hAnsi="Arial" w:cs="Arial"/>
                <w:b/>
                <w:spacing w:val="1"/>
              </w:rPr>
              <w:t>a</w:t>
            </w:r>
            <w:r w:rsidRPr="00741F4F">
              <w:rPr>
                <w:rFonts w:ascii="Arial" w:hAnsi="Arial" w:cs="Arial"/>
                <w:b/>
              </w:rPr>
              <w:t>l</w:t>
            </w:r>
            <w:r w:rsidRPr="00741F4F">
              <w:rPr>
                <w:rFonts w:ascii="Arial" w:hAnsi="Arial" w:cs="Arial"/>
                <w:b/>
                <w:spacing w:val="-8"/>
              </w:rPr>
              <w:t xml:space="preserve"> </w:t>
            </w:r>
            <w:r w:rsidRPr="00741F4F">
              <w:rPr>
                <w:rFonts w:ascii="Arial" w:hAnsi="Arial" w:cs="Arial"/>
                <w:b/>
              </w:rPr>
              <w:t>I</w:t>
            </w:r>
            <w:r w:rsidRPr="00741F4F">
              <w:rPr>
                <w:rFonts w:ascii="Arial" w:hAnsi="Arial" w:cs="Arial"/>
                <w:b/>
                <w:spacing w:val="-1"/>
              </w:rPr>
              <w:t>n</w:t>
            </w:r>
            <w:r w:rsidRPr="00741F4F">
              <w:rPr>
                <w:rFonts w:ascii="Arial" w:hAnsi="Arial" w:cs="Arial"/>
                <w:b/>
                <w:spacing w:val="1"/>
              </w:rPr>
              <w:t>t</w:t>
            </w:r>
            <w:r w:rsidRPr="00741F4F">
              <w:rPr>
                <w:rFonts w:ascii="Arial" w:hAnsi="Arial" w:cs="Arial"/>
                <w:b/>
              </w:rPr>
              <w:t>elli</w:t>
            </w:r>
            <w:r w:rsidRPr="00741F4F">
              <w:rPr>
                <w:rFonts w:ascii="Arial" w:hAnsi="Arial" w:cs="Arial"/>
                <w:b/>
                <w:spacing w:val="1"/>
              </w:rPr>
              <w:t>g</w:t>
            </w:r>
            <w:r w:rsidRPr="00741F4F">
              <w:rPr>
                <w:rFonts w:ascii="Arial" w:hAnsi="Arial" w:cs="Arial"/>
                <w:b/>
              </w:rPr>
              <w:t>ence</w:t>
            </w:r>
            <w:r w:rsidRPr="00741F4F">
              <w:rPr>
                <w:rFonts w:ascii="Arial" w:hAnsi="Arial" w:cs="Arial"/>
                <w:b/>
                <w:spacing w:val="-9"/>
              </w:rPr>
              <w:t xml:space="preserve"> </w:t>
            </w:r>
            <w:r w:rsidRPr="00741F4F">
              <w:rPr>
                <w:rFonts w:ascii="Arial" w:hAnsi="Arial" w:cs="Arial"/>
                <w:b/>
                <w:spacing w:val="1"/>
              </w:rPr>
              <w:t>(</w:t>
            </w:r>
            <w:r w:rsidRPr="00741F4F">
              <w:rPr>
                <w:rFonts w:ascii="Arial" w:hAnsi="Arial" w:cs="Arial"/>
                <w:b/>
              </w:rPr>
              <w:t>AI)</w:t>
            </w:r>
            <w:r w:rsidRPr="00741F4F">
              <w:rPr>
                <w:rFonts w:ascii="Arial" w:hAnsi="Arial" w:cs="Arial"/>
                <w:b/>
                <w:spacing w:val="-3"/>
              </w:rPr>
              <w:t xml:space="preserve"> </w:t>
            </w:r>
            <w:r w:rsidRPr="00741F4F">
              <w:rPr>
                <w:rFonts w:ascii="Arial" w:hAnsi="Arial" w:cs="Arial"/>
                <w:b/>
                <w:spacing w:val="1"/>
              </w:rPr>
              <w:t>g</w:t>
            </w:r>
            <w:r w:rsidRPr="00741F4F">
              <w:rPr>
                <w:rFonts w:ascii="Arial" w:hAnsi="Arial" w:cs="Arial"/>
                <w:b/>
              </w:rPr>
              <w:t>ene</w:t>
            </w:r>
            <w:r w:rsidRPr="00741F4F">
              <w:rPr>
                <w:rFonts w:ascii="Arial" w:hAnsi="Arial" w:cs="Arial"/>
                <w:b/>
                <w:spacing w:val="1"/>
              </w:rPr>
              <w:t>rat</w:t>
            </w:r>
            <w:r w:rsidRPr="00741F4F">
              <w:rPr>
                <w:rFonts w:ascii="Arial" w:hAnsi="Arial" w:cs="Arial"/>
                <w:b/>
              </w:rPr>
              <w:t>ed</w:t>
            </w:r>
            <w:r w:rsidRPr="00741F4F">
              <w:rPr>
                <w:rFonts w:ascii="Arial" w:hAnsi="Arial" w:cs="Arial"/>
                <w:b/>
                <w:spacing w:val="-8"/>
              </w:rPr>
              <w:t xml:space="preserve"> </w:t>
            </w:r>
            <w:r w:rsidRPr="00741F4F">
              <w:rPr>
                <w:rFonts w:ascii="Arial" w:hAnsi="Arial" w:cs="Arial"/>
                <w:b/>
                <w:spacing w:val="1"/>
              </w:rPr>
              <w:t>o</w:t>
            </w:r>
            <w:r w:rsidRPr="00741F4F">
              <w:rPr>
                <w:rFonts w:ascii="Arial" w:hAnsi="Arial" w:cs="Arial"/>
                <w:b/>
              </w:rPr>
              <w:t>r</w:t>
            </w:r>
            <w:r w:rsidRPr="00741F4F">
              <w:rPr>
                <w:rFonts w:ascii="Arial" w:hAnsi="Arial" w:cs="Arial"/>
                <w:b/>
                <w:spacing w:val="-1"/>
              </w:rPr>
              <w:t xml:space="preserve"> </w:t>
            </w:r>
            <w:r w:rsidRPr="00741F4F">
              <w:rPr>
                <w:rFonts w:ascii="Arial" w:hAnsi="Arial" w:cs="Arial"/>
                <w:b/>
                <w:spacing w:val="1"/>
              </w:rPr>
              <w:t>a</w:t>
            </w:r>
            <w:r w:rsidRPr="00741F4F">
              <w:rPr>
                <w:rFonts w:ascii="Arial" w:hAnsi="Arial" w:cs="Arial"/>
                <w:b/>
                <w:spacing w:val="-1"/>
              </w:rPr>
              <w:t>ss</w:t>
            </w:r>
            <w:r w:rsidRPr="00741F4F">
              <w:rPr>
                <w:rFonts w:ascii="Arial" w:hAnsi="Arial" w:cs="Arial"/>
                <w:b/>
              </w:rPr>
              <w:t>i</w:t>
            </w:r>
            <w:r w:rsidRPr="00741F4F">
              <w:rPr>
                <w:rFonts w:ascii="Arial" w:hAnsi="Arial" w:cs="Arial"/>
                <w:b/>
                <w:spacing w:val="-1"/>
              </w:rPr>
              <w:t>s</w:t>
            </w:r>
            <w:r w:rsidRPr="00741F4F">
              <w:rPr>
                <w:rFonts w:ascii="Arial" w:hAnsi="Arial" w:cs="Arial"/>
                <w:b/>
                <w:spacing w:val="1"/>
              </w:rPr>
              <w:t>t</w:t>
            </w:r>
            <w:r w:rsidRPr="00741F4F">
              <w:rPr>
                <w:rFonts w:ascii="Arial" w:hAnsi="Arial" w:cs="Arial"/>
                <w:b/>
              </w:rPr>
              <w:t>ed</w:t>
            </w:r>
            <w:r w:rsidRPr="00741F4F">
              <w:rPr>
                <w:rFonts w:ascii="Arial" w:hAnsi="Arial" w:cs="Arial"/>
                <w:b/>
                <w:spacing w:val="-7"/>
              </w:rPr>
              <w:t xml:space="preserve"> </w:t>
            </w:r>
            <w:r w:rsidRPr="00741F4F">
              <w:rPr>
                <w:rFonts w:ascii="Arial" w:hAnsi="Arial" w:cs="Arial"/>
                <w:b/>
              </w:rPr>
              <w:t>r</w:t>
            </w:r>
            <w:r w:rsidRPr="00741F4F">
              <w:rPr>
                <w:rFonts w:ascii="Arial" w:hAnsi="Arial" w:cs="Arial"/>
                <w:b/>
                <w:spacing w:val="1"/>
              </w:rPr>
              <w:t>ev</w:t>
            </w:r>
            <w:r w:rsidRPr="00741F4F">
              <w:rPr>
                <w:rFonts w:ascii="Arial" w:hAnsi="Arial" w:cs="Arial"/>
                <w:b/>
              </w:rPr>
              <w:t>iew</w:t>
            </w:r>
            <w:r w:rsidRPr="00741F4F">
              <w:rPr>
                <w:rFonts w:ascii="Arial" w:hAnsi="Arial" w:cs="Arial"/>
                <w:b/>
                <w:spacing w:val="-5"/>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spacing w:val="2"/>
              </w:rPr>
              <w:t>mm</w:t>
            </w:r>
            <w:r w:rsidRPr="00741F4F">
              <w:rPr>
                <w:rFonts w:ascii="Arial" w:hAnsi="Arial" w:cs="Arial"/>
                <w:b/>
              </w:rPr>
              <w:t>en</w:t>
            </w:r>
            <w:r w:rsidRPr="00741F4F">
              <w:rPr>
                <w:rFonts w:ascii="Arial" w:hAnsi="Arial" w:cs="Arial"/>
                <w:b/>
                <w:spacing w:val="1"/>
              </w:rPr>
              <w:t>t</w:t>
            </w:r>
            <w:r w:rsidRPr="00741F4F">
              <w:rPr>
                <w:rFonts w:ascii="Arial" w:hAnsi="Arial" w:cs="Arial"/>
                <w:b/>
              </w:rPr>
              <w:t>s</w:t>
            </w:r>
            <w:r w:rsidRPr="00741F4F">
              <w:rPr>
                <w:rFonts w:ascii="Arial" w:hAnsi="Arial" w:cs="Arial"/>
                <w:b/>
                <w:spacing w:val="-9"/>
              </w:rPr>
              <w:t xml:space="preserve"> </w:t>
            </w:r>
            <w:r w:rsidRPr="00741F4F">
              <w:rPr>
                <w:rFonts w:ascii="Arial" w:hAnsi="Arial" w:cs="Arial"/>
                <w:b/>
                <w:spacing w:val="1"/>
              </w:rPr>
              <w:t>a</w:t>
            </w:r>
            <w:r w:rsidRPr="00741F4F">
              <w:rPr>
                <w:rFonts w:ascii="Arial" w:hAnsi="Arial" w:cs="Arial"/>
                <w:b/>
              </w:rPr>
              <w:t>re</w:t>
            </w:r>
            <w:r w:rsidRPr="00741F4F">
              <w:rPr>
                <w:rFonts w:ascii="Arial" w:hAnsi="Arial" w:cs="Arial"/>
                <w:b/>
                <w:spacing w:val="-4"/>
              </w:rPr>
              <w:t xml:space="preserve"> </w:t>
            </w:r>
            <w:r w:rsidRPr="00741F4F">
              <w:rPr>
                <w:rFonts w:ascii="Arial" w:hAnsi="Arial" w:cs="Arial"/>
                <w:b/>
                <w:spacing w:val="-1"/>
              </w:rPr>
              <w:t>s</w:t>
            </w:r>
            <w:r w:rsidRPr="00741F4F">
              <w:rPr>
                <w:rFonts w:ascii="Arial" w:hAnsi="Arial" w:cs="Arial"/>
                <w:b/>
                <w:spacing w:val="1"/>
              </w:rPr>
              <w:t>t</w:t>
            </w:r>
            <w:r w:rsidRPr="00741F4F">
              <w:rPr>
                <w:rFonts w:ascii="Arial" w:hAnsi="Arial" w:cs="Arial"/>
                <w:b/>
              </w:rPr>
              <w:t>ric</w:t>
            </w:r>
            <w:r w:rsidRPr="00741F4F">
              <w:rPr>
                <w:rFonts w:ascii="Arial" w:hAnsi="Arial" w:cs="Arial"/>
                <w:b/>
                <w:spacing w:val="1"/>
              </w:rPr>
              <w:t>t</w:t>
            </w:r>
            <w:r w:rsidRPr="00741F4F">
              <w:rPr>
                <w:rFonts w:ascii="Arial" w:hAnsi="Arial" w:cs="Arial"/>
                <w:b/>
              </w:rPr>
              <w:t>ly</w:t>
            </w:r>
            <w:r w:rsidRPr="00741F4F">
              <w:rPr>
                <w:rFonts w:ascii="Arial" w:hAnsi="Arial" w:cs="Arial"/>
                <w:b/>
                <w:spacing w:val="-5"/>
              </w:rPr>
              <w:t xml:space="preserve"> </w:t>
            </w:r>
            <w:r w:rsidRPr="00741F4F">
              <w:rPr>
                <w:rFonts w:ascii="Arial" w:hAnsi="Arial" w:cs="Arial"/>
                <w:b/>
              </w:rPr>
              <w:t>pr</w:t>
            </w:r>
            <w:r w:rsidRPr="00741F4F">
              <w:rPr>
                <w:rFonts w:ascii="Arial" w:hAnsi="Arial" w:cs="Arial"/>
                <w:b/>
                <w:spacing w:val="1"/>
              </w:rPr>
              <w:t>o</w:t>
            </w:r>
            <w:r w:rsidRPr="00741F4F">
              <w:rPr>
                <w:rFonts w:ascii="Arial" w:hAnsi="Arial" w:cs="Arial"/>
                <w:b/>
              </w:rPr>
              <w:t>hi</w:t>
            </w:r>
            <w:r w:rsidRPr="00741F4F">
              <w:rPr>
                <w:rFonts w:ascii="Arial" w:hAnsi="Arial" w:cs="Arial"/>
                <w:b/>
                <w:spacing w:val="-1"/>
              </w:rPr>
              <w:t>b</w:t>
            </w:r>
            <w:r w:rsidRPr="00741F4F">
              <w:rPr>
                <w:rFonts w:ascii="Arial" w:hAnsi="Arial" w:cs="Arial"/>
                <w:b/>
              </w:rPr>
              <w:t>ited</w:t>
            </w:r>
            <w:r w:rsidRPr="00741F4F">
              <w:rPr>
                <w:rFonts w:ascii="Arial" w:hAnsi="Arial" w:cs="Arial"/>
                <w:b/>
                <w:spacing w:val="-9"/>
              </w:rPr>
              <w:t xml:space="preserve"> </w:t>
            </w:r>
            <w:r w:rsidRPr="00741F4F">
              <w:rPr>
                <w:rFonts w:ascii="Arial" w:hAnsi="Arial" w:cs="Arial"/>
                <w:b/>
              </w:rPr>
              <w:t>d</w:t>
            </w:r>
            <w:r w:rsidRPr="00741F4F">
              <w:rPr>
                <w:rFonts w:ascii="Arial" w:hAnsi="Arial" w:cs="Arial"/>
                <w:b/>
                <w:spacing w:val="-1"/>
              </w:rPr>
              <w:t>u</w:t>
            </w:r>
            <w:r w:rsidRPr="00741F4F">
              <w:rPr>
                <w:rFonts w:ascii="Arial" w:hAnsi="Arial" w:cs="Arial"/>
                <w:b/>
              </w:rPr>
              <w:t>ring</w:t>
            </w:r>
            <w:r w:rsidRPr="00741F4F">
              <w:rPr>
                <w:rFonts w:ascii="Arial" w:hAnsi="Arial" w:cs="Arial"/>
                <w:b/>
                <w:spacing w:val="-5"/>
              </w:rPr>
              <w:t xml:space="preserve"> </w:t>
            </w:r>
            <w:r w:rsidRPr="00741F4F">
              <w:rPr>
                <w:rFonts w:ascii="Arial" w:hAnsi="Arial" w:cs="Arial"/>
                <w:b/>
              </w:rPr>
              <w:t>peer r</w:t>
            </w:r>
            <w:r w:rsidRPr="00741F4F">
              <w:rPr>
                <w:rFonts w:ascii="Arial" w:hAnsi="Arial" w:cs="Arial"/>
                <w:b/>
                <w:spacing w:val="1"/>
              </w:rPr>
              <w:t>ev</w:t>
            </w:r>
            <w:r w:rsidRPr="00741F4F">
              <w:rPr>
                <w:rFonts w:ascii="Arial" w:hAnsi="Arial" w:cs="Arial"/>
                <w:b/>
              </w:rPr>
              <w:t>iew.</w:t>
            </w:r>
          </w:p>
        </w:tc>
        <w:tc>
          <w:tcPr>
            <w:tcW w:w="6246" w:type="dxa"/>
            <w:tcBorders>
              <w:top w:val="single" w:sz="5" w:space="0" w:color="000000"/>
              <w:left w:val="single" w:sz="5" w:space="0" w:color="000000"/>
              <w:bottom w:val="single" w:sz="5" w:space="0" w:color="000000"/>
              <w:right w:val="single" w:sz="5" w:space="0" w:color="000000"/>
            </w:tcBorders>
          </w:tcPr>
          <w:p w14:paraId="742D6946" w14:textId="77777777" w:rsidR="00444936" w:rsidRPr="00741F4F" w:rsidRDefault="00867AB3">
            <w:pPr>
              <w:spacing w:line="220" w:lineRule="exact"/>
              <w:ind w:left="102"/>
              <w:rPr>
                <w:rFonts w:ascii="Arial" w:hAnsi="Arial" w:cs="Arial"/>
              </w:rPr>
            </w:pPr>
            <w:r w:rsidRPr="00741F4F">
              <w:rPr>
                <w:rFonts w:ascii="Arial" w:hAnsi="Arial" w:cs="Arial"/>
                <w:b/>
              </w:rPr>
              <w:t>Auth</w:t>
            </w:r>
            <w:r w:rsidRPr="00741F4F">
              <w:rPr>
                <w:rFonts w:ascii="Arial" w:hAnsi="Arial" w:cs="Arial"/>
                <w:b/>
                <w:spacing w:val="1"/>
              </w:rPr>
              <w:t>o</w:t>
            </w:r>
            <w:r w:rsidRPr="00741F4F">
              <w:rPr>
                <w:rFonts w:ascii="Arial" w:hAnsi="Arial" w:cs="Arial"/>
                <w:b/>
                <w:spacing w:val="5"/>
              </w:rPr>
              <w:t>r</w:t>
            </w:r>
            <w:r w:rsidRPr="00741F4F">
              <w:rPr>
                <w:rFonts w:ascii="Arial" w:hAnsi="Arial" w:cs="Arial"/>
                <w:b/>
                <w:spacing w:val="-6"/>
              </w:rPr>
              <w:t>’</w:t>
            </w:r>
            <w:r w:rsidRPr="00741F4F">
              <w:rPr>
                <w:rFonts w:ascii="Arial" w:hAnsi="Arial" w:cs="Arial"/>
                <w:b/>
              </w:rPr>
              <w:t>s</w:t>
            </w:r>
            <w:r w:rsidRPr="00741F4F">
              <w:rPr>
                <w:rFonts w:ascii="Arial" w:hAnsi="Arial" w:cs="Arial"/>
                <w:b/>
                <w:spacing w:val="-8"/>
              </w:rPr>
              <w:t xml:space="preserve"> </w:t>
            </w:r>
            <w:r w:rsidRPr="00741F4F">
              <w:rPr>
                <w:rFonts w:ascii="Arial" w:hAnsi="Arial" w:cs="Arial"/>
                <w:b/>
              </w:rPr>
              <w:t>Fe</w:t>
            </w:r>
            <w:r w:rsidRPr="00741F4F">
              <w:rPr>
                <w:rFonts w:ascii="Arial" w:hAnsi="Arial" w:cs="Arial"/>
                <w:b/>
                <w:spacing w:val="1"/>
              </w:rPr>
              <w:t>e</w:t>
            </w:r>
            <w:r w:rsidRPr="00741F4F">
              <w:rPr>
                <w:rFonts w:ascii="Arial" w:hAnsi="Arial" w:cs="Arial"/>
                <w:b/>
              </w:rPr>
              <w:t>d</w:t>
            </w:r>
            <w:r w:rsidRPr="00741F4F">
              <w:rPr>
                <w:rFonts w:ascii="Arial" w:hAnsi="Arial" w:cs="Arial"/>
                <w:b/>
                <w:spacing w:val="-1"/>
              </w:rPr>
              <w:t>b</w:t>
            </w:r>
            <w:r w:rsidRPr="00741F4F">
              <w:rPr>
                <w:rFonts w:ascii="Arial" w:hAnsi="Arial" w:cs="Arial"/>
                <w:b/>
                <w:spacing w:val="1"/>
              </w:rPr>
              <w:t>a</w:t>
            </w:r>
            <w:r w:rsidRPr="00741F4F">
              <w:rPr>
                <w:rFonts w:ascii="Arial" w:hAnsi="Arial" w:cs="Arial"/>
                <w:b/>
              </w:rPr>
              <w:t>ck</w:t>
            </w:r>
            <w:r w:rsidRPr="00741F4F">
              <w:rPr>
                <w:rFonts w:ascii="Arial" w:hAnsi="Arial" w:cs="Arial"/>
                <w:b/>
                <w:spacing w:val="-3"/>
              </w:rPr>
              <w:t xml:space="preserve"> </w:t>
            </w:r>
            <w:r w:rsidRPr="00741F4F">
              <w:rPr>
                <w:rFonts w:ascii="Arial" w:hAnsi="Arial" w:cs="Arial"/>
                <w:spacing w:val="1"/>
              </w:rPr>
              <w:t>(I</w:t>
            </w:r>
            <w:r w:rsidRPr="00741F4F">
              <w:rPr>
                <w:rFonts w:ascii="Arial" w:hAnsi="Arial" w:cs="Arial"/>
              </w:rPr>
              <w:t>t</w:t>
            </w:r>
            <w:r w:rsidRPr="00741F4F">
              <w:rPr>
                <w:rFonts w:ascii="Arial" w:hAnsi="Arial" w:cs="Arial"/>
                <w:spacing w:val="-2"/>
              </w:rPr>
              <w:t xml:space="preserve"> </w:t>
            </w:r>
            <w:r w:rsidRPr="00741F4F">
              <w:rPr>
                <w:rFonts w:ascii="Arial" w:hAnsi="Arial" w:cs="Arial"/>
              </w:rPr>
              <w:t>is</w:t>
            </w:r>
            <w:r w:rsidRPr="00741F4F">
              <w:rPr>
                <w:rFonts w:ascii="Arial" w:hAnsi="Arial" w:cs="Arial"/>
                <w:spacing w:val="-1"/>
              </w:rPr>
              <w:t xml:space="preserve"> </w:t>
            </w:r>
            <w:r w:rsidRPr="00741F4F">
              <w:rPr>
                <w:rFonts w:ascii="Arial" w:hAnsi="Arial" w:cs="Arial"/>
                <w:spacing w:val="1"/>
              </w:rPr>
              <w:t>m</w:t>
            </w:r>
            <w:r w:rsidRPr="00741F4F">
              <w:rPr>
                <w:rFonts w:ascii="Arial" w:hAnsi="Arial" w:cs="Arial"/>
              </w:rPr>
              <w:t>a</w:t>
            </w:r>
            <w:r w:rsidRPr="00741F4F">
              <w:rPr>
                <w:rFonts w:ascii="Arial" w:hAnsi="Arial" w:cs="Arial"/>
                <w:spacing w:val="-1"/>
              </w:rPr>
              <w:t>n</w:t>
            </w:r>
            <w:r w:rsidRPr="00741F4F">
              <w:rPr>
                <w:rFonts w:ascii="Arial" w:hAnsi="Arial" w:cs="Arial"/>
                <w:spacing w:val="1"/>
              </w:rPr>
              <w:t>d</w:t>
            </w:r>
            <w:r w:rsidRPr="00741F4F">
              <w:rPr>
                <w:rFonts w:ascii="Arial" w:hAnsi="Arial" w:cs="Arial"/>
              </w:rPr>
              <w:t>at</w:t>
            </w:r>
            <w:r w:rsidRPr="00741F4F">
              <w:rPr>
                <w:rFonts w:ascii="Arial" w:hAnsi="Arial" w:cs="Arial"/>
                <w:spacing w:val="1"/>
              </w:rPr>
              <w:t>or</w:t>
            </w:r>
            <w:r w:rsidRPr="00741F4F">
              <w:rPr>
                <w:rFonts w:ascii="Arial" w:hAnsi="Arial" w:cs="Arial"/>
              </w:rPr>
              <w:t>y</w:t>
            </w:r>
            <w:r w:rsidRPr="00741F4F">
              <w:rPr>
                <w:rFonts w:ascii="Arial" w:hAnsi="Arial" w:cs="Arial"/>
                <w:spacing w:val="-8"/>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at</w:t>
            </w:r>
            <w:r w:rsidRPr="00741F4F">
              <w:rPr>
                <w:rFonts w:ascii="Arial" w:hAnsi="Arial" w:cs="Arial"/>
                <w:spacing w:val="-3"/>
              </w:rPr>
              <w:t xml:space="preserve"> </w:t>
            </w:r>
            <w:r w:rsidRPr="00741F4F">
              <w:rPr>
                <w:rFonts w:ascii="Arial" w:hAnsi="Arial" w:cs="Arial"/>
                <w:spacing w:val="-2"/>
              </w:rPr>
              <w:t>a</w:t>
            </w:r>
            <w:r w:rsidRPr="00741F4F">
              <w:rPr>
                <w:rFonts w:ascii="Arial" w:hAnsi="Arial" w:cs="Arial"/>
                <w:spacing w:val="1"/>
              </w:rPr>
              <w:t>u</w:t>
            </w:r>
            <w:r w:rsidRPr="00741F4F">
              <w:rPr>
                <w:rFonts w:ascii="Arial" w:hAnsi="Arial" w:cs="Arial"/>
              </w:rPr>
              <w:t>t</w:t>
            </w:r>
            <w:r w:rsidRPr="00741F4F">
              <w:rPr>
                <w:rFonts w:ascii="Arial" w:hAnsi="Arial" w:cs="Arial"/>
                <w:spacing w:val="1"/>
              </w:rPr>
              <w:t>h</w:t>
            </w:r>
            <w:r w:rsidRPr="00741F4F">
              <w:rPr>
                <w:rFonts w:ascii="Arial" w:hAnsi="Arial" w:cs="Arial"/>
                <w:spacing w:val="-1"/>
              </w:rPr>
              <w:t>o</w:t>
            </w:r>
            <w:r w:rsidRPr="00741F4F">
              <w:rPr>
                <w:rFonts w:ascii="Arial" w:hAnsi="Arial" w:cs="Arial"/>
                <w:spacing w:val="1"/>
              </w:rPr>
              <w:t>r</w:t>
            </w:r>
            <w:r w:rsidRPr="00741F4F">
              <w:rPr>
                <w:rFonts w:ascii="Arial" w:hAnsi="Arial" w:cs="Arial"/>
              </w:rPr>
              <w:t>s</w:t>
            </w:r>
            <w:r w:rsidRPr="00741F4F">
              <w:rPr>
                <w:rFonts w:ascii="Arial" w:hAnsi="Arial" w:cs="Arial"/>
                <w:spacing w:val="-6"/>
              </w:rPr>
              <w:t xml:space="preserve"> </w:t>
            </w:r>
            <w:r w:rsidRPr="00741F4F">
              <w:rPr>
                <w:rFonts w:ascii="Arial" w:hAnsi="Arial" w:cs="Arial"/>
                <w:spacing w:val="-1"/>
              </w:rPr>
              <w:t>s</w:t>
            </w:r>
            <w:r w:rsidRPr="00741F4F">
              <w:rPr>
                <w:rFonts w:ascii="Arial" w:hAnsi="Arial" w:cs="Arial"/>
                <w:spacing w:val="1"/>
              </w:rPr>
              <w:t>hou</w:t>
            </w:r>
            <w:r w:rsidRPr="00741F4F">
              <w:rPr>
                <w:rFonts w:ascii="Arial" w:hAnsi="Arial" w:cs="Arial"/>
              </w:rPr>
              <w:t>ld</w:t>
            </w:r>
            <w:r w:rsidRPr="00741F4F">
              <w:rPr>
                <w:rFonts w:ascii="Arial" w:hAnsi="Arial" w:cs="Arial"/>
                <w:spacing w:val="-4"/>
              </w:rPr>
              <w:t xml:space="preserve"> </w:t>
            </w:r>
            <w:r w:rsidRPr="00741F4F">
              <w:rPr>
                <w:rFonts w:ascii="Arial" w:hAnsi="Arial" w:cs="Arial"/>
              </w:rPr>
              <w:t>w</w:t>
            </w:r>
            <w:r w:rsidRPr="00741F4F">
              <w:rPr>
                <w:rFonts w:ascii="Arial" w:hAnsi="Arial" w:cs="Arial"/>
                <w:spacing w:val="1"/>
              </w:rPr>
              <w:t>r</w:t>
            </w:r>
            <w:r w:rsidRPr="00741F4F">
              <w:rPr>
                <w:rFonts w:ascii="Arial" w:hAnsi="Arial" w:cs="Arial"/>
              </w:rPr>
              <w:t>i</w:t>
            </w:r>
            <w:r w:rsidRPr="00741F4F">
              <w:rPr>
                <w:rFonts w:ascii="Arial" w:hAnsi="Arial" w:cs="Arial"/>
                <w:spacing w:val="-3"/>
              </w:rPr>
              <w:t>t</w:t>
            </w:r>
            <w:r w:rsidRPr="00741F4F">
              <w:rPr>
                <w:rFonts w:ascii="Arial" w:hAnsi="Arial" w:cs="Arial"/>
              </w:rPr>
              <w:t>e</w:t>
            </w:r>
            <w:r w:rsidRPr="00741F4F">
              <w:rPr>
                <w:rFonts w:ascii="Arial" w:hAnsi="Arial" w:cs="Arial"/>
                <w:spacing w:val="-3"/>
              </w:rPr>
              <w:t xml:space="preserve"> </w:t>
            </w:r>
            <w:r w:rsidRPr="00741F4F">
              <w:rPr>
                <w:rFonts w:ascii="Arial" w:hAnsi="Arial" w:cs="Arial"/>
                <w:spacing w:val="1"/>
              </w:rPr>
              <w:t>h</w:t>
            </w:r>
            <w:r w:rsidRPr="00741F4F">
              <w:rPr>
                <w:rFonts w:ascii="Arial" w:hAnsi="Arial" w:cs="Arial"/>
              </w:rPr>
              <w:t>i</w:t>
            </w:r>
            <w:r w:rsidRPr="00741F4F">
              <w:rPr>
                <w:rFonts w:ascii="Arial" w:hAnsi="Arial" w:cs="Arial"/>
                <w:spacing w:val="-1"/>
              </w:rPr>
              <w:t>s</w:t>
            </w:r>
            <w:r w:rsidRPr="00741F4F">
              <w:rPr>
                <w:rFonts w:ascii="Arial" w:hAnsi="Arial" w:cs="Arial"/>
              </w:rPr>
              <w:t>/</w:t>
            </w:r>
            <w:r w:rsidRPr="00741F4F">
              <w:rPr>
                <w:rFonts w:ascii="Arial" w:hAnsi="Arial" w:cs="Arial"/>
                <w:spacing w:val="1"/>
              </w:rPr>
              <w:t>h</w:t>
            </w:r>
            <w:r w:rsidRPr="00741F4F">
              <w:rPr>
                <w:rFonts w:ascii="Arial" w:hAnsi="Arial" w:cs="Arial"/>
              </w:rPr>
              <w:t>er</w:t>
            </w:r>
          </w:p>
          <w:p w14:paraId="0D2C8BDC" w14:textId="77777777" w:rsidR="00444936" w:rsidRPr="00741F4F" w:rsidRDefault="00867AB3">
            <w:pPr>
              <w:spacing w:before="12"/>
              <w:ind w:left="102"/>
              <w:rPr>
                <w:rFonts w:ascii="Arial" w:hAnsi="Arial" w:cs="Arial"/>
              </w:rPr>
            </w:pPr>
            <w:r w:rsidRPr="00741F4F">
              <w:rPr>
                <w:rFonts w:ascii="Arial" w:hAnsi="Arial" w:cs="Arial"/>
                <w:spacing w:val="1"/>
              </w:rPr>
              <w:t>f</w:t>
            </w:r>
            <w:r w:rsidRPr="00741F4F">
              <w:rPr>
                <w:rFonts w:ascii="Arial" w:hAnsi="Arial" w:cs="Arial"/>
              </w:rPr>
              <w:t>e</w:t>
            </w:r>
            <w:r w:rsidRPr="00741F4F">
              <w:rPr>
                <w:rFonts w:ascii="Arial" w:hAnsi="Arial" w:cs="Arial"/>
                <w:spacing w:val="1"/>
              </w:rPr>
              <w:t>edb</w:t>
            </w:r>
            <w:r w:rsidRPr="00741F4F">
              <w:rPr>
                <w:rFonts w:ascii="Arial" w:hAnsi="Arial" w:cs="Arial"/>
              </w:rPr>
              <w:t>a</w:t>
            </w:r>
            <w:r w:rsidRPr="00741F4F">
              <w:rPr>
                <w:rFonts w:ascii="Arial" w:hAnsi="Arial" w:cs="Arial"/>
                <w:spacing w:val="1"/>
              </w:rPr>
              <w:t>c</w:t>
            </w:r>
            <w:r w:rsidRPr="00741F4F">
              <w:rPr>
                <w:rFonts w:ascii="Arial" w:hAnsi="Arial" w:cs="Arial"/>
              </w:rPr>
              <w:t>k</w:t>
            </w:r>
            <w:r w:rsidRPr="00741F4F">
              <w:rPr>
                <w:rFonts w:ascii="Arial" w:hAnsi="Arial" w:cs="Arial"/>
                <w:spacing w:val="-8"/>
              </w:rPr>
              <w:t xml:space="preserve"> </w:t>
            </w:r>
            <w:r w:rsidRPr="00741F4F">
              <w:rPr>
                <w:rFonts w:ascii="Arial" w:hAnsi="Arial" w:cs="Arial"/>
                <w:spacing w:val="1"/>
              </w:rPr>
              <w:t>h</w:t>
            </w:r>
            <w:r w:rsidRPr="00741F4F">
              <w:rPr>
                <w:rFonts w:ascii="Arial" w:hAnsi="Arial" w:cs="Arial"/>
              </w:rPr>
              <w:t>e</w:t>
            </w:r>
            <w:r w:rsidRPr="00741F4F">
              <w:rPr>
                <w:rFonts w:ascii="Arial" w:hAnsi="Arial" w:cs="Arial"/>
                <w:spacing w:val="1"/>
              </w:rPr>
              <w:t>r</w:t>
            </w:r>
            <w:r w:rsidRPr="00741F4F">
              <w:rPr>
                <w:rFonts w:ascii="Arial" w:hAnsi="Arial" w:cs="Arial"/>
              </w:rPr>
              <w:t>e)</w:t>
            </w:r>
          </w:p>
        </w:tc>
      </w:tr>
      <w:tr w:rsidR="00444936" w:rsidRPr="00741F4F" w14:paraId="0EE5ABCF" w14:textId="77777777" w:rsidTr="00CB6020">
        <w:trPr>
          <w:trHeight w:hRule="exact" w:val="1274"/>
        </w:trPr>
        <w:tc>
          <w:tcPr>
            <w:tcW w:w="5351" w:type="dxa"/>
            <w:tcBorders>
              <w:top w:val="single" w:sz="5" w:space="0" w:color="000000"/>
              <w:left w:val="single" w:sz="5" w:space="0" w:color="000000"/>
              <w:bottom w:val="single" w:sz="5" w:space="0" w:color="000000"/>
              <w:right w:val="single" w:sz="5" w:space="0" w:color="000000"/>
            </w:tcBorders>
          </w:tcPr>
          <w:p w14:paraId="30EFA543" w14:textId="77777777" w:rsidR="00444936" w:rsidRPr="00741F4F" w:rsidRDefault="00867AB3">
            <w:pPr>
              <w:spacing w:before="2" w:line="220" w:lineRule="exact"/>
              <w:ind w:left="460" w:right="230"/>
              <w:rPr>
                <w:rFonts w:ascii="Arial" w:hAnsi="Arial" w:cs="Arial"/>
              </w:rPr>
            </w:pPr>
            <w:r w:rsidRPr="00741F4F">
              <w:rPr>
                <w:rFonts w:ascii="Arial" w:hAnsi="Arial" w:cs="Arial"/>
                <w:b/>
              </w:rPr>
              <w:t>Ple</w:t>
            </w:r>
            <w:r w:rsidRPr="00741F4F">
              <w:rPr>
                <w:rFonts w:ascii="Arial" w:hAnsi="Arial" w:cs="Arial"/>
                <w:b/>
                <w:spacing w:val="1"/>
              </w:rPr>
              <w:t>a</w:t>
            </w:r>
            <w:r w:rsidRPr="00741F4F">
              <w:rPr>
                <w:rFonts w:ascii="Arial" w:hAnsi="Arial" w:cs="Arial"/>
                <w:b/>
                <w:spacing w:val="-1"/>
              </w:rPr>
              <w:t>s</w:t>
            </w:r>
            <w:r w:rsidRPr="00741F4F">
              <w:rPr>
                <w:rFonts w:ascii="Arial" w:hAnsi="Arial" w:cs="Arial"/>
                <w:b/>
              </w:rPr>
              <w:t>e</w:t>
            </w:r>
            <w:r w:rsidRPr="00741F4F">
              <w:rPr>
                <w:rFonts w:ascii="Arial" w:hAnsi="Arial" w:cs="Arial"/>
                <w:b/>
                <w:spacing w:val="-4"/>
              </w:rPr>
              <w:t xml:space="preserve"> </w:t>
            </w:r>
            <w:r w:rsidRPr="00741F4F">
              <w:rPr>
                <w:rFonts w:ascii="Arial" w:hAnsi="Arial" w:cs="Arial"/>
                <w:b/>
              </w:rPr>
              <w:t>wri</w:t>
            </w:r>
            <w:r w:rsidRPr="00741F4F">
              <w:rPr>
                <w:rFonts w:ascii="Arial" w:hAnsi="Arial" w:cs="Arial"/>
                <w:b/>
                <w:spacing w:val="1"/>
              </w:rPr>
              <w:t>t</w:t>
            </w:r>
            <w:r w:rsidRPr="00741F4F">
              <w:rPr>
                <w:rFonts w:ascii="Arial" w:hAnsi="Arial" w:cs="Arial"/>
                <w:b/>
              </w:rPr>
              <w:t>e</w:t>
            </w:r>
            <w:r w:rsidRPr="00741F4F">
              <w:rPr>
                <w:rFonts w:ascii="Arial" w:hAnsi="Arial" w:cs="Arial"/>
                <w:b/>
                <w:spacing w:val="-2"/>
              </w:rPr>
              <w:t xml:space="preserve"> </w:t>
            </w:r>
            <w:r w:rsidRPr="00741F4F">
              <w:rPr>
                <w:rFonts w:ascii="Arial" w:hAnsi="Arial" w:cs="Arial"/>
                <w:b/>
              </w:rPr>
              <w:t>a</w:t>
            </w:r>
            <w:r w:rsidRPr="00741F4F">
              <w:rPr>
                <w:rFonts w:ascii="Arial" w:hAnsi="Arial" w:cs="Arial"/>
                <w:b/>
                <w:spacing w:val="1"/>
              </w:rPr>
              <w:t xml:space="preserve"> f</w:t>
            </w:r>
            <w:r w:rsidRPr="00741F4F">
              <w:rPr>
                <w:rFonts w:ascii="Arial" w:hAnsi="Arial" w:cs="Arial"/>
                <w:b/>
              </w:rPr>
              <w:t>ew</w:t>
            </w:r>
            <w:r w:rsidRPr="00741F4F">
              <w:rPr>
                <w:rFonts w:ascii="Arial" w:hAnsi="Arial" w:cs="Arial"/>
                <w:b/>
                <w:spacing w:val="-2"/>
              </w:rPr>
              <w:t xml:space="preserve"> </w:t>
            </w:r>
            <w:r w:rsidRPr="00741F4F">
              <w:rPr>
                <w:rFonts w:ascii="Arial" w:hAnsi="Arial" w:cs="Arial"/>
                <w:b/>
                <w:spacing w:val="-1"/>
              </w:rPr>
              <w:t>s</w:t>
            </w:r>
            <w:r w:rsidRPr="00741F4F">
              <w:rPr>
                <w:rFonts w:ascii="Arial" w:hAnsi="Arial" w:cs="Arial"/>
                <w:b/>
              </w:rPr>
              <w:t>en</w:t>
            </w:r>
            <w:r w:rsidRPr="00741F4F">
              <w:rPr>
                <w:rFonts w:ascii="Arial" w:hAnsi="Arial" w:cs="Arial"/>
                <w:b/>
                <w:spacing w:val="1"/>
              </w:rPr>
              <w:t>t</w:t>
            </w:r>
            <w:r w:rsidRPr="00741F4F">
              <w:rPr>
                <w:rFonts w:ascii="Arial" w:hAnsi="Arial" w:cs="Arial"/>
                <w:b/>
              </w:rPr>
              <w:t>enc</w:t>
            </w:r>
            <w:r w:rsidRPr="00741F4F">
              <w:rPr>
                <w:rFonts w:ascii="Arial" w:hAnsi="Arial" w:cs="Arial"/>
                <w:b/>
                <w:spacing w:val="1"/>
              </w:rPr>
              <w:t>e</w:t>
            </w:r>
            <w:r w:rsidRPr="00741F4F">
              <w:rPr>
                <w:rFonts w:ascii="Arial" w:hAnsi="Arial" w:cs="Arial"/>
                <w:b/>
              </w:rPr>
              <w:t>s</w:t>
            </w:r>
            <w:r w:rsidRPr="00741F4F">
              <w:rPr>
                <w:rFonts w:ascii="Arial" w:hAnsi="Arial" w:cs="Arial"/>
                <w:b/>
                <w:spacing w:val="-8"/>
              </w:rPr>
              <w:t xml:space="preserve"> </w:t>
            </w:r>
            <w:r w:rsidRPr="00741F4F">
              <w:rPr>
                <w:rFonts w:ascii="Arial" w:hAnsi="Arial" w:cs="Arial"/>
                <w:b/>
              </w:rPr>
              <w:t>r</w:t>
            </w:r>
            <w:r w:rsidRPr="00741F4F">
              <w:rPr>
                <w:rFonts w:ascii="Arial" w:hAnsi="Arial" w:cs="Arial"/>
                <w:b/>
                <w:spacing w:val="1"/>
              </w:rPr>
              <w:t>ega</w:t>
            </w:r>
            <w:r w:rsidRPr="00741F4F">
              <w:rPr>
                <w:rFonts w:ascii="Arial" w:hAnsi="Arial" w:cs="Arial"/>
                <w:b/>
              </w:rPr>
              <w:t>rding</w:t>
            </w:r>
            <w:r w:rsidRPr="00741F4F">
              <w:rPr>
                <w:rFonts w:ascii="Arial" w:hAnsi="Arial" w:cs="Arial"/>
                <w:b/>
                <w:spacing w:val="-7"/>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rPr>
              <w:t>i</w:t>
            </w:r>
            <w:r w:rsidRPr="00741F4F">
              <w:rPr>
                <w:rFonts w:ascii="Arial" w:hAnsi="Arial" w:cs="Arial"/>
                <w:b/>
                <w:spacing w:val="2"/>
              </w:rPr>
              <w:t>m</w:t>
            </w:r>
            <w:r w:rsidRPr="00741F4F">
              <w:rPr>
                <w:rFonts w:ascii="Arial" w:hAnsi="Arial" w:cs="Arial"/>
                <w:b/>
              </w:rPr>
              <w:t>p</w:t>
            </w:r>
            <w:r w:rsidRPr="00741F4F">
              <w:rPr>
                <w:rFonts w:ascii="Arial" w:hAnsi="Arial" w:cs="Arial"/>
                <w:b/>
                <w:spacing w:val="1"/>
              </w:rPr>
              <w:t>o</w:t>
            </w:r>
            <w:r w:rsidRPr="00741F4F">
              <w:rPr>
                <w:rFonts w:ascii="Arial" w:hAnsi="Arial" w:cs="Arial"/>
                <w:b/>
              </w:rPr>
              <w:t>r</w:t>
            </w:r>
            <w:r w:rsidRPr="00741F4F">
              <w:rPr>
                <w:rFonts w:ascii="Arial" w:hAnsi="Arial" w:cs="Arial"/>
                <w:b/>
                <w:spacing w:val="1"/>
              </w:rPr>
              <w:t>ta</w:t>
            </w:r>
            <w:r w:rsidRPr="00741F4F">
              <w:rPr>
                <w:rFonts w:ascii="Arial" w:hAnsi="Arial" w:cs="Arial"/>
                <w:b/>
              </w:rPr>
              <w:t xml:space="preserve">nce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w:t>
            </w:r>
            <w:r w:rsidRPr="00741F4F">
              <w:rPr>
                <w:rFonts w:ascii="Arial" w:hAnsi="Arial" w:cs="Arial"/>
                <w:b/>
                <w:spacing w:val="1"/>
              </w:rPr>
              <w:t>t</w:t>
            </w:r>
            <w:r w:rsidRPr="00741F4F">
              <w:rPr>
                <w:rFonts w:ascii="Arial" w:hAnsi="Arial" w:cs="Arial"/>
                <w:b/>
              </w:rPr>
              <w:t>his</w:t>
            </w:r>
            <w:r w:rsidRPr="00741F4F">
              <w:rPr>
                <w:rFonts w:ascii="Arial" w:hAnsi="Arial" w:cs="Arial"/>
                <w:b/>
                <w:spacing w:val="-4"/>
              </w:rPr>
              <w:t xml:space="preserve"> </w:t>
            </w:r>
            <w:r w:rsidRPr="00741F4F">
              <w:rPr>
                <w:rFonts w:ascii="Arial" w:hAnsi="Arial" w:cs="Arial"/>
                <w:b/>
                <w:spacing w:val="2"/>
              </w:rPr>
              <w:t>m</w:t>
            </w:r>
            <w:r w:rsidRPr="00741F4F">
              <w:rPr>
                <w:rFonts w:ascii="Arial" w:hAnsi="Arial" w:cs="Arial"/>
                <w:b/>
                <w:spacing w:val="1"/>
              </w:rPr>
              <w:t>a</w:t>
            </w:r>
            <w:r w:rsidRPr="00741F4F">
              <w:rPr>
                <w:rFonts w:ascii="Arial" w:hAnsi="Arial" w:cs="Arial"/>
                <w:b/>
              </w:rPr>
              <w:t>n</w:t>
            </w:r>
            <w:r w:rsidRPr="00741F4F">
              <w:rPr>
                <w:rFonts w:ascii="Arial" w:hAnsi="Arial" w:cs="Arial"/>
                <w:b/>
                <w:spacing w:val="-1"/>
              </w:rPr>
              <w:t>us</w:t>
            </w:r>
            <w:r w:rsidRPr="00741F4F">
              <w:rPr>
                <w:rFonts w:ascii="Arial" w:hAnsi="Arial" w:cs="Arial"/>
                <w:b/>
              </w:rPr>
              <w:t>c</w:t>
            </w:r>
            <w:r w:rsidRPr="00741F4F">
              <w:rPr>
                <w:rFonts w:ascii="Arial" w:hAnsi="Arial" w:cs="Arial"/>
                <w:b/>
                <w:spacing w:val="1"/>
              </w:rPr>
              <w:t>r</w:t>
            </w:r>
            <w:r w:rsidRPr="00741F4F">
              <w:rPr>
                <w:rFonts w:ascii="Arial" w:hAnsi="Arial" w:cs="Arial"/>
                <w:b/>
              </w:rPr>
              <w:t>ipt</w:t>
            </w:r>
            <w:r w:rsidRPr="00741F4F">
              <w:rPr>
                <w:rFonts w:ascii="Arial" w:hAnsi="Arial" w:cs="Arial"/>
                <w:b/>
                <w:spacing w:val="-9"/>
              </w:rPr>
              <w:t xml:space="preserve"> </w:t>
            </w:r>
            <w:r w:rsidRPr="00741F4F">
              <w:rPr>
                <w:rFonts w:ascii="Arial" w:hAnsi="Arial" w:cs="Arial"/>
                <w:b/>
                <w:spacing w:val="1"/>
              </w:rPr>
              <w:t>fo</w:t>
            </w:r>
            <w:r w:rsidRPr="00741F4F">
              <w:rPr>
                <w:rFonts w:ascii="Arial" w:hAnsi="Arial" w:cs="Arial"/>
                <w:b/>
              </w:rPr>
              <w:t xml:space="preserve">r </w:t>
            </w:r>
            <w:r w:rsidRPr="00741F4F">
              <w:rPr>
                <w:rFonts w:ascii="Arial" w:hAnsi="Arial" w:cs="Arial"/>
                <w:b/>
                <w:spacing w:val="1"/>
              </w:rPr>
              <w:t>t</w:t>
            </w:r>
            <w:r w:rsidRPr="00741F4F">
              <w:rPr>
                <w:rFonts w:ascii="Arial" w:hAnsi="Arial" w:cs="Arial"/>
                <w:b/>
              </w:rPr>
              <w:t>he</w:t>
            </w:r>
            <w:r w:rsidRPr="00741F4F">
              <w:rPr>
                <w:rFonts w:ascii="Arial" w:hAnsi="Arial" w:cs="Arial"/>
                <w:b/>
                <w:spacing w:val="-2"/>
              </w:rPr>
              <w:t xml:space="preserve"> </w:t>
            </w:r>
            <w:r w:rsidRPr="00741F4F">
              <w:rPr>
                <w:rFonts w:ascii="Arial" w:hAnsi="Arial" w:cs="Arial"/>
                <w:b/>
                <w:spacing w:val="-1"/>
              </w:rPr>
              <w:t>s</w:t>
            </w:r>
            <w:r w:rsidRPr="00741F4F">
              <w:rPr>
                <w:rFonts w:ascii="Arial" w:hAnsi="Arial" w:cs="Arial"/>
                <w:b/>
              </w:rPr>
              <w:t>cien</w:t>
            </w:r>
            <w:r w:rsidRPr="00741F4F">
              <w:rPr>
                <w:rFonts w:ascii="Arial" w:hAnsi="Arial" w:cs="Arial"/>
                <w:b/>
                <w:spacing w:val="1"/>
              </w:rPr>
              <w:t>t</w:t>
            </w:r>
            <w:r w:rsidRPr="00741F4F">
              <w:rPr>
                <w:rFonts w:ascii="Arial" w:hAnsi="Arial" w:cs="Arial"/>
                <w:b/>
              </w:rPr>
              <w:t>ific</w:t>
            </w:r>
            <w:r w:rsidRPr="00741F4F">
              <w:rPr>
                <w:rFonts w:ascii="Arial" w:hAnsi="Arial" w:cs="Arial"/>
                <w:b/>
                <w:spacing w:val="-8"/>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rPr>
              <w:t>m</w:t>
            </w:r>
            <w:r w:rsidRPr="00741F4F">
              <w:rPr>
                <w:rFonts w:ascii="Arial" w:hAnsi="Arial" w:cs="Arial"/>
                <w:b/>
                <w:spacing w:val="2"/>
              </w:rPr>
              <w:t>m</w:t>
            </w:r>
            <w:r w:rsidRPr="00741F4F">
              <w:rPr>
                <w:rFonts w:ascii="Arial" w:hAnsi="Arial" w:cs="Arial"/>
                <w:b/>
              </w:rPr>
              <w:t>u</w:t>
            </w:r>
            <w:r w:rsidRPr="00741F4F">
              <w:rPr>
                <w:rFonts w:ascii="Arial" w:hAnsi="Arial" w:cs="Arial"/>
                <w:b/>
                <w:spacing w:val="-1"/>
              </w:rPr>
              <w:t>n</w:t>
            </w:r>
            <w:r w:rsidRPr="00741F4F">
              <w:rPr>
                <w:rFonts w:ascii="Arial" w:hAnsi="Arial" w:cs="Arial"/>
                <w:b/>
              </w:rPr>
              <w:t>it</w:t>
            </w:r>
            <w:r w:rsidRPr="00741F4F">
              <w:rPr>
                <w:rFonts w:ascii="Arial" w:hAnsi="Arial" w:cs="Arial"/>
                <w:b/>
                <w:spacing w:val="1"/>
              </w:rPr>
              <w:t>y</w:t>
            </w:r>
            <w:r w:rsidRPr="00741F4F">
              <w:rPr>
                <w:rFonts w:ascii="Arial" w:hAnsi="Arial" w:cs="Arial"/>
                <w:b/>
              </w:rPr>
              <w:t>.</w:t>
            </w:r>
            <w:r w:rsidRPr="00741F4F">
              <w:rPr>
                <w:rFonts w:ascii="Arial" w:hAnsi="Arial" w:cs="Arial"/>
                <w:b/>
                <w:spacing w:val="-7"/>
              </w:rPr>
              <w:t xml:space="preserve"> </w:t>
            </w:r>
            <w:r w:rsidRPr="00741F4F">
              <w:rPr>
                <w:rFonts w:ascii="Arial" w:hAnsi="Arial" w:cs="Arial"/>
                <w:b/>
              </w:rPr>
              <w:t xml:space="preserve">A </w:t>
            </w:r>
            <w:r w:rsidRPr="00741F4F">
              <w:rPr>
                <w:rFonts w:ascii="Arial" w:hAnsi="Arial" w:cs="Arial"/>
                <w:b/>
                <w:spacing w:val="2"/>
              </w:rPr>
              <w:t>m</w:t>
            </w:r>
            <w:r w:rsidRPr="00741F4F">
              <w:rPr>
                <w:rFonts w:ascii="Arial" w:hAnsi="Arial" w:cs="Arial"/>
                <w:b/>
              </w:rPr>
              <w:t>in</w:t>
            </w:r>
            <w:r w:rsidRPr="00741F4F">
              <w:rPr>
                <w:rFonts w:ascii="Arial" w:hAnsi="Arial" w:cs="Arial"/>
                <w:b/>
                <w:spacing w:val="-1"/>
              </w:rPr>
              <w:t>i</w:t>
            </w:r>
            <w:r w:rsidRPr="00741F4F">
              <w:rPr>
                <w:rFonts w:ascii="Arial" w:hAnsi="Arial" w:cs="Arial"/>
                <w:b/>
                <w:spacing w:val="2"/>
              </w:rPr>
              <w:t>m</w:t>
            </w:r>
            <w:r w:rsidRPr="00741F4F">
              <w:rPr>
                <w:rFonts w:ascii="Arial" w:hAnsi="Arial" w:cs="Arial"/>
                <w:b/>
              </w:rPr>
              <w:t>um</w:t>
            </w:r>
            <w:r w:rsidRPr="00741F4F">
              <w:rPr>
                <w:rFonts w:ascii="Arial" w:hAnsi="Arial" w:cs="Arial"/>
                <w:b/>
                <w:spacing w:val="-5"/>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3"/>
              </w:rPr>
              <w:t xml:space="preserve"> </w:t>
            </w:r>
            <w:r w:rsidRPr="00741F4F">
              <w:rPr>
                <w:rFonts w:ascii="Arial" w:hAnsi="Arial" w:cs="Arial"/>
                <w:b/>
                <w:spacing w:val="1"/>
              </w:rPr>
              <w:t>3</w:t>
            </w:r>
            <w:r w:rsidRPr="00741F4F">
              <w:rPr>
                <w:rFonts w:ascii="Arial" w:hAnsi="Arial" w:cs="Arial"/>
                <w:b/>
                <w:spacing w:val="-2"/>
              </w:rPr>
              <w:t>-</w:t>
            </w:r>
            <w:r w:rsidRPr="00741F4F">
              <w:rPr>
                <w:rFonts w:ascii="Arial" w:hAnsi="Arial" w:cs="Arial"/>
                <w:b/>
              </w:rPr>
              <w:t>4</w:t>
            </w:r>
            <w:r w:rsidRPr="00741F4F">
              <w:rPr>
                <w:rFonts w:ascii="Arial" w:hAnsi="Arial" w:cs="Arial"/>
                <w:b/>
                <w:spacing w:val="-2"/>
              </w:rPr>
              <w:t xml:space="preserve"> </w:t>
            </w:r>
            <w:r w:rsidRPr="00741F4F">
              <w:rPr>
                <w:rFonts w:ascii="Arial" w:hAnsi="Arial" w:cs="Arial"/>
                <w:b/>
                <w:spacing w:val="-1"/>
              </w:rPr>
              <w:t>s</w:t>
            </w:r>
            <w:r w:rsidRPr="00741F4F">
              <w:rPr>
                <w:rFonts w:ascii="Arial" w:hAnsi="Arial" w:cs="Arial"/>
                <w:b/>
              </w:rPr>
              <w:t>en</w:t>
            </w:r>
            <w:r w:rsidRPr="00741F4F">
              <w:rPr>
                <w:rFonts w:ascii="Arial" w:hAnsi="Arial" w:cs="Arial"/>
                <w:b/>
                <w:spacing w:val="1"/>
              </w:rPr>
              <w:t>t</w:t>
            </w:r>
            <w:r w:rsidRPr="00741F4F">
              <w:rPr>
                <w:rFonts w:ascii="Arial" w:hAnsi="Arial" w:cs="Arial"/>
                <w:b/>
              </w:rPr>
              <w:t>enc</w:t>
            </w:r>
            <w:r w:rsidRPr="00741F4F">
              <w:rPr>
                <w:rFonts w:ascii="Arial" w:hAnsi="Arial" w:cs="Arial"/>
                <w:b/>
                <w:spacing w:val="1"/>
              </w:rPr>
              <w:t>e</w:t>
            </w:r>
            <w:r w:rsidRPr="00741F4F">
              <w:rPr>
                <w:rFonts w:ascii="Arial" w:hAnsi="Arial" w:cs="Arial"/>
                <w:b/>
              </w:rPr>
              <w:t>s</w:t>
            </w:r>
            <w:r w:rsidRPr="00741F4F">
              <w:rPr>
                <w:rFonts w:ascii="Arial" w:hAnsi="Arial" w:cs="Arial"/>
                <w:b/>
                <w:spacing w:val="-8"/>
              </w:rPr>
              <w:t xml:space="preserve"> </w:t>
            </w:r>
            <w:r w:rsidRPr="00741F4F">
              <w:rPr>
                <w:rFonts w:ascii="Arial" w:hAnsi="Arial" w:cs="Arial"/>
                <w:b/>
                <w:spacing w:val="2"/>
              </w:rPr>
              <w:t>m</w:t>
            </w:r>
            <w:r w:rsidRPr="00741F4F">
              <w:rPr>
                <w:rFonts w:ascii="Arial" w:hAnsi="Arial" w:cs="Arial"/>
                <w:b/>
                <w:spacing w:val="1"/>
              </w:rPr>
              <w:t>a</w:t>
            </w:r>
            <w:r w:rsidRPr="00741F4F">
              <w:rPr>
                <w:rFonts w:ascii="Arial" w:hAnsi="Arial" w:cs="Arial"/>
                <w:b/>
              </w:rPr>
              <w:t>y</w:t>
            </w:r>
            <w:r w:rsidRPr="00741F4F">
              <w:rPr>
                <w:rFonts w:ascii="Arial" w:hAnsi="Arial" w:cs="Arial"/>
                <w:b/>
                <w:spacing w:val="-3"/>
              </w:rPr>
              <w:t xml:space="preserve"> </w:t>
            </w:r>
            <w:r w:rsidRPr="00741F4F">
              <w:rPr>
                <w:rFonts w:ascii="Arial" w:hAnsi="Arial" w:cs="Arial"/>
                <w:b/>
              </w:rPr>
              <w:t>be</w:t>
            </w:r>
            <w:r w:rsidRPr="00741F4F">
              <w:rPr>
                <w:rFonts w:ascii="Arial" w:hAnsi="Arial" w:cs="Arial"/>
                <w:b/>
                <w:spacing w:val="-2"/>
              </w:rPr>
              <w:t xml:space="preserve"> </w:t>
            </w:r>
            <w:r w:rsidRPr="00741F4F">
              <w:rPr>
                <w:rFonts w:ascii="Arial" w:hAnsi="Arial" w:cs="Arial"/>
                <w:b/>
              </w:rPr>
              <w:t>r</w:t>
            </w:r>
            <w:r w:rsidRPr="00741F4F">
              <w:rPr>
                <w:rFonts w:ascii="Arial" w:hAnsi="Arial" w:cs="Arial"/>
                <w:b/>
                <w:spacing w:val="1"/>
              </w:rPr>
              <w:t>e</w:t>
            </w:r>
            <w:r w:rsidRPr="00741F4F">
              <w:rPr>
                <w:rFonts w:ascii="Arial" w:hAnsi="Arial" w:cs="Arial"/>
                <w:b/>
              </w:rPr>
              <w:t>q</w:t>
            </w:r>
            <w:r w:rsidRPr="00741F4F">
              <w:rPr>
                <w:rFonts w:ascii="Arial" w:hAnsi="Arial" w:cs="Arial"/>
                <w:b/>
                <w:spacing w:val="-1"/>
              </w:rPr>
              <w:t>u</w:t>
            </w:r>
            <w:r w:rsidRPr="00741F4F">
              <w:rPr>
                <w:rFonts w:ascii="Arial" w:hAnsi="Arial" w:cs="Arial"/>
                <w:b/>
              </w:rPr>
              <w:t>ired</w:t>
            </w:r>
            <w:r w:rsidRPr="00741F4F">
              <w:rPr>
                <w:rFonts w:ascii="Arial" w:hAnsi="Arial" w:cs="Arial"/>
                <w:b/>
                <w:spacing w:val="-7"/>
              </w:rPr>
              <w:t xml:space="preserve"> </w:t>
            </w:r>
            <w:r w:rsidRPr="00741F4F">
              <w:rPr>
                <w:rFonts w:ascii="Arial" w:hAnsi="Arial" w:cs="Arial"/>
                <w:b/>
                <w:spacing w:val="1"/>
              </w:rPr>
              <w:t>fo</w:t>
            </w:r>
            <w:r w:rsidRPr="00741F4F">
              <w:rPr>
                <w:rFonts w:ascii="Arial" w:hAnsi="Arial" w:cs="Arial"/>
                <w:b/>
              </w:rPr>
              <w:t>r</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his p</w:t>
            </w:r>
            <w:r w:rsidRPr="00741F4F">
              <w:rPr>
                <w:rFonts w:ascii="Arial" w:hAnsi="Arial" w:cs="Arial"/>
                <w:b/>
                <w:spacing w:val="1"/>
              </w:rPr>
              <w:t>a</w:t>
            </w:r>
            <w:r w:rsidRPr="00741F4F">
              <w:rPr>
                <w:rFonts w:ascii="Arial" w:hAnsi="Arial" w:cs="Arial"/>
                <w:b/>
              </w:rPr>
              <w:t>r</w:t>
            </w:r>
            <w:r w:rsidRPr="00741F4F">
              <w:rPr>
                <w:rFonts w:ascii="Arial" w:hAnsi="Arial" w:cs="Arial"/>
                <w:b/>
                <w:spacing w:val="1"/>
              </w:rPr>
              <w:t>t</w:t>
            </w:r>
            <w:r w:rsidRPr="00741F4F">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74A3D82D" w14:textId="77777777" w:rsidR="00444936" w:rsidRPr="00741F4F" w:rsidRDefault="00867AB3">
            <w:pPr>
              <w:spacing w:line="220" w:lineRule="exact"/>
              <w:ind w:left="102"/>
              <w:rPr>
                <w:rFonts w:ascii="Arial" w:hAnsi="Arial" w:cs="Arial"/>
              </w:rPr>
            </w:pPr>
            <w:r w:rsidRPr="00741F4F">
              <w:rPr>
                <w:rFonts w:ascii="Arial" w:hAnsi="Arial" w:cs="Arial"/>
                <w:b/>
                <w:spacing w:val="1"/>
              </w:rPr>
              <w:t>H</w:t>
            </w:r>
            <w:r w:rsidRPr="00741F4F">
              <w:rPr>
                <w:rFonts w:ascii="Arial" w:hAnsi="Arial" w:cs="Arial"/>
                <w:b/>
              </w:rPr>
              <w:t>i</w:t>
            </w:r>
            <w:r w:rsidRPr="00741F4F">
              <w:rPr>
                <w:rFonts w:ascii="Arial" w:hAnsi="Arial" w:cs="Arial"/>
                <w:b/>
                <w:spacing w:val="1"/>
              </w:rPr>
              <w:t>g</w:t>
            </w:r>
            <w:r w:rsidRPr="00741F4F">
              <w:rPr>
                <w:rFonts w:ascii="Arial" w:hAnsi="Arial" w:cs="Arial"/>
                <w:b/>
              </w:rPr>
              <w:t>hly</w:t>
            </w:r>
            <w:r w:rsidRPr="00741F4F">
              <w:rPr>
                <w:rFonts w:ascii="Arial" w:hAnsi="Arial" w:cs="Arial"/>
                <w:b/>
                <w:spacing w:val="-4"/>
              </w:rPr>
              <w:t xml:space="preserve"> </w:t>
            </w:r>
            <w:r w:rsidRPr="00741F4F">
              <w:rPr>
                <w:rFonts w:ascii="Arial" w:hAnsi="Arial" w:cs="Arial"/>
                <w:b/>
              </w:rPr>
              <w:t>r</w:t>
            </w:r>
            <w:r w:rsidRPr="00741F4F">
              <w:rPr>
                <w:rFonts w:ascii="Arial" w:hAnsi="Arial" w:cs="Arial"/>
                <w:b/>
                <w:spacing w:val="1"/>
              </w:rPr>
              <w:t>e</w:t>
            </w:r>
            <w:r w:rsidRPr="00741F4F">
              <w:rPr>
                <w:rFonts w:ascii="Arial" w:hAnsi="Arial" w:cs="Arial"/>
                <w:b/>
              </w:rPr>
              <w:t>le</w:t>
            </w:r>
            <w:r w:rsidRPr="00741F4F">
              <w:rPr>
                <w:rFonts w:ascii="Arial" w:hAnsi="Arial" w:cs="Arial"/>
                <w:b/>
                <w:spacing w:val="1"/>
              </w:rPr>
              <w:t>va</w:t>
            </w:r>
            <w:r w:rsidRPr="00741F4F">
              <w:rPr>
                <w:rFonts w:ascii="Arial" w:hAnsi="Arial" w:cs="Arial"/>
                <w:b/>
              </w:rPr>
              <w:t>nt</w:t>
            </w:r>
            <w:r w:rsidRPr="00741F4F">
              <w:rPr>
                <w:rFonts w:ascii="Arial" w:hAnsi="Arial" w:cs="Arial"/>
                <w:b/>
                <w:spacing w:val="-6"/>
              </w:rPr>
              <w:t xml:space="preserve"> </w:t>
            </w:r>
            <w:r w:rsidRPr="00741F4F">
              <w:rPr>
                <w:rFonts w:ascii="Arial" w:hAnsi="Arial" w:cs="Arial"/>
                <w:b/>
                <w:spacing w:val="-2"/>
              </w:rPr>
              <w:t>t</w:t>
            </w:r>
            <w:r w:rsidRPr="00741F4F">
              <w:rPr>
                <w:rFonts w:ascii="Arial" w:hAnsi="Arial" w:cs="Arial"/>
                <w:b/>
              </w:rPr>
              <w:t xml:space="preserve">o </w:t>
            </w:r>
            <w:r w:rsidRPr="00741F4F">
              <w:rPr>
                <w:rFonts w:ascii="Arial" w:hAnsi="Arial" w:cs="Arial"/>
                <w:b/>
                <w:spacing w:val="1"/>
              </w:rPr>
              <w:t>f</w:t>
            </w:r>
            <w:r w:rsidRPr="00741F4F">
              <w:rPr>
                <w:rFonts w:ascii="Arial" w:hAnsi="Arial" w:cs="Arial"/>
                <w:b/>
                <w:spacing w:val="-1"/>
              </w:rPr>
              <w:t>o</w:t>
            </w:r>
            <w:r w:rsidRPr="00741F4F">
              <w:rPr>
                <w:rFonts w:ascii="Arial" w:hAnsi="Arial" w:cs="Arial"/>
                <w:b/>
                <w:spacing w:val="1"/>
              </w:rPr>
              <w:t>o</w:t>
            </w:r>
            <w:r w:rsidRPr="00741F4F">
              <w:rPr>
                <w:rFonts w:ascii="Arial" w:hAnsi="Arial" w:cs="Arial"/>
                <w:b/>
              </w:rPr>
              <w:t>d</w:t>
            </w:r>
            <w:r w:rsidRPr="00741F4F">
              <w:rPr>
                <w:rFonts w:ascii="Arial" w:hAnsi="Arial" w:cs="Arial"/>
                <w:b/>
                <w:spacing w:val="-4"/>
              </w:rPr>
              <w:t xml:space="preserve"> </w:t>
            </w:r>
            <w:r w:rsidRPr="00741F4F">
              <w:rPr>
                <w:rFonts w:ascii="Arial" w:hAnsi="Arial" w:cs="Arial"/>
                <w:b/>
              </w:rPr>
              <w:t>s</w:t>
            </w:r>
            <w:r w:rsidRPr="00741F4F">
              <w:rPr>
                <w:rFonts w:ascii="Arial" w:hAnsi="Arial" w:cs="Arial"/>
                <w:b/>
                <w:spacing w:val="1"/>
              </w:rPr>
              <w:t>af</w:t>
            </w:r>
            <w:r w:rsidRPr="00741F4F">
              <w:rPr>
                <w:rFonts w:ascii="Arial" w:hAnsi="Arial" w:cs="Arial"/>
                <w:b/>
              </w:rPr>
              <w:t>e</w:t>
            </w:r>
            <w:r w:rsidRPr="00741F4F">
              <w:rPr>
                <w:rFonts w:ascii="Arial" w:hAnsi="Arial" w:cs="Arial"/>
                <w:b/>
                <w:spacing w:val="-1"/>
              </w:rPr>
              <w:t>t</w:t>
            </w:r>
            <w:r w:rsidRPr="00741F4F">
              <w:rPr>
                <w:rFonts w:ascii="Arial" w:hAnsi="Arial" w:cs="Arial"/>
                <w:b/>
              </w:rPr>
              <w:t>y</w:t>
            </w:r>
            <w:r w:rsidRPr="00741F4F">
              <w:rPr>
                <w:rFonts w:ascii="Arial" w:hAnsi="Arial" w:cs="Arial"/>
                <w:b/>
                <w:spacing w:val="-4"/>
              </w:rPr>
              <w:t xml:space="preserve"> </w:t>
            </w:r>
            <w:r w:rsidRPr="00741F4F">
              <w:rPr>
                <w:rFonts w:ascii="Arial" w:hAnsi="Arial" w:cs="Arial"/>
                <w:b/>
                <w:spacing w:val="1"/>
              </w:rPr>
              <w:t>a</w:t>
            </w:r>
            <w:r w:rsidRPr="00741F4F">
              <w:rPr>
                <w:rFonts w:ascii="Arial" w:hAnsi="Arial" w:cs="Arial"/>
                <w:b/>
              </w:rPr>
              <w:t>nd</w:t>
            </w:r>
            <w:r w:rsidRPr="00741F4F">
              <w:rPr>
                <w:rFonts w:ascii="Arial" w:hAnsi="Arial" w:cs="Arial"/>
                <w:b/>
                <w:spacing w:val="-4"/>
              </w:rPr>
              <w:t xml:space="preserve"> </w:t>
            </w:r>
            <w:r w:rsidRPr="00741F4F">
              <w:rPr>
                <w:rFonts w:ascii="Arial" w:hAnsi="Arial" w:cs="Arial"/>
                <w:b/>
              </w:rPr>
              <w:t>n</w:t>
            </w:r>
            <w:r w:rsidRPr="00741F4F">
              <w:rPr>
                <w:rFonts w:ascii="Arial" w:hAnsi="Arial" w:cs="Arial"/>
                <w:b/>
                <w:spacing w:val="-1"/>
              </w:rPr>
              <w:t>u</w:t>
            </w:r>
            <w:r w:rsidRPr="00741F4F">
              <w:rPr>
                <w:rFonts w:ascii="Arial" w:hAnsi="Arial" w:cs="Arial"/>
                <w:b/>
                <w:spacing w:val="1"/>
              </w:rPr>
              <w:t>t</w:t>
            </w:r>
            <w:r w:rsidRPr="00741F4F">
              <w:rPr>
                <w:rFonts w:ascii="Arial" w:hAnsi="Arial" w:cs="Arial"/>
                <w:b/>
              </w:rPr>
              <w:t>ri</w:t>
            </w:r>
            <w:r w:rsidRPr="00741F4F">
              <w:rPr>
                <w:rFonts w:ascii="Arial" w:hAnsi="Arial" w:cs="Arial"/>
                <w:b/>
                <w:spacing w:val="1"/>
              </w:rPr>
              <w:t>t</w:t>
            </w:r>
            <w:r w:rsidRPr="00741F4F">
              <w:rPr>
                <w:rFonts w:ascii="Arial" w:hAnsi="Arial" w:cs="Arial"/>
                <w:b/>
              </w:rPr>
              <w:t>i</w:t>
            </w:r>
            <w:r w:rsidRPr="00741F4F">
              <w:rPr>
                <w:rFonts w:ascii="Arial" w:hAnsi="Arial" w:cs="Arial"/>
                <w:b/>
                <w:spacing w:val="1"/>
              </w:rPr>
              <w:t>o</w:t>
            </w:r>
            <w:r w:rsidRPr="00741F4F">
              <w:rPr>
                <w:rFonts w:ascii="Arial" w:hAnsi="Arial" w:cs="Arial"/>
                <w:b/>
              </w:rPr>
              <w:t>n</w:t>
            </w:r>
            <w:r w:rsidRPr="00741F4F">
              <w:rPr>
                <w:rFonts w:ascii="Arial" w:hAnsi="Arial" w:cs="Arial"/>
                <w:b/>
                <w:spacing w:val="-5"/>
              </w:rPr>
              <w:t xml:space="preserve"> </w:t>
            </w:r>
            <w:r w:rsidRPr="00741F4F">
              <w:rPr>
                <w:rFonts w:ascii="Arial" w:hAnsi="Arial" w:cs="Arial"/>
                <w:b/>
                <w:spacing w:val="1"/>
              </w:rPr>
              <w:t>t</w:t>
            </w:r>
            <w:r w:rsidRPr="00741F4F">
              <w:rPr>
                <w:rFonts w:ascii="Arial" w:hAnsi="Arial" w:cs="Arial"/>
                <w:b/>
              </w:rPr>
              <w:t>hr</w:t>
            </w:r>
            <w:r w:rsidRPr="00741F4F">
              <w:rPr>
                <w:rFonts w:ascii="Arial" w:hAnsi="Arial" w:cs="Arial"/>
                <w:b/>
                <w:spacing w:val="1"/>
              </w:rPr>
              <w:t>o</w:t>
            </w:r>
            <w:r w:rsidRPr="00741F4F">
              <w:rPr>
                <w:rFonts w:ascii="Arial" w:hAnsi="Arial" w:cs="Arial"/>
                <w:b/>
              </w:rPr>
              <w:t>u</w:t>
            </w:r>
            <w:r w:rsidRPr="00741F4F">
              <w:rPr>
                <w:rFonts w:ascii="Arial" w:hAnsi="Arial" w:cs="Arial"/>
                <w:b/>
                <w:spacing w:val="1"/>
              </w:rPr>
              <w:t>g</w:t>
            </w:r>
            <w:r w:rsidRPr="00741F4F">
              <w:rPr>
                <w:rFonts w:ascii="Arial" w:hAnsi="Arial" w:cs="Arial"/>
                <w:b/>
              </w:rPr>
              <w:t>h</w:t>
            </w:r>
            <w:r w:rsidRPr="00741F4F">
              <w:rPr>
                <w:rFonts w:ascii="Arial" w:hAnsi="Arial" w:cs="Arial"/>
                <w:b/>
                <w:spacing w:val="-6"/>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2"/>
              </w:rPr>
              <w:t xml:space="preserve"> </w:t>
            </w:r>
            <w:r w:rsidRPr="00741F4F">
              <w:rPr>
                <w:rFonts w:ascii="Arial" w:hAnsi="Arial" w:cs="Arial"/>
                <w:b/>
                <w:spacing w:val="2"/>
              </w:rPr>
              <w:t>m</w:t>
            </w:r>
            <w:r w:rsidRPr="00741F4F">
              <w:rPr>
                <w:rFonts w:ascii="Arial" w:hAnsi="Arial" w:cs="Arial"/>
                <w:b/>
              </w:rPr>
              <w:t>in</w:t>
            </w:r>
            <w:r w:rsidRPr="00741F4F">
              <w:rPr>
                <w:rFonts w:ascii="Arial" w:hAnsi="Arial" w:cs="Arial"/>
                <w:b/>
                <w:spacing w:val="-1"/>
              </w:rPr>
              <w:t>i</w:t>
            </w:r>
            <w:r w:rsidRPr="00741F4F">
              <w:rPr>
                <w:rFonts w:ascii="Arial" w:hAnsi="Arial" w:cs="Arial"/>
                <w:b/>
                <w:spacing w:val="2"/>
              </w:rPr>
              <w:t>m</w:t>
            </w:r>
            <w:r w:rsidRPr="00741F4F">
              <w:rPr>
                <w:rFonts w:ascii="Arial" w:hAnsi="Arial" w:cs="Arial"/>
                <w:b/>
              </w:rPr>
              <w:t>iz</w:t>
            </w:r>
            <w:r w:rsidRPr="00741F4F">
              <w:rPr>
                <w:rFonts w:ascii="Arial" w:hAnsi="Arial" w:cs="Arial"/>
                <w:b/>
                <w:spacing w:val="1"/>
              </w:rPr>
              <w:t>at</w:t>
            </w:r>
            <w:r w:rsidRPr="00741F4F">
              <w:rPr>
                <w:rFonts w:ascii="Arial" w:hAnsi="Arial" w:cs="Arial"/>
                <w:b/>
              </w:rPr>
              <w:t>i</w:t>
            </w:r>
            <w:r w:rsidRPr="00741F4F">
              <w:rPr>
                <w:rFonts w:ascii="Arial" w:hAnsi="Arial" w:cs="Arial"/>
                <w:b/>
                <w:spacing w:val="1"/>
              </w:rPr>
              <w:t>o</w:t>
            </w:r>
            <w:r w:rsidRPr="00741F4F">
              <w:rPr>
                <w:rFonts w:ascii="Arial" w:hAnsi="Arial" w:cs="Arial"/>
                <w:b/>
              </w:rPr>
              <w:t>n</w:t>
            </w:r>
            <w:r w:rsidRPr="00741F4F">
              <w:rPr>
                <w:rFonts w:ascii="Arial" w:hAnsi="Arial" w:cs="Arial"/>
                <w:b/>
                <w:spacing w:val="-11"/>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w:t>
            </w:r>
            <w:r w:rsidRPr="00741F4F">
              <w:rPr>
                <w:rFonts w:ascii="Arial" w:hAnsi="Arial" w:cs="Arial"/>
                <w:b/>
              </w:rPr>
              <w:t>p</w:t>
            </w:r>
            <w:r w:rsidRPr="00741F4F">
              <w:rPr>
                <w:rFonts w:ascii="Arial" w:hAnsi="Arial" w:cs="Arial"/>
                <w:b/>
                <w:spacing w:val="1"/>
              </w:rPr>
              <w:t>o</w:t>
            </w:r>
            <w:r w:rsidRPr="00741F4F">
              <w:rPr>
                <w:rFonts w:ascii="Arial" w:hAnsi="Arial" w:cs="Arial"/>
                <w:b/>
                <w:spacing w:val="-1"/>
              </w:rPr>
              <w:t>s</w:t>
            </w:r>
            <w:r w:rsidRPr="00741F4F">
              <w:rPr>
                <w:rFonts w:ascii="Arial" w:hAnsi="Arial" w:cs="Arial"/>
                <w:b/>
                <w:spacing w:val="1"/>
              </w:rPr>
              <w:t>t</w:t>
            </w:r>
            <w:r w:rsidRPr="00741F4F">
              <w:rPr>
                <w:rFonts w:ascii="Arial" w:hAnsi="Arial" w:cs="Arial"/>
                <w:b/>
              </w:rPr>
              <w:t>h</w:t>
            </w:r>
            <w:r w:rsidRPr="00741F4F">
              <w:rPr>
                <w:rFonts w:ascii="Arial" w:hAnsi="Arial" w:cs="Arial"/>
                <w:b/>
                <w:spacing w:val="1"/>
              </w:rPr>
              <w:t>a</w:t>
            </w:r>
            <w:r w:rsidRPr="00741F4F">
              <w:rPr>
                <w:rFonts w:ascii="Arial" w:hAnsi="Arial" w:cs="Arial"/>
                <w:b/>
              </w:rPr>
              <w:t>r</w:t>
            </w:r>
            <w:r w:rsidRPr="00741F4F">
              <w:rPr>
                <w:rFonts w:ascii="Arial" w:hAnsi="Arial" w:cs="Arial"/>
                <w:b/>
                <w:spacing w:val="1"/>
              </w:rPr>
              <w:t>v</w:t>
            </w:r>
            <w:r w:rsidRPr="00741F4F">
              <w:rPr>
                <w:rFonts w:ascii="Arial" w:hAnsi="Arial" w:cs="Arial"/>
                <w:b/>
              </w:rPr>
              <w:t>est</w:t>
            </w:r>
            <w:r w:rsidRPr="00741F4F">
              <w:rPr>
                <w:rFonts w:ascii="Arial" w:hAnsi="Arial" w:cs="Arial"/>
                <w:b/>
                <w:spacing w:val="-11"/>
              </w:rPr>
              <w:t xml:space="preserve"> </w:t>
            </w:r>
            <w:r w:rsidRPr="00741F4F">
              <w:rPr>
                <w:rFonts w:ascii="Arial" w:hAnsi="Arial" w:cs="Arial"/>
                <w:b/>
              </w:rPr>
              <w:t>l</w:t>
            </w:r>
            <w:r w:rsidRPr="00741F4F">
              <w:rPr>
                <w:rFonts w:ascii="Arial" w:hAnsi="Arial" w:cs="Arial"/>
                <w:b/>
                <w:spacing w:val="1"/>
              </w:rPr>
              <w:t>o</w:t>
            </w:r>
            <w:r w:rsidRPr="00741F4F">
              <w:rPr>
                <w:rFonts w:ascii="Arial" w:hAnsi="Arial" w:cs="Arial"/>
                <w:b/>
                <w:spacing w:val="-1"/>
              </w:rPr>
              <w:t>ss</w:t>
            </w:r>
            <w:r w:rsidRPr="00741F4F">
              <w:rPr>
                <w:rFonts w:ascii="Arial" w:hAnsi="Arial" w:cs="Arial"/>
                <w:b/>
              </w:rPr>
              <w:t>es.</w:t>
            </w:r>
          </w:p>
        </w:tc>
        <w:tc>
          <w:tcPr>
            <w:tcW w:w="6246" w:type="dxa"/>
            <w:tcBorders>
              <w:top w:val="single" w:sz="5" w:space="0" w:color="000000"/>
              <w:left w:val="single" w:sz="5" w:space="0" w:color="000000"/>
              <w:bottom w:val="single" w:sz="5" w:space="0" w:color="000000"/>
              <w:right w:val="single" w:sz="5" w:space="0" w:color="000000"/>
            </w:tcBorders>
          </w:tcPr>
          <w:p w14:paraId="4CA91DB6" w14:textId="01AD2704" w:rsidR="00444936" w:rsidRPr="00741F4F" w:rsidRDefault="00564773">
            <w:pPr>
              <w:rPr>
                <w:rFonts w:ascii="Arial" w:hAnsi="Arial" w:cs="Arial"/>
              </w:rPr>
            </w:pPr>
            <w:r w:rsidRPr="00741F4F">
              <w:rPr>
                <w:rFonts w:ascii="Arial" w:hAnsi="Arial" w:cs="Arial"/>
              </w:rPr>
              <w:t>I agree with your comment and observation since my research target was how to minimize the postharvest losses of perishable products, especially Tomatoes, when organic coating is applied on them during handling and maintaining quality.</w:t>
            </w:r>
          </w:p>
        </w:tc>
      </w:tr>
      <w:tr w:rsidR="00444936" w:rsidRPr="00741F4F" w14:paraId="1AC13A45" w14:textId="77777777" w:rsidTr="00CB6020">
        <w:trPr>
          <w:trHeight w:hRule="exact" w:val="1273"/>
        </w:trPr>
        <w:tc>
          <w:tcPr>
            <w:tcW w:w="5351" w:type="dxa"/>
            <w:tcBorders>
              <w:top w:val="single" w:sz="5" w:space="0" w:color="000000"/>
              <w:left w:val="single" w:sz="5" w:space="0" w:color="000000"/>
              <w:bottom w:val="single" w:sz="5" w:space="0" w:color="000000"/>
              <w:right w:val="single" w:sz="5" w:space="0" w:color="000000"/>
            </w:tcBorders>
          </w:tcPr>
          <w:p w14:paraId="1BFCCBC4" w14:textId="77777777" w:rsidR="00444936" w:rsidRPr="00741F4F" w:rsidRDefault="00867AB3">
            <w:pPr>
              <w:ind w:left="460"/>
              <w:rPr>
                <w:rFonts w:ascii="Arial" w:hAnsi="Arial" w:cs="Arial"/>
              </w:rPr>
            </w:pPr>
            <w:r w:rsidRPr="00741F4F">
              <w:rPr>
                <w:rFonts w:ascii="Arial" w:hAnsi="Arial" w:cs="Arial"/>
                <w:b/>
                <w:spacing w:val="-1"/>
              </w:rPr>
              <w:t>I</w:t>
            </w:r>
            <w:r w:rsidRPr="00741F4F">
              <w:rPr>
                <w:rFonts w:ascii="Arial" w:hAnsi="Arial" w:cs="Arial"/>
                <w:b/>
              </w:rPr>
              <w:t>s</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spacing w:val="1"/>
              </w:rPr>
              <w:t>t</w:t>
            </w:r>
            <w:r w:rsidRPr="00741F4F">
              <w:rPr>
                <w:rFonts w:ascii="Arial" w:hAnsi="Arial" w:cs="Arial"/>
                <w:b/>
              </w:rPr>
              <w:t>itle</w:t>
            </w:r>
            <w:r w:rsidRPr="00741F4F">
              <w:rPr>
                <w:rFonts w:ascii="Arial" w:hAnsi="Arial" w:cs="Arial"/>
                <w:b/>
                <w:spacing w:val="-3"/>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spacing w:val="1"/>
              </w:rPr>
              <w:t>a</w:t>
            </w:r>
            <w:r w:rsidRPr="00741F4F">
              <w:rPr>
                <w:rFonts w:ascii="Arial" w:hAnsi="Arial" w:cs="Arial"/>
                <w:b/>
              </w:rPr>
              <w:t>r</w:t>
            </w:r>
            <w:r w:rsidRPr="00741F4F">
              <w:rPr>
                <w:rFonts w:ascii="Arial" w:hAnsi="Arial" w:cs="Arial"/>
                <w:b/>
                <w:spacing w:val="1"/>
              </w:rPr>
              <w:t>t</w:t>
            </w:r>
            <w:r w:rsidRPr="00741F4F">
              <w:rPr>
                <w:rFonts w:ascii="Arial" w:hAnsi="Arial" w:cs="Arial"/>
                <w:b/>
              </w:rPr>
              <w:t>icle</w:t>
            </w:r>
            <w:r w:rsidRPr="00741F4F">
              <w:rPr>
                <w:rFonts w:ascii="Arial" w:hAnsi="Arial" w:cs="Arial"/>
                <w:b/>
                <w:spacing w:val="-4"/>
              </w:rPr>
              <w:t xml:space="preserve"> </w:t>
            </w:r>
            <w:r w:rsidRPr="00741F4F">
              <w:rPr>
                <w:rFonts w:ascii="Arial" w:hAnsi="Arial" w:cs="Arial"/>
                <w:b/>
                <w:spacing w:val="-1"/>
              </w:rPr>
              <w:t>s</w:t>
            </w:r>
            <w:r w:rsidRPr="00741F4F">
              <w:rPr>
                <w:rFonts w:ascii="Arial" w:hAnsi="Arial" w:cs="Arial"/>
                <w:b/>
              </w:rPr>
              <w:t>uit</w:t>
            </w:r>
            <w:r w:rsidRPr="00741F4F">
              <w:rPr>
                <w:rFonts w:ascii="Arial" w:hAnsi="Arial" w:cs="Arial"/>
                <w:b/>
                <w:spacing w:val="-1"/>
              </w:rPr>
              <w:t>a</w:t>
            </w:r>
            <w:r w:rsidRPr="00741F4F">
              <w:rPr>
                <w:rFonts w:ascii="Arial" w:hAnsi="Arial" w:cs="Arial"/>
                <w:b/>
              </w:rPr>
              <w:t>ble?</w:t>
            </w:r>
          </w:p>
          <w:p w14:paraId="4C21CE15" w14:textId="77777777" w:rsidR="00444936" w:rsidRPr="00741F4F" w:rsidRDefault="00867AB3">
            <w:pPr>
              <w:ind w:left="460"/>
              <w:rPr>
                <w:rFonts w:ascii="Arial" w:hAnsi="Arial" w:cs="Arial"/>
              </w:rPr>
            </w:pPr>
            <w:r w:rsidRPr="00741F4F">
              <w:rPr>
                <w:rFonts w:ascii="Arial" w:hAnsi="Arial" w:cs="Arial"/>
                <w:b/>
                <w:spacing w:val="1"/>
              </w:rPr>
              <w:t>(</w:t>
            </w:r>
            <w:r w:rsidRPr="00741F4F">
              <w:rPr>
                <w:rFonts w:ascii="Arial" w:hAnsi="Arial" w:cs="Arial"/>
                <w:b/>
                <w:spacing w:val="-1"/>
              </w:rPr>
              <w:t>I</w:t>
            </w:r>
            <w:r w:rsidRPr="00741F4F">
              <w:rPr>
                <w:rFonts w:ascii="Arial" w:hAnsi="Arial" w:cs="Arial"/>
                <w:b/>
              </w:rPr>
              <w:t>f</w:t>
            </w:r>
            <w:r w:rsidRPr="00741F4F">
              <w:rPr>
                <w:rFonts w:ascii="Arial" w:hAnsi="Arial" w:cs="Arial"/>
                <w:b/>
                <w:spacing w:val="-1"/>
              </w:rPr>
              <w:t xml:space="preserve"> </w:t>
            </w:r>
            <w:r w:rsidRPr="00741F4F">
              <w:rPr>
                <w:rFonts w:ascii="Arial" w:hAnsi="Arial" w:cs="Arial"/>
                <w:b/>
              </w:rPr>
              <w:t>n</w:t>
            </w:r>
            <w:r w:rsidRPr="00741F4F">
              <w:rPr>
                <w:rFonts w:ascii="Arial" w:hAnsi="Arial" w:cs="Arial"/>
                <w:b/>
                <w:spacing w:val="1"/>
              </w:rPr>
              <w:t>o</w:t>
            </w:r>
            <w:r w:rsidRPr="00741F4F">
              <w:rPr>
                <w:rFonts w:ascii="Arial" w:hAnsi="Arial" w:cs="Arial"/>
                <w:b/>
              </w:rPr>
              <w:t>t</w:t>
            </w:r>
            <w:r w:rsidRPr="00741F4F">
              <w:rPr>
                <w:rFonts w:ascii="Arial" w:hAnsi="Arial" w:cs="Arial"/>
                <w:b/>
                <w:spacing w:val="-2"/>
              </w:rPr>
              <w:t xml:space="preserve"> </w:t>
            </w:r>
            <w:r w:rsidRPr="00741F4F">
              <w:rPr>
                <w:rFonts w:ascii="Arial" w:hAnsi="Arial" w:cs="Arial"/>
                <w:b/>
              </w:rPr>
              <w:t>ple</w:t>
            </w:r>
            <w:r w:rsidRPr="00741F4F">
              <w:rPr>
                <w:rFonts w:ascii="Arial" w:hAnsi="Arial" w:cs="Arial"/>
                <w:b/>
                <w:spacing w:val="1"/>
              </w:rPr>
              <w:t>a</w:t>
            </w:r>
            <w:r w:rsidRPr="00741F4F">
              <w:rPr>
                <w:rFonts w:ascii="Arial" w:hAnsi="Arial" w:cs="Arial"/>
                <w:b/>
                <w:spacing w:val="-1"/>
              </w:rPr>
              <w:t>s</w:t>
            </w:r>
            <w:r w:rsidRPr="00741F4F">
              <w:rPr>
                <w:rFonts w:ascii="Arial" w:hAnsi="Arial" w:cs="Arial"/>
                <w:b/>
              </w:rPr>
              <w:t>e</w:t>
            </w:r>
            <w:r w:rsidRPr="00741F4F">
              <w:rPr>
                <w:rFonts w:ascii="Arial" w:hAnsi="Arial" w:cs="Arial"/>
                <w:b/>
                <w:spacing w:val="-4"/>
              </w:rPr>
              <w:t xml:space="preserve"> </w:t>
            </w:r>
            <w:r w:rsidRPr="00741F4F">
              <w:rPr>
                <w:rFonts w:ascii="Arial" w:hAnsi="Arial" w:cs="Arial"/>
                <w:b/>
                <w:spacing w:val="-1"/>
              </w:rPr>
              <w:t>s</w:t>
            </w:r>
            <w:r w:rsidRPr="00741F4F">
              <w:rPr>
                <w:rFonts w:ascii="Arial" w:hAnsi="Arial" w:cs="Arial"/>
                <w:b/>
              </w:rPr>
              <w:t>u</w:t>
            </w:r>
            <w:r w:rsidRPr="00741F4F">
              <w:rPr>
                <w:rFonts w:ascii="Arial" w:hAnsi="Arial" w:cs="Arial"/>
                <w:b/>
                <w:spacing w:val="1"/>
              </w:rPr>
              <w:t>gg</w:t>
            </w:r>
            <w:r w:rsidRPr="00741F4F">
              <w:rPr>
                <w:rFonts w:ascii="Arial" w:hAnsi="Arial" w:cs="Arial"/>
                <w:b/>
              </w:rPr>
              <w:t>est</w:t>
            </w:r>
            <w:r w:rsidRPr="00741F4F">
              <w:rPr>
                <w:rFonts w:ascii="Arial" w:hAnsi="Arial" w:cs="Arial"/>
                <w:b/>
                <w:spacing w:val="-5"/>
              </w:rPr>
              <w:t xml:space="preserve"> </w:t>
            </w:r>
            <w:r w:rsidRPr="00741F4F">
              <w:rPr>
                <w:rFonts w:ascii="Arial" w:hAnsi="Arial" w:cs="Arial"/>
                <w:b/>
                <w:spacing w:val="1"/>
              </w:rPr>
              <w:t>a</w:t>
            </w:r>
            <w:r w:rsidRPr="00741F4F">
              <w:rPr>
                <w:rFonts w:ascii="Arial" w:hAnsi="Arial" w:cs="Arial"/>
                <w:b/>
              </w:rPr>
              <w:t>n</w:t>
            </w:r>
            <w:r w:rsidRPr="00741F4F">
              <w:rPr>
                <w:rFonts w:ascii="Arial" w:hAnsi="Arial" w:cs="Arial"/>
                <w:b/>
                <w:spacing w:val="-2"/>
              </w:rPr>
              <w:t xml:space="preserve"> </w:t>
            </w:r>
            <w:r w:rsidRPr="00741F4F">
              <w:rPr>
                <w:rFonts w:ascii="Arial" w:hAnsi="Arial" w:cs="Arial"/>
                <w:b/>
                <w:spacing w:val="1"/>
              </w:rPr>
              <w:t>a</w:t>
            </w:r>
            <w:r w:rsidRPr="00741F4F">
              <w:rPr>
                <w:rFonts w:ascii="Arial" w:hAnsi="Arial" w:cs="Arial"/>
                <w:b/>
              </w:rPr>
              <w:t>lt</w:t>
            </w:r>
            <w:r w:rsidRPr="00741F4F">
              <w:rPr>
                <w:rFonts w:ascii="Arial" w:hAnsi="Arial" w:cs="Arial"/>
                <w:b/>
                <w:spacing w:val="-2"/>
              </w:rPr>
              <w:t>e</w:t>
            </w:r>
            <w:r w:rsidRPr="00741F4F">
              <w:rPr>
                <w:rFonts w:ascii="Arial" w:hAnsi="Arial" w:cs="Arial"/>
                <w:b/>
              </w:rPr>
              <w:t>rn</w:t>
            </w:r>
            <w:r w:rsidRPr="00741F4F">
              <w:rPr>
                <w:rFonts w:ascii="Arial" w:hAnsi="Arial" w:cs="Arial"/>
                <w:b/>
                <w:spacing w:val="1"/>
              </w:rPr>
              <w:t>at</w:t>
            </w:r>
            <w:r w:rsidRPr="00741F4F">
              <w:rPr>
                <w:rFonts w:ascii="Arial" w:hAnsi="Arial" w:cs="Arial"/>
                <w:b/>
              </w:rPr>
              <w:t>i</w:t>
            </w:r>
            <w:r w:rsidRPr="00741F4F">
              <w:rPr>
                <w:rFonts w:ascii="Arial" w:hAnsi="Arial" w:cs="Arial"/>
                <w:b/>
                <w:spacing w:val="1"/>
              </w:rPr>
              <w:t>v</w:t>
            </w:r>
            <w:r w:rsidRPr="00741F4F">
              <w:rPr>
                <w:rFonts w:ascii="Arial" w:hAnsi="Arial" w:cs="Arial"/>
                <w:b/>
              </w:rPr>
              <w:t>e</w:t>
            </w:r>
            <w:r w:rsidRPr="00741F4F">
              <w:rPr>
                <w:rFonts w:ascii="Arial" w:hAnsi="Arial" w:cs="Arial"/>
                <w:b/>
                <w:spacing w:val="-8"/>
              </w:rPr>
              <w:t xml:space="preserve"> </w:t>
            </w:r>
            <w:r w:rsidRPr="00741F4F">
              <w:rPr>
                <w:rFonts w:ascii="Arial" w:hAnsi="Arial" w:cs="Arial"/>
                <w:b/>
                <w:spacing w:val="1"/>
              </w:rPr>
              <w:t>t</w:t>
            </w:r>
            <w:r w:rsidRPr="00741F4F">
              <w:rPr>
                <w:rFonts w:ascii="Arial" w:hAnsi="Arial" w:cs="Arial"/>
                <w:b/>
              </w:rPr>
              <w:t>itle)</w:t>
            </w:r>
          </w:p>
        </w:tc>
        <w:tc>
          <w:tcPr>
            <w:tcW w:w="9356" w:type="dxa"/>
            <w:tcBorders>
              <w:top w:val="single" w:sz="5" w:space="0" w:color="000000"/>
              <w:left w:val="single" w:sz="5" w:space="0" w:color="000000"/>
              <w:bottom w:val="single" w:sz="5" w:space="0" w:color="000000"/>
              <w:right w:val="single" w:sz="5" w:space="0" w:color="000000"/>
            </w:tcBorders>
          </w:tcPr>
          <w:p w14:paraId="47EBD817" w14:textId="77777777" w:rsidR="00444936" w:rsidRPr="00741F4F" w:rsidRDefault="00867AB3">
            <w:pPr>
              <w:ind w:left="463"/>
              <w:rPr>
                <w:rFonts w:ascii="Arial" w:hAnsi="Arial" w:cs="Arial"/>
              </w:rPr>
            </w:pPr>
            <w:r w:rsidRPr="00741F4F">
              <w:rPr>
                <w:rFonts w:ascii="Arial" w:hAnsi="Arial" w:cs="Arial"/>
                <w:b/>
                <w:spacing w:val="1"/>
              </w:rPr>
              <w:t>y</w:t>
            </w:r>
            <w:r w:rsidRPr="00741F4F">
              <w:rPr>
                <w:rFonts w:ascii="Arial" w:hAnsi="Arial" w:cs="Arial"/>
                <w:b/>
              </w:rPr>
              <w:t>es</w:t>
            </w:r>
          </w:p>
        </w:tc>
        <w:tc>
          <w:tcPr>
            <w:tcW w:w="6246" w:type="dxa"/>
            <w:tcBorders>
              <w:top w:val="single" w:sz="5" w:space="0" w:color="000000"/>
              <w:left w:val="single" w:sz="5" w:space="0" w:color="000000"/>
              <w:bottom w:val="single" w:sz="5" w:space="0" w:color="000000"/>
              <w:right w:val="single" w:sz="5" w:space="0" w:color="000000"/>
            </w:tcBorders>
          </w:tcPr>
          <w:p w14:paraId="3DCDC9BD" w14:textId="29879513" w:rsidR="00444936" w:rsidRPr="00741F4F" w:rsidRDefault="00564773">
            <w:pPr>
              <w:rPr>
                <w:rFonts w:ascii="Arial" w:hAnsi="Arial" w:cs="Arial"/>
              </w:rPr>
            </w:pPr>
            <w:r w:rsidRPr="00741F4F">
              <w:rPr>
                <w:rFonts w:ascii="Arial" w:hAnsi="Arial" w:cs="Arial"/>
              </w:rPr>
              <w:t xml:space="preserve"> I agree</w:t>
            </w:r>
          </w:p>
        </w:tc>
      </w:tr>
      <w:tr w:rsidR="00444936" w:rsidRPr="00741F4F" w14:paraId="2A7ABD60" w14:textId="77777777" w:rsidTr="00CB6020">
        <w:trPr>
          <w:trHeight w:hRule="exact" w:val="1272"/>
        </w:trPr>
        <w:tc>
          <w:tcPr>
            <w:tcW w:w="5351" w:type="dxa"/>
            <w:tcBorders>
              <w:top w:val="single" w:sz="5" w:space="0" w:color="000000"/>
              <w:left w:val="single" w:sz="5" w:space="0" w:color="000000"/>
              <w:bottom w:val="single" w:sz="5" w:space="0" w:color="000000"/>
              <w:right w:val="single" w:sz="5" w:space="0" w:color="000000"/>
            </w:tcBorders>
          </w:tcPr>
          <w:p w14:paraId="01E51E0B" w14:textId="77777777" w:rsidR="00444936" w:rsidRPr="00741F4F" w:rsidRDefault="00867AB3">
            <w:pPr>
              <w:spacing w:before="2" w:line="220" w:lineRule="exact"/>
              <w:ind w:left="460" w:right="197"/>
              <w:rPr>
                <w:rFonts w:ascii="Arial" w:hAnsi="Arial" w:cs="Arial"/>
              </w:rPr>
            </w:pPr>
            <w:r w:rsidRPr="00741F4F">
              <w:rPr>
                <w:rFonts w:ascii="Arial" w:hAnsi="Arial" w:cs="Arial"/>
                <w:b/>
                <w:spacing w:val="-1"/>
              </w:rPr>
              <w:t>I</w:t>
            </w:r>
            <w:r w:rsidRPr="00741F4F">
              <w:rPr>
                <w:rFonts w:ascii="Arial" w:hAnsi="Arial" w:cs="Arial"/>
                <w:b/>
              </w:rPr>
              <w:t>s</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spacing w:val="1"/>
              </w:rPr>
              <w:t>a</w:t>
            </w:r>
            <w:r w:rsidRPr="00741F4F">
              <w:rPr>
                <w:rFonts w:ascii="Arial" w:hAnsi="Arial" w:cs="Arial"/>
                <w:b/>
              </w:rPr>
              <w:t>b</w:t>
            </w:r>
            <w:r w:rsidRPr="00741F4F">
              <w:rPr>
                <w:rFonts w:ascii="Arial" w:hAnsi="Arial" w:cs="Arial"/>
                <w:b/>
                <w:spacing w:val="-1"/>
              </w:rPr>
              <w:t>s</w:t>
            </w:r>
            <w:r w:rsidRPr="00741F4F">
              <w:rPr>
                <w:rFonts w:ascii="Arial" w:hAnsi="Arial" w:cs="Arial"/>
                <w:b/>
                <w:spacing w:val="1"/>
              </w:rPr>
              <w:t>t</w:t>
            </w:r>
            <w:r w:rsidRPr="00741F4F">
              <w:rPr>
                <w:rFonts w:ascii="Arial" w:hAnsi="Arial" w:cs="Arial"/>
                <w:b/>
              </w:rPr>
              <w:t>r</w:t>
            </w:r>
            <w:r w:rsidRPr="00741F4F">
              <w:rPr>
                <w:rFonts w:ascii="Arial" w:hAnsi="Arial" w:cs="Arial"/>
                <w:b/>
                <w:spacing w:val="1"/>
              </w:rPr>
              <w:t>a</w:t>
            </w:r>
            <w:r w:rsidRPr="00741F4F">
              <w:rPr>
                <w:rFonts w:ascii="Arial" w:hAnsi="Arial" w:cs="Arial"/>
                <w:b/>
              </w:rPr>
              <w:t>ct</w:t>
            </w:r>
            <w:r w:rsidRPr="00741F4F">
              <w:rPr>
                <w:rFonts w:ascii="Arial" w:hAnsi="Arial" w:cs="Arial"/>
                <w:b/>
                <w:spacing w:val="-6"/>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spacing w:val="1"/>
              </w:rPr>
              <w:t>a</w:t>
            </w:r>
            <w:r w:rsidRPr="00741F4F">
              <w:rPr>
                <w:rFonts w:ascii="Arial" w:hAnsi="Arial" w:cs="Arial"/>
                <w:b/>
              </w:rPr>
              <w:t>r</w:t>
            </w:r>
            <w:r w:rsidRPr="00741F4F">
              <w:rPr>
                <w:rFonts w:ascii="Arial" w:hAnsi="Arial" w:cs="Arial"/>
                <w:b/>
                <w:spacing w:val="1"/>
              </w:rPr>
              <w:t>t</w:t>
            </w:r>
            <w:r w:rsidRPr="00741F4F">
              <w:rPr>
                <w:rFonts w:ascii="Arial" w:hAnsi="Arial" w:cs="Arial"/>
                <w:b/>
              </w:rPr>
              <w:t>icle</w:t>
            </w:r>
            <w:r w:rsidRPr="00741F4F">
              <w:rPr>
                <w:rFonts w:ascii="Arial" w:hAnsi="Arial" w:cs="Arial"/>
                <w:b/>
                <w:spacing w:val="-7"/>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spacing w:val="2"/>
              </w:rPr>
              <w:t>m</w:t>
            </w:r>
            <w:r w:rsidRPr="00741F4F">
              <w:rPr>
                <w:rFonts w:ascii="Arial" w:hAnsi="Arial" w:cs="Arial"/>
                <w:b/>
              </w:rPr>
              <w:t>prehen</w:t>
            </w:r>
            <w:r w:rsidRPr="00741F4F">
              <w:rPr>
                <w:rFonts w:ascii="Arial" w:hAnsi="Arial" w:cs="Arial"/>
                <w:b/>
                <w:spacing w:val="-1"/>
              </w:rPr>
              <w:t>s</w:t>
            </w:r>
            <w:r w:rsidRPr="00741F4F">
              <w:rPr>
                <w:rFonts w:ascii="Arial" w:hAnsi="Arial" w:cs="Arial"/>
                <w:b/>
              </w:rPr>
              <w:t>i</w:t>
            </w:r>
            <w:r w:rsidRPr="00741F4F">
              <w:rPr>
                <w:rFonts w:ascii="Arial" w:hAnsi="Arial" w:cs="Arial"/>
                <w:b/>
                <w:spacing w:val="1"/>
              </w:rPr>
              <w:t>v</w:t>
            </w:r>
            <w:r w:rsidRPr="00741F4F">
              <w:rPr>
                <w:rFonts w:ascii="Arial" w:hAnsi="Arial" w:cs="Arial"/>
                <w:b/>
              </w:rPr>
              <w:t>e?</w:t>
            </w:r>
            <w:r w:rsidRPr="00741F4F">
              <w:rPr>
                <w:rFonts w:ascii="Arial" w:hAnsi="Arial" w:cs="Arial"/>
                <w:b/>
                <w:spacing w:val="-12"/>
              </w:rPr>
              <w:t xml:space="preserve"> </w:t>
            </w:r>
            <w:r w:rsidRPr="00741F4F">
              <w:rPr>
                <w:rFonts w:ascii="Arial" w:hAnsi="Arial" w:cs="Arial"/>
                <w:b/>
              </w:rPr>
              <w:t>Do</w:t>
            </w:r>
            <w:r w:rsidRPr="00741F4F">
              <w:rPr>
                <w:rFonts w:ascii="Arial" w:hAnsi="Arial" w:cs="Arial"/>
                <w:b/>
                <w:spacing w:val="-1"/>
              </w:rPr>
              <w:t xml:space="preserve"> </w:t>
            </w:r>
            <w:r w:rsidRPr="00741F4F">
              <w:rPr>
                <w:rFonts w:ascii="Arial" w:hAnsi="Arial" w:cs="Arial"/>
                <w:b/>
                <w:spacing w:val="1"/>
              </w:rPr>
              <w:t>yo</w:t>
            </w:r>
            <w:r w:rsidRPr="00741F4F">
              <w:rPr>
                <w:rFonts w:ascii="Arial" w:hAnsi="Arial" w:cs="Arial"/>
                <w:b/>
              </w:rPr>
              <w:t xml:space="preserve">u </w:t>
            </w:r>
            <w:r w:rsidRPr="00741F4F">
              <w:rPr>
                <w:rFonts w:ascii="Arial" w:hAnsi="Arial" w:cs="Arial"/>
                <w:b/>
                <w:spacing w:val="-1"/>
              </w:rPr>
              <w:t>s</w:t>
            </w:r>
            <w:r w:rsidRPr="00741F4F">
              <w:rPr>
                <w:rFonts w:ascii="Arial" w:hAnsi="Arial" w:cs="Arial"/>
                <w:b/>
              </w:rPr>
              <w:t>u</w:t>
            </w:r>
            <w:r w:rsidRPr="00741F4F">
              <w:rPr>
                <w:rFonts w:ascii="Arial" w:hAnsi="Arial" w:cs="Arial"/>
                <w:b/>
                <w:spacing w:val="1"/>
              </w:rPr>
              <w:t>gg</w:t>
            </w:r>
            <w:r w:rsidRPr="00741F4F">
              <w:rPr>
                <w:rFonts w:ascii="Arial" w:hAnsi="Arial" w:cs="Arial"/>
                <w:b/>
              </w:rPr>
              <w:t>est</w:t>
            </w:r>
            <w:r w:rsidRPr="00741F4F">
              <w:rPr>
                <w:rFonts w:ascii="Arial" w:hAnsi="Arial" w:cs="Arial"/>
                <w:b/>
                <w:spacing w:val="-4"/>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2"/>
              </w:rPr>
              <w:t xml:space="preserve"> </w:t>
            </w:r>
            <w:r w:rsidRPr="00741F4F">
              <w:rPr>
                <w:rFonts w:ascii="Arial" w:hAnsi="Arial" w:cs="Arial"/>
                <w:b/>
                <w:spacing w:val="1"/>
              </w:rPr>
              <w:t>a</w:t>
            </w:r>
            <w:r w:rsidRPr="00741F4F">
              <w:rPr>
                <w:rFonts w:ascii="Arial" w:hAnsi="Arial" w:cs="Arial"/>
                <w:b/>
              </w:rPr>
              <w:t>d</w:t>
            </w:r>
            <w:r w:rsidRPr="00741F4F">
              <w:rPr>
                <w:rFonts w:ascii="Arial" w:hAnsi="Arial" w:cs="Arial"/>
                <w:b/>
                <w:spacing w:val="-1"/>
              </w:rPr>
              <w:t>d</w:t>
            </w:r>
            <w:r w:rsidRPr="00741F4F">
              <w:rPr>
                <w:rFonts w:ascii="Arial" w:hAnsi="Arial" w:cs="Arial"/>
                <w:b/>
              </w:rPr>
              <w:t>iti</w:t>
            </w:r>
            <w:r w:rsidRPr="00741F4F">
              <w:rPr>
                <w:rFonts w:ascii="Arial" w:hAnsi="Arial" w:cs="Arial"/>
                <w:b/>
                <w:spacing w:val="1"/>
              </w:rPr>
              <w:t>o</w:t>
            </w:r>
            <w:r w:rsidRPr="00741F4F">
              <w:rPr>
                <w:rFonts w:ascii="Arial" w:hAnsi="Arial" w:cs="Arial"/>
                <w:b/>
              </w:rPr>
              <w:t>n</w:t>
            </w:r>
            <w:r w:rsidRPr="00741F4F">
              <w:rPr>
                <w:rFonts w:ascii="Arial" w:hAnsi="Arial" w:cs="Arial"/>
                <w:b/>
                <w:spacing w:val="-7"/>
              </w:rPr>
              <w:t xml:space="preserve"> </w:t>
            </w:r>
            <w:r w:rsidRPr="00741F4F">
              <w:rPr>
                <w:rFonts w:ascii="Arial" w:hAnsi="Arial" w:cs="Arial"/>
                <w:b/>
                <w:spacing w:val="1"/>
              </w:rPr>
              <w:t>(o</w:t>
            </w:r>
            <w:r w:rsidRPr="00741F4F">
              <w:rPr>
                <w:rFonts w:ascii="Arial" w:hAnsi="Arial" w:cs="Arial"/>
                <w:b/>
              </w:rPr>
              <w:t>r</w:t>
            </w:r>
            <w:r w:rsidRPr="00741F4F">
              <w:rPr>
                <w:rFonts w:ascii="Arial" w:hAnsi="Arial" w:cs="Arial"/>
                <w:b/>
                <w:spacing w:val="-2"/>
              </w:rPr>
              <w:t xml:space="preserve"> </w:t>
            </w:r>
            <w:r w:rsidRPr="00741F4F">
              <w:rPr>
                <w:rFonts w:ascii="Arial" w:hAnsi="Arial" w:cs="Arial"/>
                <w:b/>
              </w:rPr>
              <w:t>dele</w:t>
            </w:r>
            <w:r w:rsidRPr="00741F4F">
              <w:rPr>
                <w:rFonts w:ascii="Arial" w:hAnsi="Arial" w:cs="Arial"/>
                <w:b/>
                <w:spacing w:val="1"/>
              </w:rPr>
              <w:t>t</w:t>
            </w:r>
            <w:r w:rsidRPr="00741F4F">
              <w:rPr>
                <w:rFonts w:ascii="Arial" w:hAnsi="Arial" w:cs="Arial"/>
                <w:b/>
              </w:rPr>
              <w:t>i</w:t>
            </w:r>
            <w:r w:rsidRPr="00741F4F">
              <w:rPr>
                <w:rFonts w:ascii="Arial" w:hAnsi="Arial" w:cs="Arial"/>
                <w:b/>
                <w:spacing w:val="1"/>
              </w:rPr>
              <w:t>o</w:t>
            </w:r>
            <w:r w:rsidRPr="00741F4F">
              <w:rPr>
                <w:rFonts w:ascii="Arial" w:hAnsi="Arial" w:cs="Arial"/>
                <w:b/>
              </w:rPr>
              <w:t>n)</w:t>
            </w:r>
            <w:r w:rsidRPr="00741F4F">
              <w:rPr>
                <w:rFonts w:ascii="Arial" w:hAnsi="Arial" w:cs="Arial"/>
                <w:b/>
                <w:spacing w:val="-6"/>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so</w:t>
            </w:r>
            <w:r w:rsidRPr="00741F4F">
              <w:rPr>
                <w:rFonts w:ascii="Arial" w:hAnsi="Arial" w:cs="Arial"/>
                <w:b/>
                <w:spacing w:val="2"/>
              </w:rPr>
              <w:t>m</w:t>
            </w:r>
            <w:r w:rsidRPr="00741F4F">
              <w:rPr>
                <w:rFonts w:ascii="Arial" w:hAnsi="Arial" w:cs="Arial"/>
                <w:b/>
              </w:rPr>
              <w:t>e</w:t>
            </w:r>
            <w:r w:rsidRPr="00741F4F">
              <w:rPr>
                <w:rFonts w:ascii="Arial" w:hAnsi="Arial" w:cs="Arial"/>
                <w:b/>
                <w:spacing w:val="-3"/>
              </w:rPr>
              <w:t xml:space="preserve"> </w:t>
            </w:r>
            <w:r w:rsidRPr="00741F4F">
              <w:rPr>
                <w:rFonts w:ascii="Arial" w:hAnsi="Arial" w:cs="Arial"/>
                <w:b/>
              </w:rPr>
              <w:t>p</w:t>
            </w:r>
            <w:r w:rsidRPr="00741F4F">
              <w:rPr>
                <w:rFonts w:ascii="Arial" w:hAnsi="Arial" w:cs="Arial"/>
                <w:b/>
                <w:spacing w:val="1"/>
              </w:rPr>
              <w:t>o</w:t>
            </w:r>
            <w:r w:rsidRPr="00741F4F">
              <w:rPr>
                <w:rFonts w:ascii="Arial" w:hAnsi="Arial" w:cs="Arial"/>
                <w:b/>
              </w:rPr>
              <w:t>ints</w:t>
            </w:r>
            <w:r w:rsidRPr="00741F4F">
              <w:rPr>
                <w:rFonts w:ascii="Arial" w:hAnsi="Arial" w:cs="Arial"/>
                <w:b/>
                <w:spacing w:val="-5"/>
              </w:rPr>
              <w:t xml:space="preserve"> </w:t>
            </w:r>
            <w:r w:rsidRPr="00741F4F">
              <w:rPr>
                <w:rFonts w:ascii="Arial" w:hAnsi="Arial" w:cs="Arial"/>
                <w:b/>
              </w:rPr>
              <w:t>in</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 xml:space="preserve">his </w:t>
            </w:r>
            <w:r w:rsidRPr="00741F4F">
              <w:rPr>
                <w:rFonts w:ascii="Arial" w:hAnsi="Arial" w:cs="Arial"/>
                <w:b/>
                <w:spacing w:val="-1"/>
              </w:rPr>
              <w:t>s</w:t>
            </w:r>
            <w:r w:rsidRPr="00741F4F">
              <w:rPr>
                <w:rFonts w:ascii="Arial" w:hAnsi="Arial" w:cs="Arial"/>
                <w:b/>
              </w:rPr>
              <w:t>e</w:t>
            </w:r>
            <w:r w:rsidRPr="00741F4F">
              <w:rPr>
                <w:rFonts w:ascii="Arial" w:hAnsi="Arial" w:cs="Arial"/>
                <w:b/>
                <w:spacing w:val="1"/>
              </w:rPr>
              <w:t>ct</w:t>
            </w:r>
            <w:r w:rsidRPr="00741F4F">
              <w:rPr>
                <w:rFonts w:ascii="Arial" w:hAnsi="Arial" w:cs="Arial"/>
                <w:b/>
              </w:rPr>
              <w:t>i</w:t>
            </w:r>
            <w:r w:rsidRPr="00741F4F">
              <w:rPr>
                <w:rFonts w:ascii="Arial" w:hAnsi="Arial" w:cs="Arial"/>
                <w:b/>
                <w:spacing w:val="1"/>
              </w:rPr>
              <w:t>o</w:t>
            </w:r>
            <w:r w:rsidRPr="00741F4F">
              <w:rPr>
                <w:rFonts w:ascii="Arial" w:hAnsi="Arial" w:cs="Arial"/>
                <w:b/>
              </w:rPr>
              <w:t>n?</w:t>
            </w:r>
            <w:r w:rsidRPr="00741F4F">
              <w:rPr>
                <w:rFonts w:ascii="Arial" w:hAnsi="Arial" w:cs="Arial"/>
                <w:b/>
                <w:spacing w:val="-6"/>
              </w:rPr>
              <w:t xml:space="preserve"> </w:t>
            </w:r>
            <w:r w:rsidRPr="00741F4F">
              <w:rPr>
                <w:rFonts w:ascii="Arial" w:hAnsi="Arial" w:cs="Arial"/>
                <w:b/>
              </w:rPr>
              <w:t>Ple</w:t>
            </w:r>
            <w:r w:rsidRPr="00741F4F">
              <w:rPr>
                <w:rFonts w:ascii="Arial" w:hAnsi="Arial" w:cs="Arial"/>
                <w:b/>
                <w:spacing w:val="1"/>
              </w:rPr>
              <w:t>a</w:t>
            </w:r>
            <w:r w:rsidRPr="00741F4F">
              <w:rPr>
                <w:rFonts w:ascii="Arial" w:hAnsi="Arial" w:cs="Arial"/>
                <w:b/>
                <w:spacing w:val="-1"/>
              </w:rPr>
              <w:t>s</w:t>
            </w:r>
            <w:r w:rsidRPr="00741F4F">
              <w:rPr>
                <w:rFonts w:ascii="Arial" w:hAnsi="Arial" w:cs="Arial"/>
                <w:b/>
              </w:rPr>
              <w:t>e</w:t>
            </w:r>
            <w:r w:rsidRPr="00741F4F">
              <w:rPr>
                <w:rFonts w:ascii="Arial" w:hAnsi="Arial" w:cs="Arial"/>
                <w:b/>
                <w:spacing w:val="-4"/>
              </w:rPr>
              <w:t xml:space="preserve"> </w:t>
            </w:r>
            <w:r w:rsidRPr="00741F4F">
              <w:rPr>
                <w:rFonts w:ascii="Arial" w:hAnsi="Arial" w:cs="Arial"/>
                <w:b/>
              </w:rPr>
              <w:t>wri</w:t>
            </w:r>
            <w:r w:rsidRPr="00741F4F">
              <w:rPr>
                <w:rFonts w:ascii="Arial" w:hAnsi="Arial" w:cs="Arial"/>
                <w:b/>
                <w:spacing w:val="1"/>
              </w:rPr>
              <w:t>t</w:t>
            </w:r>
            <w:r w:rsidRPr="00741F4F">
              <w:rPr>
                <w:rFonts w:ascii="Arial" w:hAnsi="Arial" w:cs="Arial"/>
                <w:b/>
              </w:rPr>
              <w:t>e</w:t>
            </w:r>
            <w:r w:rsidRPr="00741F4F">
              <w:rPr>
                <w:rFonts w:ascii="Arial" w:hAnsi="Arial" w:cs="Arial"/>
                <w:b/>
                <w:spacing w:val="-3"/>
              </w:rPr>
              <w:t xml:space="preserve"> </w:t>
            </w:r>
            <w:r w:rsidRPr="00741F4F">
              <w:rPr>
                <w:rFonts w:ascii="Arial" w:hAnsi="Arial" w:cs="Arial"/>
                <w:b/>
                <w:spacing w:val="1"/>
              </w:rPr>
              <w:t>yo</w:t>
            </w:r>
            <w:r w:rsidRPr="00741F4F">
              <w:rPr>
                <w:rFonts w:ascii="Arial" w:hAnsi="Arial" w:cs="Arial"/>
                <w:b/>
              </w:rPr>
              <w:t>ur</w:t>
            </w:r>
            <w:r w:rsidRPr="00741F4F">
              <w:rPr>
                <w:rFonts w:ascii="Arial" w:hAnsi="Arial" w:cs="Arial"/>
                <w:b/>
                <w:spacing w:val="-4"/>
              </w:rPr>
              <w:t xml:space="preserve"> </w:t>
            </w:r>
            <w:r w:rsidRPr="00741F4F">
              <w:rPr>
                <w:rFonts w:ascii="Arial" w:hAnsi="Arial" w:cs="Arial"/>
                <w:b/>
                <w:spacing w:val="-1"/>
              </w:rPr>
              <w:t>s</w:t>
            </w:r>
            <w:r w:rsidRPr="00741F4F">
              <w:rPr>
                <w:rFonts w:ascii="Arial" w:hAnsi="Arial" w:cs="Arial"/>
                <w:b/>
              </w:rPr>
              <w:t>u</w:t>
            </w:r>
            <w:r w:rsidRPr="00741F4F">
              <w:rPr>
                <w:rFonts w:ascii="Arial" w:hAnsi="Arial" w:cs="Arial"/>
                <w:b/>
                <w:spacing w:val="1"/>
              </w:rPr>
              <w:t>gg</w:t>
            </w:r>
            <w:r w:rsidRPr="00741F4F">
              <w:rPr>
                <w:rFonts w:ascii="Arial" w:hAnsi="Arial" w:cs="Arial"/>
                <w:b/>
              </w:rPr>
              <w:t>esti</w:t>
            </w:r>
            <w:r w:rsidRPr="00741F4F">
              <w:rPr>
                <w:rFonts w:ascii="Arial" w:hAnsi="Arial" w:cs="Arial"/>
                <w:b/>
                <w:spacing w:val="1"/>
              </w:rPr>
              <w:t>o</w:t>
            </w:r>
            <w:r w:rsidRPr="00741F4F">
              <w:rPr>
                <w:rFonts w:ascii="Arial" w:hAnsi="Arial" w:cs="Arial"/>
                <w:b/>
              </w:rPr>
              <w:t>ns</w:t>
            </w:r>
            <w:r w:rsidRPr="00741F4F">
              <w:rPr>
                <w:rFonts w:ascii="Arial" w:hAnsi="Arial" w:cs="Arial"/>
                <w:b/>
                <w:spacing w:val="-11"/>
              </w:rPr>
              <w:t xml:space="preserve"> </w:t>
            </w:r>
            <w:r w:rsidRPr="00741F4F">
              <w:rPr>
                <w:rFonts w:ascii="Arial" w:hAnsi="Arial" w:cs="Arial"/>
                <w:b/>
              </w:rPr>
              <w:t>her</w:t>
            </w:r>
            <w:r w:rsidRPr="00741F4F">
              <w:rPr>
                <w:rFonts w:ascii="Arial" w:hAnsi="Arial" w:cs="Arial"/>
                <w:b/>
                <w:spacing w:val="1"/>
              </w:rPr>
              <w:t>e</w:t>
            </w:r>
            <w:r w:rsidRPr="00741F4F">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4DBE4F95" w14:textId="77777777" w:rsidR="00444936" w:rsidRPr="00741F4F" w:rsidRDefault="00867AB3">
            <w:pPr>
              <w:spacing w:line="220" w:lineRule="exact"/>
              <w:ind w:left="463"/>
              <w:rPr>
                <w:rFonts w:ascii="Arial" w:hAnsi="Arial" w:cs="Arial"/>
              </w:rPr>
            </w:pPr>
            <w:r w:rsidRPr="00741F4F">
              <w:rPr>
                <w:rFonts w:ascii="Arial" w:hAnsi="Arial" w:cs="Arial"/>
                <w:b/>
                <w:spacing w:val="-1"/>
              </w:rPr>
              <w:t>T</w:t>
            </w:r>
            <w:r w:rsidRPr="00741F4F">
              <w:rPr>
                <w:rFonts w:ascii="Arial" w:hAnsi="Arial" w:cs="Arial"/>
                <w:b/>
                <w:spacing w:val="1"/>
              </w:rPr>
              <w:t>o</w:t>
            </w:r>
            <w:r w:rsidRPr="00741F4F">
              <w:rPr>
                <w:rFonts w:ascii="Arial" w:hAnsi="Arial" w:cs="Arial"/>
                <w:b/>
              </w:rPr>
              <w:t>o</w:t>
            </w:r>
            <w:r w:rsidRPr="00741F4F">
              <w:rPr>
                <w:rFonts w:ascii="Arial" w:hAnsi="Arial" w:cs="Arial"/>
                <w:b/>
                <w:spacing w:val="-1"/>
              </w:rPr>
              <w:t xml:space="preserve"> </w:t>
            </w:r>
            <w:r w:rsidRPr="00741F4F">
              <w:rPr>
                <w:rFonts w:ascii="Arial" w:hAnsi="Arial" w:cs="Arial"/>
                <w:b/>
              </w:rPr>
              <w:t>de</w:t>
            </w:r>
            <w:r w:rsidRPr="00741F4F">
              <w:rPr>
                <w:rFonts w:ascii="Arial" w:hAnsi="Arial" w:cs="Arial"/>
                <w:b/>
                <w:spacing w:val="-1"/>
              </w:rPr>
              <w:t>s</w:t>
            </w:r>
            <w:r w:rsidRPr="00741F4F">
              <w:rPr>
                <w:rFonts w:ascii="Arial" w:hAnsi="Arial" w:cs="Arial"/>
                <w:b/>
              </w:rPr>
              <w:t>c</w:t>
            </w:r>
            <w:r w:rsidRPr="00741F4F">
              <w:rPr>
                <w:rFonts w:ascii="Arial" w:hAnsi="Arial" w:cs="Arial"/>
                <w:b/>
                <w:spacing w:val="1"/>
              </w:rPr>
              <w:t>r</w:t>
            </w:r>
            <w:r w:rsidRPr="00741F4F">
              <w:rPr>
                <w:rFonts w:ascii="Arial" w:hAnsi="Arial" w:cs="Arial"/>
                <w:b/>
              </w:rPr>
              <w:t>ipti</w:t>
            </w:r>
            <w:r w:rsidRPr="00741F4F">
              <w:rPr>
                <w:rFonts w:ascii="Arial" w:hAnsi="Arial" w:cs="Arial"/>
                <w:b/>
                <w:spacing w:val="1"/>
              </w:rPr>
              <w:t>ve</w:t>
            </w:r>
            <w:r w:rsidRPr="00741F4F">
              <w:rPr>
                <w:rFonts w:ascii="Arial" w:hAnsi="Arial" w:cs="Arial"/>
                <w:b/>
              </w:rPr>
              <w:t>.</w:t>
            </w:r>
            <w:r w:rsidRPr="00741F4F">
              <w:rPr>
                <w:rFonts w:ascii="Arial" w:hAnsi="Arial" w:cs="Arial"/>
                <w:b/>
                <w:spacing w:val="-9"/>
              </w:rPr>
              <w:t xml:space="preserve"> </w:t>
            </w:r>
            <w:r w:rsidRPr="00741F4F">
              <w:rPr>
                <w:rFonts w:ascii="Arial" w:hAnsi="Arial" w:cs="Arial"/>
                <w:b/>
                <w:spacing w:val="1"/>
              </w:rPr>
              <w:t>K</w:t>
            </w:r>
            <w:r w:rsidRPr="00741F4F">
              <w:rPr>
                <w:rFonts w:ascii="Arial" w:hAnsi="Arial" w:cs="Arial"/>
                <w:b/>
              </w:rPr>
              <w:t>e</w:t>
            </w:r>
            <w:r w:rsidRPr="00741F4F">
              <w:rPr>
                <w:rFonts w:ascii="Arial" w:hAnsi="Arial" w:cs="Arial"/>
                <w:b/>
                <w:spacing w:val="1"/>
              </w:rPr>
              <w:t>e</w:t>
            </w:r>
            <w:r w:rsidRPr="00741F4F">
              <w:rPr>
                <w:rFonts w:ascii="Arial" w:hAnsi="Arial" w:cs="Arial"/>
                <w:b/>
              </w:rPr>
              <w:t>p</w:t>
            </w:r>
            <w:r w:rsidRPr="00741F4F">
              <w:rPr>
                <w:rFonts w:ascii="Arial" w:hAnsi="Arial" w:cs="Arial"/>
                <w:b/>
                <w:spacing w:val="-4"/>
              </w:rPr>
              <w:t xml:space="preserve"> </w:t>
            </w:r>
            <w:r w:rsidRPr="00741F4F">
              <w:rPr>
                <w:rFonts w:ascii="Arial" w:hAnsi="Arial" w:cs="Arial"/>
                <w:b/>
              </w:rPr>
              <w:t xml:space="preserve">it </w:t>
            </w:r>
            <w:r w:rsidRPr="00741F4F">
              <w:rPr>
                <w:rFonts w:ascii="Arial" w:hAnsi="Arial" w:cs="Arial"/>
                <w:b/>
                <w:spacing w:val="1"/>
              </w:rPr>
              <w:t>t</w:t>
            </w:r>
            <w:r w:rsidRPr="00741F4F">
              <w:rPr>
                <w:rFonts w:ascii="Arial" w:hAnsi="Arial" w:cs="Arial"/>
                <w:b/>
              </w:rPr>
              <w:t>o</w:t>
            </w:r>
            <w:r w:rsidRPr="00741F4F">
              <w:rPr>
                <w:rFonts w:ascii="Arial" w:hAnsi="Arial" w:cs="Arial"/>
                <w:b/>
                <w:spacing w:val="-1"/>
              </w:rPr>
              <w:t xml:space="preserve"> </w:t>
            </w:r>
            <w:r w:rsidRPr="00741F4F">
              <w:rPr>
                <w:rFonts w:ascii="Arial" w:hAnsi="Arial" w:cs="Arial"/>
                <w:b/>
              </w:rPr>
              <w:t>~</w:t>
            </w:r>
            <w:r w:rsidRPr="00741F4F">
              <w:rPr>
                <w:rFonts w:ascii="Arial" w:hAnsi="Arial" w:cs="Arial"/>
                <w:b/>
                <w:spacing w:val="1"/>
              </w:rPr>
              <w:t>25</w:t>
            </w:r>
            <w:r w:rsidRPr="00741F4F">
              <w:rPr>
                <w:rFonts w:ascii="Arial" w:hAnsi="Arial" w:cs="Arial"/>
                <w:b/>
              </w:rPr>
              <w:t>0</w:t>
            </w:r>
            <w:r w:rsidRPr="00741F4F">
              <w:rPr>
                <w:rFonts w:ascii="Arial" w:hAnsi="Arial" w:cs="Arial"/>
                <w:b/>
                <w:spacing w:val="-3"/>
              </w:rPr>
              <w:t xml:space="preserve"> </w:t>
            </w:r>
            <w:r w:rsidRPr="00741F4F">
              <w:rPr>
                <w:rFonts w:ascii="Arial" w:hAnsi="Arial" w:cs="Arial"/>
                <w:b/>
              </w:rPr>
              <w:t>w</w:t>
            </w:r>
            <w:r w:rsidRPr="00741F4F">
              <w:rPr>
                <w:rFonts w:ascii="Arial" w:hAnsi="Arial" w:cs="Arial"/>
                <w:b/>
                <w:spacing w:val="1"/>
              </w:rPr>
              <w:t>o</w:t>
            </w:r>
            <w:r w:rsidRPr="00741F4F">
              <w:rPr>
                <w:rFonts w:ascii="Arial" w:hAnsi="Arial" w:cs="Arial"/>
                <w:b/>
              </w:rPr>
              <w:t>rds</w:t>
            </w:r>
            <w:r w:rsidRPr="00741F4F">
              <w:rPr>
                <w:rFonts w:ascii="Arial" w:hAnsi="Arial" w:cs="Arial"/>
                <w:b/>
                <w:spacing w:val="-3"/>
              </w:rPr>
              <w:t xml:space="preserve"> </w:t>
            </w:r>
            <w:r w:rsidRPr="00741F4F">
              <w:rPr>
                <w:rFonts w:ascii="Arial" w:hAnsi="Arial" w:cs="Arial"/>
                <w:b/>
                <w:spacing w:val="-1"/>
              </w:rPr>
              <w:t>s</w:t>
            </w:r>
            <w:r w:rsidRPr="00741F4F">
              <w:rPr>
                <w:rFonts w:ascii="Arial" w:hAnsi="Arial" w:cs="Arial"/>
                <w:b/>
              </w:rPr>
              <w:t>u</w:t>
            </w:r>
            <w:r w:rsidRPr="00741F4F">
              <w:rPr>
                <w:rFonts w:ascii="Arial" w:hAnsi="Arial" w:cs="Arial"/>
                <w:b/>
                <w:spacing w:val="2"/>
              </w:rPr>
              <w:t>mm</w:t>
            </w:r>
            <w:r w:rsidRPr="00741F4F">
              <w:rPr>
                <w:rFonts w:ascii="Arial" w:hAnsi="Arial" w:cs="Arial"/>
                <w:b/>
                <w:spacing w:val="1"/>
              </w:rPr>
              <w:t>a</w:t>
            </w:r>
            <w:r w:rsidRPr="00741F4F">
              <w:rPr>
                <w:rFonts w:ascii="Arial" w:hAnsi="Arial" w:cs="Arial"/>
                <w:b/>
              </w:rPr>
              <w:t>rizing</w:t>
            </w:r>
            <w:r w:rsidRPr="00741F4F">
              <w:rPr>
                <w:rFonts w:ascii="Arial" w:hAnsi="Arial" w:cs="Arial"/>
                <w:b/>
                <w:spacing w:val="-11"/>
              </w:rPr>
              <w:t xml:space="preserve"> </w:t>
            </w:r>
            <w:r w:rsidRPr="00741F4F">
              <w:rPr>
                <w:rFonts w:ascii="Arial" w:hAnsi="Arial" w:cs="Arial"/>
                <w:b/>
                <w:spacing w:val="1"/>
              </w:rPr>
              <w:t>a</w:t>
            </w:r>
            <w:r w:rsidRPr="00741F4F">
              <w:rPr>
                <w:rFonts w:ascii="Arial" w:hAnsi="Arial" w:cs="Arial"/>
                <w:b/>
              </w:rPr>
              <w:t>im,</w:t>
            </w:r>
            <w:r w:rsidRPr="00741F4F">
              <w:rPr>
                <w:rFonts w:ascii="Arial" w:hAnsi="Arial" w:cs="Arial"/>
                <w:b/>
                <w:spacing w:val="-4"/>
              </w:rPr>
              <w:t xml:space="preserve"> </w:t>
            </w:r>
            <w:r w:rsidRPr="00741F4F">
              <w:rPr>
                <w:rFonts w:ascii="Arial" w:hAnsi="Arial" w:cs="Arial"/>
                <w:b/>
                <w:spacing w:val="2"/>
              </w:rPr>
              <w:t>m</w:t>
            </w:r>
            <w:r w:rsidRPr="00741F4F">
              <w:rPr>
                <w:rFonts w:ascii="Arial" w:hAnsi="Arial" w:cs="Arial"/>
                <w:b/>
              </w:rPr>
              <w:t>e</w:t>
            </w:r>
            <w:r w:rsidRPr="00741F4F">
              <w:rPr>
                <w:rFonts w:ascii="Arial" w:hAnsi="Arial" w:cs="Arial"/>
                <w:b/>
                <w:spacing w:val="1"/>
              </w:rPr>
              <w:t>t</w:t>
            </w:r>
            <w:r w:rsidRPr="00741F4F">
              <w:rPr>
                <w:rFonts w:ascii="Arial" w:hAnsi="Arial" w:cs="Arial"/>
                <w:b/>
              </w:rPr>
              <w:t>h</w:t>
            </w:r>
            <w:r w:rsidRPr="00741F4F">
              <w:rPr>
                <w:rFonts w:ascii="Arial" w:hAnsi="Arial" w:cs="Arial"/>
                <w:b/>
                <w:spacing w:val="1"/>
              </w:rPr>
              <w:t>o</w:t>
            </w:r>
            <w:r w:rsidRPr="00741F4F">
              <w:rPr>
                <w:rFonts w:ascii="Arial" w:hAnsi="Arial" w:cs="Arial"/>
                <w:b/>
              </w:rPr>
              <w:t>d</w:t>
            </w:r>
            <w:r w:rsidRPr="00741F4F">
              <w:rPr>
                <w:rFonts w:ascii="Arial" w:hAnsi="Arial" w:cs="Arial"/>
                <w:b/>
                <w:spacing w:val="-1"/>
              </w:rPr>
              <w:t>s</w:t>
            </w:r>
            <w:r w:rsidRPr="00741F4F">
              <w:rPr>
                <w:rFonts w:ascii="Arial" w:hAnsi="Arial" w:cs="Arial"/>
                <w:b/>
              </w:rPr>
              <w:t>,</w:t>
            </w:r>
            <w:r w:rsidRPr="00741F4F">
              <w:rPr>
                <w:rFonts w:ascii="Arial" w:hAnsi="Arial" w:cs="Arial"/>
                <w:b/>
                <w:spacing w:val="-5"/>
              </w:rPr>
              <w:t xml:space="preserve"> </w:t>
            </w:r>
            <w:r w:rsidRPr="00741F4F">
              <w:rPr>
                <w:rFonts w:ascii="Arial" w:hAnsi="Arial" w:cs="Arial"/>
                <w:b/>
              </w:rPr>
              <w:t>m</w:t>
            </w:r>
            <w:r w:rsidRPr="00741F4F">
              <w:rPr>
                <w:rFonts w:ascii="Arial" w:hAnsi="Arial" w:cs="Arial"/>
                <w:b/>
                <w:spacing w:val="1"/>
              </w:rPr>
              <w:t>ajo</w:t>
            </w:r>
            <w:r w:rsidRPr="00741F4F">
              <w:rPr>
                <w:rFonts w:ascii="Arial" w:hAnsi="Arial" w:cs="Arial"/>
                <w:b/>
              </w:rPr>
              <w:t>r</w:t>
            </w:r>
            <w:r w:rsidRPr="00741F4F">
              <w:rPr>
                <w:rFonts w:ascii="Arial" w:hAnsi="Arial" w:cs="Arial"/>
                <w:b/>
                <w:spacing w:val="-6"/>
              </w:rPr>
              <w:t xml:space="preserve"> </w:t>
            </w:r>
            <w:r w:rsidRPr="00741F4F">
              <w:rPr>
                <w:rFonts w:ascii="Arial" w:hAnsi="Arial" w:cs="Arial"/>
                <w:b/>
                <w:spacing w:val="1"/>
              </w:rPr>
              <w:t>o</w:t>
            </w:r>
            <w:r w:rsidRPr="00741F4F">
              <w:rPr>
                <w:rFonts w:ascii="Arial" w:hAnsi="Arial" w:cs="Arial"/>
                <w:b/>
              </w:rPr>
              <w:t>ut</w:t>
            </w:r>
            <w:r w:rsidRPr="00741F4F">
              <w:rPr>
                <w:rFonts w:ascii="Arial" w:hAnsi="Arial" w:cs="Arial"/>
                <w:b/>
                <w:spacing w:val="1"/>
              </w:rPr>
              <w:t>co</w:t>
            </w:r>
            <w:r w:rsidRPr="00741F4F">
              <w:rPr>
                <w:rFonts w:ascii="Arial" w:hAnsi="Arial" w:cs="Arial"/>
                <w:b/>
              </w:rPr>
              <w:t>mes,</w:t>
            </w:r>
            <w:r w:rsidRPr="00741F4F">
              <w:rPr>
                <w:rFonts w:ascii="Arial" w:hAnsi="Arial" w:cs="Arial"/>
                <w:b/>
                <w:spacing w:val="-7"/>
              </w:rPr>
              <w:t xml:space="preserve"> </w:t>
            </w:r>
            <w:r w:rsidRPr="00741F4F">
              <w:rPr>
                <w:rFonts w:ascii="Arial" w:hAnsi="Arial" w:cs="Arial"/>
                <w:b/>
                <w:spacing w:val="1"/>
              </w:rPr>
              <w:t>a</w:t>
            </w:r>
            <w:r w:rsidRPr="00741F4F">
              <w:rPr>
                <w:rFonts w:ascii="Arial" w:hAnsi="Arial" w:cs="Arial"/>
                <w:b/>
              </w:rPr>
              <w:t>nd</w:t>
            </w:r>
            <w:r w:rsidRPr="00741F4F">
              <w:rPr>
                <w:rFonts w:ascii="Arial" w:hAnsi="Arial" w:cs="Arial"/>
                <w:b/>
                <w:spacing w:val="-4"/>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rPr>
              <w:t>nclu</w:t>
            </w:r>
            <w:r w:rsidRPr="00741F4F">
              <w:rPr>
                <w:rFonts w:ascii="Arial" w:hAnsi="Arial" w:cs="Arial"/>
                <w:b/>
                <w:spacing w:val="-1"/>
              </w:rPr>
              <w:t>s</w:t>
            </w:r>
            <w:r w:rsidRPr="00741F4F">
              <w:rPr>
                <w:rFonts w:ascii="Arial" w:hAnsi="Arial" w:cs="Arial"/>
                <w:b/>
              </w:rPr>
              <w:t>i</w:t>
            </w:r>
            <w:r w:rsidRPr="00741F4F">
              <w:rPr>
                <w:rFonts w:ascii="Arial" w:hAnsi="Arial" w:cs="Arial"/>
                <w:b/>
                <w:spacing w:val="1"/>
              </w:rPr>
              <w:t>o</w:t>
            </w:r>
            <w:r w:rsidRPr="00741F4F">
              <w:rPr>
                <w:rFonts w:ascii="Arial" w:hAnsi="Arial" w:cs="Arial"/>
                <w:b/>
                <w:spacing w:val="2"/>
              </w:rPr>
              <w:t>n</w:t>
            </w:r>
            <w:r w:rsidRPr="00741F4F">
              <w:rPr>
                <w:rFonts w:ascii="Arial" w:hAnsi="Arial" w:cs="Arial"/>
                <w:b/>
                <w:spacing w:val="-1"/>
              </w:rPr>
              <w:t>s</w:t>
            </w:r>
            <w:r w:rsidRPr="00741F4F">
              <w:rPr>
                <w:rFonts w:ascii="Arial" w:hAnsi="Arial" w:cs="Arial"/>
                <w:b/>
              </w:rPr>
              <w:t>.</w:t>
            </w:r>
          </w:p>
        </w:tc>
        <w:tc>
          <w:tcPr>
            <w:tcW w:w="6246" w:type="dxa"/>
            <w:tcBorders>
              <w:top w:val="single" w:sz="5" w:space="0" w:color="000000"/>
              <w:left w:val="single" w:sz="5" w:space="0" w:color="000000"/>
              <w:bottom w:val="single" w:sz="5" w:space="0" w:color="000000"/>
              <w:right w:val="single" w:sz="5" w:space="0" w:color="000000"/>
            </w:tcBorders>
          </w:tcPr>
          <w:p w14:paraId="18FFDAD4" w14:textId="1CA3CED5" w:rsidR="00444936" w:rsidRPr="00741F4F" w:rsidRDefault="00564773">
            <w:pPr>
              <w:rPr>
                <w:rFonts w:ascii="Arial" w:hAnsi="Arial" w:cs="Arial"/>
              </w:rPr>
            </w:pPr>
            <w:r w:rsidRPr="00741F4F">
              <w:rPr>
                <w:rFonts w:ascii="Arial" w:hAnsi="Arial" w:cs="Arial"/>
              </w:rPr>
              <w:t xml:space="preserve">It is descriptive for </w:t>
            </w:r>
            <w:r w:rsidR="00936262" w:rsidRPr="00741F4F">
              <w:rPr>
                <w:rFonts w:ascii="Arial" w:hAnsi="Arial" w:cs="Arial"/>
              </w:rPr>
              <w:t xml:space="preserve">a </w:t>
            </w:r>
            <w:r w:rsidRPr="00741F4F">
              <w:rPr>
                <w:rFonts w:ascii="Arial" w:hAnsi="Arial" w:cs="Arial"/>
              </w:rPr>
              <w:t>better understanding</w:t>
            </w:r>
            <w:r w:rsidR="00936262" w:rsidRPr="00741F4F">
              <w:rPr>
                <w:rFonts w:ascii="Arial" w:hAnsi="Arial" w:cs="Arial"/>
              </w:rPr>
              <w:t>,</w:t>
            </w:r>
            <w:r w:rsidRPr="00741F4F">
              <w:rPr>
                <w:rFonts w:ascii="Arial" w:hAnsi="Arial" w:cs="Arial"/>
              </w:rPr>
              <w:t xml:space="preserve"> </w:t>
            </w:r>
            <w:r w:rsidR="00936262" w:rsidRPr="00741F4F">
              <w:rPr>
                <w:rFonts w:ascii="Arial" w:hAnsi="Arial" w:cs="Arial"/>
              </w:rPr>
              <w:t>that is why the abstract contains more than 250 words. let me summarize it as suggested by you, not to exceed 250 words</w:t>
            </w:r>
          </w:p>
        </w:tc>
      </w:tr>
      <w:tr w:rsidR="00444936" w:rsidRPr="00741F4F" w14:paraId="0E26328E" w14:textId="77777777" w:rsidTr="00CB6020">
        <w:trPr>
          <w:trHeight w:hRule="exact" w:val="715"/>
        </w:trPr>
        <w:tc>
          <w:tcPr>
            <w:tcW w:w="5351" w:type="dxa"/>
            <w:tcBorders>
              <w:top w:val="single" w:sz="5" w:space="0" w:color="000000"/>
              <w:left w:val="single" w:sz="5" w:space="0" w:color="000000"/>
              <w:bottom w:val="single" w:sz="5" w:space="0" w:color="000000"/>
              <w:right w:val="single" w:sz="5" w:space="0" w:color="000000"/>
            </w:tcBorders>
          </w:tcPr>
          <w:p w14:paraId="41BFD4DB" w14:textId="77777777" w:rsidR="00444936" w:rsidRPr="00741F4F" w:rsidRDefault="00867AB3">
            <w:pPr>
              <w:spacing w:before="2" w:line="220" w:lineRule="exact"/>
              <w:ind w:left="460" w:right="343"/>
              <w:rPr>
                <w:rFonts w:ascii="Arial" w:hAnsi="Arial" w:cs="Arial"/>
              </w:rPr>
            </w:pPr>
            <w:r w:rsidRPr="00741F4F">
              <w:rPr>
                <w:rFonts w:ascii="Arial" w:hAnsi="Arial" w:cs="Arial"/>
                <w:b/>
                <w:spacing w:val="-1"/>
              </w:rPr>
              <w:t>I</w:t>
            </w:r>
            <w:r w:rsidRPr="00741F4F">
              <w:rPr>
                <w:rFonts w:ascii="Arial" w:hAnsi="Arial" w:cs="Arial"/>
                <w:b/>
              </w:rPr>
              <w:t>s</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2"/>
              </w:rPr>
              <w:t xml:space="preserve"> </w:t>
            </w:r>
            <w:r w:rsidRPr="00741F4F">
              <w:rPr>
                <w:rFonts w:ascii="Arial" w:hAnsi="Arial" w:cs="Arial"/>
                <w:b/>
                <w:spacing w:val="2"/>
              </w:rPr>
              <w:t>m</w:t>
            </w:r>
            <w:r w:rsidRPr="00741F4F">
              <w:rPr>
                <w:rFonts w:ascii="Arial" w:hAnsi="Arial" w:cs="Arial"/>
                <w:b/>
                <w:spacing w:val="1"/>
              </w:rPr>
              <w:t>a</w:t>
            </w:r>
            <w:r w:rsidRPr="00741F4F">
              <w:rPr>
                <w:rFonts w:ascii="Arial" w:hAnsi="Arial" w:cs="Arial"/>
                <w:b/>
              </w:rPr>
              <w:t>n</w:t>
            </w:r>
            <w:r w:rsidRPr="00741F4F">
              <w:rPr>
                <w:rFonts w:ascii="Arial" w:hAnsi="Arial" w:cs="Arial"/>
                <w:b/>
                <w:spacing w:val="-1"/>
              </w:rPr>
              <w:t>us</w:t>
            </w:r>
            <w:r w:rsidRPr="00741F4F">
              <w:rPr>
                <w:rFonts w:ascii="Arial" w:hAnsi="Arial" w:cs="Arial"/>
                <w:b/>
              </w:rPr>
              <w:t>c</w:t>
            </w:r>
            <w:r w:rsidRPr="00741F4F">
              <w:rPr>
                <w:rFonts w:ascii="Arial" w:hAnsi="Arial" w:cs="Arial"/>
                <w:b/>
                <w:spacing w:val="1"/>
              </w:rPr>
              <w:t>r</w:t>
            </w:r>
            <w:r w:rsidRPr="00741F4F">
              <w:rPr>
                <w:rFonts w:ascii="Arial" w:hAnsi="Arial" w:cs="Arial"/>
                <w:b/>
              </w:rPr>
              <w:t>ipt</w:t>
            </w:r>
            <w:r w:rsidRPr="00741F4F">
              <w:rPr>
                <w:rFonts w:ascii="Arial" w:hAnsi="Arial" w:cs="Arial"/>
                <w:b/>
                <w:spacing w:val="-9"/>
              </w:rPr>
              <w:t xml:space="preserve"> </w:t>
            </w:r>
            <w:r w:rsidRPr="00741F4F">
              <w:rPr>
                <w:rFonts w:ascii="Arial" w:hAnsi="Arial" w:cs="Arial"/>
                <w:b/>
                <w:spacing w:val="-1"/>
              </w:rPr>
              <w:t>s</w:t>
            </w:r>
            <w:r w:rsidRPr="00741F4F">
              <w:rPr>
                <w:rFonts w:ascii="Arial" w:hAnsi="Arial" w:cs="Arial"/>
                <w:b/>
                <w:spacing w:val="3"/>
              </w:rPr>
              <w:t>c</w:t>
            </w:r>
            <w:r w:rsidRPr="00741F4F">
              <w:rPr>
                <w:rFonts w:ascii="Arial" w:hAnsi="Arial" w:cs="Arial"/>
                <w:b/>
              </w:rPr>
              <w:t>ientific</w:t>
            </w:r>
            <w:r w:rsidRPr="00741F4F">
              <w:rPr>
                <w:rFonts w:ascii="Arial" w:hAnsi="Arial" w:cs="Arial"/>
                <w:b/>
                <w:spacing w:val="1"/>
              </w:rPr>
              <w:t>a</w:t>
            </w:r>
            <w:r w:rsidRPr="00741F4F">
              <w:rPr>
                <w:rFonts w:ascii="Arial" w:hAnsi="Arial" w:cs="Arial"/>
                <w:b/>
              </w:rPr>
              <w:t>ll</w:t>
            </w:r>
            <w:r w:rsidRPr="00741F4F">
              <w:rPr>
                <w:rFonts w:ascii="Arial" w:hAnsi="Arial" w:cs="Arial"/>
                <w:b/>
                <w:spacing w:val="1"/>
              </w:rPr>
              <w:t>y</w:t>
            </w:r>
            <w:r w:rsidRPr="00741F4F">
              <w:rPr>
                <w:rFonts w:ascii="Arial" w:hAnsi="Arial" w:cs="Arial"/>
                <w:b/>
              </w:rPr>
              <w:t>,</w:t>
            </w:r>
            <w:r w:rsidRPr="00741F4F">
              <w:rPr>
                <w:rFonts w:ascii="Arial" w:hAnsi="Arial" w:cs="Arial"/>
                <w:b/>
                <w:spacing w:val="-10"/>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rPr>
              <w:t>r</w:t>
            </w:r>
            <w:r w:rsidRPr="00741F4F">
              <w:rPr>
                <w:rFonts w:ascii="Arial" w:hAnsi="Arial" w:cs="Arial"/>
                <w:b/>
                <w:spacing w:val="1"/>
              </w:rPr>
              <w:t>r</w:t>
            </w:r>
            <w:r w:rsidRPr="00741F4F">
              <w:rPr>
                <w:rFonts w:ascii="Arial" w:hAnsi="Arial" w:cs="Arial"/>
                <w:b/>
              </w:rPr>
              <w:t>e</w:t>
            </w:r>
            <w:r w:rsidRPr="00741F4F">
              <w:rPr>
                <w:rFonts w:ascii="Arial" w:hAnsi="Arial" w:cs="Arial"/>
                <w:b/>
                <w:spacing w:val="1"/>
              </w:rPr>
              <w:t>ct</w:t>
            </w:r>
            <w:r w:rsidRPr="00741F4F">
              <w:rPr>
                <w:rFonts w:ascii="Arial" w:hAnsi="Arial" w:cs="Arial"/>
                <w:b/>
              </w:rPr>
              <w:t>?</w:t>
            </w:r>
            <w:r w:rsidRPr="00741F4F">
              <w:rPr>
                <w:rFonts w:ascii="Arial" w:hAnsi="Arial" w:cs="Arial"/>
                <w:b/>
                <w:spacing w:val="-8"/>
              </w:rPr>
              <w:t xml:space="preserve"> </w:t>
            </w:r>
            <w:r w:rsidRPr="00741F4F">
              <w:rPr>
                <w:rFonts w:ascii="Arial" w:hAnsi="Arial" w:cs="Arial"/>
                <w:b/>
              </w:rPr>
              <w:t>Ple</w:t>
            </w:r>
            <w:r w:rsidRPr="00741F4F">
              <w:rPr>
                <w:rFonts w:ascii="Arial" w:hAnsi="Arial" w:cs="Arial"/>
                <w:b/>
                <w:spacing w:val="1"/>
              </w:rPr>
              <w:t>a</w:t>
            </w:r>
            <w:r w:rsidRPr="00741F4F">
              <w:rPr>
                <w:rFonts w:ascii="Arial" w:hAnsi="Arial" w:cs="Arial"/>
                <w:b/>
                <w:spacing w:val="-1"/>
              </w:rPr>
              <w:t>s</w:t>
            </w:r>
            <w:r w:rsidRPr="00741F4F">
              <w:rPr>
                <w:rFonts w:ascii="Arial" w:hAnsi="Arial" w:cs="Arial"/>
                <w:b/>
              </w:rPr>
              <w:t>e</w:t>
            </w:r>
            <w:r w:rsidRPr="00741F4F">
              <w:rPr>
                <w:rFonts w:ascii="Arial" w:hAnsi="Arial" w:cs="Arial"/>
                <w:b/>
                <w:spacing w:val="-4"/>
              </w:rPr>
              <w:t xml:space="preserve"> </w:t>
            </w:r>
            <w:r w:rsidRPr="00741F4F">
              <w:rPr>
                <w:rFonts w:ascii="Arial" w:hAnsi="Arial" w:cs="Arial"/>
                <w:b/>
              </w:rPr>
              <w:t>wri</w:t>
            </w:r>
            <w:r w:rsidRPr="00741F4F">
              <w:rPr>
                <w:rFonts w:ascii="Arial" w:hAnsi="Arial" w:cs="Arial"/>
                <w:b/>
                <w:spacing w:val="1"/>
              </w:rPr>
              <w:t>t</w:t>
            </w:r>
            <w:r w:rsidRPr="00741F4F">
              <w:rPr>
                <w:rFonts w:ascii="Arial" w:hAnsi="Arial" w:cs="Arial"/>
                <w:b/>
              </w:rPr>
              <w:t>e her</w:t>
            </w:r>
            <w:r w:rsidRPr="00741F4F">
              <w:rPr>
                <w:rFonts w:ascii="Arial" w:hAnsi="Arial" w:cs="Arial"/>
                <w:b/>
                <w:spacing w:val="1"/>
              </w:rPr>
              <w:t>e</w:t>
            </w:r>
            <w:r w:rsidRPr="00741F4F">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7755AC3F" w14:textId="77777777" w:rsidR="00444936" w:rsidRPr="00741F4F" w:rsidRDefault="00867AB3">
            <w:pPr>
              <w:spacing w:line="220" w:lineRule="exact"/>
              <w:ind w:left="102"/>
              <w:rPr>
                <w:rFonts w:ascii="Arial" w:hAnsi="Arial" w:cs="Arial"/>
              </w:rPr>
            </w:pPr>
            <w:r w:rsidRPr="00741F4F">
              <w:rPr>
                <w:rFonts w:ascii="Arial" w:hAnsi="Arial" w:cs="Arial"/>
                <w:b/>
                <w:spacing w:val="1"/>
              </w:rPr>
              <w:t>y</w:t>
            </w:r>
            <w:r w:rsidRPr="00741F4F">
              <w:rPr>
                <w:rFonts w:ascii="Arial" w:hAnsi="Arial" w:cs="Arial"/>
                <w:b/>
              </w:rPr>
              <w:t>es</w:t>
            </w:r>
          </w:p>
        </w:tc>
        <w:tc>
          <w:tcPr>
            <w:tcW w:w="6246" w:type="dxa"/>
            <w:tcBorders>
              <w:top w:val="single" w:sz="5" w:space="0" w:color="000000"/>
              <w:left w:val="single" w:sz="5" w:space="0" w:color="000000"/>
              <w:bottom w:val="single" w:sz="5" w:space="0" w:color="000000"/>
              <w:right w:val="single" w:sz="5" w:space="0" w:color="000000"/>
            </w:tcBorders>
          </w:tcPr>
          <w:p w14:paraId="2CBDF329" w14:textId="293BA861" w:rsidR="00444936" w:rsidRPr="00741F4F" w:rsidRDefault="00564773">
            <w:pPr>
              <w:rPr>
                <w:rFonts w:ascii="Arial" w:hAnsi="Arial" w:cs="Arial"/>
              </w:rPr>
            </w:pPr>
            <w:r w:rsidRPr="00741F4F">
              <w:rPr>
                <w:rFonts w:ascii="Arial" w:hAnsi="Arial" w:cs="Arial"/>
              </w:rPr>
              <w:t>I agree</w:t>
            </w:r>
          </w:p>
        </w:tc>
      </w:tr>
      <w:tr w:rsidR="00444936" w:rsidRPr="00741F4F" w14:paraId="284A82B9" w14:textId="77777777" w:rsidTr="00CB6020">
        <w:trPr>
          <w:trHeight w:hRule="exact" w:val="713"/>
        </w:trPr>
        <w:tc>
          <w:tcPr>
            <w:tcW w:w="5351" w:type="dxa"/>
            <w:tcBorders>
              <w:top w:val="single" w:sz="5" w:space="0" w:color="000000"/>
              <w:left w:val="single" w:sz="5" w:space="0" w:color="000000"/>
              <w:bottom w:val="single" w:sz="5" w:space="0" w:color="000000"/>
              <w:right w:val="single" w:sz="5" w:space="0" w:color="000000"/>
            </w:tcBorders>
          </w:tcPr>
          <w:p w14:paraId="6A6E3013" w14:textId="77777777" w:rsidR="00444936" w:rsidRPr="00741F4F" w:rsidRDefault="00867AB3">
            <w:pPr>
              <w:ind w:left="460" w:right="380"/>
              <w:rPr>
                <w:rFonts w:ascii="Arial" w:hAnsi="Arial" w:cs="Arial"/>
              </w:rPr>
            </w:pPr>
            <w:r w:rsidRPr="00741F4F">
              <w:rPr>
                <w:rFonts w:ascii="Arial" w:hAnsi="Arial" w:cs="Arial"/>
                <w:b/>
              </w:rPr>
              <w:t>Are</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rPr>
              <w:t>r</w:t>
            </w:r>
            <w:r w:rsidRPr="00741F4F">
              <w:rPr>
                <w:rFonts w:ascii="Arial" w:hAnsi="Arial" w:cs="Arial"/>
                <w:b/>
                <w:spacing w:val="1"/>
              </w:rPr>
              <w:t>ef</w:t>
            </w:r>
            <w:r w:rsidRPr="00741F4F">
              <w:rPr>
                <w:rFonts w:ascii="Arial" w:hAnsi="Arial" w:cs="Arial"/>
                <w:b/>
              </w:rPr>
              <w:t>e</w:t>
            </w:r>
            <w:r w:rsidRPr="00741F4F">
              <w:rPr>
                <w:rFonts w:ascii="Arial" w:hAnsi="Arial" w:cs="Arial"/>
                <w:b/>
                <w:spacing w:val="1"/>
              </w:rPr>
              <w:t>r</w:t>
            </w:r>
            <w:r w:rsidRPr="00741F4F">
              <w:rPr>
                <w:rFonts w:ascii="Arial" w:hAnsi="Arial" w:cs="Arial"/>
                <w:b/>
              </w:rPr>
              <w:t>enc</w:t>
            </w:r>
            <w:r w:rsidRPr="00741F4F">
              <w:rPr>
                <w:rFonts w:ascii="Arial" w:hAnsi="Arial" w:cs="Arial"/>
                <w:b/>
                <w:spacing w:val="1"/>
              </w:rPr>
              <w:t>e</w:t>
            </w:r>
            <w:r w:rsidRPr="00741F4F">
              <w:rPr>
                <w:rFonts w:ascii="Arial" w:hAnsi="Arial" w:cs="Arial"/>
                <w:b/>
              </w:rPr>
              <w:t>s</w:t>
            </w:r>
            <w:r w:rsidRPr="00741F4F">
              <w:rPr>
                <w:rFonts w:ascii="Arial" w:hAnsi="Arial" w:cs="Arial"/>
                <w:b/>
                <w:spacing w:val="-9"/>
              </w:rPr>
              <w:t xml:space="preserve"> </w:t>
            </w:r>
            <w:r w:rsidRPr="00741F4F">
              <w:rPr>
                <w:rFonts w:ascii="Arial" w:hAnsi="Arial" w:cs="Arial"/>
                <w:b/>
                <w:spacing w:val="-1"/>
              </w:rPr>
              <w:t>s</w:t>
            </w:r>
            <w:r w:rsidRPr="00741F4F">
              <w:rPr>
                <w:rFonts w:ascii="Arial" w:hAnsi="Arial" w:cs="Arial"/>
                <w:b/>
              </w:rPr>
              <w:t>uf</w:t>
            </w:r>
            <w:r w:rsidRPr="00741F4F">
              <w:rPr>
                <w:rFonts w:ascii="Arial" w:hAnsi="Arial" w:cs="Arial"/>
                <w:b/>
                <w:spacing w:val="1"/>
              </w:rPr>
              <w:t>f</w:t>
            </w:r>
            <w:r w:rsidRPr="00741F4F">
              <w:rPr>
                <w:rFonts w:ascii="Arial" w:hAnsi="Arial" w:cs="Arial"/>
                <w:b/>
              </w:rPr>
              <w:t>icient</w:t>
            </w:r>
            <w:r w:rsidRPr="00741F4F">
              <w:rPr>
                <w:rFonts w:ascii="Arial" w:hAnsi="Arial" w:cs="Arial"/>
                <w:b/>
                <w:spacing w:val="-5"/>
              </w:rPr>
              <w:t xml:space="preserve"> </w:t>
            </w:r>
            <w:r w:rsidRPr="00741F4F">
              <w:rPr>
                <w:rFonts w:ascii="Arial" w:hAnsi="Arial" w:cs="Arial"/>
                <w:b/>
                <w:spacing w:val="1"/>
              </w:rPr>
              <w:t>a</w:t>
            </w:r>
            <w:r w:rsidRPr="00741F4F">
              <w:rPr>
                <w:rFonts w:ascii="Arial" w:hAnsi="Arial" w:cs="Arial"/>
                <w:b/>
              </w:rPr>
              <w:t>nd</w:t>
            </w:r>
            <w:r w:rsidRPr="00741F4F">
              <w:rPr>
                <w:rFonts w:ascii="Arial" w:hAnsi="Arial" w:cs="Arial"/>
                <w:b/>
                <w:spacing w:val="-4"/>
              </w:rPr>
              <w:t xml:space="preserve"> </w:t>
            </w:r>
            <w:r w:rsidRPr="00741F4F">
              <w:rPr>
                <w:rFonts w:ascii="Arial" w:hAnsi="Arial" w:cs="Arial"/>
                <w:b/>
              </w:rPr>
              <w:t>r</w:t>
            </w:r>
            <w:r w:rsidRPr="00741F4F">
              <w:rPr>
                <w:rFonts w:ascii="Arial" w:hAnsi="Arial" w:cs="Arial"/>
                <w:b/>
                <w:spacing w:val="1"/>
              </w:rPr>
              <w:t>e</w:t>
            </w:r>
            <w:r w:rsidRPr="00741F4F">
              <w:rPr>
                <w:rFonts w:ascii="Arial" w:hAnsi="Arial" w:cs="Arial"/>
                <w:b/>
              </w:rPr>
              <w:t>c</w:t>
            </w:r>
            <w:r w:rsidRPr="00741F4F">
              <w:rPr>
                <w:rFonts w:ascii="Arial" w:hAnsi="Arial" w:cs="Arial"/>
                <w:b/>
                <w:spacing w:val="1"/>
              </w:rPr>
              <w:t>e</w:t>
            </w:r>
            <w:r w:rsidRPr="00741F4F">
              <w:rPr>
                <w:rFonts w:ascii="Arial" w:hAnsi="Arial" w:cs="Arial"/>
                <w:b/>
              </w:rPr>
              <w:t>nt?</w:t>
            </w:r>
            <w:r w:rsidRPr="00741F4F">
              <w:rPr>
                <w:rFonts w:ascii="Arial" w:hAnsi="Arial" w:cs="Arial"/>
                <w:b/>
                <w:spacing w:val="-4"/>
              </w:rPr>
              <w:t xml:space="preserve"> </w:t>
            </w:r>
            <w:r w:rsidRPr="00741F4F">
              <w:rPr>
                <w:rFonts w:ascii="Arial" w:hAnsi="Arial" w:cs="Arial"/>
                <w:b/>
                <w:spacing w:val="-1"/>
              </w:rPr>
              <w:t>I</w:t>
            </w:r>
            <w:r w:rsidRPr="00741F4F">
              <w:rPr>
                <w:rFonts w:ascii="Arial" w:hAnsi="Arial" w:cs="Arial"/>
                <w:b/>
              </w:rPr>
              <w:t xml:space="preserve">f </w:t>
            </w:r>
            <w:r w:rsidRPr="00741F4F">
              <w:rPr>
                <w:rFonts w:ascii="Arial" w:hAnsi="Arial" w:cs="Arial"/>
                <w:b/>
                <w:spacing w:val="1"/>
              </w:rPr>
              <w:t>yo</w:t>
            </w:r>
            <w:r w:rsidRPr="00741F4F">
              <w:rPr>
                <w:rFonts w:ascii="Arial" w:hAnsi="Arial" w:cs="Arial"/>
                <w:b/>
              </w:rPr>
              <w:t>u</w:t>
            </w:r>
            <w:r w:rsidRPr="00741F4F">
              <w:rPr>
                <w:rFonts w:ascii="Arial" w:hAnsi="Arial" w:cs="Arial"/>
                <w:b/>
                <w:spacing w:val="-3"/>
              </w:rPr>
              <w:t xml:space="preserve"> </w:t>
            </w:r>
            <w:r w:rsidRPr="00741F4F">
              <w:rPr>
                <w:rFonts w:ascii="Arial" w:hAnsi="Arial" w:cs="Arial"/>
                <w:b/>
              </w:rPr>
              <w:t>h</w:t>
            </w:r>
            <w:r w:rsidRPr="00741F4F">
              <w:rPr>
                <w:rFonts w:ascii="Arial" w:hAnsi="Arial" w:cs="Arial"/>
                <w:b/>
                <w:spacing w:val="1"/>
              </w:rPr>
              <w:t>av</w:t>
            </w:r>
            <w:r w:rsidRPr="00741F4F">
              <w:rPr>
                <w:rFonts w:ascii="Arial" w:hAnsi="Arial" w:cs="Arial"/>
                <w:b/>
              </w:rPr>
              <w:t xml:space="preserve">e </w:t>
            </w:r>
            <w:r w:rsidRPr="00741F4F">
              <w:rPr>
                <w:rFonts w:ascii="Arial" w:hAnsi="Arial" w:cs="Arial"/>
                <w:b/>
                <w:spacing w:val="-1"/>
              </w:rPr>
              <w:t>s</w:t>
            </w:r>
            <w:r w:rsidRPr="00741F4F">
              <w:rPr>
                <w:rFonts w:ascii="Arial" w:hAnsi="Arial" w:cs="Arial"/>
                <w:b/>
              </w:rPr>
              <w:t>u</w:t>
            </w:r>
            <w:r w:rsidRPr="00741F4F">
              <w:rPr>
                <w:rFonts w:ascii="Arial" w:hAnsi="Arial" w:cs="Arial"/>
                <w:b/>
                <w:spacing w:val="1"/>
              </w:rPr>
              <w:t>gg</w:t>
            </w:r>
            <w:r w:rsidRPr="00741F4F">
              <w:rPr>
                <w:rFonts w:ascii="Arial" w:hAnsi="Arial" w:cs="Arial"/>
                <w:b/>
              </w:rPr>
              <w:t>esti</w:t>
            </w:r>
            <w:r w:rsidRPr="00741F4F">
              <w:rPr>
                <w:rFonts w:ascii="Arial" w:hAnsi="Arial" w:cs="Arial"/>
                <w:b/>
                <w:spacing w:val="1"/>
              </w:rPr>
              <w:t>o</w:t>
            </w:r>
            <w:r w:rsidRPr="00741F4F">
              <w:rPr>
                <w:rFonts w:ascii="Arial" w:hAnsi="Arial" w:cs="Arial"/>
                <w:b/>
              </w:rPr>
              <w:t>ns</w:t>
            </w:r>
            <w:r w:rsidRPr="00741F4F">
              <w:rPr>
                <w:rFonts w:ascii="Arial" w:hAnsi="Arial" w:cs="Arial"/>
                <w:b/>
                <w:spacing w:val="-10"/>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1"/>
              </w:rPr>
              <w:t xml:space="preserve"> </w:t>
            </w:r>
            <w:r w:rsidRPr="00741F4F">
              <w:rPr>
                <w:rFonts w:ascii="Arial" w:hAnsi="Arial" w:cs="Arial"/>
                <w:b/>
                <w:spacing w:val="1"/>
              </w:rPr>
              <w:t>a</w:t>
            </w:r>
            <w:r w:rsidRPr="00741F4F">
              <w:rPr>
                <w:rFonts w:ascii="Arial" w:hAnsi="Arial" w:cs="Arial"/>
                <w:b/>
              </w:rPr>
              <w:t>d</w:t>
            </w:r>
            <w:r w:rsidRPr="00741F4F">
              <w:rPr>
                <w:rFonts w:ascii="Arial" w:hAnsi="Arial" w:cs="Arial"/>
                <w:b/>
                <w:spacing w:val="-1"/>
              </w:rPr>
              <w:t>d</w:t>
            </w:r>
            <w:r w:rsidRPr="00741F4F">
              <w:rPr>
                <w:rFonts w:ascii="Arial" w:hAnsi="Arial" w:cs="Arial"/>
                <w:b/>
              </w:rPr>
              <w:t>iti</w:t>
            </w:r>
            <w:r w:rsidRPr="00741F4F">
              <w:rPr>
                <w:rFonts w:ascii="Arial" w:hAnsi="Arial" w:cs="Arial"/>
                <w:b/>
                <w:spacing w:val="1"/>
              </w:rPr>
              <w:t>o</w:t>
            </w:r>
            <w:r w:rsidRPr="00741F4F">
              <w:rPr>
                <w:rFonts w:ascii="Arial" w:hAnsi="Arial" w:cs="Arial"/>
                <w:b/>
              </w:rPr>
              <w:t>n</w:t>
            </w:r>
            <w:r w:rsidRPr="00741F4F">
              <w:rPr>
                <w:rFonts w:ascii="Arial" w:hAnsi="Arial" w:cs="Arial"/>
                <w:b/>
                <w:spacing w:val="1"/>
              </w:rPr>
              <w:t>a</w:t>
            </w:r>
            <w:r w:rsidRPr="00741F4F">
              <w:rPr>
                <w:rFonts w:ascii="Arial" w:hAnsi="Arial" w:cs="Arial"/>
                <w:b/>
              </w:rPr>
              <w:t>l</w:t>
            </w:r>
            <w:r w:rsidRPr="00741F4F">
              <w:rPr>
                <w:rFonts w:ascii="Arial" w:hAnsi="Arial" w:cs="Arial"/>
                <w:b/>
                <w:spacing w:val="-9"/>
              </w:rPr>
              <w:t xml:space="preserve"> </w:t>
            </w:r>
            <w:r w:rsidRPr="00741F4F">
              <w:rPr>
                <w:rFonts w:ascii="Arial" w:hAnsi="Arial" w:cs="Arial"/>
                <w:b/>
                <w:spacing w:val="1"/>
              </w:rPr>
              <w:t>r</w:t>
            </w:r>
            <w:r w:rsidRPr="00741F4F">
              <w:rPr>
                <w:rFonts w:ascii="Arial" w:hAnsi="Arial" w:cs="Arial"/>
                <w:b/>
              </w:rPr>
              <w:t>e</w:t>
            </w:r>
            <w:r w:rsidRPr="00741F4F">
              <w:rPr>
                <w:rFonts w:ascii="Arial" w:hAnsi="Arial" w:cs="Arial"/>
                <w:b/>
                <w:spacing w:val="1"/>
              </w:rPr>
              <w:t>f</w:t>
            </w:r>
            <w:r w:rsidRPr="00741F4F">
              <w:rPr>
                <w:rFonts w:ascii="Arial" w:hAnsi="Arial" w:cs="Arial"/>
                <w:b/>
              </w:rPr>
              <w:t>e</w:t>
            </w:r>
            <w:r w:rsidRPr="00741F4F">
              <w:rPr>
                <w:rFonts w:ascii="Arial" w:hAnsi="Arial" w:cs="Arial"/>
                <w:b/>
                <w:spacing w:val="1"/>
              </w:rPr>
              <w:t>r</w:t>
            </w:r>
            <w:r w:rsidRPr="00741F4F">
              <w:rPr>
                <w:rFonts w:ascii="Arial" w:hAnsi="Arial" w:cs="Arial"/>
                <w:b/>
              </w:rPr>
              <w:t>enc</w:t>
            </w:r>
            <w:r w:rsidRPr="00741F4F">
              <w:rPr>
                <w:rFonts w:ascii="Arial" w:hAnsi="Arial" w:cs="Arial"/>
                <w:b/>
                <w:spacing w:val="1"/>
              </w:rPr>
              <w:t>e</w:t>
            </w:r>
            <w:r w:rsidRPr="00741F4F">
              <w:rPr>
                <w:rFonts w:ascii="Arial" w:hAnsi="Arial" w:cs="Arial"/>
                <w:b/>
                <w:spacing w:val="-1"/>
              </w:rPr>
              <w:t>s</w:t>
            </w:r>
            <w:r w:rsidRPr="00741F4F">
              <w:rPr>
                <w:rFonts w:ascii="Arial" w:hAnsi="Arial" w:cs="Arial"/>
                <w:b/>
              </w:rPr>
              <w:t>,</w:t>
            </w:r>
            <w:r w:rsidRPr="00741F4F">
              <w:rPr>
                <w:rFonts w:ascii="Arial" w:hAnsi="Arial" w:cs="Arial"/>
                <w:b/>
                <w:spacing w:val="-8"/>
              </w:rPr>
              <w:t xml:space="preserve"> </w:t>
            </w:r>
            <w:r w:rsidRPr="00741F4F">
              <w:rPr>
                <w:rFonts w:ascii="Arial" w:hAnsi="Arial" w:cs="Arial"/>
                <w:b/>
              </w:rPr>
              <w:t>ple</w:t>
            </w:r>
            <w:r w:rsidRPr="00741F4F">
              <w:rPr>
                <w:rFonts w:ascii="Arial" w:hAnsi="Arial" w:cs="Arial"/>
                <w:b/>
                <w:spacing w:val="1"/>
              </w:rPr>
              <w:t>a</w:t>
            </w:r>
            <w:r w:rsidRPr="00741F4F">
              <w:rPr>
                <w:rFonts w:ascii="Arial" w:hAnsi="Arial" w:cs="Arial"/>
                <w:b/>
                <w:spacing w:val="-1"/>
              </w:rPr>
              <w:t>s</w:t>
            </w:r>
            <w:r w:rsidRPr="00741F4F">
              <w:rPr>
                <w:rFonts w:ascii="Arial" w:hAnsi="Arial" w:cs="Arial"/>
                <w:b/>
              </w:rPr>
              <w:t>e</w:t>
            </w:r>
            <w:r w:rsidRPr="00741F4F">
              <w:rPr>
                <w:rFonts w:ascii="Arial" w:hAnsi="Arial" w:cs="Arial"/>
                <w:b/>
                <w:spacing w:val="-4"/>
              </w:rPr>
              <w:t xml:space="preserve"> </w:t>
            </w:r>
            <w:r w:rsidRPr="00741F4F">
              <w:rPr>
                <w:rFonts w:ascii="Arial" w:hAnsi="Arial" w:cs="Arial"/>
                <w:b/>
                <w:spacing w:val="2"/>
              </w:rPr>
              <w:t>m</w:t>
            </w:r>
            <w:r w:rsidRPr="00741F4F">
              <w:rPr>
                <w:rFonts w:ascii="Arial" w:hAnsi="Arial" w:cs="Arial"/>
                <w:b/>
              </w:rPr>
              <w:t>en</w:t>
            </w:r>
            <w:r w:rsidRPr="00741F4F">
              <w:rPr>
                <w:rFonts w:ascii="Arial" w:hAnsi="Arial" w:cs="Arial"/>
                <w:b/>
                <w:spacing w:val="1"/>
              </w:rPr>
              <w:t>t</w:t>
            </w:r>
            <w:r w:rsidRPr="00741F4F">
              <w:rPr>
                <w:rFonts w:ascii="Arial" w:hAnsi="Arial" w:cs="Arial"/>
                <w:b/>
              </w:rPr>
              <w:t>i</w:t>
            </w:r>
            <w:r w:rsidRPr="00741F4F">
              <w:rPr>
                <w:rFonts w:ascii="Arial" w:hAnsi="Arial" w:cs="Arial"/>
                <w:b/>
                <w:spacing w:val="1"/>
              </w:rPr>
              <w:t>o</w:t>
            </w:r>
            <w:r w:rsidRPr="00741F4F">
              <w:rPr>
                <w:rFonts w:ascii="Arial" w:hAnsi="Arial" w:cs="Arial"/>
                <w:b/>
              </w:rPr>
              <w:t xml:space="preserve">n </w:t>
            </w:r>
            <w:r w:rsidRPr="00741F4F">
              <w:rPr>
                <w:rFonts w:ascii="Arial" w:hAnsi="Arial" w:cs="Arial"/>
                <w:b/>
                <w:spacing w:val="1"/>
              </w:rPr>
              <w:t>t</w:t>
            </w:r>
            <w:r w:rsidRPr="00741F4F">
              <w:rPr>
                <w:rFonts w:ascii="Arial" w:hAnsi="Arial" w:cs="Arial"/>
                <w:b/>
              </w:rPr>
              <w:t>hem</w:t>
            </w:r>
            <w:r w:rsidRPr="00741F4F">
              <w:rPr>
                <w:rFonts w:ascii="Arial" w:hAnsi="Arial" w:cs="Arial"/>
                <w:b/>
                <w:spacing w:val="-1"/>
              </w:rPr>
              <w:t xml:space="preserve"> </w:t>
            </w:r>
            <w:r w:rsidRPr="00741F4F">
              <w:rPr>
                <w:rFonts w:ascii="Arial" w:hAnsi="Arial" w:cs="Arial"/>
                <w:b/>
              </w:rPr>
              <w:t>in</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rPr>
              <w:t>r</w:t>
            </w:r>
            <w:r w:rsidRPr="00741F4F">
              <w:rPr>
                <w:rFonts w:ascii="Arial" w:hAnsi="Arial" w:cs="Arial"/>
                <w:b/>
                <w:spacing w:val="1"/>
              </w:rPr>
              <w:t>ev</w:t>
            </w:r>
            <w:r w:rsidRPr="00741F4F">
              <w:rPr>
                <w:rFonts w:ascii="Arial" w:hAnsi="Arial" w:cs="Arial"/>
                <w:b/>
              </w:rPr>
              <w:t>iew</w:t>
            </w:r>
            <w:r w:rsidRPr="00741F4F">
              <w:rPr>
                <w:rFonts w:ascii="Arial" w:hAnsi="Arial" w:cs="Arial"/>
                <w:b/>
                <w:spacing w:val="-5"/>
              </w:rPr>
              <w:t xml:space="preserve"> </w:t>
            </w:r>
            <w:r w:rsidRPr="00741F4F">
              <w:rPr>
                <w:rFonts w:ascii="Arial" w:hAnsi="Arial" w:cs="Arial"/>
                <w:b/>
                <w:spacing w:val="1"/>
              </w:rPr>
              <w:t>fo</w:t>
            </w:r>
            <w:r w:rsidRPr="00741F4F">
              <w:rPr>
                <w:rFonts w:ascii="Arial" w:hAnsi="Arial" w:cs="Arial"/>
                <w:b/>
                <w:spacing w:val="-2"/>
              </w:rPr>
              <w:t>r</w:t>
            </w:r>
            <w:r w:rsidRPr="00741F4F">
              <w:rPr>
                <w:rFonts w:ascii="Arial" w:hAnsi="Arial" w:cs="Arial"/>
                <w:b/>
                <w:spacing w:val="2"/>
              </w:rPr>
              <w:t>m</w:t>
            </w:r>
            <w:r w:rsidRPr="00741F4F">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2037357A" w14:textId="77777777" w:rsidR="00444936" w:rsidRPr="00741F4F" w:rsidRDefault="00867AB3">
            <w:pPr>
              <w:ind w:left="102"/>
              <w:rPr>
                <w:rFonts w:ascii="Arial" w:hAnsi="Arial" w:cs="Arial"/>
              </w:rPr>
            </w:pPr>
            <w:r w:rsidRPr="00741F4F">
              <w:rPr>
                <w:rFonts w:ascii="Arial" w:hAnsi="Arial" w:cs="Arial"/>
                <w:spacing w:val="1"/>
              </w:rPr>
              <w:t>y</w:t>
            </w:r>
            <w:r w:rsidRPr="00741F4F">
              <w:rPr>
                <w:rFonts w:ascii="Arial" w:hAnsi="Arial" w:cs="Arial"/>
              </w:rPr>
              <w:t>es</w:t>
            </w:r>
          </w:p>
        </w:tc>
        <w:tc>
          <w:tcPr>
            <w:tcW w:w="6246" w:type="dxa"/>
            <w:tcBorders>
              <w:top w:val="single" w:sz="5" w:space="0" w:color="000000"/>
              <w:left w:val="single" w:sz="5" w:space="0" w:color="000000"/>
              <w:bottom w:val="single" w:sz="5" w:space="0" w:color="000000"/>
              <w:right w:val="single" w:sz="5" w:space="0" w:color="000000"/>
            </w:tcBorders>
          </w:tcPr>
          <w:p w14:paraId="010B445E" w14:textId="5A6550B1" w:rsidR="00444936" w:rsidRPr="00741F4F" w:rsidRDefault="00564773">
            <w:pPr>
              <w:rPr>
                <w:rFonts w:ascii="Arial" w:hAnsi="Arial" w:cs="Arial"/>
              </w:rPr>
            </w:pPr>
            <w:r w:rsidRPr="00741F4F">
              <w:rPr>
                <w:rFonts w:ascii="Arial" w:hAnsi="Arial" w:cs="Arial"/>
              </w:rPr>
              <w:t>I agree</w:t>
            </w:r>
          </w:p>
        </w:tc>
      </w:tr>
      <w:tr w:rsidR="00444936" w:rsidRPr="00741F4F" w14:paraId="63A36191" w14:textId="77777777" w:rsidTr="00CB6020">
        <w:trPr>
          <w:trHeight w:hRule="exact" w:val="698"/>
        </w:trPr>
        <w:tc>
          <w:tcPr>
            <w:tcW w:w="5351" w:type="dxa"/>
            <w:tcBorders>
              <w:top w:val="single" w:sz="5" w:space="0" w:color="000000"/>
              <w:left w:val="single" w:sz="5" w:space="0" w:color="000000"/>
              <w:bottom w:val="single" w:sz="5" w:space="0" w:color="000000"/>
              <w:right w:val="single" w:sz="5" w:space="0" w:color="000000"/>
            </w:tcBorders>
          </w:tcPr>
          <w:p w14:paraId="4D85AC01" w14:textId="77777777" w:rsidR="00444936" w:rsidRPr="00741F4F" w:rsidRDefault="00867AB3">
            <w:pPr>
              <w:spacing w:before="2" w:line="220" w:lineRule="exact"/>
              <w:ind w:left="460" w:right="364"/>
              <w:rPr>
                <w:rFonts w:ascii="Arial" w:hAnsi="Arial" w:cs="Arial"/>
              </w:rPr>
            </w:pPr>
            <w:r w:rsidRPr="00741F4F">
              <w:rPr>
                <w:rFonts w:ascii="Arial" w:hAnsi="Arial" w:cs="Arial"/>
                <w:b/>
                <w:spacing w:val="-1"/>
              </w:rPr>
              <w:t>I</w:t>
            </w:r>
            <w:r w:rsidRPr="00741F4F">
              <w:rPr>
                <w:rFonts w:ascii="Arial" w:hAnsi="Arial" w:cs="Arial"/>
                <w:b/>
              </w:rPr>
              <w:t>s</w:t>
            </w:r>
            <w:r w:rsidRPr="00741F4F">
              <w:rPr>
                <w:rFonts w:ascii="Arial" w:hAnsi="Arial" w:cs="Arial"/>
                <w:b/>
                <w:spacing w:val="-2"/>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2"/>
              </w:rPr>
              <w:t xml:space="preserve"> </w:t>
            </w:r>
            <w:r w:rsidRPr="00741F4F">
              <w:rPr>
                <w:rFonts w:ascii="Arial" w:hAnsi="Arial" w:cs="Arial"/>
                <w:b/>
              </w:rPr>
              <w:t>l</w:t>
            </w:r>
            <w:r w:rsidRPr="00741F4F">
              <w:rPr>
                <w:rFonts w:ascii="Arial" w:hAnsi="Arial" w:cs="Arial"/>
                <w:b/>
                <w:spacing w:val="1"/>
              </w:rPr>
              <w:t>a</w:t>
            </w:r>
            <w:r w:rsidRPr="00741F4F">
              <w:rPr>
                <w:rFonts w:ascii="Arial" w:hAnsi="Arial" w:cs="Arial"/>
                <w:b/>
              </w:rPr>
              <w:t>n</w:t>
            </w:r>
            <w:r w:rsidRPr="00741F4F">
              <w:rPr>
                <w:rFonts w:ascii="Arial" w:hAnsi="Arial" w:cs="Arial"/>
                <w:b/>
                <w:spacing w:val="1"/>
              </w:rPr>
              <w:t>g</w:t>
            </w:r>
            <w:r w:rsidRPr="00741F4F">
              <w:rPr>
                <w:rFonts w:ascii="Arial" w:hAnsi="Arial" w:cs="Arial"/>
                <w:b/>
              </w:rPr>
              <w:t>u</w:t>
            </w:r>
            <w:r w:rsidRPr="00741F4F">
              <w:rPr>
                <w:rFonts w:ascii="Arial" w:hAnsi="Arial" w:cs="Arial"/>
                <w:b/>
                <w:spacing w:val="1"/>
              </w:rPr>
              <w:t>ag</w:t>
            </w:r>
            <w:r w:rsidRPr="00741F4F">
              <w:rPr>
                <w:rFonts w:ascii="Arial" w:hAnsi="Arial" w:cs="Arial"/>
                <w:b/>
              </w:rPr>
              <w:t>e/</w:t>
            </w:r>
            <w:r w:rsidRPr="00741F4F">
              <w:rPr>
                <w:rFonts w:ascii="Arial" w:hAnsi="Arial" w:cs="Arial"/>
                <w:b/>
                <w:spacing w:val="-1"/>
              </w:rPr>
              <w:t>E</w:t>
            </w:r>
            <w:r w:rsidRPr="00741F4F">
              <w:rPr>
                <w:rFonts w:ascii="Arial" w:hAnsi="Arial" w:cs="Arial"/>
                <w:b/>
              </w:rPr>
              <w:t>n</w:t>
            </w:r>
            <w:r w:rsidRPr="00741F4F">
              <w:rPr>
                <w:rFonts w:ascii="Arial" w:hAnsi="Arial" w:cs="Arial"/>
                <w:b/>
                <w:spacing w:val="1"/>
              </w:rPr>
              <w:t>g</w:t>
            </w:r>
            <w:r w:rsidRPr="00741F4F">
              <w:rPr>
                <w:rFonts w:ascii="Arial" w:hAnsi="Arial" w:cs="Arial"/>
                <w:b/>
              </w:rPr>
              <w:t>l</w:t>
            </w:r>
            <w:r w:rsidRPr="00741F4F">
              <w:rPr>
                <w:rFonts w:ascii="Arial" w:hAnsi="Arial" w:cs="Arial"/>
                <w:b/>
                <w:spacing w:val="2"/>
              </w:rPr>
              <w:t>i</w:t>
            </w:r>
            <w:r w:rsidRPr="00741F4F">
              <w:rPr>
                <w:rFonts w:ascii="Arial" w:hAnsi="Arial" w:cs="Arial"/>
                <w:b/>
                <w:spacing w:val="-1"/>
              </w:rPr>
              <w:t>s</w:t>
            </w:r>
            <w:r w:rsidRPr="00741F4F">
              <w:rPr>
                <w:rFonts w:ascii="Arial" w:hAnsi="Arial" w:cs="Arial"/>
                <w:b/>
              </w:rPr>
              <w:t>h</w:t>
            </w:r>
            <w:r w:rsidRPr="00741F4F">
              <w:rPr>
                <w:rFonts w:ascii="Arial" w:hAnsi="Arial" w:cs="Arial"/>
                <w:b/>
                <w:spacing w:val="-15"/>
              </w:rPr>
              <w:t xml:space="preserve"> </w:t>
            </w:r>
            <w:r w:rsidRPr="00741F4F">
              <w:rPr>
                <w:rFonts w:ascii="Arial" w:hAnsi="Arial" w:cs="Arial"/>
                <w:b/>
                <w:spacing w:val="2"/>
              </w:rPr>
              <w:t>q</w:t>
            </w:r>
            <w:r w:rsidRPr="00741F4F">
              <w:rPr>
                <w:rFonts w:ascii="Arial" w:hAnsi="Arial" w:cs="Arial"/>
                <w:b/>
              </w:rPr>
              <w:t>u</w:t>
            </w:r>
            <w:r w:rsidRPr="00741F4F">
              <w:rPr>
                <w:rFonts w:ascii="Arial" w:hAnsi="Arial" w:cs="Arial"/>
                <w:b/>
                <w:spacing w:val="1"/>
              </w:rPr>
              <w:t>a</w:t>
            </w:r>
            <w:r w:rsidRPr="00741F4F">
              <w:rPr>
                <w:rFonts w:ascii="Arial" w:hAnsi="Arial" w:cs="Arial"/>
                <w:b/>
              </w:rPr>
              <w:t>lity</w:t>
            </w:r>
            <w:r w:rsidRPr="00741F4F">
              <w:rPr>
                <w:rFonts w:ascii="Arial" w:hAnsi="Arial" w:cs="Arial"/>
                <w:b/>
                <w:spacing w:val="-4"/>
              </w:rPr>
              <w:t xml:space="preserve"> </w:t>
            </w:r>
            <w:r w:rsidRPr="00741F4F">
              <w:rPr>
                <w:rFonts w:ascii="Arial" w:hAnsi="Arial" w:cs="Arial"/>
                <w:b/>
                <w:spacing w:val="1"/>
              </w:rPr>
              <w:t>o</w:t>
            </w:r>
            <w:r w:rsidRPr="00741F4F">
              <w:rPr>
                <w:rFonts w:ascii="Arial" w:hAnsi="Arial" w:cs="Arial"/>
                <w:b/>
              </w:rPr>
              <w:t>f</w:t>
            </w:r>
            <w:r w:rsidRPr="00741F4F">
              <w:rPr>
                <w:rFonts w:ascii="Arial" w:hAnsi="Arial" w:cs="Arial"/>
                <w:b/>
                <w:spacing w:val="-3"/>
              </w:rPr>
              <w:t xml:space="preserve"> </w:t>
            </w:r>
            <w:r w:rsidRPr="00741F4F">
              <w:rPr>
                <w:rFonts w:ascii="Arial" w:hAnsi="Arial" w:cs="Arial"/>
                <w:b/>
                <w:spacing w:val="1"/>
              </w:rPr>
              <w:t>t</w:t>
            </w:r>
            <w:r w:rsidRPr="00741F4F">
              <w:rPr>
                <w:rFonts w:ascii="Arial" w:hAnsi="Arial" w:cs="Arial"/>
                <w:b/>
              </w:rPr>
              <w:t>he</w:t>
            </w:r>
            <w:r w:rsidRPr="00741F4F">
              <w:rPr>
                <w:rFonts w:ascii="Arial" w:hAnsi="Arial" w:cs="Arial"/>
                <w:b/>
                <w:spacing w:val="-3"/>
              </w:rPr>
              <w:t xml:space="preserve"> </w:t>
            </w:r>
            <w:r w:rsidRPr="00741F4F">
              <w:rPr>
                <w:rFonts w:ascii="Arial" w:hAnsi="Arial" w:cs="Arial"/>
                <w:b/>
                <w:spacing w:val="1"/>
              </w:rPr>
              <w:t>a</w:t>
            </w:r>
            <w:r w:rsidRPr="00741F4F">
              <w:rPr>
                <w:rFonts w:ascii="Arial" w:hAnsi="Arial" w:cs="Arial"/>
                <w:b/>
              </w:rPr>
              <w:t>r</w:t>
            </w:r>
            <w:r w:rsidRPr="00741F4F">
              <w:rPr>
                <w:rFonts w:ascii="Arial" w:hAnsi="Arial" w:cs="Arial"/>
                <w:b/>
                <w:spacing w:val="1"/>
              </w:rPr>
              <w:t>t</w:t>
            </w:r>
            <w:r w:rsidRPr="00741F4F">
              <w:rPr>
                <w:rFonts w:ascii="Arial" w:hAnsi="Arial" w:cs="Arial"/>
                <w:b/>
              </w:rPr>
              <w:t>icle</w:t>
            </w:r>
            <w:r w:rsidRPr="00741F4F">
              <w:rPr>
                <w:rFonts w:ascii="Arial" w:hAnsi="Arial" w:cs="Arial"/>
                <w:b/>
                <w:spacing w:val="-4"/>
              </w:rPr>
              <w:t xml:space="preserve"> </w:t>
            </w:r>
            <w:r w:rsidRPr="00741F4F">
              <w:rPr>
                <w:rFonts w:ascii="Arial" w:hAnsi="Arial" w:cs="Arial"/>
                <w:b/>
                <w:spacing w:val="-1"/>
              </w:rPr>
              <w:t>s</w:t>
            </w:r>
            <w:r w:rsidRPr="00741F4F">
              <w:rPr>
                <w:rFonts w:ascii="Arial" w:hAnsi="Arial" w:cs="Arial"/>
                <w:b/>
              </w:rPr>
              <w:t>uit</w:t>
            </w:r>
            <w:r w:rsidRPr="00741F4F">
              <w:rPr>
                <w:rFonts w:ascii="Arial" w:hAnsi="Arial" w:cs="Arial"/>
                <w:b/>
                <w:spacing w:val="1"/>
              </w:rPr>
              <w:t>a</w:t>
            </w:r>
            <w:r w:rsidRPr="00741F4F">
              <w:rPr>
                <w:rFonts w:ascii="Arial" w:hAnsi="Arial" w:cs="Arial"/>
                <w:b/>
              </w:rPr>
              <w:t xml:space="preserve">ble </w:t>
            </w:r>
            <w:r w:rsidRPr="00741F4F">
              <w:rPr>
                <w:rFonts w:ascii="Arial" w:hAnsi="Arial" w:cs="Arial"/>
                <w:b/>
                <w:spacing w:val="1"/>
              </w:rPr>
              <w:t>fo</w:t>
            </w:r>
            <w:r w:rsidRPr="00741F4F">
              <w:rPr>
                <w:rFonts w:ascii="Arial" w:hAnsi="Arial" w:cs="Arial"/>
                <w:b/>
              </w:rPr>
              <w:t>r</w:t>
            </w:r>
            <w:r w:rsidRPr="00741F4F">
              <w:rPr>
                <w:rFonts w:ascii="Arial" w:hAnsi="Arial" w:cs="Arial"/>
                <w:b/>
                <w:spacing w:val="-2"/>
              </w:rPr>
              <w:t xml:space="preserve"> </w:t>
            </w:r>
            <w:r w:rsidRPr="00741F4F">
              <w:rPr>
                <w:rFonts w:ascii="Arial" w:hAnsi="Arial" w:cs="Arial"/>
                <w:b/>
                <w:spacing w:val="-1"/>
              </w:rPr>
              <w:t>s</w:t>
            </w:r>
            <w:r w:rsidRPr="00741F4F">
              <w:rPr>
                <w:rFonts w:ascii="Arial" w:hAnsi="Arial" w:cs="Arial"/>
                <w:b/>
              </w:rPr>
              <w:t>ch</w:t>
            </w:r>
            <w:r w:rsidRPr="00741F4F">
              <w:rPr>
                <w:rFonts w:ascii="Arial" w:hAnsi="Arial" w:cs="Arial"/>
                <w:b/>
                <w:spacing w:val="1"/>
              </w:rPr>
              <w:t>o</w:t>
            </w:r>
            <w:r w:rsidRPr="00741F4F">
              <w:rPr>
                <w:rFonts w:ascii="Arial" w:hAnsi="Arial" w:cs="Arial"/>
                <w:b/>
              </w:rPr>
              <w:t>l</w:t>
            </w:r>
            <w:r w:rsidRPr="00741F4F">
              <w:rPr>
                <w:rFonts w:ascii="Arial" w:hAnsi="Arial" w:cs="Arial"/>
                <w:b/>
                <w:spacing w:val="1"/>
              </w:rPr>
              <w:t>a</w:t>
            </w:r>
            <w:r w:rsidRPr="00741F4F">
              <w:rPr>
                <w:rFonts w:ascii="Arial" w:hAnsi="Arial" w:cs="Arial"/>
                <w:b/>
              </w:rPr>
              <w:t>rly</w:t>
            </w:r>
            <w:r w:rsidRPr="00741F4F">
              <w:rPr>
                <w:rFonts w:ascii="Arial" w:hAnsi="Arial" w:cs="Arial"/>
                <w:b/>
                <w:spacing w:val="-7"/>
              </w:rPr>
              <w:t xml:space="preserve"> </w:t>
            </w:r>
            <w:r w:rsidRPr="00741F4F">
              <w:rPr>
                <w:rFonts w:ascii="Arial" w:hAnsi="Arial" w:cs="Arial"/>
                <w:b/>
              </w:rPr>
              <w:t>c</w:t>
            </w:r>
            <w:r w:rsidRPr="00741F4F">
              <w:rPr>
                <w:rFonts w:ascii="Arial" w:hAnsi="Arial" w:cs="Arial"/>
                <w:b/>
                <w:spacing w:val="-1"/>
              </w:rPr>
              <w:t>o</w:t>
            </w:r>
            <w:r w:rsidRPr="00741F4F">
              <w:rPr>
                <w:rFonts w:ascii="Arial" w:hAnsi="Arial" w:cs="Arial"/>
                <w:b/>
                <w:spacing w:val="2"/>
              </w:rPr>
              <w:t>mm</w:t>
            </w:r>
            <w:r w:rsidRPr="00741F4F">
              <w:rPr>
                <w:rFonts w:ascii="Arial" w:hAnsi="Arial" w:cs="Arial"/>
                <w:b/>
              </w:rPr>
              <w:t>u</w:t>
            </w:r>
            <w:r w:rsidRPr="00741F4F">
              <w:rPr>
                <w:rFonts w:ascii="Arial" w:hAnsi="Arial" w:cs="Arial"/>
                <w:b/>
                <w:spacing w:val="-1"/>
              </w:rPr>
              <w:t>n</w:t>
            </w:r>
            <w:r w:rsidRPr="00741F4F">
              <w:rPr>
                <w:rFonts w:ascii="Arial" w:hAnsi="Arial" w:cs="Arial"/>
                <w:b/>
              </w:rPr>
              <w:t>ic</w:t>
            </w:r>
            <w:r w:rsidRPr="00741F4F">
              <w:rPr>
                <w:rFonts w:ascii="Arial" w:hAnsi="Arial" w:cs="Arial"/>
                <w:b/>
                <w:spacing w:val="1"/>
              </w:rPr>
              <w:t>at</w:t>
            </w:r>
            <w:r w:rsidRPr="00741F4F">
              <w:rPr>
                <w:rFonts w:ascii="Arial" w:hAnsi="Arial" w:cs="Arial"/>
                <w:b/>
              </w:rPr>
              <w:t>i</w:t>
            </w:r>
            <w:r w:rsidRPr="00741F4F">
              <w:rPr>
                <w:rFonts w:ascii="Arial" w:hAnsi="Arial" w:cs="Arial"/>
                <w:b/>
                <w:spacing w:val="1"/>
              </w:rPr>
              <w:t>o</w:t>
            </w:r>
            <w:r w:rsidRPr="00741F4F">
              <w:rPr>
                <w:rFonts w:ascii="Arial" w:hAnsi="Arial" w:cs="Arial"/>
                <w:b/>
                <w:spacing w:val="-3"/>
              </w:rPr>
              <w:t>n</w:t>
            </w:r>
            <w:r w:rsidRPr="00741F4F">
              <w:rPr>
                <w:rFonts w:ascii="Arial" w:hAnsi="Arial" w:cs="Arial"/>
                <w:b/>
                <w:spacing w:val="-1"/>
              </w:rPr>
              <w:t>s</w:t>
            </w:r>
            <w:r w:rsidRPr="00741F4F">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1C247B91" w14:textId="77777777" w:rsidR="00444936" w:rsidRPr="00741F4F" w:rsidRDefault="00867AB3">
            <w:pPr>
              <w:spacing w:before="2" w:line="220" w:lineRule="exact"/>
              <w:ind w:left="102" w:right="481"/>
              <w:rPr>
                <w:rFonts w:ascii="Arial" w:hAnsi="Arial" w:cs="Arial"/>
              </w:rPr>
            </w:pP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2"/>
              </w:rPr>
              <w:t xml:space="preserve"> </w:t>
            </w:r>
            <w:r w:rsidRPr="00741F4F">
              <w:rPr>
                <w:rFonts w:ascii="Arial" w:hAnsi="Arial" w:cs="Arial"/>
                <w:spacing w:val="1"/>
              </w:rPr>
              <w:t>m</w:t>
            </w:r>
            <w:r w:rsidRPr="00741F4F">
              <w:rPr>
                <w:rFonts w:ascii="Arial" w:hAnsi="Arial" w:cs="Arial"/>
              </w:rPr>
              <w:t>a</w:t>
            </w:r>
            <w:r w:rsidRPr="00741F4F">
              <w:rPr>
                <w:rFonts w:ascii="Arial" w:hAnsi="Arial" w:cs="Arial"/>
                <w:spacing w:val="1"/>
              </w:rPr>
              <w:t>nu</w:t>
            </w:r>
            <w:r w:rsidRPr="00741F4F">
              <w:rPr>
                <w:rFonts w:ascii="Arial" w:hAnsi="Arial" w:cs="Arial"/>
                <w:spacing w:val="-1"/>
              </w:rPr>
              <w:t>s</w:t>
            </w:r>
            <w:r w:rsidRPr="00741F4F">
              <w:rPr>
                <w:rFonts w:ascii="Arial" w:hAnsi="Arial" w:cs="Arial"/>
              </w:rPr>
              <w:t>c</w:t>
            </w:r>
            <w:r w:rsidRPr="00741F4F">
              <w:rPr>
                <w:rFonts w:ascii="Arial" w:hAnsi="Arial" w:cs="Arial"/>
                <w:spacing w:val="1"/>
              </w:rPr>
              <w:t>r</w:t>
            </w:r>
            <w:r w:rsidRPr="00741F4F">
              <w:rPr>
                <w:rFonts w:ascii="Arial" w:hAnsi="Arial" w:cs="Arial"/>
              </w:rPr>
              <w:t>i</w:t>
            </w:r>
            <w:r w:rsidRPr="00741F4F">
              <w:rPr>
                <w:rFonts w:ascii="Arial" w:hAnsi="Arial" w:cs="Arial"/>
                <w:spacing w:val="1"/>
              </w:rPr>
              <w:t>p</w:t>
            </w:r>
            <w:r w:rsidRPr="00741F4F">
              <w:rPr>
                <w:rFonts w:ascii="Arial" w:hAnsi="Arial" w:cs="Arial"/>
              </w:rPr>
              <w:t>t</w:t>
            </w:r>
            <w:r w:rsidRPr="00741F4F">
              <w:rPr>
                <w:rFonts w:ascii="Arial" w:hAnsi="Arial" w:cs="Arial"/>
                <w:spacing w:val="-9"/>
              </w:rPr>
              <w:t xml:space="preserve"> </w:t>
            </w:r>
            <w:r w:rsidRPr="00741F4F">
              <w:rPr>
                <w:rFonts w:ascii="Arial" w:hAnsi="Arial" w:cs="Arial"/>
                <w:spacing w:val="1"/>
              </w:rPr>
              <w:t>r</w:t>
            </w:r>
            <w:r w:rsidRPr="00741F4F">
              <w:rPr>
                <w:rFonts w:ascii="Arial" w:hAnsi="Arial" w:cs="Arial"/>
              </w:rPr>
              <w:t>e</w:t>
            </w:r>
            <w:r w:rsidRPr="00741F4F">
              <w:rPr>
                <w:rFonts w:ascii="Arial" w:hAnsi="Arial" w:cs="Arial"/>
                <w:spacing w:val="1"/>
              </w:rPr>
              <w:t>qu</w:t>
            </w:r>
            <w:r w:rsidRPr="00741F4F">
              <w:rPr>
                <w:rFonts w:ascii="Arial" w:hAnsi="Arial" w:cs="Arial"/>
              </w:rPr>
              <w:t>ires</w:t>
            </w:r>
            <w:r w:rsidRPr="00741F4F">
              <w:rPr>
                <w:rFonts w:ascii="Arial" w:hAnsi="Arial" w:cs="Arial"/>
                <w:spacing w:val="-5"/>
              </w:rPr>
              <w:t xml:space="preserve"> </w:t>
            </w:r>
            <w:r w:rsidRPr="00741F4F">
              <w:rPr>
                <w:rFonts w:ascii="Arial" w:hAnsi="Arial" w:cs="Arial"/>
              </w:rPr>
              <w:t>c</w:t>
            </w:r>
            <w:r w:rsidRPr="00741F4F">
              <w:rPr>
                <w:rFonts w:ascii="Arial" w:hAnsi="Arial" w:cs="Arial"/>
                <w:spacing w:val="1"/>
              </w:rPr>
              <w:t>ar</w:t>
            </w:r>
            <w:r w:rsidRPr="00741F4F">
              <w:rPr>
                <w:rFonts w:ascii="Arial" w:hAnsi="Arial" w:cs="Arial"/>
                <w:spacing w:val="-2"/>
              </w:rPr>
              <w:t>ef</w:t>
            </w:r>
            <w:r w:rsidRPr="00741F4F">
              <w:rPr>
                <w:rFonts w:ascii="Arial" w:hAnsi="Arial" w:cs="Arial"/>
                <w:spacing w:val="1"/>
              </w:rPr>
              <w:t>u</w:t>
            </w:r>
            <w:r w:rsidRPr="00741F4F">
              <w:rPr>
                <w:rFonts w:ascii="Arial" w:hAnsi="Arial" w:cs="Arial"/>
              </w:rPr>
              <w:t>l</w:t>
            </w:r>
            <w:r w:rsidRPr="00741F4F">
              <w:rPr>
                <w:rFonts w:ascii="Arial" w:hAnsi="Arial" w:cs="Arial"/>
                <w:spacing w:val="-5"/>
              </w:rPr>
              <w:t xml:space="preserve"> </w:t>
            </w:r>
            <w:r w:rsidRPr="00741F4F">
              <w:rPr>
                <w:rFonts w:ascii="Arial" w:hAnsi="Arial" w:cs="Arial"/>
                <w:spacing w:val="1"/>
              </w:rPr>
              <w:t>pr</w:t>
            </w:r>
            <w:r w:rsidRPr="00741F4F">
              <w:rPr>
                <w:rFonts w:ascii="Arial" w:hAnsi="Arial" w:cs="Arial"/>
                <w:spacing w:val="-1"/>
              </w:rPr>
              <w:t>o</w:t>
            </w:r>
            <w:r w:rsidRPr="00741F4F">
              <w:rPr>
                <w:rFonts w:ascii="Arial" w:hAnsi="Arial" w:cs="Arial"/>
                <w:spacing w:val="1"/>
              </w:rPr>
              <w:t>ofr</w:t>
            </w:r>
            <w:r w:rsidRPr="00741F4F">
              <w:rPr>
                <w:rFonts w:ascii="Arial" w:hAnsi="Arial" w:cs="Arial"/>
              </w:rPr>
              <w:t>e</w:t>
            </w:r>
            <w:r w:rsidRPr="00741F4F">
              <w:rPr>
                <w:rFonts w:ascii="Arial" w:hAnsi="Arial" w:cs="Arial"/>
                <w:spacing w:val="1"/>
              </w:rPr>
              <w:t>ad</w:t>
            </w:r>
            <w:r w:rsidRPr="00741F4F">
              <w:rPr>
                <w:rFonts w:ascii="Arial" w:hAnsi="Arial" w:cs="Arial"/>
                <w:spacing w:val="-3"/>
              </w:rPr>
              <w:t>i</w:t>
            </w:r>
            <w:r w:rsidRPr="00741F4F">
              <w:rPr>
                <w:rFonts w:ascii="Arial" w:hAnsi="Arial" w:cs="Arial"/>
                <w:spacing w:val="1"/>
              </w:rPr>
              <w:t>n</w:t>
            </w:r>
            <w:r w:rsidRPr="00741F4F">
              <w:rPr>
                <w:rFonts w:ascii="Arial" w:hAnsi="Arial" w:cs="Arial"/>
              </w:rPr>
              <w:t>g</w:t>
            </w:r>
            <w:r w:rsidRPr="00741F4F">
              <w:rPr>
                <w:rFonts w:ascii="Arial" w:hAnsi="Arial" w:cs="Arial"/>
                <w:spacing w:val="-9"/>
              </w:rPr>
              <w:t xml:space="preserve"> </w:t>
            </w:r>
            <w:r w:rsidRPr="00741F4F">
              <w:rPr>
                <w:rFonts w:ascii="Arial" w:hAnsi="Arial" w:cs="Arial"/>
                <w:spacing w:val="-2"/>
              </w:rPr>
              <w:t>f</w:t>
            </w:r>
            <w:r w:rsidRPr="00741F4F">
              <w:rPr>
                <w:rFonts w:ascii="Arial" w:hAnsi="Arial" w:cs="Arial"/>
                <w:spacing w:val="1"/>
              </w:rPr>
              <w:t>o</w:t>
            </w:r>
            <w:r w:rsidRPr="00741F4F">
              <w:rPr>
                <w:rFonts w:ascii="Arial" w:hAnsi="Arial" w:cs="Arial"/>
              </w:rPr>
              <w:t>r</w:t>
            </w:r>
            <w:r w:rsidRPr="00741F4F">
              <w:rPr>
                <w:rFonts w:ascii="Arial" w:hAnsi="Arial" w:cs="Arial"/>
                <w:spacing w:val="2"/>
              </w:rPr>
              <w:t xml:space="preserve"> </w:t>
            </w:r>
            <w:r w:rsidRPr="00741F4F">
              <w:rPr>
                <w:rFonts w:ascii="Arial" w:hAnsi="Arial" w:cs="Arial"/>
                <w:spacing w:val="-1"/>
              </w:rPr>
              <w:t>p</w:t>
            </w:r>
            <w:r w:rsidRPr="00741F4F">
              <w:rPr>
                <w:rFonts w:ascii="Arial" w:hAnsi="Arial" w:cs="Arial"/>
                <w:spacing w:val="1"/>
              </w:rPr>
              <w:t>un</w:t>
            </w:r>
            <w:r w:rsidRPr="00741F4F">
              <w:rPr>
                <w:rFonts w:ascii="Arial" w:hAnsi="Arial" w:cs="Arial"/>
              </w:rPr>
              <w:t>ct</w:t>
            </w:r>
            <w:r w:rsidRPr="00741F4F">
              <w:rPr>
                <w:rFonts w:ascii="Arial" w:hAnsi="Arial" w:cs="Arial"/>
                <w:spacing w:val="1"/>
              </w:rPr>
              <w:t>u</w:t>
            </w:r>
            <w:r w:rsidRPr="00741F4F">
              <w:rPr>
                <w:rFonts w:ascii="Arial" w:hAnsi="Arial" w:cs="Arial"/>
              </w:rPr>
              <w:t>ati</w:t>
            </w:r>
            <w:r w:rsidRPr="00741F4F">
              <w:rPr>
                <w:rFonts w:ascii="Arial" w:hAnsi="Arial" w:cs="Arial"/>
                <w:spacing w:val="-1"/>
              </w:rPr>
              <w:t>o</w:t>
            </w:r>
            <w:r w:rsidRPr="00741F4F">
              <w:rPr>
                <w:rFonts w:ascii="Arial" w:hAnsi="Arial" w:cs="Arial"/>
                <w:spacing w:val="2"/>
              </w:rPr>
              <w:t>n</w:t>
            </w:r>
            <w:r w:rsidRPr="00741F4F">
              <w:rPr>
                <w:rFonts w:ascii="Arial" w:hAnsi="Arial" w:cs="Arial"/>
              </w:rPr>
              <w:t>,</w:t>
            </w:r>
            <w:r w:rsidRPr="00741F4F">
              <w:rPr>
                <w:rFonts w:ascii="Arial" w:hAnsi="Arial" w:cs="Arial"/>
                <w:spacing w:val="-9"/>
              </w:rPr>
              <w:t xml:space="preserve"> </w:t>
            </w:r>
            <w:r w:rsidRPr="00741F4F">
              <w:rPr>
                <w:rFonts w:ascii="Arial" w:hAnsi="Arial" w:cs="Arial"/>
                <w:spacing w:val="1"/>
              </w:rPr>
              <w:t>gr</w:t>
            </w:r>
            <w:r w:rsidRPr="00741F4F">
              <w:rPr>
                <w:rFonts w:ascii="Arial" w:hAnsi="Arial" w:cs="Arial"/>
              </w:rPr>
              <w:t>a</w:t>
            </w:r>
            <w:r w:rsidRPr="00741F4F">
              <w:rPr>
                <w:rFonts w:ascii="Arial" w:hAnsi="Arial" w:cs="Arial"/>
                <w:spacing w:val="-1"/>
              </w:rPr>
              <w:t>m</w:t>
            </w:r>
            <w:r w:rsidRPr="00741F4F">
              <w:rPr>
                <w:rFonts w:ascii="Arial" w:hAnsi="Arial" w:cs="Arial"/>
                <w:spacing w:val="1"/>
              </w:rPr>
              <w:t>m</w:t>
            </w:r>
            <w:r w:rsidRPr="00741F4F">
              <w:rPr>
                <w:rFonts w:ascii="Arial" w:hAnsi="Arial" w:cs="Arial"/>
              </w:rPr>
              <w:t>a</w:t>
            </w:r>
            <w:r w:rsidRPr="00741F4F">
              <w:rPr>
                <w:rFonts w:ascii="Arial" w:hAnsi="Arial" w:cs="Arial"/>
                <w:spacing w:val="2"/>
              </w:rPr>
              <w:t>r</w:t>
            </w:r>
            <w:r w:rsidRPr="00741F4F">
              <w:rPr>
                <w:rFonts w:ascii="Arial" w:hAnsi="Arial" w:cs="Arial"/>
              </w:rPr>
              <w:t>,</w:t>
            </w:r>
            <w:r w:rsidRPr="00741F4F">
              <w:rPr>
                <w:rFonts w:ascii="Arial" w:hAnsi="Arial" w:cs="Arial"/>
                <w:spacing w:val="-7"/>
              </w:rPr>
              <w:t xml:space="preserve"> </w:t>
            </w:r>
            <w:r w:rsidRPr="00741F4F">
              <w:rPr>
                <w:rFonts w:ascii="Arial" w:hAnsi="Arial" w:cs="Arial"/>
                <w:spacing w:val="-2"/>
              </w:rPr>
              <w:t>a</w:t>
            </w:r>
            <w:r w:rsidRPr="00741F4F">
              <w:rPr>
                <w:rFonts w:ascii="Arial" w:hAnsi="Arial" w:cs="Arial"/>
                <w:spacing w:val="1"/>
              </w:rPr>
              <w:t>n</w:t>
            </w:r>
            <w:r w:rsidRPr="00741F4F">
              <w:rPr>
                <w:rFonts w:ascii="Arial" w:hAnsi="Arial" w:cs="Arial"/>
              </w:rPr>
              <w:t>d</w:t>
            </w:r>
            <w:r w:rsidRPr="00741F4F">
              <w:rPr>
                <w:rFonts w:ascii="Arial" w:hAnsi="Arial" w:cs="Arial"/>
                <w:spacing w:val="-2"/>
              </w:rPr>
              <w:t xml:space="preserve"> </w:t>
            </w:r>
            <w:r w:rsidRPr="00741F4F">
              <w:rPr>
                <w:rFonts w:ascii="Arial" w:hAnsi="Arial" w:cs="Arial"/>
              </w:rPr>
              <w:t>cla</w:t>
            </w:r>
            <w:r w:rsidRPr="00741F4F">
              <w:rPr>
                <w:rFonts w:ascii="Arial" w:hAnsi="Arial" w:cs="Arial"/>
                <w:spacing w:val="1"/>
              </w:rPr>
              <w:t>r</w:t>
            </w:r>
            <w:r w:rsidRPr="00741F4F">
              <w:rPr>
                <w:rFonts w:ascii="Arial" w:hAnsi="Arial" w:cs="Arial"/>
              </w:rPr>
              <w:t>it</w:t>
            </w:r>
            <w:r w:rsidRPr="00741F4F">
              <w:rPr>
                <w:rFonts w:ascii="Arial" w:hAnsi="Arial" w:cs="Arial"/>
                <w:spacing w:val="1"/>
              </w:rPr>
              <w:t>y</w:t>
            </w:r>
            <w:r w:rsidRPr="00741F4F">
              <w:rPr>
                <w:rFonts w:ascii="Arial" w:hAnsi="Arial" w:cs="Arial"/>
              </w:rPr>
              <w:t>.</w:t>
            </w:r>
            <w:r w:rsidRPr="00741F4F">
              <w:rPr>
                <w:rFonts w:ascii="Arial" w:hAnsi="Arial" w:cs="Arial"/>
                <w:spacing w:val="-4"/>
              </w:rPr>
              <w:t xml:space="preserve"> </w:t>
            </w:r>
            <w:r w:rsidRPr="00741F4F">
              <w:rPr>
                <w:rFonts w:ascii="Arial" w:hAnsi="Arial" w:cs="Arial"/>
              </w:rPr>
              <w:t>A</w:t>
            </w:r>
            <w:r w:rsidRPr="00741F4F">
              <w:rPr>
                <w:rFonts w:ascii="Arial" w:hAnsi="Arial" w:cs="Arial"/>
                <w:spacing w:val="-3"/>
              </w:rPr>
              <w:t xml:space="preserve"> </w:t>
            </w:r>
            <w:r w:rsidRPr="00741F4F">
              <w:rPr>
                <w:rFonts w:ascii="Arial" w:hAnsi="Arial" w:cs="Arial"/>
                <w:spacing w:val="1"/>
              </w:rPr>
              <w:t>pr</w:t>
            </w:r>
            <w:r w:rsidRPr="00741F4F">
              <w:rPr>
                <w:rFonts w:ascii="Arial" w:hAnsi="Arial" w:cs="Arial"/>
                <w:spacing w:val="-1"/>
              </w:rPr>
              <w:t>o</w:t>
            </w:r>
            <w:r w:rsidRPr="00741F4F">
              <w:rPr>
                <w:rFonts w:ascii="Arial" w:hAnsi="Arial" w:cs="Arial"/>
                <w:spacing w:val="1"/>
              </w:rPr>
              <w:t>f</w:t>
            </w:r>
            <w:r w:rsidRPr="00741F4F">
              <w:rPr>
                <w:rFonts w:ascii="Arial" w:hAnsi="Arial" w:cs="Arial"/>
              </w:rPr>
              <w:t>es</w:t>
            </w:r>
            <w:r w:rsidRPr="00741F4F">
              <w:rPr>
                <w:rFonts w:ascii="Arial" w:hAnsi="Arial" w:cs="Arial"/>
                <w:spacing w:val="-1"/>
              </w:rPr>
              <w:t>s</w:t>
            </w:r>
            <w:r w:rsidRPr="00741F4F">
              <w:rPr>
                <w:rFonts w:ascii="Arial" w:hAnsi="Arial" w:cs="Arial"/>
              </w:rPr>
              <w:t>i</w:t>
            </w:r>
            <w:r w:rsidRPr="00741F4F">
              <w:rPr>
                <w:rFonts w:ascii="Arial" w:hAnsi="Arial" w:cs="Arial"/>
                <w:spacing w:val="1"/>
              </w:rPr>
              <w:t>on</w:t>
            </w:r>
            <w:r w:rsidRPr="00741F4F">
              <w:rPr>
                <w:rFonts w:ascii="Arial" w:hAnsi="Arial" w:cs="Arial"/>
              </w:rPr>
              <w:t>al</w:t>
            </w:r>
            <w:r w:rsidRPr="00741F4F">
              <w:rPr>
                <w:rFonts w:ascii="Arial" w:hAnsi="Arial" w:cs="Arial"/>
                <w:spacing w:val="-10"/>
              </w:rPr>
              <w:t xml:space="preserve"> </w:t>
            </w:r>
            <w:r w:rsidRPr="00741F4F">
              <w:rPr>
                <w:rFonts w:ascii="Arial" w:hAnsi="Arial" w:cs="Arial"/>
              </w:rPr>
              <w:t>la</w:t>
            </w:r>
            <w:r w:rsidRPr="00741F4F">
              <w:rPr>
                <w:rFonts w:ascii="Arial" w:hAnsi="Arial" w:cs="Arial"/>
                <w:spacing w:val="1"/>
              </w:rPr>
              <w:t>ngu</w:t>
            </w:r>
            <w:r w:rsidRPr="00741F4F">
              <w:rPr>
                <w:rFonts w:ascii="Arial" w:hAnsi="Arial" w:cs="Arial"/>
              </w:rPr>
              <w:t>a</w:t>
            </w:r>
            <w:r w:rsidRPr="00741F4F">
              <w:rPr>
                <w:rFonts w:ascii="Arial" w:hAnsi="Arial" w:cs="Arial"/>
                <w:spacing w:val="1"/>
              </w:rPr>
              <w:t>g</w:t>
            </w:r>
            <w:r w:rsidRPr="00741F4F">
              <w:rPr>
                <w:rFonts w:ascii="Arial" w:hAnsi="Arial" w:cs="Arial"/>
              </w:rPr>
              <w:t>e e</w:t>
            </w:r>
            <w:r w:rsidRPr="00741F4F">
              <w:rPr>
                <w:rFonts w:ascii="Arial" w:hAnsi="Arial" w:cs="Arial"/>
                <w:spacing w:val="1"/>
              </w:rPr>
              <w:t>d</w:t>
            </w:r>
            <w:r w:rsidRPr="00741F4F">
              <w:rPr>
                <w:rFonts w:ascii="Arial" w:hAnsi="Arial" w:cs="Arial"/>
              </w:rPr>
              <w:t>iting</w:t>
            </w:r>
            <w:r w:rsidRPr="00741F4F">
              <w:rPr>
                <w:rFonts w:ascii="Arial" w:hAnsi="Arial" w:cs="Arial"/>
                <w:spacing w:val="-5"/>
              </w:rPr>
              <w:t xml:space="preserve"> </w:t>
            </w:r>
            <w:r w:rsidRPr="00741F4F">
              <w:rPr>
                <w:rFonts w:ascii="Arial" w:hAnsi="Arial" w:cs="Arial"/>
                <w:spacing w:val="-1"/>
              </w:rPr>
              <w:t>s</w:t>
            </w:r>
            <w:r w:rsidRPr="00741F4F">
              <w:rPr>
                <w:rFonts w:ascii="Arial" w:hAnsi="Arial" w:cs="Arial"/>
              </w:rPr>
              <w:t>e</w:t>
            </w:r>
            <w:r w:rsidRPr="00741F4F">
              <w:rPr>
                <w:rFonts w:ascii="Arial" w:hAnsi="Arial" w:cs="Arial"/>
                <w:spacing w:val="1"/>
              </w:rPr>
              <w:t>rv</w:t>
            </w:r>
            <w:r w:rsidRPr="00741F4F">
              <w:rPr>
                <w:rFonts w:ascii="Arial" w:hAnsi="Arial" w:cs="Arial"/>
              </w:rPr>
              <w:t>ice</w:t>
            </w:r>
            <w:r w:rsidRPr="00741F4F">
              <w:rPr>
                <w:rFonts w:ascii="Arial" w:hAnsi="Arial" w:cs="Arial"/>
                <w:spacing w:val="-3"/>
              </w:rPr>
              <w:t xml:space="preserve"> </w:t>
            </w:r>
            <w:r w:rsidRPr="00741F4F">
              <w:rPr>
                <w:rFonts w:ascii="Arial" w:hAnsi="Arial" w:cs="Arial"/>
                <w:spacing w:val="1"/>
              </w:rPr>
              <w:t>m</w:t>
            </w:r>
            <w:r w:rsidRPr="00741F4F">
              <w:rPr>
                <w:rFonts w:ascii="Arial" w:hAnsi="Arial" w:cs="Arial"/>
              </w:rPr>
              <w:t>i</w:t>
            </w:r>
            <w:r w:rsidRPr="00741F4F">
              <w:rPr>
                <w:rFonts w:ascii="Arial" w:hAnsi="Arial" w:cs="Arial"/>
                <w:spacing w:val="-1"/>
              </w:rPr>
              <w:t>g</w:t>
            </w:r>
            <w:r w:rsidRPr="00741F4F">
              <w:rPr>
                <w:rFonts w:ascii="Arial" w:hAnsi="Arial" w:cs="Arial"/>
                <w:spacing w:val="1"/>
              </w:rPr>
              <w:t>h</w:t>
            </w:r>
            <w:r w:rsidRPr="00741F4F">
              <w:rPr>
                <w:rFonts w:ascii="Arial" w:hAnsi="Arial" w:cs="Arial"/>
              </w:rPr>
              <w:t>t</w:t>
            </w:r>
            <w:r w:rsidRPr="00741F4F">
              <w:rPr>
                <w:rFonts w:ascii="Arial" w:hAnsi="Arial" w:cs="Arial"/>
                <w:spacing w:val="-5"/>
              </w:rPr>
              <w:t xml:space="preserve"> </w:t>
            </w:r>
            <w:r w:rsidRPr="00741F4F">
              <w:rPr>
                <w:rFonts w:ascii="Arial" w:hAnsi="Arial" w:cs="Arial"/>
                <w:spacing w:val="1"/>
              </w:rPr>
              <w:t>b</w:t>
            </w:r>
            <w:r w:rsidRPr="00741F4F">
              <w:rPr>
                <w:rFonts w:ascii="Arial" w:hAnsi="Arial" w:cs="Arial"/>
              </w:rPr>
              <w:t>e</w:t>
            </w:r>
            <w:r w:rsidRPr="00741F4F">
              <w:rPr>
                <w:rFonts w:ascii="Arial" w:hAnsi="Arial" w:cs="Arial"/>
                <w:spacing w:val="-1"/>
              </w:rPr>
              <w:t xml:space="preserve"> </w:t>
            </w:r>
            <w:r w:rsidRPr="00741F4F">
              <w:rPr>
                <w:rFonts w:ascii="Arial" w:hAnsi="Arial" w:cs="Arial"/>
              </w:rPr>
              <w:t>c</w:t>
            </w:r>
            <w:r w:rsidRPr="00741F4F">
              <w:rPr>
                <w:rFonts w:ascii="Arial" w:hAnsi="Arial" w:cs="Arial"/>
                <w:spacing w:val="-1"/>
              </w:rPr>
              <w:t>o</w:t>
            </w:r>
            <w:r w:rsidRPr="00741F4F">
              <w:rPr>
                <w:rFonts w:ascii="Arial" w:hAnsi="Arial" w:cs="Arial"/>
                <w:spacing w:val="1"/>
              </w:rPr>
              <w:t>n</w:t>
            </w:r>
            <w:r w:rsidRPr="00741F4F">
              <w:rPr>
                <w:rFonts w:ascii="Arial" w:hAnsi="Arial" w:cs="Arial"/>
                <w:spacing w:val="-1"/>
              </w:rPr>
              <w:t>s</w:t>
            </w:r>
            <w:r w:rsidRPr="00741F4F">
              <w:rPr>
                <w:rFonts w:ascii="Arial" w:hAnsi="Arial" w:cs="Arial"/>
              </w:rPr>
              <w:t>i</w:t>
            </w:r>
            <w:r w:rsidRPr="00741F4F">
              <w:rPr>
                <w:rFonts w:ascii="Arial" w:hAnsi="Arial" w:cs="Arial"/>
                <w:spacing w:val="1"/>
              </w:rPr>
              <w:t>d</w:t>
            </w:r>
            <w:r w:rsidRPr="00741F4F">
              <w:rPr>
                <w:rFonts w:ascii="Arial" w:hAnsi="Arial" w:cs="Arial"/>
              </w:rPr>
              <w:t>e</w:t>
            </w:r>
            <w:r w:rsidRPr="00741F4F">
              <w:rPr>
                <w:rFonts w:ascii="Arial" w:hAnsi="Arial" w:cs="Arial"/>
                <w:spacing w:val="1"/>
              </w:rPr>
              <w:t>r</w:t>
            </w:r>
            <w:r w:rsidRPr="00741F4F">
              <w:rPr>
                <w:rFonts w:ascii="Arial" w:hAnsi="Arial" w:cs="Arial"/>
              </w:rPr>
              <w:t>e</w:t>
            </w:r>
            <w:r w:rsidRPr="00741F4F">
              <w:rPr>
                <w:rFonts w:ascii="Arial" w:hAnsi="Arial" w:cs="Arial"/>
                <w:spacing w:val="3"/>
              </w:rPr>
              <w:t>d</w:t>
            </w:r>
            <w:r w:rsidRPr="00741F4F">
              <w:rPr>
                <w:rFonts w:ascii="Arial" w:hAnsi="Arial" w:cs="Arial"/>
              </w:rPr>
              <w:t>.</w:t>
            </w:r>
          </w:p>
        </w:tc>
        <w:tc>
          <w:tcPr>
            <w:tcW w:w="6246" w:type="dxa"/>
            <w:tcBorders>
              <w:top w:val="single" w:sz="5" w:space="0" w:color="000000"/>
              <w:left w:val="single" w:sz="5" w:space="0" w:color="000000"/>
              <w:bottom w:val="single" w:sz="5" w:space="0" w:color="000000"/>
              <w:right w:val="single" w:sz="5" w:space="0" w:color="000000"/>
            </w:tcBorders>
          </w:tcPr>
          <w:p w14:paraId="3EA539B3" w14:textId="1FC3138C" w:rsidR="00444936" w:rsidRPr="00741F4F" w:rsidRDefault="00564773">
            <w:pPr>
              <w:rPr>
                <w:rFonts w:ascii="Arial" w:hAnsi="Arial" w:cs="Arial"/>
              </w:rPr>
            </w:pPr>
            <w:r w:rsidRPr="00741F4F">
              <w:rPr>
                <w:rFonts w:ascii="Arial" w:hAnsi="Arial" w:cs="Arial"/>
              </w:rPr>
              <w:t xml:space="preserve"> </w:t>
            </w:r>
            <w:r w:rsidR="00936262" w:rsidRPr="00741F4F">
              <w:rPr>
                <w:rFonts w:ascii="Arial" w:hAnsi="Arial" w:cs="Arial"/>
              </w:rPr>
              <w:t xml:space="preserve">I have to correct the manuscript as suggested </w:t>
            </w:r>
          </w:p>
        </w:tc>
      </w:tr>
      <w:tr w:rsidR="00444936" w:rsidRPr="00741F4F" w14:paraId="7A51D62D" w14:textId="77777777" w:rsidTr="00CB6020">
        <w:trPr>
          <w:trHeight w:hRule="exact" w:val="2081"/>
        </w:trPr>
        <w:tc>
          <w:tcPr>
            <w:tcW w:w="5351" w:type="dxa"/>
            <w:tcBorders>
              <w:top w:val="single" w:sz="5" w:space="0" w:color="000000"/>
              <w:left w:val="single" w:sz="5" w:space="0" w:color="000000"/>
              <w:bottom w:val="single" w:sz="5" w:space="0" w:color="000000"/>
              <w:right w:val="single" w:sz="5" w:space="0" w:color="000000"/>
            </w:tcBorders>
          </w:tcPr>
          <w:p w14:paraId="0DE2D3D7" w14:textId="77777777" w:rsidR="00444936" w:rsidRPr="00741F4F" w:rsidRDefault="00867AB3">
            <w:pPr>
              <w:spacing w:line="220" w:lineRule="exact"/>
              <w:ind w:left="100"/>
              <w:rPr>
                <w:rFonts w:ascii="Arial" w:hAnsi="Arial" w:cs="Arial"/>
              </w:rPr>
            </w:pPr>
            <w:r w:rsidRPr="00741F4F">
              <w:rPr>
                <w:rFonts w:ascii="Arial" w:hAnsi="Arial" w:cs="Arial"/>
                <w:b/>
                <w:spacing w:val="1"/>
                <w:u w:val="thick" w:color="000000"/>
              </w:rPr>
              <w:t>O</w:t>
            </w:r>
            <w:r w:rsidRPr="00741F4F">
              <w:rPr>
                <w:rFonts w:ascii="Arial" w:hAnsi="Arial" w:cs="Arial"/>
                <w:b/>
                <w:u w:val="thick" w:color="000000"/>
              </w:rPr>
              <w:t>pti</w:t>
            </w:r>
            <w:r w:rsidRPr="00741F4F">
              <w:rPr>
                <w:rFonts w:ascii="Arial" w:hAnsi="Arial" w:cs="Arial"/>
                <w:b/>
                <w:spacing w:val="1"/>
                <w:u w:val="thick" w:color="000000"/>
              </w:rPr>
              <w:t>o</w:t>
            </w:r>
            <w:r w:rsidRPr="00741F4F">
              <w:rPr>
                <w:rFonts w:ascii="Arial" w:hAnsi="Arial" w:cs="Arial"/>
                <w:b/>
                <w:u w:val="thick" w:color="000000"/>
              </w:rPr>
              <w:t>n</w:t>
            </w:r>
            <w:r w:rsidRPr="00741F4F">
              <w:rPr>
                <w:rFonts w:ascii="Arial" w:hAnsi="Arial" w:cs="Arial"/>
                <w:b/>
                <w:spacing w:val="1"/>
                <w:u w:val="thick" w:color="000000"/>
              </w:rPr>
              <w:t>a</w:t>
            </w:r>
            <w:r w:rsidRPr="00741F4F">
              <w:rPr>
                <w:rFonts w:ascii="Arial" w:hAnsi="Arial" w:cs="Arial"/>
                <w:b/>
                <w:u w:val="thick" w:color="000000"/>
              </w:rPr>
              <w:t>l/Gene</w:t>
            </w:r>
            <w:r w:rsidRPr="00741F4F">
              <w:rPr>
                <w:rFonts w:ascii="Arial" w:hAnsi="Arial" w:cs="Arial"/>
                <w:b/>
                <w:spacing w:val="1"/>
                <w:u w:val="thick" w:color="000000"/>
              </w:rPr>
              <w:t>ra</w:t>
            </w:r>
            <w:r w:rsidRPr="00741F4F">
              <w:rPr>
                <w:rFonts w:ascii="Arial" w:hAnsi="Arial" w:cs="Arial"/>
                <w:b/>
                <w:u w:val="thick" w:color="000000"/>
              </w:rPr>
              <w:t>l</w:t>
            </w:r>
            <w:r w:rsidRPr="00741F4F">
              <w:rPr>
                <w:rFonts w:ascii="Arial" w:hAnsi="Arial" w:cs="Arial"/>
                <w:b/>
                <w:spacing w:val="-13"/>
              </w:rPr>
              <w:t xml:space="preserve"> </w:t>
            </w:r>
            <w:r w:rsidRPr="00741F4F">
              <w:rPr>
                <w:rFonts w:ascii="Arial" w:hAnsi="Arial" w:cs="Arial"/>
              </w:rPr>
              <w:t>c</w:t>
            </w:r>
            <w:r w:rsidRPr="00741F4F">
              <w:rPr>
                <w:rFonts w:ascii="Arial" w:hAnsi="Arial" w:cs="Arial"/>
                <w:spacing w:val="1"/>
              </w:rPr>
              <w:t>omm</w:t>
            </w:r>
            <w:r w:rsidRPr="00741F4F">
              <w:rPr>
                <w:rFonts w:ascii="Arial" w:hAnsi="Arial" w:cs="Arial"/>
              </w:rPr>
              <w:t>e</w:t>
            </w:r>
            <w:r w:rsidRPr="00741F4F">
              <w:rPr>
                <w:rFonts w:ascii="Arial" w:hAnsi="Arial" w:cs="Arial"/>
                <w:spacing w:val="1"/>
              </w:rPr>
              <w:t>n</w:t>
            </w:r>
            <w:r w:rsidRPr="00741F4F">
              <w:rPr>
                <w:rFonts w:ascii="Arial" w:hAnsi="Arial" w:cs="Arial"/>
              </w:rPr>
              <w:t>ts</w:t>
            </w:r>
          </w:p>
        </w:tc>
        <w:tc>
          <w:tcPr>
            <w:tcW w:w="9356" w:type="dxa"/>
            <w:tcBorders>
              <w:top w:val="single" w:sz="5" w:space="0" w:color="000000"/>
              <w:left w:val="single" w:sz="5" w:space="0" w:color="000000"/>
              <w:bottom w:val="single" w:sz="5" w:space="0" w:color="000000"/>
              <w:right w:val="single" w:sz="5" w:space="0" w:color="000000"/>
            </w:tcBorders>
          </w:tcPr>
          <w:p w14:paraId="51E5A29D" w14:textId="77777777" w:rsidR="00444936" w:rsidRPr="00741F4F" w:rsidRDefault="00867AB3">
            <w:pPr>
              <w:spacing w:before="2" w:line="220" w:lineRule="exact"/>
              <w:ind w:left="102" w:right="62"/>
              <w:jc w:val="both"/>
              <w:rPr>
                <w:rFonts w:ascii="Arial" w:hAnsi="Arial" w:cs="Arial"/>
              </w:rPr>
            </w:pP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7"/>
              </w:rPr>
              <w:t xml:space="preserve"> </w:t>
            </w:r>
            <w:r w:rsidRPr="00741F4F">
              <w:rPr>
                <w:rFonts w:ascii="Arial" w:hAnsi="Arial" w:cs="Arial"/>
                <w:spacing w:val="1"/>
              </w:rPr>
              <w:t>m</w:t>
            </w:r>
            <w:r w:rsidRPr="00741F4F">
              <w:rPr>
                <w:rFonts w:ascii="Arial" w:hAnsi="Arial" w:cs="Arial"/>
                <w:spacing w:val="-2"/>
              </w:rPr>
              <w:t>a</w:t>
            </w:r>
            <w:r w:rsidRPr="00741F4F">
              <w:rPr>
                <w:rFonts w:ascii="Arial" w:hAnsi="Arial" w:cs="Arial"/>
                <w:spacing w:val="1"/>
              </w:rPr>
              <w:t>nu</w:t>
            </w:r>
            <w:r w:rsidRPr="00741F4F">
              <w:rPr>
                <w:rFonts w:ascii="Arial" w:hAnsi="Arial" w:cs="Arial"/>
                <w:spacing w:val="-1"/>
              </w:rPr>
              <w:t>s</w:t>
            </w:r>
            <w:r w:rsidRPr="00741F4F">
              <w:rPr>
                <w:rFonts w:ascii="Arial" w:hAnsi="Arial" w:cs="Arial"/>
              </w:rPr>
              <w:t>c</w:t>
            </w:r>
            <w:r w:rsidRPr="00741F4F">
              <w:rPr>
                <w:rFonts w:ascii="Arial" w:hAnsi="Arial" w:cs="Arial"/>
                <w:spacing w:val="1"/>
              </w:rPr>
              <w:t>r</w:t>
            </w:r>
            <w:r w:rsidRPr="00741F4F">
              <w:rPr>
                <w:rFonts w:ascii="Arial" w:hAnsi="Arial" w:cs="Arial"/>
              </w:rPr>
              <w:t>i</w:t>
            </w:r>
            <w:r w:rsidRPr="00741F4F">
              <w:rPr>
                <w:rFonts w:ascii="Arial" w:hAnsi="Arial" w:cs="Arial"/>
                <w:spacing w:val="1"/>
              </w:rPr>
              <w:t>p</w:t>
            </w:r>
            <w:r w:rsidRPr="00741F4F">
              <w:rPr>
                <w:rFonts w:ascii="Arial" w:hAnsi="Arial" w:cs="Arial"/>
              </w:rPr>
              <w:t>t</w:t>
            </w:r>
            <w:r w:rsidRPr="00741F4F">
              <w:rPr>
                <w:rFonts w:ascii="Arial" w:hAnsi="Arial" w:cs="Arial"/>
                <w:spacing w:val="-7"/>
              </w:rPr>
              <w:t xml:space="preserve"> </w:t>
            </w:r>
            <w:r w:rsidRPr="00741F4F">
              <w:rPr>
                <w:rFonts w:ascii="Arial" w:hAnsi="Arial" w:cs="Arial"/>
                <w:spacing w:val="1"/>
              </w:rPr>
              <w:t>d</w:t>
            </w:r>
            <w:r w:rsidRPr="00741F4F">
              <w:rPr>
                <w:rFonts w:ascii="Arial" w:hAnsi="Arial" w:cs="Arial"/>
              </w:rPr>
              <w:t>e</w:t>
            </w:r>
            <w:r w:rsidRPr="00741F4F">
              <w:rPr>
                <w:rFonts w:ascii="Arial" w:hAnsi="Arial" w:cs="Arial"/>
                <w:spacing w:val="1"/>
              </w:rPr>
              <w:t>a</w:t>
            </w:r>
            <w:r w:rsidRPr="00741F4F">
              <w:rPr>
                <w:rFonts w:ascii="Arial" w:hAnsi="Arial" w:cs="Arial"/>
              </w:rPr>
              <w:t>ls</w:t>
            </w:r>
            <w:r w:rsidRPr="00741F4F">
              <w:rPr>
                <w:rFonts w:ascii="Arial" w:hAnsi="Arial" w:cs="Arial"/>
                <w:spacing w:val="-4"/>
              </w:rPr>
              <w:t xml:space="preserve"> </w:t>
            </w:r>
            <w:r w:rsidRPr="00741F4F">
              <w:rPr>
                <w:rFonts w:ascii="Arial" w:hAnsi="Arial" w:cs="Arial"/>
              </w:rPr>
              <w:t>with</w:t>
            </w:r>
            <w:r w:rsidRPr="00741F4F">
              <w:rPr>
                <w:rFonts w:ascii="Arial" w:hAnsi="Arial" w:cs="Arial"/>
                <w:spacing w:val="-3"/>
              </w:rPr>
              <w:t xml:space="preserve"> </w:t>
            </w:r>
            <w:r w:rsidRPr="00741F4F">
              <w:rPr>
                <w:rFonts w:ascii="Arial" w:hAnsi="Arial" w:cs="Arial"/>
              </w:rPr>
              <w:t xml:space="preserve">a </w:t>
            </w:r>
            <w:r w:rsidRPr="00741F4F">
              <w:rPr>
                <w:rFonts w:ascii="Arial" w:hAnsi="Arial" w:cs="Arial"/>
                <w:spacing w:val="-1"/>
              </w:rPr>
              <w:t>s</w:t>
            </w:r>
            <w:r w:rsidRPr="00741F4F">
              <w:rPr>
                <w:rFonts w:ascii="Arial" w:hAnsi="Arial" w:cs="Arial"/>
              </w:rPr>
              <w:t>i</w:t>
            </w:r>
            <w:r w:rsidRPr="00741F4F">
              <w:rPr>
                <w:rFonts w:ascii="Arial" w:hAnsi="Arial" w:cs="Arial"/>
                <w:spacing w:val="1"/>
              </w:rPr>
              <w:t>gn</w:t>
            </w:r>
            <w:r w:rsidRPr="00741F4F">
              <w:rPr>
                <w:rFonts w:ascii="Arial" w:hAnsi="Arial" w:cs="Arial"/>
              </w:rPr>
              <w:t>ifica</w:t>
            </w:r>
            <w:r w:rsidRPr="00741F4F">
              <w:rPr>
                <w:rFonts w:ascii="Arial" w:hAnsi="Arial" w:cs="Arial"/>
                <w:spacing w:val="2"/>
              </w:rPr>
              <w:t>n</w:t>
            </w:r>
            <w:r w:rsidRPr="00741F4F">
              <w:rPr>
                <w:rFonts w:ascii="Arial" w:hAnsi="Arial" w:cs="Arial"/>
              </w:rPr>
              <w:t>t</w:t>
            </w:r>
            <w:r w:rsidRPr="00741F4F">
              <w:rPr>
                <w:rFonts w:ascii="Arial" w:hAnsi="Arial" w:cs="Arial"/>
                <w:spacing w:val="-7"/>
              </w:rPr>
              <w:t xml:space="preserve"> </w:t>
            </w:r>
            <w:r w:rsidRPr="00741F4F">
              <w:rPr>
                <w:rFonts w:ascii="Arial" w:hAnsi="Arial" w:cs="Arial"/>
                <w:spacing w:val="-1"/>
              </w:rPr>
              <w:t>p</w:t>
            </w:r>
            <w:r w:rsidRPr="00741F4F">
              <w:rPr>
                <w:rFonts w:ascii="Arial" w:hAnsi="Arial" w:cs="Arial"/>
                <w:spacing w:val="1"/>
              </w:rPr>
              <w:t>rob</w:t>
            </w:r>
            <w:r w:rsidRPr="00741F4F">
              <w:rPr>
                <w:rFonts w:ascii="Arial" w:hAnsi="Arial" w:cs="Arial"/>
              </w:rPr>
              <w:t>lem</w:t>
            </w:r>
            <w:r w:rsidRPr="00741F4F">
              <w:rPr>
                <w:rFonts w:ascii="Arial" w:hAnsi="Arial" w:cs="Arial"/>
                <w:spacing w:val="-7"/>
              </w:rPr>
              <w:t xml:space="preserve"> </w:t>
            </w:r>
            <w:r w:rsidRPr="00741F4F">
              <w:rPr>
                <w:rFonts w:ascii="Arial" w:hAnsi="Arial" w:cs="Arial"/>
                <w:spacing w:val="1"/>
              </w:rPr>
              <w:t>r</w:t>
            </w:r>
            <w:r w:rsidRPr="00741F4F">
              <w:rPr>
                <w:rFonts w:ascii="Arial" w:hAnsi="Arial" w:cs="Arial"/>
              </w:rPr>
              <w:t>e</w:t>
            </w:r>
            <w:r w:rsidRPr="00741F4F">
              <w:rPr>
                <w:rFonts w:ascii="Arial" w:hAnsi="Arial" w:cs="Arial"/>
                <w:spacing w:val="1"/>
              </w:rPr>
              <w:t>g</w:t>
            </w:r>
            <w:r w:rsidRPr="00741F4F">
              <w:rPr>
                <w:rFonts w:ascii="Arial" w:hAnsi="Arial" w:cs="Arial"/>
              </w:rPr>
              <w:t>a</w:t>
            </w:r>
            <w:r w:rsidRPr="00741F4F">
              <w:rPr>
                <w:rFonts w:ascii="Arial" w:hAnsi="Arial" w:cs="Arial"/>
                <w:spacing w:val="-1"/>
              </w:rPr>
              <w:t>r</w:t>
            </w:r>
            <w:r w:rsidRPr="00741F4F">
              <w:rPr>
                <w:rFonts w:ascii="Arial" w:hAnsi="Arial" w:cs="Arial"/>
                <w:spacing w:val="1"/>
              </w:rPr>
              <w:t>d</w:t>
            </w:r>
            <w:r w:rsidRPr="00741F4F">
              <w:rPr>
                <w:rFonts w:ascii="Arial" w:hAnsi="Arial" w:cs="Arial"/>
              </w:rPr>
              <w:t>i</w:t>
            </w:r>
            <w:r w:rsidRPr="00741F4F">
              <w:rPr>
                <w:rFonts w:ascii="Arial" w:hAnsi="Arial" w:cs="Arial"/>
                <w:spacing w:val="1"/>
              </w:rPr>
              <w:t>n</w:t>
            </w:r>
            <w:r w:rsidRPr="00741F4F">
              <w:rPr>
                <w:rFonts w:ascii="Arial" w:hAnsi="Arial" w:cs="Arial"/>
              </w:rPr>
              <w:t>g</w:t>
            </w:r>
            <w:r w:rsidRPr="00741F4F">
              <w:rPr>
                <w:rFonts w:ascii="Arial" w:hAnsi="Arial" w:cs="Arial"/>
                <w:spacing w:val="-6"/>
              </w:rPr>
              <w:t xml:space="preserve"> </w:t>
            </w:r>
            <w:r w:rsidRPr="00741F4F">
              <w:rPr>
                <w:rFonts w:ascii="Arial" w:hAnsi="Arial" w:cs="Arial"/>
                <w:spacing w:val="1"/>
              </w:rPr>
              <w:t>r</w:t>
            </w:r>
            <w:r w:rsidRPr="00741F4F">
              <w:rPr>
                <w:rFonts w:ascii="Arial" w:hAnsi="Arial" w:cs="Arial"/>
                <w:spacing w:val="-2"/>
              </w:rPr>
              <w:t>e</w:t>
            </w:r>
            <w:r w:rsidRPr="00741F4F">
              <w:rPr>
                <w:rFonts w:ascii="Arial" w:hAnsi="Arial" w:cs="Arial"/>
                <w:spacing w:val="1"/>
              </w:rPr>
              <w:t>du</w:t>
            </w:r>
            <w:r w:rsidRPr="00741F4F">
              <w:rPr>
                <w:rFonts w:ascii="Arial" w:hAnsi="Arial" w:cs="Arial"/>
              </w:rPr>
              <w:t>cti</w:t>
            </w:r>
            <w:r w:rsidRPr="00741F4F">
              <w:rPr>
                <w:rFonts w:ascii="Arial" w:hAnsi="Arial" w:cs="Arial"/>
                <w:spacing w:val="1"/>
              </w:rPr>
              <w:t>o</w:t>
            </w:r>
            <w:r w:rsidRPr="00741F4F">
              <w:rPr>
                <w:rFonts w:ascii="Arial" w:hAnsi="Arial" w:cs="Arial"/>
              </w:rPr>
              <w:t>n</w:t>
            </w:r>
            <w:r w:rsidRPr="00741F4F">
              <w:rPr>
                <w:rFonts w:ascii="Arial" w:hAnsi="Arial" w:cs="Arial"/>
                <w:spacing w:val="1"/>
              </w:rPr>
              <w:t xml:space="preserve"> o</w:t>
            </w:r>
            <w:r w:rsidRPr="00741F4F">
              <w:rPr>
                <w:rFonts w:ascii="Arial" w:hAnsi="Arial" w:cs="Arial"/>
              </w:rPr>
              <w:t>f</w:t>
            </w:r>
            <w:r w:rsidRPr="00741F4F">
              <w:rPr>
                <w:rFonts w:ascii="Arial" w:hAnsi="Arial" w:cs="Arial"/>
                <w:spacing w:val="-1"/>
              </w:rPr>
              <w:t xml:space="preserve"> </w:t>
            </w:r>
            <w:r w:rsidRPr="00741F4F">
              <w:rPr>
                <w:rFonts w:ascii="Arial" w:hAnsi="Arial" w:cs="Arial"/>
                <w:spacing w:val="1"/>
              </w:rPr>
              <w:t>po</w:t>
            </w:r>
            <w:r w:rsidRPr="00741F4F">
              <w:rPr>
                <w:rFonts w:ascii="Arial" w:hAnsi="Arial" w:cs="Arial"/>
                <w:spacing w:val="-1"/>
              </w:rPr>
              <w:t>s</w:t>
            </w:r>
            <w:r w:rsidRPr="00741F4F">
              <w:rPr>
                <w:rFonts w:ascii="Arial" w:hAnsi="Arial" w:cs="Arial"/>
              </w:rPr>
              <w:t>t</w:t>
            </w:r>
            <w:r w:rsidRPr="00741F4F">
              <w:rPr>
                <w:rFonts w:ascii="Arial" w:hAnsi="Arial" w:cs="Arial"/>
                <w:spacing w:val="1"/>
              </w:rPr>
              <w:t>h</w:t>
            </w:r>
            <w:r w:rsidRPr="00741F4F">
              <w:rPr>
                <w:rFonts w:ascii="Arial" w:hAnsi="Arial" w:cs="Arial"/>
              </w:rPr>
              <w:t>a</w:t>
            </w:r>
            <w:r w:rsidRPr="00741F4F">
              <w:rPr>
                <w:rFonts w:ascii="Arial" w:hAnsi="Arial" w:cs="Arial"/>
                <w:spacing w:val="1"/>
              </w:rPr>
              <w:t>rv</w:t>
            </w:r>
            <w:r w:rsidRPr="00741F4F">
              <w:rPr>
                <w:rFonts w:ascii="Arial" w:hAnsi="Arial" w:cs="Arial"/>
              </w:rPr>
              <w:t>est l</w:t>
            </w:r>
            <w:r w:rsidRPr="00741F4F">
              <w:rPr>
                <w:rFonts w:ascii="Arial" w:hAnsi="Arial" w:cs="Arial"/>
                <w:spacing w:val="1"/>
              </w:rPr>
              <w:t>o</w:t>
            </w:r>
            <w:r w:rsidRPr="00741F4F">
              <w:rPr>
                <w:rFonts w:ascii="Arial" w:hAnsi="Arial" w:cs="Arial"/>
                <w:spacing w:val="-1"/>
              </w:rPr>
              <w:t>s</w:t>
            </w:r>
            <w:r w:rsidRPr="00741F4F">
              <w:rPr>
                <w:rFonts w:ascii="Arial" w:hAnsi="Arial" w:cs="Arial"/>
              </w:rPr>
              <w:t>s</w:t>
            </w:r>
            <w:r w:rsidRPr="00741F4F">
              <w:rPr>
                <w:rFonts w:ascii="Arial" w:hAnsi="Arial" w:cs="Arial"/>
                <w:spacing w:val="-2"/>
              </w:rPr>
              <w:t xml:space="preserve"> </w:t>
            </w:r>
            <w:r w:rsidRPr="00741F4F">
              <w:rPr>
                <w:rFonts w:ascii="Arial" w:hAnsi="Arial" w:cs="Arial"/>
              </w:rPr>
              <w:t>in</w:t>
            </w:r>
            <w:r w:rsidRPr="00741F4F">
              <w:rPr>
                <w:rFonts w:ascii="Arial" w:hAnsi="Arial" w:cs="Arial"/>
                <w:spacing w:val="4"/>
              </w:rPr>
              <w:t xml:space="preserve"> </w:t>
            </w:r>
            <w:r w:rsidRPr="00741F4F">
              <w:rPr>
                <w:rFonts w:ascii="Arial" w:hAnsi="Arial" w:cs="Arial"/>
              </w:rPr>
              <w:t>t</w:t>
            </w:r>
            <w:r w:rsidRPr="00741F4F">
              <w:rPr>
                <w:rFonts w:ascii="Arial" w:hAnsi="Arial" w:cs="Arial"/>
                <w:spacing w:val="1"/>
              </w:rPr>
              <w:t>om</w:t>
            </w:r>
            <w:r w:rsidRPr="00741F4F">
              <w:rPr>
                <w:rFonts w:ascii="Arial" w:hAnsi="Arial" w:cs="Arial"/>
              </w:rPr>
              <w:t>at</w:t>
            </w:r>
            <w:r w:rsidRPr="00741F4F">
              <w:rPr>
                <w:rFonts w:ascii="Arial" w:hAnsi="Arial" w:cs="Arial"/>
                <w:spacing w:val="1"/>
              </w:rPr>
              <w:t>o</w:t>
            </w:r>
            <w:r w:rsidRPr="00741F4F">
              <w:rPr>
                <w:rFonts w:ascii="Arial" w:hAnsi="Arial" w:cs="Arial"/>
              </w:rPr>
              <w:t>es</w:t>
            </w:r>
            <w:r w:rsidRPr="00741F4F">
              <w:rPr>
                <w:rFonts w:ascii="Arial" w:hAnsi="Arial" w:cs="Arial"/>
                <w:spacing w:val="-6"/>
              </w:rPr>
              <w:t xml:space="preserve"> </w:t>
            </w:r>
            <w:r w:rsidRPr="00741F4F">
              <w:rPr>
                <w:rFonts w:ascii="Arial" w:hAnsi="Arial" w:cs="Arial"/>
              </w:rPr>
              <w:t>with</w:t>
            </w:r>
            <w:r w:rsidRPr="00741F4F">
              <w:rPr>
                <w:rFonts w:ascii="Arial" w:hAnsi="Arial" w:cs="Arial"/>
                <w:spacing w:val="-3"/>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8"/>
              </w:rPr>
              <w:t xml:space="preserve"> </w:t>
            </w:r>
            <w:r w:rsidRPr="00741F4F">
              <w:rPr>
                <w:rFonts w:ascii="Arial" w:hAnsi="Arial" w:cs="Arial"/>
                <w:spacing w:val="1"/>
              </w:rPr>
              <w:t>h</w:t>
            </w:r>
            <w:r w:rsidRPr="00741F4F">
              <w:rPr>
                <w:rFonts w:ascii="Arial" w:hAnsi="Arial" w:cs="Arial"/>
              </w:rPr>
              <w:t>e</w:t>
            </w:r>
            <w:r w:rsidRPr="00741F4F">
              <w:rPr>
                <w:rFonts w:ascii="Arial" w:hAnsi="Arial" w:cs="Arial"/>
                <w:spacing w:val="-2"/>
              </w:rPr>
              <w:t>l</w:t>
            </w:r>
            <w:r w:rsidRPr="00741F4F">
              <w:rPr>
                <w:rFonts w:ascii="Arial" w:hAnsi="Arial" w:cs="Arial"/>
              </w:rPr>
              <w:t xml:space="preserve">p </w:t>
            </w:r>
            <w:r w:rsidRPr="00741F4F">
              <w:rPr>
                <w:rFonts w:ascii="Arial" w:hAnsi="Arial" w:cs="Arial"/>
                <w:spacing w:val="1"/>
              </w:rPr>
              <w:t>o</w:t>
            </w:r>
            <w:r w:rsidRPr="00741F4F">
              <w:rPr>
                <w:rFonts w:ascii="Arial" w:hAnsi="Arial" w:cs="Arial"/>
              </w:rPr>
              <w:t xml:space="preserve">f </w:t>
            </w:r>
            <w:r w:rsidRPr="00741F4F">
              <w:rPr>
                <w:rFonts w:ascii="Arial" w:hAnsi="Arial" w:cs="Arial"/>
                <w:spacing w:val="1"/>
              </w:rPr>
              <w:t>n</w:t>
            </w:r>
            <w:r w:rsidRPr="00741F4F">
              <w:rPr>
                <w:rFonts w:ascii="Arial" w:hAnsi="Arial" w:cs="Arial"/>
              </w:rPr>
              <w:t>at</w:t>
            </w:r>
            <w:r w:rsidRPr="00741F4F">
              <w:rPr>
                <w:rFonts w:ascii="Arial" w:hAnsi="Arial" w:cs="Arial"/>
                <w:spacing w:val="-1"/>
              </w:rPr>
              <w:t>u</w:t>
            </w:r>
            <w:r w:rsidRPr="00741F4F">
              <w:rPr>
                <w:rFonts w:ascii="Arial" w:hAnsi="Arial" w:cs="Arial"/>
                <w:spacing w:val="1"/>
              </w:rPr>
              <w:t>r</w:t>
            </w:r>
            <w:r w:rsidRPr="00741F4F">
              <w:rPr>
                <w:rFonts w:ascii="Arial" w:hAnsi="Arial" w:cs="Arial"/>
              </w:rPr>
              <w:t xml:space="preserve">al   </w:t>
            </w:r>
            <w:r w:rsidRPr="00741F4F">
              <w:rPr>
                <w:rFonts w:ascii="Arial" w:hAnsi="Arial" w:cs="Arial"/>
                <w:spacing w:val="12"/>
              </w:rPr>
              <w:t xml:space="preserve"> </w:t>
            </w:r>
            <w:r w:rsidRPr="00741F4F">
              <w:rPr>
                <w:rFonts w:ascii="Arial" w:hAnsi="Arial" w:cs="Arial"/>
              </w:rPr>
              <w:t>c</w:t>
            </w:r>
            <w:r w:rsidRPr="00741F4F">
              <w:rPr>
                <w:rFonts w:ascii="Arial" w:hAnsi="Arial" w:cs="Arial"/>
                <w:spacing w:val="1"/>
              </w:rPr>
              <w:t>o</w:t>
            </w:r>
            <w:r w:rsidRPr="00741F4F">
              <w:rPr>
                <w:rFonts w:ascii="Arial" w:hAnsi="Arial" w:cs="Arial"/>
              </w:rPr>
              <w:t>ati</w:t>
            </w:r>
            <w:r w:rsidRPr="00741F4F">
              <w:rPr>
                <w:rFonts w:ascii="Arial" w:hAnsi="Arial" w:cs="Arial"/>
                <w:spacing w:val="1"/>
              </w:rPr>
              <w:t>ng</w:t>
            </w:r>
            <w:r w:rsidRPr="00741F4F">
              <w:rPr>
                <w:rFonts w:ascii="Arial" w:hAnsi="Arial" w:cs="Arial"/>
                <w:spacing w:val="-1"/>
              </w:rPr>
              <w:t>s</w:t>
            </w:r>
            <w:r w:rsidRPr="00741F4F">
              <w:rPr>
                <w:rFonts w:ascii="Arial" w:hAnsi="Arial" w:cs="Arial"/>
              </w:rPr>
              <w:t xml:space="preserve">.   </w:t>
            </w:r>
            <w:r w:rsidRPr="00741F4F">
              <w:rPr>
                <w:rFonts w:ascii="Arial" w:hAnsi="Arial" w:cs="Arial"/>
                <w:spacing w:val="12"/>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2"/>
              </w:rPr>
              <w:t xml:space="preserve"> </w:t>
            </w:r>
            <w:r w:rsidRPr="00741F4F">
              <w:rPr>
                <w:rFonts w:ascii="Arial" w:hAnsi="Arial" w:cs="Arial"/>
                <w:spacing w:val="1"/>
              </w:rPr>
              <w:t>r</w:t>
            </w:r>
            <w:r w:rsidRPr="00741F4F">
              <w:rPr>
                <w:rFonts w:ascii="Arial" w:hAnsi="Arial" w:cs="Arial"/>
                <w:spacing w:val="-2"/>
              </w:rPr>
              <w:t>e</w:t>
            </w:r>
            <w:r w:rsidRPr="00741F4F">
              <w:rPr>
                <w:rFonts w:ascii="Arial" w:hAnsi="Arial" w:cs="Arial"/>
                <w:spacing w:val="-1"/>
              </w:rPr>
              <w:t>s</w:t>
            </w:r>
            <w:r w:rsidRPr="00741F4F">
              <w:rPr>
                <w:rFonts w:ascii="Arial" w:hAnsi="Arial" w:cs="Arial"/>
              </w:rPr>
              <w:t>e</w:t>
            </w:r>
            <w:r w:rsidRPr="00741F4F">
              <w:rPr>
                <w:rFonts w:ascii="Arial" w:hAnsi="Arial" w:cs="Arial"/>
                <w:spacing w:val="1"/>
              </w:rPr>
              <w:t>ar</w:t>
            </w:r>
            <w:r w:rsidRPr="00741F4F">
              <w:rPr>
                <w:rFonts w:ascii="Arial" w:hAnsi="Arial" w:cs="Arial"/>
              </w:rPr>
              <w:t>ch</w:t>
            </w:r>
            <w:r w:rsidRPr="00741F4F">
              <w:rPr>
                <w:rFonts w:ascii="Arial" w:hAnsi="Arial" w:cs="Arial"/>
                <w:spacing w:val="-5"/>
              </w:rPr>
              <w:t xml:space="preserve"> </w:t>
            </w:r>
            <w:r w:rsidRPr="00741F4F">
              <w:rPr>
                <w:rFonts w:ascii="Arial" w:hAnsi="Arial" w:cs="Arial"/>
              </w:rPr>
              <w:t>is</w:t>
            </w:r>
            <w:r w:rsidRPr="00741F4F">
              <w:rPr>
                <w:rFonts w:ascii="Arial" w:hAnsi="Arial" w:cs="Arial"/>
                <w:spacing w:val="-1"/>
              </w:rPr>
              <w:t xml:space="preserve"> </w:t>
            </w:r>
            <w:r w:rsidRPr="00741F4F">
              <w:rPr>
                <w:rFonts w:ascii="Arial" w:hAnsi="Arial" w:cs="Arial"/>
                <w:spacing w:val="1"/>
              </w:rPr>
              <w:t>r</w:t>
            </w:r>
            <w:r w:rsidRPr="00741F4F">
              <w:rPr>
                <w:rFonts w:ascii="Arial" w:hAnsi="Arial" w:cs="Arial"/>
              </w:rPr>
              <w:t>ele</w:t>
            </w:r>
            <w:r w:rsidRPr="00741F4F">
              <w:rPr>
                <w:rFonts w:ascii="Arial" w:hAnsi="Arial" w:cs="Arial"/>
                <w:spacing w:val="2"/>
              </w:rPr>
              <w:t>v</w:t>
            </w:r>
            <w:r w:rsidRPr="00741F4F">
              <w:rPr>
                <w:rFonts w:ascii="Arial" w:hAnsi="Arial" w:cs="Arial"/>
              </w:rPr>
              <w:t>a</w:t>
            </w:r>
            <w:r w:rsidRPr="00741F4F">
              <w:rPr>
                <w:rFonts w:ascii="Arial" w:hAnsi="Arial" w:cs="Arial"/>
                <w:spacing w:val="1"/>
              </w:rPr>
              <w:t>n</w:t>
            </w:r>
            <w:r w:rsidRPr="00741F4F">
              <w:rPr>
                <w:rFonts w:ascii="Arial" w:hAnsi="Arial" w:cs="Arial"/>
              </w:rPr>
              <w:t>t,</w:t>
            </w:r>
            <w:r w:rsidRPr="00741F4F">
              <w:rPr>
                <w:rFonts w:ascii="Arial" w:hAnsi="Arial" w:cs="Arial"/>
                <w:spacing w:val="-6"/>
              </w:rPr>
              <w:t xml:space="preserve"> </w:t>
            </w:r>
            <w:proofErr w:type="gramStart"/>
            <w:r w:rsidRPr="00741F4F">
              <w:rPr>
                <w:rFonts w:ascii="Arial" w:hAnsi="Arial" w:cs="Arial"/>
              </w:rPr>
              <w:t>timel</w:t>
            </w:r>
            <w:r w:rsidRPr="00741F4F">
              <w:rPr>
                <w:rFonts w:ascii="Arial" w:hAnsi="Arial" w:cs="Arial"/>
                <w:spacing w:val="2"/>
              </w:rPr>
              <w:t>y</w:t>
            </w:r>
            <w:r w:rsidRPr="00741F4F">
              <w:rPr>
                <w:rFonts w:ascii="Arial" w:hAnsi="Arial" w:cs="Arial"/>
              </w:rPr>
              <w:t xml:space="preserve">,   </w:t>
            </w:r>
            <w:proofErr w:type="gramEnd"/>
            <w:r w:rsidRPr="00741F4F">
              <w:rPr>
                <w:rFonts w:ascii="Arial" w:hAnsi="Arial" w:cs="Arial"/>
                <w:spacing w:val="13"/>
              </w:rPr>
              <w:t xml:space="preserve"> </w:t>
            </w:r>
            <w:r w:rsidRPr="00741F4F">
              <w:rPr>
                <w:rFonts w:ascii="Arial" w:hAnsi="Arial" w:cs="Arial"/>
                <w:spacing w:val="-2"/>
              </w:rPr>
              <w:t>a</w:t>
            </w:r>
            <w:r w:rsidRPr="00741F4F">
              <w:rPr>
                <w:rFonts w:ascii="Arial" w:hAnsi="Arial" w:cs="Arial"/>
                <w:spacing w:val="1"/>
              </w:rPr>
              <w:t>n</w:t>
            </w:r>
            <w:r w:rsidRPr="00741F4F">
              <w:rPr>
                <w:rFonts w:ascii="Arial" w:hAnsi="Arial" w:cs="Arial"/>
              </w:rPr>
              <w:t xml:space="preserve">d </w:t>
            </w:r>
            <w:r w:rsidRPr="00741F4F">
              <w:rPr>
                <w:rFonts w:ascii="Arial" w:hAnsi="Arial" w:cs="Arial"/>
                <w:spacing w:val="1"/>
              </w:rPr>
              <w:t>f</w:t>
            </w:r>
            <w:r w:rsidRPr="00741F4F">
              <w:rPr>
                <w:rFonts w:ascii="Arial" w:hAnsi="Arial" w:cs="Arial"/>
              </w:rPr>
              <w:t>alls</w:t>
            </w:r>
            <w:r w:rsidRPr="00741F4F">
              <w:rPr>
                <w:rFonts w:ascii="Arial" w:hAnsi="Arial" w:cs="Arial"/>
                <w:spacing w:val="-3"/>
              </w:rPr>
              <w:t xml:space="preserve"> </w:t>
            </w:r>
            <w:r w:rsidRPr="00741F4F">
              <w:rPr>
                <w:rFonts w:ascii="Arial" w:hAnsi="Arial" w:cs="Arial"/>
              </w:rPr>
              <w:t>wit</w:t>
            </w:r>
            <w:r w:rsidRPr="00741F4F">
              <w:rPr>
                <w:rFonts w:ascii="Arial" w:hAnsi="Arial" w:cs="Arial"/>
                <w:spacing w:val="1"/>
              </w:rPr>
              <w:t>h</w:t>
            </w:r>
            <w:r w:rsidRPr="00741F4F">
              <w:rPr>
                <w:rFonts w:ascii="Arial" w:hAnsi="Arial" w:cs="Arial"/>
              </w:rPr>
              <w:t>in</w:t>
            </w:r>
            <w:r w:rsidRPr="00741F4F">
              <w:rPr>
                <w:rFonts w:ascii="Arial" w:hAnsi="Arial" w:cs="Arial"/>
                <w:spacing w:val="-3"/>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1"/>
              </w:rPr>
              <w:t xml:space="preserve"> </w:t>
            </w:r>
            <w:r w:rsidRPr="00741F4F">
              <w:rPr>
                <w:rFonts w:ascii="Arial" w:hAnsi="Arial" w:cs="Arial"/>
              </w:rPr>
              <w:t>i</w:t>
            </w:r>
            <w:r w:rsidRPr="00741F4F">
              <w:rPr>
                <w:rFonts w:ascii="Arial" w:hAnsi="Arial" w:cs="Arial"/>
                <w:spacing w:val="1"/>
              </w:rPr>
              <w:t>n</w:t>
            </w:r>
            <w:r w:rsidRPr="00741F4F">
              <w:rPr>
                <w:rFonts w:ascii="Arial" w:hAnsi="Arial" w:cs="Arial"/>
              </w:rPr>
              <w:t>c</w:t>
            </w:r>
            <w:r w:rsidRPr="00741F4F">
              <w:rPr>
                <w:rFonts w:ascii="Arial" w:hAnsi="Arial" w:cs="Arial"/>
                <w:spacing w:val="1"/>
              </w:rPr>
              <w:t>r</w:t>
            </w:r>
            <w:r w:rsidRPr="00741F4F">
              <w:rPr>
                <w:rFonts w:ascii="Arial" w:hAnsi="Arial" w:cs="Arial"/>
              </w:rPr>
              <w:t>e</w:t>
            </w:r>
            <w:r w:rsidRPr="00741F4F">
              <w:rPr>
                <w:rFonts w:ascii="Arial" w:hAnsi="Arial" w:cs="Arial"/>
                <w:spacing w:val="1"/>
              </w:rPr>
              <w:t>a</w:t>
            </w:r>
            <w:r w:rsidRPr="00741F4F">
              <w:rPr>
                <w:rFonts w:ascii="Arial" w:hAnsi="Arial" w:cs="Arial"/>
                <w:spacing w:val="-1"/>
              </w:rPr>
              <w:t>s</w:t>
            </w:r>
            <w:r w:rsidRPr="00741F4F">
              <w:rPr>
                <w:rFonts w:ascii="Arial" w:hAnsi="Arial" w:cs="Arial"/>
              </w:rPr>
              <w:t>i</w:t>
            </w:r>
            <w:r w:rsidRPr="00741F4F">
              <w:rPr>
                <w:rFonts w:ascii="Arial" w:hAnsi="Arial" w:cs="Arial"/>
                <w:spacing w:val="-1"/>
              </w:rPr>
              <w:t>n</w:t>
            </w:r>
            <w:r w:rsidRPr="00741F4F">
              <w:rPr>
                <w:rFonts w:ascii="Arial" w:hAnsi="Arial" w:cs="Arial"/>
              </w:rPr>
              <w:t>g</w:t>
            </w:r>
            <w:r w:rsidRPr="00741F4F">
              <w:rPr>
                <w:rFonts w:ascii="Arial" w:hAnsi="Arial" w:cs="Arial"/>
                <w:spacing w:val="-6"/>
              </w:rPr>
              <w:t xml:space="preserve"> </w:t>
            </w:r>
            <w:r w:rsidRPr="00741F4F">
              <w:rPr>
                <w:rFonts w:ascii="Arial" w:hAnsi="Arial" w:cs="Arial"/>
                <w:spacing w:val="-3"/>
              </w:rPr>
              <w:t>t</w:t>
            </w:r>
            <w:r w:rsidRPr="00741F4F">
              <w:rPr>
                <w:rFonts w:ascii="Arial" w:hAnsi="Arial" w:cs="Arial"/>
                <w:spacing w:val="1"/>
              </w:rPr>
              <w:t>r</w:t>
            </w:r>
            <w:r w:rsidRPr="00741F4F">
              <w:rPr>
                <w:rFonts w:ascii="Arial" w:hAnsi="Arial" w:cs="Arial"/>
              </w:rPr>
              <w:t>e</w:t>
            </w:r>
            <w:r w:rsidRPr="00741F4F">
              <w:rPr>
                <w:rFonts w:ascii="Arial" w:hAnsi="Arial" w:cs="Arial"/>
                <w:spacing w:val="1"/>
              </w:rPr>
              <w:t>n</w:t>
            </w:r>
            <w:r w:rsidRPr="00741F4F">
              <w:rPr>
                <w:rFonts w:ascii="Arial" w:hAnsi="Arial" w:cs="Arial"/>
              </w:rPr>
              <w:t>d</w:t>
            </w:r>
            <w:r w:rsidRPr="00741F4F">
              <w:rPr>
                <w:rFonts w:ascii="Arial" w:hAnsi="Arial" w:cs="Arial"/>
                <w:spacing w:val="-2"/>
              </w:rPr>
              <w:t xml:space="preserve"> </w:t>
            </w:r>
            <w:r w:rsidRPr="00741F4F">
              <w:rPr>
                <w:rFonts w:ascii="Arial" w:hAnsi="Arial" w:cs="Arial"/>
              </w:rPr>
              <w:t>t</w:t>
            </w:r>
            <w:r w:rsidRPr="00741F4F">
              <w:rPr>
                <w:rFonts w:ascii="Arial" w:hAnsi="Arial" w:cs="Arial"/>
                <w:spacing w:val="1"/>
              </w:rPr>
              <w:t>o</w:t>
            </w:r>
            <w:r w:rsidRPr="00741F4F">
              <w:rPr>
                <w:rFonts w:ascii="Arial" w:hAnsi="Arial" w:cs="Arial"/>
              </w:rPr>
              <w:t>wa</w:t>
            </w:r>
            <w:r w:rsidRPr="00741F4F">
              <w:rPr>
                <w:rFonts w:ascii="Arial" w:hAnsi="Arial" w:cs="Arial"/>
                <w:spacing w:val="-1"/>
              </w:rPr>
              <w:t>r</w:t>
            </w:r>
            <w:r w:rsidRPr="00741F4F">
              <w:rPr>
                <w:rFonts w:ascii="Arial" w:hAnsi="Arial" w:cs="Arial"/>
                <w:spacing w:val="1"/>
              </w:rPr>
              <w:t>d</w:t>
            </w:r>
            <w:r w:rsidRPr="00741F4F">
              <w:rPr>
                <w:rFonts w:ascii="Arial" w:hAnsi="Arial" w:cs="Arial"/>
              </w:rPr>
              <w:t>s</w:t>
            </w:r>
            <w:r w:rsidRPr="00741F4F">
              <w:rPr>
                <w:rFonts w:ascii="Arial" w:hAnsi="Arial" w:cs="Arial"/>
                <w:spacing w:val="-6"/>
              </w:rPr>
              <w:t xml:space="preserve"> </w:t>
            </w:r>
            <w:r w:rsidRPr="00741F4F">
              <w:rPr>
                <w:rFonts w:ascii="Arial" w:hAnsi="Arial" w:cs="Arial"/>
                <w:spacing w:val="1"/>
              </w:rPr>
              <w:t>u</w:t>
            </w:r>
            <w:r w:rsidRPr="00741F4F">
              <w:rPr>
                <w:rFonts w:ascii="Arial" w:hAnsi="Arial" w:cs="Arial"/>
                <w:spacing w:val="-1"/>
              </w:rPr>
              <w:t>s</w:t>
            </w:r>
            <w:r w:rsidRPr="00741F4F">
              <w:rPr>
                <w:rFonts w:ascii="Arial" w:hAnsi="Arial" w:cs="Arial"/>
              </w:rPr>
              <w:t>i</w:t>
            </w:r>
            <w:r w:rsidRPr="00741F4F">
              <w:rPr>
                <w:rFonts w:ascii="Arial" w:hAnsi="Arial" w:cs="Arial"/>
                <w:spacing w:val="1"/>
              </w:rPr>
              <w:t>n</w:t>
            </w:r>
            <w:r w:rsidRPr="00741F4F">
              <w:rPr>
                <w:rFonts w:ascii="Arial" w:hAnsi="Arial" w:cs="Arial"/>
              </w:rPr>
              <w:t>g</w:t>
            </w:r>
            <w:r w:rsidRPr="00741F4F">
              <w:rPr>
                <w:rFonts w:ascii="Arial" w:hAnsi="Arial" w:cs="Arial"/>
                <w:spacing w:val="-2"/>
              </w:rPr>
              <w:t xml:space="preserve"> </w:t>
            </w:r>
            <w:r w:rsidRPr="00741F4F">
              <w:rPr>
                <w:rFonts w:ascii="Arial" w:hAnsi="Arial" w:cs="Arial"/>
              </w:rPr>
              <w:t>ec</w:t>
            </w:r>
            <w:r w:rsidRPr="00741F4F">
              <w:rPr>
                <w:rFonts w:ascii="Arial" w:hAnsi="Arial" w:cs="Arial"/>
                <w:spacing w:val="-1"/>
              </w:rPr>
              <w:t>o</w:t>
            </w:r>
            <w:r w:rsidRPr="00741F4F">
              <w:rPr>
                <w:rFonts w:ascii="Arial" w:hAnsi="Arial" w:cs="Arial"/>
              </w:rPr>
              <w:t xml:space="preserve">- </w:t>
            </w:r>
            <w:r w:rsidRPr="00741F4F">
              <w:rPr>
                <w:rFonts w:ascii="Arial" w:hAnsi="Arial" w:cs="Arial"/>
                <w:spacing w:val="1"/>
              </w:rPr>
              <w:t>fr</w:t>
            </w:r>
            <w:r w:rsidRPr="00741F4F">
              <w:rPr>
                <w:rFonts w:ascii="Arial" w:hAnsi="Arial" w:cs="Arial"/>
              </w:rPr>
              <w:t>ie</w:t>
            </w:r>
            <w:r w:rsidRPr="00741F4F">
              <w:rPr>
                <w:rFonts w:ascii="Arial" w:hAnsi="Arial" w:cs="Arial"/>
                <w:spacing w:val="1"/>
              </w:rPr>
              <w:t>nd</w:t>
            </w:r>
            <w:r w:rsidRPr="00741F4F">
              <w:rPr>
                <w:rFonts w:ascii="Arial" w:hAnsi="Arial" w:cs="Arial"/>
              </w:rPr>
              <w:t xml:space="preserve">ly                         </w:t>
            </w:r>
            <w:r w:rsidRPr="00741F4F">
              <w:rPr>
                <w:rFonts w:ascii="Arial" w:hAnsi="Arial" w:cs="Arial"/>
                <w:spacing w:val="36"/>
              </w:rPr>
              <w:t xml:space="preserve"> </w:t>
            </w:r>
            <w:r w:rsidRPr="00741F4F">
              <w:rPr>
                <w:rFonts w:ascii="Arial" w:hAnsi="Arial" w:cs="Arial"/>
                <w:spacing w:val="-2"/>
              </w:rPr>
              <w:t>a</w:t>
            </w:r>
            <w:r w:rsidRPr="00741F4F">
              <w:rPr>
                <w:rFonts w:ascii="Arial" w:hAnsi="Arial" w:cs="Arial"/>
                <w:spacing w:val="1"/>
              </w:rPr>
              <w:t>n</w:t>
            </w:r>
            <w:r w:rsidRPr="00741F4F">
              <w:rPr>
                <w:rFonts w:ascii="Arial" w:hAnsi="Arial" w:cs="Arial"/>
              </w:rPr>
              <w:t xml:space="preserve">d                         </w:t>
            </w:r>
            <w:r w:rsidRPr="00741F4F">
              <w:rPr>
                <w:rFonts w:ascii="Arial" w:hAnsi="Arial" w:cs="Arial"/>
                <w:spacing w:val="37"/>
              </w:rPr>
              <w:t xml:space="preserve"> </w:t>
            </w:r>
            <w:r w:rsidRPr="00741F4F">
              <w:rPr>
                <w:rFonts w:ascii="Arial" w:hAnsi="Arial" w:cs="Arial"/>
                <w:spacing w:val="1"/>
              </w:rPr>
              <w:t>b</w:t>
            </w:r>
            <w:r w:rsidRPr="00741F4F">
              <w:rPr>
                <w:rFonts w:ascii="Arial" w:hAnsi="Arial" w:cs="Arial"/>
              </w:rPr>
              <w:t>i</w:t>
            </w:r>
            <w:r w:rsidRPr="00741F4F">
              <w:rPr>
                <w:rFonts w:ascii="Arial" w:hAnsi="Arial" w:cs="Arial"/>
                <w:spacing w:val="3"/>
              </w:rPr>
              <w:t>o</w:t>
            </w:r>
            <w:r w:rsidRPr="00741F4F">
              <w:rPr>
                <w:rFonts w:ascii="Arial" w:hAnsi="Arial" w:cs="Arial"/>
                <w:spacing w:val="1"/>
              </w:rPr>
              <w:t>-b</w:t>
            </w:r>
            <w:r w:rsidRPr="00741F4F">
              <w:rPr>
                <w:rFonts w:ascii="Arial" w:hAnsi="Arial" w:cs="Arial"/>
              </w:rPr>
              <w:t xml:space="preserve">ased                         </w:t>
            </w:r>
            <w:r w:rsidRPr="00741F4F">
              <w:rPr>
                <w:rFonts w:ascii="Arial" w:hAnsi="Arial" w:cs="Arial"/>
                <w:spacing w:val="32"/>
              </w:rPr>
              <w:t xml:space="preserve"> </w:t>
            </w:r>
            <w:r w:rsidRPr="00741F4F">
              <w:rPr>
                <w:rFonts w:ascii="Arial" w:hAnsi="Arial" w:cs="Arial"/>
                <w:spacing w:val="1"/>
              </w:rPr>
              <w:t>pr</w:t>
            </w:r>
            <w:r w:rsidRPr="00741F4F">
              <w:rPr>
                <w:rFonts w:ascii="Arial" w:hAnsi="Arial" w:cs="Arial"/>
              </w:rPr>
              <w:t>ese</w:t>
            </w:r>
            <w:r w:rsidRPr="00741F4F">
              <w:rPr>
                <w:rFonts w:ascii="Arial" w:hAnsi="Arial" w:cs="Arial"/>
                <w:spacing w:val="1"/>
              </w:rPr>
              <w:t>rv</w:t>
            </w:r>
            <w:r w:rsidRPr="00741F4F">
              <w:rPr>
                <w:rFonts w:ascii="Arial" w:hAnsi="Arial" w:cs="Arial"/>
              </w:rPr>
              <w:t>ati</w:t>
            </w:r>
            <w:r w:rsidRPr="00741F4F">
              <w:rPr>
                <w:rFonts w:ascii="Arial" w:hAnsi="Arial" w:cs="Arial"/>
                <w:spacing w:val="1"/>
              </w:rPr>
              <w:t>o</w:t>
            </w:r>
            <w:r w:rsidRPr="00741F4F">
              <w:rPr>
                <w:rFonts w:ascii="Arial" w:hAnsi="Arial" w:cs="Arial"/>
              </w:rPr>
              <w:t>n</w:t>
            </w:r>
            <w:r w:rsidRPr="00741F4F">
              <w:rPr>
                <w:rFonts w:ascii="Arial" w:hAnsi="Arial" w:cs="Arial"/>
                <w:spacing w:val="-9"/>
              </w:rPr>
              <w:t xml:space="preserve"> </w:t>
            </w:r>
            <w:r w:rsidRPr="00741F4F">
              <w:rPr>
                <w:rFonts w:ascii="Arial" w:hAnsi="Arial" w:cs="Arial"/>
                <w:spacing w:val="1"/>
              </w:rPr>
              <w:t>m</w:t>
            </w:r>
            <w:r w:rsidRPr="00741F4F">
              <w:rPr>
                <w:rFonts w:ascii="Arial" w:hAnsi="Arial" w:cs="Arial"/>
              </w:rPr>
              <w:t>et</w:t>
            </w:r>
            <w:r w:rsidRPr="00741F4F">
              <w:rPr>
                <w:rFonts w:ascii="Arial" w:hAnsi="Arial" w:cs="Arial"/>
                <w:spacing w:val="1"/>
              </w:rPr>
              <w:t>hod</w:t>
            </w:r>
            <w:r w:rsidRPr="00741F4F">
              <w:rPr>
                <w:rFonts w:ascii="Arial" w:hAnsi="Arial" w:cs="Arial"/>
              </w:rPr>
              <w:t xml:space="preserve">s.                         </w:t>
            </w:r>
            <w:r w:rsidRPr="00741F4F">
              <w:rPr>
                <w:rFonts w:ascii="Arial" w:hAnsi="Arial" w:cs="Arial"/>
                <w:spacing w:val="35"/>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 xml:space="preserve">e </w:t>
            </w:r>
            <w:r w:rsidRPr="00741F4F">
              <w:rPr>
                <w:rFonts w:ascii="Arial" w:hAnsi="Arial" w:cs="Arial"/>
                <w:spacing w:val="1"/>
              </w:rPr>
              <w:t>m</w:t>
            </w:r>
            <w:r w:rsidRPr="00741F4F">
              <w:rPr>
                <w:rFonts w:ascii="Arial" w:hAnsi="Arial" w:cs="Arial"/>
              </w:rPr>
              <w:t>a</w:t>
            </w:r>
            <w:r w:rsidRPr="00741F4F">
              <w:rPr>
                <w:rFonts w:ascii="Arial" w:hAnsi="Arial" w:cs="Arial"/>
                <w:spacing w:val="1"/>
              </w:rPr>
              <w:t>nu</w:t>
            </w:r>
            <w:r w:rsidRPr="00741F4F">
              <w:rPr>
                <w:rFonts w:ascii="Arial" w:hAnsi="Arial" w:cs="Arial"/>
                <w:spacing w:val="-1"/>
              </w:rPr>
              <w:t>s</w:t>
            </w:r>
            <w:r w:rsidRPr="00741F4F">
              <w:rPr>
                <w:rFonts w:ascii="Arial" w:hAnsi="Arial" w:cs="Arial"/>
              </w:rPr>
              <w:t>c</w:t>
            </w:r>
            <w:r w:rsidRPr="00741F4F">
              <w:rPr>
                <w:rFonts w:ascii="Arial" w:hAnsi="Arial" w:cs="Arial"/>
                <w:spacing w:val="1"/>
              </w:rPr>
              <w:t>r</w:t>
            </w:r>
            <w:r w:rsidRPr="00741F4F">
              <w:rPr>
                <w:rFonts w:ascii="Arial" w:hAnsi="Arial" w:cs="Arial"/>
              </w:rPr>
              <w:t>i</w:t>
            </w:r>
            <w:r w:rsidRPr="00741F4F">
              <w:rPr>
                <w:rFonts w:ascii="Arial" w:hAnsi="Arial" w:cs="Arial"/>
                <w:spacing w:val="1"/>
              </w:rPr>
              <w:t>p</w:t>
            </w:r>
            <w:r w:rsidRPr="00741F4F">
              <w:rPr>
                <w:rFonts w:ascii="Arial" w:hAnsi="Arial" w:cs="Arial"/>
              </w:rPr>
              <w:t>t</w:t>
            </w:r>
            <w:r w:rsidRPr="00741F4F">
              <w:rPr>
                <w:rFonts w:ascii="Arial" w:hAnsi="Arial" w:cs="Arial"/>
                <w:spacing w:val="-7"/>
              </w:rPr>
              <w:t xml:space="preserve"> </w:t>
            </w:r>
            <w:r w:rsidRPr="00741F4F">
              <w:rPr>
                <w:rFonts w:ascii="Arial" w:hAnsi="Arial" w:cs="Arial"/>
                <w:spacing w:val="1"/>
              </w:rPr>
              <w:t>p</w:t>
            </w:r>
            <w:r w:rsidRPr="00741F4F">
              <w:rPr>
                <w:rFonts w:ascii="Arial" w:hAnsi="Arial" w:cs="Arial"/>
                <w:spacing w:val="-2"/>
              </w:rPr>
              <w:t>r</w:t>
            </w:r>
            <w:r w:rsidRPr="00741F4F">
              <w:rPr>
                <w:rFonts w:ascii="Arial" w:hAnsi="Arial" w:cs="Arial"/>
                <w:spacing w:val="1"/>
              </w:rPr>
              <w:t>ov</w:t>
            </w:r>
            <w:r w:rsidRPr="00741F4F">
              <w:rPr>
                <w:rFonts w:ascii="Arial" w:hAnsi="Arial" w:cs="Arial"/>
              </w:rPr>
              <w:t>i</w:t>
            </w:r>
            <w:r w:rsidRPr="00741F4F">
              <w:rPr>
                <w:rFonts w:ascii="Arial" w:hAnsi="Arial" w:cs="Arial"/>
                <w:spacing w:val="1"/>
              </w:rPr>
              <w:t>d</w:t>
            </w:r>
            <w:r w:rsidRPr="00741F4F">
              <w:rPr>
                <w:rFonts w:ascii="Arial" w:hAnsi="Arial" w:cs="Arial"/>
              </w:rPr>
              <w:t>es</w:t>
            </w:r>
            <w:r w:rsidRPr="00741F4F">
              <w:rPr>
                <w:rFonts w:ascii="Arial" w:hAnsi="Arial" w:cs="Arial"/>
                <w:spacing w:val="-6"/>
              </w:rPr>
              <w:t xml:space="preserve"> </w:t>
            </w:r>
            <w:r w:rsidRPr="00741F4F">
              <w:rPr>
                <w:rFonts w:ascii="Arial" w:hAnsi="Arial" w:cs="Arial"/>
                <w:spacing w:val="1"/>
              </w:rPr>
              <w:t>v</w:t>
            </w:r>
            <w:r w:rsidRPr="00741F4F">
              <w:rPr>
                <w:rFonts w:ascii="Arial" w:hAnsi="Arial" w:cs="Arial"/>
              </w:rPr>
              <w:t>a</w:t>
            </w:r>
            <w:r w:rsidRPr="00741F4F">
              <w:rPr>
                <w:rFonts w:ascii="Arial" w:hAnsi="Arial" w:cs="Arial"/>
                <w:spacing w:val="-2"/>
              </w:rPr>
              <w:t>l</w:t>
            </w:r>
            <w:r w:rsidRPr="00741F4F">
              <w:rPr>
                <w:rFonts w:ascii="Arial" w:hAnsi="Arial" w:cs="Arial"/>
                <w:spacing w:val="1"/>
              </w:rPr>
              <w:t>u</w:t>
            </w:r>
            <w:r w:rsidRPr="00741F4F">
              <w:rPr>
                <w:rFonts w:ascii="Arial" w:hAnsi="Arial" w:cs="Arial"/>
              </w:rPr>
              <w:t>a</w:t>
            </w:r>
            <w:r w:rsidRPr="00741F4F">
              <w:rPr>
                <w:rFonts w:ascii="Arial" w:hAnsi="Arial" w:cs="Arial"/>
                <w:spacing w:val="1"/>
              </w:rPr>
              <w:t>b</w:t>
            </w:r>
            <w:r w:rsidRPr="00741F4F">
              <w:rPr>
                <w:rFonts w:ascii="Arial" w:hAnsi="Arial" w:cs="Arial"/>
              </w:rPr>
              <w:t>le</w:t>
            </w:r>
            <w:r w:rsidRPr="00741F4F">
              <w:rPr>
                <w:rFonts w:ascii="Arial" w:hAnsi="Arial" w:cs="Arial"/>
                <w:spacing w:val="-8"/>
              </w:rPr>
              <w:t xml:space="preserve"> </w:t>
            </w:r>
            <w:r w:rsidRPr="00741F4F">
              <w:rPr>
                <w:rFonts w:ascii="Arial" w:hAnsi="Arial" w:cs="Arial"/>
              </w:rPr>
              <w:t>e</w:t>
            </w:r>
            <w:r w:rsidRPr="00741F4F">
              <w:rPr>
                <w:rFonts w:ascii="Arial" w:hAnsi="Arial" w:cs="Arial"/>
                <w:spacing w:val="1"/>
              </w:rPr>
              <w:t>xp</w:t>
            </w:r>
            <w:r w:rsidRPr="00741F4F">
              <w:rPr>
                <w:rFonts w:ascii="Arial" w:hAnsi="Arial" w:cs="Arial"/>
              </w:rPr>
              <w:t>e</w:t>
            </w:r>
            <w:r w:rsidRPr="00741F4F">
              <w:rPr>
                <w:rFonts w:ascii="Arial" w:hAnsi="Arial" w:cs="Arial"/>
                <w:spacing w:val="1"/>
              </w:rPr>
              <w:t>r</w:t>
            </w:r>
            <w:r w:rsidRPr="00741F4F">
              <w:rPr>
                <w:rFonts w:ascii="Arial" w:hAnsi="Arial" w:cs="Arial"/>
              </w:rPr>
              <w:t>i</w:t>
            </w:r>
            <w:r w:rsidRPr="00741F4F">
              <w:rPr>
                <w:rFonts w:ascii="Arial" w:hAnsi="Arial" w:cs="Arial"/>
                <w:spacing w:val="1"/>
              </w:rPr>
              <w:t>m</w:t>
            </w:r>
            <w:r w:rsidRPr="00741F4F">
              <w:rPr>
                <w:rFonts w:ascii="Arial" w:hAnsi="Arial" w:cs="Arial"/>
              </w:rPr>
              <w:t>e</w:t>
            </w:r>
            <w:r w:rsidRPr="00741F4F">
              <w:rPr>
                <w:rFonts w:ascii="Arial" w:hAnsi="Arial" w:cs="Arial"/>
                <w:spacing w:val="1"/>
              </w:rPr>
              <w:t>n</w:t>
            </w:r>
            <w:r w:rsidRPr="00741F4F">
              <w:rPr>
                <w:rFonts w:ascii="Arial" w:hAnsi="Arial" w:cs="Arial"/>
              </w:rPr>
              <w:t>tal</w:t>
            </w:r>
            <w:r w:rsidRPr="00741F4F">
              <w:rPr>
                <w:rFonts w:ascii="Arial" w:hAnsi="Arial" w:cs="Arial"/>
                <w:spacing w:val="-9"/>
              </w:rPr>
              <w:t xml:space="preserve"> </w:t>
            </w:r>
            <w:r w:rsidRPr="00741F4F">
              <w:rPr>
                <w:rFonts w:ascii="Arial" w:hAnsi="Arial" w:cs="Arial"/>
                <w:spacing w:val="1"/>
              </w:rPr>
              <w:t>r</w:t>
            </w:r>
            <w:r w:rsidRPr="00741F4F">
              <w:rPr>
                <w:rFonts w:ascii="Arial" w:hAnsi="Arial" w:cs="Arial"/>
              </w:rPr>
              <w:t>es</w:t>
            </w:r>
            <w:r w:rsidRPr="00741F4F">
              <w:rPr>
                <w:rFonts w:ascii="Arial" w:hAnsi="Arial" w:cs="Arial"/>
                <w:spacing w:val="1"/>
              </w:rPr>
              <w:t>u</w:t>
            </w:r>
            <w:r w:rsidRPr="00741F4F">
              <w:rPr>
                <w:rFonts w:ascii="Arial" w:hAnsi="Arial" w:cs="Arial"/>
              </w:rPr>
              <w:t>lts</w:t>
            </w:r>
            <w:r w:rsidRPr="00741F4F">
              <w:rPr>
                <w:rFonts w:ascii="Arial" w:hAnsi="Arial" w:cs="Arial"/>
                <w:spacing w:val="-5"/>
              </w:rPr>
              <w:t xml:space="preserve"> </w:t>
            </w:r>
            <w:r w:rsidRPr="00741F4F">
              <w:rPr>
                <w:rFonts w:ascii="Arial" w:hAnsi="Arial" w:cs="Arial"/>
              </w:rPr>
              <w:t>c</w:t>
            </w:r>
            <w:r w:rsidRPr="00741F4F">
              <w:rPr>
                <w:rFonts w:ascii="Arial" w:hAnsi="Arial" w:cs="Arial"/>
                <w:spacing w:val="1"/>
              </w:rPr>
              <w:t>on</w:t>
            </w:r>
            <w:r w:rsidRPr="00741F4F">
              <w:rPr>
                <w:rFonts w:ascii="Arial" w:hAnsi="Arial" w:cs="Arial"/>
              </w:rPr>
              <w:t>c</w:t>
            </w:r>
            <w:r w:rsidRPr="00741F4F">
              <w:rPr>
                <w:rFonts w:ascii="Arial" w:hAnsi="Arial" w:cs="Arial"/>
                <w:spacing w:val="-2"/>
              </w:rPr>
              <w:t>e</w:t>
            </w:r>
            <w:r w:rsidRPr="00741F4F">
              <w:rPr>
                <w:rFonts w:ascii="Arial" w:hAnsi="Arial" w:cs="Arial"/>
                <w:spacing w:val="1"/>
              </w:rPr>
              <w:t>rn</w:t>
            </w:r>
            <w:r w:rsidRPr="00741F4F">
              <w:rPr>
                <w:rFonts w:ascii="Arial" w:hAnsi="Arial" w:cs="Arial"/>
              </w:rPr>
              <w:t>i</w:t>
            </w:r>
            <w:r w:rsidRPr="00741F4F">
              <w:rPr>
                <w:rFonts w:ascii="Arial" w:hAnsi="Arial" w:cs="Arial"/>
                <w:spacing w:val="-1"/>
              </w:rPr>
              <w:t>n</w:t>
            </w:r>
            <w:r w:rsidRPr="00741F4F">
              <w:rPr>
                <w:rFonts w:ascii="Arial" w:hAnsi="Arial" w:cs="Arial"/>
              </w:rPr>
              <w:t>g</w:t>
            </w:r>
            <w:r w:rsidRPr="00741F4F">
              <w:rPr>
                <w:rFonts w:ascii="Arial" w:hAnsi="Arial" w:cs="Arial"/>
                <w:spacing w:val="-6"/>
              </w:rPr>
              <w:t xml:space="preserve"> </w:t>
            </w:r>
            <w:r w:rsidRPr="00741F4F">
              <w:rPr>
                <w:rFonts w:ascii="Arial" w:hAnsi="Arial" w:cs="Arial"/>
                <w:spacing w:val="1"/>
              </w:rPr>
              <w:t>r</w:t>
            </w:r>
            <w:r w:rsidRPr="00741F4F">
              <w:rPr>
                <w:rFonts w:ascii="Arial" w:hAnsi="Arial" w:cs="Arial"/>
              </w:rPr>
              <w:t>ete</w:t>
            </w:r>
            <w:r w:rsidRPr="00741F4F">
              <w:rPr>
                <w:rFonts w:ascii="Arial" w:hAnsi="Arial" w:cs="Arial"/>
                <w:spacing w:val="2"/>
              </w:rPr>
              <w:t>n</w:t>
            </w:r>
            <w:r w:rsidRPr="00741F4F">
              <w:rPr>
                <w:rFonts w:ascii="Arial" w:hAnsi="Arial" w:cs="Arial"/>
              </w:rPr>
              <w:t>ti</w:t>
            </w:r>
            <w:r w:rsidRPr="00741F4F">
              <w:rPr>
                <w:rFonts w:ascii="Arial" w:hAnsi="Arial" w:cs="Arial"/>
                <w:spacing w:val="1"/>
              </w:rPr>
              <w:t>o</w:t>
            </w:r>
            <w:r w:rsidRPr="00741F4F">
              <w:rPr>
                <w:rFonts w:ascii="Arial" w:hAnsi="Arial" w:cs="Arial"/>
              </w:rPr>
              <w:t>n</w:t>
            </w:r>
            <w:r w:rsidRPr="00741F4F">
              <w:rPr>
                <w:rFonts w:ascii="Arial" w:hAnsi="Arial" w:cs="Arial"/>
                <w:spacing w:val="-3"/>
              </w:rPr>
              <w:t xml:space="preserve"> </w:t>
            </w:r>
            <w:r w:rsidRPr="00741F4F">
              <w:rPr>
                <w:rFonts w:ascii="Arial" w:hAnsi="Arial" w:cs="Arial"/>
                <w:spacing w:val="1"/>
              </w:rPr>
              <w:t>o</w:t>
            </w:r>
            <w:r w:rsidRPr="00741F4F">
              <w:rPr>
                <w:rFonts w:ascii="Arial" w:hAnsi="Arial" w:cs="Arial"/>
              </w:rPr>
              <w:t>f</w:t>
            </w:r>
            <w:r w:rsidRPr="00741F4F">
              <w:rPr>
                <w:rFonts w:ascii="Arial" w:hAnsi="Arial" w:cs="Arial"/>
                <w:spacing w:val="-2"/>
              </w:rPr>
              <w:t xml:space="preserve"> </w:t>
            </w:r>
            <w:r w:rsidRPr="00741F4F">
              <w:rPr>
                <w:rFonts w:ascii="Arial" w:hAnsi="Arial" w:cs="Arial"/>
              </w:rPr>
              <w:t>l</w:t>
            </w:r>
            <w:r w:rsidRPr="00741F4F">
              <w:rPr>
                <w:rFonts w:ascii="Arial" w:hAnsi="Arial" w:cs="Arial"/>
                <w:spacing w:val="1"/>
              </w:rPr>
              <w:t>y</w:t>
            </w:r>
            <w:r w:rsidRPr="00741F4F">
              <w:rPr>
                <w:rFonts w:ascii="Arial" w:hAnsi="Arial" w:cs="Arial"/>
              </w:rPr>
              <w:t>c</w:t>
            </w:r>
            <w:r w:rsidRPr="00741F4F">
              <w:rPr>
                <w:rFonts w:ascii="Arial" w:hAnsi="Arial" w:cs="Arial"/>
                <w:spacing w:val="1"/>
              </w:rPr>
              <w:t>op</w:t>
            </w:r>
            <w:r w:rsidRPr="00741F4F">
              <w:rPr>
                <w:rFonts w:ascii="Arial" w:hAnsi="Arial" w:cs="Arial"/>
                <w:spacing w:val="-2"/>
              </w:rPr>
              <w:t>e</w:t>
            </w:r>
            <w:r w:rsidRPr="00741F4F">
              <w:rPr>
                <w:rFonts w:ascii="Arial" w:hAnsi="Arial" w:cs="Arial"/>
                <w:spacing w:val="1"/>
              </w:rPr>
              <w:t>n</w:t>
            </w:r>
            <w:r w:rsidRPr="00741F4F">
              <w:rPr>
                <w:rFonts w:ascii="Arial" w:hAnsi="Arial" w:cs="Arial"/>
              </w:rPr>
              <w:t>e</w:t>
            </w:r>
            <w:r w:rsidRPr="00741F4F">
              <w:rPr>
                <w:rFonts w:ascii="Arial" w:hAnsi="Arial" w:cs="Arial"/>
                <w:spacing w:val="-2"/>
              </w:rPr>
              <w:t xml:space="preserve"> a</w:t>
            </w:r>
            <w:r w:rsidRPr="00741F4F">
              <w:rPr>
                <w:rFonts w:ascii="Arial" w:hAnsi="Arial" w:cs="Arial"/>
                <w:spacing w:val="1"/>
              </w:rPr>
              <w:t>n</w:t>
            </w:r>
            <w:r w:rsidRPr="00741F4F">
              <w:rPr>
                <w:rFonts w:ascii="Arial" w:hAnsi="Arial" w:cs="Arial"/>
              </w:rPr>
              <w:t>d</w:t>
            </w:r>
            <w:r w:rsidRPr="00741F4F">
              <w:rPr>
                <w:rFonts w:ascii="Arial" w:hAnsi="Arial" w:cs="Arial"/>
                <w:spacing w:val="1"/>
              </w:rPr>
              <w:t xml:space="preserve"> β-</w:t>
            </w:r>
            <w:r w:rsidRPr="00741F4F">
              <w:rPr>
                <w:rFonts w:ascii="Arial" w:hAnsi="Arial" w:cs="Arial"/>
              </w:rPr>
              <w:t>c</w:t>
            </w:r>
            <w:r w:rsidRPr="00741F4F">
              <w:rPr>
                <w:rFonts w:ascii="Arial" w:hAnsi="Arial" w:cs="Arial"/>
                <w:spacing w:val="1"/>
              </w:rPr>
              <w:t>aro</w:t>
            </w:r>
            <w:r w:rsidRPr="00741F4F">
              <w:rPr>
                <w:rFonts w:ascii="Arial" w:hAnsi="Arial" w:cs="Arial"/>
              </w:rPr>
              <w:t>te</w:t>
            </w:r>
            <w:r w:rsidRPr="00741F4F">
              <w:rPr>
                <w:rFonts w:ascii="Arial" w:hAnsi="Arial" w:cs="Arial"/>
                <w:spacing w:val="1"/>
              </w:rPr>
              <w:t>n</w:t>
            </w:r>
            <w:r w:rsidRPr="00741F4F">
              <w:rPr>
                <w:rFonts w:ascii="Arial" w:hAnsi="Arial" w:cs="Arial"/>
              </w:rPr>
              <w:t>e,</w:t>
            </w:r>
            <w:r w:rsidRPr="00741F4F">
              <w:rPr>
                <w:rFonts w:ascii="Arial" w:hAnsi="Arial" w:cs="Arial"/>
                <w:spacing w:val="-7"/>
              </w:rPr>
              <w:t xml:space="preserve"> </w:t>
            </w:r>
            <w:r w:rsidRPr="00741F4F">
              <w:rPr>
                <w:rFonts w:ascii="Arial" w:hAnsi="Arial" w:cs="Arial"/>
                <w:spacing w:val="1"/>
              </w:rPr>
              <w:t>r</w:t>
            </w:r>
            <w:r w:rsidRPr="00741F4F">
              <w:rPr>
                <w:rFonts w:ascii="Arial" w:hAnsi="Arial" w:cs="Arial"/>
              </w:rPr>
              <w:t xml:space="preserve">ate </w:t>
            </w:r>
            <w:r w:rsidRPr="00741F4F">
              <w:rPr>
                <w:rFonts w:ascii="Arial" w:hAnsi="Arial" w:cs="Arial"/>
                <w:spacing w:val="1"/>
              </w:rPr>
              <w:t>o</w:t>
            </w:r>
            <w:r w:rsidRPr="00741F4F">
              <w:rPr>
                <w:rFonts w:ascii="Arial" w:hAnsi="Arial" w:cs="Arial"/>
              </w:rPr>
              <w:t>f</w:t>
            </w:r>
            <w:r w:rsidRPr="00741F4F">
              <w:rPr>
                <w:rFonts w:ascii="Arial" w:hAnsi="Arial" w:cs="Arial"/>
                <w:spacing w:val="-3"/>
              </w:rPr>
              <w:t xml:space="preserve"> </w:t>
            </w:r>
            <w:r w:rsidRPr="00741F4F">
              <w:rPr>
                <w:rFonts w:ascii="Arial" w:hAnsi="Arial" w:cs="Arial"/>
                <w:spacing w:val="1"/>
              </w:rPr>
              <w:t>d</w:t>
            </w:r>
            <w:r w:rsidRPr="00741F4F">
              <w:rPr>
                <w:rFonts w:ascii="Arial" w:hAnsi="Arial" w:cs="Arial"/>
              </w:rPr>
              <w:t>e</w:t>
            </w:r>
            <w:r w:rsidRPr="00741F4F">
              <w:rPr>
                <w:rFonts w:ascii="Arial" w:hAnsi="Arial" w:cs="Arial"/>
                <w:spacing w:val="1"/>
              </w:rPr>
              <w:t>c</w:t>
            </w:r>
            <w:r w:rsidRPr="00741F4F">
              <w:rPr>
                <w:rFonts w:ascii="Arial" w:hAnsi="Arial" w:cs="Arial"/>
              </w:rPr>
              <w:t>a</w:t>
            </w:r>
            <w:r w:rsidRPr="00741F4F">
              <w:rPr>
                <w:rFonts w:ascii="Arial" w:hAnsi="Arial" w:cs="Arial"/>
                <w:spacing w:val="1"/>
              </w:rPr>
              <w:t>y</w:t>
            </w:r>
            <w:r w:rsidRPr="00741F4F">
              <w:rPr>
                <w:rFonts w:ascii="Arial" w:hAnsi="Arial" w:cs="Arial"/>
              </w:rPr>
              <w:t>, a</w:t>
            </w:r>
            <w:r w:rsidRPr="00741F4F">
              <w:rPr>
                <w:rFonts w:ascii="Arial" w:hAnsi="Arial" w:cs="Arial"/>
                <w:spacing w:val="1"/>
              </w:rPr>
              <w:t>n</w:t>
            </w:r>
            <w:r w:rsidRPr="00741F4F">
              <w:rPr>
                <w:rFonts w:ascii="Arial" w:hAnsi="Arial" w:cs="Arial"/>
              </w:rPr>
              <w:t xml:space="preserve">d                 </w:t>
            </w:r>
            <w:r w:rsidRPr="00741F4F">
              <w:rPr>
                <w:rFonts w:ascii="Arial" w:hAnsi="Arial" w:cs="Arial"/>
                <w:spacing w:val="10"/>
              </w:rPr>
              <w:t xml:space="preserve"> </w:t>
            </w:r>
            <w:r w:rsidRPr="00741F4F">
              <w:rPr>
                <w:rFonts w:ascii="Arial" w:hAnsi="Arial" w:cs="Arial"/>
              </w:rPr>
              <w:t>te</w:t>
            </w:r>
            <w:r w:rsidRPr="00741F4F">
              <w:rPr>
                <w:rFonts w:ascii="Arial" w:hAnsi="Arial" w:cs="Arial"/>
                <w:spacing w:val="1"/>
              </w:rPr>
              <w:t>x</w:t>
            </w:r>
            <w:r w:rsidRPr="00741F4F">
              <w:rPr>
                <w:rFonts w:ascii="Arial" w:hAnsi="Arial" w:cs="Arial"/>
              </w:rPr>
              <w:t>t</w:t>
            </w:r>
            <w:r w:rsidRPr="00741F4F">
              <w:rPr>
                <w:rFonts w:ascii="Arial" w:hAnsi="Arial" w:cs="Arial"/>
                <w:spacing w:val="1"/>
              </w:rPr>
              <w:t>ur</w:t>
            </w:r>
            <w:r w:rsidRPr="00741F4F">
              <w:rPr>
                <w:rFonts w:ascii="Arial" w:hAnsi="Arial" w:cs="Arial"/>
              </w:rPr>
              <w:t>e</w:t>
            </w:r>
            <w:r w:rsidRPr="00741F4F">
              <w:rPr>
                <w:rFonts w:ascii="Arial" w:hAnsi="Arial" w:cs="Arial"/>
                <w:spacing w:val="-6"/>
              </w:rPr>
              <w:t xml:space="preserve"> </w:t>
            </w:r>
            <w:r w:rsidRPr="00741F4F">
              <w:rPr>
                <w:rFonts w:ascii="Arial" w:hAnsi="Arial" w:cs="Arial"/>
                <w:spacing w:val="1"/>
              </w:rPr>
              <w:t>mod</w:t>
            </w:r>
            <w:r w:rsidRPr="00741F4F">
              <w:rPr>
                <w:rFonts w:ascii="Arial" w:hAnsi="Arial" w:cs="Arial"/>
              </w:rPr>
              <w:t>ifi</w:t>
            </w:r>
            <w:r w:rsidRPr="00741F4F">
              <w:rPr>
                <w:rFonts w:ascii="Arial" w:hAnsi="Arial" w:cs="Arial"/>
                <w:spacing w:val="-2"/>
              </w:rPr>
              <w:t>c</w:t>
            </w:r>
            <w:r w:rsidRPr="00741F4F">
              <w:rPr>
                <w:rFonts w:ascii="Arial" w:hAnsi="Arial" w:cs="Arial"/>
              </w:rPr>
              <w:t>ati</w:t>
            </w:r>
            <w:r w:rsidRPr="00741F4F">
              <w:rPr>
                <w:rFonts w:ascii="Arial" w:hAnsi="Arial" w:cs="Arial"/>
                <w:spacing w:val="1"/>
              </w:rPr>
              <w:t>o</w:t>
            </w:r>
            <w:r w:rsidRPr="00741F4F">
              <w:rPr>
                <w:rFonts w:ascii="Arial" w:hAnsi="Arial" w:cs="Arial"/>
              </w:rPr>
              <w:t>n</w:t>
            </w:r>
            <w:r w:rsidRPr="00741F4F">
              <w:rPr>
                <w:rFonts w:ascii="Arial" w:hAnsi="Arial" w:cs="Arial"/>
                <w:spacing w:val="-7"/>
              </w:rPr>
              <w:t xml:space="preserve"> </w:t>
            </w:r>
            <w:r w:rsidRPr="00741F4F">
              <w:rPr>
                <w:rFonts w:ascii="Arial" w:hAnsi="Arial" w:cs="Arial"/>
                <w:spacing w:val="1"/>
              </w:rPr>
              <w:t>fo</w:t>
            </w:r>
            <w:r w:rsidRPr="00741F4F">
              <w:rPr>
                <w:rFonts w:ascii="Arial" w:hAnsi="Arial" w:cs="Arial"/>
              </w:rPr>
              <w:t>r</w:t>
            </w:r>
            <w:r w:rsidRPr="00741F4F">
              <w:rPr>
                <w:rFonts w:ascii="Arial" w:hAnsi="Arial" w:cs="Arial"/>
                <w:spacing w:val="-3"/>
              </w:rPr>
              <w:t xml:space="preserve"> </w:t>
            </w:r>
            <w:r w:rsidRPr="00741F4F">
              <w:rPr>
                <w:rFonts w:ascii="Arial" w:hAnsi="Arial" w:cs="Arial"/>
                <w:spacing w:val="1"/>
              </w:rPr>
              <w:t>v</w:t>
            </w:r>
            <w:r w:rsidRPr="00741F4F">
              <w:rPr>
                <w:rFonts w:ascii="Arial" w:hAnsi="Arial" w:cs="Arial"/>
              </w:rPr>
              <w:t>a</w:t>
            </w:r>
            <w:r w:rsidRPr="00741F4F">
              <w:rPr>
                <w:rFonts w:ascii="Arial" w:hAnsi="Arial" w:cs="Arial"/>
                <w:spacing w:val="1"/>
              </w:rPr>
              <w:t>ry</w:t>
            </w:r>
            <w:r w:rsidRPr="00741F4F">
              <w:rPr>
                <w:rFonts w:ascii="Arial" w:hAnsi="Arial" w:cs="Arial"/>
                <w:spacing w:val="-3"/>
              </w:rPr>
              <w:t>i</w:t>
            </w:r>
            <w:r w:rsidRPr="00741F4F">
              <w:rPr>
                <w:rFonts w:ascii="Arial" w:hAnsi="Arial" w:cs="Arial"/>
                <w:spacing w:val="1"/>
              </w:rPr>
              <w:t>n</w:t>
            </w:r>
            <w:r w:rsidRPr="00741F4F">
              <w:rPr>
                <w:rFonts w:ascii="Arial" w:hAnsi="Arial" w:cs="Arial"/>
              </w:rPr>
              <w:t>g</w:t>
            </w:r>
            <w:r w:rsidRPr="00741F4F">
              <w:rPr>
                <w:rFonts w:ascii="Arial" w:hAnsi="Arial" w:cs="Arial"/>
                <w:spacing w:val="-4"/>
              </w:rPr>
              <w:t xml:space="preserve"> </w:t>
            </w:r>
            <w:r w:rsidRPr="00741F4F">
              <w:rPr>
                <w:rFonts w:ascii="Arial" w:hAnsi="Arial" w:cs="Arial"/>
              </w:rPr>
              <w:t>tre</w:t>
            </w:r>
            <w:r w:rsidRPr="00741F4F">
              <w:rPr>
                <w:rFonts w:ascii="Arial" w:hAnsi="Arial" w:cs="Arial"/>
                <w:spacing w:val="1"/>
              </w:rPr>
              <w:t>a</w:t>
            </w:r>
            <w:r w:rsidRPr="00741F4F">
              <w:rPr>
                <w:rFonts w:ascii="Arial" w:hAnsi="Arial" w:cs="Arial"/>
              </w:rPr>
              <w:t>t</w:t>
            </w:r>
            <w:r w:rsidRPr="00741F4F">
              <w:rPr>
                <w:rFonts w:ascii="Arial" w:hAnsi="Arial" w:cs="Arial"/>
                <w:spacing w:val="1"/>
              </w:rPr>
              <w:t>m</w:t>
            </w:r>
            <w:r w:rsidRPr="00741F4F">
              <w:rPr>
                <w:rFonts w:ascii="Arial" w:hAnsi="Arial" w:cs="Arial"/>
                <w:spacing w:val="-2"/>
              </w:rPr>
              <w:t>e</w:t>
            </w:r>
            <w:r w:rsidRPr="00741F4F">
              <w:rPr>
                <w:rFonts w:ascii="Arial" w:hAnsi="Arial" w:cs="Arial"/>
                <w:spacing w:val="1"/>
              </w:rPr>
              <w:t>n</w:t>
            </w:r>
            <w:r w:rsidRPr="00741F4F">
              <w:rPr>
                <w:rFonts w:ascii="Arial" w:hAnsi="Arial" w:cs="Arial"/>
              </w:rPr>
              <w:t xml:space="preserve">ts                 </w:t>
            </w:r>
            <w:r w:rsidRPr="00741F4F">
              <w:rPr>
                <w:rFonts w:ascii="Arial" w:hAnsi="Arial" w:cs="Arial"/>
                <w:spacing w:val="3"/>
              </w:rPr>
              <w:t xml:space="preserve"> </w:t>
            </w:r>
            <w:r w:rsidRPr="00741F4F">
              <w:rPr>
                <w:rFonts w:ascii="Arial" w:hAnsi="Arial" w:cs="Arial"/>
              </w:rPr>
              <w:t>a</w:t>
            </w:r>
            <w:r w:rsidRPr="00741F4F">
              <w:rPr>
                <w:rFonts w:ascii="Arial" w:hAnsi="Arial" w:cs="Arial"/>
                <w:spacing w:val="1"/>
              </w:rPr>
              <w:t>n</w:t>
            </w:r>
            <w:r w:rsidRPr="00741F4F">
              <w:rPr>
                <w:rFonts w:ascii="Arial" w:hAnsi="Arial" w:cs="Arial"/>
              </w:rPr>
              <w:t xml:space="preserve">d                 </w:t>
            </w:r>
            <w:r w:rsidRPr="00741F4F">
              <w:rPr>
                <w:rFonts w:ascii="Arial" w:hAnsi="Arial" w:cs="Arial"/>
                <w:spacing w:val="10"/>
              </w:rPr>
              <w:t xml:space="preserve"> </w:t>
            </w:r>
            <w:r w:rsidRPr="00741F4F">
              <w:rPr>
                <w:rFonts w:ascii="Arial" w:hAnsi="Arial" w:cs="Arial"/>
                <w:spacing w:val="-1"/>
              </w:rPr>
              <w:t>s</w:t>
            </w:r>
            <w:r w:rsidRPr="00741F4F">
              <w:rPr>
                <w:rFonts w:ascii="Arial" w:hAnsi="Arial" w:cs="Arial"/>
              </w:rPr>
              <w:t>t</w:t>
            </w:r>
            <w:r w:rsidRPr="00741F4F">
              <w:rPr>
                <w:rFonts w:ascii="Arial" w:hAnsi="Arial" w:cs="Arial"/>
                <w:spacing w:val="1"/>
              </w:rPr>
              <w:t>o</w:t>
            </w:r>
            <w:r w:rsidRPr="00741F4F">
              <w:rPr>
                <w:rFonts w:ascii="Arial" w:hAnsi="Arial" w:cs="Arial"/>
                <w:spacing w:val="-2"/>
              </w:rPr>
              <w:t>r</w:t>
            </w:r>
            <w:r w:rsidRPr="00741F4F">
              <w:rPr>
                <w:rFonts w:ascii="Arial" w:hAnsi="Arial" w:cs="Arial"/>
              </w:rPr>
              <w:t>a</w:t>
            </w:r>
            <w:r w:rsidRPr="00741F4F">
              <w:rPr>
                <w:rFonts w:ascii="Arial" w:hAnsi="Arial" w:cs="Arial"/>
                <w:spacing w:val="1"/>
              </w:rPr>
              <w:t>g</w:t>
            </w:r>
            <w:r w:rsidRPr="00741F4F">
              <w:rPr>
                <w:rFonts w:ascii="Arial" w:hAnsi="Arial" w:cs="Arial"/>
              </w:rPr>
              <w:t xml:space="preserve">e                 </w:t>
            </w:r>
            <w:r w:rsidRPr="00741F4F">
              <w:rPr>
                <w:rFonts w:ascii="Arial" w:hAnsi="Arial" w:cs="Arial"/>
                <w:spacing w:val="6"/>
              </w:rPr>
              <w:t xml:space="preserve"> </w:t>
            </w:r>
            <w:r w:rsidRPr="00741F4F">
              <w:rPr>
                <w:rFonts w:ascii="Arial" w:hAnsi="Arial" w:cs="Arial"/>
              </w:rPr>
              <w:t>c</w:t>
            </w:r>
            <w:r w:rsidRPr="00741F4F">
              <w:rPr>
                <w:rFonts w:ascii="Arial" w:hAnsi="Arial" w:cs="Arial"/>
                <w:spacing w:val="1"/>
              </w:rPr>
              <w:t>ond</w:t>
            </w:r>
            <w:r w:rsidRPr="00741F4F">
              <w:rPr>
                <w:rFonts w:ascii="Arial" w:hAnsi="Arial" w:cs="Arial"/>
              </w:rPr>
              <w:t>itio</w:t>
            </w:r>
            <w:r w:rsidRPr="00741F4F">
              <w:rPr>
                <w:rFonts w:ascii="Arial" w:hAnsi="Arial" w:cs="Arial"/>
                <w:spacing w:val="1"/>
              </w:rPr>
              <w:t>n</w:t>
            </w:r>
            <w:r w:rsidRPr="00741F4F">
              <w:rPr>
                <w:rFonts w:ascii="Arial" w:hAnsi="Arial" w:cs="Arial"/>
                <w:spacing w:val="-1"/>
              </w:rPr>
              <w:t>s</w:t>
            </w:r>
            <w:r w:rsidRPr="00741F4F">
              <w:rPr>
                <w:rFonts w:ascii="Arial" w:hAnsi="Arial" w:cs="Arial"/>
              </w:rPr>
              <w:t>.</w:t>
            </w:r>
          </w:p>
          <w:p w14:paraId="719C541F" w14:textId="77777777" w:rsidR="00444936" w:rsidRPr="00741F4F" w:rsidRDefault="00444936">
            <w:pPr>
              <w:spacing w:before="6" w:line="220" w:lineRule="exact"/>
              <w:rPr>
                <w:rFonts w:ascii="Arial" w:hAnsi="Arial" w:cs="Arial"/>
              </w:rPr>
            </w:pPr>
          </w:p>
          <w:p w14:paraId="15542978" w14:textId="77777777" w:rsidR="00444936" w:rsidRPr="00741F4F" w:rsidRDefault="00867AB3">
            <w:pPr>
              <w:ind w:left="102" w:right="67"/>
              <w:jc w:val="both"/>
              <w:rPr>
                <w:rFonts w:ascii="Arial" w:hAnsi="Arial" w:cs="Arial"/>
              </w:rPr>
            </w:pPr>
            <w:proofErr w:type="gramStart"/>
            <w:r w:rsidRPr="00741F4F">
              <w:rPr>
                <w:rFonts w:ascii="Arial" w:hAnsi="Arial" w:cs="Arial"/>
              </w:rPr>
              <w:t>N</w:t>
            </w:r>
            <w:r w:rsidRPr="00741F4F">
              <w:rPr>
                <w:rFonts w:ascii="Arial" w:hAnsi="Arial" w:cs="Arial"/>
                <w:spacing w:val="1"/>
              </w:rPr>
              <w:t>on</w:t>
            </w:r>
            <w:r w:rsidRPr="00741F4F">
              <w:rPr>
                <w:rFonts w:ascii="Arial" w:hAnsi="Arial" w:cs="Arial"/>
              </w:rPr>
              <w:t>et</w:t>
            </w:r>
            <w:r w:rsidRPr="00741F4F">
              <w:rPr>
                <w:rFonts w:ascii="Arial" w:hAnsi="Arial" w:cs="Arial"/>
                <w:spacing w:val="1"/>
              </w:rPr>
              <w:t>h</w:t>
            </w:r>
            <w:r w:rsidRPr="00741F4F">
              <w:rPr>
                <w:rFonts w:ascii="Arial" w:hAnsi="Arial" w:cs="Arial"/>
              </w:rPr>
              <w:t xml:space="preserve">eless,   </w:t>
            </w:r>
            <w:proofErr w:type="gramEnd"/>
            <w:r w:rsidRPr="00741F4F">
              <w:rPr>
                <w:rFonts w:ascii="Arial" w:hAnsi="Arial" w:cs="Arial"/>
              </w:rPr>
              <w:t xml:space="preserve">      </w:t>
            </w:r>
            <w:r w:rsidRPr="00741F4F">
              <w:rPr>
                <w:rFonts w:ascii="Arial" w:hAnsi="Arial" w:cs="Arial"/>
                <w:spacing w:val="45"/>
              </w:rPr>
              <w:t xml:space="preserve"> </w:t>
            </w:r>
            <w:r w:rsidRPr="00741F4F">
              <w:rPr>
                <w:rFonts w:ascii="Arial" w:hAnsi="Arial" w:cs="Arial"/>
              </w:rPr>
              <w:t>t</w:t>
            </w:r>
            <w:r w:rsidRPr="00741F4F">
              <w:rPr>
                <w:rFonts w:ascii="Arial" w:hAnsi="Arial" w:cs="Arial"/>
                <w:spacing w:val="1"/>
              </w:rPr>
              <w:t>h</w:t>
            </w:r>
            <w:r w:rsidRPr="00741F4F">
              <w:rPr>
                <w:rFonts w:ascii="Arial" w:hAnsi="Arial" w:cs="Arial"/>
              </w:rPr>
              <w:t>e</w:t>
            </w:r>
            <w:r w:rsidRPr="00741F4F">
              <w:rPr>
                <w:rFonts w:ascii="Arial" w:hAnsi="Arial" w:cs="Arial"/>
                <w:spacing w:val="-1"/>
              </w:rPr>
              <w:t xml:space="preserve"> </w:t>
            </w:r>
            <w:r w:rsidRPr="00741F4F">
              <w:rPr>
                <w:rFonts w:ascii="Arial" w:hAnsi="Arial" w:cs="Arial"/>
                <w:spacing w:val="1"/>
              </w:rPr>
              <w:t>p</w:t>
            </w:r>
            <w:r w:rsidRPr="00741F4F">
              <w:rPr>
                <w:rFonts w:ascii="Arial" w:hAnsi="Arial" w:cs="Arial"/>
              </w:rPr>
              <w:t>a</w:t>
            </w:r>
            <w:r w:rsidRPr="00741F4F">
              <w:rPr>
                <w:rFonts w:ascii="Arial" w:hAnsi="Arial" w:cs="Arial"/>
                <w:spacing w:val="1"/>
              </w:rPr>
              <w:t>p</w:t>
            </w:r>
            <w:r w:rsidRPr="00741F4F">
              <w:rPr>
                <w:rFonts w:ascii="Arial" w:hAnsi="Arial" w:cs="Arial"/>
              </w:rPr>
              <w:t>er</w:t>
            </w:r>
            <w:r w:rsidRPr="00741F4F">
              <w:rPr>
                <w:rFonts w:ascii="Arial" w:hAnsi="Arial" w:cs="Arial"/>
                <w:spacing w:val="-4"/>
              </w:rPr>
              <w:t xml:space="preserve"> </w:t>
            </w:r>
            <w:r w:rsidRPr="00741F4F">
              <w:rPr>
                <w:rFonts w:ascii="Arial" w:hAnsi="Arial" w:cs="Arial"/>
                <w:spacing w:val="1"/>
              </w:rPr>
              <w:t>n</w:t>
            </w:r>
            <w:r w:rsidRPr="00741F4F">
              <w:rPr>
                <w:rFonts w:ascii="Arial" w:hAnsi="Arial" w:cs="Arial"/>
              </w:rPr>
              <w:t>e</w:t>
            </w:r>
            <w:r w:rsidRPr="00741F4F">
              <w:rPr>
                <w:rFonts w:ascii="Arial" w:hAnsi="Arial" w:cs="Arial"/>
                <w:spacing w:val="1"/>
              </w:rPr>
              <w:t>ed</w:t>
            </w:r>
            <w:r w:rsidRPr="00741F4F">
              <w:rPr>
                <w:rFonts w:ascii="Arial" w:hAnsi="Arial" w:cs="Arial"/>
              </w:rPr>
              <w:t>s</w:t>
            </w:r>
            <w:r w:rsidRPr="00741F4F">
              <w:rPr>
                <w:rFonts w:ascii="Arial" w:hAnsi="Arial" w:cs="Arial"/>
                <w:spacing w:val="-5"/>
              </w:rPr>
              <w:t xml:space="preserve"> </w:t>
            </w:r>
            <w:r w:rsidRPr="00741F4F">
              <w:rPr>
                <w:rFonts w:ascii="Arial" w:hAnsi="Arial" w:cs="Arial"/>
                <w:spacing w:val="-1"/>
              </w:rPr>
              <w:t>s</w:t>
            </w:r>
            <w:r w:rsidRPr="00741F4F">
              <w:rPr>
                <w:rFonts w:ascii="Arial" w:hAnsi="Arial" w:cs="Arial"/>
              </w:rPr>
              <w:t>i</w:t>
            </w:r>
            <w:r w:rsidRPr="00741F4F">
              <w:rPr>
                <w:rFonts w:ascii="Arial" w:hAnsi="Arial" w:cs="Arial"/>
                <w:spacing w:val="1"/>
              </w:rPr>
              <w:t>gn</w:t>
            </w:r>
            <w:r w:rsidRPr="00741F4F">
              <w:rPr>
                <w:rFonts w:ascii="Arial" w:hAnsi="Arial" w:cs="Arial"/>
              </w:rPr>
              <w:t>ifica</w:t>
            </w:r>
            <w:r w:rsidRPr="00741F4F">
              <w:rPr>
                <w:rFonts w:ascii="Arial" w:hAnsi="Arial" w:cs="Arial"/>
                <w:spacing w:val="2"/>
              </w:rPr>
              <w:t>n</w:t>
            </w:r>
            <w:r w:rsidRPr="00741F4F">
              <w:rPr>
                <w:rFonts w:ascii="Arial" w:hAnsi="Arial" w:cs="Arial"/>
              </w:rPr>
              <w:t>t</w:t>
            </w:r>
            <w:r w:rsidRPr="00741F4F">
              <w:rPr>
                <w:rFonts w:ascii="Arial" w:hAnsi="Arial" w:cs="Arial"/>
                <w:spacing w:val="-7"/>
              </w:rPr>
              <w:t xml:space="preserve"> </w:t>
            </w:r>
            <w:r w:rsidRPr="00741F4F">
              <w:rPr>
                <w:rFonts w:ascii="Arial" w:hAnsi="Arial" w:cs="Arial"/>
              </w:rPr>
              <w:t>c</w:t>
            </w:r>
            <w:r w:rsidRPr="00741F4F">
              <w:rPr>
                <w:rFonts w:ascii="Arial" w:hAnsi="Arial" w:cs="Arial"/>
                <w:spacing w:val="1"/>
              </w:rPr>
              <w:t>o</w:t>
            </w:r>
            <w:r w:rsidRPr="00741F4F">
              <w:rPr>
                <w:rFonts w:ascii="Arial" w:hAnsi="Arial" w:cs="Arial"/>
                <w:spacing w:val="-2"/>
              </w:rPr>
              <w:t>r</w:t>
            </w:r>
            <w:r w:rsidRPr="00741F4F">
              <w:rPr>
                <w:rFonts w:ascii="Arial" w:hAnsi="Arial" w:cs="Arial"/>
                <w:spacing w:val="1"/>
              </w:rPr>
              <w:t>r</w:t>
            </w:r>
            <w:r w:rsidRPr="00741F4F">
              <w:rPr>
                <w:rFonts w:ascii="Arial" w:hAnsi="Arial" w:cs="Arial"/>
              </w:rPr>
              <w:t>e</w:t>
            </w:r>
            <w:r w:rsidRPr="00741F4F">
              <w:rPr>
                <w:rFonts w:ascii="Arial" w:hAnsi="Arial" w:cs="Arial"/>
                <w:spacing w:val="1"/>
              </w:rPr>
              <w:t>c</w:t>
            </w:r>
            <w:r w:rsidRPr="00741F4F">
              <w:rPr>
                <w:rFonts w:ascii="Arial" w:hAnsi="Arial" w:cs="Arial"/>
              </w:rPr>
              <w:t>ti</w:t>
            </w:r>
            <w:r w:rsidRPr="00741F4F">
              <w:rPr>
                <w:rFonts w:ascii="Arial" w:hAnsi="Arial" w:cs="Arial"/>
                <w:spacing w:val="1"/>
              </w:rPr>
              <w:t>o</w:t>
            </w:r>
            <w:r w:rsidRPr="00741F4F">
              <w:rPr>
                <w:rFonts w:ascii="Arial" w:hAnsi="Arial" w:cs="Arial"/>
              </w:rPr>
              <w:t>n</w:t>
            </w:r>
            <w:r w:rsidRPr="00741F4F">
              <w:rPr>
                <w:rFonts w:ascii="Arial" w:hAnsi="Arial" w:cs="Arial"/>
                <w:spacing w:val="-6"/>
              </w:rPr>
              <w:t xml:space="preserve"> </w:t>
            </w:r>
            <w:r w:rsidRPr="00741F4F">
              <w:rPr>
                <w:rFonts w:ascii="Arial" w:hAnsi="Arial" w:cs="Arial"/>
              </w:rPr>
              <w:t>in</w:t>
            </w:r>
            <w:r w:rsidRPr="00741F4F">
              <w:rPr>
                <w:rFonts w:ascii="Arial" w:hAnsi="Arial" w:cs="Arial"/>
                <w:spacing w:val="-3"/>
              </w:rPr>
              <w:t xml:space="preserve"> </w:t>
            </w:r>
            <w:r w:rsidRPr="00741F4F">
              <w:rPr>
                <w:rFonts w:ascii="Arial" w:hAnsi="Arial" w:cs="Arial"/>
              </w:rPr>
              <w:t>la</w:t>
            </w:r>
            <w:r w:rsidRPr="00741F4F">
              <w:rPr>
                <w:rFonts w:ascii="Arial" w:hAnsi="Arial" w:cs="Arial"/>
                <w:spacing w:val="1"/>
              </w:rPr>
              <w:t>ngu</w:t>
            </w:r>
            <w:r w:rsidRPr="00741F4F">
              <w:rPr>
                <w:rFonts w:ascii="Arial" w:hAnsi="Arial" w:cs="Arial"/>
              </w:rPr>
              <w:t>a</w:t>
            </w:r>
            <w:r w:rsidRPr="00741F4F">
              <w:rPr>
                <w:rFonts w:ascii="Arial" w:hAnsi="Arial" w:cs="Arial"/>
                <w:spacing w:val="1"/>
              </w:rPr>
              <w:t>g</w:t>
            </w:r>
            <w:r w:rsidRPr="00741F4F">
              <w:rPr>
                <w:rFonts w:ascii="Arial" w:hAnsi="Arial" w:cs="Arial"/>
              </w:rPr>
              <w:t xml:space="preserve">e         </w:t>
            </w:r>
            <w:r w:rsidRPr="00741F4F">
              <w:rPr>
                <w:rFonts w:ascii="Arial" w:hAnsi="Arial" w:cs="Arial"/>
                <w:spacing w:val="45"/>
              </w:rPr>
              <w:t xml:space="preserve"> </w:t>
            </w:r>
            <w:proofErr w:type="gramStart"/>
            <w:r w:rsidRPr="00741F4F">
              <w:rPr>
                <w:rFonts w:ascii="Arial" w:hAnsi="Arial" w:cs="Arial"/>
              </w:rPr>
              <w:t>cla</w:t>
            </w:r>
            <w:r w:rsidRPr="00741F4F">
              <w:rPr>
                <w:rFonts w:ascii="Arial" w:hAnsi="Arial" w:cs="Arial"/>
                <w:spacing w:val="1"/>
              </w:rPr>
              <w:t>r</w:t>
            </w:r>
            <w:r w:rsidRPr="00741F4F">
              <w:rPr>
                <w:rFonts w:ascii="Arial" w:hAnsi="Arial" w:cs="Arial"/>
              </w:rPr>
              <w:t>it</w:t>
            </w:r>
            <w:r w:rsidRPr="00741F4F">
              <w:rPr>
                <w:rFonts w:ascii="Arial" w:hAnsi="Arial" w:cs="Arial"/>
                <w:spacing w:val="1"/>
              </w:rPr>
              <w:t>y</w:t>
            </w:r>
            <w:r w:rsidRPr="00741F4F">
              <w:rPr>
                <w:rFonts w:ascii="Arial" w:hAnsi="Arial" w:cs="Arial"/>
              </w:rPr>
              <w:t xml:space="preserve">,   </w:t>
            </w:r>
            <w:proofErr w:type="gramEnd"/>
            <w:r w:rsidRPr="00741F4F">
              <w:rPr>
                <w:rFonts w:ascii="Arial" w:hAnsi="Arial" w:cs="Arial"/>
              </w:rPr>
              <w:t xml:space="preserve">      </w:t>
            </w:r>
            <w:r w:rsidRPr="00741F4F">
              <w:rPr>
                <w:rFonts w:ascii="Arial" w:hAnsi="Arial" w:cs="Arial"/>
                <w:spacing w:val="46"/>
              </w:rPr>
              <w:t xml:space="preserve"> </w:t>
            </w:r>
            <w:r w:rsidRPr="00741F4F">
              <w:rPr>
                <w:rFonts w:ascii="Arial" w:hAnsi="Arial" w:cs="Arial"/>
                <w:spacing w:val="-1"/>
              </w:rPr>
              <w:t>s</w:t>
            </w:r>
            <w:r w:rsidRPr="00741F4F">
              <w:rPr>
                <w:rFonts w:ascii="Arial" w:hAnsi="Arial" w:cs="Arial"/>
              </w:rPr>
              <w:t>cie</w:t>
            </w:r>
            <w:r w:rsidRPr="00741F4F">
              <w:rPr>
                <w:rFonts w:ascii="Arial" w:hAnsi="Arial" w:cs="Arial"/>
                <w:spacing w:val="2"/>
              </w:rPr>
              <w:t>n</w:t>
            </w:r>
            <w:r w:rsidRPr="00741F4F">
              <w:rPr>
                <w:rFonts w:ascii="Arial" w:hAnsi="Arial" w:cs="Arial"/>
              </w:rPr>
              <w:t xml:space="preserve">tific         </w:t>
            </w:r>
            <w:r w:rsidRPr="00741F4F">
              <w:rPr>
                <w:rFonts w:ascii="Arial" w:hAnsi="Arial" w:cs="Arial"/>
                <w:spacing w:val="48"/>
              </w:rPr>
              <w:t xml:space="preserve"> </w:t>
            </w:r>
            <w:r w:rsidRPr="00741F4F">
              <w:rPr>
                <w:rFonts w:ascii="Arial" w:hAnsi="Arial" w:cs="Arial"/>
              </w:rPr>
              <w:t>w</w:t>
            </w:r>
            <w:r w:rsidRPr="00741F4F">
              <w:rPr>
                <w:rFonts w:ascii="Arial" w:hAnsi="Arial" w:cs="Arial"/>
                <w:spacing w:val="1"/>
              </w:rPr>
              <w:t>r</w:t>
            </w:r>
            <w:r w:rsidRPr="00741F4F">
              <w:rPr>
                <w:rFonts w:ascii="Arial" w:hAnsi="Arial" w:cs="Arial"/>
              </w:rPr>
              <w:t>itin</w:t>
            </w:r>
            <w:r w:rsidRPr="00741F4F">
              <w:rPr>
                <w:rFonts w:ascii="Arial" w:hAnsi="Arial" w:cs="Arial"/>
                <w:spacing w:val="1"/>
              </w:rPr>
              <w:t>g</w:t>
            </w:r>
            <w:r w:rsidRPr="00741F4F">
              <w:rPr>
                <w:rFonts w:ascii="Arial" w:hAnsi="Arial" w:cs="Arial"/>
              </w:rPr>
              <w:t>, a</w:t>
            </w:r>
            <w:r w:rsidRPr="00741F4F">
              <w:rPr>
                <w:rFonts w:ascii="Arial" w:hAnsi="Arial" w:cs="Arial"/>
                <w:spacing w:val="1"/>
              </w:rPr>
              <w:t>n</w:t>
            </w:r>
            <w:r w:rsidRPr="00741F4F">
              <w:rPr>
                <w:rFonts w:ascii="Arial" w:hAnsi="Arial" w:cs="Arial"/>
              </w:rPr>
              <w:t>d</w:t>
            </w:r>
            <w:r w:rsidRPr="00741F4F">
              <w:rPr>
                <w:rFonts w:ascii="Arial" w:hAnsi="Arial" w:cs="Arial"/>
                <w:spacing w:val="-1"/>
              </w:rPr>
              <w:t xml:space="preserve"> </w:t>
            </w:r>
            <w:r w:rsidRPr="00741F4F">
              <w:rPr>
                <w:rFonts w:ascii="Arial" w:hAnsi="Arial" w:cs="Arial"/>
              </w:rPr>
              <w:t>i</w:t>
            </w:r>
            <w:r w:rsidRPr="00741F4F">
              <w:rPr>
                <w:rFonts w:ascii="Arial" w:hAnsi="Arial" w:cs="Arial"/>
                <w:spacing w:val="1"/>
              </w:rPr>
              <w:t>n</w:t>
            </w:r>
            <w:r w:rsidRPr="00741F4F">
              <w:rPr>
                <w:rFonts w:ascii="Arial" w:hAnsi="Arial" w:cs="Arial"/>
              </w:rPr>
              <w:t>te</w:t>
            </w:r>
            <w:r w:rsidRPr="00741F4F">
              <w:rPr>
                <w:rFonts w:ascii="Arial" w:hAnsi="Arial" w:cs="Arial"/>
                <w:spacing w:val="1"/>
              </w:rPr>
              <w:t>r</w:t>
            </w:r>
            <w:r w:rsidRPr="00741F4F">
              <w:rPr>
                <w:rFonts w:ascii="Arial" w:hAnsi="Arial" w:cs="Arial"/>
                <w:spacing w:val="-1"/>
              </w:rPr>
              <w:t>p</w:t>
            </w:r>
            <w:r w:rsidRPr="00741F4F">
              <w:rPr>
                <w:rFonts w:ascii="Arial" w:hAnsi="Arial" w:cs="Arial"/>
                <w:spacing w:val="1"/>
              </w:rPr>
              <w:t>r</w:t>
            </w:r>
            <w:r w:rsidRPr="00741F4F">
              <w:rPr>
                <w:rFonts w:ascii="Arial" w:hAnsi="Arial" w:cs="Arial"/>
              </w:rPr>
              <w:t>etati</w:t>
            </w:r>
            <w:r w:rsidRPr="00741F4F">
              <w:rPr>
                <w:rFonts w:ascii="Arial" w:hAnsi="Arial" w:cs="Arial"/>
                <w:spacing w:val="1"/>
              </w:rPr>
              <w:t>o</w:t>
            </w:r>
            <w:r w:rsidRPr="00741F4F">
              <w:rPr>
                <w:rFonts w:ascii="Arial" w:hAnsi="Arial" w:cs="Arial"/>
              </w:rPr>
              <w:t>n</w:t>
            </w:r>
            <w:r w:rsidRPr="00741F4F">
              <w:rPr>
                <w:rFonts w:ascii="Arial" w:hAnsi="Arial" w:cs="Arial"/>
                <w:spacing w:val="-8"/>
              </w:rPr>
              <w:t xml:space="preserve"> </w:t>
            </w:r>
            <w:r w:rsidRPr="00741F4F">
              <w:rPr>
                <w:rFonts w:ascii="Arial" w:hAnsi="Arial" w:cs="Arial"/>
                <w:spacing w:val="-1"/>
              </w:rPr>
              <w:t>o</w:t>
            </w:r>
            <w:r w:rsidRPr="00741F4F">
              <w:rPr>
                <w:rFonts w:ascii="Arial" w:hAnsi="Arial" w:cs="Arial"/>
              </w:rPr>
              <w:t>f</w:t>
            </w:r>
            <w:r w:rsidRPr="00741F4F">
              <w:rPr>
                <w:rFonts w:ascii="Arial" w:hAnsi="Arial" w:cs="Arial"/>
                <w:spacing w:val="-1"/>
              </w:rPr>
              <w:t xml:space="preserve"> </w:t>
            </w:r>
            <w:r w:rsidRPr="00741F4F">
              <w:rPr>
                <w:rFonts w:ascii="Arial" w:hAnsi="Arial" w:cs="Arial"/>
                <w:spacing w:val="1"/>
              </w:rPr>
              <w:t>d</w:t>
            </w:r>
            <w:r w:rsidRPr="00741F4F">
              <w:rPr>
                <w:rFonts w:ascii="Arial" w:hAnsi="Arial" w:cs="Arial"/>
              </w:rPr>
              <w:t>ata</w:t>
            </w:r>
            <w:r w:rsidRPr="00741F4F">
              <w:rPr>
                <w:rFonts w:ascii="Arial" w:hAnsi="Arial" w:cs="Arial"/>
                <w:spacing w:val="-2"/>
              </w:rPr>
              <w:t xml:space="preserve"> </w:t>
            </w:r>
            <w:r w:rsidRPr="00741F4F">
              <w:rPr>
                <w:rFonts w:ascii="Arial" w:hAnsi="Arial" w:cs="Arial"/>
              </w:rPr>
              <w:t>to</w:t>
            </w:r>
            <w:r w:rsidRPr="00741F4F">
              <w:rPr>
                <w:rFonts w:ascii="Arial" w:hAnsi="Arial" w:cs="Arial"/>
                <w:spacing w:val="-3"/>
              </w:rPr>
              <w:t xml:space="preserve"> </w:t>
            </w:r>
            <w:r w:rsidRPr="00741F4F">
              <w:rPr>
                <w:rFonts w:ascii="Arial" w:hAnsi="Arial" w:cs="Arial"/>
                <w:spacing w:val="-1"/>
              </w:rPr>
              <w:t>q</w:t>
            </w:r>
            <w:r w:rsidRPr="00741F4F">
              <w:rPr>
                <w:rFonts w:ascii="Arial" w:hAnsi="Arial" w:cs="Arial"/>
                <w:spacing w:val="1"/>
              </w:rPr>
              <w:t>u</w:t>
            </w:r>
            <w:r w:rsidRPr="00741F4F">
              <w:rPr>
                <w:rFonts w:ascii="Arial" w:hAnsi="Arial" w:cs="Arial"/>
              </w:rPr>
              <w:t>ali</w:t>
            </w:r>
            <w:r w:rsidRPr="00741F4F">
              <w:rPr>
                <w:rFonts w:ascii="Arial" w:hAnsi="Arial" w:cs="Arial"/>
                <w:spacing w:val="1"/>
              </w:rPr>
              <w:t>f</w:t>
            </w:r>
            <w:r w:rsidRPr="00741F4F">
              <w:rPr>
                <w:rFonts w:ascii="Arial" w:hAnsi="Arial" w:cs="Arial"/>
              </w:rPr>
              <w:t>y</w:t>
            </w:r>
            <w:r w:rsidRPr="00741F4F">
              <w:rPr>
                <w:rFonts w:ascii="Arial" w:hAnsi="Arial" w:cs="Arial"/>
                <w:spacing w:val="-4"/>
              </w:rPr>
              <w:t xml:space="preserve"> </w:t>
            </w:r>
            <w:r w:rsidRPr="00741F4F">
              <w:rPr>
                <w:rFonts w:ascii="Arial" w:hAnsi="Arial" w:cs="Arial"/>
                <w:spacing w:val="1"/>
              </w:rPr>
              <w:t>f</w:t>
            </w:r>
            <w:r w:rsidRPr="00741F4F">
              <w:rPr>
                <w:rFonts w:ascii="Arial" w:hAnsi="Arial" w:cs="Arial"/>
                <w:spacing w:val="-1"/>
              </w:rPr>
              <w:t>o</w:t>
            </w:r>
            <w:r w:rsidRPr="00741F4F">
              <w:rPr>
                <w:rFonts w:ascii="Arial" w:hAnsi="Arial" w:cs="Arial"/>
              </w:rPr>
              <w:t xml:space="preserve">r </w:t>
            </w:r>
            <w:r w:rsidRPr="00741F4F">
              <w:rPr>
                <w:rFonts w:ascii="Arial" w:hAnsi="Arial" w:cs="Arial"/>
                <w:spacing w:val="1"/>
              </w:rPr>
              <w:t>p</w:t>
            </w:r>
            <w:r w:rsidRPr="00741F4F">
              <w:rPr>
                <w:rFonts w:ascii="Arial" w:hAnsi="Arial" w:cs="Arial"/>
                <w:spacing w:val="-1"/>
              </w:rPr>
              <w:t>u</w:t>
            </w:r>
            <w:r w:rsidRPr="00741F4F">
              <w:rPr>
                <w:rFonts w:ascii="Arial" w:hAnsi="Arial" w:cs="Arial"/>
                <w:spacing w:val="1"/>
              </w:rPr>
              <w:t>b</w:t>
            </w:r>
            <w:r w:rsidRPr="00741F4F">
              <w:rPr>
                <w:rFonts w:ascii="Arial" w:hAnsi="Arial" w:cs="Arial"/>
              </w:rPr>
              <w:t>licati</w:t>
            </w:r>
            <w:r w:rsidRPr="00741F4F">
              <w:rPr>
                <w:rFonts w:ascii="Arial" w:hAnsi="Arial" w:cs="Arial"/>
                <w:spacing w:val="1"/>
              </w:rPr>
              <w:t>on</w:t>
            </w:r>
            <w:r w:rsidRPr="00741F4F">
              <w:rPr>
                <w:rFonts w:ascii="Arial" w:hAnsi="Arial" w:cs="Arial"/>
              </w:rPr>
              <w:t>.</w:t>
            </w:r>
          </w:p>
        </w:tc>
        <w:tc>
          <w:tcPr>
            <w:tcW w:w="6246" w:type="dxa"/>
            <w:tcBorders>
              <w:top w:val="single" w:sz="5" w:space="0" w:color="000000"/>
              <w:left w:val="single" w:sz="5" w:space="0" w:color="000000"/>
              <w:bottom w:val="single" w:sz="5" w:space="0" w:color="000000"/>
              <w:right w:val="single" w:sz="5" w:space="0" w:color="000000"/>
            </w:tcBorders>
          </w:tcPr>
          <w:p w14:paraId="58C78BFA" w14:textId="27B2CAFD" w:rsidR="00444936" w:rsidRPr="00741F4F" w:rsidRDefault="00936262">
            <w:pPr>
              <w:rPr>
                <w:rFonts w:ascii="Arial" w:hAnsi="Arial" w:cs="Arial"/>
              </w:rPr>
            </w:pPr>
            <w:r w:rsidRPr="00741F4F">
              <w:rPr>
                <w:rFonts w:ascii="Arial" w:hAnsi="Arial" w:cs="Arial"/>
              </w:rPr>
              <w:t>I agree with your observation and comment</w:t>
            </w:r>
            <w:r w:rsidR="00441DA1" w:rsidRPr="00741F4F">
              <w:rPr>
                <w:rFonts w:ascii="Arial" w:hAnsi="Arial" w:cs="Arial"/>
              </w:rPr>
              <w:t>s. In the future, I will be a good writer of the Manuscript from the corrections and recommendations you have made on my Manuscript I submitted to you for reviewing. Thanks</w:t>
            </w:r>
          </w:p>
        </w:tc>
      </w:tr>
    </w:tbl>
    <w:p w14:paraId="30926CD1" w14:textId="77777777" w:rsidR="00444936" w:rsidRPr="00741F4F" w:rsidRDefault="00444936">
      <w:pPr>
        <w:spacing w:before="2" w:line="140" w:lineRule="exact"/>
        <w:rPr>
          <w:rFonts w:ascii="Arial" w:hAnsi="Arial" w:cs="Arial"/>
        </w:rPr>
      </w:pPr>
    </w:p>
    <w:p w14:paraId="7C655A20" w14:textId="77777777" w:rsidR="00444936" w:rsidRPr="00741F4F" w:rsidRDefault="00444936">
      <w:pPr>
        <w:spacing w:line="200" w:lineRule="exact"/>
        <w:rPr>
          <w:rFonts w:ascii="Arial" w:hAnsi="Arial" w:cs="Arial"/>
        </w:rPr>
      </w:pPr>
    </w:p>
    <w:p w14:paraId="573F7369" w14:textId="77777777" w:rsidR="00444936" w:rsidRPr="00741F4F" w:rsidRDefault="00444936">
      <w:pPr>
        <w:spacing w:line="200" w:lineRule="exact"/>
        <w:rPr>
          <w:rFonts w:ascii="Arial" w:hAnsi="Arial" w:cs="Arial"/>
        </w:rPr>
      </w:pPr>
    </w:p>
    <w:p w14:paraId="383B71AA" w14:textId="77777777" w:rsidR="00444936" w:rsidRPr="00741F4F" w:rsidRDefault="00444936">
      <w:pPr>
        <w:spacing w:line="200" w:lineRule="exact"/>
        <w:rPr>
          <w:rFonts w:ascii="Arial" w:hAnsi="Arial" w:cs="Arial"/>
        </w:rPr>
      </w:pPr>
    </w:p>
    <w:p w14:paraId="5B845D86" w14:textId="77777777" w:rsidR="00444936" w:rsidRPr="00741F4F" w:rsidRDefault="00444936">
      <w:pPr>
        <w:spacing w:line="200" w:lineRule="exact"/>
        <w:rPr>
          <w:rFonts w:ascii="Arial" w:hAnsi="Arial" w:cs="Arial"/>
        </w:rPr>
      </w:pPr>
    </w:p>
    <w:p w14:paraId="0004C48F" w14:textId="77777777" w:rsidR="00444936" w:rsidRPr="00741F4F" w:rsidRDefault="00444936">
      <w:pPr>
        <w:spacing w:line="200" w:lineRule="exact"/>
        <w:rPr>
          <w:rFonts w:ascii="Arial" w:hAnsi="Arial" w:cs="Arial"/>
        </w:rPr>
      </w:pPr>
    </w:p>
    <w:p w14:paraId="51F5647C" w14:textId="77777777" w:rsidR="00444936" w:rsidRPr="00741F4F" w:rsidRDefault="00444936">
      <w:pPr>
        <w:spacing w:line="200" w:lineRule="exact"/>
        <w:rPr>
          <w:rFonts w:ascii="Arial" w:hAnsi="Arial" w:cs="Arial"/>
        </w:rPr>
      </w:pPr>
    </w:p>
    <w:p w14:paraId="4E1CCE47" w14:textId="77777777" w:rsidR="00444936" w:rsidRPr="00741F4F" w:rsidRDefault="00444936">
      <w:pPr>
        <w:spacing w:line="200" w:lineRule="exact"/>
        <w:rPr>
          <w:rFonts w:ascii="Arial" w:hAnsi="Arial" w:cs="Arial"/>
        </w:rPr>
      </w:pPr>
    </w:p>
    <w:p w14:paraId="49F8CD40" w14:textId="77777777" w:rsidR="00602D17" w:rsidRPr="00741F4F" w:rsidRDefault="00602D17">
      <w:pPr>
        <w:spacing w:line="200" w:lineRule="exact"/>
        <w:rPr>
          <w:rFonts w:ascii="Arial" w:hAnsi="Arial" w:cs="Arial"/>
        </w:rPr>
      </w:pPr>
    </w:p>
    <w:p w14:paraId="7F41B3EB" w14:textId="77777777" w:rsidR="00602D17" w:rsidRPr="00741F4F" w:rsidRDefault="00602D17">
      <w:pPr>
        <w:spacing w:line="200" w:lineRule="exact"/>
        <w:rPr>
          <w:rFonts w:ascii="Arial" w:hAnsi="Arial" w:cs="Arial"/>
        </w:rPr>
      </w:pPr>
    </w:p>
    <w:p w14:paraId="1C42A284" w14:textId="77777777" w:rsidR="00602D17" w:rsidRPr="00741F4F" w:rsidRDefault="00602D17">
      <w:pPr>
        <w:spacing w:line="200" w:lineRule="exact"/>
        <w:rPr>
          <w:rFonts w:ascii="Arial" w:hAnsi="Arial" w:cs="Arial"/>
        </w:rPr>
      </w:pPr>
    </w:p>
    <w:p w14:paraId="42224A57" w14:textId="77777777" w:rsidR="00444936" w:rsidRPr="00741F4F" w:rsidRDefault="00444936">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05"/>
        <w:gridCol w:w="7244"/>
        <w:gridCol w:w="7231"/>
      </w:tblGrid>
      <w:tr w:rsidR="00FE2BFC" w:rsidRPr="00741F4F" w14:paraId="5FBE949F" w14:textId="77777777" w:rsidTr="00711E8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88ACF90" w14:textId="77777777" w:rsidR="00FE2BFC" w:rsidRPr="00741F4F" w:rsidRDefault="00FE2BFC" w:rsidP="00FE2BFC">
            <w:pPr>
              <w:rPr>
                <w:rFonts w:ascii="Arial" w:eastAsia="Arial Unicode MS" w:hAnsi="Arial" w:cs="Arial"/>
                <w:b/>
                <w:u w:val="single"/>
                <w:lang w:val="en-GB"/>
              </w:rPr>
            </w:pPr>
            <w:bookmarkStart w:id="0" w:name="_Hlk156057883"/>
            <w:bookmarkStart w:id="1" w:name="_Hlk156057704"/>
            <w:r w:rsidRPr="00741F4F">
              <w:rPr>
                <w:rFonts w:ascii="Arial" w:eastAsia="Arial Unicode MS" w:hAnsi="Arial" w:cs="Arial"/>
                <w:b/>
                <w:highlight w:val="yellow"/>
                <w:u w:val="single"/>
                <w:lang w:val="en-GB"/>
              </w:rPr>
              <w:lastRenderedPageBreak/>
              <w:t>PART  2:</w:t>
            </w:r>
            <w:r w:rsidRPr="00741F4F">
              <w:rPr>
                <w:rFonts w:ascii="Arial" w:eastAsia="Arial Unicode MS" w:hAnsi="Arial" w:cs="Arial"/>
                <w:b/>
                <w:u w:val="single"/>
                <w:lang w:val="en-GB"/>
              </w:rPr>
              <w:t xml:space="preserve"> </w:t>
            </w:r>
          </w:p>
          <w:p w14:paraId="404986A1" w14:textId="77777777" w:rsidR="00FE2BFC" w:rsidRPr="00741F4F" w:rsidRDefault="00FE2BFC" w:rsidP="00FE2BFC">
            <w:pPr>
              <w:rPr>
                <w:rFonts w:ascii="Arial" w:eastAsia="Arial Unicode MS" w:hAnsi="Arial" w:cs="Arial"/>
                <w:b/>
                <w:u w:val="single"/>
                <w:lang w:val="en-GB"/>
              </w:rPr>
            </w:pPr>
          </w:p>
        </w:tc>
      </w:tr>
      <w:tr w:rsidR="00FE2BFC" w:rsidRPr="00741F4F" w14:paraId="6084BE60" w14:textId="77777777" w:rsidTr="00711E8E">
        <w:tc>
          <w:tcPr>
            <w:tcW w:w="1615" w:type="pct"/>
            <w:shd w:val="clear" w:color="auto" w:fill="auto"/>
            <w:noWrap/>
            <w:tcMar>
              <w:top w:w="0" w:type="dxa"/>
              <w:left w:w="108" w:type="dxa"/>
              <w:bottom w:w="0" w:type="dxa"/>
              <w:right w:w="108" w:type="dxa"/>
            </w:tcMar>
            <w:vAlign w:val="center"/>
          </w:tcPr>
          <w:p w14:paraId="2D587234" w14:textId="77777777" w:rsidR="00FE2BFC" w:rsidRPr="00741F4F" w:rsidRDefault="00FE2BFC" w:rsidP="00FE2BFC">
            <w:pPr>
              <w:rPr>
                <w:rFonts w:ascii="Arial" w:eastAsia="Arial Unicode MS" w:hAnsi="Arial" w:cs="Arial"/>
                <w:lang w:val="en-GB"/>
              </w:rPr>
            </w:pPr>
          </w:p>
        </w:tc>
        <w:tc>
          <w:tcPr>
            <w:tcW w:w="1694" w:type="pct"/>
            <w:shd w:val="clear" w:color="auto" w:fill="auto"/>
            <w:tcMar>
              <w:top w:w="0" w:type="dxa"/>
              <w:left w:w="108" w:type="dxa"/>
              <w:bottom w:w="0" w:type="dxa"/>
              <w:right w:w="108" w:type="dxa"/>
            </w:tcMar>
          </w:tcPr>
          <w:p w14:paraId="3521F195" w14:textId="77777777" w:rsidR="00FE2BFC" w:rsidRPr="00741F4F" w:rsidRDefault="00FE2BFC" w:rsidP="00FE2BFC">
            <w:pPr>
              <w:keepNext/>
              <w:outlineLvl w:val="1"/>
              <w:rPr>
                <w:rFonts w:ascii="Arial" w:eastAsia="MS Mincho" w:hAnsi="Arial" w:cs="Arial"/>
                <w:b/>
                <w:bCs/>
                <w:lang w:val="en-GB"/>
              </w:rPr>
            </w:pPr>
            <w:r w:rsidRPr="00741F4F">
              <w:rPr>
                <w:rFonts w:ascii="Arial" w:eastAsia="MS Mincho" w:hAnsi="Arial" w:cs="Arial"/>
                <w:b/>
                <w:bCs/>
                <w:lang w:val="en-GB"/>
              </w:rPr>
              <w:t>Reviewer’s comment</w:t>
            </w:r>
          </w:p>
        </w:tc>
        <w:tc>
          <w:tcPr>
            <w:tcW w:w="1691" w:type="pct"/>
            <w:shd w:val="clear" w:color="auto" w:fill="auto"/>
          </w:tcPr>
          <w:p w14:paraId="723DBFE9" w14:textId="77777777" w:rsidR="00FE2BFC" w:rsidRPr="00741F4F" w:rsidRDefault="00FE2BFC" w:rsidP="00FE2BFC">
            <w:pPr>
              <w:spacing w:after="160" w:line="252" w:lineRule="auto"/>
              <w:rPr>
                <w:rFonts w:ascii="Arial" w:eastAsia="Calibri" w:hAnsi="Arial" w:cs="Arial"/>
                <w:kern w:val="2"/>
                <w:lang w:val="en-IN"/>
              </w:rPr>
            </w:pPr>
            <w:r w:rsidRPr="00741F4F">
              <w:rPr>
                <w:rFonts w:ascii="Arial" w:eastAsia="Calibri" w:hAnsi="Arial" w:cs="Arial"/>
                <w:b/>
                <w:kern w:val="2"/>
                <w:lang w:val="en-IN"/>
              </w:rPr>
              <w:t>Author’s Feedback</w:t>
            </w:r>
            <w:r w:rsidRPr="00741F4F">
              <w:rPr>
                <w:rFonts w:ascii="Arial" w:eastAsia="Calibri" w:hAnsi="Arial" w:cs="Arial"/>
                <w:kern w:val="2"/>
                <w:lang w:val="en-IN"/>
              </w:rPr>
              <w:t xml:space="preserve"> (It is mandatory that authors should write his/her feedback here)</w:t>
            </w:r>
          </w:p>
          <w:p w14:paraId="45F8453B" w14:textId="77777777" w:rsidR="00FE2BFC" w:rsidRPr="00741F4F" w:rsidRDefault="00FE2BFC" w:rsidP="00FE2BFC">
            <w:pPr>
              <w:keepNext/>
              <w:outlineLvl w:val="1"/>
              <w:rPr>
                <w:rFonts w:ascii="Arial" w:eastAsia="MS Mincho" w:hAnsi="Arial" w:cs="Arial"/>
                <w:bCs/>
                <w:lang w:val="en-GB"/>
              </w:rPr>
            </w:pPr>
          </w:p>
        </w:tc>
      </w:tr>
      <w:tr w:rsidR="00FE2BFC" w:rsidRPr="00741F4F" w14:paraId="137828BF" w14:textId="77777777" w:rsidTr="00711E8E">
        <w:trPr>
          <w:trHeight w:val="890"/>
        </w:trPr>
        <w:tc>
          <w:tcPr>
            <w:tcW w:w="1615" w:type="pct"/>
            <w:shd w:val="clear" w:color="auto" w:fill="auto"/>
            <w:noWrap/>
            <w:tcMar>
              <w:top w:w="0" w:type="dxa"/>
              <w:left w:w="108" w:type="dxa"/>
              <w:bottom w:w="0" w:type="dxa"/>
              <w:right w:w="108" w:type="dxa"/>
            </w:tcMar>
            <w:vAlign w:val="center"/>
          </w:tcPr>
          <w:p w14:paraId="5F884FD3" w14:textId="77777777" w:rsidR="00FE2BFC" w:rsidRPr="00741F4F" w:rsidRDefault="00FE2BFC" w:rsidP="00FE2BFC">
            <w:pPr>
              <w:rPr>
                <w:rFonts w:ascii="Arial" w:eastAsia="Arial Unicode MS" w:hAnsi="Arial" w:cs="Arial"/>
                <w:b/>
                <w:lang w:val="en-GB"/>
              </w:rPr>
            </w:pPr>
            <w:r w:rsidRPr="00741F4F">
              <w:rPr>
                <w:rFonts w:ascii="Arial" w:eastAsia="Arial Unicode MS" w:hAnsi="Arial" w:cs="Arial"/>
                <w:b/>
                <w:lang w:val="en-GB"/>
              </w:rPr>
              <w:t xml:space="preserve">Are there ethical issues in this manuscript? </w:t>
            </w:r>
          </w:p>
          <w:p w14:paraId="0B6B4186" w14:textId="77777777" w:rsidR="00FE2BFC" w:rsidRPr="00741F4F" w:rsidRDefault="00FE2BFC" w:rsidP="00FE2BFC">
            <w:pPr>
              <w:rPr>
                <w:rFonts w:ascii="Arial" w:eastAsia="Arial Unicode MS" w:hAnsi="Arial" w:cs="Arial"/>
                <w:lang w:val="en-GB"/>
              </w:rPr>
            </w:pPr>
          </w:p>
        </w:tc>
        <w:tc>
          <w:tcPr>
            <w:tcW w:w="1694" w:type="pct"/>
            <w:shd w:val="clear" w:color="auto" w:fill="auto"/>
            <w:tcMar>
              <w:top w:w="0" w:type="dxa"/>
              <w:left w:w="108" w:type="dxa"/>
              <w:bottom w:w="0" w:type="dxa"/>
              <w:right w:w="108" w:type="dxa"/>
            </w:tcMar>
            <w:vAlign w:val="center"/>
          </w:tcPr>
          <w:p w14:paraId="2CBD6C6D" w14:textId="77777777" w:rsidR="00FE2BFC" w:rsidRPr="00741F4F" w:rsidRDefault="00FE2BFC" w:rsidP="00FE2BFC">
            <w:pPr>
              <w:rPr>
                <w:rFonts w:ascii="Arial" w:eastAsia="Arial Unicode MS" w:hAnsi="Arial" w:cs="Arial"/>
                <w:i/>
                <w:iCs/>
                <w:u w:val="single"/>
                <w:lang w:val="en-GB"/>
              </w:rPr>
            </w:pPr>
            <w:r w:rsidRPr="00741F4F">
              <w:rPr>
                <w:rFonts w:ascii="Arial" w:eastAsia="Arial Unicode MS" w:hAnsi="Arial" w:cs="Arial"/>
                <w:i/>
                <w:iCs/>
                <w:u w:val="single"/>
                <w:lang w:val="en-GB"/>
              </w:rPr>
              <w:t xml:space="preserve">(If yes, </w:t>
            </w:r>
            <w:proofErr w:type="gramStart"/>
            <w:r w:rsidRPr="00741F4F">
              <w:rPr>
                <w:rFonts w:ascii="Arial" w:eastAsia="Arial Unicode MS" w:hAnsi="Arial" w:cs="Arial"/>
                <w:i/>
                <w:iCs/>
                <w:u w:val="single"/>
                <w:lang w:val="en-GB"/>
              </w:rPr>
              <w:t>Kindly</w:t>
            </w:r>
            <w:proofErr w:type="gramEnd"/>
            <w:r w:rsidRPr="00741F4F">
              <w:rPr>
                <w:rFonts w:ascii="Arial" w:eastAsia="Arial Unicode MS" w:hAnsi="Arial" w:cs="Arial"/>
                <w:i/>
                <w:iCs/>
                <w:u w:val="single"/>
                <w:lang w:val="en-GB"/>
              </w:rPr>
              <w:t xml:space="preserve"> please write down the ethical issues here in details)</w:t>
            </w:r>
          </w:p>
          <w:p w14:paraId="79F554A8" w14:textId="77777777" w:rsidR="00FE2BFC" w:rsidRPr="00741F4F" w:rsidRDefault="00FE2BFC" w:rsidP="00FE2BFC">
            <w:pPr>
              <w:rPr>
                <w:rFonts w:ascii="Arial" w:eastAsia="Arial Unicode MS" w:hAnsi="Arial" w:cs="Arial"/>
                <w:lang w:val="en-GB"/>
              </w:rPr>
            </w:pPr>
          </w:p>
        </w:tc>
        <w:tc>
          <w:tcPr>
            <w:tcW w:w="1691" w:type="pct"/>
            <w:shd w:val="clear" w:color="auto" w:fill="auto"/>
            <w:vAlign w:val="center"/>
          </w:tcPr>
          <w:p w14:paraId="53BDA0AC" w14:textId="77777777" w:rsidR="00FE2BFC" w:rsidRPr="00741F4F" w:rsidRDefault="00FE2BFC" w:rsidP="00FE2BFC">
            <w:pPr>
              <w:rPr>
                <w:rFonts w:ascii="Arial" w:eastAsia="Arial Unicode MS" w:hAnsi="Arial" w:cs="Arial"/>
                <w:lang w:val="en-GB"/>
              </w:rPr>
            </w:pPr>
          </w:p>
          <w:p w14:paraId="2CC9D933" w14:textId="152CA598" w:rsidR="00FE2BFC" w:rsidRPr="00741F4F" w:rsidRDefault="00936262" w:rsidP="00FE2BFC">
            <w:pPr>
              <w:rPr>
                <w:rFonts w:ascii="Arial" w:eastAsia="Arial Unicode MS" w:hAnsi="Arial" w:cs="Arial"/>
                <w:lang w:val="en-GB"/>
              </w:rPr>
            </w:pPr>
            <w:r w:rsidRPr="00741F4F">
              <w:rPr>
                <w:rFonts w:ascii="Arial" w:eastAsia="Arial Unicode MS" w:hAnsi="Arial" w:cs="Arial"/>
                <w:lang w:val="en-GB"/>
              </w:rPr>
              <w:t xml:space="preserve">No ethical issues in the manuscript </w:t>
            </w:r>
          </w:p>
          <w:p w14:paraId="569E56E3" w14:textId="77777777" w:rsidR="00FE2BFC" w:rsidRPr="00741F4F" w:rsidRDefault="00FE2BFC" w:rsidP="00FE2BFC">
            <w:pPr>
              <w:rPr>
                <w:rFonts w:ascii="Arial" w:eastAsia="Arial Unicode MS" w:hAnsi="Arial" w:cs="Arial"/>
                <w:lang w:val="en-GB"/>
              </w:rPr>
            </w:pPr>
          </w:p>
        </w:tc>
      </w:tr>
      <w:bookmarkEnd w:id="0"/>
    </w:tbl>
    <w:p w14:paraId="03BFD88B" w14:textId="77777777" w:rsidR="00FE2BFC" w:rsidRPr="00741F4F" w:rsidRDefault="00FE2BFC" w:rsidP="00FE2BFC">
      <w:pPr>
        <w:rPr>
          <w:rFonts w:ascii="Arial" w:hAnsi="Arial" w:cs="Arial"/>
        </w:rPr>
      </w:pPr>
    </w:p>
    <w:p w14:paraId="71E305F7" w14:textId="77777777" w:rsidR="00FE2BFC" w:rsidRPr="00741F4F" w:rsidRDefault="00FE2BFC" w:rsidP="00FE2BFC">
      <w:pPr>
        <w:rPr>
          <w:rFonts w:ascii="Arial" w:hAnsi="Arial" w:cs="Arial"/>
        </w:rPr>
      </w:pPr>
    </w:p>
    <w:p w14:paraId="2D68BAC9" w14:textId="77777777" w:rsidR="00FE2BFC" w:rsidRPr="00741F4F" w:rsidRDefault="00FE2BFC" w:rsidP="00FE2BFC">
      <w:pPr>
        <w:rPr>
          <w:rFonts w:ascii="Arial" w:hAnsi="Arial" w:cs="Arial"/>
          <w:bCs/>
          <w:u w:val="single"/>
          <w:lang w:val="en-GB"/>
        </w:rPr>
      </w:pPr>
    </w:p>
    <w:bookmarkEnd w:id="1"/>
    <w:p w14:paraId="25D273C8" w14:textId="77777777" w:rsidR="00FE2BFC" w:rsidRPr="00741F4F" w:rsidRDefault="00FE2BFC" w:rsidP="00FE2BFC">
      <w:pPr>
        <w:rPr>
          <w:rFonts w:ascii="Arial" w:hAnsi="Arial" w:cs="Arial"/>
        </w:rPr>
      </w:pPr>
    </w:p>
    <w:p w14:paraId="15B0936E" w14:textId="77777777" w:rsidR="00444936" w:rsidRPr="00741F4F" w:rsidRDefault="00444936">
      <w:pPr>
        <w:spacing w:line="200" w:lineRule="exact"/>
        <w:rPr>
          <w:rFonts w:ascii="Arial" w:hAnsi="Arial" w:cs="Arial"/>
        </w:rPr>
      </w:pPr>
    </w:p>
    <w:sectPr w:rsidR="00444936" w:rsidRPr="00741F4F">
      <w:pgSz w:w="23820" w:h="16840" w:orient="landscape"/>
      <w:pgMar w:top="1540" w:right="1220" w:bottom="280" w:left="1220" w:header="1308"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E5DFD" w14:textId="77777777" w:rsidR="0058083D" w:rsidRDefault="0058083D">
      <w:r>
        <w:separator/>
      </w:r>
    </w:p>
  </w:endnote>
  <w:endnote w:type="continuationSeparator" w:id="0">
    <w:p w14:paraId="1DD3EA85" w14:textId="77777777" w:rsidR="0058083D" w:rsidRDefault="0058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74772" w14:textId="77777777" w:rsidR="0058083D" w:rsidRDefault="0058083D">
      <w:r>
        <w:separator/>
      </w:r>
    </w:p>
  </w:footnote>
  <w:footnote w:type="continuationSeparator" w:id="0">
    <w:p w14:paraId="32C9D28B" w14:textId="77777777" w:rsidR="0058083D" w:rsidRDefault="00580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8B6BA0"/>
    <w:multiLevelType w:val="multilevel"/>
    <w:tmpl w:val="3A44BB2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2130277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936"/>
    <w:rsid w:val="001322CE"/>
    <w:rsid w:val="001E35A9"/>
    <w:rsid w:val="002B3713"/>
    <w:rsid w:val="00441DA1"/>
    <w:rsid w:val="00444936"/>
    <w:rsid w:val="00504CAB"/>
    <w:rsid w:val="00564773"/>
    <w:rsid w:val="0058083D"/>
    <w:rsid w:val="00602D17"/>
    <w:rsid w:val="00726B77"/>
    <w:rsid w:val="00741F4F"/>
    <w:rsid w:val="00867AB3"/>
    <w:rsid w:val="00936262"/>
    <w:rsid w:val="00A9335B"/>
    <w:rsid w:val="00CB6020"/>
    <w:rsid w:val="00F83DDE"/>
    <w:rsid w:val="00FE2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2"/>
    </o:shapelayout>
  </w:shapeDefaults>
  <w:decimalSymbol w:val="."/>
  <w:listSeparator w:val=","/>
  <w14:docId w14:val="10D6219D"/>
  <w15:docId w15:val="{4F53CEC4-6E0F-4483-A65B-3931C3C4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507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7</cp:revision>
  <dcterms:created xsi:type="dcterms:W3CDTF">2025-05-26T06:08:00Z</dcterms:created>
  <dcterms:modified xsi:type="dcterms:W3CDTF">2025-05-30T06:41:00Z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46d8e301-80ef-4753-8e56-cb0df703f3d9</vt:lpwstr>
  </property>
</Properties>
</file>