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7E463" w14:textId="77777777" w:rsidR="00766BDC" w:rsidRPr="00745CE3" w:rsidRDefault="00766BDC">
      <w:pPr>
        <w:spacing w:line="200" w:lineRule="exact"/>
        <w:rPr>
          <w:rFonts w:ascii="Arial" w:hAnsi="Arial" w:cs="Arial"/>
        </w:rPr>
      </w:pPr>
    </w:p>
    <w:p w14:paraId="22616323" w14:textId="77777777" w:rsidR="00766BDC" w:rsidRPr="00745CE3" w:rsidRDefault="00766BDC">
      <w:pPr>
        <w:spacing w:line="200" w:lineRule="exact"/>
        <w:rPr>
          <w:rFonts w:ascii="Arial" w:hAnsi="Arial" w:cs="Arial"/>
        </w:rPr>
      </w:pPr>
    </w:p>
    <w:p w14:paraId="0D24FFE6" w14:textId="77777777" w:rsidR="00766BDC" w:rsidRPr="00745CE3" w:rsidRDefault="00766BDC">
      <w:pPr>
        <w:spacing w:before="1" w:line="200" w:lineRule="exact"/>
        <w:rPr>
          <w:rFonts w:ascii="Arial" w:hAnsi="Arial" w:cs="Arial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71"/>
      </w:tblGrid>
      <w:tr w:rsidR="00766BDC" w:rsidRPr="00745CE3" w14:paraId="54C9FEFF" w14:textId="77777777">
        <w:trPr>
          <w:trHeight w:hRule="exact" w:val="300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9C749" w14:textId="77777777" w:rsidR="00766BDC" w:rsidRPr="00745CE3" w:rsidRDefault="00341CB8">
            <w:pPr>
              <w:spacing w:before="5"/>
              <w:ind w:left="89"/>
              <w:rPr>
                <w:rFonts w:ascii="Arial" w:eastAsia="Arial" w:hAnsi="Arial" w:cs="Arial"/>
              </w:rPr>
            </w:pPr>
            <w:r w:rsidRPr="00745CE3">
              <w:rPr>
                <w:rFonts w:ascii="Arial" w:eastAsia="Arial" w:hAnsi="Arial" w:cs="Arial"/>
              </w:rPr>
              <w:t>J</w:t>
            </w:r>
            <w:r w:rsidRPr="00745CE3">
              <w:rPr>
                <w:rFonts w:ascii="Arial" w:eastAsia="Arial" w:hAnsi="Arial" w:cs="Arial"/>
                <w:spacing w:val="1"/>
              </w:rPr>
              <w:t>ourna</w:t>
            </w:r>
            <w:r w:rsidRPr="00745CE3">
              <w:rPr>
                <w:rFonts w:ascii="Arial" w:eastAsia="Arial" w:hAnsi="Arial" w:cs="Arial"/>
              </w:rPr>
              <w:t>l N</w:t>
            </w:r>
            <w:r w:rsidRPr="00745CE3">
              <w:rPr>
                <w:rFonts w:ascii="Arial" w:eastAsia="Arial" w:hAnsi="Arial" w:cs="Arial"/>
                <w:spacing w:val="-4"/>
              </w:rPr>
              <w:t>a</w:t>
            </w:r>
            <w:r w:rsidRPr="00745CE3">
              <w:rPr>
                <w:rFonts w:ascii="Arial" w:eastAsia="Arial" w:hAnsi="Arial" w:cs="Arial"/>
                <w:spacing w:val="1"/>
              </w:rPr>
              <w:t>me</w:t>
            </w:r>
            <w:r w:rsidRPr="00745CE3">
              <w:rPr>
                <w:rFonts w:ascii="Arial" w:eastAsia="Arial" w:hAnsi="Arial" w:cs="Arial"/>
              </w:rPr>
              <w:t>:</w:t>
            </w:r>
          </w:p>
        </w:tc>
        <w:tc>
          <w:tcPr>
            <w:tcW w:w="1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F2637" w14:textId="77777777" w:rsidR="00766BDC" w:rsidRPr="00745CE3" w:rsidRDefault="00341CB8">
            <w:pPr>
              <w:spacing w:before="33"/>
              <w:ind w:left="103"/>
              <w:rPr>
                <w:rFonts w:ascii="Arial" w:eastAsia="Arial" w:hAnsi="Arial" w:cs="Arial"/>
              </w:rPr>
            </w:pPr>
            <w:hyperlink r:id="rId7">
              <w:r w:rsidRPr="00745CE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As</w:t>
              </w:r>
              <w:r w:rsidRPr="00745CE3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ia</w:t>
              </w:r>
              <w:r w:rsidRPr="00745CE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Pr="00745CE3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 xml:space="preserve"> </w:t>
              </w:r>
              <w:r w:rsidRPr="00745CE3">
                <w:rPr>
                  <w:rFonts w:ascii="Arial" w:eastAsia="Arial" w:hAnsi="Arial" w:cs="Arial"/>
                  <w:b/>
                  <w:color w:val="0000FF"/>
                  <w:spacing w:val="-3"/>
                  <w:u w:val="thick" w:color="0000FF"/>
                </w:rPr>
                <w:t>J</w:t>
              </w:r>
              <w:r w:rsidRPr="00745CE3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ou</w:t>
              </w:r>
              <w:r w:rsidRPr="00745CE3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r</w:t>
              </w:r>
              <w:r w:rsidRPr="00745CE3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n</w:t>
              </w:r>
              <w:r w:rsidRPr="00745CE3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a</w:t>
              </w:r>
              <w:r w:rsidRPr="00745CE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</w:t>
              </w:r>
              <w:r w:rsidRPr="00745CE3">
                <w:rPr>
                  <w:rFonts w:ascii="Arial" w:eastAsia="Arial" w:hAnsi="Arial" w:cs="Arial"/>
                  <w:b/>
                  <w:color w:val="0000FF"/>
                  <w:spacing w:val="-3"/>
                  <w:u w:val="thick" w:color="0000FF"/>
                </w:rPr>
                <w:t xml:space="preserve"> </w:t>
              </w:r>
              <w:r w:rsidRPr="00745CE3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o</w:t>
              </w:r>
              <w:r w:rsidRPr="00745CE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f</w:t>
              </w:r>
              <w:r w:rsidRPr="00745CE3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 xml:space="preserve"> </w:t>
              </w:r>
              <w:r w:rsidRPr="00745CE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R</w:t>
              </w:r>
              <w:r w:rsidRPr="00745CE3">
                <w:rPr>
                  <w:rFonts w:ascii="Arial" w:eastAsia="Arial" w:hAnsi="Arial" w:cs="Arial"/>
                  <w:b/>
                  <w:color w:val="0000FF"/>
                  <w:spacing w:val="-3"/>
                  <w:u w:val="thick" w:color="0000FF"/>
                </w:rPr>
                <w:t>e</w:t>
              </w:r>
              <w:r w:rsidRPr="00745CE3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sea</w:t>
              </w:r>
              <w:r w:rsidRPr="00745CE3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r</w:t>
              </w:r>
              <w:r w:rsidRPr="00745CE3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c</w:t>
              </w:r>
              <w:r w:rsidRPr="00745CE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h</w:t>
              </w:r>
              <w:r w:rsidRPr="00745CE3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 xml:space="preserve"> </w:t>
              </w:r>
              <w:r w:rsidRPr="00745CE3">
                <w:rPr>
                  <w:rFonts w:ascii="Arial" w:eastAsia="Arial" w:hAnsi="Arial" w:cs="Arial"/>
                  <w:b/>
                  <w:color w:val="0000FF"/>
                  <w:spacing w:val="-3"/>
                  <w:u w:val="thick" w:color="0000FF"/>
                </w:rPr>
                <w:t>i</w:t>
              </w:r>
              <w:r w:rsidRPr="00745CE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Pr="00745CE3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 xml:space="preserve"> </w:t>
              </w:r>
              <w:r w:rsidRPr="00745CE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Bi</w:t>
              </w:r>
              <w:r w:rsidRPr="00745CE3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o</w:t>
              </w:r>
              <w:r w:rsidRPr="00745CE3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c</w:t>
              </w:r>
              <w:r w:rsidRPr="00745CE3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h</w:t>
              </w:r>
              <w:r w:rsidRPr="00745CE3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e</w:t>
              </w:r>
              <w:r w:rsidRPr="00745CE3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m</w:t>
              </w:r>
              <w:r w:rsidRPr="00745CE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</w:t>
              </w:r>
              <w:r w:rsidRPr="00745CE3">
                <w:rPr>
                  <w:rFonts w:ascii="Arial" w:eastAsia="Arial" w:hAnsi="Arial" w:cs="Arial"/>
                  <w:b/>
                  <w:color w:val="0000FF"/>
                  <w:spacing w:val="-3"/>
                  <w:u w:val="thick" w:color="0000FF"/>
                </w:rPr>
                <w:t>s</w:t>
              </w:r>
              <w:r w:rsidRPr="00745CE3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t</w:t>
              </w:r>
              <w:r w:rsidRPr="00745CE3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r</w:t>
              </w:r>
              <w:r w:rsidRPr="00745CE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y</w:t>
              </w:r>
            </w:hyperlink>
          </w:p>
        </w:tc>
      </w:tr>
      <w:tr w:rsidR="00766BDC" w:rsidRPr="00745CE3" w14:paraId="51EA0CD5" w14:textId="77777777">
        <w:trPr>
          <w:trHeight w:hRule="exact" w:val="302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84F81" w14:textId="77777777" w:rsidR="00766BDC" w:rsidRPr="00745CE3" w:rsidRDefault="00341CB8">
            <w:pPr>
              <w:spacing w:before="5"/>
              <w:ind w:left="89"/>
              <w:rPr>
                <w:rFonts w:ascii="Arial" w:eastAsia="Arial" w:hAnsi="Arial" w:cs="Arial"/>
              </w:rPr>
            </w:pPr>
            <w:r w:rsidRPr="00745CE3">
              <w:rPr>
                <w:rFonts w:ascii="Arial" w:eastAsia="Arial" w:hAnsi="Arial" w:cs="Arial"/>
                <w:spacing w:val="1"/>
              </w:rPr>
              <w:t>Manu</w:t>
            </w:r>
            <w:r w:rsidRPr="00745CE3">
              <w:rPr>
                <w:rFonts w:ascii="Arial" w:eastAsia="Arial" w:hAnsi="Arial" w:cs="Arial"/>
              </w:rPr>
              <w:t>sc</w:t>
            </w:r>
            <w:r w:rsidRPr="00745CE3">
              <w:rPr>
                <w:rFonts w:ascii="Arial" w:eastAsia="Arial" w:hAnsi="Arial" w:cs="Arial"/>
                <w:spacing w:val="1"/>
              </w:rPr>
              <w:t>r</w:t>
            </w:r>
            <w:r w:rsidRPr="00745CE3">
              <w:rPr>
                <w:rFonts w:ascii="Arial" w:eastAsia="Arial" w:hAnsi="Arial" w:cs="Arial"/>
              </w:rPr>
              <w:t>ipt</w:t>
            </w:r>
            <w:r w:rsidRPr="00745CE3">
              <w:rPr>
                <w:rFonts w:ascii="Arial" w:eastAsia="Arial" w:hAnsi="Arial" w:cs="Arial"/>
                <w:spacing w:val="-3"/>
              </w:rPr>
              <w:t xml:space="preserve"> </w:t>
            </w:r>
            <w:r w:rsidRPr="00745CE3">
              <w:rPr>
                <w:rFonts w:ascii="Arial" w:eastAsia="Arial" w:hAnsi="Arial" w:cs="Arial"/>
              </w:rPr>
              <w:t>N</w:t>
            </w:r>
            <w:r w:rsidRPr="00745CE3">
              <w:rPr>
                <w:rFonts w:ascii="Arial" w:eastAsia="Arial" w:hAnsi="Arial" w:cs="Arial"/>
                <w:spacing w:val="1"/>
              </w:rPr>
              <w:t>umb</w:t>
            </w:r>
            <w:r w:rsidRPr="00745CE3">
              <w:rPr>
                <w:rFonts w:ascii="Arial" w:eastAsia="Arial" w:hAnsi="Arial" w:cs="Arial"/>
                <w:spacing w:val="-3"/>
              </w:rPr>
              <w:t>e</w:t>
            </w:r>
            <w:r w:rsidRPr="00745CE3">
              <w:rPr>
                <w:rFonts w:ascii="Arial" w:eastAsia="Arial" w:hAnsi="Arial" w:cs="Arial"/>
                <w:spacing w:val="1"/>
              </w:rPr>
              <w:t>r</w:t>
            </w:r>
            <w:r w:rsidRPr="00745CE3">
              <w:rPr>
                <w:rFonts w:ascii="Arial" w:eastAsia="Arial" w:hAnsi="Arial" w:cs="Arial"/>
              </w:rPr>
              <w:t>:</w:t>
            </w:r>
          </w:p>
        </w:tc>
        <w:tc>
          <w:tcPr>
            <w:tcW w:w="1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F0405" w14:textId="77777777" w:rsidR="00766BDC" w:rsidRPr="00745CE3" w:rsidRDefault="00341CB8">
            <w:pPr>
              <w:spacing w:before="33"/>
              <w:ind w:left="103"/>
              <w:rPr>
                <w:rFonts w:ascii="Arial" w:eastAsia="Arial" w:hAnsi="Arial" w:cs="Arial"/>
              </w:rPr>
            </w:pPr>
            <w:r w:rsidRPr="00745CE3">
              <w:rPr>
                <w:rFonts w:ascii="Arial" w:eastAsia="Arial" w:hAnsi="Arial" w:cs="Arial"/>
                <w:b/>
                <w:spacing w:val="-3"/>
              </w:rPr>
              <w:t>M</w:t>
            </w:r>
            <w:r w:rsidRPr="00745CE3">
              <w:rPr>
                <w:rFonts w:ascii="Arial" w:eastAsia="Arial" w:hAnsi="Arial" w:cs="Arial"/>
                <w:b/>
                <w:spacing w:val="1"/>
              </w:rPr>
              <w:t>s_</w:t>
            </w:r>
            <w:r w:rsidRPr="00745CE3">
              <w:rPr>
                <w:rFonts w:ascii="Arial" w:eastAsia="Arial" w:hAnsi="Arial" w:cs="Arial"/>
                <w:b/>
              </w:rPr>
              <w:t>AJRB_</w:t>
            </w:r>
            <w:r w:rsidRPr="00745CE3">
              <w:rPr>
                <w:rFonts w:ascii="Arial" w:eastAsia="Arial" w:hAnsi="Arial" w:cs="Arial"/>
                <w:b/>
                <w:spacing w:val="1"/>
              </w:rPr>
              <w:t>13653</w:t>
            </w:r>
            <w:r w:rsidRPr="00745CE3">
              <w:rPr>
                <w:rFonts w:ascii="Arial" w:eastAsia="Arial" w:hAnsi="Arial" w:cs="Arial"/>
                <w:b/>
              </w:rPr>
              <w:t>5</w:t>
            </w:r>
          </w:p>
        </w:tc>
      </w:tr>
      <w:tr w:rsidR="00766BDC" w:rsidRPr="00745CE3" w14:paraId="2BFECBCC" w14:textId="77777777">
        <w:trPr>
          <w:trHeight w:hRule="exact" w:val="660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B1921" w14:textId="77777777" w:rsidR="00766BDC" w:rsidRPr="00745CE3" w:rsidRDefault="00341CB8">
            <w:pPr>
              <w:spacing w:before="3"/>
              <w:ind w:left="89"/>
              <w:rPr>
                <w:rFonts w:ascii="Arial" w:eastAsia="Arial" w:hAnsi="Arial" w:cs="Arial"/>
              </w:rPr>
            </w:pPr>
            <w:r w:rsidRPr="00745CE3">
              <w:rPr>
                <w:rFonts w:ascii="Arial" w:eastAsia="Arial" w:hAnsi="Arial" w:cs="Arial"/>
                <w:spacing w:val="2"/>
              </w:rPr>
              <w:t>T</w:t>
            </w:r>
            <w:r w:rsidRPr="00745CE3">
              <w:rPr>
                <w:rFonts w:ascii="Arial" w:eastAsia="Arial" w:hAnsi="Arial" w:cs="Arial"/>
              </w:rPr>
              <w:t>itle</w:t>
            </w:r>
            <w:r w:rsidRPr="00745CE3">
              <w:rPr>
                <w:rFonts w:ascii="Arial" w:eastAsia="Arial" w:hAnsi="Arial" w:cs="Arial"/>
                <w:spacing w:val="1"/>
              </w:rPr>
              <w:t xml:space="preserve"> o</w:t>
            </w:r>
            <w:r w:rsidRPr="00745CE3">
              <w:rPr>
                <w:rFonts w:ascii="Arial" w:eastAsia="Arial" w:hAnsi="Arial" w:cs="Arial"/>
              </w:rPr>
              <w:t>f</w:t>
            </w:r>
            <w:r w:rsidRPr="00745CE3">
              <w:rPr>
                <w:rFonts w:ascii="Arial" w:eastAsia="Arial" w:hAnsi="Arial" w:cs="Arial"/>
                <w:spacing w:val="1"/>
              </w:rPr>
              <w:t xml:space="preserve"> </w:t>
            </w:r>
            <w:r w:rsidRPr="00745CE3">
              <w:rPr>
                <w:rFonts w:ascii="Arial" w:eastAsia="Arial" w:hAnsi="Arial" w:cs="Arial"/>
              </w:rPr>
              <w:t>t</w:t>
            </w:r>
            <w:r w:rsidRPr="00745CE3">
              <w:rPr>
                <w:rFonts w:ascii="Arial" w:eastAsia="Arial" w:hAnsi="Arial" w:cs="Arial"/>
                <w:spacing w:val="-3"/>
              </w:rPr>
              <w:t>h</w:t>
            </w:r>
            <w:r w:rsidRPr="00745CE3">
              <w:rPr>
                <w:rFonts w:ascii="Arial" w:eastAsia="Arial" w:hAnsi="Arial" w:cs="Arial"/>
              </w:rPr>
              <w:t>e</w:t>
            </w:r>
            <w:r w:rsidRPr="00745CE3">
              <w:rPr>
                <w:rFonts w:ascii="Arial" w:eastAsia="Arial" w:hAnsi="Arial" w:cs="Arial"/>
                <w:spacing w:val="1"/>
              </w:rPr>
              <w:t xml:space="preserve"> </w:t>
            </w:r>
            <w:r w:rsidRPr="00745CE3">
              <w:rPr>
                <w:rFonts w:ascii="Arial" w:eastAsia="Arial" w:hAnsi="Arial" w:cs="Arial"/>
                <w:spacing w:val="2"/>
              </w:rPr>
              <w:t>M</w:t>
            </w:r>
            <w:r w:rsidRPr="00745CE3">
              <w:rPr>
                <w:rFonts w:ascii="Arial" w:eastAsia="Arial" w:hAnsi="Arial" w:cs="Arial"/>
                <w:spacing w:val="1"/>
              </w:rPr>
              <w:t>a</w:t>
            </w:r>
            <w:r w:rsidRPr="00745CE3">
              <w:rPr>
                <w:rFonts w:ascii="Arial" w:eastAsia="Arial" w:hAnsi="Arial" w:cs="Arial"/>
                <w:spacing w:val="-3"/>
              </w:rPr>
              <w:t>n</w:t>
            </w:r>
            <w:r w:rsidRPr="00745CE3">
              <w:rPr>
                <w:rFonts w:ascii="Arial" w:eastAsia="Arial" w:hAnsi="Arial" w:cs="Arial"/>
                <w:spacing w:val="1"/>
              </w:rPr>
              <w:t>u</w:t>
            </w:r>
            <w:r w:rsidRPr="00745CE3">
              <w:rPr>
                <w:rFonts w:ascii="Arial" w:eastAsia="Arial" w:hAnsi="Arial" w:cs="Arial"/>
              </w:rPr>
              <w:t>sc</w:t>
            </w:r>
            <w:r w:rsidRPr="00745CE3">
              <w:rPr>
                <w:rFonts w:ascii="Arial" w:eastAsia="Arial" w:hAnsi="Arial" w:cs="Arial"/>
                <w:spacing w:val="1"/>
              </w:rPr>
              <w:t>r</w:t>
            </w:r>
            <w:r w:rsidRPr="00745CE3">
              <w:rPr>
                <w:rFonts w:ascii="Arial" w:eastAsia="Arial" w:hAnsi="Arial" w:cs="Arial"/>
              </w:rPr>
              <w:t>ip</w:t>
            </w:r>
            <w:r w:rsidRPr="00745CE3">
              <w:rPr>
                <w:rFonts w:ascii="Arial" w:eastAsia="Arial" w:hAnsi="Arial" w:cs="Arial"/>
                <w:spacing w:val="1"/>
              </w:rPr>
              <w:t>t</w:t>
            </w:r>
            <w:r w:rsidRPr="00745CE3">
              <w:rPr>
                <w:rFonts w:ascii="Arial" w:eastAsia="Arial" w:hAnsi="Arial" w:cs="Arial"/>
              </w:rPr>
              <w:t>:</w:t>
            </w:r>
          </w:p>
        </w:tc>
        <w:tc>
          <w:tcPr>
            <w:tcW w:w="1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C0FC" w14:textId="77777777" w:rsidR="00766BDC" w:rsidRPr="00745CE3" w:rsidRDefault="00766BDC">
            <w:pPr>
              <w:spacing w:before="11" w:line="200" w:lineRule="exact"/>
              <w:rPr>
                <w:rFonts w:ascii="Arial" w:hAnsi="Arial" w:cs="Arial"/>
              </w:rPr>
            </w:pPr>
          </w:p>
          <w:p w14:paraId="479B4DA7" w14:textId="77777777" w:rsidR="00766BDC" w:rsidRPr="00745CE3" w:rsidRDefault="00341CB8">
            <w:pPr>
              <w:ind w:left="103"/>
              <w:rPr>
                <w:rFonts w:ascii="Arial" w:eastAsia="Arial" w:hAnsi="Arial" w:cs="Arial"/>
              </w:rPr>
            </w:pPr>
            <w:r w:rsidRPr="00745CE3">
              <w:rPr>
                <w:rFonts w:ascii="Arial" w:eastAsia="Arial" w:hAnsi="Arial" w:cs="Arial"/>
                <w:b/>
                <w:spacing w:val="-1"/>
              </w:rPr>
              <w:t>SY</w:t>
            </w:r>
            <w:r w:rsidRPr="00745CE3">
              <w:rPr>
                <w:rFonts w:ascii="Arial" w:eastAsia="Arial" w:hAnsi="Arial" w:cs="Arial"/>
                <w:b/>
              </w:rPr>
              <w:t>N</w:t>
            </w:r>
            <w:r w:rsidRPr="00745CE3">
              <w:rPr>
                <w:rFonts w:ascii="Arial" w:eastAsia="Arial" w:hAnsi="Arial" w:cs="Arial"/>
                <w:b/>
                <w:spacing w:val="1"/>
              </w:rPr>
              <w:t>T</w:t>
            </w:r>
            <w:r w:rsidRPr="00745CE3">
              <w:rPr>
                <w:rFonts w:ascii="Arial" w:eastAsia="Arial" w:hAnsi="Arial" w:cs="Arial"/>
                <w:b/>
              </w:rPr>
              <w:t>H</w:t>
            </w:r>
            <w:r w:rsidRPr="00745CE3">
              <w:rPr>
                <w:rFonts w:ascii="Arial" w:eastAsia="Arial" w:hAnsi="Arial" w:cs="Arial"/>
                <w:b/>
                <w:spacing w:val="-2"/>
              </w:rPr>
              <w:t>E</w:t>
            </w:r>
            <w:r w:rsidRPr="00745CE3">
              <w:rPr>
                <w:rFonts w:ascii="Arial" w:eastAsia="Arial" w:hAnsi="Arial" w:cs="Arial"/>
                <w:b/>
                <w:spacing w:val="-1"/>
              </w:rPr>
              <w:t>S</w:t>
            </w:r>
            <w:r w:rsidRPr="00745CE3">
              <w:rPr>
                <w:rFonts w:ascii="Arial" w:eastAsia="Arial" w:hAnsi="Arial" w:cs="Arial"/>
                <w:b/>
              </w:rPr>
              <w:t>IS</w:t>
            </w:r>
            <w:r w:rsidRPr="00745CE3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745CE3">
              <w:rPr>
                <w:rFonts w:ascii="Arial" w:eastAsia="Arial" w:hAnsi="Arial" w:cs="Arial"/>
                <w:b/>
                <w:spacing w:val="1"/>
              </w:rPr>
              <w:t>O</w:t>
            </w:r>
            <w:r w:rsidRPr="00745CE3">
              <w:rPr>
                <w:rFonts w:ascii="Arial" w:eastAsia="Arial" w:hAnsi="Arial" w:cs="Arial"/>
                <w:b/>
              </w:rPr>
              <w:t>F</w:t>
            </w:r>
            <w:r w:rsidRPr="00745CE3">
              <w:rPr>
                <w:rFonts w:ascii="Arial" w:eastAsia="Arial" w:hAnsi="Arial" w:cs="Arial"/>
                <w:b/>
                <w:spacing w:val="2"/>
              </w:rPr>
              <w:t xml:space="preserve"> Z</w:t>
            </w:r>
            <w:r w:rsidRPr="00745CE3">
              <w:rPr>
                <w:rFonts w:ascii="Arial" w:eastAsia="Arial" w:hAnsi="Arial" w:cs="Arial"/>
                <w:b/>
              </w:rPr>
              <w:t>INC O</w:t>
            </w:r>
            <w:r w:rsidRPr="00745CE3">
              <w:rPr>
                <w:rFonts w:ascii="Arial" w:eastAsia="Arial" w:hAnsi="Arial" w:cs="Arial"/>
                <w:b/>
                <w:spacing w:val="-1"/>
              </w:rPr>
              <w:t>X</w:t>
            </w:r>
            <w:r w:rsidRPr="00745CE3">
              <w:rPr>
                <w:rFonts w:ascii="Arial" w:eastAsia="Arial" w:hAnsi="Arial" w:cs="Arial"/>
                <w:b/>
              </w:rPr>
              <w:t>IDE</w:t>
            </w:r>
            <w:r w:rsidRPr="00745CE3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745CE3">
              <w:rPr>
                <w:rFonts w:ascii="Arial" w:eastAsia="Arial" w:hAnsi="Arial" w:cs="Arial"/>
                <w:b/>
              </w:rPr>
              <w:t>NA</w:t>
            </w:r>
            <w:r w:rsidRPr="00745CE3">
              <w:rPr>
                <w:rFonts w:ascii="Arial" w:eastAsia="Arial" w:hAnsi="Arial" w:cs="Arial"/>
                <w:b/>
                <w:spacing w:val="-1"/>
              </w:rPr>
              <w:t>N</w:t>
            </w:r>
            <w:r w:rsidRPr="00745CE3">
              <w:rPr>
                <w:rFonts w:ascii="Arial" w:eastAsia="Arial" w:hAnsi="Arial" w:cs="Arial"/>
                <w:b/>
              </w:rPr>
              <w:t>O</w:t>
            </w:r>
            <w:r w:rsidRPr="00745CE3">
              <w:rPr>
                <w:rFonts w:ascii="Arial" w:eastAsia="Arial" w:hAnsi="Arial" w:cs="Arial"/>
                <w:b/>
                <w:spacing w:val="-1"/>
              </w:rPr>
              <w:t>P</w:t>
            </w:r>
            <w:r w:rsidRPr="00745CE3">
              <w:rPr>
                <w:rFonts w:ascii="Arial" w:eastAsia="Arial" w:hAnsi="Arial" w:cs="Arial"/>
                <w:b/>
              </w:rPr>
              <w:t>A</w:t>
            </w:r>
            <w:r w:rsidRPr="00745CE3">
              <w:rPr>
                <w:rFonts w:ascii="Arial" w:eastAsia="Arial" w:hAnsi="Arial" w:cs="Arial"/>
                <w:b/>
                <w:spacing w:val="-1"/>
              </w:rPr>
              <w:t>R</w:t>
            </w:r>
            <w:r w:rsidRPr="00745CE3">
              <w:rPr>
                <w:rFonts w:ascii="Arial" w:eastAsia="Arial" w:hAnsi="Arial" w:cs="Arial"/>
                <w:b/>
                <w:spacing w:val="2"/>
              </w:rPr>
              <w:t>T</w:t>
            </w:r>
            <w:r w:rsidRPr="00745CE3">
              <w:rPr>
                <w:rFonts w:ascii="Arial" w:eastAsia="Arial" w:hAnsi="Arial" w:cs="Arial"/>
                <w:b/>
              </w:rPr>
              <w:t>I</w:t>
            </w:r>
            <w:r w:rsidRPr="00745CE3">
              <w:rPr>
                <w:rFonts w:ascii="Arial" w:eastAsia="Arial" w:hAnsi="Arial" w:cs="Arial"/>
                <w:b/>
                <w:spacing w:val="4"/>
              </w:rPr>
              <w:t>C</w:t>
            </w:r>
            <w:r w:rsidRPr="00745CE3">
              <w:rPr>
                <w:rFonts w:ascii="Arial" w:eastAsia="Arial" w:hAnsi="Arial" w:cs="Arial"/>
                <w:b/>
                <w:spacing w:val="2"/>
              </w:rPr>
              <w:t>L</w:t>
            </w:r>
            <w:r w:rsidRPr="00745CE3">
              <w:rPr>
                <w:rFonts w:ascii="Arial" w:eastAsia="Arial" w:hAnsi="Arial" w:cs="Arial"/>
                <w:b/>
                <w:spacing w:val="-1"/>
              </w:rPr>
              <w:t>E</w:t>
            </w:r>
            <w:r w:rsidRPr="00745CE3">
              <w:rPr>
                <w:rFonts w:ascii="Arial" w:eastAsia="Arial" w:hAnsi="Arial" w:cs="Arial"/>
                <w:b/>
              </w:rPr>
              <w:t>S</w:t>
            </w:r>
            <w:r w:rsidRPr="00745CE3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745CE3">
              <w:rPr>
                <w:rFonts w:ascii="Arial" w:eastAsia="Arial" w:hAnsi="Arial" w:cs="Arial"/>
                <w:b/>
              </w:rPr>
              <w:t>U</w:t>
            </w:r>
            <w:r w:rsidRPr="00745CE3">
              <w:rPr>
                <w:rFonts w:ascii="Arial" w:eastAsia="Arial" w:hAnsi="Arial" w:cs="Arial"/>
                <w:b/>
                <w:spacing w:val="-1"/>
              </w:rPr>
              <w:t>S</w:t>
            </w:r>
            <w:r w:rsidRPr="00745CE3">
              <w:rPr>
                <w:rFonts w:ascii="Arial" w:eastAsia="Arial" w:hAnsi="Arial" w:cs="Arial"/>
                <w:b/>
              </w:rPr>
              <w:t>ING</w:t>
            </w:r>
            <w:r w:rsidRPr="00745CE3">
              <w:rPr>
                <w:rFonts w:ascii="Arial" w:eastAsia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eastAsia="Arial" w:hAnsi="Arial" w:cs="Arial"/>
                <w:b/>
              </w:rPr>
              <w:t>CO</w:t>
            </w:r>
            <w:r w:rsidRPr="00745CE3">
              <w:rPr>
                <w:rFonts w:ascii="Arial" w:eastAsia="Arial" w:hAnsi="Arial" w:cs="Arial"/>
                <w:b/>
                <w:spacing w:val="2"/>
              </w:rPr>
              <w:t>L</w:t>
            </w:r>
            <w:r w:rsidRPr="00745CE3">
              <w:rPr>
                <w:rFonts w:ascii="Arial" w:eastAsia="Arial" w:hAnsi="Arial" w:cs="Arial"/>
                <w:b/>
              </w:rPr>
              <w:t>OCA</w:t>
            </w:r>
            <w:r w:rsidRPr="00745CE3">
              <w:rPr>
                <w:rFonts w:ascii="Arial" w:eastAsia="Arial" w:hAnsi="Arial" w:cs="Arial"/>
                <w:b/>
                <w:spacing w:val="-2"/>
              </w:rPr>
              <w:t>S</w:t>
            </w:r>
            <w:r w:rsidRPr="00745CE3">
              <w:rPr>
                <w:rFonts w:ascii="Arial" w:eastAsia="Arial" w:hAnsi="Arial" w:cs="Arial"/>
                <w:b/>
              </w:rPr>
              <w:t xml:space="preserve">IA </w:t>
            </w:r>
            <w:r w:rsidRPr="00745CE3">
              <w:rPr>
                <w:rFonts w:ascii="Arial" w:eastAsia="Arial" w:hAnsi="Arial" w:cs="Arial"/>
                <w:b/>
                <w:spacing w:val="-1"/>
              </w:rPr>
              <w:t>ES</w:t>
            </w:r>
            <w:r w:rsidRPr="00745CE3">
              <w:rPr>
                <w:rFonts w:ascii="Arial" w:eastAsia="Arial" w:hAnsi="Arial" w:cs="Arial"/>
                <w:b/>
              </w:rPr>
              <w:t>C</w:t>
            </w:r>
            <w:r w:rsidRPr="00745CE3">
              <w:rPr>
                <w:rFonts w:ascii="Arial" w:eastAsia="Arial" w:hAnsi="Arial" w:cs="Arial"/>
                <w:b/>
                <w:spacing w:val="-1"/>
              </w:rPr>
              <w:t>U</w:t>
            </w:r>
            <w:r w:rsidRPr="00745CE3">
              <w:rPr>
                <w:rFonts w:ascii="Arial" w:eastAsia="Arial" w:hAnsi="Arial" w:cs="Arial"/>
                <w:b/>
                <w:spacing w:val="2"/>
              </w:rPr>
              <w:t>L</w:t>
            </w:r>
            <w:r w:rsidRPr="00745CE3">
              <w:rPr>
                <w:rFonts w:ascii="Arial" w:eastAsia="Arial" w:hAnsi="Arial" w:cs="Arial"/>
                <w:b/>
                <w:spacing w:val="-1"/>
              </w:rPr>
              <w:t>E</w:t>
            </w:r>
            <w:r w:rsidRPr="00745CE3">
              <w:rPr>
                <w:rFonts w:ascii="Arial" w:eastAsia="Arial" w:hAnsi="Arial" w:cs="Arial"/>
                <w:b/>
              </w:rPr>
              <w:t>N</w:t>
            </w:r>
            <w:r w:rsidRPr="00745CE3">
              <w:rPr>
                <w:rFonts w:ascii="Arial" w:eastAsia="Arial" w:hAnsi="Arial" w:cs="Arial"/>
                <w:b/>
                <w:spacing w:val="1"/>
              </w:rPr>
              <w:t>T</w:t>
            </w:r>
            <w:r w:rsidRPr="00745CE3">
              <w:rPr>
                <w:rFonts w:ascii="Arial" w:eastAsia="Arial" w:hAnsi="Arial" w:cs="Arial"/>
                <w:b/>
              </w:rPr>
              <w:t xml:space="preserve">A </w:t>
            </w:r>
            <w:r w:rsidRPr="00745CE3">
              <w:rPr>
                <w:rFonts w:ascii="Arial" w:eastAsia="Arial" w:hAnsi="Arial" w:cs="Arial"/>
                <w:b/>
                <w:spacing w:val="2"/>
              </w:rPr>
              <w:t>L</w:t>
            </w:r>
            <w:r w:rsidRPr="00745CE3">
              <w:rPr>
                <w:rFonts w:ascii="Arial" w:eastAsia="Arial" w:hAnsi="Arial" w:cs="Arial"/>
                <w:b/>
                <w:spacing w:val="-1"/>
              </w:rPr>
              <w:t>E</w:t>
            </w:r>
            <w:r w:rsidRPr="00745CE3">
              <w:rPr>
                <w:rFonts w:ascii="Arial" w:eastAsia="Arial" w:hAnsi="Arial" w:cs="Arial"/>
                <w:b/>
                <w:spacing w:val="3"/>
              </w:rPr>
              <w:t>A</w:t>
            </w:r>
            <w:r w:rsidRPr="00745CE3">
              <w:rPr>
                <w:rFonts w:ascii="Arial" w:eastAsia="Arial" w:hAnsi="Arial" w:cs="Arial"/>
                <w:b/>
                <w:spacing w:val="-1"/>
              </w:rPr>
              <w:t>VE</w:t>
            </w:r>
            <w:r w:rsidRPr="00745CE3">
              <w:rPr>
                <w:rFonts w:ascii="Arial" w:eastAsia="Arial" w:hAnsi="Arial" w:cs="Arial"/>
                <w:b/>
              </w:rPr>
              <w:t>S</w:t>
            </w:r>
            <w:r w:rsidRPr="00745CE3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745CE3">
              <w:rPr>
                <w:rFonts w:ascii="Arial" w:eastAsia="Arial" w:hAnsi="Arial" w:cs="Arial"/>
                <w:b/>
                <w:spacing w:val="3"/>
              </w:rPr>
              <w:t>E</w:t>
            </w:r>
            <w:r w:rsidRPr="00745CE3">
              <w:rPr>
                <w:rFonts w:ascii="Arial" w:eastAsia="Arial" w:hAnsi="Arial" w:cs="Arial"/>
                <w:b/>
                <w:spacing w:val="-1"/>
              </w:rPr>
              <w:t>X</w:t>
            </w:r>
            <w:r w:rsidRPr="00745CE3">
              <w:rPr>
                <w:rFonts w:ascii="Arial" w:eastAsia="Arial" w:hAnsi="Arial" w:cs="Arial"/>
                <w:b/>
                <w:spacing w:val="2"/>
              </w:rPr>
              <w:t>T</w:t>
            </w:r>
            <w:r w:rsidRPr="00745CE3">
              <w:rPr>
                <w:rFonts w:ascii="Arial" w:eastAsia="Arial" w:hAnsi="Arial" w:cs="Arial"/>
                <w:b/>
              </w:rPr>
              <w:t>R</w:t>
            </w:r>
            <w:r w:rsidRPr="00745CE3">
              <w:rPr>
                <w:rFonts w:ascii="Arial" w:eastAsia="Arial" w:hAnsi="Arial" w:cs="Arial"/>
                <w:b/>
                <w:spacing w:val="-1"/>
              </w:rPr>
              <w:t>A</w:t>
            </w:r>
            <w:r w:rsidRPr="00745CE3">
              <w:rPr>
                <w:rFonts w:ascii="Arial" w:eastAsia="Arial" w:hAnsi="Arial" w:cs="Arial"/>
                <w:b/>
              </w:rPr>
              <w:t>CT</w:t>
            </w:r>
            <w:r w:rsidRPr="00745CE3">
              <w:rPr>
                <w:rFonts w:ascii="Arial" w:eastAsia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eastAsia="Arial" w:hAnsi="Arial" w:cs="Arial"/>
                <w:b/>
              </w:rPr>
              <w:t>AND</w:t>
            </w:r>
            <w:r w:rsidRPr="00745CE3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745CE3">
              <w:rPr>
                <w:rFonts w:ascii="Arial" w:eastAsia="Arial" w:hAnsi="Arial" w:cs="Arial"/>
                <w:b/>
              </w:rPr>
              <w:t>AN</w:t>
            </w:r>
            <w:r w:rsidRPr="00745CE3">
              <w:rPr>
                <w:rFonts w:ascii="Arial" w:eastAsia="Arial" w:hAnsi="Arial" w:cs="Arial"/>
                <w:b/>
                <w:spacing w:val="1"/>
              </w:rPr>
              <w:t>T</w:t>
            </w:r>
            <w:r w:rsidRPr="00745CE3">
              <w:rPr>
                <w:rFonts w:ascii="Arial" w:eastAsia="Arial" w:hAnsi="Arial" w:cs="Arial"/>
                <w:b/>
              </w:rPr>
              <w:t>I</w:t>
            </w:r>
            <w:r w:rsidRPr="00745CE3">
              <w:rPr>
                <w:rFonts w:ascii="Arial" w:eastAsia="Arial" w:hAnsi="Arial" w:cs="Arial"/>
                <w:b/>
                <w:spacing w:val="-2"/>
              </w:rPr>
              <w:t>M</w:t>
            </w:r>
            <w:r w:rsidRPr="00745CE3">
              <w:rPr>
                <w:rFonts w:ascii="Arial" w:eastAsia="Arial" w:hAnsi="Arial" w:cs="Arial"/>
                <w:b/>
              </w:rPr>
              <w:t>ICROBIAL</w:t>
            </w:r>
            <w:r w:rsidRPr="00745CE3">
              <w:rPr>
                <w:rFonts w:ascii="Arial" w:eastAsia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eastAsia="Arial" w:hAnsi="Arial" w:cs="Arial"/>
                <w:b/>
                <w:spacing w:val="-1"/>
              </w:rPr>
              <w:t>S</w:t>
            </w:r>
            <w:r w:rsidRPr="00745CE3">
              <w:rPr>
                <w:rFonts w:ascii="Arial" w:eastAsia="Arial" w:hAnsi="Arial" w:cs="Arial"/>
                <w:b/>
                <w:spacing w:val="2"/>
              </w:rPr>
              <w:t>T</w:t>
            </w:r>
            <w:r w:rsidRPr="00745CE3">
              <w:rPr>
                <w:rFonts w:ascii="Arial" w:eastAsia="Arial" w:hAnsi="Arial" w:cs="Arial"/>
                <w:b/>
              </w:rPr>
              <w:t>U</w:t>
            </w:r>
            <w:r w:rsidRPr="00745CE3">
              <w:rPr>
                <w:rFonts w:ascii="Arial" w:eastAsia="Arial" w:hAnsi="Arial" w:cs="Arial"/>
                <w:b/>
                <w:spacing w:val="-1"/>
              </w:rPr>
              <w:t>D</w:t>
            </w:r>
            <w:r w:rsidRPr="00745CE3">
              <w:rPr>
                <w:rFonts w:ascii="Arial" w:eastAsia="Arial" w:hAnsi="Arial" w:cs="Arial"/>
                <w:b/>
              </w:rPr>
              <w:t>I</w:t>
            </w:r>
            <w:r w:rsidRPr="00745CE3">
              <w:rPr>
                <w:rFonts w:ascii="Arial" w:eastAsia="Arial" w:hAnsi="Arial" w:cs="Arial"/>
                <w:b/>
                <w:spacing w:val="-1"/>
              </w:rPr>
              <w:t>E</w:t>
            </w:r>
            <w:r w:rsidRPr="00745CE3">
              <w:rPr>
                <w:rFonts w:ascii="Arial" w:eastAsia="Arial" w:hAnsi="Arial" w:cs="Arial"/>
                <w:b/>
              </w:rPr>
              <w:t>S</w:t>
            </w:r>
            <w:r w:rsidRPr="00745CE3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745CE3">
              <w:rPr>
                <w:rFonts w:ascii="Arial" w:eastAsia="Arial" w:hAnsi="Arial" w:cs="Arial"/>
                <w:b/>
                <w:spacing w:val="1"/>
              </w:rPr>
              <w:t>O</w:t>
            </w:r>
            <w:r w:rsidRPr="00745CE3">
              <w:rPr>
                <w:rFonts w:ascii="Arial" w:eastAsia="Arial" w:hAnsi="Arial" w:cs="Arial"/>
                <w:b/>
              </w:rPr>
              <w:t>F</w:t>
            </w:r>
            <w:r w:rsidRPr="00745CE3">
              <w:rPr>
                <w:rFonts w:ascii="Arial" w:eastAsia="Arial" w:hAnsi="Arial" w:cs="Arial"/>
                <w:b/>
                <w:spacing w:val="2"/>
              </w:rPr>
              <w:t xml:space="preserve"> </w:t>
            </w:r>
            <w:r w:rsidRPr="00745CE3">
              <w:rPr>
                <w:rFonts w:ascii="Arial" w:eastAsia="Arial" w:hAnsi="Arial" w:cs="Arial"/>
                <w:b/>
              </w:rPr>
              <w:t>W</w:t>
            </w:r>
            <w:r w:rsidRPr="00745CE3">
              <w:rPr>
                <w:rFonts w:ascii="Arial" w:eastAsia="Arial" w:hAnsi="Arial" w:cs="Arial"/>
                <w:b/>
                <w:spacing w:val="-1"/>
              </w:rPr>
              <w:t>H</w:t>
            </w:r>
            <w:r w:rsidRPr="00745CE3">
              <w:rPr>
                <w:rFonts w:ascii="Arial" w:eastAsia="Arial" w:hAnsi="Arial" w:cs="Arial"/>
                <w:b/>
              </w:rPr>
              <w:t>I</w:t>
            </w:r>
            <w:r w:rsidRPr="00745CE3">
              <w:rPr>
                <w:rFonts w:ascii="Arial" w:eastAsia="Arial" w:hAnsi="Arial" w:cs="Arial"/>
                <w:b/>
                <w:spacing w:val="2"/>
              </w:rPr>
              <w:t>T</w:t>
            </w:r>
            <w:r w:rsidRPr="00745CE3">
              <w:rPr>
                <w:rFonts w:ascii="Arial" w:eastAsia="Arial" w:hAnsi="Arial" w:cs="Arial"/>
                <w:b/>
              </w:rPr>
              <w:t>E</w:t>
            </w:r>
            <w:r w:rsidRPr="00745CE3">
              <w:rPr>
                <w:rFonts w:ascii="Arial" w:eastAsia="Arial" w:hAnsi="Arial" w:cs="Arial"/>
                <w:b/>
                <w:spacing w:val="-1"/>
              </w:rPr>
              <w:t xml:space="preserve"> Y</w:t>
            </w:r>
            <w:r w:rsidRPr="00745CE3">
              <w:rPr>
                <w:rFonts w:ascii="Arial" w:eastAsia="Arial" w:hAnsi="Arial" w:cs="Arial"/>
                <w:b/>
              </w:rPr>
              <w:t>AM</w:t>
            </w:r>
            <w:r w:rsidRPr="00745CE3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745CE3">
              <w:rPr>
                <w:rFonts w:ascii="Arial" w:eastAsia="Arial" w:hAnsi="Arial" w:cs="Arial"/>
                <w:b/>
                <w:spacing w:val="-1"/>
              </w:rPr>
              <w:t>P</w:t>
            </w:r>
            <w:r w:rsidRPr="00745CE3">
              <w:rPr>
                <w:rFonts w:ascii="Arial" w:eastAsia="Arial" w:hAnsi="Arial" w:cs="Arial"/>
                <w:b/>
              </w:rPr>
              <w:t>A</w:t>
            </w:r>
            <w:r w:rsidRPr="00745CE3">
              <w:rPr>
                <w:rFonts w:ascii="Arial" w:eastAsia="Arial" w:hAnsi="Arial" w:cs="Arial"/>
                <w:b/>
                <w:spacing w:val="1"/>
              </w:rPr>
              <w:t>T</w:t>
            </w:r>
            <w:r w:rsidRPr="00745CE3">
              <w:rPr>
                <w:rFonts w:ascii="Arial" w:eastAsia="Arial" w:hAnsi="Arial" w:cs="Arial"/>
                <w:b/>
              </w:rPr>
              <w:t>HOG</w:t>
            </w:r>
            <w:r w:rsidRPr="00745CE3">
              <w:rPr>
                <w:rFonts w:ascii="Arial" w:eastAsia="Arial" w:hAnsi="Arial" w:cs="Arial"/>
                <w:b/>
                <w:spacing w:val="6"/>
              </w:rPr>
              <w:t>E</w:t>
            </w:r>
            <w:r w:rsidRPr="00745CE3">
              <w:rPr>
                <w:rFonts w:ascii="Arial" w:eastAsia="Arial" w:hAnsi="Arial" w:cs="Arial"/>
                <w:b/>
                <w:spacing w:val="4"/>
              </w:rPr>
              <w:t>NS</w:t>
            </w:r>
          </w:p>
        </w:tc>
      </w:tr>
      <w:tr w:rsidR="00766BDC" w:rsidRPr="00745CE3" w14:paraId="4EADB608" w14:textId="77777777">
        <w:trPr>
          <w:trHeight w:hRule="exact" w:val="340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D1990" w14:textId="77777777" w:rsidR="00766BDC" w:rsidRPr="00745CE3" w:rsidRDefault="00341CB8">
            <w:pPr>
              <w:spacing w:before="3"/>
              <w:ind w:left="89"/>
              <w:rPr>
                <w:rFonts w:ascii="Arial" w:eastAsia="Arial" w:hAnsi="Arial" w:cs="Arial"/>
              </w:rPr>
            </w:pPr>
            <w:r w:rsidRPr="00745CE3">
              <w:rPr>
                <w:rFonts w:ascii="Arial" w:eastAsia="Arial" w:hAnsi="Arial" w:cs="Arial"/>
                <w:spacing w:val="2"/>
              </w:rPr>
              <w:t>T</w:t>
            </w:r>
            <w:r w:rsidRPr="00745CE3">
              <w:rPr>
                <w:rFonts w:ascii="Arial" w:eastAsia="Arial" w:hAnsi="Arial" w:cs="Arial"/>
              </w:rPr>
              <w:t>y</w:t>
            </w:r>
            <w:r w:rsidRPr="00745CE3">
              <w:rPr>
                <w:rFonts w:ascii="Arial" w:eastAsia="Arial" w:hAnsi="Arial" w:cs="Arial"/>
                <w:spacing w:val="1"/>
              </w:rPr>
              <w:t>p</w:t>
            </w:r>
            <w:r w:rsidRPr="00745CE3">
              <w:rPr>
                <w:rFonts w:ascii="Arial" w:eastAsia="Arial" w:hAnsi="Arial" w:cs="Arial"/>
              </w:rPr>
              <w:t>e</w:t>
            </w:r>
            <w:r w:rsidRPr="00745CE3">
              <w:rPr>
                <w:rFonts w:ascii="Arial" w:eastAsia="Arial" w:hAnsi="Arial" w:cs="Arial"/>
                <w:spacing w:val="1"/>
              </w:rPr>
              <w:t xml:space="preserve"> o</w:t>
            </w:r>
            <w:r w:rsidRPr="00745CE3">
              <w:rPr>
                <w:rFonts w:ascii="Arial" w:eastAsia="Arial" w:hAnsi="Arial" w:cs="Arial"/>
              </w:rPr>
              <w:t>f</w:t>
            </w:r>
            <w:r w:rsidRPr="00745CE3">
              <w:rPr>
                <w:rFonts w:ascii="Arial" w:eastAsia="Arial" w:hAnsi="Arial" w:cs="Arial"/>
                <w:spacing w:val="1"/>
              </w:rPr>
              <w:t xml:space="preserve"> </w:t>
            </w:r>
            <w:r w:rsidRPr="00745CE3">
              <w:rPr>
                <w:rFonts w:ascii="Arial" w:eastAsia="Arial" w:hAnsi="Arial" w:cs="Arial"/>
                <w:spacing w:val="-4"/>
              </w:rPr>
              <w:t>t</w:t>
            </w:r>
            <w:r w:rsidRPr="00745CE3">
              <w:rPr>
                <w:rFonts w:ascii="Arial" w:eastAsia="Arial" w:hAnsi="Arial" w:cs="Arial"/>
                <w:spacing w:val="1"/>
              </w:rPr>
              <w:t>h</w:t>
            </w:r>
            <w:r w:rsidRPr="00745CE3">
              <w:rPr>
                <w:rFonts w:ascii="Arial" w:eastAsia="Arial" w:hAnsi="Arial" w:cs="Arial"/>
              </w:rPr>
              <w:t>e</w:t>
            </w:r>
            <w:r w:rsidRPr="00745CE3">
              <w:rPr>
                <w:rFonts w:ascii="Arial" w:eastAsia="Arial" w:hAnsi="Arial" w:cs="Arial"/>
                <w:spacing w:val="1"/>
              </w:rPr>
              <w:t xml:space="preserve"> </w:t>
            </w:r>
            <w:r w:rsidRPr="00745CE3">
              <w:rPr>
                <w:rFonts w:ascii="Arial" w:eastAsia="Arial" w:hAnsi="Arial" w:cs="Arial"/>
                <w:spacing w:val="-1"/>
              </w:rPr>
              <w:t>A</w:t>
            </w:r>
            <w:r w:rsidRPr="00745CE3">
              <w:rPr>
                <w:rFonts w:ascii="Arial" w:eastAsia="Arial" w:hAnsi="Arial" w:cs="Arial"/>
                <w:spacing w:val="1"/>
              </w:rPr>
              <w:t>r</w:t>
            </w:r>
            <w:r w:rsidRPr="00745CE3">
              <w:rPr>
                <w:rFonts w:ascii="Arial" w:eastAsia="Arial" w:hAnsi="Arial" w:cs="Arial"/>
              </w:rPr>
              <w:t>ticle</w:t>
            </w:r>
          </w:p>
        </w:tc>
        <w:tc>
          <w:tcPr>
            <w:tcW w:w="1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C0C39" w14:textId="77777777" w:rsidR="00766BDC" w:rsidRPr="00745CE3" w:rsidRDefault="00E37EF0">
            <w:pPr>
              <w:rPr>
                <w:rFonts w:ascii="Arial" w:hAnsi="Arial" w:cs="Arial"/>
              </w:rPr>
            </w:pPr>
            <w:r w:rsidRPr="00745CE3">
              <w:rPr>
                <w:rFonts w:ascii="Arial" w:hAnsi="Arial" w:cs="Arial"/>
              </w:rPr>
              <w:t>ORIGINAL RESEARCH ARTICLE.</w:t>
            </w:r>
          </w:p>
          <w:p w14:paraId="052A9BF5" w14:textId="77777777" w:rsidR="00E37EF0" w:rsidRPr="00745CE3" w:rsidRDefault="00E37EF0">
            <w:pPr>
              <w:rPr>
                <w:rFonts w:ascii="Arial" w:hAnsi="Arial" w:cs="Arial"/>
              </w:rPr>
            </w:pPr>
          </w:p>
        </w:tc>
      </w:tr>
    </w:tbl>
    <w:p w14:paraId="792D3B4D" w14:textId="0A3DB636" w:rsidR="00766BDC" w:rsidRPr="00745CE3" w:rsidRDefault="00766BDC">
      <w:pPr>
        <w:spacing w:line="200" w:lineRule="exact"/>
        <w:rPr>
          <w:rFonts w:ascii="Arial" w:hAnsi="Arial" w:cs="Arial"/>
        </w:rPr>
      </w:pPr>
    </w:p>
    <w:p w14:paraId="5748F67A" w14:textId="77777777" w:rsidR="00766BDC" w:rsidRPr="00745CE3" w:rsidRDefault="00766BDC">
      <w:pPr>
        <w:spacing w:line="200" w:lineRule="exact"/>
        <w:rPr>
          <w:rFonts w:ascii="Arial" w:hAnsi="Arial" w:cs="Arial"/>
        </w:rPr>
      </w:pPr>
    </w:p>
    <w:p w14:paraId="173B458C" w14:textId="77777777" w:rsidR="00766BDC" w:rsidRPr="00745CE3" w:rsidRDefault="00766BDC">
      <w:pPr>
        <w:spacing w:before="17" w:line="260" w:lineRule="exact"/>
        <w:rPr>
          <w:rFonts w:ascii="Arial" w:hAnsi="Arial" w:cs="Arial"/>
        </w:rPr>
      </w:pPr>
    </w:p>
    <w:p w14:paraId="57E7BEF6" w14:textId="77777777" w:rsidR="00766BDC" w:rsidRPr="00745CE3" w:rsidRDefault="00000000">
      <w:pPr>
        <w:spacing w:before="34" w:line="220" w:lineRule="exact"/>
        <w:ind w:left="221"/>
        <w:rPr>
          <w:rFonts w:ascii="Arial" w:hAnsi="Arial" w:cs="Arial"/>
        </w:rPr>
      </w:pPr>
      <w:r w:rsidRPr="00745CE3">
        <w:rPr>
          <w:rFonts w:ascii="Arial" w:hAnsi="Arial" w:cs="Arial"/>
        </w:rPr>
        <w:pict w14:anchorId="7985A06C">
          <v:group id="_x0000_s2072" style="position:absolute;left:0;text-align:left;margin-left:339.15pt;margin-top:36.35pt;width:429.9pt;height:24pt;z-index:-251661312;mso-position-horizontal-relative:page" coordorigin="6783,727" coordsize="8598,480">
            <v:shape id="_x0000_s2074" style="position:absolute;left:6793;top:737;width:8578;height:232" coordorigin="6793,737" coordsize="8578,232" path="m6793,969r8578,l15371,737r-8578,l6793,969xe" fillcolor="yellow" stroked="f">
              <v:path arrowok="t"/>
            </v:shape>
            <v:shape id="_x0000_s2073" style="position:absolute;left:6793;top:969;width:616;height:228" coordorigin="6793,969" coordsize="616,228" path="m6793,1197r616,l7409,969r-616,l6793,1197xe" fillcolor="yellow" stroked="f">
              <v:path arrowok="t"/>
            </v:shape>
            <w10:wrap anchorx="page"/>
          </v:group>
        </w:pict>
      </w:r>
      <w:r w:rsidR="00341CB8" w:rsidRPr="00745CE3">
        <w:rPr>
          <w:rFonts w:ascii="Arial" w:hAnsi="Arial" w:cs="Arial"/>
          <w:b/>
          <w:spacing w:val="2"/>
          <w:position w:val="-1"/>
          <w:highlight w:val="yellow"/>
        </w:rPr>
        <w:t>P</w:t>
      </w:r>
      <w:r w:rsidR="00341CB8" w:rsidRPr="00745CE3">
        <w:rPr>
          <w:rFonts w:ascii="Arial" w:hAnsi="Arial" w:cs="Arial"/>
          <w:b/>
          <w:position w:val="-1"/>
          <w:highlight w:val="yellow"/>
        </w:rPr>
        <w:t>A</w:t>
      </w:r>
      <w:r w:rsidR="00341CB8" w:rsidRPr="00745CE3">
        <w:rPr>
          <w:rFonts w:ascii="Arial" w:hAnsi="Arial" w:cs="Arial"/>
          <w:b/>
          <w:spacing w:val="-1"/>
          <w:position w:val="-1"/>
          <w:highlight w:val="yellow"/>
        </w:rPr>
        <w:t>R</w:t>
      </w:r>
      <w:r w:rsidR="00341CB8" w:rsidRPr="00745CE3">
        <w:rPr>
          <w:rFonts w:ascii="Arial" w:hAnsi="Arial" w:cs="Arial"/>
          <w:b/>
          <w:position w:val="-1"/>
          <w:highlight w:val="yellow"/>
        </w:rPr>
        <w:t xml:space="preserve">T </w:t>
      </w:r>
      <w:r w:rsidR="00341CB8" w:rsidRPr="00745CE3">
        <w:rPr>
          <w:rFonts w:ascii="Arial" w:hAnsi="Arial" w:cs="Arial"/>
          <w:b/>
          <w:spacing w:val="2"/>
          <w:position w:val="-1"/>
          <w:highlight w:val="yellow"/>
        </w:rPr>
        <w:t xml:space="preserve"> </w:t>
      </w:r>
      <w:r w:rsidR="00341CB8" w:rsidRPr="00745CE3">
        <w:rPr>
          <w:rFonts w:ascii="Arial" w:hAnsi="Arial" w:cs="Arial"/>
          <w:b/>
          <w:position w:val="-1"/>
          <w:highlight w:val="yellow"/>
        </w:rPr>
        <w:t>1:</w:t>
      </w:r>
      <w:r w:rsidR="00341CB8" w:rsidRPr="00745CE3">
        <w:rPr>
          <w:rFonts w:ascii="Arial" w:hAnsi="Arial" w:cs="Arial"/>
          <w:b/>
          <w:position w:val="-1"/>
        </w:rPr>
        <w:t xml:space="preserve"> Co</w:t>
      </w:r>
      <w:r w:rsidR="00341CB8" w:rsidRPr="00745CE3">
        <w:rPr>
          <w:rFonts w:ascii="Arial" w:hAnsi="Arial" w:cs="Arial"/>
          <w:b/>
          <w:spacing w:val="1"/>
          <w:position w:val="-1"/>
        </w:rPr>
        <w:t>mm</w:t>
      </w:r>
      <w:r w:rsidR="00341CB8" w:rsidRPr="00745CE3">
        <w:rPr>
          <w:rFonts w:ascii="Arial" w:hAnsi="Arial" w:cs="Arial"/>
          <w:b/>
          <w:spacing w:val="-1"/>
          <w:position w:val="-1"/>
        </w:rPr>
        <w:t>e</w:t>
      </w:r>
      <w:r w:rsidR="00341CB8" w:rsidRPr="00745CE3">
        <w:rPr>
          <w:rFonts w:ascii="Arial" w:hAnsi="Arial" w:cs="Arial"/>
          <w:b/>
          <w:spacing w:val="-3"/>
          <w:position w:val="-1"/>
        </w:rPr>
        <w:t>n</w:t>
      </w:r>
      <w:r w:rsidR="00341CB8" w:rsidRPr="00745CE3">
        <w:rPr>
          <w:rFonts w:ascii="Arial" w:hAnsi="Arial" w:cs="Arial"/>
          <w:b/>
          <w:spacing w:val="1"/>
          <w:position w:val="-1"/>
        </w:rPr>
        <w:t>t</w:t>
      </w:r>
      <w:r w:rsidR="00341CB8" w:rsidRPr="00745CE3">
        <w:rPr>
          <w:rFonts w:ascii="Arial" w:hAnsi="Arial" w:cs="Arial"/>
          <w:b/>
          <w:position w:val="-1"/>
        </w:rPr>
        <w:t>s</w:t>
      </w:r>
    </w:p>
    <w:p w14:paraId="7095B88F" w14:textId="77777777" w:rsidR="00766BDC" w:rsidRPr="00745CE3" w:rsidRDefault="00766BDC">
      <w:pPr>
        <w:spacing w:before="12" w:line="220" w:lineRule="exact"/>
        <w:rPr>
          <w:rFonts w:ascii="Arial" w:hAnsi="Arial" w:cs="Arial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7"/>
        <w:gridCol w:w="6446"/>
      </w:tblGrid>
      <w:tr w:rsidR="00766BDC" w:rsidRPr="00745CE3" w14:paraId="0DB008D9" w14:textId="77777777">
        <w:trPr>
          <w:trHeight w:hRule="exact" w:val="976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633F2" w14:textId="77777777" w:rsidR="00766BDC" w:rsidRPr="00745CE3" w:rsidRDefault="00766BDC">
            <w:pPr>
              <w:rPr>
                <w:rFonts w:ascii="Arial" w:hAnsi="Arial" w:cs="Arial"/>
              </w:rPr>
            </w:pP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39744" w14:textId="77777777" w:rsidR="00766BDC" w:rsidRPr="00745CE3" w:rsidRDefault="00341CB8">
            <w:pPr>
              <w:ind w:left="103"/>
              <w:rPr>
                <w:rFonts w:ascii="Arial" w:hAnsi="Arial" w:cs="Arial"/>
              </w:rPr>
            </w:pPr>
            <w:r w:rsidRPr="00745CE3">
              <w:rPr>
                <w:rFonts w:ascii="Arial" w:hAnsi="Arial" w:cs="Arial"/>
                <w:b/>
              </w:rPr>
              <w:t>R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</w:rPr>
              <w:t>vie</w:t>
            </w:r>
            <w:r w:rsidRPr="00745CE3">
              <w:rPr>
                <w:rFonts w:ascii="Arial" w:hAnsi="Arial" w:cs="Arial"/>
                <w:b/>
                <w:spacing w:val="-1"/>
              </w:rPr>
              <w:t>wer</w:t>
            </w:r>
            <w:r w:rsidRPr="00745CE3">
              <w:rPr>
                <w:rFonts w:ascii="Arial" w:hAnsi="Arial" w:cs="Arial"/>
                <w:b/>
                <w:spacing w:val="1"/>
              </w:rPr>
              <w:t>’</w:t>
            </w:r>
            <w:r w:rsidRPr="00745CE3">
              <w:rPr>
                <w:rFonts w:ascii="Arial" w:hAnsi="Arial" w:cs="Arial"/>
                <w:b/>
              </w:rPr>
              <w:t xml:space="preserve">s </w:t>
            </w:r>
            <w:r w:rsidRPr="00745CE3">
              <w:rPr>
                <w:rFonts w:ascii="Arial" w:hAnsi="Arial" w:cs="Arial"/>
                <w:b/>
                <w:spacing w:val="-1"/>
              </w:rPr>
              <w:t>c</w:t>
            </w:r>
            <w:r w:rsidRPr="00745CE3">
              <w:rPr>
                <w:rFonts w:ascii="Arial" w:hAnsi="Arial" w:cs="Arial"/>
                <w:b/>
              </w:rPr>
              <w:t>o</w:t>
            </w:r>
            <w:r w:rsidRPr="00745CE3">
              <w:rPr>
                <w:rFonts w:ascii="Arial" w:hAnsi="Arial" w:cs="Arial"/>
                <w:b/>
                <w:spacing w:val="1"/>
              </w:rPr>
              <w:t>mm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</w:rPr>
              <w:t>t</w:t>
            </w:r>
          </w:p>
          <w:p w14:paraId="271EE911" w14:textId="77777777" w:rsidR="00766BDC" w:rsidRPr="00745CE3" w:rsidRDefault="00341CB8">
            <w:pPr>
              <w:spacing w:line="220" w:lineRule="exact"/>
              <w:ind w:left="103"/>
              <w:rPr>
                <w:rFonts w:ascii="Arial" w:hAnsi="Arial" w:cs="Arial"/>
              </w:rPr>
            </w:pP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-1"/>
              </w:rPr>
              <w:t>r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2"/>
              </w:rPr>
              <w:t>f</w:t>
            </w:r>
            <w:r w:rsidRPr="00745CE3">
              <w:rPr>
                <w:rFonts w:ascii="Arial" w:hAnsi="Arial" w:cs="Arial"/>
                <w:b/>
              </w:rPr>
              <w:t>icial</w:t>
            </w:r>
            <w:r w:rsidRPr="00745CE3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2"/>
              </w:rPr>
              <w:t>I</w:t>
            </w:r>
            <w:r w:rsidRPr="00745CE3">
              <w:rPr>
                <w:rFonts w:ascii="Arial" w:hAnsi="Arial" w:cs="Arial"/>
                <w:b/>
                <w:spacing w:val="1"/>
              </w:rPr>
              <w:t>nt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</w:rPr>
              <w:t>l</w:t>
            </w:r>
            <w:r w:rsidRPr="00745CE3">
              <w:rPr>
                <w:rFonts w:ascii="Arial" w:hAnsi="Arial" w:cs="Arial"/>
                <w:b/>
                <w:spacing w:val="1"/>
              </w:rPr>
              <w:t>l</w:t>
            </w:r>
            <w:r w:rsidRPr="00745CE3">
              <w:rPr>
                <w:rFonts w:ascii="Arial" w:hAnsi="Arial" w:cs="Arial"/>
                <w:b/>
              </w:rPr>
              <w:t>igence</w:t>
            </w:r>
            <w:r w:rsidRPr="00745CE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(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-2"/>
              </w:rPr>
              <w:t>I</w:t>
            </w:r>
            <w:r w:rsidRPr="00745CE3">
              <w:rPr>
                <w:rFonts w:ascii="Arial" w:hAnsi="Arial" w:cs="Arial"/>
                <w:b/>
              </w:rPr>
              <w:t>)</w:t>
            </w:r>
            <w:r w:rsidRPr="00745CE3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g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  <w:spacing w:val="-1"/>
              </w:rPr>
              <w:t>er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</w:rPr>
              <w:t>d</w:t>
            </w:r>
            <w:r w:rsidRPr="00745CE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or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-2"/>
              </w:rPr>
              <w:t>ss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-1"/>
              </w:rPr>
              <w:t>s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</w:rPr>
              <w:t>d</w:t>
            </w:r>
            <w:r w:rsidRPr="00745CE3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1"/>
              </w:rPr>
              <w:t>re</w:t>
            </w:r>
            <w:r w:rsidRPr="00745CE3">
              <w:rPr>
                <w:rFonts w:ascii="Arial" w:hAnsi="Arial" w:cs="Arial"/>
                <w:b/>
              </w:rPr>
              <w:t>view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1"/>
              </w:rPr>
              <w:t>c</w:t>
            </w:r>
            <w:r w:rsidRPr="00745CE3">
              <w:rPr>
                <w:rFonts w:ascii="Arial" w:hAnsi="Arial" w:cs="Arial"/>
                <w:b/>
              </w:rPr>
              <w:t>o</w:t>
            </w:r>
            <w:r w:rsidRPr="00745CE3">
              <w:rPr>
                <w:rFonts w:ascii="Arial" w:hAnsi="Arial" w:cs="Arial"/>
                <w:b/>
                <w:spacing w:val="1"/>
              </w:rPr>
              <w:t>mm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>nt</w:t>
            </w:r>
            <w:r w:rsidRPr="00745CE3">
              <w:rPr>
                <w:rFonts w:ascii="Arial" w:hAnsi="Arial" w:cs="Arial"/>
                <w:b/>
              </w:rPr>
              <w:t>s a</w:t>
            </w:r>
            <w:r w:rsidRPr="00745CE3">
              <w:rPr>
                <w:rFonts w:ascii="Arial" w:hAnsi="Arial" w:cs="Arial"/>
                <w:b/>
                <w:spacing w:val="-1"/>
              </w:rPr>
              <w:t>r</w:t>
            </w:r>
            <w:r w:rsidRPr="00745CE3">
              <w:rPr>
                <w:rFonts w:ascii="Arial" w:hAnsi="Arial" w:cs="Arial"/>
                <w:b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  <w:spacing w:val="-1"/>
              </w:rPr>
              <w:t>r</w:t>
            </w:r>
            <w:r w:rsidRPr="00745CE3">
              <w:rPr>
                <w:rFonts w:ascii="Arial" w:hAnsi="Arial" w:cs="Arial"/>
                <w:b/>
              </w:rPr>
              <w:t>ic</w:t>
            </w:r>
            <w:r w:rsidRPr="00745CE3">
              <w:rPr>
                <w:rFonts w:ascii="Arial" w:hAnsi="Arial" w:cs="Arial"/>
                <w:b/>
                <w:spacing w:val="-3"/>
              </w:rPr>
              <w:t>t</w:t>
            </w:r>
            <w:r w:rsidRPr="00745CE3">
              <w:rPr>
                <w:rFonts w:ascii="Arial" w:hAnsi="Arial" w:cs="Arial"/>
                <w:b/>
              </w:rPr>
              <w:t>ly</w:t>
            </w:r>
            <w:r w:rsidRPr="00745CE3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p</w:t>
            </w:r>
            <w:r w:rsidRPr="00745CE3">
              <w:rPr>
                <w:rFonts w:ascii="Arial" w:hAnsi="Arial" w:cs="Arial"/>
                <w:b/>
                <w:spacing w:val="-1"/>
              </w:rPr>
              <w:t>r</w:t>
            </w:r>
            <w:r w:rsidRPr="00745CE3">
              <w:rPr>
                <w:rFonts w:ascii="Arial" w:hAnsi="Arial" w:cs="Arial"/>
                <w:b/>
              </w:rPr>
              <w:t>o</w:t>
            </w:r>
            <w:r w:rsidRPr="00745CE3">
              <w:rPr>
                <w:rFonts w:ascii="Arial" w:hAnsi="Arial" w:cs="Arial"/>
                <w:b/>
                <w:spacing w:val="1"/>
              </w:rPr>
              <w:t>h</w:t>
            </w:r>
            <w:r w:rsidRPr="00745CE3">
              <w:rPr>
                <w:rFonts w:ascii="Arial" w:hAnsi="Arial" w:cs="Arial"/>
                <w:b/>
                <w:spacing w:val="-4"/>
              </w:rPr>
              <w:t>i</w:t>
            </w:r>
            <w:r w:rsidRPr="00745CE3">
              <w:rPr>
                <w:rFonts w:ascii="Arial" w:hAnsi="Arial" w:cs="Arial"/>
                <w:b/>
                <w:spacing w:val="1"/>
              </w:rPr>
              <w:t>b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2"/>
              </w:rPr>
              <w:t>t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</w:rPr>
              <w:t>d</w:t>
            </w:r>
            <w:r w:rsidRPr="00745CE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du</w:t>
            </w:r>
            <w:r w:rsidRPr="00745CE3">
              <w:rPr>
                <w:rFonts w:ascii="Arial" w:hAnsi="Arial" w:cs="Arial"/>
                <w:b/>
                <w:spacing w:val="-1"/>
              </w:rPr>
              <w:t>r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</w:rPr>
              <w:t>g</w:t>
            </w:r>
            <w:r w:rsidRPr="00745CE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p</w:t>
            </w:r>
            <w:r w:rsidRPr="00745CE3">
              <w:rPr>
                <w:rFonts w:ascii="Arial" w:hAnsi="Arial" w:cs="Arial"/>
                <w:b/>
                <w:spacing w:val="-1"/>
              </w:rPr>
              <w:t>ee</w:t>
            </w:r>
            <w:r w:rsidRPr="00745CE3">
              <w:rPr>
                <w:rFonts w:ascii="Arial" w:hAnsi="Arial" w:cs="Arial"/>
                <w:b/>
              </w:rPr>
              <w:t>r</w:t>
            </w:r>
          </w:p>
          <w:p w14:paraId="67DFF116" w14:textId="77777777" w:rsidR="00766BDC" w:rsidRPr="00745CE3" w:rsidRDefault="00341CB8">
            <w:pPr>
              <w:spacing w:before="2"/>
              <w:ind w:left="103"/>
              <w:rPr>
                <w:rFonts w:ascii="Arial" w:hAnsi="Arial" w:cs="Arial"/>
              </w:rPr>
            </w:pPr>
            <w:r w:rsidRPr="00745CE3">
              <w:rPr>
                <w:rFonts w:ascii="Arial" w:hAnsi="Arial" w:cs="Arial"/>
                <w:b/>
                <w:spacing w:val="-1"/>
              </w:rPr>
              <w:t>re</w:t>
            </w:r>
            <w:r w:rsidRPr="00745CE3">
              <w:rPr>
                <w:rFonts w:ascii="Arial" w:hAnsi="Arial" w:cs="Arial"/>
                <w:b/>
              </w:rPr>
              <w:t>vie</w:t>
            </w:r>
            <w:r w:rsidRPr="00745CE3">
              <w:rPr>
                <w:rFonts w:ascii="Arial" w:hAnsi="Arial" w:cs="Arial"/>
                <w:b/>
                <w:spacing w:val="-1"/>
              </w:rPr>
              <w:t>w</w:t>
            </w:r>
            <w:r w:rsidRPr="00745CE3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0D6E0" w14:textId="77777777" w:rsidR="00766BDC" w:rsidRPr="00745CE3" w:rsidRDefault="00341CB8">
            <w:pPr>
              <w:spacing w:before="4" w:line="254" w:lineRule="auto"/>
              <w:ind w:left="103" w:right="705"/>
              <w:rPr>
                <w:rFonts w:ascii="Arial" w:hAnsi="Arial" w:cs="Arial"/>
              </w:rPr>
            </w:pPr>
            <w:r w:rsidRPr="00745CE3">
              <w:rPr>
                <w:rFonts w:ascii="Arial" w:hAnsi="Arial" w:cs="Arial"/>
                <w:b/>
              </w:rPr>
              <w:t>Au</w:t>
            </w:r>
            <w:r w:rsidRPr="00745CE3">
              <w:rPr>
                <w:rFonts w:ascii="Arial" w:hAnsi="Arial" w:cs="Arial"/>
                <w:b/>
                <w:spacing w:val="2"/>
              </w:rPr>
              <w:t>t</w:t>
            </w:r>
            <w:r w:rsidRPr="00745CE3">
              <w:rPr>
                <w:rFonts w:ascii="Arial" w:hAnsi="Arial" w:cs="Arial"/>
                <w:b/>
                <w:spacing w:val="1"/>
              </w:rPr>
              <w:t>h</w:t>
            </w:r>
            <w:r w:rsidRPr="00745CE3">
              <w:rPr>
                <w:rFonts w:ascii="Arial" w:hAnsi="Arial" w:cs="Arial"/>
                <w:b/>
              </w:rPr>
              <w:t>o</w:t>
            </w:r>
            <w:r w:rsidRPr="00745CE3">
              <w:rPr>
                <w:rFonts w:ascii="Arial" w:hAnsi="Arial" w:cs="Arial"/>
                <w:b/>
                <w:spacing w:val="3"/>
              </w:rPr>
              <w:t>r</w:t>
            </w:r>
            <w:r w:rsidRPr="00745CE3">
              <w:rPr>
                <w:rFonts w:ascii="Arial" w:hAnsi="Arial" w:cs="Arial"/>
                <w:b/>
                <w:spacing w:val="-7"/>
              </w:rPr>
              <w:t>’</w:t>
            </w:r>
            <w:r w:rsidRPr="00745CE3">
              <w:rPr>
                <w:rFonts w:ascii="Arial" w:hAnsi="Arial" w:cs="Arial"/>
                <w:b/>
              </w:rPr>
              <w:t xml:space="preserve">s </w:t>
            </w:r>
            <w:r w:rsidRPr="00745CE3">
              <w:rPr>
                <w:rFonts w:ascii="Arial" w:hAnsi="Arial" w:cs="Arial"/>
                <w:b/>
                <w:spacing w:val="2"/>
              </w:rPr>
              <w:t>F</w:t>
            </w:r>
            <w:r w:rsidRPr="00745CE3">
              <w:rPr>
                <w:rFonts w:ascii="Arial" w:hAnsi="Arial" w:cs="Arial"/>
                <w:b/>
                <w:spacing w:val="-1"/>
              </w:rPr>
              <w:t>ee</w:t>
            </w:r>
            <w:r w:rsidRPr="00745CE3">
              <w:rPr>
                <w:rFonts w:ascii="Arial" w:hAnsi="Arial" w:cs="Arial"/>
                <w:b/>
                <w:spacing w:val="1"/>
              </w:rPr>
              <w:t>db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-1"/>
              </w:rPr>
              <w:t>c</w:t>
            </w:r>
            <w:r w:rsidRPr="00745CE3">
              <w:rPr>
                <w:rFonts w:ascii="Arial" w:hAnsi="Arial" w:cs="Arial"/>
                <w:b/>
              </w:rPr>
              <w:t>k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spacing w:val="1"/>
              </w:rPr>
              <w:t>(</w:t>
            </w:r>
            <w:r w:rsidRPr="00745CE3">
              <w:rPr>
                <w:rFonts w:ascii="Arial" w:hAnsi="Arial" w:cs="Arial"/>
                <w:spacing w:val="-3"/>
              </w:rPr>
              <w:t>I</w:t>
            </w:r>
            <w:r w:rsidRPr="00745CE3">
              <w:rPr>
                <w:rFonts w:ascii="Arial" w:hAnsi="Arial" w:cs="Arial"/>
              </w:rPr>
              <w:t>t</w:t>
            </w:r>
            <w:r w:rsidRPr="00745CE3">
              <w:rPr>
                <w:rFonts w:ascii="Arial" w:hAnsi="Arial" w:cs="Arial"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</w:rPr>
              <w:t>is mand</w:t>
            </w:r>
            <w:r w:rsidRPr="00745CE3">
              <w:rPr>
                <w:rFonts w:ascii="Arial" w:hAnsi="Arial" w:cs="Arial"/>
                <w:spacing w:val="-1"/>
              </w:rPr>
              <w:t>a</w:t>
            </w:r>
            <w:r w:rsidRPr="00745CE3">
              <w:rPr>
                <w:rFonts w:ascii="Arial" w:hAnsi="Arial" w:cs="Arial"/>
              </w:rPr>
              <w:t>to</w:t>
            </w:r>
            <w:r w:rsidRPr="00745CE3">
              <w:rPr>
                <w:rFonts w:ascii="Arial" w:hAnsi="Arial" w:cs="Arial"/>
                <w:spacing w:val="2"/>
              </w:rPr>
              <w:t>r</w:t>
            </w:r>
            <w:r w:rsidRPr="00745CE3">
              <w:rPr>
                <w:rFonts w:ascii="Arial" w:hAnsi="Arial" w:cs="Arial"/>
              </w:rPr>
              <w:t>y</w:t>
            </w:r>
            <w:r w:rsidRPr="00745CE3">
              <w:rPr>
                <w:rFonts w:ascii="Arial" w:hAnsi="Arial" w:cs="Arial"/>
                <w:spacing w:val="-2"/>
              </w:rPr>
              <w:t xml:space="preserve"> </w:t>
            </w:r>
            <w:r w:rsidRPr="00745CE3">
              <w:rPr>
                <w:rFonts w:ascii="Arial" w:hAnsi="Arial" w:cs="Arial"/>
              </w:rPr>
              <w:t>that</w:t>
            </w:r>
            <w:r w:rsidRPr="00745CE3">
              <w:rPr>
                <w:rFonts w:ascii="Arial" w:hAnsi="Arial" w:cs="Arial"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spacing w:val="-1"/>
              </w:rPr>
              <w:t>a</w:t>
            </w:r>
            <w:r w:rsidRPr="00745CE3">
              <w:rPr>
                <w:rFonts w:ascii="Arial" w:hAnsi="Arial" w:cs="Arial"/>
              </w:rPr>
              <w:t>uth</w:t>
            </w:r>
            <w:r w:rsidRPr="00745CE3">
              <w:rPr>
                <w:rFonts w:ascii="Arial" w:hAnsi="Arial" w:cs="Arial"/>
                <w:spacing w:val="-4"/>
              </w:rPr>
              <w:t>o</w:t>
            </w:r>
            <w:r w:rsidRPr="00745CE3">
              <w:rPr>
                <w:rFonts w:ascii="Arial" w:hAnsi="Arial" w:cs="Arial"/>
                <w:spacing w:val="1"/>
              </w:rPr>
              <w:t>r</w:t>
            </w:r>
            <w:r w:rsidRPr="00745CE3">
              <w:rPr>
                <w:rFonts w:ascii="Arial" w:hAnsi="Arial" w:cs="Arial"/>
              </w:rPr>
              <w:t xml:space="preserve">s </w:t>
            </w:r>
            <w:r w:rsidRPr="00745CE3">
              <w:rPr>
                <w:rFonts w:ascii="Arial" w:hAnsi="Arial" w:cs="Arial"/>
                <w:spacing w:val="-2"/>
              </w:rPr>
              <w:t>s</w:t>
            </w:r>
            <w:r w:rsidRPr="00745CE3">
              <w:rPr>
                <w:rFonts w:ascii="Arial" w:hAnsi="Arial" w:cs="Arial"/>
              </w:rPr>
              <w:t>hould</w:t>
            </w:r>
            <w:r w:rsidRPr="00745CE3">
              <w:rPr>
                <w:rFonts w:ascii="Arial" w:hAnsi="Arial" w:cs="Arial"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</w:rPr>
              <w:t>w</w:t>
            </w:r>
            <w:r w:rsidRPr="00745CE3">
              <w:rPr>
                <w:rFonts w:ascii="Arial" w:hAnsi="Arial" w:cs="Arial"/>
                <w:spacing w:val="1"/>
              </w:rPr>
              <w:t>r</w:t>
            </w:r>
            <w:r w:rsidRPr="00745CE3">
              <w:rPr>
                <w:rFonts w:ascii="Arial" w:hAnsi="Arial" w:cs="Arial"/>
              </w:rPr>
              <w:t>i</w:t>
            </w:r>
            <w:r w:rsidRPr="00745CE3">
              <w:rPr>
                <w:rFonts w:ascii="Arial" w:hAnsi="Arial" w:cs="Arial"/>
                <w:spacing w:val="1"/>
              </w:rPr>
              <w:t>t</w:t>
            </w:r>
            <w:r w:rsidRPr="00745CE3">
              <w:rPr>
                <w:rFonts w:ascii="Arial" w:hAnsi="Arial" w:cs="Arial"/>
              </w:rPr>
              <w:t>e</w:t>
            </w:r>
            <w:r w:rsidRPr="00745CE3">
              <w:rPr>
                <w:rFonts w:ascii="Arial" w:hAnsi="Arial" w:cs="Arial"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</w:rPr>
              <w:t>hi</w:t>
            </w:r>
            <w:r w:rsidRPr="00745CE3">
              <w:rPr>
                <w:rFonts w:ascii="Arial" w:hAnsi="Arial" w:cs="Arial"/>
                <w:spacing w:val="-1"/>
              </w:rPr>
              <w:t>s</w:t>
            </w:r>
            <w:r w:rsidRPr="00745CE3">
              <w:rPr>
                <w:rFonts w:ascii="Arial" w:hAnsi="Arial" w:cs="Arial"/>
              </w:rPr>
              <w:t xml:space="preserve">/her </w:t>
            </w:r>
            <w:r w:rsidRPr="00745CE3">
              <w:rPr>
                <w:rFonts w:ascii="Arial" w:hAnsi="Arial" w:cs="Arial"/>
                <w:spacing w:val="1"/>
              </w:rPr>
              <w:t>f</w:t>
            </w:r>
            <w:r w:rsidRPr="00745CE3">
              <w:rPr>
                <w:rFonts w:ascii="Arial" w:hAnsi="Arial" w:cs="Arial"/>
                <w:spacing w:val="-1"/>
              </w:rPr>
              <w:t>ee</w:t>
            </w:r>
            <w:r w:rsidRPr="00745CE3">
              <w:rPr>
                <w:rFonts w:ascii="Arial" w:hAnsi="Arial" w:cs="Arial"/>
              </w:rPr>
              <w:t>db</w:t>
            </w:r>
            <w:r w:rsidRPr="00745CE3">
              <w:rPr>
                <w:rFonts w:ascii="Arial" w:hAnsi="Arial" w:cs="Arial"/>
                <w:spacing w:val="-1"/>
              </w:rPr>
              <w:t>ac</w:t>
            </w:r>
            <w:r w:rsidRPr="00745CE3">
              <w:rPr>
                <w:rFonts w:ascii="Arial" w:hAnsi="Arial" w:cs="Arial"/>
              </w:rPr>
              <w:t>k</w:t>
            </w:r>
            <w:r w:rsidRPr="00745CE3">
              <w:rPr>
                <w:rFonts w:ascii="Arial" w:hAnsi="Arial" w:cs="Arial"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</w:rPr>
              <w:t>h</w:t>
            </w:r>
            <w:r w:rsidRPr="00745CE3">
              <w:rPr>
                <w:rFonts w:ascii="Arial" w:hAnsi="Arial" w:cs="Arial"/>
                <w:spacing w:val="-1"/>
              </w:rPr>
              <w:t>e</w:t>
            </w:r>
            <w:r w:rsidRPr="00745CE3">
              <w:rPr>
                <w:rFonts w:ascii="Arial" w:hAnsi="Arial" w:cs="Arial"/>
                <w:spacing w:val="1"/>
              </w:rPr>
              <w:t>r</w:t>
            </w:r>
            <w:r w:rsidRPr="00745CE3">
              <w:rPr>
                <w:rFonts w:ascii="Arial" w:hAnsi="Arial" w:cs="Arial"/>
                <w:spacing w:val="-1"/>
              </w:rPr>
              <w:t>e</w:t>
            </w:r>
            <w:r w:rsidRPr="00745CE3">
              <w:rPr>
                <w:rFonts w:ascii="Arial" w:hAnsi="Arial" w:cs="Arial"/>
              </w:rPr>
              <w:t>)</w:t>
            </w:r>
          </w:p>
        </w:tc>
      </w:tr>
      <w:tr w:rsidR="00766BDC" w:rsidRPr="00745CE3" w14:paraId="68AFA631" w14:textId="77777777">
        <w:trPr>
          <w:trHeight w:hRule="exact" w:val="2081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02C86" w14:textId="77777777" w:rsidR="00766BDC" w:rsidRPr="00745CE3" w:rsidRDefault="00341CB8">
            <w:pPr>
              <w:spacing w:before="1"/>
              <w:ind w:left="462" w:right="231"/>
              <w:rPr>
                <w:rFonts w:ascii="Arial" w:hAnsi="Arial" w:cs="Arial"/>
              </w:rPr>
            </w:pPr>
            <w:r w:rsidRPr="00745CE3">
              <w:rPr>
                <w:rFonts w:ascii="Arial" w:hAnsi="Arial" w:cs="Arial"/>
                <w:b/>
                <w:spacing w:val="2"/>
              </w:rPr>
              <w:t>P</w:t>
            </w:r>
            <w:r w:rsidRPr="00745CE3">
              <w:rPr>
                <w:rFonts w:ascii="Arial" w:hAnsi="Arial" w:cs="Arial"/>
                <w:b/>
              </w:rPr>
              <w:t>lea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w</w:t>
            </w:r>
            <w:r w:rsidRPr="00745CE3">
              <w:rPr>
                <w:rFonts w:ascii="Arial" w:hAnsi="Arial" w:cs="Arial"/>
                <w:b/>
                <w:spacing w:val="-1"/>
              </w:rPr>
              <w:t>r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2"/>
              </w:rPr>
              <w:t>t</w:t>
            </w:r>
            <w:r w:rsidRPr="00745CE3">
              <w:rPr>
                <w:rFonts w:ascii="Arial" w:hAnsi="Arial" w:cs="Arial"/>
                <w:b/>
              </w:rPr>
              <w:t>e</w:t>
            </w:r>
            <w:r w:rsidRPr="00745CE3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f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</w:rPr>
              <w:t>w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>nt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  <w:spacing w:val="-1"/>
              </w:rPr>
              <w:t>ce</w:t>
            </w:r>
            <w:r w:rsidRPr="00745CE3">
              <w:rPr>
                <w:rFonts w:ascii="Arial" w:hAnsi="Arial" w:cs="Arial"/>
                <w:b/>
              </w:rPr>
              <w:t xml:space="preserve">s </w:t>
            </w:r>
            <w:r w:rsidRPr="00745CE3">
              <w:rPr>
                <w:rFonts w:ascii="Arial" w:hAnsi="Arial" w:cs="Arial"/>
                <w:b/>
                <w:spacing w:val="-1"/>
              </w:rPr>
              <w:t>re</w:t>
            </w:r>
            <w:r w:rsidRPr="00745CE3">
              <w:rPr>
                <w:rFonts w:ascii="Arial" w:hAnsi="Arial" w:cs="Arial"/>
                <w:b/>
              </w:rPr>
              <w:t>ga</w:t>
            </w:r>
            <w:r w:rsidRPr="00745CE3">
              <w:rPr>
                <w:rFonts w:ascii="Arial" w:hAnsi="Arial" w:cs="Arial"/>
                <w:b/>
                <w:spacing w:val="-1"/>
              </w:rPr>
              <w:t>r</w:t>
            </w:r>
            <w:r w:rsidRPr="00745CE3">
              <w:rPr>
                <w:rFonts w:ascii="Arial" w:hAnsi="Arial" w:cs="Arial"/>
                <w:b/>
                <w:spacing w:val="1"/>
              </w:rPr>
              <w:t>d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</w:rPr>
              <w:t>g</w:t>
            </w:r>
            <w:r w:rsidRPr="00745CE3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th</w:t>
            </w:r>
            <w:r w:rsidRPr="00745CE3">
              <w:rPr>
                <w:rFonts w:ascii="Arial" w:hAnsi="Arial" w:cs="Arial"/>
                <w:b/>
              </w:rPr>
              <w:t>e</w:t>
            </w:r>
            <w:r w:rsidRPr="00745CE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2"/>
              </w:rPr>
              <w:t>m</w:t>
            </w:r>
            <w:r w:rsidRPr="00745CE3">
              <w:rPr>
                <w:rFonts w:ascii="Arial" w:hAnsi="Arial" w:cs="Arial"/>
                <w:b/>
                <w:spacing w:val="1"/>
              </w:rPr>
              <w:t>p</w:t>
            </w:r>
            <w:r w:rsidRPr="00745CE3">
              <w:rPr>
                <w:rFonts w:ascii="Arial" w:hAnsi="Arial" w:cs="Arial"/>
                <w:b/>
                <w:spacing w:val="-4"/>
              </w:rPr>
              <w:t>o</w:t>
            </w:r>
            <w:r w:rsidRPr="00745CE3">
              <w:rPr>
                <w:rFonts w:ascii="Arial" w:hAnsi="Arial" w:cs="Arial"/>
                <w:b/>
                <w:spacing w:val="-1"/>
              </w:rPr>
              <w:t>r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  <w:spacing w:val="-1"/>
              </w:rPr>
              <w:t>c</w:t>
            </w:r>
            <w:r w:rsidRPr="00745CE3">
              <w:rPr>
                <w:rFonts w:ascii="Arial" w:hAnsi="Arial" w:cs="Arial"/>
                <w:b/>
              </w:rPr>
              <w:t>e of</w:t>
            </w:r>
            <w:r w:rsidRPr="00745CE3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th</w:t>
            </w:r>
            <w:r w:rsidRPr="00745CE3">
              <w:rPr>
                <w:rFonts w:ascii="Arial" w:hAnsi="Arial" w:cs="Arial"/>
                <w:b/>
              </w:rPr>
              <w:t>is</w:t>
            </w:r>
            <w:r w:rsidRPr="00745CE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m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1"/>
              </w:rPr>
              <w:t>nu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  <w:spacing w:val="-1"/>
              </w:rPr>
              <w:t>cr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1"/>
              </w:rPr>
              <w:t>p</w:t>
            </w:r>
            <w:r w:rsidRPr="00745CE3">
              <w:rPr>
                <w:rFonts w:ascii="Arial" w:hAnsi="Arial" w:cs="Arial"/>
                <w:b/>
              </w:rPr>
              <w:t>t</w:t>
            </w:r>
            <w:r w:rsidRPr="00745CE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f</w:t>
            </w:r>
            <w:r w:rsidRPr="00745CE3">
              <w:rPr>
                <w:rFonts w:ascii="Arial" w:hAnsi="Arial" w:cs="Arial"/>
                <w:b/>
              </w:rPr>
              <w:t>or</w:t>
            </w:r>
            <w:r w:rsidRPr="00745CE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th</w:t>
            </w:r>
            <w:r w:rsidRPr="00745CE3">
              <w:rPr>
                <w:rFonts w:ascii="Arial" w:hAnsi="Arial" w:cs="Arial"/>
                <w:b/>
              </w:rPr>
              <w:t>e</w:t>
            </w:r>
            <w:r w:rsidRPr="00745CE3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  <w:spacing w:val="-1"/>
              </w:rPr>
              <w:t>c</w:t>
            </w:r>
            <w:r w:rsidRPr="00745CE3">
              <w:rPr>
                <w:rFonts w:ascii="Arial" w:hAnsi="Arial" w:cs="Arial"/>
                <w:b/>
              </w:rPr>
              <w:t>ien</w:t>
            </w:r>
            <w:r w:rsidRPr="00745CE3">
              <w:rPr>
                <w:rFonts w:ascii="Arial" w:hAnsi="Arial" w:cs="Arial"/>
                <w:b/>
                <w:spacing w:val="2"/>
              </w:rPr>
              <w:t>t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2"/>
              </w:rPr>
              <w:t>f</w:t>
            </w:r>
            <w:r w:rsidRPr="00745CE3">
              <w:rPr>
                <w:rFonts w:ascii="Arial" w:hAnsi="Arial" w:cs="Arial"/>
                <w:b/>
              </w:rPr>
              <w:t>ic</w:t>
            </w:r>
            <w:r w:rsidRPr="00745CE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1"/>
              </w:rPr>
              <w:t>c</w:t>
            </w:r>
            <w:r w:rsidRPr="00745CE3">
              <w:rPr>
                <w:rFonts w:ascii="Arial" w:hAnsi="Arial" w:cs="Arial"/>
                <w:b/>
              </w:rPr>
              <w:t>o</w:t>
            </w:r>
            <w:r w:rsidRPr="00745CE3">
              <w:rPr>
                <w:rFonts w:ascii="Arial" w:hAnsi="Arial" w:cs="Arial"/>
                <w:b/>
                <w:spacing w:val="1"/>
              </w:rPr>
              <w:t>mm</w:t>
            </w:r>
            <w:r w:rsidRPr="00745CE3">
              <w:rPr>
                <w:rFonts w:ascii="Arial" w:hAnsi="Arial" w:cs="Arial"/>
                <w:b/>
                <w:spacing w:val="-3"/>
              </w:rPr>
              <w:t>u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2"/>
              </w:rPr>
              <w:t>t</w:t>
            </w:r>
            <w:r w:rsidRPr="00745CE3">
              <w:rPr>
                <w:rFonts w:ascii="Arial" w:hAnsi="Arial" w:cs="Arial"/>
                <w:b/>
                <w:spacing w:val="-4"/>
              </w:rPr>
              <w:t>y</w:t>
            </w:r>
            <w:r w:rsidRPr="00745CE3">
              <w:rPr>
                <w:rFonts w:ascii="Arial" w:hAnsi="Arial" w:cs="Arial"/>
                <w:b/>
              </w:rPr>
              <w:t>.</w:t>
            </w:r>
            <w:r w:rsidRPr="00745CE3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 xml:space="preserve">A </w:t>
            </w:r>
            <w:r w:rsidRPr="00745CE3">
              <w:rPr>
                <w:rFonts w:ascii="Arial" w:hAnsi="Arial" w:cs="Arial"/>
                <w:b/>
                <w:spacing w:val="1"/>
              </w:rPr>
              <w:t>m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2"/>
              </w:rPr>
              <w:t>m</w:t>
            </w:r>
            <w:r w:rsidRPr="00745CE3">
              <w:rPr>
                <w:rFonts w:ascii="Arial" w:hAnsi="Arial" w:cs="Arial"/>
                <w:b/>
                <w:spacing w:val="-3"/>
              </w:rPr>
              <w:t>u</w:t>
            </w:r>
            <w:r w:rsidRPr="00745CE3">
              <w:rPr>
                <w:rFonts w:ascii="Arial" w:hAnsi="Arial" w:cs="Arial"/>
                <w:b/>
              </w:rPr>
              <w:t>m</w:t>
            </w:r>
            <w:r w:rsidRPr="00745CE3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of</w:t>
            </w:r>
            <w:r w:rsidRPr="00745CE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3</w:t>
            </w:r>
            <w:r w:rsidRPr="00745CE3">
              <w:rPr>
                <w:rFonts w:ascii="Arial" w:hAnsi="Arial" w:cs="Arial"/>
                <w:b/>
                <w:spacing w:val="1"/>
              </w:rPr>
              <w:t>-</w:t>
            </w:r>
            <w:r w:rsidRPr="00745CE3">
              <w:rPr>
                <w:rFonts w:ascii="Arial" w:hAnsi="Arial" w:cs="Arial"/>
                <w:b/>
              </w:rPr>
              <w:t>4</w:t>
            </w:r>
            <w:r w:rsidRPr="00745CE3">
              <w:rPr>
                <w:rFonts w:ascii="Arial" w:hAnsi="Arial" w:cs="Arial"/>
                <w:b/>
                <w:spacing w:val="-2"/>
              </w:rPr>
              <w:t xml:space="preserve"> s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>nt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  <w:spacing w:val="-1"/>
              </w:rPr>
              <w:t>ce</w:t>
            </w:r>
            <w:r w:rsidRPr="00745CE3">
              <w:rPr>
                <w:rFonts w:ascii="Arial" w:hAnsi="Arial" w:cs="Arial"/>
                <w:b/>
              </w:rPr>
              <w:t xml:space="preserve">s </w:t>
            </w:r>
            <w:r w:rsidRPr="00745CE3">
              <w:rPr>
                <w:rFonts w:ascii="Arial" w:hAnsi="Arial" w:cs="Arial"/>
                <w:b/>
                <w:spacing w:val="1"/>
              </w:rPr>
              <w:t>m</w:t>
            </w:r>
            <w:r w:rsidRPr="00745CE3">
              <w:rPr>
                <w:rFonts w:ascii="Arial" w:hAnsi="Arial" w:cs="Arial"/>
                <w:b/>
              </w:rPr>
              <w:t>ay</w:t>
            </w:r>
            <w:r w:rsidRPr="00745CE3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b</w:t>
            </w:r>
            <w:r w:rsidRPr="00745CE3">
              <w:rPr>
                <w:rFonts w:ascii="Arial" w:hAnsi="Arial" w:cs="Arial"/>
                <w:b/>
              </w:rPr>
              <w:t>e</w:t>
            </w:r>
            <w:r w:rsidRPr="00745CE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1"/>
              </w:rPr>
              <w:t>re</w:t>
            </w:r>
            <w:r w:rsidRPr="00745CE3">
              <w:rPr>
                <w:rFonts w:ascii="Arial" w:hAnsi="Arial" w:cs="Arial"/>
                <w:b/>
                <w:spacing w:val="1"/>
              </w:rPr>
              <w:t>qu</w:t>
            </w:r>
            <w:r w:rsidRPr="00745CE3">
              <w:rPr>
                <w:rFonts w:ascii="Arial" w:hAnsi="Arial" w:cs="Arial"/>
                <w:b/>
              </w:rPr>
              <w:t>ir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</w:rPr>
              <w:t>d</w:t>
            </w:r>
            <w:r w:rsidRPr="00745CE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f</w:t>
            </w:r>
            <w:r w:rsidRPr="00745CE3">
              <w:rPr>
                <w:rFonts w:ascii="Arial" w:hAnsi="Arial" w:cs="Arial"/>
                <w:b/>
              </w:rPr>
              <w:t>or</w:t>
            </w:r>
            <w:r w:rsidRPr="00745CE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th</w:t>
            </w:r>
            <w:r w:rsidRPr="00745CE3">
              <w:rPr>
                <w:rFonts w:ascii="Arial" w:hAnsi="Arial" w:cs="Arial"/>
                <w:b/>
              </w:rPr>
              <w:t xml:space="preserve">is </w:t>
            </w:r>
            <w:r w:rsidRPr="00745CE3">
              <w:rPr>
                <w:rFonts w:ascii="Arial" w:hAnsi="Arial" w:cs="Arial"/>
                <w:b/>
                <w:spacing w:val="1"/>
              </w:rPr>
              <w:t>p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-1"/>
              </w:rPr>
              <w:t>r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8D34A" w14:textId="77777777" w:rsidR="00766BDC" w:rsidRPr="00745CE3" w:rsidRDefault="00341CB8">
            <w:pPr>
              <w:ind w:left="103" w:right="157"/>
              <w:rPr>
                <w:rFonts w:ascii="Arial" w:hAnsi="Arial" w:cs="Arial"/>
              </w:rPr>
            </w:pPr>
            <w:r w:rsidRPr="00745CE3">
              <w:rPr>
                <w:rFonts w:ascii="Arial" w:hAnsi="Arial" w:cs="Arial"/>
                <w:b/>
                <w:spacing w:val="-1"/>
              </w:rPr>
              <w:t>T</w:t>
            </w:r>
            <w:r w:rsidRPr="00745CE3">
              <w:rPr>
                <w:rFonts w:ascii="Arial" w:hAnsi="Arial" w:cs="Arial"/>
                <w:b/>
                <w:spacing w:val="1"/>
              </w:rPr>
              <w:t>h</w:t>
            </w:r>
            <w:r w:rsidRPr="00745CE3">
              <w:rPr>
                <w:rFonts w:ascii="Arial" w:hAnsi="Arial" w:cs="Arial"/>
                <w:b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-1"/>
              </w:rPr>
              <w:t>r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</w:rPr>
              <w:t>icle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p</w:t>
            </w:r>
            <w:r w:rsidRPr="00745CE3">
              <w:rPr>
                <w:rFonts w:ascii="Arial" w:hAnsi="Arial" w:cs="Arial"/>
                <w:b/>
                <w:spacing w:val="-1"/>
              </w:rPr>
              <w:t>re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>nt</w:t>
            </w:r>
            <w:r w:rsidRPr="00745CE3">
              <w:rPr>
                <w:rFonts w:ascii="Arial" w:hAnsi="Arial" w:cs="Arial"/>
                <w:b/>
              </w:rPr>
              <w:t>s a</w:t>
            </w:r>
            <w:r w:rsidRPr="00745CE3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p</w:t>
            </w:r>
            <w:r w:rsidRPr="00745CE3">
              <w:rPr>
                <w:rFonts w:ascii="Arial" w:hAnsi="Arial" w:cs="Arial"/>
                <w:b/>
                <w:spacing w:val="-1"/>
              </w:rPr>
              <w:t>r</w:t>
            </w:r>
            <w:r w:rsidRPr="00745CE3">
              <w:rPr>
                <w:rFonts w:ascii="Arial" w:hAnsi="Arial" w:cs="Arial"/>
                <w:b/>
              </w:rPr>
              <w:t>o</w:t>
            </w:r>
            <w:r w:rsidRPr="00745CE3">
              <w:rPr>
                <w:rFonts w:ascii="Arial" w:hAnsi="Arial" w:cs="Arial"/>
                <w:b/>
                <w:spacing w:val="1"/>
              </w:rPr>
              <w:t>m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-1"/>
              </w:rPr>
              <w:t>s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</w:rPr>
              <w:t>g</w:t>
            </w:r>
            <w:r w:rsidRPr="00745CE3">
              <w:rPr>
                <w:rFonts w:ascii="Arial" w:hAnsi="Arial" w:cs="Arial"/>
                <w:b/>
                <w:spacing w:val="-2"/>
              </w:rPr>
              <w:t xml:space="preserve"> s</w:t>
            </w:r>
            <w:r w:rsidRPr="00745CE3">
              <w:rPr>
                <w:rFonts w:ascii="Arial" w:hAnsi="Arial" w:cs="Arial"/>
                <w:b/>
                <w:spacing w:val="1"/>
              </w:rPr>
              <w:t>tud</w:t>
            </w:r>
            <w:r w:rsidRPr="00745CE3">
              <w:rPr>
                <w:rFonts w:ascii="Arial" w:hAnsi="Arial" w:cs="Arial"/>
                <w:b/>
              </w:rPr>
              <w:t>y</w:t>
            </w:r>
            <w:r w:rsidRPr="00745CE3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4"/>
              </w:rPr>
              <w:t>o</w:t>
            </w:r>
            <w:r w:rsidRPr="00745CE3">
              <w:rPr>
                <w:rFonts w:ascii="Arial" w:hAnsi="Arial" w:cs="Arial"/>
                <w:b/>
              </w:rPr>
              <w:t>n</w:t>
            </w:r>
            <w:r w:rsidRPr="00745CE3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3"/>
              </w:rPr>
              <w:t>t</w:t>
            </w:r>
            <w:r w:rsidRPr="00745CE3">
              <w:rPr>
                <w:rFonts w:ascii="Arial" w:hAnsi="Arial" w:cs="Arial"/>
                <w:b/>
                <w:spacing w:val="1"/>
              </w:rPr>
              <w:t>h</w:t>
            </w:r>
            <w:r w:rsidRPr="00745CE3">
              <w:rPr>
                <w:rFonts w:ascii="Arial" w:hAnsi="Arial" w:cs="Arial"/>
                <w:b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b</w:t>
            </w:r>
            <w:r w:rsidRPr="00745CE3">
              <w:rPr>
                <w:rFonts w:ascii="Arial" w:hAnsi="Arial" w:cs="Arial"/>
                <w:b/>
                <w:spacing w:val="-4"/>
              </w:rPr>
              <w:t>i</w:t>
            </w:r>
            <w:r w:rsidRPr="00745CE3">
              <w:rPr>
                <w:rFonts w:ascii="Arial" w:hAnsi="Arial" w:cs="Arial"/>
                <w:b/>
              </w:rPr>
              <w:t>o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</w:rPr>
              <w:t>y</w:t>
            </w:r>
            <w:r w:rsidRPr="00745CE3">
              <w:rPr>
                <w:rFonts w:ascii="Arial" w:hAnsi="Arial" w:cs="Arial"/>
                <w:b/>
                <w:spacing w:val="1"/>
              </w:rPr>
              <w:t>nth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</w:rPr>
              <w:t>is of</w:t>
            </w:r>
            <w:r w:rsidRPr="00745CE3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1"/>
              </w:rPr>
              <w:t>z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</w:rPr>
              <w:t>c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oxi</w:t>
            </w:r>
            <w:r w:rsidRPr="00745CE3">
              <w:rPr>
                <w:rFonts w:ascii="Arial" w:hAnsi="Arial" w:cs="Arial"/>
                <w:b/>
                <w:spacing w:val="1"/>
              </w:rPr>
              <w:t>d</w:t>
            </w:r>
            <w:r w:rsidRPr="00745CE3">
              <w:rPr>
                <w:rFonts w:ascii="Arial" w:hAnsi="Arial" w:cs="Arial"/>
                <w:b/>
              </w:rPr>
              <w:t>e</w:t>
            </w:r>
            <w:r w:rsidRPr="00745CE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</w:rPr>
              <w:t>o</w:t>
            </w:r>
            <w:r w:rsidRPr="00745CE3">
              <w:rPr>
                <w:rFonts w:ascii="Arial" w:hAnsi="Arial" w:cs="Arial"/>
                <w:b/>
                <w:spacing w:val="1"/>
              </w:rPr>
              <w:t>p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-1"/>
              </w:rPr>
              <w:t>r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</w:rPr>
              <w:t>icl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</w:rPr>
              <w:t>s</w:t>
            </w:r>
            <w:r w:rsidRPr="00745CE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(</w:t>
            </w:r>
            <w:proofErr w:type="spellStart"/>
            <w:r w:rsidRPr="00745CE3">
              <w:rPr>
                <w:rFonts w:ascii="Arial" w:hAnsi="Arial" w:cs="Arial"/>
                <w:b/>
                <w:spacing w:val="-1"/>
              </w:rPr>
              <w:t>Z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</w:rPr>
              <w:t>O</w:t>
            </w:r>
            <w:proofErr w:type="spellEnd"/>
            <w:r w:rsidRPr="00745CE3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N</w:t>
            </w:r>
            <w:r w:rsidRPr="00745CE3">
              <w:rPr>
                <w:rFonts w:ascii="Arial" w:hAnsi="Arial" w:cs="Arial"/>
                <w:b/>
                <w:spacing w:val="-3"/>
              </w:rPr>
              <w:t>P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</w:rPr>
              <w:t>)</w:t>
            </w:r>
            <w:r w:rsidRPr="00745CE3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u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</w:rPr>
              <w:t xml:space="preserve">g </w:t>
            </w:r>
            <w:r w:rsidRPr="00745CE3">
              <w:rPr>
                <w:rFonts w:ascii="Arial" w:hAnsi="Arial" w:cs="Arial"/>
                <w:b/>
                <w:i/>
                <w:spacing w:val="-1"/>
              </w:rPr>
              <w:t>C</w:t>
            </w:r>
            <w:r w:rsidRPr="00745CE3">
              <w:rPr>
                <w:rFonts w:ascii="Arial" w:hAnsi="Arial" w:cs="Arial"/>
                <w:b/>
                <w:i/>
              </w:rPr>
              <w:t>oloca</w:t>
            </w:r>
            <w:r w:rsidRPr="00745CE3">
              <w:rPr>
                <w:rFonts w:ascii="Arial" w:hAnsi="Arial" w:cs="Arial"/>
                <w:b/>
                <w:i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  <w:i/>
              </w:rPr>
              <w:t>ia</w:t>
            </w:r>
            <w:r w:rsidRPr="00745CE3">
              <w:rPr>
                <w:rFonts w:ascii="Arial" w:hAnsi="Arial" w:cs="Arial"/>
                <w:b/>
                <w:i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b/>
                <w:i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  <w:i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  <w:i/>
                <w:spacing w:val="-1"/>
              </w:rPr>
              <w:t>c</w:t>
            </w:r>
            <w:r w:rsidRPr="00745CE3">
              <w:rPr>
                <w:rFonts w:ascii="Arial" w:hAnsi="Arial" w:cs="Arial"/>
                <w:b/>
                <w:i/>
                <w:spacing w:val="1"/>
              </w:rPr>
              <w:t>u</w:t>
            </w:r>
            <w:r w:rsidRPr="00745CE3">
              <w:rPr>
                <w:rFonts w:ascii="Arial" w:hAnsi="Arial" w:cs="Arial"/>
                <w:b/>
                <w:i/>
              </w:rPr>
              <w:t>len</w:t>
            </w:r>
            <w:r w:rsidRPr="00745CE3">
              <w:rPr>
                <w:rFonts w:ascii="Arial" w:hAnsi="Arial" w:cs="Arial"/>
                <w:b/>
                <w:i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  <w:i/>
              </w:rPr>
              <w:t>a</w:t>
            </w:r>
            <w:r w:rsidRPr="00745CE3">
              <w:rPr>
                <w:rFonts w:ascii="Arial" w:hAnsi="Arial" w:cs="Arial"/>
                <w:b/>
                <w:i/>
                <w:spacing w:val="3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leaf</w:t>
            </w:r>
            <w:r w:rsidRPr="00745CE3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</w:rPr>
              <w:t>x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  <w:spacing w:val="-1"/>
              </w:rPr>
              <w:t>r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-1"/>
              </w:rPr>
              <w:t>c</w:t>
            </w:r>
            <w:r w:rsidRPr="00745CE3">
              <w:rPr>
                <w:rFonts w:ascii="Arial" w:hAnsi="Arial" w:cs="Arial"/>
                <w:b/>
              </w:rPr>
              <w:t>t</w:t>
            </w:r>
            <w:r w:rsidRPr="00745CE3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-3"/>
              </w:rPr>
              <w:t>n</w:t>
            </w:r>
            <w:r w:rsidRPr="00745CE3">
              <w:rPr>
                <w:rFonts w:ascii="Arial" w:hAnsi="Arial" w:cs="Arial"/>
                <w:b/>
              </w:rPr>
              <w:t>d</w:t>
            </w:r>
            <w:r w:rsidRPr="00745CE3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</w:rPr>
              <w:t>val</w:t>
            </w:r>
            <w:r w:rsidRPr="00745CE3">
              <w:rPr>
                <w:rFonts w:ascii="Arial" w:hAnsi="Arial" w:cs="Arial"/>
                <w:b/>
                <w:spacing w:val="1"/>
              </w:rPr>
              <w:t>u</w:t>
            </w:r>
            <w:r w:rsidRPr="00745CE3">
              <w:rPr>
                <w:rFonts w:ascii="Arial" w:hAnsi="Arial" w:cs="Arial"/>
                <w:b/>
                <w:spacing w:val="-4"/>
              </w:rPr>
              <w:t>a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</w:rPr>
              <w:t xml:space="preserve">s 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  <w:spacing w:val="-3"/>
              </w:rPr>
              <w:t>h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</w:rPr>
              <w:t>ir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1"/>
              </w:rPr>
              <w:t>nt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2"/>
              </w:rPr>
              <w:t>m</w:t>
            </w:r>
            <w:r w:rsidRPr="00745CE3">
              <w:rPr>
                <w:rFonts w:ascii="Arial" w:hAnsi="Arial" w:cs="Arial"/>
                <w:b/>
              </w:rPr>
              <w:t>ic</w:t>
            </w:r>
            <w:r w:rsidRPr="00745CE3">
              <w:rPr>
                <w:rFonts w:ascii="Arial" w:hAnsi="Arial" w:cs="Arial"/>
                <w:b/>
                <w:spacing w:val="-1"/>
              </w:rPr>
              <w:t>r</w:t>
            </w:r>
            <w:r w:rsidRPr="00745CE3">
              <w:rPr>
                <w:rFonts w:ascii="Arial" w:hAnsi="Arial" w:cs="Arial"/>
                <w:b/>
              </w:rPr>
              <w:t>o</w:t>
            </w:r>
            <w:r w:rsidRPr="00745CE3">
              <w:rPr>
                <w:rFonts w:ascii="Arial" w:hAnsi="Arial" w:cs="Arial"/>
                <w:b/>
                <w:spacing w:val="1"/>
              </w:rPr>
              <w:t>b</w:t>
            </w:r>
            <w:r w:rsidRPr="00745CE3">
              <w:rPr>
                <w:rFonts w:ascii="Arial" w:hAnsi="Arial" w:cs="Arial"/>
                <w:b/>
              </w:rPr>
              <w:t>ial</w:t>
            </w:r>
            <w:r w:rsidRPr="00745CE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p</w:t>
            </w:r>
            <w:r w:rsidRPr="00745CE3">
              <w:rPr>
                <w:rFonts w:ascii="Arial" w:hAnsi="Arial" w:cs="Arial"/>
                <w:b/>
                <w:spacing w:val="-1"/>
              </w:rPr>
              <w:t>r</w:t>
            </w:r>
            <w:r w:rsidRPr="00745CE3">
              <w:rPr>
                <w:rFonts w:ascii="Arial" w:hAnsi="Arial" w:cs="Arial"/>
                <w:b/>
              </w:rPr>
              <w:t>o</w:t>
            </w:r>
            <w:r w:rsidRPr="00745CE3">
              <w:rPr>
                <w:rFonts w:ascii="Arial" w:hAnsi="Arial" w:cs="Arial"/>
                <w:b/>
                <w:spacing w:val="1"/>
              </w:rPr>
              <w:t>p</w:t>
            </w:r>
            <w:r w:rsidRPr="00745CE3">
              <w:rPr>
                <w:rFonts w:ascii="Arial" w:hAnsi="Arial" w:cs="Arial"/>
                <w:b/>
                <w:spacing w:val="-1"/>
              </w:rPr>
              <w:t>er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</w:rPr>
              <w:t>ies agai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</w:rPr>
              <w:t>t</w:t>
            </w:r>
            <w:r w:rsidRPr="00745CE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wh</w:t>
            </w:r>
            <w:r w:rsidRPr="00745CE3">
              <w:rPr>
                <w:rFonts w:ascii="Arial" w:hAnsi="Arial" w:cs="Arial"/>
                <w:b/>
                <w:spacing w:val="1"/>
              </w:rPr>
              <w:t>it</w:t>
            </w:r>
            <w:r w:rsidRPr="00745CE3">
              <w:rPr>
                <w:rFonts w:ascii="Arial" w:hAnsi="Arial" w:cs="Arial"/>
                <w:b/>
              </w:rPr>
              <w:t>e</w:t>
            </w:r>
            <w:r w:rsidRPr="00745CE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yam</w:t>
            </w:r>
            <w:r w:rsidRPr="00745CE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p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1"/>
              </w:rPr>
              <w:t>th</w:t>
            </w:r>
            <w:r w:rsidRPr="00745CE3">
              <w:rPr>
                <w:rFonts w:ascii="Arial" w:hAnsi="Arial" w:cs="Arial"/>
                <w:b/>
              </w:rPr>
              <w:t>og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</w:rPr>
              <w:t xml:space="preserve">. </w:t>
            </w:r>
            <w:r w:rsidRPr="00745CE3">
              <w:rPr>
                <w:rFonts w:ascii="Arial" w:hAnsi="Arial" w:cs="Arial"/>
                <w:b/>
                <w:spacing w:val="-1"/>
              </w:rPr>
              <w:t>T</w:t>
            </w:r>
            <w:r w:rsidRPr="00745CE3">
              <w:rPr>
                <w:rFonts w:ascii="Arial" w:hAnsi="Arial" w:cs="Arial"/>
                <w:b/>
                <w:spacing w:val="1"/>
              </w:rPr>
              <w:t>h</w:t>
            </w:r>
            <w:r w:rsidRPr="00745CE3">
              <w:rPr>
                <w:rFonts w:ascii="Arial" w:hAnsi="Arial" w:cs="Arial"/>
                <w:b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m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>th</w:t>
            </w:r>
            <w:r w:rsidRPr="00745CE3">
              <w:rPr>
                <w:rFonts w:ascii="Arial" w:hAnsi="Arial" w:cs="Arial"/>
                <w:b/>
              </w:rPr>
              <w:t>o</w:t>
            </w:r>
            <w:r w:rsidRPr="00745CE3">
              <w:rPr>
                <w:rFonts w:ascii="Arial" w:hAnsi="Arial" w:cs="Arial"/>
                <w:b/>
                <w:spacing w:val="1"/>
              </w:rPr>
              <w:t>d</w:t>
            </w:r>
            <w:r w:rsidRPr="00745CE3">
              <w:rPr>
                <w:rFonts w:ascii="Arial" w:hAnsi="Arial" w:cs="Arial"/>
                <w:b/>
              </w:rPr>
              <w:t>ology</w:t>
            </w:r>
            <w:r w:rsidRPr="00745CE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is w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</w:rPr>
              <w:t>l</w:t>
            </w:r>
            <w:r w:rsidRPr="00745CE3">
              <w:rPr>
                <w:rFonts w:ascii="Arial" w:hAnsi="Arial" w:cs="Arial"/>
                <w:b/>
                <w:spacing w:val="3"/>
              </w:rPr>
              <w:t>l</w:t>
            </w:r>
            <w:r w:rsidRPr="00745CE3">
              <w:rPr>
                <w:rFonts w:ascii="Arial" w:hAnsi="Arial" w:cs="Arial"/>
                <w:b/>
                <w:spacing w:val="1"/>
              </w:rPr>
              <w:t>-d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  <w:spacing w:val="-4"/>
              </w:rPr>
              <w:t>a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1"/>
              </w:rPr>
              <w:t>l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>d</w:t>
            </w:r>
            <w:r w:rsidRPr="00745CE3">
              <w:rPr>
                <w:rFonts w:ascii="Arial" w:hAnsi="Arial" w:cs="Arial"/>
                <w:b/>
              </w:rPr>
              <w:t xml:space="preserve">, 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>mp</w:t>
            </w:r>
            <w:r w:rsidRPr="00745CE3">
              <w:rPr>
                <w:rFonts w:ascii="Arial" w:hAnsi="Arial" w:cs="Arial"/>
                <w:b/>
              </w:rPr>
              <w:t>loy</w:t>
            </w:r>
            <w:r w:rsidRPr="00745CE3">
              <w:rPr>
                <w:rFonts w:ascii="Arial" w:hAnsi="Arial" w:cs="Arial"/>
                <w:b/>
                <w:spacing w:val="1"/>
              </w:rPr>
              <w:t>in</w:t>
            </w:r>
            <w:r w:rsidRPr="00745CE3">
              <w:rPr>
                <w:rFonts w:ascii="Arial" w:hAnsi="Arial" w:cs="Arial"/>
                <w:b/>
              </w:rPr>
              <w:t>g</w:t>
            </w:r>
            <w:r w:rsidRPr="00745CE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g</w:t>
            </w:r>
            <w:r w:rsidRPr="00745CE3">
              <w:rPr>
                <w:rFonts w:ascii="Arial" w:hAnsi="Arial" w:cs="Arial"/>
                <w:b/>
                <w:spacing w:val="-1"/>
              </w:rPr>
              <w:t>ree</w:t>
            </w:r>
            <w:r w:rsidRPr="00745CE3">
              <w:rPr>
                <w:rFonts w:ascii="Arial" w:hAnsi="Arial" w:cs="Arial"/>
                <w:b/>
              </w:rPr>
              <w:t>n</w:t>
            </w:r>
            <w:r w:rsidRPr="00745CE3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</w:rPr>
              <w:t>y</w:t>
            </w:r>
            <w:r w:rsidRPr="00745CE3">
              <w:rPr>
                <w:rFonts w:ascii="Arial" w:hAnsi="Arial" w:cs="Arial"/>
                <w:b/>
                <w:spacing w:val="1"/>
              </w:rPr>
              <w:t>nth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</w:rPr>
              <w:t>is a</w:t>
            </w:r>
            <w:r w:rsidRPr="00745CE3">
              <w:rPr>
                <w:rFonts w:ascii="Arial" w:hAnsi="Arial" w:cs="Arial"/>
                <w:b/>
                <w:spacing w:val="1"/>
              </w:rPr>
              <w:t>pp</w:t>
            </w:r>
            <w:r w:rsidRPr="00745CE3">
              <w:rPr>
                <w:rFonts w:ascii="Arial" w:hAnsi="Arial" w:cs="Arial"/>
                <w:b/>
                <w:spacing w:val="-1"/>
              </w:rPr>
              <w:t>r</w:t>
            </w:r>
            <w:r w:rsidRPr="00745CE3">
              <w:rPr>
                <w:rFonts w:ascii="Arial" w:hAnsi="Arial" w:cs="Arial"/>
                <w:b/>
              </w:rPr>
              <w:t>oa</w:t>
            </w:r>
            <w:r w:rsidRPr="00745CE3">
              <w:rPr>
                <w:rFonts w:ascii="Arial" w:hAnsi="Arial" w:cs="Arial"/>
                <w:b/>
                <w:spacing w:val="-1"/>
              </w:rPr>
              <w:t>c</w:t>
            </w:r>
            <w:r w:rsidRPr="00745CE3">
              <w:rPr>
                <w:rFonts w:ascii="Arial" w:hAnsi="Arial" w:cs="Arial"/>
                <w:b/>
              </w:rPr>
              <w:t>h</w:t>
            </w:r>
            <w:r w:rsidRPr="00745CE3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th</w:t>
            </w:r>
            <w:r w:rsidRPr="00745CE3">
              <w:rPr>
                <w:rFonts w:ascii="Arial" w:hAnsi="Arial" w:cs="Arial"/>
                <w:b/>
              </w:rPr>
              <w:t>at</w:t>
            </w:r>
            <w:r w:rsidRPr="00745CE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 xml:space="preserve">is 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</w:rPr>
              <w:t>viro</w:t>
            </w:r>
            <w:r w:rsidRPr="00745CE3">
              <w:rPr>
                <w:rFonts w:ascii="Arial" w:hAnsi="Arial" w:cs="Arial"/>
                <w:b/>
                <w:spacing w:val="-4"/>
              </w:rPr>
              <w:t>n</w:t>
            </w:r>
            <w:r w:rsidRPr="00745CE3">
              <w:rPr>
                <w:rFonts w:ascii="Arial" w:hAnsi="Arial" w:cs="Arial"/>
                <w:b/>
                <w:spacing w:val="1"/>
              </w:rPr>
              <w:t>m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>nt</w:t>
            </w:r>
            <w:r w:rsidRPr="00745CE3">
              <w:rPr>
                <w:rFonts w:ascii="Arial" w:hAnsi="Arial" w:cs="Arial"/>
                <w:b/>
              </w:rPr>
              <w:t>al</w:t>
            </w:r>
            <w:r w:rsidRPr="00745CE3">
              <w:rPr>
                <w:rFonts w:ascii="Arial" w:hAnsi="Arial" w:cs="Arial"/>
                <w:b/>
                <w:spacing w:val="-3"/>
              </w:rPr>
              <w:t>l</w:t>
            </w:r>
            <w:r w:rsidRPr="00745CE3">
              <w:rPr>
                <w:rFonts w:ascii="Arial" w:hAnsi="Arial" w:cs="Arial"/>
                <w:b/>
              </w:rPr>
              <w:t>y</w:t>
            </w:r>
            <w:r w:rsidRPr="00745CE3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f</w:t>
            </w:r>
            <w:r w:rsidRPr="00745CE3">
              <w:rPr>
                <w:rFonts w:ascii="Arial" w:hAnsi="Arial" w:cs="Arial"/>
                <w:b/>
                <w:spacing w:val="-1"/>
              </w:rPr>
              <w:t>r</w:t>
            </w:r>
            <w:r w:rsidRPr="00745CE3">
              <w:rPr>
                <w:rFonts w:ascii="Arial" w:hAnsi="Arial" w:cs="Arial"/>
                <w:b/>
              </w:rPr>
              <w:t>ien</w:t>
            </w:r>
            <w:r w:rsidRPr="00745CE3">
              <w:rPr>
                <w:rFonts w:ascii="Arial" w:hAnsi="Arial" w:cs="Arial"/>
                <w:b/>
                <w:spacing w:val="1"/>
              </w:rPr>
              <w:t>d</w:t>
            </w:r>
            <w:r w:rsidRPr="00745CE3">
              <w:rPr>
                <w:rFonts w:ascii="Arial" w:hAnsi="Arial" w:cs="Arial"/>
                <w:b/>
              </w:rPr>
              <w:t>ly a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</w:rPr>
              <w:t>d</w:t>
            </w:r>
            <w:r w:rsidRPr="00745CE3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1"/>
              </w:rPr>
              <w:t>c</w:t>
            </w:r>
            <w:r w:rsidRPr="00745CE3">
              <w:rPr>
                <w:rFonts w:ascii="Arial" w:hAnsi="Arial" w:cs="Arial"/>
                <w:b/>
              </w:rPr>
              <w:t>o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  <w:spacing w:val="2"/>
              </w:rPr>
              <w:t>t</w:t>
            </w:r>
            <w:r w:rsidRPr="00745CE3">
              <w:rPr>
                <w:rFonts w:ascii="Arial" w:hAnsi="Arial" w:cs="Arial"/>
                <w:b/>
                <w:spacing w:val="1"/>
              </w:rPr>
              <w:t>-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>ff</w:t>
            </w:r>
            <w:r w:rsidRPr="00745CE3">
              <w:rPr>
                <w:rFonts w:ascii="Arial" w:hAnsi="Arial" w:cs="Arial"/>
                <w:b/>
                <w:spacing w:val="-1"/>
              </w:rPr>
              <w:t>ec</w:t>
            </w:r>
            <w:r w:rsidRPr="00745CE3">
              <w:rPr>
                <w:rFonts w:ascii="Arial" w:hAnsi="Arial" w:cs="Arial"/>
                <w:b/>
                <w:spacing w:val="-3"/>
              </w:rPr>
              <w:t>t</w:t>
            </w:r>
            <w:r w:rsidRPr="00745CE3">
              <w:rPr>
                <w:rFonts w:ascii="Arial" w:hAnsi="Arial" w:cs="Arial"/>
                <w:b/>
              </w:rPr>
              <w:t>ive.</w:t>
            </w:r>
            <w:r w:rsidRPr="00745CE3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How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</w:rPr>
              <w:t>v</w:t>
            </w:r>
            <w:r w:rsidRPr="00745CE3">
              <w:rPr>
                <w:rFonts w:ascii="Arial" w:hAnsi="Arial" w:cs="Arial"/>
                <w:b/>
                <w:spacing w:val="-1"/>
              </w:rPr>
              <w:t>er</w:t>
            </w:r>
            <w:r w:rsidRPr="00745CE3">
              <w:rPr>
                <w:rFonts w:ascii="Arial" w:hAnsi="Arial" w:cs="Arial"/>
                <w:b/>
              </w:rPr>
              <w:t xml:space="preserve">, </w:t>
            </w:r>
            <w:r w:rsidRPr="00745CE3">
              <w:rPr>
                <w:rFonts w:ascii="Arial" w:hAnsi="Arial" w:cs="Arial"/>
                <w:b/>
                <w:spacing w:val="1"/>
              </w:rPr>
              <w:t>th</w:t>
            </w:r>
            <w:r w:rsidRPr="00745CE3">
              <w:rPr>
                <w:rFonts w:ascii="Arial" w:hAnsi="Arial" w:cs="Arial"/>
                <w:b/>
              </w:rPr>
              <w:t>e</w:t>
            </w:r>
            <w:r w:rsidRPr="00745CE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m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1"/>
              </w:rPr>
              <w:t>nu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  <w:spacing w:val="-1"/>
              </w:rPr>
              <w:t>cr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1"/>
              </w:rPr>
              <w:t>p</w:t>
            </w:r>
            <w:r w:rsidRPr="00745CE3">
              <w:rPr>
                <w:rFonts w:ascii="Arial" w:hAnsi="Arial" w:cs="Arial"/>
                <w:b/>
              </w:rPr>
              <w:t>t</w:t>
            </w:r>
            <w:r w:rsidRPr="00745CE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w</w:t>
            </w:r>
            <w:r w:rsidRPr="00745CE3">
              <w:rPr>
                <w:rFonts w:ascii="Arial" w:hAnsi="Arial" w:cs="Arial"/>
                <w:b/>
                <w:spacing w:val="-4"/>
              </w:rPr>
              <w:t>o</w:t>
            </w:r>
            <w:r w:rsidRPr="00745CE3">
              <w:rPr>
                <w:rFonts w:ascii="Arial" w:hAnsi="Arial" w:cs="Arial"/>
                <w:b/>
                <w:spacing w:val="1"/>
              </w:rPr>
              <w:t>u</w:t>
            </w:r>
            <w:r w:rsidRPr="00745CE3">
              <w:rPr>
                <w:rFonts w:ascii="Arial" w:hAnsi="Arial" w:cs="Arial"/>
                <w:b/>
              </w:rPr>
              <w:t>ld</w:t>
            </w:r>
            <w:r w:rsidRPr="00745CE3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b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>f</w:t>
            </w:r>
            <w:r w:rsidRPr="00745CE3">
              <w:rPr>
                <w:rFonts w:ascii="Arial" w:hAnsi="Arial" w:cs="Arial"/>
                <w:b/>
                <w:spacing w:val="-4"/>
              </w:rPr>
              <w:t>i</w:t>
            </w:r>
            <w:r w:rsidRPr="00745CE3">
              <w:rPr>
                <w:rFonts w:ascii="Arial" w:hAnsi="Arial" w:cs="Arial"/>
                <w:b/>
              </w:rPr>
              <w:t>t</w:t>
            </w:r>
            <w:r w:rsidRPr="00745CE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f</w:t>
            </w:r>
            <w:r w:rsidRPr="00745CE3">
              <w:rPr>
                <w:rFonts w:ascii="Arial" w:hAnsi="Arial" w:cs="Arial"/>
                <w:b/>
                <w:spacing w:val="-1"/>
              </w:rPr>
              <w:t>r</w:t>
            </w:r>
            <w:r w:rsidRPr="00745CE3">
              <w:rPr>
                <w:rFonts w:ascii="Arial" w:hAnsi="Arial" w:cs="Arial"/>
                <w:b/>
              </w:rPr>
              <w:t>om</w:t>
            </w:r>
            <w:r w:rsidRPr="00745CE3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1"/>
              </w:rPr>
              <w:t>c</w:t>
            </w:r>
            <w:r w:rsidRPr="00745CE3">
              <w:rPr>
                <w:rFonts w:ascii="Arial" w:hAnsi="Arial" w:cs="Arial"/>
                <w:b/>
              </w:rPr>
              <w:t>lea</w:t>
            </w:r>
            <w:r w:rsidRPr="00745CE3">
              <w:rPr>
                <w:rFonts w:ascii="Arial" w:hAnsi="Arial" w:cs="Arial"/>
                <w:b/>
                <w:spacing w:val="-1"/>
              </w:rPr>
              <w:t>re</w:t>
            </w:r>
            <w:r w:rsidRPr="00745CE3">
              <w:rPr>
                <w:rFonts w:ascii="Arial" w:hAnsi="Arial" w:cs="Arial"/>
                <w:b/>
              </w:rPr>
              <w:t>r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o</w:t>
            </w:r>
            <w:r w:rsidRPr="00745CE3">
              <w:rPr>
                <w:rFonts w:ascii="Arial" w:hAnsi="Arial" w:cs="Arial"/>
                <w:b/>
                <w:spacing w:val="-1"/>
              </w:rPr>
              <w:t>r</w:t>
            </w:r>
            <w:r w:rsidRPr="00745CE3">
              <w:rPr>
                <w:rFonts w:ascii="Arial" w:hAnsi="Arial" w:cs="Arial"/>
                <w:b/>
              </w:rPr>
              <w:t>ga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</w:rPr>
              <w:t>iza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-4"/>
              </w:rPr>
              <w:t>o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</w:rPr>
              <w:t xml:space="preserve">, 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  <w:spacing w:val="1"/>
              </w:rPr>
              <w:t>p</w:t>
            </w:r>
            <w:r w:rsidRPr="00745CE3">
              <w:rPr>
                <w:rFonts w:ascii="Arial" w:hAnsi="Arial" w:cs="Arial"/>
                <w:b/>
                <w:spacing w:val="-1"/>
              </w:rPr>
              <w:t>ec</w:t>
            </w:r>
            <w:r w:rsidRPr="00745CE3">
              <w:rPr>
                <w:rFonts w:ascii="Arial" w:hAnsi="Arial" w:cs="Arial"/>
                <w:b/>
              </w:rPr>
              <w:t>ia</w:t>
            </w:r>
            <w:r w:rsidRPr="00745CE3">
              <w:rPr>
                <w:rFonts w:ascii="Arial" w:hAnsi="Arial" w:cs="Arial"/>
                <w:b/>
                <w:spacing w:val="1"/>
              </w:rPr>
              <w:t>l</w:t>
            </w:r>
            <w:r w:rsidRPr="00745CE3">
              <w:rPr>
                <w:rFonts w:ascii="Arial" w:hAnsi="Arial" w:cs="Arial"/>
                <w:b/>
              </w:rPr>
              <w:t>ly</w:t>
            </w:r>
            <w:r w:rsidRPr="00745CE3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in</w:t>
            </w:r>
            <w:r w:rsidRPr="00745CE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th</w:t>
            </w:r>
            <w:r w:rsidRPr="00745CE3">
              <w:rPr>
                <w:rFonts w:ascii="Arial" w:hAnsi="Arial" w:cs="Arial"/>
                <w:b/>
              </w:rPr>
              <w:t xml:space="preserve">e </w:t>
            </w:r>
            <w:r w:rsidRPr="00745CE3">
              <w:rPr>
                <w:rFonts w:ascii="Arial" w:hAnsi="Arial" w:cs="Arial"/>
                <w:b/>
                <w:spacing w:val="1"/>
              </w:rPr>
              <w:t>m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>th</w:t>
            </w:r>
            <w:r w:rsidRPr="00745CE3">
              <w:rPr>
                <w:rFonts w:ascii="Arial" w:hAnsi="Arial" w:cs="Arial"/>
                <w:b/>
              </w:rPr>
              <w:t>o</w:t>
            </w:r>
            <w:r w:rsidRPr="00745CE3">
              <w:rPr>
                <w:rFonts w:ascii="Arial" w:hAnsi="Arial" w:cs="Arial"/>
                <w:b/>
                <w:spacing w:val="1"/>
              </w:rPr>
              <w:t>d</w:t>
            </w:r>
            <w:r w:rsidRPr="00745CE3">
              <w:rPr>
                <w:rFonts w:ascii="Arial" w:hAnsi="Arial" w:cs="Arial"/>
                <w:b/>
              </w:rPr>
              <w:t>s a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</w:rPr>
              <w:t>d</w:t>
            </w:r>
            <w:r w:rsidRPr="00745CE3">
              <w:rPr>
                <w:rFonts w:ascii="Arial" w:hAnsi="Arial" w:cs="Arial"/>
                <w:b/>
                <w:spacing w:val="-1"/>
              </w:rPr>
              <w:t xml:space="preserve"> re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  <w:spacing w:val="1"/>
              </w:rPr>
              <w:t>u</w:t>
            </w:r>
            <w:r w:rsidRPr="00745CE3">
              <w:rPr>
                <w:rFonts w:ascii="Arial" w:hAnsi="Arial" w:cs="Arial"/>
                <w:b/>
              </w:rPr>
              <w:t>l</w:t>
            </w:r>
            <w:r w:rsidRPr="00745CE3">
              <w:rPr>
                <w:rFonts w:ascii="Arial" w:hAnsi="Arial" w:cs="Arial"/>
                <w:b/>
                <w:spacing w:val="2"/>
              </w:rPr>
              <w:t>t</w:t>
            </w:r>
            <w:r w:rsidRPr="00745CE3">
              <w:rPr>
                <w:rFonts w:ascii="Arial" w:hAnsi="Arial" w:cs="Arial"/>
                <w:b/>
              </w:rPr>
              <w:t xml:space="preserve">s 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  <w:spacing w:val="-1"/>
              </w:rPr>
              <w:t>ec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</w:rPr>
              <w:t>io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</w:rPr>
              <w:t>,</w:t>
            </w:r>
            <w:r w:rsidRPr="00745CE3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</w:rPr>
              <w:t>o</w:t>
            </w:r>
            <w:r w:rsidRPr="00745CE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-2"/>
              </w:rPr>
              <w:t>m</w:t>
            </w:r>
            <w:r w:rsidRPr="00745CE3">
              <w:rPr>
                <w:rFonts w:ascii="Arial" w:hAnsi="Arial" w:cs="Arial"/>
                <w:b/>
                <w:spacing w:val="1"/>
              </w:rPr>
              <w:t>p</w:t>
            </w:r>
            <w:r w:rsidRPr="00745CE3">
              <w:rPr>
                <w:rFonts w:ascii="Arial" w:hAnsi="Arial" w:cs="Arial"/>
                <w:b/>
                <w:spacing w:val="-1"/>
              </w:rPr>
              <w:t>r</w:t>
            </w:r>
            <w:r w:rsidRPr="00745CE3">
              <w:rPr>
                <w:rFonts w:ascii="Arial" w:hAnsi="Arial" w:cs="Arial"/>
                <w:b/>
              </w:rPr>
              <w:t>ove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1"/>
              </w:rPr>
              <w:t>re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1"/>
              </w:rPr>
              <w:t>d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1"/>
              </w:rPr>
              <w:t>b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1"/>
              </w:rPr>
              <w:t>l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2"/>
              </w:rPr>
              <w:t>t</w:t>
            </w:r>
            <w:r w:rsidRPr="00745CE3">
              <w:rPr>
                <w:rFonts w:ascii="Arial" w:hAnsi="Arial" w:cs="Arial"/>
                <w:b/>
              </w:rPr>
              <w:t>y</w:t>
            </w:r>
            <w:r w:rsidRPr="00745CE3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4"/>
              </w:rPr>
              <w:t>a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</w:rPr>
              <w:t>d</w:t>
            </w:r>
            <w:r w:rsidRPr="00745CE3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  <w:spacing w:val="1"/>
              </w:rPr>
              <w:t>u</w:t>
            </w:r>
            <w:r w:rsidRPr="00745CE3">
              <w:rPr>
                <w:rFonts w:ascii="Arial" w:hAnsi="Arial" w:cs="Arial"/>
                <w:b/>
                <w:spacing w:val="-1"/>
              </w:rPr>
              <w:t>r</w:t>
            </w:r>
            <w:r w:rsidRPr="00745CE3">
              <w:rPr>
                <w:rFonts w:ascii="Arial" w:hAnsi="Arial" w:cs="Arial"/>
                <w:b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1"/>
              </w:rPr>
              <w:t>re</w:t>
            </w:r>
            <w:r w:rsidRPr="00745CE3">
              <w:rPr>
                <w:rFonts w:ascii="Arial" w:hAnsi="Arial" w:cs="Arial"/>
                <w:b/>
                <w:spacing w:val="1"/>
              </w:rPr>
              <w:t>p</w:t>
            </w:r>
            <w:r w:rsidRPr="00745CE3">
              <w:rPr>
                <w:rFonts w:ascii="Arial" w:hAnsi="Arial" w:cs="Arial"/>
                <w:b/>
                <w:spacing w:val="-1"/>
              </w:rPr>
              <w:t>r</w:t>
            </w:r>
            <w:r w:rsidRPr="00745CE3">
              <w:rPr>
                <w:rFonts w:ascii="Arial" w:hAnsi="Arial" w:cs="Arial"/>
                <w:b/>
              </w:rPr>
              <w:t>o</w:t>
            </w:r>
            <w:r w:rsidRPr="00745CE3">
              <w:rPr>
                <w:rFonts w:ascii="Arial" w:hAnsi="Arial" w:cs="Arial"/>
                <w:b/>
                <w:spacing w:val="1"/>
              </w:rPr>
              <w:t>du</w:t>
            </w:r>
            <w:r w:rsidRPr="00745CE3">
              <w:rPr>
                <w:rFonts w:ascii="Arial" w:hAnsi="Arial" w:cs="Arial"/>
                <w:b/>
                <w:spacing w:val="-1"/>
              </w:rPr>
              <w:t>c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1"/>
              </w:rPr>
              <w:t>b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-3"/>
              </w:rPr>
              <w:t>l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2"/>
              </w:rPr>
              <w:t>t</w:t>
            </w:r>
            <w:r w:rsidRPr="00745CE3">
              <w:rPr>
                <w:rFonts w:ascii="Arial" w:hAnsi="Arial" w:cs="Arial"/>
                <w:b/>
              </w:rPr>
              <w:t xml:space="preserve">y. </w:t>
            </w:r>
            <w:r w:rsidRPr="00745CE3">
              <w:rPr>
                <w:rFonts w:ascii="Arial" w:hAnsi="Arial" w:cs="Arial"/>
                <w:b/>
                <w:spacing w:val="-1"/>
              </w:rPr>
              <w:t>T</w:t>
            </w:r>
            <w:r w:rsidRPr="00745CE3">
              <w:rPr>
                <w:rFonts w:ascii="Arial" w:hAnsi="Arial" w:cs="Arial"/>
                <w:b/>
                <w:spacing w:val="1"/>
              </w:rPr>
              <w:t>h</w:t>
            </w:r>
            <w:r w:rsidRPr="00745CE3">
              <w:rPr>
                <w:rFonts w:ascii="Arial" w:hAnsi="Arial" w:cs="Arial"/>
                <w:b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d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-1"/>
              </w:rPr>
              <w:t>sc</w:t>
            </w:r>
            <w:r w:rsidRPr="00745CE3">
              <w:rPr>
                <w:rFonts w:ascii="Arial" w:hAnsi="Arial" w:cs="Arial"/>
                <w:b/>
                <w:spacing w:val="1"/>
              </w:rPr>
              <w:t>u</w:t>
            </w:r>
            <w:r w:rsidRPr="00745CE3">
              <w:rPr>
                <w:rFonts w:ascii="Arial" w:hAnsi="Arial" w:cs="Arial"/>
                <w:b/>
                <w:spacing w:val="-2"/>
              </w:rPr>
              <w:t>ss</w:t>
            </w:r>
            <w:r w:rsidRPr="00745CE3">
              <w:rPr>
                <w:rFonts w:ascii="Arial" w:hAnsi="Arial" w:cs="Arial"/>
                <w:b/>
              </w:rPr>
              <w:t>ion</w:t>
            </w:r>
            <w:r w:rsidRPr="00745CE3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1"/>
              </w:rPr>
              <w:t>c</w:t>
            </w:r>
            <w:r w:rsidRPr="00745CE3">
              <w:rPr>
                <w:rFonts w:ascii="Arial" w:hAnsi="Arial" w:cs="Arial"/>
                <w:b/>
              </w:rPr>
              <w:t>o</w:t>
            </w:r>
            <w:r w:rsidRPr="00745CE3">
              <w:rPr>
                <w:rFonts w:ascii="Arial" w:hAnsi="Arial" w:cs="Arial"/>
                <w:b/>
                <w:spacing w:val="1"/>
              </w:rPr>
              <w:t>u</w:t>
            </w:r>
            <w:r w:rsidRPr="00745CE3">
              <w:rPr>
                <w:rFonts w:ascii="Arial" w:hAnsi="Arial" w:cs="Arial"/>
                <w:b/>
              </w:rPr>
              <w:t>ld</w:t>
            </w:r>
            <w:r w:rsidRPr="00745CE3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4"/>
              </w:rPr>
              <w:t>a</w:t>
            </w:r>
            <w:r w:rsidRPr="00745CE3">
              <w:rPr>
                <w:rFonts w:ascii="Arial" w:hAnsi="Arial" w:cs="Arial"/>
                <w:b/>
              </w:rPr>
              <w:t>l</w:t>
            </w:r>
            <w:r w:rsidRPr="00745CE3">
              <w:rPr>
                <w:rFonts w:ascii="Arial" w:hAnsi="Arial" w:cs="Arial"/>
                <w:b/>
                <w:spacing w:val="-1"/>
              </w:rPr>
              <w:t>s</w:t>
            </w:r>
            <w:r w:rsidRPr="00745CE3">
              <w:rPr>
                <w:rFonts w:ascii="Arial" w:hAnsi="Arial" w:cs="Arial"/>
                <w:b/>
              </w:rPr>
              <w:t xml:space="preserve">o </w:t>
            </w:r>
            <w:r w:rsidRPr="00745CE3">
              <w:rPr>
                <w:rFonts w:ascii="Arial" w:hAnsi="Arial" w:cs="Arial"/>
                <w:b/>
                <w:spacing w:val="1"/>
              </w:rPr>
              <w:t>b</w:t>
            </w:r>
            <w:r w:rsidRPr="00745CE3">
              <w:rPr>
                <w:rFonts w:ascii="Arial" w:hAnsi="Arial" w:cs="Arial"/>
                <w:b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</w:rPr>
              <w:t>x</w:t>
            </w:r>
            <w:r w:rsidRPr="00745CE3">
              <w:rPr>
                <w:rFonts w:ascii="Arial" w:hAnsi="Arial" w:cs="Arial"/>
                <w:b/>
                <w:spacing w:val="1"/>
              </w:rPr>
              <w:t>p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1"/>
              </w:rPr>
              <w:t>nd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</w:rPr>
              <w:t>d</w:t>
            </w:r>
            <w:r w:rsidRPr="00745CE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</w:rPr>
              <w:t>o</w:t>
            </w:r>
            <w:r w:rsidRPr="00745CE3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4"/>
              </w:rPr>
              <w:t>i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  <w:spacing w:val="-1"/>
              </w:rPr>
              <w:t>c</w:t>
            </w:r>
            <w:r w:rsidRPr="00745CE3">
              <w:rPr>
                <w:rFonts w:ascii="Arial" w:hAnsi="Arial" w:cs="Arial"/>
                <w:b/>
              </w:rPr>
              <w:t>l</w:t>
            </w:r>
            <w:r w:rsidRPr="00745CE3">
              <w:rPr>
                <w:rFonts w:ascii="Arial" w:hAnsi="Arial" w:cs="Arial"/>
                <w:b/>
                <w:spacing w:val="1"/>
              </w:rPr>
              <w:t>ud</w:t>
            </w:r>
            <w:r w:rsidRPr="00745CE3">
              <w:rPr>
                <w:rFonts w:ascii="Arial" w:hAnsi="Arial" w:cs="Arial"/>
                <w:b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d</w:t>
            </w:r>
            <w:r w:rsidRPr="00745CE3">
              <w:rPr>
                <w:rFonts w:ascii="Arial" w:hAnsi="Arial" w:cs="Arial"/>
                <w:b/>
                <w:spacing w:val="-1"/>
              </w:rPr>
              <w:t>ee</w:t>
            </w:r>
            <w:r w:rsidRPr="00745CE3">
              <w:rPr>
                <w:rFonts w:ascii="Arial" w:hAnsi="Arial" w:cs="Arial"/>
                <w:b/>
                <w:spacing w:val="1"/>
              </w:rPr>
              <w:t>p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</w:rPr>
              <w:t>r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</w:rPr>
              <w:t>aly</w:t>
            </w:r>
            <w:r w:rsidRPr="00745CE3">
              <w:rPr>
                <w:rFonts w:ascii="Arial" w:hAnsi="Arial" w:cs="Arial"/>
                <w:b/>
                <w:spacing w:val="-1"/>
              </w:rPr>
              <w:t>s</w:t>
            </w:r>
            <w:r w:rsidRPr="00745CE3">
              <w:rPr>
                <w:rFonts w:ascii="Arial" w:hAnsi="Arial" w:cs="Arial"/>
                <w:b/>
              </w:rPr>
              <w:t>is of</w:t>
            </w:r>
            <w:r w:rsidRPr="00745CE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th</w:t>
            </w:r>
            <w:r w:rsidRPr="00745CE3">
              <w:rPr>
                <w:rFonts w:ascii="Arial" w:hAnsi="Arial" w:cs="Arial"/>
                <w:b/>
              </w:rPr>
              <w:t>e</w:t>
            </w:r>
            <w:r w:rsidRPr="00745CE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</w:rPr>
              <w:t>ig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2"/>
              </w:rPr>
              <w:t>f</w:t>
            </w:r>
            <w:r w:rsidRPr="00745CE3">
              <w:rPr>
                <w:rFonts w:ascii="Arial" w:hAnsi="Arial" w:cs="Arial"/>
                <w:b/>
              </w:rPr>
              <w:t>icance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of</w:t>
            </w:r>
            <w:r w:rsidRPr="00745CE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th</w:t>
            </w:r>
            <w:r w:rsidRPr="00745CE3">
              <w:rPr>
                <w:rFonts w:ascii="Arial" w:hAnsi="Arial" w:cs="Arial"/>
                <w:b/>
              </w:rPr>
              <w:t>e</w:t>
            </w:r>
            <w:r w:rsidRPr="00745CE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f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1"/>
              </w:rPr>
              <w:t>nd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</w:rPr>
              <w:t xml:space="preserve">gs </w:t>
            </w:r>
            <w:r w:rsidRPr="00745CE3">
              <w:rPr>
                <w:rFonts w:ascii="Arial" w:hAnsi="Arial" w:cs="Arial"/>
                <w:b/>
                <w:spacing w:val="-4"/>
              </w:rPr>
              <w:t>a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</w:rPr>
              <w:t>d</w:t>
            </w:r>
            <w:r w:rsidRPr="00745CE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th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</w:rPr>
              <w:t>ir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p</w:t>
            </w:r>
            <w:r w:rsidRPr="00745CE3">
              <w:rPr>
                <w:rFonts w:ascii="Arial" w:hAnsi="Arial" w:cs="Arial"/>
                <w:b/>
                <w:spacing w:val="-1"/>
              </w:rPr>
              <w:t>r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-1"/>
              </w:rPr>
              <w:t>c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</w:rPr>
              <w:t>ical</w:t>
            </w:r>
            <w:r w:rsidRPr="00745CE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4"/>
              </w:rPr>
              <w:t>i</w:t>
            </w:r>
            <w:r w:rsidRPr="00745CE3">
              <w:rPr>
                <w:rFonts w:ascii="Arial" w:hAnsi="Arial" w:cs="Arial"/>
                <w:b/>
                <w:spacing w:val="1"/>
              </w:rPr>
              <w:t>mp</w:t>
            </w:r>
            <w:r w:rsidRPr="00745CE3">
              <w:rPr>
                <w:rFonts w:ascii="Arial" w:hAnsi="Arial" w:cs="Arial"/>
                <w:b/>
              </w:rPr>
              <w:t>l</w:t>
            </w:r>
            <w:r w:rsidRPr="00745CE3">
              <w:rPr>
                <w:rFonts w:ascii="Arial" w:hAnsi="Arial" w:cs="Arial"/>
                <w:b/>
                <w:spacing w:val="1"/>
              </w:rPr>
              <w:t>i</w:t>
            </w:r>
            <w:r w:rsidRPr="00745CE3">
              <w:rPr>
                <w:rFonts w:ascii="Arial" w:hAnsi="Arial" w:cs="Arial"/>
                <w:b/>
                <w:spacing w:val="-1"/>
              </w:rPr>
              <w:t>c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</w:rPr>
              <w:t>io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</w:rPr>
              <w:t xml:space="preserve">s </w:t>
            </w:r>
            <w:r w:rsidRPr="00745CE3">
              <w:rPr>
                <w:rFonts w:ascii="Arial" w:hAnsi="Arial" w:cs="Arial"/>
                <w:b/>
                <w:spacing w:val="1"/>
              </w:rPr>
              <w:t>f</w:t>
            </w:r>
            <w:r w:rsidRPr="00745CE3">
              <w:rPr>
                <w:rFonts w:ascii="Arial" w:hAnsi="Arial" w:cs="Arial"/>
                <w:b/>
              </w:rPr>
              <w:t>or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ag</w:t>
            </w:r>
            <w:r w:rsidRPr="00745CE3">
              <w:rPr>
                <w:rFonts w:ascii="Arial" w:hAnsi="Arial" w:cs="Arial"/>
                <w:b/>
                <w:spacing w:val="-1"/>
              </w:rPr>
              <w:t>r</w:t>
            </w:r>
            <w:r w:rsidRPr="00745CE3">
              <w:rPr>
                <w:rFonts w:ascii="Arial" w:hAnsi="Arial" w:cs="Arial"/>
                <w:b/>
              </w:rPr>
              <w:t>icu</w:t>
            </w:r>
            <w:r w:rsidRPr="00745CE3">
              <w:rPr>
                <w:rFonts w:ascii="Arial" w:hAnsi="Arial" w:cs="Arial"/>
                <w:b/>
                <w:spacing w:val="1"/>
              </w:rPr>
              <w:t>ltu</w:t>
            </w:r>
            <w:r w:rsidRPr="00745CE3">
              <w:rPr>
                <w:rFonts w:ascii="Arial" w:hAnsi="Arial" w:cs="Arial"/>
                <w:b/>
                <w:spacing w:val="-1"/>
              </w:rPr>
              <w:t>r</w:t>
            </w:r>
            <w:r w:rsidRPr="00745CE3">
              <w:rPr>
                <w:rFonts w:ascii="Arial" w:hAnsi="Arial" w:cs="Arial"/>
                <w:b/>
              </w:rPr>
              <w:t>al</w:t>
            </w:r>
            <w:r w:rsidRPr="00745CE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1"/>
              </w:rPr>
              <w:t>pp</w:t>
            </w:r>
            <w:r w:rsidRPr="00745CE3">
              <w:rPr>
                <w:rFonts w:ascii="Arial" w:hAnsi="Arial" w:cs="Arial"/>
                <w:b/>
              </w:rPr>
              <w:t>l</w:t>
            </w:r>
            <w:r w:rsidRPr="00745CE3">
              <w:rPr>
                <w:rFonts w:ascii="Arial" w:hAnsi="Arial" w:cs="Arial"/>
                <w:b/>
                <w:spacing w:val="1"/>
              </w:rPr>
              <w:t>i</w:t>
            </w:r>
            <w:r w:rsidRPr="00745CE3">
              <w:rPr>
                <w:rFonts w:ascii="Arial" w:hAnsi="Arial" w:cs="Arial"/>
                <w:b/>
                <w:spacing w:val="-1"/>
              </w:rPr>
              <w:t>c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-3"/>
              </w:rPr>
              <w:t>t</w:t>
            </w:r>
            <w:r w:rsidRPr="00745CE3">
              <w:rPr>
                <w:rFonts w:ascii="Arial" w:hAnsi="Arial" w:cs="Arial"/>
                <w:b/>
              </w:rPr>
              <w:t>io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</w:rPr>
              <w:t>.</w:t>
            </w:r>
            <w:r w:rsidRPr="00745CE3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Ove</w:t>
            </w:r>
            <w:r w:rsidRPr="00745CE3">
              <w:rPr>
                <w:rFonts w:ascii="Arial" w:hAnsi="Arial" w:cs="Arial"/>
                <w:b/>
                <w:spacing w:val="-1"/>
              </w:rPr>
              <w:t>r</w:t>
            </w:r>
            <w:r w:rsidRPr="00745CE3">
              <w:rPr>
                <w:rFonts w:ascii="Arial" w:hAnsi="Arial" w:cs="Arial"/>
                <w:b/>
              </w:rPr>
              <w:t>al</w:t>
            </w:r>
            <w:r w:rsidRPr="00745CE3">
              <w:rPr>
                <w:rFonts w:ascii="Arial" w:hAnsi="Arial" w:cs="Arial"/>
                <w:b/>
                <w:spacing w:val="-3"/>
              </w:rPr>
              <w:t>l</w:t>
            </w:r>
            <w:r w:rsidRPr="00745CE3">
              <w:rPr>
                <w:rFonts w:ascii="Arial" w:hAnsi="Arial" w:cs="Arial"/>
                <w:b/>
              </w:rPr>
              <w:t xml:space="preserve">, </w:t>
            </w:r>
            <w:r w:rsidRPr="00745CE3">
              <w:rPr>
                <w:rFonts w:ascii="Arial" w:hAnsi="Arial" w:cs="Arial"/>
                <w:b/>
                <w:spacing w:val="1"/>
              </w:rPr>
              <w:t>th</w:t>
            </w:r>
            <w:r w:rsidRPr="00745CE3">
              <w:rPr>
                <w:rFonts w:ascii="Arial" w:hAnsi="Arial" w:cs="Arial"/>
                <w:b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  <w:spacing w:val="1"/>
              </w:rPr>
              <w:t>tud</w:t>
            </w:r>
            <w:r w:rsidRPr="00745CE3">
              <w:rPr>
                <w:rFonts w:ascii="Arial" w:hAnsi="Arial" w:cs="Arial"/>
                <w:b/>
              </w:rPr>
              <w:t>y</w:t>
            </w:r>
            <w:r w:rsidRPr="00745CE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o</w:t>
            </w:r>
            <w:r w:rsidRPr="00745CE3">
              <w:rPr>
                <w:rFonts w:ascii="Arial" w:hAnsi="Arial" w:cs="Arial"/>
                <w:b/>
                <w:spacing w:val="1"/>
              </w:rPr>
              <w:t>ff</w:t>
            </w:r>
            <w:r w:rsidRPr="00745CE3">
              <w:rPr>
                <w:rFonts w:ascii="Arial" w:hAnsi="Arial" w:cs="Arial"/>
                <w:b/>
                <w:spacing w:val="-1"/>
              </w:rPr>
              <w:t>er</w:t>
            </w:r>
            <w:r w:rsidRPr="00745CE3">
              <w:rPr>
                <w:rFonts w:ascii="Arial" w:hAnsi="Arial" w:cs="Arial"/>
                <w:b/>
              </w:rPr>
              <w:t>s val</w:t>
            </w:r>
            <w:r w:rsidRPr="00745CE3">
              <w:rPr>
                <w:rFonts w:ascii="Arial" w:hAnsi="Arial" w:cs="Arial"/>
                <w:b/>
                <w:spacing w:val="1"/>
              </w:rPr>
              <w:t>u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1"/>
              </w:rPr>
              <w:t>b</w:t>
            </w:r>
            <w:r w:rsidRPr="00745CE3">
              <w:rPr>
                <w:rFonts w:ascii="Arial" w:hAnsi="Arial" w:cs="Arial"/>
                <w:b/>
              </w:rPr>
              <w:t>le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4"/>
              </w:rPr>
              <w:t>i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</w:rPr>
              <w:t>ig</w:t>
            </w:r>
            <w:r w:rsidRPr="00745CE3">
              <w:rPr>
                <w:rFonts w:ascii="Arial" w:hAnsi="Arial" w:cs="Arial"/>
                <w:b/>
                <w:spacing w:val="1"/>
              </w:rPr>
              <w:t>ht</w:t>
            </w:r>
            <w:r w:rsidRPr="00745CE3">
              <w:rPr>
                <w:rFonts w:ascii="Arial" w:hAnsi="Arial" w:cs="Arial"/>
                <w:b/>
              </w:rPr>
              <w:t>s i</w:t>
            </w:r>
            <w:r w:rsidRPr="00745CE3">
              <w:rPr>
                <w:rFonts w:ascii="Arial" w:hAnsi="Arial" w:cs="Arial"/>
                <w:b/>
                <w:spacing w:val="1"/>
              </w:rPr>
              <w:t>nt</w:t>
            </w:r>
            <w:r w:rsidRPr="00745CE3">
              <w:rPr>
                <w:rFonts w:ascii="Arial" w:hAnsi="Arial" w:cs="Arial"/>
                <w:b/>
              </w:rPr>
              <w:t>o</w:t>
            </w:r>
            <w:r w:rsidRPr="00745CE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al</w:t>
            </w:r>
            <w:r w:rsidRPr="00745CE3">
              <w:rPr>
                <w:rFonts w:ascii="Arial" w:hAnsi="Arial" w:cs="Arial"/>
                <w:b/>
                <w:spacing w:val="2"/>
              </w:rPr>
              <w:t>t</w:t>
            </w:r>
            <w:r w:rsidRPr="00745CE3">
              <w:rPr>
                <w:rFonts w:ascii="Arial" w:hAnsi="Arial" w:cs="Arial"/>
                <w:b/>
                <w:spacing w:val="-1"/>
              </w:rPr>
              <w:t>er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  <w:spacing w:val="-4"/>
              </w:rPr>
              <w:t>a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</w:rPr>
              <w:t>ive,</w:t>
            </w:r>
            <w:r w:rsidRPr="00745CE3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  <w:spacing w:val="1"/>
              </w:rPr>
              <w:t>u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</w:rPr>
              <w:t>ai</w:t>
            </w:r>
            <w:r w:rsidRPr="00745CE3">
              <w:rPr>
                <w:rFonts w:ascii="Arial" w:hAnsi="Arial" w:cs="Arial"/>
                <w:b/>
                <w:spacing w:val="-3"/>
              </w:rPr>
              <w:t>n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1"/>
              </w:rPr>
              <w:t>b</w:t>
            </w:r>
            <w:r w:rsidRPr="00745CE3">
              <w:rPr>
                <w:rFonts w:ascii="Arial" w:hAnsi="Arial" w:cs="Arial"/>
                <w:b/>
              </w:rPr>
              <w:t xml:space="preserve">le 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</w:rPr>
              <w:t>ol</w:t>
            </w:r>
            <w:r w:rsidRPr="00745CE3">
              <w:rPr>
                <w:rFonts w:ascii="Arial" w:hAnsi="Arial" w:cs="Arial"/>
                <w:b/>
                <w:spacing w:val="1"/>
              </w:rPr>
              <w:t>ut</w:t>
            </w:r>
            <w:r w:rsidRPr="00745CE3">
              <w:rPr>
                <w:rFonts w:ascii="Arial" w:hAnsi="Arial" w:cs="Arial"/>
                <w:b/>
              </w:rPr>
              <w:t>io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</w:rPr>
              <w:t xml:space="preserve">s </w:t>
            </w:r>
            <w:r w:rsidRPr="00745CE3">
              <w:rPr>
                <w:rFonts w:ascii="Arial" w:hAnsi="Arial" w:cs="Arial"/>
                <w:b/>
                <w:spacing w:val="1"/>
              </w:rPr>
              <w:t>f</w:t>
            </w:r>
            <w:r w:rsidRPr="00745CE3">
              <w:rPr>
                <w:rFonts w:ascii="Arial" w:hAnsi="Arial" w:cs="Arial"/>
                <w:b/>
              </w:rPr>
              <w:t>or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1"/>
              </w:rPr>
              <w:t>c</w:t>
            </w:r>
            <w:r w:rsidRPr="00745CE3">
              <w:rPr>
                <w:rFonts w:ascii="Arial" w:hAnsi="Arial" w:cs="Arial"/>
                <w:b/>
              </w:rPr>
              <w:t>o</w:t>
            </w:r>
            <w:r w:rsidRPr="00745CE3">
              <w:rPr>
                <w:rFonts w:ascii="Arial" w:hAnsi="Arial" w:cs="Arial"/>
                <w:b/>
                <w:spacing w:val="-3"/>
              </w:rPr>
              <w:t>n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  <w:spacing w:val="-1"/>
              </w:rPr>
              <w:t>r</w:t>
            </w:r>
            <w:r w:rsidRPr="00745CE3">
              <w:rPr>
                <w:rFonts w:ascii="Arial" w:hAnsi="Arial" w:cs="Arial"/>
                <w:b/>
              </w:rPr>
              <w:t>ol</w:t>
            </w:r>
            <w:r w:rsidRPr="00745CE3">
              <w:rPr>
                <w:rFonts w:ascii="Arial" w:hAnsi="Arial" w:cs="Arial"/>
                <w:b/>
                <w:spacing w:val="1"/>
              </w:rPr>
              <w:t>l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</w:rPr>
              <w:t>g</w:t>
            </w:r>
            <w:r w:rsidRPr="00745CE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p</w:t>
            </w:r>
            <w:r w:rsidRPr="00745CE3">
              <w:rPr>
                <w:rFonts w:ascii="Arial" w:hAnsi="Arial" w:cs="Arial"/>
                <w:b/>
              </w:rPr>
              <w:t>o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  <w:spacing w:val="1"/>
              </w:rPr>
              <w:t>th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-1"/>
              </w:rPr>
              <w:t>r</w:t>
            </w:r>
            <w:r w:rsidRPr="00745CE3">
              <w:rPr>
                <w:rFonts w:ascii="Arial" w:hAnsi="Arial" w:cs="Arial"/>
                <w:b/>
              </w:rPr>
              <w:t>v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</w:rPr>
              <w:t>t</w:t>
            </w:r>
            <w:r w:rsidRPr="00745CE3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lo</w:t>
            </w:r>
            <w:r w:rsidRPr="00745CE3">
              <w:rPr>
                <w:rFonts w:ascii="Arial" w:hAnsi="Arial" w:cs="Arial"/>
                <w:b/>
                <w:spacing w:val="-1"/>
              </w:rPr>
              <w:t>s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</w:rPr>
              <w:t>s in</w:t>
            </w:r>
            <w:r w:rsidRPr="00745CE3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ag</w:t>
            </w:r>
            <w:r w:rsidRPr="00745CE3">
              <w:rPr>
                <w:rFonts w:ascii="Arial" w:hAnsi="Arial" w:cs="Arial"/>
                <w:b/>
                <w:spacing w:val="-1"/>
              </w:rPr>
              <w:t>r</w:t>
            </w:r>
            <w:r w:rsidRPr="00745CE3">
              <w:rPr>
                <w:rFonts w:ascii="Arial" w:hAnsi="Arial" w:cs="Arial"/>
                <w:b/>
              </w:rPr>
              <w:t>icu</w:t>
            </w:r>
            <w:r w:rsidRPr="00745CE3">
              <w:rPr>
                <w:rFonts w:ascii="Arial" w:hAnsi="Arial" w:cs="Arial"/>
                <w:b/>
                <w:spacing w:val="1"/>
              </w:rPr>
              <w:t>ltu</w:t>
            </w:r>
            <w:r w:rsidRPr="00745CE3">
              <w:rPr>
                <w:rFonts w:ascii="Arial" w:hAnsi="Arial" w:cs="Arial"/>
                <w:b/>
                <w:spacing w:val="-1"/>
              </w:rPr>
              <w:t>re</w:t>
            </w:r>
            <w:r w:rsidRPr="00745CE3">
              <w:rPr>
                <w:rFonts w:ascii="Arial" w:hAnsi="Arial" w:cs="Arial"/>
                <w:b/>
              </w:rPr>
              <w:t>,</w:t>
            </w:r>
            <w:r w:rsidRPr="00745CE3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3"/>
              </w:rPr>
              <w:t>b</w:t>
            </w:r>
            <w:r w:rsidRPr="00745CE3">
              <w:rPr>
                <w:rFonts w:ascii="Arial" w:hAnsi="Arial" w:cs="Arial"/>
                <w:b/>
                <w:spacing w:val="1"/>
              </w:rPr>
              <w:t>u</w:t>
            </w:r>
            <w:r w:rsidRPr="00745CE3">
              <w:rPr>
                <w:rFonts w:ascii="Arial" w:hAnsi="Arial" w:cs="Arial"/>
                <w:b/>
              </w:rPr>
              <w:t>t</w:t>
            </w:r>
            <w:r w:rsidRPr="00745CE3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</w:rPr>
              <w:t>o</w:t>
            </w:r>
            <w:r w:rsidRPr="00745CE3">
              <w:rPr>
                <w:rFonts w:ascii="Arial" w:hAnsi="Arial" w:cs="Arial"/>
                <w:b/>
                <w:spacing w:val="1"/>
              </w:rPr>
              <w:t>m</w:t>
            </w:r>
            <w:r w:rsidRPr="00745CE3">
              <w:rPr>
                <w:rFonts w:ascii="Arial" w:hAnsi="Arial" w:cs="Arial"/>
                <w:b/>
              </w:rPr>
              <w:t>e</w:t>
            </w:r>
            <w:r w:rsidRPr="00745CE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  <w:spacing w:val="1"/>
              </w:rPr>
              <w:t>p</w:t>
            </w:r>
            <w:r w:rsidRPr="00745CE3">
              <w:rPr>
                <w:rFonts w:ascii="Arial" w:hAnsi="Arial" w:cs="Arial"/>
                <w:b/>
                <w:spacing w:val="-1"/>
              </w:rPr>
              <w:t>ec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</w:rPr>
              <w:t xml:space="preserve">s 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  <w:spacing w:val="-1"/>
              </w:rPr>
              <w:t>ee</w:t>
            </w:r>
            <w:r w:rsidRPr="00745CE3">
              <w:rPr>
                <w:rFonts w:ascii="Arial" w:hAnsi="Arial" w:cs="Arial"/>
                <w:b/>
              </w:rPr>
              <w:t>d</w:t>
            </w:r>
            <w:r w:rsidRPr="00745CE3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fu</w:t>
            </w:r>
            <w:r w:rsidRPr="00745CE3">
              <w:rPr>
                <w:rFonts w:ascii="Arial" w:hAnsi="Arial" w:cs="Arial"/>
                <w:b/>
                <w:spacing w:val="-5"/>
              </w:rPr>
              <w:t>r</w:t>
            </w:r>
            <w:r w:rsidRPr="00745CE3">
              <w:rPr>
                <w:rFonts w:ascii="Arial" w:hAnsi="Arial" w:cs="Arial"/>
                <w:b/>
                <w:spacing w:val="1"/>
              </w:rPr>
              <w:t>th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</w:rPr>
              <w:t>r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1"/>
              </w:rPr>
              <w:t>re</w:t>
            </w:r>
            <w:r w:rsidRPr="00745CE3">
              <w:rPr>
                <w:rFonts w:ascii="Arial" w:hAnsi="Arial" w:cs="Arial"/>
                <w:b/>
                <w:spacing w:val="1"/>
              </w:rPr>
              <w:t>f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  <w:spacing w:val="-5"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>m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</w:rPr>
              <w:t>t</w:t>
            </w:r>
            <w:r w:rsidRPr="00745CE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f</w:t>
            </w:r>
            <w:r w:rsidRPr="00745CE3">
              <w:rPr>
                <w:rFonts w:ascii="Arial" w:hAnsi="Arial" w:cs="Arial"/>
                <w:b/>
              </w:rPr>
              <w:t xml:space="preserve">or </w:t>
            </w:r>
            <w:r w:rsidRPr="00745CE3">
              <w:rPr>
                <w:rFonts w:ascii="Arial" w:hAnsi="Arial" w:cs="Arial"/>
                <w:b/>
                <w:spacing w:val="-1"/>
              </w:rPr>
              <w:t>c</w:t>
            </w:r>
            <w:r w:rsidRPr="00745CE3">
              <w:rPr>
                <w:rFonts w:ascii="Arial" w:hAnsi="Arial" w:cs="Arial"/>
                <w:b/>
              </w:rPr>
              <w:t>lari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</w:rPr>
              <w:t>y</w:t>
            </w:r>
            <w:r w:rsidRPr="00745CE3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</w:rPr>
              <w:t>d</w:t>
            </w:r>
            <w:r w:rsidRPr="00745CE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2"/>
              </w:rPr>
              <w:t>m</w:t>
            </w:r>
            <w:r w:rsidRPr="00745CE3">
              <w:rPr>
                <w:rFonts w:ascii="Arial" w:hAnsi="Arial" w:cs="Arial"/>
                <w:b/>
                <w:spacing w:val="1"/>
              </w:rPr>
              <w:t>p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-1"/>
              </w:rPr>
              <w:t>c</w:t>
            </w:r>
            <w:r w:rsidRPr="00745CE3">
              <w:rPr>
                <w:rFonts w:ascii="Arial" w:hAnsi="Arial" w:cs="Arial"/>
                <w:b/>
                <w:spacing w:val="-3"/>
              </w:rPr>
              <w:t>t</w:t>
            </w:r>
            <w:r w:rsidRPr="00745CE3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EAA15" w14:textId="2D8D727B" w:rsidR="00766BDC" w:rsidRPr="00745CE3" w:rsidRDefault="00C475DD">
            <w:pPr>
              <w:rPr>
                <w:rFonts w:ascii="Arial" w:hAnsi="Arial" w:cs="Arial"/>
              </w:rPr>
            </w:pPr>
            <w:r w:rsidRPr="00745CE3">
              <w:rPr>
                <w:rFonts w:ascii="Arial" w:hAnsi="Arial" w:cs="Arial"/>
              </w:rPr>
              <w:t>Yes, the suggestions have been addressed.</w:t>
            </w:r>
          </w:p>
        </w:tc>
      </w:tr>
      <w:tr w:rsidR="00766BDC" w:rsidRPr="00745CE3" w14:paraId="604F0F27" w14:textId="77777777" w:rsidTr="00745CE3">
        <w:trPr>
          <w:trHeight w:hRule="exact" w:val="603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79957" w14:textId="77777777" w:rsidR="00766BDC" w:rsidRPr="00745CE3" w:rsidRDefault="00341CB8">
            <w:pPr>
              <w:ind w:left="462"/>
              <w:rPr>
                <w:rFonts w:ascii="Arial" w:hAnsi="Arial" w:cs="Arial"/>
              </w:rPr>
            </w:pPr>
            <w:r w:rsidRPr="00745CE3">
              <w:rPr>
                <w:rFonts w:ascii="Arial" w:hAnsi="Arial" w:cs="Arial"/>
                <w:b/>
                <w:spacing w:val="-2"/>
              </w:rPr>
              <w:t>I</w:t>
            </w:r>
            <w:r w:rsidRPr="00745CE3">
              <w:rPr>
                <w:rFonts w:ascii="Arial" w:hAnsi="Arial" w:cs="Arial"/>
                <w:b/>
              </w:rPr>
              <w:t xml:space="preserve">s </w:t>
            </w:r>
            <w:r w:rsidRPr="00745CE3">
              <w:rPr>
                <w:rFonts w:ascii="Arial" w:hAnsi="Arial" w:cs="Arial"/>
                <w:b/>
                <w:spacing w:val="1"/>
              </w:rPr>
              <w:t>th</w:t>
            </w:r>
            <w:r w:rsidRPr="00745CE3">
              <w:rPr>
                <w:rFonts w:ascii="Arial" w:hAnsi="Arial" w:cs="Arial"/>
                <w:b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t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2"/>
              </w:rPr>
              <w:t>t</w:t>
            </w:r>
            <w:r w:rsidRPr="00745CE3">
              <w:rPr>
                <w:rFonts w:ascii="Arial" w:hAnsi="Arial" w:cs="Arial"/>
                <w:b/>
              </w:rPr>
              <w:t>le</w:t>
            </w:r>
            <w:r w:rsidRPr="00745CE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of</w:t>
            </w:r>
            <w:r w:rsidRPr="00745CE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th</w:t>
            </w:r>
            <w:r w:rsidRPr="00745CE3">
              <w:rPr>
                <w:rFonts w:ascii="Arial" w:hAnsi="Arial" w:cs="Arial"/>
                <w:b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-5"/>
              </w:rPr>
              <w:t>r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</w:rPr>
              <w:t>icle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  <w:spacing w:val="1"/>
              </w:rPr>
              <w:t>u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2"/>
              </w:rPr>
              <w:t>t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1"/>
              </w:rPr>
              <w:t>b</w:t>
            </w:r>
            <w:r w:rsidRPr="00745CE3">
              <w:rPr>
                <w:rFonts w:ascii="Arial" w:hAnsi="Arial" w:cs="Arial"/>
                <w:b/>
              </w:rPr>
              <w:t>le?</w:t>
            </w:r>
          </w:p>
          <w:p w14:paraId="2E127BE5" w14:textId="77777777" w:rsidR="00766BDC" w:rsidRPr="00745CE3" w:rsidRDefault="00341CB8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745CE3">
              <w:rPr>
                <w:rFonts w:ascii="Arial" w:hAnsi="Arial" w:cs="Arial"/>
                <w:b/>
                <w:spacing w:val="1"/>
              </w:rPr>
              <w:t>(</w:t>
            </w:r>
            <w:r w:rsidRPr="00745CE3">
              <w:rPr>
                <w:rFonts w:ascii="Arial" w:hAnsi="Arial" w:cs="Arial"/>
                <w:b/>
                <w:spacing w:val="-2"/>
              </w:rPr>
              <w:t>I</w:t>
            </w:r>
            <w:r w:rsidRPr="00745CE3">
              <w:rPr>
                <w:rFonts w:ascii="Arial" w:hAnsi="Arial" w:cs="Arial"/>
                <w:b/>
              </w:rPr>
              <w:t>f</w:t>
            </w:r>
            <w:r w:rsidRPr="00745CE3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</w:rPr>
              <w:t>ot</w:t>
            </w:r>
            <w:r w:rsidRPr="00745CE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p</w:t>
            </w:r>
            <w:r w:rsidRPr="00745CE3">
              <w:rPr>
                <w:rFonts w:ascii="Arial" w:hAnsi="Arial" w:cs="Arial"/>
                <w:b/>
              </w:rPr>
              <w:t>lea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  <w:spacing w:val="1"/>
              </w:rPr>
              <w:t>u</w:t>
            </w:r>
            <w:r w:rsidRPr="00745CE3">
              <w:rPr>
                <w:rFonts w:ascii="Arial" w:hAnsi="Arial" w:cs="Arial"/>
                <w:b/>
              </w:rPr>
              <w:t>gg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</w:rPr>
              <w:t>t</w:t>
            </w:r>
            <w:r w:rsidRPr="00745CE3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an</w:t>
            </w:r>
            <w:r w:rsidRPr="00745CE3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-4"/>
              </w:rPr>
              <w:t>l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  <w:spacing w:val="-1"/>
              </w:rPr>
              <w:t>er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</w:rPr>
              <w:t>ive</w:t>
            </w:r>
            <w:r w:rsidRPr="00745CE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2"/>
              </w:rPr>
              <w:t>t</w:t>
            </w:r>
            <w:r w:rsidRPr="00745CE3">
              <w:rPr>
                <w:rFonts w:ascii="Arial" w:hAnsi="Arial" w:cs="Arial"/>
                <w:b/>
              </w:rPr>
              <w:t>le)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7B924" w14:textId="77777777" w:rsidR="00766BDC" w:rsidRPr="00745CE3" w:rsidRDefault="00341CB8">
            <w:pPr>
              <w:ind w:left="103"/>
              <w:rPr>
                <w:rFonts w:ascii="Arial" w:hAnsi="Arial" w:cs="Arial"/>
              </w:rPr>
            </w:pPr>
            <w:r w:rsidRPr="00745CE3">
              <w:rPr>
                <w:rFonts w:ascii="Arial" w:hAnsi="Arial" w:cs="Arial"/>
                <w:b/>
              </w:rPr>
              <w:t>Y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</w:rPr>
              <w:t>,</w:t>
            </w:r>
            <w:r w:rsidRPr="00745CE3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it</w:t>
            </w:r>
            <w:r w:rsidRPr="00745CE3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-1"/>
              </w:rPr>
              <w:t>s</w:t>
            </w:r>
            <w:r w:rsidRPr="00745CE3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64F5B" w14:textId="148F3F3D" w:rsidR="00766BDC" w:rsidRPr="00745CE3" w:rsidRDefault="00C475DD">
            <w:pPr>
              <w:rPr>
                <w:rFonts w:ascii="Arial" w:hAnsi="Arial" w:cs="Arial"/>
              </w:rPr>
            </w:pPr>
            <w:r w:rsidRPr="00745CE3">
              <w:rPr>
                <w:rFonts w:ascii="Arial" w:hAnsi="Arial" w:cs="Arial"/>
              </w:rPr>
              <w:t xml:space="preserve"> I agree with this submission</w:t>
            </w:r>
          </w:p>
        </w:tc>
      </w:tr>
      <w:tr w:rsidR="00766BDC" w:rsidRPr="00745CE3" w14:paraId="4C704F38" w14:textId="77777777">
        <w:trPr>
          <w:trHeight w:hRule="exact" w:val="1273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534BE" w14:textId="77777777" w:rsidR="00766BDC" w:rsidRPr="00745CE3" w:rsidRDefault="00341CB8">
            <w:pPr>
              <w:ind w:left="462" w:right="196"/>
              <w:rPr>
                <w:rFonts w:ascii="Arial" w:hAnsi="Arial" w:cs="Arial"/>
              </w:rPr>
            </w:pPr>
            <w:r w:rsidRPr="00745CE3">
              <w:rPr>
                <w:rFonts w:ascii="Arial" w:hAnsi="Arial" w:cs="Arial"/>
                <w:b/>
                <w:spacing w:val="-2"/>
              </w:rPr>
              <w:t>I</w:t>
            </w:r>
            <w:r w:rsidRPr="00745CE3">
              <w:rPr>
                <w:rFonts w:ascii="Arial" w:hAnsi="Arial" w:cs="Arial"/>
                <w:b/>
              </w:rPr>
              <w:t xml:space="preserve">s </w:t>
            </w:r>
            <w:r w:rsidRPr="00745CE3">
              <w:rPr>
                <w:rFonts w:ascii="Arial" w:hAnsi="Arial" w:cs="Arial"/>
                <w:b/>
                <w:spacing w:val="1"/>
              </w:rPr>
              <w:t>th</w:t>
            </w:r>
            <w:r w:rsidRPr="00745CE3">
              <w:rPr>
                <w:rFonts w:ascii="Arial" w:hAnsi="Arial" w:cs="Arial"/>
                <w:b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1"/>
              </w:rPr>
              <w:t>b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  <w:spacing w:val="-1"/>
              </w:rPr>
              <w:t>r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-1"/>
              </w:rPr>
              <w:t>c</w:t>
            </w:r>
            <w:r w:rsidRPr="00745CE3">
              <w:rPr>
                <w:rFonts w:ascii="Arial" w:hAnsi="Arial" w:cs="Arial"/>
                <w:b/>
              </w:rPr>
              <w:t>t</w:t>
            </w:r>
            <w:r w:rsidRPr="00745CE3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of</w:t>
            </w:r>
            <w:r w:rsidRPr="00745CE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th</w:t>
            </w:r>
            <w:r w:rsidRPr="00745CE3">
              <w:rPr>
                <w:rFonts w:ascii="Arial" w:hAnsi="Arial" w:cs="Arial"/>
                <w:b/>
              </w:rPr>
              <w:t>e</w:t>
            </w:r>
            <w:r w:rsidRPr="00745CE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-1"/>
              </w:rPr>
              <w:t>r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</w:rPr>
              <w:t>icle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1"/>
              </w:rPr>
              <w:t>c</w:t>
            </w:r>
            <w:r w:rsidRPr="00745CE3">
              <w:rPr>
                <w:rFonts w:ascii="Arial" w:hAnsi="Arial" w:cs="Arial"/>
                <w:b/>
              </w:rPr>
              <w:t>o</w:t>
            </w:r>
            <w:r w:rsidRPr="00745CE3">
              <w:rPr>
                <w:rFonts w:ascii="Arial" w:hAnsi="Arial" w:cs="Arial"/>
                <w:b/>
                <w:spacing w:val="-3"/>
              </w:rPr>
              <w:t>m</w:t>
            </w:r>
            <w:r w:rsidRPr="00745CE3">
              <w:rPr>
                <w:rFonts w:ascii="Arial" w:hAnsi="Arial" w:cs="Arial"/>
                <w:b/>
                <w:spacing w:val="1"/>
              </w:rPr>
              <w:t>p</w:t>
            </w:r>
            <w:r w:rsidRPr="00745CE3">
              <w:rPr>
                <w:rFonts w:ascii="Arial" w:hAnsi="Arial" w:cs="Arial"/>
                <w:b/>
                <w:spacing w:val="-1"/>
              </w:rPr>
              <w:t>re</w:t>
            </w:r>
            <w:r w:rsidRPr="00745CE3">
              <w:rPr>
                <w:rFonts w:ascii="Arial" w:hAnsi="Arial" w:cs="Arial"/>
                <w:b/>
                <w:spacing w:val="1"/>
              </w:rPr>
              <w:t>h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</w:rPr>
              <w:t>ive?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Do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 xml:space="preserve">you 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  <w:spacing w:val="1"/>
              </w:rPr>
              <w:t>u</w:t>
            </w:r>
            <w:r w:rsidRPr="00745CE3">
              <w:rPr>
                <w:rFonts w:ascii="Arial" w:hAnsi="Arial" w:cs="Arial"/>
                <w:b/>
              </w:rPr>
              <w:t>gg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</w:rPr>
              <w:t>t</w:t>
            </w:r>
            <w:r w:rsidRPr="00745CE3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th</w:t>
            </w:r>
            <w:r w:rsidRPr="00745CE3">
              <w:rPr>
                <w:rFonts w:ascii="Arial" w:hAnsi="Arial" w:cs="Arial"/>
                <w:b/>
              </w:rPr>
              <w:t>e</w:t>
            </w:r>
            <w:r w:rsidRPr="00745CE3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1"/>
              </w:rPr>
              <w:t>dd</w:t>
            </w:r>
            <w:r w:rsidRPr="00745CE3">
              <w:rPr>
                <w:rFonts w:ascii="Arial" w:hAnsi="Arial" w:cs="Arial"/>
                <w:b/>
                <w:spacing w:val="-4"/>
              </w:rPr>
              <w:t>i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</w:rPr>
              <w:t>ion</w:t>
            </w:r>
            <w:r w:rsidRPr="00745CE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(</w:t>
            </w:r>
            <w:r w:rsidRPr="00745CE3">
              <w:rPr>
                <w:rFonts w:ascii="Arial" w:hAnsi="Arial" w:cs="Arial"/>
                <w:b/>
              </w:rPr>
              <w:t>or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d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</w:rPr>
              <w:t>le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-4"/>
              </w:rPr>
              <w:t>o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</w:rPr>
              <w:t>)</w:t>
            </w:r>
            <w:r w:rsidRPr="00745CE3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4"/>
              </w:rPr>
              <w:t>o</w:t>
            </w:r>
            <w:r w:rsidRPr="00745CE3">
              <w:rPr>
                <w:rFonts w:ascii="Arial" w:hAnsi="Arial" w:cs="Arial"/>
                <w:b/>
              </w:rPr>
              <w:t>f</w:t>
            </w:r>
            <w:r w:rsidRPr="00745CE3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</w:rPr>
              <w:t>o</w:t>
            </w:r>
            <w:r w:rsidRPr="00745CE3">
              <w:rPr>
                <w:rFonts w:ascii="Arial" w:hAnsi="Arial" w:cs="Arial"/>
                <w:b/>
                <w:spacing w:val="1"/>
              </w:rPr>
              <w:t>m</w:t>
            </w:r>
            <w:r w:rsidRPr="00745CE3">
              <w:rPr>
                <w:rFonts w:ascii="Arial" w:hAnsi="Arial" w:cs="Arial"/>
                <w:b/>
              </w:rPr>
              <w:t>e</w:t>
            </w:r>
            <w:r w:rsidRPr="00745CE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p</w:t>
            </w:r>
            <w:r w:rsidRPr="00745CE3">
              <w:rPr>
                <w:rFonts w:ascii="Arial" w:hAnsi="Arial" w:cs="Arial"/>
                <w:b/>
              </w:rPr>
              <w:t>oi</w:t>
            </w:r>
            <w:r w:rsidRPr="00745CE3">
              <w:rPr>
                <w:rFonts w:ascii="Arial" w:hAnsi="Arial" w:cs="Arial"/>
                <w:b/>
                <w:spacing w:val="1"/>
              </w:rPr>
              <w:t>nt</w:t>
            </w:r>
            <w:r w:rsidRPr="00745CE3">
              <w:rPr>
                <w:rFonts w:ascii="Arial" w:hAnsi="Arial" w:cs="Arial"/>
                <w:b/>
              </w:rPr>
              <w:t>s</w:t>
            </w:r>
            <w:r w:rsidRPr="00745CE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in</w:t>
            </w:r>
            <w:r w:rsidRPr="00745CE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th</w:t>
            </w:r>
            <w:r w:rsidRPr="00745CE3">
              <w:rPr>
                <w:rFonts w:ascii="Arial" w:hAnsi="Arial" w:cs="Arial"/>
                <w:b/>
              </w:rPr>
              <w:t xml:space="preserve">is 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  <w:spacing w:val="-1"/>
              </w:rPr>
              <w:t>ec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</w:rPr>
              <w:t>io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</w:rPr>
              <w:t>?</w:t>
            </w:r>
            <w:r w:rsidRPr="00745CE3">
              <w:rPr>
                <w:rFonts w:ascii="Arial" w:hAnsi="Arial" w:cs="Arial"/>
                <w:b/>
                <w:spacing w:val="2"/>
              </w:rPr>
              <w:t xml:space="preserve"> P</w:t>
            </w:r>
            <w:r w:rsidRPr="00745CE3">
              <w:rPr>
                <w:rFonts w:ascii="Arial" w:hAnsi="Arial" w:cs="Arial"/>
                <w:b/>
              </w:rPr>
              <w:t>lea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w</w:t>
            </w:r>
            <w:r w:rsidRPr="00745CE3">
              <w:rPr>
                <w:rFonts w:ascii="Arial" w:hAnsi="Arial" w:cs="Arial"/>
                <w:b/>
                <w:spacing w:val="-1"/>
              </w:rPr>
              <w:t>r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2"/>
              </w:rPr>
              <w:t>t</w:t>
            </w:r>
            <w:r w:rsidRPr="00745CE3">
              <w:rPr>
                <w:rFonts w:ascii="Arial" w:hAnsi="Arial" w:cs="Arial"/>
                <w:b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yo</w:t>
            </w:r>
            <w:r w:rsidRPr="00745CE3">
              <w:rPr>
                <w:rFonts w:ascii="Arial" w:hAnsi="Arial" w:cs="Arial"/>
                <w:b/>
                <w:spacing w:val="1"/>
              </w:rPr>
              <w:t>u</w:t>
            </w:r>
            <w:r w:rsidRPr="00745CE3">
              <w:rPr>
                <w:rFonts w:ascii="Arial" w:hAnsi="Arial" w:cs="Arial"/>
                <w:b/>
              </w:rPr>
              <w:t>r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  <w:spacing w:val="1"/>
              </w:rPr>
              <w:t>u</w:t>
            </w:r>
            <w:r w:rsidRPr="00745CE3">
              <w:rPr>
                <w:rFonts w:ascii="Arial" w:hAnsi="Arial" w:cs="Arial"/>
                <w:b/>
              </w:rPr>
              <w:t>gg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</w:rPr>
              <w:t>io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</w:rPr>
              <w:t xml:space="preserve">s </w:t>
            </w:r>
            <w:r w:rsidRPr="00745CE3">
              <w:rPr>
                <w:rFonts w:ascii="Arial" w:hAnsi="Arial" w:cs="Arial"/>
                <w:b/>
                <w:spacing w:val="1"/>
              </w:rPr>
              <w:t>h</w:t>
            </w:r>
            <w:r w:rsidRPr="00745CE3">
              <w:rPr>
                <w:rFonts w:ascii="Arial" w:hAnsi="Arial" w:cs="Arial"/>
                <w:b/>
                <w:spacing w:val="-1"/>
              </w:rPr>
              <w:t>ere</w:t>
            </w:r>
            <w:r w:rsidRPr="00745CE3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5343D" w14:textId="77777777" w:rsidR="00766BDC" w:rsidRPr="00745CE3" w:rsidRDefault="00341CB8">
            <w:pPr>
              <w:ind w:left="103"/>
              <w:rPr>
                <w:rFonts w:ascii="Arial" w:hAnsi="Arial" w:cs="Arial"/>
              </w:rPr>
            </w:pPr>
            <w:r w:rsidRPr="00745CE3">
              <w:rPr>
                <w:rFonts w:ascii="Arial" w:hAnsi="Arial" w:cs="Arial"/>
                <w:b/>
              </w:rPr>
              <w:t>Y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</w:rPr>
              <w:t>,</w:t>
            </w:r>
            <w:r w:rsidRPr="00745CE3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it</w:t>
            </w:r>
            <w:r w:rsidRPr="00745CE3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-1"/>
              </w:rPr>
              <w:t>s</w:t>
            </w:r>
            <w:r w:rsidRPr="00745CE3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1F27C" w14:textId="265C78D7" w:rsidR="00766BDC" w:rsidRPr="00745CE3" w:rsidRDefault="00C475DD">
            <w:pPr>
              <w:rPr>
                <w:rFonts w:ascii="Arial" w:hAnsi="Arial" w:cs="Arial"/>
              </w:rPr>
            </w:pPr>
            <w:r w:rsidRPr="00745CE3">
              <w:rPr>
                <w:rFonts w:ascii="Arial" w:hAnsi="Arial" w:cs="Arial"/>
              </w:rPr>
              <w:t>Yes. I agree with this comment.</w:t>
            </w:r>
          </w:p>
        </w:tc>
      </w:tr>
      <w:tr w:rsidR="00766BDC" w:rsidRPr="00745CE3" w14:paraId="3AA3AE7F" w14:textId="77777777">
        <w:trPr>
          <w:trHeight w:hRule="exact" w:val="716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BFED3" w14:textId="77777777" w:rsidR="00766BDC" w:rsidRPr="00745CE3" w:rsidRDefault="00341CB8">
            <w:pPr>
              <w:spacing w:before="4" w:line="220" w:lineRule="exact"/>
              <w:ind w:left="462" w:right="343"/>
              <w:rPr>
                <w:rFonts w:ascii="Arial" w:hAnsi="Arial" w:cs="Arial"/>
              </w:rPr>
            </w:pPr>
            <w:r w:rsidRPr="00745CE3">
              <w:rPr>
                <w:rFonts w:ascii="Arial" w:hAnsi="Arial" w:cs="Arial"/>
                <w:b/>
                <w:spacing w:val="-2"/>
              </w:rPr>
              <w:t>I</w:t>
            </w:r>
            <w:r w:rsidRPr="00745CE3">
              <w:rPr>
                <w:rFonts w:ascii="Arial" w:hAnsi="Arial" w:cs="Arial"/>
                <w:b/>
              </w:rPr>
              <w:t xml:space="preserve">s </w:t>
            </w:r>
            <w:r w:rsidRPr="00745CE3">
              <w:rPr>
                <w:rFonts w:ascii="Arial" w:hAnsi="Arial" w:cs="Arial"/>
                <w:b/>
                <w:spacing w:val="1"/>
              </w:rPr>
              <w:t>th</w:t>
            </w:r>
            <w:r w:rsidRPr="00745CE3">
              <w:rPr>
                <w:rFonts w:ascii="Arial" w:hAnsi="Arial" w:cs="Arial"/>
                <w:b/>
              </w:rPr>
              <w:t>e</w:t>
            </w:r>
            <w:r w:rsidRPr="00745CE3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m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1"/>
              </w:rPr>
              <w:t>nu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  <w:spacing w:val="-1"/>
              </w:rPr>
              <w:t>cr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1"/>
              </w:rPr>
              <w:t>p</w:t>
            </w:r>
            <w:r w:rsidRPr="00745CE3">
              <w:rPr>
                <w:rFonts w:ascii="Arial" w:hAnsi="Arial" w:cs="Arial"/>
                <w:b/>
              </w:rPr>
              <w:t>t</w:t>
            </w:r>
            <w:r w:rsidRPr="00745CE3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  <w:spacing w:val="-1"/>
              </w:rPr>
              <w:t>c</w:t>
            </w:r>
            <w:r w:rsidRPr="00745CE3">
              <w:rPr>
                <w:rFonts w:ascii="Arial" w:hAnsi="Arial" w:cs="Arial"/>
                <w:b/>
              </w:rPr>
              <w:t>ien</w:t>
            </w:r>
            <w:r w:rsidRPr="00745CE3">
              <w:rPr>
                <w:rFonts w:ascii="Arial" w:hAnsi="Arial" w:cs="Arial"/>
                <w:b/>
                <w:spacing w:val="2"/>
              </w:rPr>
              <w:t>t</w:t>
            </w:r>
            <w:r w:rsidRPr="00745CE3">
              <w:rPr>
                <w:rFonts w:ascii="Arial" w:hAnsi="Arial" w:cs="Arial"/>
                <w:b/>
                <w:spacing w:val="-4"/>
              </w:rPr>
              <w:t>i</w:t>
            </w:r>
            <w:r w:rsidRPr="00745CE3">
              <w:rPr>
                <w:rFonts w:ascii="Arial" w:hAnsi="Arial" w:cs="Arial"/>
                <w:b/>
                <w:spacing w:val="1"/>
              </w:rPr>
              <w:t>f</w:t>
            </w:r>
            <w:r w:rsidRPr="00745CE3">
              <w:rPr>
                <w:rFonts w:ascii="Arial" w:hAnsi="Arial" w:cs="Arial"/>
                <w:b/>
              </w:rPr>
              <w:t xml:space="preserve">ically, </w:t>
            </w:r>
            <w:r w:rsidRPr="00745CE3">
              <w:rPr>
                <w:rFonts w:ascii="Arial" w:hAnsi="Arial" w:cs="Arial"/>
                <w:b/>
                <w:spacing w:val="-1"/>
              </w:rPr>
              <w:t>c</w:t>
            </w:r>
            <w:r w:rsidRPr="00745CE3">
              <w:rPr>
                <w:rFonts w:ascii="Arial" w:hAnsi="Arial" w:cs="Arial"/>
                <w:b/>
              </w:rPr>
              <w:t>o</w:t>
            </w:r>
            <w:r w:rsidRPr="00745CE3">
              <w:rPr>
                <w:rFonts w:ascii="Arial" w:hAnsi="Arial" w:cs="Arial"/>
                <w:b/>
                <w:spacing w:val="-1"/>
              </w:rPr>
              <w:t>rrec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</w:rPr>
              <w:t>?</w:t>
            </w:r>
            <w:r w:rsidRPr="00745CE3">
              <w:rPr>
                <w:rFonts w:ascii="Arial" w:hAnsi="Arial" w:cs="Arial"/>
                <w:b/>
                <w:spacing w:val="2"/>
              </w:rPr>
              <w:t xml:space="preserve"> P</w:t>
            </w:r>
            <w:r w:rsidRPr="00745CE3">
              <w:rPr>
                <w:rFonts w:ascii="Arial" w:hAnsi="Arial" w:cs="Arial"/>
                <w:b/>
              </w:rPr>
              <w:t>lea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</w:rPr>
              <w:t>e</w:t>
            </w:r>
            <w:r w:rsidRPr="00745CE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w</w:t>
            </w:r>
            <w:r w:rsidRPr="00745CE3">
              <w:rPr>
                <w:rFonts w:ascii="Arial" w:hAnsi="Arial" w:cs="Arial"/>
                <w:b/>
                <w:spacing w:val="-1"/>
              </w:rPr>
              <w:t>r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2"/>
              </w:rPr>
              <w:t>t</w:t>
            </w:r>
            <w:r w:rsidRPr="00745CE3">
              <w:rPr>
                <w:rFonts w:ascii="Arial" w:hAnsi="Arial" w:cs="Arial"/>
                <w:b/>
              </w:rPr>
              <w:t xml:space="preserve">e </w:t>
            </w:r>
            <w:r w:rsidRPr="00745CE3">
              <w:rPr>
                <w:rFonts w:ascii="Arial" w:hAnsi="Arial" w:cs="Arial"/>
                <w:b/>
                <w:spacing w:val="1"/>
              </w:rPr>
              <w:t>h</w:t>
            </w:r>
            <w:r w:rsidRPr="00745CE3">
              <w:rPr>
                <w:rFonts w:ascii="Arial" w:hAnsi="Arial" w:cs="Arial"/>
                <w:b/>
                <w:spacing w:val="-1"/>
              </w:rPr>
              <w:t>ere</w:t>
            </w:r>
            <w:r w:rsidRPr="00745CE3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B9235" w14:textId="77777777" w:rsidR="00766BDC" w:rsidRPr="00745CE3" w:rsidRDefault="00341CB8">
            <w:pPr>
              <w:ind w:left="103"/>
              <w:rPr>
                <w:rFonts w:ascii="Arial" w:hAnsi="Arial" w:cs="Arial"/>
              </w:rPr>
            </w:pPr>
            <w:r w:rsidRPr="00745CE3">
              <w:rPr>
                <w:rFonts w:ascii="Arial" w:hAnsi="Arial" w:cs="Arial"/>
              </w:rPr>
              <w:t>Y</w:t>
            </w:r>
            <w:r w:rsidRPr="00745CE3">
              <w:rPr>
                <w:rFonts w:ascii="Arial" w:hAnsi="Arial" w:cs="Arial"/>
                <w:spacing w:val="-1"/>
              </w:rPr>
              <w:t>e</w:t>
            </w:r>
            <w:r w:rsidRPr="00745CE3">
              <w:rPr>
                <w:rFonts w:ascii="Arial" w:hAnsi="Arial" w:cs="Arial"/>
                <w:spacing w:val="-2"/>
              </w:rPr>
              <w:t>s</w:t>
            </w:r>
            <w:r w:rsidRPr="00745CE3">
              <w:rPr>
                <w:rFonts w:ascii="Arial" w:hAnsi="Arial" w:cs="Arial"/>
              </w:rPr>
              <w:t>,</w:t>
            </w:r>
            <w:r w:rsidRPr="00745CE3">
              <w:rPr>
                <w:rFonts w:ascii="Arial" w:hAnsi="Arial" w:cs="Arial"/>
                <w:spacing w:val="4"/>
              </w:rPr>
              <w:t xml:space="preserve"> </w:t>
            </w:r>
            <w:r w:rsidRPr="00745CE3">
              <w:rPr>
                <w:rFonts w:ascii="Arial" w:hAnsi="Arial" w:cs="Arial"/>
                <w:spacing w:val="1"/>
              </w:rPr>
              <w:t>I</w:t>
            </w:r>
            <w:r w:rsidRPr="00745CE3">
              <w:rPr>
                <w:rFonts w:ascii="Arial" w:hAnsi="Arial" w:cs="Arial"/>
              </w:rPr>
              <w:t>t</w:t>
            </w:r>
            <w:r w:rsidRPr="00745CE3">
              <w:rPr>
                <w:rFonts w:ascii="Arial" w:hAnsi="Arial" w:cs="Arial"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</w:rPr>
              <w:t>is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4E5E0" w14:textId="4494A539" w:rsidR="00766BDC" w:rsidRPr="00745CE3" w:rsidRDefault="00C475DD">
            <w:pPr>
              <w:rPr>
                <w:rFonts w:ascii="Arial" w:hAnsi="Arial" w:cs="Arial"/>
              </w:rPr>
            </w:pPr>
            <w:r w:rsidRPr="00745CE3">
              <w:rPr>
                <w:rFonts w:ascii="Arial" w:hAnsi="Arial" w:cs="Arial"/>
              </w:rPr>
              <w:t>Yes, the comment in in order.</w:t>
            </w:r>
          </w:p>
        </w:tc>
      </w:tr>
      <w:tr w:rsidR="00766BDC" w:rsidRPr="00745CE3" w14:paraId="7365BD17" w14:textId="77777777">
        <w:trPr>
          <w:trHeight w:hRule="exact" w:val="71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A1C19" w14:textId="77777777" w:rsidR="00766BDC" w:rsidRPr="00745CE3" w:rsidRDefault="00341CB8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-1"/>
              </w:rPr>
              <w:t>r</w:t>
            </w:r>
            <w:r w:rsidRPr="00745CE3">
              <w:rPr>
                <w:rFonts w:ascii="Arial" w:hAnsi="Arial" w:cs="Arial"/>
                <w:b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th</w:t>
            </w:r>
            <w:r w:rsidRPr="00745CE3">
              <w:rPr>
                <w:rFonts w:ascii="Arial" w:hAnsi="Arial" w:cs="Arial"/>
                <w:b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1"/>
              </w:rPr>
              <w:t>re</w:t>
            </w:r>
            <w:r w:rsidRPr="00745CE3">
              <w:rPr>
                <w:rFonts w:ascii="Arial" w:hAnsi="Arial" w:cs="Arial"/>
                <w:b/>
                <w:spacing w:val="1"/>
              </w:rPr>
              <w:t>f</w:t>
            </w:r>
            <w:r w:rsidRPr="00745CE3">
              <w:rPr>
                <w:rFonts w:ascii="Arial" w:hAnsi="Arial" w:cs="Arial"/>
                <w:b/>
                <w:spacing w:val="-1"/>
              </w:rPr>
              <w:t>ere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  <w:spacing w:val="-1"/>
              </w:rPr>
              <w:t>ce</w:t>
            </w:r>
            <w:r w:rsidRPr="00745CE3">
              <w:rPr>
                <w:rFonts w:ascii="Arial" w:hAnsi="Arial" w:cs="Arial"/>
                <w:b/>
              </w:rPr>
              <w:t xml:space="preserve">s 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  <w:spacing w:val="1"/>
              </w:rPr>
              <w:t>uff</w:t>
            </w:r>
            <w:r w:rsidRPr="00745CE3">
              <w:rPr>
                <w:rFonts w:ascii="Arial" w:hAnsi="Arial" w:cs="Arial"/>
                <w:b/>
              </w:rPr>
              <w:t>ici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</w:rPr>
              <w:t>t</w:t>
            </w:r>
            <w:r w:rsidRPr="00745CE3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4"/>
              </w:rPr>
              <w:t>a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</w:rPr>
              <w:t>d</w:t>
            </w:r>
            <w:r w:rsidRPr="00745CE3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1"/>
              </w:rPr>
              <w:t>rece</w:t>
            </w:r>
            <w:r w:rsidRPr="00745CE3">
              <w:rPr>
                <w:rFonts w:ascii="Arial" w:hAnsi="Arial" w:cs="Arial"/>
                <w:b/>
                <w:spacing w:val="1"/>
              </w:rPr>
              <w:t>nt</w:t>
            </w:r>
            <w:r w:rsidRPr="00745CE3">
              <w:rPr>
                <w:rFonts w:ascii="Arial" w:hAnsi="Arial" w:cs="Arial"/>
                <w:b/>
              </w:rPr>
              <w:t>?</w:t>
            </w:r>
            <w:r w:rsidRPr="00745CE3">
              <w:rPr>
                <w:rFonts w:ascii="Arial" w:hAnsi="Arial" w:cs="Arial"/>
                <w:b/>
                <w:spacing w:val="-2"/>
              </w:rPr>
              <w:t xml:space="preserve"> I</w:t>
            </w:r>
            <w:r w:rsidRPr="00745CE3">
              <w:rPr>
                <w:rFonts w:ascii="Arial" w:hAnsi="Arial" w:cs="Arial"/>
                <w:b/>
              </w:rPr>
              <w:t>f</w:t>
            </w:r>
            <w:r w:rsidRPr="00745CE3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you</w:t>
            </w:r>
            <w:r w:rsidRPr="00745CE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h</w:t>
            </w:r>
            <w:r w:rsidRPr="00745CE3">
              <w:rPr>
                <w:rFonts w:ascii="Arial" w:hAnsi="Arial" w:cs="Arial"/>
                <w:b/>
              </w:rPr>
              <w:t>ave</w:t>
            </w:r>
          </w:p>
          <w:p w14:paraId="65C4BC61" w14:textId="77777777" w:rsidR="00766BDC" w:rsidRPr="00745CE3" w:rsidRDefault="00341CB8">
            <w:pPr>
              <w:spacing w:before="6" w:line="220" w:lineRule="exact"/>
              <w:ind w:left="462" w:right="445"/>
              <w:rPr>
                <w:rFonts w:ascii="Arial" w:hAnsi="Arial" w:cs="Arial"/>
              </w:rPr>
            </w:pP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  <w:spacing w:val="1"/>
              </w:rPr>
              <w:t>u</w:t>
            </w:r>
            <w:r w:rsidRPr="00745CE3">
              <w:rPr>
                <w:rFonts w:ascii="Arial" w:hAnsi="Arial" w:cs="Arial"/>
                <w:b/>
              </w:rPr>
              <w:t>gg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</w:rPr>
              <w:t>io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</w:rPr>
              <w:t>s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of</w:t>
            </w:r>
            <w:r w:rsidRPr="00745CE3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1"/>
              </w:rPr>
              <w:t>dd</w:t>
            </w:r>
            <w:r w:rsidRPr="00745CE3">
              <w:rPr>
                <w:rFonts w:ascii="Arial" w:hAnsi="Arial" w:cs="Arial"/>
                <w:b/>
              </w:rPr>
              <w:t>i</w:t>
            </w:r>
            <w:r w:rsidRPr="00745CE3">
              <w:rPr>
                <w:rFonts w:ascii="Arial" w:hAnsi="Arial" w:cs="Arial"/>
                <w:b/>
                <w:spacing w:val="-2"/>
              </w:rPr>
              <w:t>t</w:t>
            </w:r>
            <w:r w:rsidRPr="00745CE3">
              <w:rPr>
                <w:rFonts w:ascii="Arial" w:hAnsi="Arial" w:cs="Arial"/>
                <w:b/>
              </w:rPr>
              <w:t>io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</w:rPr>
              <w:t>al</w:t>
            </w:r>
            <w:r w:rsidRPr="00745CE3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1"/>
              </w:rPr>
              <w:t>re</w:t>
            </w:r>
            <w:r w:rsidRPr="00745CE3">
              <w:rPr>
                <w:rFonts w:ascii="Arial" w:hAnsi="Arial" w:cs="Arial"/>
                <w:b/>
                <w:spacing w:val="1"/>
              </w:rPr>
              <w:t>f</w:t>
            </w:r>
            <w:r w:rsidRPr="00745CE3">
              <w:rPr>
                <w:rFonts w:ascii="Arial" w:hAnsi="Arial" w:cs="Arial"/>
                <w:b/>
                <w:spacing w:val="-1"/>
              </w:rPr>
              <w:t>ere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  <w:spacing w:val="-1"/>
              </w:rPr>
              <w:t>ce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</w:rPr>
              <w:t>,</w:t>
            </w:r>
            <w:r w:rsidRPr="00745CE3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p</w:t>
            </w:r>
            <w:r w:rsidRPr="00745CE3">
              <w:rPr>
                <w:rFonts w:ascii="Arial" w:hAnsi="Arial" w:cs="Arial"/>
                <w:b/>
              </w:rPr>
              <w:t>lea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m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  <w:spacing w:val="-3"/>
              </w:rPr>
              <w:t>n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</w:rPr>
              <w:t xml:space="preserve">ion </w:t>
            </w:r>
            <w:r w:rsidRPr="00745CE3">
              <w:rPr>
                <w:rFonts w:ascii="Arial" w:hAnsi="Arial" w:cs="Arial"/>
                <w:b/>
                <w:spacing w:val="1"/>
              </w:rPr>
              <w:t>th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</w:rPr>
              <w:t>m</w:t>
            </w:r>
            <w:r w:rsidRPr="00745CE3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in</w:t>
            </w:r>
            <w:r w:rsidRPr="00745CE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3"/>
              </w:rPr>
              <w:t>t</w:t>
            </w:r>
            <w:r w:rsidRPr="00745CE3">
              <w:rPr>
                <w:rFonts w:ascii="Arial" w:hAnsi="Arial" w:cs="Arial"/>
                <w:b/>
                <w:spacing w:val="1"/>
              </w:rPr>
              <w:t>h</w:t>
            </w:r>
            <w:r w:rsidRPr="00745CE3">
              <w:rPr>
                <w:rFonts w:ascii="Arial" w:hAnsi="Arial" w:cs="Arial"/>
                <w:b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1"/>
              </w:rPr>
              <w:t>re</w:t>
            </w:r>
            <w:r w:rsidRPr="00745CE3">
              <w:rPr>
                <w:rFonts w:ascii="Arial" w:hAnsi="Arial" w:cs="Arial"/>
                <w:b/>
              </w:rPr>
              <w:t>view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f</w:t>
            </w:r>
            <w:r w:rsidRPr="00745CE3">
              <w:rPr>
                <w:rFonts w:ascii="Arial" w:hAnsi="Arial" w:cs="Arial"/>
                <w:b/>
              </w:rPr>
              <w:t>o</w:t>
            </w:r>
            <w:r w:rsidRPr="00745CE3">
              <w:rPr>
                <w:rFonts w:ascii="Arial" w:hAnsi="Arial" w:cs="Arial"/>
                <w:b/>
                <w:spacing w:val="-1"/>
              </w:rPr>
              <w:t>r</w:t>
            </w:r>
            <w:r w:rsidRPr="00745CE3">
              <w:rPr>
                <w:rFonts w:ascii="Arial" w:hAnsi="Arial" w:cs="Arial"/>
                <w:b/>
                <w:spacing w:val="-3"/>
              </w:rPr>
              <w:t>m</w:t>
            </w:r>
            <w:r w:rsidRPr="00745CE3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BB226" w14:textId="77777777" w:rsidR="00766BDC" w:rsidRPr="00745CE3" w:rsidRDefault="00341CB8">
            <w:pPr>
              <w:ind w:left="103"/>
              <w:rPr>
                <w:rFonts w:ascii="Arial" w:hAnsi="Arial" w:cs="Arial"/>
              </w:rPr>
            </w:pPr>
            <w:r w:rsidRPr="00745CE3">
              <w:rPr>
                <w:rFonts w:ascii="Arial" w:hAnsi="Arial" w:cs="Arial"/>
                <w:spacing w:val="2"/>
              </w:rPr>
              <w:t>T</w:t>
            </w:r>
            <w:r w:rsidRPr="00745CE3">
              <w:rPr>
                <w:rFonts w:ascii="Arial" w:hAnsi="Arial" w:cs="Arial"/>
              </w:rPr>
              <w:t>he</w:t>
            </w:r>
            <w:r w:rsidRPr="00745CE3">
              <w:rPr>
                <w:rFonts w:ascii="Arial" w:hAnsi="Arial" w:cs="Arial"/>
                <w:spacing w:val="1"/>
              </w:rPr>
              <w:t xml:space="preserve"> r</w:t>
            </w:r>
            <w:r w:rsidRPr="00745CE3">
              <w:rPr>
                <w:rFonts w:ascii="Arial" w:hAnsi="Arial" w:cs="Arial"/>
                <w:spacing w:val="-1"/>
              </w:rPr>
              <w:t>e</w:t>
            </w:r>
            <w:r w:rsidRPr="00745CE3">
              <w:rPr>
                <w:rFonts w:ascii="Arial" w:hAnsi="Arial" w:cs="Arial"/>
                <w:spacing w:val="1"/>
              </w:rPr>
              <w:t>f</w:t>
            </w:r>
            <w:r w:rsidRPr="00745CE3">
              <w:rPr>
                <w:rFonts w:ascii="Arial" w:hAnsi="Arial" w:cs="Arial"/>
                <w:spacing w:val="-1"/>
              </w:rPr>
              <w:t>e</w:t>
            </w:r>
            <w:r w:rsidRPr="00745CE3">
              <w:rPr>
                <w:rFonts w:ascii="Arial" w:hAnsi="Arial" w:cs="Arial"/>
                <w:spacing w:val="1"/>
              </w:rPr>
              <w:t>r</w:t>
            </w:r>
            <w:r w:rsidRPr="00745CE3">
              <w:rPr>
                <w:rFonts w:ascii="Arial" w:hAnsi="Arial" w:cs="Arial"/>
                <w:spacing w:val="-1"/>
              </w:rPr>
              <w:t>e</w:t>
            </w:r>
            <w:r w:rsidRPr="00745CE3">
              <w:rPr>
                <w:rFonts w:ascii="Arial" w:hAnsi="Arial" w:cs="Arial"/>
              </w:rPr>
              <w:t>n</w:t>
            </w:r>
            <w:r w:rsidRPr="00745CE3">
              <w:rPr>
                <w:rFonts w:ascii="Arial" w:hAnsi="Arial" w:cs="Arial"/>
                <w:spacing w:val="-1"/>
              </w:rPr>
              <w:t>ce</w:t>
            </w:r>
            <w:r w:rsidRPr="00745CE3">
              <w:rPr>
                <w:rFonts w:ascii="Arial" w:hAnsi="Arial" w:cs="Arial"/>
              </w:rPr>
              <w:t>s in</w:t>
            </w:r>
            <w:r w:rsidRPr="00745CE3">
              <w:rPr>
                <w:rFonts w:ascii="Arial" w:hAnsi="Arial" w:cs="Arial"/>
                <w:spacing w:val="-2"/>
              </w:rPr>
              <w:t xml:space="preserve"> </w:t>
            </w:r>
            <w:r w:rsidRPr="00745CE3">
              <w:rPr>
                <w:rFonts w:ascii="Arial" w:hAnsi="Arial" w:cs="Arial"/>
              </w:rPr>
              <w:t>th</w:t>
            </w:r>
            <w:r w:rsidRPr="00745CE3">
              <w:rPr>
                <w:rFonts w:ascii="Arial" w:hAnsi="Arial" w:cs="Arial"/>
                <w:spacing w:val="1"/>
              </w:rPr>
              <w:t>i</w:t>
            </w:r>
            <w:r w:rsidRPr="00745CE3">
              <w:rPr>
                <w:rFonts w:ascii="Arial" w:hAnsi="Arial" w:cs="Arial"/>
              </w:rPr>
              <w:t xml:space="preserve">s </w:t>
            </w:r>
            <w:r w:rsidRPr="00745CE3">
              <w:rPr>
                <w:rFonts w:ascii="Arial" w:hAnsi="Arial" w:cs="Arial"/>
                <w:spacing w:val="-2"/>
              </w:rPr>
              <w:t>s</w:t>
            </w:r>
            <w:r w:rsidRPr="00745CE3">
              <w:rPr>
                <w:rFonts w:ascii="Arial" w:hAnsi="Arial" w:cs="Arial"/>
                <w:spacing w:val="-1"/>
              </w:rPr>
              <w:t>ec</w:t>
            </w:r>
            <w:r w:rsidRPr="00745CE3">
              <w:rPr>
                <w:rFonts w:ascii="Arial" w:hAnsi="Arial" w:cs="Arial"/>
              </w:rPr>
              <w:t>t</w:t>
            </w:r>
            <w:r w:rsidRPr="00745CE3">
              <w:rPr>
                <w:rFonts w:ascii="Arial" w:hAnsi="Arial" w:cs="Arial"/>
                <w:spacing w:val="1"/>
              </w:rPr>
              <w:t>i</w:t>
            </w:r>
            <w:r w:rsidRPr="00745CE3">
              <w:rPr>
                <w:rFonts w:ascii="Arial" w:hAnsi="Arial" w:cs="Arial"/>
              </w:rPr>
              <w:t>on</w:t>
            </w:r>
            <w:r w:rsidRPr="00745CE3">
              <w:rPr>
                <w:rFonts w:ascii="Arial" w:hAnsi="Arial" w:cs="Arial"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spacing w:val="-1"/>
              </w:rPr>
              <w:t>a</w:t>
            </w:r>
            <w:r w:rsidRPr="00745CE3">
              <w:rPr>
                <w:rFonts w:ascii="Arial" w:hAnsi="Arial" w:cs="Arial"/>
                <w:spacing w:val="1"/>
              </w:rPr>
              <w:t>r</w:t>
            </w:r>
            <w:r w:rsidRPr="00745CE3">
              <w:rPr>
                <w:rFonts w:ascii="Arial" w:hAnsi="Arial" w:cs="Arial"/>
              </w:rPr>
              <w:t>e</w:t>
            </w:r>
            <w:r w:rsidRPr="00745CE3">
              <w:rPr>
                <w:rFonts w:ascii="Arial" w:hAnsi="Arial" w:cs="Arial"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</w:rPr>
              <w:t>v</w:t>
            </w:r>
            <w:r w:rsidRPr="00745CE3">
              <w:rPr>
                <w:rFonts w:ascii="Arial" w:hAnsi="Arial" w:cs="Arial"/>
                <w:spacing w:val="-1"/>
              </w:rPr>
              <w:t>e</w:t>
            </w:r>
            <w:r w:rsidRPr="00745CE3">
              <w:rPr>
                <w:rFonts w:ascii="Arial" w:hAnsi="Arial" w:cs="Arial"/>
                <w:spacing w:val="1"/>
              </w:rPr>
              <w:t>r</w:t>
            </w:r>
            <w:r w:rsidRPr="00745CE3">
              <w:rPr>
                <w:rFonts w:ascii="Arial" w:hAnsi="Arial" w:cs="Arial"/>
              </w:rPr>
              <w:t>y</w:t>
            </w:r>
            <w:r w:rsidRPr="00745CE3">
              <w:rPr>
                <w:rFonts w:ascii="Arial" w:hAnsi="Arial" w:cs="Arial"/>
                <w:spacing w:val="-2"/>
              </w:rPr>
              <w:t xml:space="preserve"> </w:t>
            </w:r>
            <w:r w:rsidRPr="00745CE3">
              <w:rPr>
                <w:rFonts w:ascii="Arial" w:hAnsi="Arial" w:cs="Arial"/>
              </w:rPr>
              <w:t>old, it</w:t>
            </w:r>
            <w:r w:rsidRPr="00745CE3">
              <w:rPr>
                <w:rFonts w:ascii="Arial" w:hAnsi="Arial" w:cs="Arial"/>
                <w:spacing w:val="-1"/>
              </w:rPr>
              <w:t xml:space="preserve"> </w:t>
            </w:r>
            <w:r w:rsidRPr="00745CE3">
              <w:rPr>
                <w:rFonts w:ascii="Arial" w:hAnsi="Arial" w:cs="Arial"/>
              </w:rPr>
              <w:t>is b</w:t>
            </w:r>
            <w:r w:rsidRPr="00745CE3">
              <w:rPr>
                <w:rFonts w:ascii="Arial" w:hAnsi="Arial" w:cs="Arial"/>
                <w:spacing w:val="-1"/>
              </w:rPr>
              <w:t>e</w:t>
            </w:r>
            <w:r w:rsidRPr="00745CE3">
              <w:rPr>
                <w:rFonts w:ascii="Arial" w:hAnsi="Arial" w:cs="Arial"/>
              </w:rPr>
              <w:t>t</w:t>
            </w:r>
            <w:r w:rsidRPr="00745CE3">
              <w:rPr>
                <w:rFonts w:ascii="Arial" w:hAnsi="Arial" w:cs="Arial"/>
                <w:spacing w:val="-3"/>
              </w:rPr>
              <w:t>t</w:t>
            </w:r>
            <w:r w:rsidRPr="00745CE3">
              <w:rPr>
                <w:rFonts w:ascii="Arial" w:hAnsi="Arial" w:cs="Arial"/>
                <w:spacing w:val="-1"/>
              </w:rPr>
              <w:t>e</w:t>
            </w:r>
            <w:r w:rsidRPr="00745CE3">
              <w:rPr>
                <w:rFonts w:ascii="Arial" w:hAnsi="Arial" w:cs="Arial"/>
              </w:rPr>
              <w:t>r</w:t>
            </w:r>
            <w:r w:rsidRPr="00745CE3">
              <w:rPr>
                <w:rFonts w:ascii="Arial" w:hAnsi="Arial" w:cs="Arial"/>
                <w:spacing w:val="3"/>
              </w:rPr>
              <w:t xml:space="preserve"> </w:t>
            </w:r>
            <w:r w:rsidRPr="00745CE3">
              <w:rPr>
                <w:rFonts w:ascii="Arial" w:hAnsi="Arial" w:cs="Arial"/>
              </w:rPr>
              <w:t>to</w:t>
            </w:r>
            <w:r w:rsidRPr="00745CE3">
              <w:rPr>
                <w:rFonts w:ascii="Arial" w:hAnsi="Arial" w:cs="Arial"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</w:rPr>
              <w:t>u</w:t>
            </w:r>
            <w:r w:rsidRPr="00745CE3">
              <w:rPr>
                <w:rFonts w:ascii="Arial" w:hAnsi="Arial" w:cs="Arial"/>
                <w:spacing w:val="-2"/>
              </w:rPr>
              <w:t>s</w:t>
            </w:r>
            <w:r w:rsidRPr="00745CE3">
              <w:rPr>
                <w:rFonts w:ascii="Arial" w:hAnsi="Arial" w:cs="Arial"/>
              </w:rPr>
              <w:t>e</w:t>
            </w:r>
            <w:r w:rsidRPr="00745CE3">
              <w:rPr>
                <w:rFonts w:ascii="Arial" w:hAnsi="Arial" w:cs="Arial"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</w:rPr>
              <w:t>the</w:t>
            </w:r>
            <w:r w:rsidRPr="00745CE3">
              <w:rPr>
                <w:rFonts w:ascii="Arial" w:hAnsi="Arial" w:cs="Arial"/>
                <w:spacing w:val="-3"/>
              </w:rPr>
              <w:t xml:space="preserve"> </w:t>
            </w:r>
            <w:r w:rsidRPr="00745CE3">
              <w:rPr>
                <w:rFonts w:ascii="Arial" w:hAnsi="Arial" w:cs="Arial"/>
              </w:rPr>
              <w:t>lat</w:t>
            </w:r>
            <w:r w:rsidRPr="00745CE3">
              <w:rPr>
                <w:rFonts w:ascii="Arial" w:hAnsi="Arial" w:cs="Arial"/>
                <w:spacing w:val="-1"/>
              </w:rPr>
              <w:t>e</w:t>
            </w:r>
            <w:r w:rsidRPr="00745CE3">
              <w:rPr>
                <w:rFonts w:ascii="Arial" w:hAnsi="Arial" w:cs="Arial"/>
                <w:spacing w:val="-2"/>
              </w:rPr>
              <w:t>s</w:t>
            </w:r>
            <w:r w:rsidRPr="00745CE3">
              <w:rPr>
                <w:rFonts w:ascii="Arial" w:hAnsi="Arial" w:cs="Arial"/>
              </w:rPr>
              <w:t>t</w:t>
            </w:r>
            <w:r w:rsidRPr="00745CE3">
              <w:rPr>
                <w:rFonts w:ascii="Arial" w:hAnsi="Arial" w:cs="Arial"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spacing w:val="-1"/>
              </w:rPr>
              <w:t>a</w:t>
            </w:r>
            <w:r w:rsidRPr="00745CE3">
              <w:rPr>
                <w:rFonts w:ascii="Arial" w:hAnsi="Arial" w:cs="Arial"/>
                <w:spacing w:val="1"/>
              </w:rPr>
              <w:t>r</w:t>
            </w:r>
            <w:r w:rsidRPr="00745CE3">
              <w:rPr>
                <w:rFonts w:ascii="Arial" w:hAnsi="Arial" w:cs="Arial"/>
              </w:rPr>
              <w:t>t</w:t>
            </w:r>
            <w:r w:rsidRPr="00745CE3">
              <w:rPr>
                <w:rFonts w:ascii="Arial" w:hAnsi="Arial" w:cs="Arial"/>
                <w:spacing w:val="1"/>
              </w:rPr>
              <w:t>i</w:t>
            </w:r>
            <w:r w:rsidRPr="00745CE3">
              <w:rPr>
                <w:rFonts w:ascii="Arial" w:hAnsi="Arial" w:cs="Arial"/>
                <w:spacing w:val="-1"/>
              </w:rPr>
              <w:t>c</w:t>
            </w:r>
            <w:r w:rsidRPr="00745CE3">
              <w:rPr>
                <w:rFonts w:ascii="Arial" w:hAnsi="Arial" w:cs="Arial"/>
              </w:rPr>
              <w:t>les to</w:t>
            </w:r>
            <w:r w:rsidRPr="00745CE3">
              <w:rPr>
                <w:rFonts w:ascii="Arial" w:hAnsi="Arial" w:cs="Arial"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</w:rPr>
              <w:t>g</w:t>
            </w:r>
            <w:r w:rsidRPr="00745CE3">
              <w:rPr>
                <w:rFonts w:ascii="Arial" w:hAnsi="Arial" w:cs="Arial"/>
                <w:spacing w:val="-1"/>
              </w:rPr>
              <w:t>e</w:t>
            </w:r>
            <w:r w:rsidRPr="00745CE3">
              <w:rPr>
                <w:rFonts w:ascii="Arial" w:hAnsi="Arial" w:cs="Arial"/>
              </w:rPr>
              <w:t>t</w:t>
            </w:r>
            <w:r w:rsidRPr="00745CE3">
              <w:rPr>
                <w:rFonts w:ascii="Arial" w:hAnsi="Arial" w:cs="Arial"/>
                <w:spacing w:val="-2"/>
              </w:rPr>
              <w:t xml:space="preserve"> </w:t>
            </w:r>
            <w:r w:rsidRPr="00745CE3">
              <w:rPr>
                <w:rFonts w:ascii="Arial" w:hAnsi="Arial" w:cs="Arial"/>
              </w:rPr>
              <w:t>a</w:t>
            </w:r>
            <w:r w:rsidRPr="00745CE3">
              <w:rPr>
                <w:rFonts w:ascii="Arial" w:hAnsi="Arial" w:cs="Arial"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</w:rPr>
              <w:t>p</w:t>
            </w:r>
            <w:r w:rsidRPr="00745CE3">
              <w:rPr>
                <w:rFonts w:ascii="Arial" w:hAnsi="Arial" w:cs="Arial"/>
                <w:spacing w:val="1"/>
              </w:rPr>
              <w:t>r</w:t>
            </w:r>
            <w:r w:rsidRPr="00745CE3">
              <w:rPr>
                <w:rFonts w:ascii="Arial" w:hAnsi="Arial" w:cs="Arial"/>
              </w:rPr>
              <w:t>op</w:t>
            </w:r>
            <w:r w:rsidRPr="00745CE3">
              <w:rPr>
                <w:rFonts w:ascii="Arial" w:hAnsi="Arial" w:cs="Arial"/>
                <w:spacing w:val="-1"/>
              </w:rPr>
              <w:t>e</w:t>
            </w:r>
            <w:r w:rsidRPr="00745CE3">
              <w:rPr>
                <w:rFonts w:ascii="Arial" w:hAnsi="Arial" w:cs="Arial"/>
              </w:rPr>
              <w:t>r</w:t>
            </w:r>
            <w:r w:rsidRPr="00745CE3">
              <w:rPr>
                <w:rFonts w:ascii="Arial" w:hAnsi="Arial" w:cs="Arial"/>
                <w:spacing w:val="-1"/>
              </w:rPr>
              <w:t xml:space="preserve"> </w:t>
            </w:r>
            <w:r w:rsidRPr="00745CE3">
              <w:rPr>
                <w:rFonts w:ascii="Arial" w:hAnsi="Arial" w:cs="Arial"/>
              </w:rPr>
              <w:t>t</w:t>
            </w:r>
            <w:r w:rsidRPr="00745CE3">
              <w:rPr>
                <w:rFonts w:ascii="Arial" w:hAnsi="Arial" w:cs="Arial"/>
                <w:spacing w:val="2"/>
              </w:rPr>
              <w:t>r</w:t>
            </w:r>
            <w:r w:rsidRPr="00745CE3">
              <w:rPr>
                <w:rFonts w:ascii="Arial" w:hAnsi="Arial" w:cs="Arial"/>
                <w:spacing w:val="-1"/>
              </w:rPr>
              <w:t>ac</w:t>
            </w:r>
            <w:r w:rsidRPr="00745CE3">
              <w:rPr>
                <w:rFonts w:ascii="Arial" w:hAnsi="Arial" w:cs="Arial"/>
              </w:rPr>
              <w:t>k</w:t>
            </w:r>
            <w:r w:rsidRPr="00745CE3">
              <w:rPr>
                <w:rFonts w:ascii="Arial" w:hAnsi="Arial" w:cs="Arial"/>
                <w:spacing w:val="-2"/>
              </w:rPr>
              <w:t xml:space="preserve"> </w:t>
            </w:r>
            <w:r w:rsidRPr="00745CE3">
              <w:rPr>
                <w:rFonts w:ascii="Arial" w:hAnsi="Arial" w:cs="Arial"/>
                <w:spacing w:val="1"/>
              </w:rPr>
              <w:t>r</w:t>
            </w:r>
            <w:r w:rsidRPr="00745CE3">
              <w:rPr>
                <w:rFonts w:ascii="Arial" w:hAnsi="Arial" w:cs="Arial"/>
                <w:spacing w:val="-1"/>
              </w:rPr>
              <w:t>e</w:t>
            </w:r>
            <w:r w:rsidRPr="00745CE3">
              <w:rPr>
                <w:rFonts w:ascii="Arial" w:hAnsi="Arial" w:cs="Arial"/>
                <w:spacing w:val="-5"/>
              </w:rPr>
              <w:t>c</w:t>
            </w:r>
            <w:r w:rsidRPr="00745CE3">
              <w:rPr>
                <w:rFonts w:ascii="Arial" w:hAnsi="Arial" w:cs="Arial"/>
              </w:rPr>
              <w:t>o</w:t>
            </w:r>
            <w:r w:rsidRPr="00745CE3">
              <w:rPr>
                <w:rFonts w:ascii="Arial" w:hAnsi="Arial" w:cs="Arial"/>
                <w:spacing w:val="1"/>
              </w:rPr>
              <w:t>r</w:t>
            </w:r>
            <w:r w:rsidRPr="00745CE3">
              <w:rPr>
                <w:rFonts w:ascii="Arial" w:hAnsi="Arial" w:cs="Arial"/>
              </w:rPr>
              <w:t>d.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E3EA2" w14:textId="159362BD" w:rsidR="00766BDC" w:rsidRPr="00745CE3" w:rsidRDefault="00C475DD">
            <w:pPr>
              <w:rPr>
                <w:rFonts w:ascii="Arial" w:hAnsi="Arial" w:cs="Arial"/>
              </w:rPr>
            </w:pPr>
            <w:r w:rsidRPr="00745CE3">
              <w:rPr>
                <w:rFonts w:ascii="Arial" w:hAnsi="Arial" w:cs="Arial"/>
              </w:rPr>
              <w:t>Yes, this submission is in order.</w:t>
            </w:r>
          </w:p>
        </w:tc>
      </w:tr>
      <w:tr w:rsidR="00766BDC" w:rsidRPr="00745CE3" w14:paraId="35BD31D4" w14:textId="77777777">
        <w:trPr>
          <w:trHeight w:hRule="exact" w:val="700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41F75" w14:textId="77777777" w:rsidR="00766BDC" w:rsidRPr="00745CE3" w:rsidRDefault="00341CB8">
            <w:pPr>
              <w:spacing w:before="4" w:line="220" w:lineRule="exact"/>
              <w:ind w:left="462" w:right="364"/>
              <w:rPr>
                <w:rFonts w:ascii="Arial" w:hAnsi="Arial" w:cs="Arial"/>
              </w:rPr>
            </w:pPr>
            <w:r w:rsidRPr="00745CE3">
              <w:rPr>
                <w:rFonts w:ascii="Arial" w:hAnsi="Arial" w:cs="Arial"/>
                <w:b/>
                <w:spacing w:val="-2"/>
              </w:rPr>
              <w:t>I</w:t>
            </w:r>
            <w:r w:rsidRPr="00745CE3">
              <w:rPr>
                <w:rFonts w:ascii="Arial" w:hAnsi="Arial" w:cs="Arial"/>
                <w:b/>
              </w:rPr>
              <w:t xml:space="preserve">s </w:t>
            </w:r>
            <w:r w:rsidRPr="00745CE3">
              <w:rPr>
                <w:rFonts w:ascii="Arial" w:hAnsi="Arial" w:cs="Arial"/>
                <w:b/>
                <w:spacing w:val="1"/>
              </w:rPr>
              <w:t>th</w:t>
            </w:r>
            <w:r w:rsidRPr="00745CE3">
              <w:rPr>
                <w:rFonts w:ascii="Arial" w:hAnsi="Arial" w:cs="Arial"/>
                <w:b/>
              </w:rPr>
              <w:t>e</w:t>
            </w:r>
            <w:r w:rsidRPr="00745CE3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la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</w:rPr>
              <w:t>g</w:t>
            </w:r>
            <w:r w:rsidRPr="00745CE3">
              <w:rPr>
                <w:rFonts w:ascii="Arial" w:hAnsi="Arial" w:cs="Arial"/>
                <w:b/>
                <w:spacing w:val="1"/>
              </w:rPr>
              <w:t>u</w:t>
            </w:r>
            <w:r w:rsidRPr="00745CE3">
              <w:rPr>
                <w:rFonts w:ascii="Arial" w:hAnsi="Arial" w:cs="Arial"/>
                <w:b/>
              </w:rPr>
              <w:t>ag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</w:rPr>
              <w:t>/</w:t>
            </w:r>
            <w:r w:rsidRPr="00745CE3">
              <w:rPr>
                <w:rFonts w:ascii="Arial" w:hAnsi="Arial" w:cs="Arial"/>
                <w:b/>
                <w:spacing w:val="-1"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</w:rPr>
              <w:t>gl</w:t>
            </w:r>
            <w:r w:rsidRPr="00745CE3">
              <w:rPr>
                <w:rFonts w:ascii="Arial" w:hAnsi="Arial" w:cs="Arial"/>
                <w:b/>
                <w:spacing w:val="1"/>
              </w:rPr>
              <w:t>i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</w:rPr>
              <w:t>h</w:t>
            </w:r>
            <w:r w:rsidRPr="00745CE3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3"/>
              </w:rPr>
              <w:t>q</w:t>
            </w:r>
            <w:r w:rsidRPr="00745CE3">
              <w:rPr>
                <w:rFonts w:ascii="Arial" w:hAnsi="Arial" w:cs="Arial"/>
                <w:b/>
                <w:spacing w:val="1"/>
              </w:rPr>
              <w:t>u</w:t>
            </w:r>
            <w:r w:rsidRPr="00745CE3">
              <w:rPr>
                <w:rFonts w:ascii="Arial" w:hAnsi="Arial" w:cs="Arial"/>
                <w:b/>
              </w:rPr>
              <w:t>al</w:t>
            </w:r>
            <w:r w:rsidRPr="00745CE3">
              <w:rPr>
                <w:rFonts w:ascii="Arial" w:hAnsi="Arial" w:cs="Arial"/>
                <w:b/>
                <w:spacing w:val="1"/>
              </w:rPr>
              <w:t>it</w:t>
            </w:r>
            <w:r w:rsidRPr="00745CE3">
              <w:rPr>
                <w:rFonts w:ascii="Arial" w:hAnsi="Arial" w:cs="Arial"/>
                <w:b/>
              </w:rPr>
              <w:t>y</w:t>
            </w:r>
            <w:r w:rsidRPr="00745CE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of</w:t>
            </w:r>
            <w:r w:rsidRPr="00745CE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1"/>
              </w:rPr>
              <w:t>th</w:t>
            </w:r>
            <w:r w:rsidRPr="00745CE3">
              <w:rPr>
                <w:rFonts w:ascii="Arial" w:hAnsi="Arial" w:cs="Arial"/>
                <w:b/>
              </w:rPr>
              <w:t>e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-1"/>
              </w:rPr>
              <w:t>r</w:t>
            </w:r>
            <w:r w:rsidRPr="00745CE3">
              <w:rPr>
                <w:rFonts w:ascii="Arial" w:hAnsi="Arial" w:cs="Arial"/>
                <w:b/>
                <w:spacing w:val="-3"/>
              </w:rPr>
              <w:t>t</w:t>
            </w:r>
            <w:r w:rsidRPr="00745CE3">
              <w:rPr>
                <w:rFonts w:ascii="Arial" w:hAnsi="Arial" w:cs="Arial"/>
                <w:b/>
              </w:rPr>
              <w:t>icle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  <w:spacing w:val="1"/>
              </w:rPr>
              <w:t>u</w:t>
            </w:r>
            <w:r w:rsidRPr="00745CE3">
              <w:rPr>
                <w:rFonts w:ascii="Arial" w:hAnsi="Arial" w:cs="Arial"/>
                <w:b/>
                <w:spacing w:val="-4"/>
              </w:rPr>
              <w:t>i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</w:rPr>
              <w:t>a</w:t>
            </w:r>
            <w:r w:rsidRPr="00745CE3">
              <w:rPr>
                <w:rFonts w:ascii="Arial" w:hAnsi="Arial" w:cs="Arial"/>
                <w:b/>
                <w:spacing w:val="1"/>
              </w:rPr>
              <w:t>b</w:t>
            </w:r>
            <w:r w:rsidRPr="00745CE3">
              <w:rPr>
                <w:rFonts w:ascii="Arial" w:hAnsi="Arial" w:cs="Arial"/>
                <w:b/>
              </w:rPr>
              <w:t xml:space="preserve">le </w:t>
            </w:r>
            <w:r w:rsidRPr="00745CE3">
              <w:rPr>
                <w:rFonts w:ascii="Arial" w:hAnsi="Arial" w:cs="Arial"/>
                <w:b/>
                <w:spacing w:val="1"/>
              </w:rPr>
              <w:t>f</w:t>
            </w:r>
            <w:r w:rsidRPr="00745CE3">
              <w:rPr>
                <w:rFonts w:ascii="Arial" w:hAnsi="Arial" w:cs="Arial"/>
                <w:b/>
              </w:rPr>
              <w:t>or</w:t>
            </w:r>
            <w:r w:rsidRPr="00745CE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  <w:spacing w:val="-1"/>
              </w:rPr>
              <w:t>c</w:t>
            </w:r>
            <w:r w:rsidRPr="00745CE3">
              <w:rPr>
                <w:rFonts w:ascii="Arial" w:hAnsi="Arial" w:cs="Arial"/>
                <w:b/>
                <w:spacing w:val="1"/>
              </w:rPr>
              <w:t>h</w:t>
            </w:r>
            <w:r w:rsidRPr="00745CE3">
              <w:rPr>
                <w:rFonts w:ascii="Arial" w:hAnsi="Arial" w:cs="Arial"/>
                <w:b/>
              </w:rPr>
              <w:t>olarly</w:t>
            </w:r>
            <w:r w:rsidRPr="00745CE3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b/>
                <w:spacing w:val="-1"/>
              </w:rPr>
              <w:t>c</w:t>
            </w:r>
            <w:r w:rsidRPr="00745CE3">
              <w:rPr>
                <w:rFonts w:ascii="Arial" w:hAnsi="Arial" w:cs="Arial"/>
                <w:b/>
              </w:rPr>
              <w:t>o</w:t>
            </w:r>
            <w:r w:rsidRPr="00745CE3">
              <w:rPr>
                <w:rFonts w:ascii="Arial" w:hAnsi="Arial" w:cs="Arial"/>
                <w:b/>
                <w:spacing w:val="1"/>
              </w:rPr>
              <w:t>mm</w:t>
            </w:r>
            <w:r w:rsidRPr="00745CE3">
              <w:rPr>
                <w:rFonts w:ascii="Arial" w:hAnsi="Arial" w:cs="Arial"/>
                <w:b/>
                <w:spacing w:val="-3"/>
              </w:rPr>
              <w:t>u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</w:rPr>
              <w:t>ica</w:t>
            </w:r>
            <w:r w:rsidRPr="00745CE3">
              <w:rPr>
                <w:rFonts w:ascii="Arial" w:hAnsi="Arial" w:cs="Arial"/>
                <w:b/>
                <w:spacing w:val="1"/>
              </w:rPr>
              <w:t>t</w:t>
            </w:r>
            <w:r w:rsidRPr="00745CE3">
              <w:rPr>
                <w:rFonts w:ascii="Arial" w:hAnsi="Arial" w:cs="Arial"/>
                <w:b/>
              </w:rPr>
              <w:t>io</w:t>
            </w:r>
            <w:r w:rsidRPr="00745CE3">
              <w:rPr>
                <w:rFonts w:ascii="Arial" w:hAnsi="Arial" w:cs="Arial"/>
                <w:b/>
                <w:spacing w:val="1"/>
              </w:rPr>
              <w:t>n</w:t>
            </w:r>
            <w:r w:rsidRPr="00745CE3">
              <w:rPr>
                <w:rFonts w:ascii="Arial" w:hAnsi="Arial" w:cs="Arial"/>
                <w:b/>
                <w:spacing w:val="-2"/>
              </w:rPr>
              <w:t>s</w:t>
            </w:r>
            <w:r w:rsidRPr="00745CE3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787F9" w14:textId="77777777" w:rsidR="00766BDC" w:rsidRPr="00745CE3" w:rsidRDefault="00341CB8">
            <w:pPr>
              <w:ind w:left="103"/>
              <w:rPr>
                <w:rFonts w:ascii="Arial" w:hAnsi="Arial" w:cs="Arial"/>
              </w:rPr>
            </w:pPr>
            <w:r w:rsidRPr="00745CE3">
              <w:rPr>
                <w:rFonts w:ascii="Arial" w:hAnsi="Arial" w:cs="Arial"/>
              </w:rPr>
              <w:t>Y</w:t>
            </w:r>
            <w:r w:rsidRPr="00745CE3">
              <w:rPr>
                <w:rFonts w:ascii="Arial" w:hAnsi="Arial" w:cs="Arial"/>
                <w:spacing w:val="-1"/>
              </w:rPr>
              <w:t>e</w:t>
            </w:r>
            <w:r w:rsidRPr="00745CE3">
              <w:rPr>
                <w:rFonts w:ascii="Arial" w:hAnsi="Arial" w:cs="Arial"/>
                <w:spacing w:val="-2"/>
              </w:rPr>
              <w:t>s</w:t>
            </w:r>
            <w:r w:rsidRPr="00745CE3">
              <w:rPr>
                <w:rFonts w:ascii="Arial" w:hAnsi="Arial" w:cs="Arial"/>
              </w:rPr>
              <w:t>,</w:t>
            </w:r>
            <w:r w:rsidRPr="00745CE3">
              <w:rPr>
                <w:rFonts w:ascii="Arial" w:hAnsi="Arial" w:cs="Arial"/>
                <w:spacing w:val="4"/>
              </w:rPr>
              <w:t xml:space="preserve"> </w:t>
            </w:r>
            <w:r w:rsidRPr="00745CE3">
              <w:rPr>
                <w:rFonts w:ascii="Arial" w:hAnsi="Arial" w:cs="Arial"/>
              </w:rPr>
              <w:t>it</w:t>
            </w:r>
            <w:r w:rsidRPr="00745CE3">
              <w:rPr>
                <w:rFonts w:ascii="Arial" w:hAnsi="Arial" w:cs="Arial"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</w:rPr>
              <w:t>is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82556" w14:textId="523F96C5" w:rsidR="00766BDC" w:rsidRPr="00745CE3" w:rsidRDefault="00C475DD">
            <w:pPr>
              <w:rPr>
                <w:rFonts w:ascii="Arial" w:hAnsi="Arial" w:cs="Arial"/>
              </w:rPr>
            </w:pPr>
            <w:r w:rsidRPr="00745CE3">
              <w:rPr>
                <w:rFonts w:ascii="Arial" w:hAnsi="Arial" w:cs="Arial"/>
              </w:rPr>
              <w:t>Yes. The comment is appropriate.</w:t>
            </w:r>
          </w:p>
        </w:tc>
      </w:tr>
      <w:tr w:rsidR="00766BDC" w:rsidRPr="00745CE3" w14:paraId="2DDB714B" w14:textId="77777777" w:rsidTr="00745CE3">
        <w:trPr>
          <w:trHeight w:hRule="exact" w:val="810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D66D6" w14:textId="77777777" w:rsidR="00766BDC" w:rsidRPr="00745CE3" w:rsidRDefault="00341CB8">
            <w:pPr>
              <w:ind w:left="102"/>
              <w:rPr>
                <w:rFonts w:ascii="Arial" w:hAnsi="Arial" w:cs="Arial"/>
              </w:rPr>
            </w:pPr>
            <w:r w:rsidRPr="00745CE3">
              <w:rPr>
                <w:rFonts w:ascii="Arial" w:hAnsi="Arial" w:cs="Arial"/>
                <w:b/>
                <w:u w:val="thick" w:color="000000"/>
              </w:rPr>
              <w:t>O</w:t>
            </w:r>
            <w:r w:rsidRPr="00745CE3">
              <w:rPr>
                <w:rFonts w:ascii="Arial" w:hAnsi="Arial" w:cs="Arial"/>
                <w:b/>
                <w:spacing w:val="1"/>
                <w:u w:val="thick" w:color="000000"/>
              </w:rPr>
              <w:t>pt</w:t>
            </w:r>
            <w:r w:rsidRPr="00745CE3">
              <w:rPr>
                <w:rFonts w:ascii="Arial" w:hAnsi="Arial" w:cs="Arial"/>
                <w:b/>
                <w:u w:val="thick" w:color="000000"/>
              </w:rPr>
              <w:t>io</w:t>
            </w:r>
            <w:r w:rsidRPr="00745CE3">
              <w:rPr>
                <w:rFonts w:ascii="Arial" w:hAnsi="Arial" w:cs="Arial"/>
                <w:b/>
                <w:spacing w:val="1"/>
                <w:u w:val="thick" w:color="000000"/>
              </w:rPr>
              <w:t>n</w:t>
            </w:r>
            <w:r w:rsidRPr="00745CE3">
              <w:rPr>
                <w:rFonts w:ascii="Arial" w:hAnsi="Arial" w:cs="Arial"/>
                <w:b/>
                <w:u w:val="thick" w:color="000000"/>
              </w:rPr>
              <w:t>al</w:t>
            </w:r>
            <w:r w:rsidRPr="00745CE3">
              <w:rPr>
                <w:rFonts w:ascii="Arial" w:hAnsi="Arial" w:cs="Arial"/>
                <w:b/>
                <w:spacing w:val="1"/>
                <w:u w:val="thick" w:color="000000"/>
              </w:rPr>
              <w:t>/</w:t>
            </w:r>
            <w:r w:rsidRPr="00745CE3">
              <w:rPr>
                <w:rFonts w:ascii="Arial" w:hAnsi="Arial" w:cs="Arial"/>
                <w:b/>
                <w:u w:val="thick" w:color="000000"/>
              </w:rPr>
              <w:t>Gene</w:t>
            </w:r>
            <w:r w:rsidRPr="00745CE3">
              <w:rPr>
                <w:rFonts w:ascii="Arial" w:hAnsi="Arial" w:cs="Arial"/>
                <w:b/>
                <w:spacing w:val="-1"/>
                <w:u w:val="thick" w:color="000000"/>
              </w:rPr>
              <w:t>r</w:t>
            </w:r>
            <w:r w:rsidRPr="00745CE3">
              <w:rPr>
                <w:rFonts w:ascii="Arial" w:hAnsi="Arial" w:cs="Arial"/>
                <w:b/>
                <w:u w:val="thick" w:color="000000"/>
              </w:rPr>
              <w:t>al</w:t>
            </w:r>
            <w:r w:rsidRPr="00745CE3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745CE3">
              <w:rPr>
                <w:rFonts w:ascii="Arial" w:hAnsi="Arial" w:cs="Arial"/>
                <w:spacing w:val="-1"/>
              </w:rPr>
              <w:t>c</w:t>
            </w:r>
            <w:r w:rsidRPr="00745CE3">
              <w:rPr>
                <w:rFonts w:ascii="Arial" w:hAnsi="Arial" w:cs="Arial"/>
              </w:rPr>
              <w:t>o</w:t>
            </w:r>
            <w:r w:rsidRPr="00745CE3">
              <w:rPr>
                <w:rFonts w:ascii="Arial" w:hAnsi="Arial" w:cs="Arial"/>
                <w:spacing w:val="-4"/>
              </w:rPr>
              <w:t>m</w:t>
            </w:r>
            <w:r w:rsidRPr="00745CE3">
              <w:rPr>
                <w:rFonts w:ascii="Arial" w:hAnsi="Arial" w:cs="Arial"/>
              </w:rPr>
              <w:t>ments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EEAE6" w14:textId="77777777" w:rsidR="00766BDC" w:rsidRPr="00745CE3" w:rsidRDefault="00FA17BB">
            <w:pPr>
              <w:rPr>
                <w:rFonts w:ascii="Arial" w:hAnsi="Arial" w:cs="Arial"/>
              </w:rPr>
            </w:pPr>
            <w:r w:rsidRPr="00745CE3">
              <w:rPr>
                <w:rFonts w:ascii="Arial" w:hAnsi="Arial" w:cs="Arial"/>
              </w:rPr>
              <w:t>Ov</w:t>
            </w:r>
            <w:r w:rsidRPr="00745CE3">
              <w:rPr>
                <w:rFonts w:ascii="Arial" w:hAnsi="Arial" w:cs="Arial"/>
                <w:spacing w:val="-1"/>
              </w:rPr>
              <w:t>e</w:t>
            </w:r>
            <w:r w:rsidRPr="00745CE3">
              <w:rPr>
                <w:rFonts w:ascii="Arial" w:hAnsi="Arial" w:cs="Arial"/>
                <w:spacing w:val="1"/>
              </w:rPr>
              <w:t>r</w:t>
            </w:r>
            <w:r w:rsidRPr="00745CE3">
              <w:rPr>
                <w:rFonts w:ascii="Arial" w:hAnsi="Arial" w:cs="Arial"/>
                <w:spacing w:val="-1"/>
              </w:rPr>
              <w:t>a</w:t>
            </w:r>
            <w:r w:rsidRPr="00745CE3">
              <w:rPr>
                <w:rFonts w:ascii="Arial" w:hAnsi="Arial" w:cs="Arial"/>
              </w:rPr>
              <w:t>l</w:t>
            </w:r>
            <w:r w:rsidRPr="00745CE3">
              <w:rPr>
                <w:rFonts w:ascii="Arial" w:hAnsi="Arial" w:cs="Arial"/>
                <w:spacing w:val="1"/>
              </w:rPr>
              <w:t>l</w:t>
            </w:r>
            <w:r w:rsidRPr="00745CE3">
              <w:rPr>
                <w:rFonts w:ascii="Arial" w:hAnsi="Arial" w:cs="Arial"/>
              </w:rPr>
              <w:t>,</w:t>
            </w:r>
            <w:r w:rsidRPr="00745CE3">
              <w:rPr>
                <w:rFonts w:ascii="Arial" w:hAnsi="Arial" w:cs="Arial"/>
                <w:spacing w:val="4"/>
              </w:rPr>
              <w:t xml:space="preserve"> </w:t>
            </w:r>
            <w:r w:rsidRPr="00745CE3">
              <w:rPr>
                <w:rFonts w:ascii="Arial" w:hAnsi="Arial" w:cs="Arial"/>
              </w:rPr>
              <w:t>the</w:t>
            </w:r>
            <w:r w:rsidRPr="00745CE3">
              <w:rPr>
                <w:rFonts w:ascii="Arial" w:hAnsi="Arial" w:cs="Arial"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spacing w:val="-5"/>
              </w:rPr>
              <w:t>a</w:t>
            </w:r>
            <w:r w:rsidRPr="00745CE3">
              <w:rPr>
                <w:rFonts w:ascii="Arial" w:hAnsi="Arial" w:cs="Arial"/>
                <w:spacing w:val="1"/>
              </w:rPr>
              <w:t>r</w:t>
            </w:r>
            <w:r w:rsidRPr="00745CE3">
              <w:rPr>
                <w:rFonts w:ascii="Arial" w:hAnsi="Arial" w:cs="Arial"/>
              </w:rPr>
              <w:t>t</w:t>
            </w:r>
            <w:r w:rsidRPr="00745CE3">
              <w:rPr>
                <w:rFonts w:ascii="Arial" w:hAnsi="Arial" w:cs="Arial"/>
                <w:spacing w:val="1"/>
              </w:rPr>
              <w:t>i</w:t>
            </w:r>
            <w:r w:rsidRPr="00745CE3">
              <w:rPr>
                <w:rFonts w:ascii="Arial" w:hAnsi="Arial" w:cs="Arial"/>
                <w:spacing w:val="-1"/>
              </w:rPr>
              <w:t>c</w:t>
            </w:r>
            <w:r w:rsidRPr="00745CE3">
              <w:rPr>
                <w:rFonts w:ascii="Arial" w:hAnsi="Arial" w:cs="Arial"/>
              </w:rPr>
              <w:t>le</w:t>
            </w:r>
            <w:r w:rsidRPr="00745CE3">
              <w:rPr>
                <w:rFonts w:ascii="Arial" w:hAnsi="Arial" w:cs="Arial"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</w:rPr>
              <w:t>o</w:t>
            </w:r>
            <w:r w:rsidRPr="00745CE3">
              <w:rPr>
                <w:rFonts w:ascii="Arial" w:hAnsi="Arial" w:cs="Arial"/>
                <w:spacing w:val="-3"/>
              </w:rPr>
              <w:t>f</w:t>
            </w:r>
            <w:r w:rsidRPr="00745CE3">
              <w:rPr>
                <w:rFonts w:ascii="Arial" w:hAnsi="Arial" w:cs="Arial"/>
                <w:spacing w:val="1"/>
              </w:rPr>
              <w:t>f</w:t>
            </w:r>
            <w:r w:rsidRPr="00745CE3">
              <w:rPr>
                <w:rFonts w:ascii="Arial" w:hAnsi="Arial" w:cs="Arial"/>
                <w:spacing w:val="-1"/>
              </w:rPr>
              <w:t>e</w:t>
            </w:r>
            <w:r w:rsidRPr="00745CE3">
              <w:rPr>
                <w:rFonts w:ascii="Arial" w:hAnsi="Arial" w:cs="Arial"/>
                <w:spacing w:val="1"/>
              </w:rPr>
              <w:t>r</w:t>
            </w:r>
            <w:r w:rsidRPr="00745CE3">
              <w:rPr>
                <w:rFonts w:ascii="Arial" w:hAnsi="Arial" w:cs="Arial"/>
              </w:rPr>
              <w:t>s v</w:t>
            </w:r>
            <w:r w:rsidRPr="00745CE3">
              <w:rPr>
                <w:rFonts w:ascii="Arial" w:hAnsi="Arial" w:cs="Arial"/>
                <w:spacing w:val="-1"/>
              </w:rPr>
              <w:t>a</w:t>
            </w:r>
            <w:r w:rsidRPr="00745CE3">
              <w:rPr>
                <w:rFonts w:ascii="Arial" w:hAnsi="Arial" w:cs="Arial"/>
              </w:rPr>
              <w:t>luable</w:t>
            </w:r>
            <w:r w:rsidRPr="00745CE3">
              <w:rPr>
                <w:rFonts w:ascii="Arial" w:hAnsi="Arial" w:cs="Arial"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</w:rPr>
              <w:t>in</w:t>
            </w:r>
            <w:r w:rsidRPr="00745CE3">
              <w:rPr>
                <w:rFonts w:ascii="Arial" w:hAnsi="Arial" w:cs="Arial"/>
                <w:spacing w:val="-1"/>
              </w:rPr>
              <w:t>s</w:t>
            </w:r>
            <w:r w:rsidRPr="00745CE3">
              <w:rPr>
                <w:rFonts w:ascii="Arial" w:hAnsi="Arial" w:cs="Arial"/>
              </w:rPr>
              <w:t>igh</w:t>
            </w:r>
            <w:r w:rsidRPr="00745CE3">
              <w:rPr>
                <w:rFonts w:ascii="Arial" w:hAnsi="Arial" w:cs="Arial"/>
                <w:spacing w:val="1"/>
              </w:rPr>
              <w:t>t</w:t>
            </w:r>
            <w:r w:rsidRPr="00745CE3">
              <w:rPr>
                <w:rFonts w:ascii="Arial" w:hAnsi="Arial" w:cs="Arial"/>
              </w:rPr>
              <w:t>s in</w:t>
            </w:r>
            <w:r w:rsidRPr="00745CE3">
              <w:rPr>
                <w:rFonts w:ascii="Arial" w:hAnsi="Arial" w:cs="Arial"/>
                <w:spacing w:val="1"/>
              </w:rPr>
              <w:t>t</w:t>
            </w:r>
            <w:r w:rsidRPr="00745CE3">
              <w:rPr>
                <w:rFonts w:ascii="Arial" w:hAnsi="Arial" w:cs="Arial"/>
              </w:rPr>
              <w:t>o</w:t>
            </w:r>
            <w:r w:rsidRPr="00745CE3">
              <w:rPr>
                <w:rFonts w:ascii="Arial" w:hAnsi="Arial" w:cs="Arial"/>
                <w:spacing w:val="-2"/>
              </w:rPr>
              <w:t xml:space="preserve"> </w:t>
            </w:r>
            <w:r w:rsidRPr="00745CE3">
              <w:rPr>
                <w:rFonts w:ascii="Arial" w:hAnsi="Arial" w:cs="Arial"/>
                <w:spacing w:val="-1"/>
              </w:rPr>
              <w:t>a</w:t>
            </w:r>
            <w:r w:rsidRPr="00745CE3">
              <w:rPr>
                <w:rFonts w:ascii="Arial" w:hAnsi="Arial" w:cs="Arial"/>
              </w:rPr>
              <w:t>n</w:t>
            </w:r>
            <w:r w:rsidRPr="00745CE3">
              <w:rPr>
                <w:rFonts w:ascii="Arial" w:hAnsi="Arial" w:cs="Arial"/>
                <w:spacing w:val="-2"/>
              </w:rPr>
              <w:t xml:space="preserve"> </w:t>
            </w:r>
            <w:r w:rsidRPr="00745CE3">
              <w:rPr>
                <w:rFonts w:ascii="Arial" w:hAnsi="Arial" w:cs="Arial"/>
              </w:rPr>
              <w:t>i</w:t>
            </w:r>
            <w:r w:rsidRPr="00745CE3">
              <w:rPr>
                <w:rFonts w:ascii="Arial" w:hAnsi="Arial" w:cs="Arial"/>
                <w:spacing w:val="1"/>
              </w:rPr>
              <w:t>m</w:t>
            </w:r>
            <w:r w:rsidRPr="00745CE3">
              <w:rPr>
                <w:rFonts w:ascii="Arial" w:hAnsi="Arial" w:cs="Arial"/>
              </w:rPr>
              <w:t>po</w:t>
            </w:r>
            <w:r w:rsidRPr="00745CE3">
              <w:rPr>
                <w:rFonts w:ascii="Arial" w:hAnsi="Arial" w:cs="Arial"/>
                <w:spacing w:val="1"/>
              </w:rPr>
              <w:t>r</w:t>
            </w:r>
            <w:r w:rsidRPr="00745CE3">
              <w:rPr>
                <w:rFonts w:ascii="Arial" w:hAnsi="Arial" w:cs="Arial"/>
              </w:rPr>
              <w:t>tant</w:t>
            </w:r>
            <w:r w:rsidRPr="00745CE3">
              <w:rPr>
                <w:rFonts w:ascii="Arial" w:hAnsi="Arial" w:cs="Arial"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spacing w:val="-3"/>
              </w:rPr>
              <w:t>f</w:t>
            </w:r>
            <w:r w:rsidRPr="00745CE3">
              <w:rPr>
                <w:rFonts w:ascii="Arial" w:hAnsi="Arial" w:cs="Arial"/>
              </w:rPr>
              <w:t>ield</w:t>
            </w:r>
            <w:r w:rsidRPr="00745CE3">
              <w:rPr>
                <w:rFonts w:ascii="Arial" w:hAnsi="Arial" w:cs="Arial"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</w:rPr>
              <w:t>of</w:t>
            </w:r>
            <w:r w:rsidRPr="00745CE3">
              <w:rPr>
                <w:rFonts w:ascii="Arial" w:hAnsi="Arial" w:cs="Arial"/>
                <w:spacing w:val="-1"/>
              </w:rPr>
              <w:t xml:space="preserve"> </w:t>
            </w:r>
            <w:r w:rsidRPr="00745CE3">
              <w:rPr>
                <w:rFonts w:ascii="Arial" w:hAnsi="Arial" w:cs="Arial"/>
                <w:spacing w:val="1"/>
              </w:rPr>
              <w:t>r</w:t>
            </w:r>
            <w:r w:rsidRPr="00745CE3">
              <w:rPr>
                <w:rFonts w:ascii="Arial" w:hAnsi="Arial" w:cs="Arial"/>
                <w:spacing w:val="-1"/>
              </w:rPr>
              <w:t>e</w:t>
            </w:r>
            <w:r w:rsidRPr="00745CE3">
              <w:rPr>
                <w:rFonts w:ascii="Arial" w:hAnsi="Arial" w:cs="Arial"/>
                <w:spacing w:val="-2"/>
              </w:rPr>
              <w:t>s</w:t>
            </w:r>
            <w:r w:rsidRPr="00745CE3">
              <w:rPr>
                <w:rFonts w:ascii="Arial" w:hAnsi="Arial" w:cs="Arial"/>
                <w:spacing w:val="-1"/>
              </w:rPr>
              <w:t>ea</w:t>
            </w:r>
            <w:r w:rsidRPr="00745CE3">
              <w:rPr>
                <w:rFonts w:ascii="Arial" w:hAnsi="Arial" w:cs="Arial"/>
                <w:spacing w:val="1"/>
              </w:rPr>
              <w:t>r</w:t>
            </w:r>
            <w:r w:rsidRPr="00745CE3">
              <w:rPr>
                <w:rFonts w:ascii="Arial" w:hAnsi="Arial" w:cs="Arial"/>
                <w:spacing w:val="-1"/>
              </w:rPr>
              <w:t>c</w:t>
            </w:r>
            <w:r w:rsidRPr="00745CE3">
              <w:rPr>
                <w:rFonts w:ascii="Arial" w:hAnsi="Arial" w:cs="Arial"/>
              </w:rPr>
              <w:t>h,</w:t>
            </w:r>
            <w:r w:rsidRPr="00745CE3">
              <w:rPr>
                <w:rFonts w:ascii="Arial" w:hAnsi="Arial" w:cs="Arial"/>
                <w:spacing w:val="4"/>
              </w:rPr>
              <w:t xml:space="preserve"> </w:t>
            </w:r>
            <w:r w:rsidRPr="00745CE3">
              <w:rPr>
                <w:rFonts w:ascii="Arial" w:hAnsi="Arial" w:cs="Arial"/>
              </w:rPr>
              <w:t>but</w:t>
            </w:r>
            <w:r w:rsidRPr="00745CE3">
              <w:rPr>
                <w:rFonts w:ascii="Arial" w:hAnsi="Arial" w:cs="Arial"/>
                <w:spacing w:val="-2"/>
              </w:rPr>
              <w:t xml:space="preserve"> </w:t>
            </w:r>
            <w:r w:rsidRPr="00745CE3">
              <w:rPr>
                <w:rFonts w:ascii="Arial" w:hAnsi="Arial" w:cs="Arial"/>
                <w:spacing w:val="1"/>
              </w:rPr>
              <w:t>r</w:t>
            </w:r>
            <w:r w:rsidRPr="00745CE3">
              <w:rPr>
                <w:rFonts w:ascii="Arial" w:hAnsi="Arial" w:cs="Arial"/>
                <w:spacing w:val="-1"/>
              </w:rPr>
              <w:t>e</w:t>
            </w:r>
            <w:r w:rsidRPr="00745CE3">
              <w:rPr>
                <w:rFonts w:ascii="Arial" w:hAnsi="Arial" w:cs="Arial"/>
              </w:rPr>
              <w:t>qu</w:t>
            </w:r>
            <w:r w:rsidRPr="00745CE3">
              <w:rPr>
                <w:rFonts w:ascii="Arial" w:hAnsi="Arial" w:cs="Arial"/>
                <w:spacing w:val="-4"/>
              </w:rPr>
              <w:t>i</w:t>
            </w:r>
            <w:r w:rsidRPr="00745CE3">
              <w:rPr>
                <w:rFonts w:ascii="Arial" w:hAnsi="Arial" w:cs="Arial"/>
                <w:spacing w:val="1"/>
              </w:rPr>
              <w:t>r</w:t>
            </w:r>
            <w:r w:rsidRPr="00745CE3">
              <w:rPr>
                <w:rFonts w:ascii="Arial" w:hAnsi="Arial" w:cs="Arial"/>
                <w:spacing w:val="-1"/>
              </w:rPr>
              <w:t>e</w:t>
            </w:r>
            <w:r w:rsidRPr="00745CE3">
              <w:rPr>
                <w:rFonts w:ascii="Arial" w:hAnsi="Arial" w:cs="Arial"/>
              </w:rPr>
              <w:t xml:space="preserve">s </w:t>
            </w:r>
            <w:r w:rsidRPr="00745CE3">
              <w:rPr>
                <w:rFonts w:ascii="Arial" w:hAnsi="Arial" w:cs="Arial"/>
                <w:spacing w:val="-2"/>
              </w:rPr>
              <w:t>s</w:t>
            </w:r>
            <w:r w:rsidRPr="00745CE3">
              <w:rPr>
                <w:rFonts w:ascii="Arial" w:hAnsi="Arial" w:cs="Arial"/>
              </w:rPr>
              <w:t>ome</w:t>
            </w:r>
            <w:r w:rsidRPr="00745CE3">
              <w:rPr>
                <w:rFonts w:ascii="Arial" w:hAnsi="Arial" w:cs="Arial"/>
                <w:spacing w:val="1"/>
              </w:rPr>
              <w:t xml:space="preserve"> r</w:t>
            </w:r>
            <w:r w:rsidRPr="00745CE3">
              <w:rPr>
                <w:rFonts w:ascii="Arial" w:hAnsi="Arial" w:cs="Arial"/>
                <w:spacing w:val="-1"/>
              </w:rPr>
              <w:t>e</w:t>
            </w:r>
            <w:r w:rsidRPr="00745CE3">
              <w:rPr>
                <w:rFonts w:ascii="Arial" w:hAnsi="Arial" w:cs="Arial"/>
              </w:rPr>
              <w:t>vi</w:t>
            </w:r>
            <w:r w:rsidRPr="00745CE3">
              <w:rPr>
                <w:rFonts w:ascii="Arial" w:hAnsi="Arial" w:cs="Arial"/>
                <w:spacing w:val="-1"/>
              </w:rPr>
              <w:t>s</w:t>
            </w:r>
            <w:r w:rsidRPr="00745CE3">
              <w:rPr>
                <w:rFonts w:ascii="Arial" w:hAnsi="Arial" w:cs="Arial"/>
              </w:rPr>
              <w:t>ions in</w:t>
            </w:r>
            <w:r w:rsidRPr="00745CE3">
              <w:rPr>
                <w:rFonts w:ascii="Arial" w:hAnsi="Arial" w:cs="Arial"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</w:rPr>
              <w:t>te</w:t>
            </w:r>
            <w:r w:rsidRPr="00745CE3">
              <w:rPr>
                <w:rFonts w:ascii="Arial" w:hAnsi="Arial" w:cs="Arial"/>
                <w:spacing w:val="1"/>
              </w:rPr>
              <w:t>r</w:t>
            </w:r>
            <w:r w:rsidRPr="00745CE3">
              <w:rPr>
                <w:rFonts w:ascii="Arial" w:hAnsi="Arial" w:cs="Arial"/>
              </w:rPr>
              <w:t xml:space="preserve">ms </w:t>
            </w:r>
            <w:r w:rsidRPr="00745CE3">
              <w:rPr>
                <w:rFonts w:ascii="Arial" w:hAnsi="Arial" w:cs="Arial"/>
                <w:spacing w:val="-4"/>
              </w:rPr>
              <w:t>o</w:t>
            </w:r>
            <w:r w:rsidRPr="00745CE3">
              <w:rPr>
                <w:rFonts w:ascii="Arial" w:hAnsi="Arial" w:cs="Arial"/>
              </w:rPr>
              <w:t>f</w:t>
            </w:r>
            <w:r w:rsidRPr="00745CE3">
              <w:rPr>
                <w:rFonts w:ascii="Arial" w:hAnsi="Arial" w:cs="Arial"/>
                <w:spacing w:val="3"/>
              </w:rPr>
              <w:t xml:space="preserve"> </w:t>
            </w:r>
            <w:r w:rsidRPr="00745CE3">
              <w:rPr>
                <w:rFonts w:ascii="Arial" w:hAnsi="Arial" w:cs="Arial"/>
                <w:spacing w:val="-2"/>
              </w:rPr>
              <w:t>s</w:t>
            </w:r>
            <w:r w:rsidRPr="00745CE3">
              <w:rPr>
                <w:rFonts w:ascii="Arial" w:hAnsi="Arial" w:cs="Arial"/>
                <w:spacing w:val="9"/>
              </w:rPr>
              <w:t>t</w:t>
            </w:r>
            <w:r w:rsidRPr="00745CE3">
              <w:rPr>
                <w:rFonts w:ascii="Arial" w:hAnsi="Arial" w:cs="Arial"/>
                <w:spacing w:val="1"/>
              </w:rPr>
              <w:t>r</w:t>
            </w:r>
            <w:r w:rsidRPr="00745CE3">
              <w:rPr>
                <w:rFonts w:ascii="Arial" w:hAnsi="Arial" w:cs="Arial"/>
              </w:rPr>
              <w:t>u</w:t>
            </w:r>
            <w:r w:rsidRPr="00745CE3">
              <w:rPr>
                <w:rFonts w:ascii="Arial" w:hAnsi="Arial" w:cs="Arial"/>
                <w:spacing w:val="-1"/>
              </w:rPr>
              <w:t>c</w:t>
            </w:r>
            <w:r w:rsidRPr="00745CE3">
              <w:rPr>
                <w:rFonts w:ascii="Arial" w:hAnsi="Arial" w:cs="Arial"/>
              </w:rPr>
              <w:t>tu</w:t>
            </w:r>
            <w:r w:rsidRPr="00745CE3">
              <w:rPr>
                <w:rFonts w:ascii="Arial" w:hAnsi="Arial" w:cs="Arial"/>
                <w:spacing w:val="2"/>
              </w:rPr>
              <w:t>r</w:t>
            </w:r>
            <w:r w:rsidRPr="00745CE3">
              <w:rPr>
                <w:rFonts w:ascii="Arial" w:hAnsi="Arial" w:cs="Arial"/>
                <w:spacing w:val="-5"/>
              </w:rPr>
              <w:t>e</w:t>
            </w:r>
            <w:r w:rsidRPr="00745CE3">
              <w:rPr>
                <w:rFonts w:ascii="Arial" w:hAnsi="Arial" w:cs="Arial"/>
              </w:rPr>
              <w:t>,</w:t>
            </w:r>
            <w:r w:rsidRPr="00745CE3">
              <w:rPr>
                <w:rFonts w:ascii="Arial" w:hAnsi="Arial" w:cs="Arial"/>
                <w:spacing w:val="4"/>
              </w:rPr>
              <w:t xml:space="preserve"> </w:t>
            </w:r>
            <w:r w:rsidRPr="00745CE3">
              <w:rPr>
                <w:rFonts w:ascii="Arial" w:hAnsi="Arial" w:cs="Arial"/>
                <w:spacing w:val="-1"/>
              </w:rPr>
              <w:t>c</w:t>
            </w:r>
            <w:r w:rsidRPr="00745CE3">
              <w:rPr>
                <w:rFonts w:ascii="Arial" w:hAnsi="Arial" w:cs="Arial"/>
              </w:rPr>
              <w:t>la</w:t>
            </w:r>
            <w:r w:rsidRPr="00745CE3">
              <w:rPr>
                <w:rFonts w:ascii="Arial" w:hAnsi="Arial" w:cs="Arial"/>
                <w:spacing w:val="1"/>
              </w:rPr>
              <w:t>r</w:t>
            </w:r>
            <w:r w:rsidRPr="00745CE3">
              <w:rPr>
                <w:rFonts w:ascii="Arial" w:hAnsi="Arial" w:cs="Arial"/>
              </w:rPr>
              <w:t>i</w:t>
            </w:r>
            <w:r w:rsidRPr="00745CE3">
              <w:rPr>
                <w:rFonts w:ascii="Arial" w:hAnsi="Arial" w:cs="Arial"/>
                <w:spacing w:val="1"/>
              </w:rPr>
              <w:t>t</w:t>
            </w:r>
            <w:r w:rsidRPr="00745CE3">
              <w:rPr>
                <w:rFonts w:ascii="Arial" w:hAnsi="Arial" w:cs="Arial"/>
                <w:spacing w:val="-4"/>
              </w:rPr>
              <w:t>y</w:t>
            </w:r>
            <w:r w:rsidRPr="00745CE3">
              <w:rPr>
                <w:rFonts w:ascii="Arial" w:hAnsi="Arial" w:cs="Arial"/>
              </w:rPr>
              <w:t>,</w:t>
            </w:r>
            <w:r w:rsidRPr="00745CE3">
              <w:rPr>
                <w:rFonts w:ascii="Arial" w:hAnsi="Arial" w:cs="Arial"/>
                <w:spacing w:val="4"/>
              </w:rPr>
              <w:t xml:space="preserve"> </w:t>
            </w:r>
            <w:r w:rsidRPr="00745CE3">
              <w:rPr>
                <w:rFonts w:ascii="Arial" w:hAnsi="Arial" w:cs="Arial"/>
                <w:spacing w:val="-1"/>
              </w:rPr>
              <w:t>a</w:t>
            </w:r>
            <w:r w:rsidRPr="00745CE3">
              <w:rPr>
                <w:rFonts w:ascii="Arial" w:hAnsi="Arial" w:cs="Arial"/>
              </w:rPr>
              <w:t>nd</w:t>
            </w:r>
            <w:r w:rsidRPr="00745CE3">
              <w:rPr>
                <w:rFonts w:ascii="Arial" w:hAnsi="Arial" w:cs="Arial"/>
                <w:spacing w:val="-2"/>
              </w:rPr>
              <w:t xml:space="preserve"> </w:t>
            </w:r>
            <w:r w:rsidRPr="00745CE3">
              <w:rPr>
                <w:rFonts w:ascii="Arial" w:hAnsi="Arial" w:cs="Arial"/>
                <w:spacing w:val="-1"/>
              </w:rPr>
              <w:t>c</w:t>
            </w:r>
            <w:r w:rsidRPr="00745CE3">
              <w:rPr>
                <w:rFonts w:ascii="Arial" w:hAnsi="Arial" w:cs="Arial"/>
              </w:rPr>
              <w:t>ontextu</w:t>
            </w:r>
            <w:r w:rsidRPr="00745CE3">
              <w:rPr>
                <w:rFonts w:ascii="Arial" w:hAnsi="Arial" w:cs="Arial"/>
                <w:spacing w:val="-1"/>
              </w:rPr>
              <w:t>a</w:t>
            </w:r>
            <w:r w:rsidRPr="00745CE3">
              <w:rPr>
                <w:rFonts w:ascii="Arial" w:hAnsi="Arial" w:cs="Arial"/>
              </w:rPr>
              <w:t>l</w:t>
            </w:r>
            <w:r w:rsidRPr="00745CE3">
              <w:rPr>
                <w:rFonts w:ascii="Arial" w:hAnsi="Arial" w:cs="Arial"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spacing w:val="-4"/>
              </w:rPr>
              <w:t>d</w:t>
            </w:r>
            <w:r w:rsidRPr="00745CE3">
              <w:rPr>
                <w:rFonts w:ascii="Arial" w:hAnsi="Arial" w:cs="Arial"/>
                <w:spacing w:val="-1"/>
              </w:rPr>
              <w:t>e</w:t>
            </w:r>
            <w:r w:rsidRPr="00745CE3">
              <w:rPr>
                <w:rFonts w:ascii="Arial" w:hAnsi="Arial" w:cs="Arial"/>
              </w:rPr>
              <w:t>pth</w:t>
            </w:r>
            <w:r w:rsidRPr="00745CE3">
              <w:rPr>
                <w:rFonts w:ascii="Arial" w:hAnsi="Arial" w:cs="Arial"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</w:rPr>
              <w:t>to</w:t>
            </w:r>
            <w:r w:rsidRPr="00745CE3">
              <w:rPr>
                <w:rFonts w:ascii="Arial" w:hAnsi="Arial" w:cs="Arial"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spacing w:val="1"/>
              </w:rPr>
              <w:t>f</w:t>
            </w:r>
            <w:r w:rsidRPr="00745CE3">
              <w:rPr>
                <w:rFonts w:ascii="Arial" w:hAnsi="Arial" w:cs="Arial"/>
              </w:rPr>
              <w:t>u</w:t>
            </w:r>
            <w:r w:rsidRPr="00745CE3">
              <w:rPr>
                <w:rFonts w:ascii="Arial" w:hAnsi="Arial" w:cs="Arial"/>
                <w:spacing w:val="-4"/>
              </w:rPr>
              <w:t>l</w:t>
            </w:r>
            <w:r w:rsidRPr="00745CE3">
              <w:rPr>
                <w:rFonts w:ascii="Arial" w:hAnsi="Arial" w:cs="Arial"/>
              </w:rPr>
              <w:t>ly</w:t>
            </w:r>
            <w:r w:rsidRPr="00745CE3">
              <w:rPr>
                <w:rFonts w:ascii="Arial" w:hAnsi="Arial" w:cs="Arial"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</w:rPr>
              <w:t>high</w:t>
            </w:r>
            <w:r w:rsidRPr="00745CE3">
              <w:rPr>
                <w:rFonts w:ascii="Arial" w:hAnsi="Arial" w:cs="Arial"/>
                <w:spacing w:val="1"/>
              </w:rPr>
              <w:t>l</w:t>
            </w:r>
            <w:r w:rsidRPr="00745CE3">
              <w:rPr>
                <w:rFonts w:ascii="Arial" w:hAnsi="Arial" w:cs="Arial"/>
              </w:rPr>
              <w:t>ig</w:t>
            </w:r>
            <w:r w:rsidRPr="00745CE3">
              <w:rPr>
                <w:rFonts w:ascii="Arial" w:hAnsi="Arial" w:cs="Arial"/>
                <w:spacing w:val="-4"/>
              </w:rPr>
              <w:t>h</w:t>
            </w:r>
            <w:r w:rsidRPr="00745CE3">
              <w:rPr>
                <w:rFonts w:ascii="Arial" w:hAnsi="Arial" w:cs="Arial"/>
              </w:rPr>
              <w:t>t</w:t>
            </w:r>
            <w:r w:rsidRPr="00745CE3">
              <w:rPr>
                <w:rFonts w:ascii="Arial" w:hAnsi="Arial" w:cs="Arial"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</w:rPr>
              <w:t>i</w:t>
            </w:r>
            <w:r w:rsidRPr="00745CE3">
              <w:rPr>
                <w:rFonts w:ascii="Arial" w:hAnsi="Arial" w:cs="Arial"/>
                <w:spacing w:val="1"/>
              </w:rPr>
              <w:t>t</w:t>
            </w:r>
            <w:r w:rsidRPr="00745CE3">
              <w:rPr>
                <w:rFonts w:ascii="Arial" w:hAnsi="Arial" w:cs="Arial"/>
              </w:rPr>
              <w:t xml:space="preserve">s </w:t>
            </w:r>
            <w:r w:rsidRPr="00745CE3">
              <w:rPr>
                <w:rFonts w:ascii="Arial" w:hAnsi="Arial" w:cs="Arial"/>
                <w:spacing w:val="-2"/>
              </w:rPr>
              <w:t>s</w:t>
            </w:r>
            <w:r w:rsidRPr="00745CE3">
              <w:rPr>
                <w:rFonts w:ascii="Arial" w:hAnsi="Arial" w:cs="Arial"/>
              </w:rPr>
              <w:t>ign</w:t>
            </w:r>
            <w:r w:rsidRPr="00745CE3">
              <w:rPr>
                <w:rFonts w:ascii="Arial" w:hAnsi="Arial" w:cs="Arial"/>
                <w:spacing w:val="1"/>
              </w:rPr>
              <w:t>if</w:t>
            </w:r>
            <w:r w:rsidRPr="00745CE3">
              <w:rPr>
                <w:rFonts w:ascii="Arial" w:hAnsi="Arial" w:cs="Arial"/>
              </w:rPr>
              <w:t>ic</w:t>
            </w:r>
            <w:r w:rsidRPr="00745CE3">
              <w:rPr>
                <w:rFonts w:ascii="Arial" w:hAnsi="Arial" w:cs="Arial"/>
                <w:spacing w:val="-1"/>
              </w:rPr>
              <w:t>a</w:t>
            </w:r>
            <w:r w:rsidRPr="00745CE3">
              <w:rPr>
                <w:rFonts w:ascii="Arial" w:hAnsi="Arial" w:cs="Arial"/>
              </w:rPr>
              <w:t>n</w:t>
            </w:r>
            <w:r w:rsidRPr="00745CE3">
              <w:rPr>
                <w:rFonts w:ascii="Arial" w:hAnsi="Arial" w:cs="Arial"/>
                <w:spacing w:val="-1"/>
              </w:rPr>
              <w:t>ce</w:t>
            </w:r>
            <w:r w:rsidRPr="00745CE3">
              <w:rPr>
                <w:rFonts w:ascii="Arial" w:hAnsi="Arial" w:cs="Arial"/>
              </w:rPr>
              <w:t xml:space="preserve">. </w:t>
            </w:r>
            <w:r w:rsidRPr="00745CE3">
              <w:rPr>
                <w:rFonts w:ascii="Arial" w:hAnsi="Arial" w:cs="Arial"/>
                <w:spacing w:val="-1"/>
              </w:rPr>
              <w:t>W</w:t>
            </w:r>
            <w:r w:rsidRPr="00745CE3">
              <w:rPr>
                <w:rFonts w:ascii="Arial" w:hAnsi="Arial" w:cs="Arial"/>
              </w:rPr>
              <w:t>i</w:t>
            </w:r>
            <w:r w:rsidRPr="00745CE3">
              <w:rPr>
                <w:rFonts w:ascii="Arial" w:hAnsi="Arial" w:cs="Arial"/>
                <w:spacing w:val="1"/>
              </w:rPr>
              <w:t>t</w:t>
            </w:r>
            <w:r w:rsidRPr="00745CE3">
              <w:rPr>
                <w:rFonts w:ascii="Arial" w:hAnsi="Arial" w:cs="Arial"/>
              </w:rPr>
              <w:t>h</w:t>
            </w:r>
            <w:r w:rsidRPr="00745CE3">
              <w:rPr>
                <w:rFonts w:ascii="Arial" w:hAnsi="Arial" w:cs="Arial"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</w:rPr>
              <w:t>the</w:t>
            </w:r>
            <w:r w:rsidRPr="00745CE3">
              <w:rPr>
                <w:rFonts w:ascii="Arial" w:hAnsi="Arial" w:cs="Arial"/>
                <w:spacing w:val="-2"/>
              </w:rPr>
              <w:t>s</w:t>
            </w:r>
            <w:r w:rsidRPr="00745CE3">
              <w:rPr>
                <w:rFonts w:ascii="Arial" w:hAnsi="Arial" w:cs="Arial"/>
              </w:rPr>
              <w:t>e</w:t>
            </w:r>
            <w:r w:rsidRPr="00745CE3">
              <w:rPr>
                <w:rFonts w:ascii="Arial" w:hAnsi="Arial" w:cs="Arial"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spacing w:val="-1"/>
              </w:rPr>
              <w:t>a</w:t>
            </w:r>
            <w:r w:rsidRPr="00745CE3">
              <w:rPr>
                <w:rFonts w:ascii="Arial" w:hAnsi="Arial" w:cs="Arial"/>
              </w:rPr>
              <w:t>dju</w:t>
            </w:r>
            <w:r w:rsidRPr="00745CE3">
              <w:rPr>
                <w:rFonts w:ascii="Arial" w:hAnsi="Arial" w:cs="Arial"/>
                <w:spacing w:val="-1"/>
              </w:rPr>
              <w:t>s</w:t>
            </w:r>
            <w:r w:rsidRPr="00745CE3">
              <w:rPr>
                <w:rFonts w:ascii="Arial" w:hAnsi="Arial" w:cs="Arial"/>
              </w:rPr>
              <w:t>t</w:t>
            </w:r>
            <w:r w:rsidRPr="00745CE3">
              <w:rPr>
                <w:rFonts w:ascii="Arial" w:hAnsi="Arial" w:cs="Arial"/>
                <w:spacing w:val="1"/>
              </w:rPr>
              <w:t>m</w:t>
            </w:r>
            <w:r w:rsidRPr="00745CE3">
              <w:rPr>
                <w:rFonts w:ascii="Arial" w:hAnsi="Arial" w:cs="Arial"/>
                <w:spacing w:val="-1"/>
              </w:rPr>
              <w:t>e</w:t>
            </w:r>
            <w:r w:rsidRPr="00745CE3">
              <w:rPr>
                <w:rFonts w:ascii="Arial" w:hAnsi="Arial" w:cs="Arial"/>
              </w:rPr>
              <w:t>nt</w:t>
            </w:r>
            <w:r w:rsidRPr="00745CE3">
              <w:rPr>
                <w:rFonts w:ascii="Arial" w:hAnsi="Arial" w:cs="Arial"/>
                <w:spacing w:val="-1"/>
              </w:rPr>
              <w:t>s</w:t>
            </w:r>
            <w:r w:rsidRPr="00745CE3">
              <w:rPr>
                <w:rFonts w:ascii="Arial" w:hAnsi="Arial" w:cs="Arial"/>
              </w:rPr>
              <w:t>,</w:t>
            </w:r>
            <w:r w:rsidRPr="00745CE3">
              <w:rPr>
                <w:rFonts w:ascii="Arial" w:hAnsi="Arial" w:cs="Arial"/>
                <w:spacing w:val="4"/>
              </w:rPr>
              <w:t xml:space="preserve"> </w:t>
            </w:r>
            <w:r w:rsidRPr="00745CE3">
              <w:rPr>
                <w:rFonts w:ascii="Arial" w:hAnsi="Arial" w:cs="Arial"/>
              </w:rPr>
              <w:t>it</w:t>
            </w:r>
            <w:r w:rsidRPr="00745CE3">
              <w:rPr>
                <w:rFonts w:ascii="Arial" w:hAnsi="Arial" w:cs="Arial"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  <w:spacing w:val="-1"/>
              </w:rPr>
              <w:t>c</w:t>
            </w:r>
            <w:r w:rsidRPr="00745CE3">
              <w:rPr>
                <w:rFonts w:ascii="Arial" w:hAnsi="Arial" w:cs="Arial"/>
              </w:rPr>
              <w:t>ould</w:t>
            </w:r>
            <w:r w:rsidRPr="00745CE3">
              <w:rPr>
                <w:rFonts w:ascii="Arial" w:hAnsi="Arial" w:cs="Arial"/>
                <w:spacing w:val="-2"/>
              </w:rPr>
              <w:t xml:space="preserve"> </w:t>
            </w:r>
            <w:r w:rsidRPr="00745CE3">
              <w:rPr>
                <w:rFonts w:ascii="Arial" w:hAnsi="Arial" w:cs="Arial"/>
              </w:rPr>
              <w:t>make</w:t>
            </w:r>
            <w:r w:rsidRPr="00745CE3">
              <w:rPr>
                <w:rFonts w:ascii="Arial" w:hAnsi="Arial" w:cs="Arial"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</w:rPr>
              <w:t>a</w:t>
            </w:r>
            <w:r w:rsidRPr="00745CE3">
              <w:rPr>
                <w:rFonts w:ascii="Arial" w:hAnsi="Arial" w:cs="Arial"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spacing w:val="-2"/>
              </w:rPr>
              <w:t>s</w:t>
            </w:r>
            <w:r w:rsidRPr="00745CE3">
              <w:rPr>
                <w:rFonts w:ascii="Arial" w:hAnsi="Arial" w:cs="Arial"/>
              </w:rPr>
              <w:t>t</w:t>
            </w:r>
            <w:r w:rsidRPr="00745CE3">
              <w:rPr>
                <w:rFonts w:ascii="Arial" w:hAnsi="Arial" w:cs="Arial"/>
                <w:spacing w:val="2"/>
              </w:rPr>
              <w:t>r</w:t>
            </w:r>
            <w:r w:rsidRPr="00745CE3">
              <w:rPr>
                <w:rFonts w:ascii="Arial" w:hAnsi="Arial" w:cs="Arial"/>
              </w:rPr>
              <w:t>ong</w:t>
            </w:r>
            <w:r w:rsidRPr="00745CE3">
              <w:rPr>
                <w:rFonts w:ascii="Arial" w:hAnsi="Arial" w:cs="Arial"/>
                <w:spacing w:val="-2"/>
              </w:rPr>
              <w:t xml:space="preserve"> </w:t>
            </w:r>
            <w:r w:rsidRPr="00745CE3">
              <w:rPr>
                <w:rFonts w:ascii="Arial" w:hAnsi="Arial" w:cs="Arial"/>
                <w:spacing w:val="-1"/>
              </w:rPr>
              <w:t>c</w:t>
            </w:r>
            <w:r w:rsidRPr="00745CE3">
              <w:rPr>
                <w:rFonts w:ascii="Arial" w:hAnsi="Arial" w:cs="Arial"/>
              </w:rPr>
              <w:t>ont</w:t>
            </w:r>
            <w:r w:rsidRPr="00745CE3">
              <w:rPr>
                <w:rFonts w:ascii="Arial" w:hAnsi="Arial" w:cs="Arial"/>
                <w:spacing w:val="2"/>
              </w:rPr>
              <w:t>r</w:t>
            </w:r>
            <w:r w:rsidRPr="00745CE3">
              <w:rPr>
                <w:rFonts w:ascii="Arial" w:hAnsi="Arial" w:cs="Arial"/>
              </w:rPr>
              <w:t>ibu</w:t>
            </w:r>
            <w:r w:rsidRPr="00745CE3">
              <w:rPr>
                <w:rFonts w:ascii="Arial" w:hAnsi="Arial" w:cs="Arial"/>
                <w:spacing w:val="1"/>
              </w:rPr>
              <w:t>t</w:t>
            </w:r>
            <w:r w:rsidRPr="00745CE3">
              <w:rPr>
                <w:rFonts w:ascii="Arial" w:hAnsi="Arial" w:cs="Arial"/>
              </w:rPr>
              <w:t>ion</w:t>
            </w:r>
            <w:r w:rsidRPr="00745CE3">
              <w:rPr>
                <w:rFonts w:ascii="Arial" w:hAnsi="Arial" w:cs="Arial"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</w:rPr>
              <w:t>to</w:t>
            </w:r>
            <w:r w:rsidRPr="00745CE3">
              <w:rPr>
                <w:rFonts w:ascii="Arial" w:hAnsi="Arial" w:cs="Arial"/>
                <w:spacing w:val="-2"/>
              </w:rPr>
              <w:t xml:space="preserve"> </w:t>
            </w:r>
            <w:r w:rsidRPr="00745CE3">
              <w:rPr>
                <w:rFonts w:ascii="Arial" w:hAnsi="Arial" w:cs="Arial"/>
              </w:rPr>
              <w:t>the</w:t>
            </w:r>
            <w:r w:rsidRPr="00745CE3">
              <w:rPr>
                <w:rFonts w:ascii="Arial" w:hAnsi="Arial" w:cs="Arial"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  <w:spacing w:val="-4"/>
              </w:rPr>
              <w:t>l</w:t>
            </w:r>
            <w:r w:rsidRPr="00745CE3">
              <w:rPr>
                <w:rFonts w:ascii="Arial" w:hAnsi="Arial" w:cs="Arial"/>
              </w:rPr>
              <w:t>i</w:t>
            </w:r>
            <w:r w:rsidRPr="00745CE3">
              <w:rPr>
                <w:rFonts w:ascii="Arial" w:hAnsi="Arial" w:cs="Arial"/>
                <w:spacing w:val="1"/>
              </w:rPr>
              <w:t>t</w:t>
            </w:r>
            <w:r w:rsidRPr="00745CE3">
              <w:rPr>
                <w:rFonts w:ascii="Arial" w:hAnsi="Arial" w:cs="Arial"/>
                <w:spacing w:val="-1"/>
              </w:rPr>
              <w:t>e</w:t>
            </w:r>
            <w:r w:rsidRPr="00745CE3">
              <w:rPr>
                <w:rFonts w:ascii="Arial" w:hAnsi="Arial" w:cs="Arial"/>
                <w:spacing w:val="1"/>
              </w:rPr>
              <w:t>r</w:t>
            </w:r>
            <w:r w:rsidRPr="00745CE3">
              <w:rPr>
                <w:rFonts w:ascii="Arial" w:hAnsi="Arial" w:cs="Arial"/>
                <w:spacing w:val="-1"/>
              </w:rPr>
              <w:t>a</w:t>
            </w:r>
            <w:r w:rsidRPr="00745CE3">
              <w:rPr>
                <w:rFonts w:ascii="Arial" w:hAnsi="Arial" w:cs="Arial"/>
              </w:rPr>
              <w:t>tu</w:t>
            </w:r>
            <w:r w:rsidRPr="00745CE3">
              <w:rPr>
                <w:rFonts w:ascii="Arial" w:hAnsi="Arial" w:cs="Arial"/>
                <w:spacing w:val="2"/>
              </w:rPr>
              <w:t>r</w:t>
            </w:r>
            <w:r w:rsidRPr="00745CE3">
              <w:rPr>
                <w:rFonts w:ascii="Arial" w:hAnsi="Arial" w:cs="Arial"/>
              </w:rPr>
              <w:t>e</w:t>
            </w:r>
            <w:r w:rsidRPr="00745CE3">
              <w:rPr>
                <w:rFonts w:ascii="Arial" w:hAnsi="Arial" w:cs="Arial"/>
                <w:spacing w:val="1"/>
              </w:rPr>
              <w:t xml:space="preserve"> </w:t>
            </w:r>
            <w:r w:rsidRPr="00745CE3">
              <w:rPr>
                <w:rFonts w:ascii="Arial" w:hAnsi="Arial" w:cs="Arial"/>
              </w:rPr>
              <w:t>on</w:t>
            </w:r>
            <w:r w:rsidRPr="00745CE3">
              <w:rPr>
                <w:rFonts w:ascii="Arial" w:hAnsi="Arial" w:cs="Arial"/>
                <w:spacing w:val="-2"/>
              </w:rPr>
              <w:t xml:space="preserve"> </w:t>
            </w:r>
            <w:r w:rsidRPr="00745CE3">
              <w:rPr>
                <w:rFonts w:ascii="Arial" w:hAnsi="Arial" w:cs="Arial"/>
              </w:rPr>
              <w:t>g</w:t>
            </w:r>
            <w:r w:rsidRPr="00745CE3">
              <w:rPr>
                <w:rFonts w:ascii="Arial" w:hAnsi="Arial" w:cs="Arial"/>
                <w:spacing w:val="1"/>
              </w:rPr>
              <w:t>r</w:t>
            </w:r>
            <w:r w:rsidRPr="00745CE3">
              <w:rPr>
                <w:rFonts w:ascii="Arial" w:hAnsi="Arial" w:cs="Arial"/>
                <w:spacing w:val="-1"/>
              </w:rPr>
              <w:t>ee</w:t>
            </w:r>
            <w:r w:rsidRPr="00745CE3">
              <w:rPr>
                <w:rFonts w:ascii="Arial" w:hAnsi="Arial" w:cs="Arial"/>
              </w:rPr>
              <w:t>n</w:t>
            </w:r>
            <w:r w:rsidRPr="00745CE3">
              <w:rPr>
                <w:rFonts w:ascii="Arial" w:hAnsi="Arial" w:cs="Arial"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</w:rPr>
              <w:t>n</w:t>
            </w:r>
            <w:r w:rsidRPr="00745CE3">
              <w:rPr>
                <w:rFonts w:ascii="Arial" w:hAnsi="Arial" w:cs="Arial"/>
                <w:spacing w:val="-1"/>
              </w:rPr>
              <w:t>a</w:t>
            </w:r>
            <w:r w:rsidRPr="00745CE3">
              <w:rPr>
                <w:rFonts w:ascii="Arial" w:hAnsi="Arial" w:cs="Arial"/>
              </w:rPr>
              <w:t>note</w:t>
            </w:r>
            <w:r w:rsidRPr="00745CE3">
              <w:rPr>
                <w:rFonts w:ascii="Arial" w:hAnsi="Arial" w:cs="Arial"/>
                <w:spacing w:val="-1"/>
              </w:rPr>
              <w:t>c</w:t>
            </w:r>
            <w:r w:rsidRPr="00745CE3">
              <w:rPr>
                <w:rFonts w:ascii="Arial" w:hAnsi="Arial" w:cs="Arial"/>
              </w:rPr>
              <w:t>hnology</w:t>
            </w:r>
            <w:r w:rsidRPr="00745CE3">
              <w:rPr>
                <w:rFonts w:ascii="Arial" w:hAnsi="Arial" w:cs="Arial"/>
                <w:spacing w:val="-2"/>
              </w:rPr>
              <w:t xml:space="preserve"> </w:t>
            </w:r>
            <w:r w:rsidRPr="00745CE3">
              <w:rPr>
                <w:rFonts w:ascii="Arial" w:hAnsi="Arial" w:cs="Arial"/>
                <w:spacing w:val="-1"/>
              </w:rPr>
              <w:t>a</w:t>
            </w:r>
            <w:r w:rsidRPr="00745CE3">
              <w:rPr>
                <w:rFonts w:ascii="Arial" w:hAnsi="Arial" w:cs="Arial"/>
              </w:rPr>
              <w:t>nd</w:t>
            </w:r>
            <w:r w:rsidRPr="00745CE3">
              <w:rPr>
                <w:rFonts w:ascii="Arial" w:hAnsi="Arial" w:cs="Arial"/>
                <w:spacing w:val="2"/>
              </w:rPr>
              <w:t xml:space="preserve"> </w:t>
            </w:r>
            <w:r w:rsidRPr="00745CE3">
              <w:rPr>
                <w:rFonts w:ascii="Arial" w:hAnsi="Arial" w:cs="Arial"/>
              </w:rPr>
              <w:t>i</w:t>
            </w:r>
            <w:r w:rsidRPr="00745CE3">
              <w:rPr>
                <w:rFonts w:ascii="Arial" w:hAnsi="Arial" w:cs="Arial"/>
                <w:spacing w:val="1"/>
              </w:rPr>
              <w:t>t</w:t>
            </w:r>
            <w:r w:rsidRPr="00745CE3">
              <w:rPr>
                <w:rFonts w:ascii="Arial" w:hAnsi="Arial" w:cs="Arial"/>
              </w:rPr>
              <w:t xml:space="preserve">s </w:t>
            </w:r>
            <w:r w:rsidRPr="00745CE3">
              <w:rPr>
                <w:rFonts w:ascii="Arial" w:hAnsi="Arial" w:cs="Arial"/>
                <w:spacing w:val="-1"/>
              </w:rPr>
              <w:t>a</w:t>
            </w:r>
            <w:r w:rsidRPr="00745CE3">
              <w:rPr>
                <w:rFonts w:ascii="Arial" w:hAnsi="Arial" w:cs="Arial"/>
              </w:rPr>
              <w:t>ppl</w:t>
            </w:r>
            <w:r w:rsidRPr="00745CE3">
              <w:rPr>
                <w:rFonts w:ascii="Arial" w:hAnsi="Arial" w:cs="Arial"/>
                <w:spacing w:val="1"/>
              </w:rPr>
              <w:t>i</w:t>
            </w:r>
            <w:r w:rsidRPr="00745CE3">
              <w:rPr>
                <w:rFonts w:ascii="Arial" w:hAnsi="Arial" w:cs="Arial"/>
                <w:spacing w:val="-1"/>
              </w:rPr>
              <w:t>ca</w:t>
            </w:r>
            <w:r w:rsidRPr="00745CE3">
              <w:rPr>
                <w:rFonts w:ascii="Arial" w:hAnsi="Arial" w:cs="Arial"/>
              </w:rPr>
              <w:t>t</w:t>
            </w:r>
            <w:r w:rsidRPr="00745CE3">
              <w:rPr>
                <w:rFonts w:ascii="Arial" w:hAnsi="Arial" w:cs="Arial"/>
                <w:spacing w:val="1"/>
              </w:rPr>
              <w:t>i</w:t>
            </w:r>
            <w:r w:rsidRPr="00745CE3">
              <w:rPr>
                <w:rFonts w:ascii="Arial" w:hAnsi="Arial" w:cs="Arial"/>
              </w:rPr>
              <w:t>ons in</w:t>
            </w:r>
            <w:r w:rsidRPr="00745CE3">
              <w:rPr>
                <w:rFonts w:ascii="Arial" w:hAnsi="Arial" w:cs="Arial"/>
                <w:spacing w:val="10"/>
              </w:rPr>
              <w:t xml:space="preserve"> </w:t>
            </w:r>
            <w:r w:rsidRPr="00745CE3">
              <w:rPr>
                <w:rFonts w:ascii="Arial" w:hAnsi="Arial" w:cs="Arial"/>
                <w:spacing w:val="-1"/>
              </w:rPr>
              <w:t>a</w:t>
            </w:r>
            <w:r w:rsidRPr="00745CE3">
              <w:rPr>
                <w:rFonts w:ascii="Arial" w:hAnsi="Arial" w:cs="Arial"/>
              </w:rPr>
              <w:t>g</w:t>
            </w:r>
            <w:r w:rsidRPr="00745CE3">
              <w:rPr>
                <w:rFonts w:ascii="Arial" w:hAnsi="Arial" w:cs="Arial"/>
                <w:spacing w:val="1"/>
              </w:rPr>
              <w:t>r</w:t>
            </w:r>
            <w:r w:rsidRPr="00745CE3">
              <w:rPr>
                <w:rFonts w:ascii="Arial" w:hAnsi="Arial" w:cs="Arial"/>
              </w:rPr>
              <w:t>icult</w:t>
            </w:r>
            <w:r w:rsidRPr="00745CE3">
              <w:rPr>
                <w:rFonts w:ascii="Arial" w:hAnsi="Arial" w:cs="Arial"/>
                <w:spacing w:val="-4"/>
              </w:rPr>
              <w:t>u</w:t>
            </w:r>
            <w:r w:rsidRPr="00745CE3">
              <w:rPr>
                <w:rFonts w:ascii="Arial" w:hAnsi="Arial" w:cs="Arial"/>
                <w:spacing w:val="1"/>
              </w:rPr>
              <w:t>r</w:t>
            </w:r>
            <w:r w:rsidRPr="00745CE3">
              <w:rPr>
                <w:rFonts w:ascii="Arial" w:hAnsi="Arial" w:cs="Arial"/>
                <w:spacing w:val="-1"/>
              </w:rPr>
              <w:t>e</w:t>
            </w:r>
            <w:r w:rsidRPr="00745CE3">
              <w:rPr>
                <w:rFonts w:ascii="Arial" w:hAnsi="Arial" w:cs="Arial"/>
              </w:rPr>
              <w:t>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63426" w14:textId="6C87E08D" w:rsidR="00766BDC" w:rsidRPr="00745CE3" w:rsidRDefault="00C475DD">
            <w:pPr>
              <w:rPr>
                <w:rFonts w:ascii="Arial" w:hAnsi="Arial" w:cs="Arial"/>
              </w:rPr>
            </w:pPr>
            <w:r w:rsidRPr="00745CE3">
              <w:rPr>
                <w:rFonts w:ascii="Arial" w:hAnsi="Arial" w:cs="Arial"/>
              </w:rPr>
              <w:t>Yes, this suggestion has been addressed.</w:t>
            </w:r>
          </w:p>
        </w:tc>
      </w:tr>
    </w:tbl>
    <w:p w14:paraId="56961BC4" w14:textId="77777777" w:rsidR="00766BDC" w:rsidRPr="00745CE3" w:rsidRDefault="00766BDC">
      <w:pPr>
        <w:spacing w:before="1" w:line="140" w:lineRule="exact"/>
        <w:rPr>
          <w:rFonts w:ascii="Arial" w:hAnsi="Arial" w:cs="Arial"/>
        </w:rPr>
      </w:pPr>
    </w:p>
    <w:p w14:paraId="57B42005" w14:textId="77777777" w:rsidR="00766BDC" w:rsidRPr="00745CE3" w:rsidRDefault="00766BDC">
      <w:pPr>
        <w:spacing w:line="200" w:lineRule="exact"/>
        <w:rPr>
          <w:rFonts w:ascii="Arial" w:hAnsi="Arial" w:cs="Arial"/>
        </w:rPr>
      </w:pPr>
    </w:p>
    <w:tbl>
      <w:tblPr>
        <w:tblW w:w="4897" w:type="pct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7"/>
        <w:gridCol w:w="7318"/>
        <w:gridCol w:w="7056"/>
      </w:tblGrid>
      <w:tr w:rsidR="00745CE3" w:rsidRPr="00745CE3" w14:paraId="4732E2AF" w14:textId="77777777" w:rsidTr="00745CE3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C371D" w14:textId="77777777" w:rsidR="00745CE3" w:rsidRPr="00745CE3" w:rsidRDefault="00745CE3" w:rsidP="00990E1E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745CE3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745CE3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14:paraId="702B463F" w14:textId="77777777" w:rsidR="00745CE3" w:rsidRPr="00745CE3" w:rsidRDefault="00745CE3" w:rsidP="00990E1E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745CE3" w:rsidRPr="00745CE3" w14:paraId="35B8C42D" w14:textId="77777777" w:rsidTr="00745CE3">
        <w:tc>
          <w:tcPr>
            <w:tcW w:w="1602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F40E6" w14:textId="77777777" w:rsidR="00745CE3" w:rsidRPr="00745CE3" w:rsidRDefault="00745CE3" w:rsidP="00990E1E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3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96B8E" w14:textId="77777777" w:rsidR="00745CE3" w:rsidRPr="00745CE3" w:rsidRDefault="00745CE3" w:rsidP="00990E1E">
            <w:pPr>
              <w:keepNext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745CE3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68" w:type="pct"/>
            <w:shd w:val="clear" w:color="auto" w:fill="auto"/>
          </w:tcPr>
          <w:p w14:paraId="790002AB" w14:textId="77777777" w:rsidR="00745CE3" w:rsidRPr="00745CE3" w:rsidRDefault="00745CE3" w:rsidP="00990E1E">
            <w:pPr>
              <w:spacing w:after="160" w:line="252" w:lineRule="auto"/>
              <w:rPr>
                <w:rFonts w:ascii="Arial" w:eastAsia="Calibri" w:hAnsi="Arial" w:cs="Arial"/>
                <w:kern w:val="2"/>
                <w:lang w:val="en-IN"/>
              </w:rPr>
            </w:pPr>
            <w:r w:rsidRPr="00745CE3">
              <w:rPr>
                <w:rFonts w:ascii="Arial" w:eastAsia="Calibri" w:hAnsi="Arial" w:cs="Arial"/>
                <w:b/>
                <w:kern w:val="2"/>
                <w:lang w:val="en-IN"/>
              </w:rPr>
              <w:t>Author’s Feedback</w:t>
            </w:r>
            <w:r w:rsidRPr="00745CE3">
              <w:rPr>
                <w:rFonts w:ascii="Arial" w:eastAsia="Calibri" w:hAnsi="Arial" w:cs="Arial"/>
                <w:kern w:val="2"/>
                <w:lang w:val="en-IN"/>
              </w:rPr>
              <w:t xml:space="preserve"> (It is mandatory that authors should write his/her feedback here)</w:t>
            </w:r>
          </w:p>
          <w:p w14:paraId="10736365" w14:textId="77777777" w:rsidR="00745CE3" w:rsidRPr="00745CE3" w:rsidRDefault="00745CE3" w:rsidP="00990E1E">
            <w:pPr>
              <w:keepNext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</w:p>
        </w:tc>
      </w:tr>
      <w:tr w:rsidR="00745CE3" w:rsidRPr="00745CE3" w14:paraId="1ED5D208" w14:textId="77777777" w:rsidTr="00745CE3">
        <w:trPr>
          <w:trHeight w:val="890"/>
        </w:trPr>
        <w:tc>
          <w:tcPr>
            <w:tcW w:w="1602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ACBD1" w14:textId="77777777" w:rsidR="00745CE3" w:rsidRPr="00745CE3" w:rsidRDefault="00745CE3" w:rsidP="00990E1E">
            <w:pPr>
              <w:rPr>
                <w:rFonts w:ascii="Arial" w:eastAsia="Arial Unicode MS" w:hAnsi="Arial" w:cs="Arial"/>
                <w:b/>
                <w:lang w:val="en-GB"/>
              </w:rPr>
            </w:pPr>
            <w:r w:rsidRPr="00745CE3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14:paraId="2C79BFC2" w14:textId="77777777" w:rsidR="00745CE3" w:rsidRPr="00745CE3" w:rsidRDefault="00745CE3" w:rsidP="00990E1E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3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E3D1B" w14:textId="77777777" w:rsidR="00745CE3" w:rsidRPr="00745CE3" w:rsidRDefault="00745CE3" w:rsidP="00990E1E">
            <w:pPr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745CE3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(If yes, Kindly please write down the ethical issues here in details)</w:t>
            </w:r>
          </w:p>
          <w:p w14:paraId="7E3B2785" w14:textId="77777777" w:rsidR="00745CE3" w:rsidRPr="00745CE3" w:rsidRDefault="00745CE3" w:rsidP="00990E1E">
            <w:pPr>
              <w:rPr>
                <w:rFonts w:ascii="Arial" w:eastAsia="Arial Unicode MS" w:hAnsi="Arial" w:cs="Arial"/>
                <w:lang w:val="en-GB"/>
              </w:rPr>
            </w:pPr>
          </w:p>
          <w:p w14:paraId="3E681D0A" w14:textId="77777777" w:rsidR="00745CE3" w:rsidRPr="00745CE3" w:rsidRDefault="00745CE3" w:rsidP="00990E1E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68" w:type="pct"/>
            <w:shd w:val="clear" w:color="auto" w:fill="auto"/>
            <w:vAlign w:val="center"/>
          </w:tcPr>
          <w:p w14:paraId="3B2EEF0F" w14:textId="77777777" w:rsidR="00745CE3" w:rsidRPr="00745CE3" w:rsidRDefault="00745CE3" w:rsidP="00990E1E">
            <w:pPr>
              <w:rPr>
                <w:rFonts w:ascii="Arial" w:eastAsia="Arial Unicode MS" w:hAnsi="Arial" w:cs="Arial"/>
                <w:lang w:val="en-GB"/>
              </w:rPr>
            </w:pPr>
          </w:p>
          <w:p w14:paraId="1295F7E8" w14:textId="77777777" w:rsidR="00745CE3" w:rsidRPr="00745CE3" w:rsidRDefault="00745CE3" w:rsidP="00990E1E">
            <w:pPr>
              <w:rPr>
                <w:rFonts w:ascii="Arial" w:eastAsia="Arial Unicode MS" w:hAnsi="Arial" w:cs="Arial"/>
                <w:lang w:val="en-GB"/>
              </w:rPr>
            </w:pPr>
          </w:p>
          <w:p w14:paraId="1E543083" w14:textId="77777777" w:rsidR="00745CE3" w:rsidRPr="00745CE3" w:rsidRDefault="00745CE3" w:rsidP="00990E1E">
            <w:pPr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1"/>
    </w:tbl>
    <w:p w14:paraId="0BE7387A" w14:textId="77777777" w:rsidR="00745CE3" w:rsidRPr="00745CE3" w:rsidRDefault="00745CE3" w:rsidP="00745CE3">
      <w:pPr>
        <w:rPr>
          <w:rFonts w:ascii="Arial" w:hAnsi="Arial" w:cs="Arial"/>
        </w:rPr>
      </w:pPr>
    </w:p>
    <w:bookmarkEnd w:id="0"/>
    <w:p w14:paraId="40A6831F" w14:textId="77777777" w:rsidR="00341CB8" w:rsidRPr="00745CE3" w:rsidRDefault="00341CB8" w:rsidP="00745CE3">
      <w:pPr>
        <w:spacing w:before="34"/>
        <w:ind w:left="221"/>
        <w:rPr>
          <w:rFonts w:ascii="Arial" w:hAnsi="Arial" w:cs="Arial"/>
        </w:rPr>
      </w:pPr>
    </w:p>
    <w:sectPr w:rsidR="00341CB8" w:rsidRPr="00745CE3" w:rsidSect="00745CE3">
      <w:headerReference w:type="default" r:id="rId8"/>
      <w:footerReference w:type="default" r:id="rId9"/>
      <w:pgSz w:w="23820" w:h="16840" w:orient="landscape"/>
      <w:pgMar w:top="1540" w:right="1220" w:bottom="280" w:left="1220" w:header="1306" w:footer="6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5E2EC" w14:textId="77777777" w:rsidR="001A549D" w:rsidRDefault="001A549D">
      <w:r>
        <w:separator/>
      </w:r>
    </w:p>
  </w:endnote>
  <w:endnote w:type="continuationSeparator" w:id="0">
    <w:p w14:paraId="1D6438A0" w14:textId="77777777" w:rsidR="001A549D" w:rsidRDefault="001A5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7E293" w14:textId="77777777" w:rsidR="00766BDC" w:rsidRDefault="00000000">
    <w:pPr>
      <w:spacing w:line="200" w:lineRule="exact"/>
    </w:pPr>
    <w:r>
      <w:pict w14:anchorId="7B29B74A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71.05pt;margin-top:796.95pt;width:52.3pt;height:10pt;z-index:-251659776;mso-position-horizontal-relative:page;mso-position-vertical-relative:page" filled="f" stroked="f">
          <v:textbox inset="0,0,0,0">
            <w:txbxContent>
              <w:p w14:paraId="4FC8D2D4" w14:textId="77777777" w:rsidR="00766BDC" w:rsidRDefault="00341CB8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pacing w:val="1"/>
                    <w:sz w:val="16"/>
                    <w:szCs w:val="16"/>
                  </w:rPr>
                  <w:t>ea</w:t>
                </w:r>
                <w:r>
                  <w:rPr>
                    <w:sz w:val="16"/>
                    <w:szCs w:val="16"/>
                  </w:rPr>
                  <w:t>ted by: DR</w:t>
                </w:r>
              </w:p>
            </w:txbxContent>
          </v:textbox>
          <w10:wrap anchorx="page" anchory="page"/>
        </v:shape>
      </w:pict>
    </w:r>
    <w:r>
      <w:pict w14:anchorId="0A699250">
        <v:shape id="_x0000_s1027" type="#_x0000_t202" style="position:absolute;margin-left:207.85pt;margin-top:796.95pt;width:55.9pt;height:10pt;z-index:-251658752;mso-position-horizontal-relative:page;mso-position-vertical-relative:page" filled="f" stroked="f">
          <v:textbox inset="0,0,0,0">
            <w:txbxContent>
              <w:p w14:paraId="31067A4A" w14:textId="77777777" w:rsidR="00766BDC" w:rsidRDefault="00341CB8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z w:val="16"/>
                    <w:szCs w:val="16"/>
                  </w:rPr>
                  <w:t>h</w:t>
                </w:r>
                <w:r>
                  <w:rPr>
                    <w:spacing w:val="1"/>
                    <w:sz w:val="16"/>
                    <w:szCs w:val="16"/>
                  </w:rPr>
                  <w:t>ec</w:t>
                </w:r>
                <w:r>
                  <w:rPr>
                    <w:sz w:val="16"/>
                    <w:szCs w:val="16"/>
                  </w:rPr>
                  <w:t>k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by: </w:t>
                </w:r>
                <w:r>
                  <w:rPr>
                    <w:spacing w:val="-1"/>
                    <w:sz w:val="16"/>
                    <w:szCs w:val="16"/>
                  </w:rPr>
                  <w:t>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 w14:anchorId="0F1EC76E">
        <v:shape id="_x0000_s1026" type="#_x0000_t202" style="position:absolute;margin-left:347.85pt;margin-top:796.95pt;width:67.7pt;height:10pt;z-index:-251657728;mso-position-horizontal-relative:page;mso-position-vertical-relative:page" filled="f" stroked="f">
          <v:textbox inset="0,0,0,0">
            <w:txbxContent>
              <w:p w14:paraId="4C26EA71" w14:textId="77777777" w:rsidR="00766BDC" w:rsidRDefault="00341CB8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App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ov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4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 xml:space="preserve">by: </w:t>
                </w:r>
                <w:r>
                  <w:rPr>
                    <w:spacing w:val="2"/>
                    <w:sz w:val="16"/>
                    <w:szCs w:val="16"/>
                  </w:rPr>
                  <w:t>M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 w14:anchorId="2AD57B90">
        <v:shape id="_x0000_s1025" type="#_x0000_t202" style="position:absolute;margin-left:539.1pt;margin-top:796.95pt;width:80.05pt;height:10pt;z-index:-251656704;mso-position-horizontal-relative:page;mso-position-vertical-relative:page" filled="f" stroked="f">
          <v:textbox inset="0,0,0,0">
            <w:txbxContent>
              <w:p w14:paraId="79BE987E" w14:textId="77777777" w:rsidR="00766BDC" w:rsidRDefault="00341CB8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V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pacing w:val="2"/>
                    <w:sz w:val="16"/>
                    <w:szCs w:val="16"/>
                  </w:rPr>
                  <w:t>s</w:t>
                </w:r>
                <w:r>
                  <w:rPr>
                    <w:sz w:val="16"/>
                    <w:szCs w:val="16"/>
                  </w:rPr>
                  <w:t xml:space="preserve">ion: 3 </w:t>
                </w:r>
                <w:r>
                  <w:rPr>
                    <w:spacing w:val="-1"/>
                    <w:sz w:val="16"/>
                    <w:szCs w:val="16"/>
                  </w:rPr>
                  <w:t>(</w:t>
                </w:r>
                <w:r>
                  <w:rPr>
                    <w:sz w:val="16"/>
                    <w:szCs w:val="16"/>
                  </w:rPr>
                  <w:t>07</w:t>
                </w:r>
                <w:r>
                  <w:rPr>
                    <w:spacing w:val="-1"/>
                    <w:sz w:val="16"/>
                    <w:szCs w:val="16"/>
                  </w:rPr>
                  <w:t>-</w:t>
                </w:r>
                <w:r>
                  <w:rPr>
                    <w:sz w:val="16"/>
                    <w:szCs w:val="16"/>
                  </w:rPr>
                  <w:t>07</w:t>
                </w:r>
                <w:r>
                  <w:rPr>
                    <w:spacing w:val="-1"/>
                    <w:sz w:val="16"/>
                    <w:szCs w:val="16"/>
                  </w:rPr>
                  <w:t>-</w:t>
                </w:r>
                <w:r>
                  <w:rPr>
                    <w:sz w:val="16"/>
                    <w:szCs w:val="16"/>
                  </w:rPr>
                  <w:t>2024)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0C73D" w14:textId="77777777" w:rsidR="001A549D" w:rsidRDefault="001A549D">
      <w:r>
        <w:separator/>
      </w:r>
    </w:p>
  </w:footnote>
  <w:footnote w:type="continuationSeparator" w:id="0">
    <w:p w14:paraId="3584DA4B" w14:textId="77777777" w:rsidR="001A549D" w:rsidRDefault="001A54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95541" w14:textId="77777777" w:rsidR="00766BDC" w:rsidRDefault="00000000">
    <w:pPr>
      <w:spacing w:line="200" w:lineRule="exact"/>
    </w:pPr>
    <w:r>
      <w:pict w14:anchorId="081A7C93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71.05pt;margin-top:64.3pt;width:86.7pt;height:14pt;z-index:-251660800;mso-position-horizontal-relative:page;mso-position-vertical-relative:page" filled="f" stroked="f">
          <v:textbox inset="0,0,0,0">
            <w:txbxContent>
              <w:p w14:paraId="5AF20A6B" w14:textId="77777777" w:rsidR="00766BDC" w:rsidRDefault="00341CB8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pacing w:val="-1"/>
                    <w:sz w:val="24"/>
                    <w:szCs w:val="24"/>
                    <w:u w:val="thick" w:color="003399"/>
                  </w:rPr>
                  <w:t>Rev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1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Fo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1"/>
                    <w:sz w:val="24"/>
                    <w:szCs w:val="24"/>
                    <w:u w:val="thick" w:color="003399"/>
                  </w:rPr>
                  <w:t>r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F63CA2"/>
    <w:multiLevelType w:val="multilevel"/>
    <w:tmpl w:val="8ABE1ED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105880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characterSpacingControl w:val="doNotCompress"/>
  <w:hdrShapeDefaults>
    <o:shapedefaults v:ext="edit" spidmax="207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6BDC"/>
    <w:rsid w:val="001A549D"/>
    <w:rsid w:val="00341CB8"/>
    <w:rsid w:val="003C1B25"/>
    <w:rsid w:val="00471B4B"/>
    <w:rsid w:val="00745CE3"/>
    <w:rsid w:val="00766BDC"/>
    <w:rsid w:val="008F277F"/>
    <w:rsid w:val="008F7D50"/>
    <w:rsid w:val="00C475DD"/>
    <w:rsid w:val="00CE12FA"/>
    <w:rsid w:val="00D15FF6"/>
    <w:rsid w:val="00E37EF0"/>
    <w:rsid w:val="00E60B75"/>
    <w:rsid w:val="00FA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/>
    <o:shapelayout v:ext="edit">
      <o:idmap v:ext="edit" data="2"/>
    </o:shapelayout>
  </w:shapeDefaults>
  <w:decimalSymbol w:val="."/>
  <w:listSeparator w:val=","/>
  <w14:docId w14:val="0E10B1E4"/>
  <w15:docId w15:val="{6F18FA4A-10BD-442B-B9B1-733535647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8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rb.com/index.php/AJR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471</Words>
  <Characters>2690</Characters>
  <Application>Microsoft Office Word</Application>
  <DocSecurity>0</DocSecurity>
  <Lines>22</Lines>
  <Paragraphs>6</Paragraphs>
  <ScaleCrop>false</ScaleCrop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Editor-28</cp:lastModifiedBy>
  <cp:revision>6</cp:revision>
  <dcterms:created xsi:type="dcterms:W3CDTF">2025-05-14T09:21:00Z</dcterms:created>
  <dcterms:modified xsi:type="dcterms:W3CDTF">2025-05-16T07:24:00Z</dcterms:modified>
</cp:coreProperties>
</file>