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8CE" w:rsidRPr="00B41B4D" w:rsidRDefault="006128CE">
      <w:pPr>
        <w:spacing w:before="8" w:line="180" w:lineRule="exact"/>
        <w:rPr>
          <w:rFonts w:ascii="Arial" w:hAnsi="Arial" w:cs="Arial"/>
        </w:rPr>
      </w:pPr>
    </w:p>
    <w:p w:rsidR="006128CE" w:rsidRPr="00B41B4D" w:rsidRDefault="006128CE">
      <w:pPr>
        <w:spacing w:line="200" w:lineRule="exact"/>
        <w:rPr>
          <w:rFonts w:ascii="Arial" w:hAnsi="Arial" w:cs="Arial"/>
        </w:rPr>
      </w:pPr>
    </w:p>
    <w:p w:rsidR="006128CE" w:rsidRPr="00B41B4D" w:rsidRDefault="006128CE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3"/>
      </w:tblGrid>
      <w:tr w:rsidR="006128CE" w:rsidRPr="00B41B4D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</w:rPr>
              <w:t>J</w:t>
            </w:r>
            <w:r w:rsidRPr="00B41B4D">
              <w:rPr>
                <w:rFonts w:ascii="Arial" w:eastAsia="Arial" w:hAnsi="Arial" w:cs="Arial"/>
                <w:spacing w:val="-1"/>
              </w:rPr>
              <w:t>ou</w:t>
            </w:r>
            <w:r w:rsidRPr="00B41B4D">
              <w:rPr>
                <w:rFonts w:ascii="Arial" w:eastAsia="Arial" w:hAnsi="Arial" w:cs="Arial"/>
                <w:spacing w:val="-2"/>
              </w:rPr>
              <w:t>r</w:t>
            </w:r>
            <w:r w:rsidRPr="00B41B4D">
              <w:rPr>
                <w:rFonts w:ascii="Arial" w:eastAsia="Arial" w:hAnsi="Arial" w:cs="Arial"/>
                <w:spacing w:val="-1"/>
              </w:rPr>
              <w:t>na</w:t>
            </w:r>
            <w:r w:rsidRPr="00B41B4D">
              <w:rPr>
                <w:rFonts w:ascii="Arial" w:eastAsia="Arial" w:hAnsi="Arial" w:cs="Arial"/>
              </w:rPr>
              <w:t>l N</w:t>
            </w:r>
            <w:r w:rsidRPr="00B41B4D">
              <w:rPr>
                <w:rFonts w:ascii="Arial" w:eastAsia="Arial" w:hAnsi="Arial" w:cs="Arial"/>
                <w:spacing w:val="4"/>
              </w:rPr>
              <w:t>a</w:t>
            </w:r>
            <w:r w:rsidRPr="00B41B4D">
              <w:rPr>
                <w:rFonts w:ascii="Arial" w:eastAsia="Arial" w:hAnsi="Arial" w:cs="Arial"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spacing w:val="-1"/>
              </w:rPr>
              <w:t>e</w:t>
            </w:r>
            <w:r w:rsidRPr="00B41B4D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before="26"/>
              <w:ind w:left="104"/>
              <w:rPr>
                <w:rFonts w:ascii="Arial" w:eastAsia="Arial" w:hAnsi="Arial" w:cs="Arial"/>
              </w:rPr>
            </w:pPr>
            <w:hyperlink r:id="rId7"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J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i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B41B4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g</w:t>
              </w:r>
              <w:r w:rsidRPr="00B41B4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6128CE" w:rsidRPr="00B41B4D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spacing w:val="-1"/>
              </w:rPr>
              <w:t>anu</w:t>
            </w:r>
            <w:r w:rsidRPr="00B41B4D">
              <w:rPr>
                <w:rFonts w:ascii="Arial" w:eastAsia="Arial" w:hAnsi="Arial" w:cs="Arial"/>
              </w:rPr>
              <w:t>sc</w:t>
            </w:r>
            <w:r w:rsidRPr="00B41B4D">
              <w:rPr>
                <w:rFonts w:ascii="Arial" w:eastAsia="Arial" w:hAnsi="Arial" w:cs="Arial"/>
                <w:spacing w:val="-2"/>
              </w:rPr>
              <w:t>r</w:t>
            </w:r>
            <w:r w:rsidRPr="00B41B4D">
              <w:rPr>
                <w:rFonts w:ascii="Arial" w:eastAsia="Arial" w:hAnsi="Arial" w:cs="Arial"/>
                <w:spacing w:val="5"/>
              </w:rPr>
              <w:t>i</w:t>
            </w:r>
            <w:r w:rsidRPr="00B41B4D">
              <w:rPr>
                <w:rFonts w:ascii="Arial" w:eastAsia="Arial" w:hAnsi="Arial" w:cs="Arial"/>
                <w:spacing w:val="-1"/>
              </w:rPr>
              <w:t>p</w:t>
            </w:r>
            <w:r w:rsidRPr="00B41B4D">
              <w:rPr>
                <w:rFonts w:ascii="Arial" w:eastAsia="Arial" w:hAnsi="Arial" w:cs="Arial"/>
              </w:rPr>
              <w:t>t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</w:rPr>
              <w:t>N</w:t>
            </w:r>
            <w:r w:rsidRPr="00B41B4D">
              <w:rPr>
                <w:rFonts w:ascii="Arial" w:eastAsia="Arial" w:hAnsi="Arial" w:cs="Arial"/>
                <w:spacing w:val="-1"/>
              </w:rPr>
              <w:t>u</w:t>
            </w:r>
            <w:r w:rsidRPr="00B41B4D">
              <w:rPr>
                <w:rFonts w:ascii="Arial" w:eastAsia="Arial" w:hAnsi="Arial" w:cs="Arial"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spacing w:val="4"/>
              </w:rPr>
              <w:t>b</w:t>
            </w:r>
            <w:r w:rsidRPr="00B41B4D">
              <w:rPr>
                <w:rFonts w:ascii="Arial" w:eastAsia="Arial" w:hAnsi="Arial" w:cs="Arial"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spacing w:val="-2"/>
              </w:rPr>
              <w:t>r</w:t>
            </w:r>
            <w:r w:rsidRPr="00B41B4D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before="27"/>
              <w:ind w:left="104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s_</w:t>
            </w:r>
            <w:r w:rsidRPr="00B41B4D">
              <w:rPr>
                <w:rFonts w:ascii="Arial" w:eastAsia="Arial" w:hAnsi="Arial" w:cs="Arial"/>
                <w:b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JO</w:t>
            </w:r>
            <w:r w:rsidRPr="00B41B4D">
              <w:rPr>
                <w:rFonts w:ascii="Arial" w:eastAsia="Arial" w:hAnsi="Arial" w:cs="Arial"/>
                <w:b/>
              </w:rPr>
              <w:t>B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_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1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326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5</w:t>
            </w:r>
            <w:r w:rsidRPr="00B41B4D">
              <w:rPr>
                <w:rFonts w:ascii="Arial" w:eastAsia="Arial" w:hAnsi="Arial" w:cs="Arial"/>
                <w:b/>
              </w:rPr>
              <w:t>6</w:t>
            </w:r>
          </w:p>
        </w:tc>
      </w:tr>
      <w:tr w:rsidR="006128CE" w:rsidRPr="00B41B4D">
        <w:trPr>
          <w:trHeight w:hRule="exact" w:val="66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spacing w:val="-2"/>
              </w:rPr>
              <w:t>T</w:t>
            </w:r>
            <w:r w:rsidRPr="00B41B4D">
              <w:rPr>
                <w:rFonts w:ascii="Arial" w:eastAsia="Arial" w:hAnsi="Arial" w:cs="Arial"/>
              </w:rPr>
              <w:t>itle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-2"/>
              </w:rPr>
              <w:t>o</w:t>
            </w:r>
            <w:r w:rsidRPr="00B41B4D">
              <w:rPr>
                <w:rFonts w:ascii="Arial" w:eastAsia="Arial" w:hAnsi="Arial" w:cs="Arial"/>
              </w:rPr>
              <w:t>f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4"/>
              </w:rPr>
              <w:t>t</w:t>
            </w:r>
            <w:r w:rsidRPr="00B41B4D">
              <w:rPr>
                <w:rFonts w:ascii="Arial" w:eastAsia="Arial" w:hAnsi="Arial" w:cs="Arial"/>
                <w:spacing w:val="-1"/>
              </w:rPr>
              <w:t>h</w:t>
            </w:r>
            <w:r w:rsidRPr="00B41B4D">
              <w:rPr>
                <w:rFonts w:ascii="Arial" w:eastAsia="Arial" w:hAnsi="Arial" w:cs="Arial"/>
              </w:rPr>
              <w:t>e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spacing w:val="4"/>
              </w:rPr>
              <w:t>a</w:t>
            </w:r>
            <w:r w:rsidRPr="00B41B4D">
              <w:rPr>
                <w:rFonts w:ascii="Arial" w:eastAsia="Arial" w:hAnsi="Arial" w:cs="Arial"/>
                <w:spacing w:val="-1"/>
              </w:rPr>
              <w:t>nu</w:t>
            </w:r>
            <w:r w:rsidRPr="00B41B4D">
              <w:rPr>
                <w:rFonts w:ascii="Arial" w:eastAsia="Arial" w:hAnsi="Arial" w:cs="Arial"/>
              </w:rPr>
              <w:t>sc</w:t>
            </w:r>
            <w:r w:rsidRPr="00B41B4D">
              <w:rPr>
                <w:rFonts w:ascii="Arial" w:eastAsia="Arial" w:hAnsi="Arial" w:cs="Arial"/>
                <w:spacing w:val="-2"/>
              </w:rPr>
              <w:t>r</w:t>
            </w:r>
            <w:r w:rsidRPr="00B41B4D">
              <w:rPr>
                <w:rFonts w:ascii="Arial" w:eastAsia="Arial" w:hAnsi="Arial" w:cs="Arial"/>
              </w:rPr>
              <w:t>i</w:t>
            </w:r>
            <w:r w:rsidRPr="00B41B4D">
              <w:rPr>
                <w:rFonts w:ascii="Arial" w:eastAsia="Arial" w:hAnsi="Arial" w:cs="Arial"/>
                <w:spacing w:val="-1"/>
              </w:rPr>
              <w:t>p</w:t>
            </w:r>
            <w:r w:rsidRPr="00B41B4D">
              <w:rPr>
                <w:rFonts w:ascii="Arial" w:eastAsia="Arial" w:hAnsi="Arial" w:cs="Arial"/>
                <w:spacing w:val="4"/>
              </w:rPr>
              <w:t>t</w:t>
            </w:r>
            <w:r w:rsidRPr="00B41B4D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6128CE">
            <w:pPr>
              <w:spacing w:before="6" w:line="200" w:lineRule="exact"/>
              <w:rPr>
                <w:rFonts w:ascii="Arial" w:hAnsi="Arial" w:cs="Arial"/>
              </w:rPr>
            </w:pPr>
          </w:p>
          <w:p w:rsidR="006128CE" w:rsidRPr="00B41B4D" w:rsidRDefault="005435EA">
            <w:pPr>
              <w:ind w:left="104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b/>
                <w:spacing w:val="1"/>
              </w:rPr>
              <w:t>S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u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b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l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</w:rPr>
              <w:t>y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o</w:t>
            </w:r>
            <w:r w:rsidRPr="00B41B4D">
              <w:rPr>
                <w:rFonts w:ascii="Arial" w:eastAsia="Arial" w:hAnsi="Arial" w:cs="Arial"/>
                <w:b/>
              </w:rPr>
              <w:t>f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</w:rPr>
              <w:t>H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</w:rPr>
              <w:t>ia</w:t>
            </w:r>
            <w:proofErr w:type="spellEnd"/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l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3"/>
              </w:rPr>
              <w:t>u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c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n</w:t>
            </w:r>
            <w:r w:rsidRPr="00B41B4D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va</w:t>
            </w:r>
            <w:r w:rsidRPr="00B41B4D">
              <w:rPr>
                <w:rFonts w:ascii="Arial" w:eastAsia="Arial" w:hAnsi="Arial" w:cs="Arial"/>
                <w:b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a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a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n</w:t>
            </w:r>
            <w:r w:rsidRPr="00B41B4D">
              <w:rPr>
                <w:rFonts w:ascii="Arial" w:eastAsia="Arial" w:hAnsi="Arial" w:cs="Arial"/>
                <w:b/>
              </w:rPr>
              <w:t>d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o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3"/>
              </w:rPr>
              <w:t>n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g</w:t>
            </w:r>
            <w:r w:rsidRPr="00B41B4D">
              <w:rPr>
                <w:rFonts w:ascii="Arial" w:eastAsia="Arial" w:hAnsi="Arial" w:cs="Arial"/>
                <w:b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spacing w:val="4"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f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</w:rPr>
              <w:t>a</w:t>
            </w:r>
            <w:proofErr w:type="spellEnd"/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f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</w:rPr>
              <w:t>o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5"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p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c</w:t>
            </w:r>
            <w:r w:rsidRPr="00B41B4D">
              <w:rPr>
                <w:rFonts w:ascii="Arial" w:eastAsia="Arial" w:hAnsi="Arial" w:cs="Arial"/>
                <w:b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F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sh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i</w:t>
            </w:r>
            <w:r w:rsidRPr="00B41B4D">
              <w:rPr>
                <w:rFonts w:ascii="Arial" w:eastAsia="Arial" w:hAnsi="Arial" w:cs="Arial"/>
                <w:b/>
              </w:rPr>
              <w:t>n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</w:rPr>
              <w:t>C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la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a</w:t>
            </w:r>
            <w:r w:rsidRPr="00B41B4D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spacing w:val="2"/>
              </w:rPr>
              <w:t>g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ep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n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u</w:t>
            </w:r>
            <w:r w:rsidRPr="00B41B4D">
              <w:rPr>
                <w:rFonts w:ascii="Arial" w:eastAsia="Arial" w:hAnsi="Arial" w:cs="Arial"/>
                <w:b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>D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</w:rPr>
              <w:t>: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n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-</w:t>
            </w:r>
            <w:r w:rsidRPr="00B41B4D">
              <w:rPr>
                <w:rFonts w:ascii="Arial" w:eastAsia="Arial" w:hAnsi="Arial" w:cs="Arial"/>
                <w:b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v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e</w:t>
            </w:r>
            <w:r w:rsidRPr="00B41B4D">
              <w:rPr>
                <w:rFonts w:ascii="Arial" w:eastAsia="Arial" w:hAnsi="Arial" w:cs="Arial"/>
                <w:b/>
              </w:rPr>
              <w:t>w</w:t>
            </w:r>
          </w:p>
        </w:tc>
      </w:tr>
      <w:tr w:rsidR="006128CE" w:rsidRPr="00B41B4D">
        <w:trPr>
          <w:trHeight w:hRule="exact" w:val="34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20" w:lineRule="exact"/>
              <w:ind w:left="87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spacing w:val="-2"/>
              </w:rPr>
              <w:t>T</w:t>
            </w:r>
            <w:r w:rsidRPr="00B41B4D">
              <w:rPr>
                <w:rFonts w:ascii="Arial" w:eastAsia="Arial" w:hAnsi="Arial" w:cs="Arial"/>
              </w:rPr>
              <w:t>y</w:t>
            </w:r>
            <w:r w:rsidRPr="00B41B4D">
              <w:rPr>
                <w:rFonts w:ascii="Arial" w:eastAsia="Arial" w:hAnsi="Arial" w:cs="Arial"/>
                <w:spacing w:val="-1"/>
              </w:rPr>
              <w:t>p</w:t>
            </w:r>
            <w:r w:rsidRPr="00B41B4D">
              <w:rPr>
                <w:rFonts w:ascii="Arial" w:eastAsia="Arial" w:hAnsi="Arial" w:cs="Arial"/>
              </w:rPr>
              <w:t>e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-2"/>
              </w:rPr>
              <w:t>o</w:t>
            </w:r>
            <w:r w:rsidRPr="00B41B4D">
              <w:rPr>
                <w:rFonts w:ascii="Arial" w:eastAsia="Arial" w:hAnsi="Arial" w:cs="Arial"/>
              </w:rPr>
              <w:t>f</w:t>
            </w:r>
            <w:r w:rsidRPr="00B41B4D">
              <w:rPr>
                <w:rFonts w:ascii="Arial" w:eastAsia="Arial" w:hAnsi="Arial" w:cs="Arial"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-1"/>
              </w:rPr>
              <w:t>th</w:t>
            </w:r>
            <w:r w:rsidRPr="00B41B4D">
              <w:rPr>
                <w:rFonts w:ascii="Arial" w:eastAsia="Arial" w:hAnsi="Arial" w:cs="Arial"/>
              </w:rPr>
              <w:t>e</w:t>
            </w:r>
            <w:r w:rsidRPr="00B41B4D">
              <w:rPr>
                <w:rFonts w:ascii="Arial" w:eastAsia="Arial" w:hAnsi="Arial" w:cs="Arial"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spacing w:val="1"/>
              </w:rPr>
              <w:t>A</w:t>
            </w:r>
            <w:r w:rsidRPr="00B41B4D">
              <w:rPr>
                <w:rFonts w:ascii="Arial" w:eastAsia="Arial" w:hAnsi="Arial" w:cs="Arial"/>
                <w:spacing w:val="-2"/>
              </w:rPr>
              <w:t>r</w:t>
            </w:r>
            <w:r w:rsidRPr="00B41B4D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before="46"/>
              <w:ind w:left="104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3"/>
              </w:rPr>
              <w:t>n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-</w:t>
            </w:r>
            <w:r w:rsidRPr="00B41B4D">
              <w:rPr>
                <w:rFonts w:ascii="Arial" w:eastAsia="Arial" w:hAnsi="Arial" w:cs="Arial"/>
                <w:b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v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e</w:t>
            </w:r>
            <w:r w:rsidRPr="00B41B4D">
              <w:rPr>
                <w:rFonts w:ascii="Arial" w:eastAsia="Arial" w:hAnsi="Arial" w:cs="Arial"/>
                <w:b/>
              </w:rPr>
              <w:t>w</w:t>
            </w:r>
          </w:p>
        </w:tc>
      </w:tr>
    </w:tbl>
    <w:p w:rsidR="006128CE" w:rsidRPr="00B41B4D" w:rsidRDefault="006128CE">
      <w:pPr>
        <w:spacing w:before="4" w:line="180" w:lineRule="exact"/>
        <w:rPr>
          <w:rFonts w:ascii="Arial" w:hAnsi="Arial" w:cs="Arial"/>
        </w:rPr>
      </w:pPr>
    </w:p>
    <w:p w:rsidR="006128CE" w:rsidRPr="00B41B4D" w:rsidRDefault="006128CE">
      <w:pPr>
        <w:spacing w:line="200" w:lineRule="exact"/>
        <w:rPr>
          <w:rFonts w:ascii="Arial" w:hAnsi="Arial" w:cs="Arial"/>
        </w:rPr>
      </w:pPr>
    </w:p>
    <w:p w:rsidR="006128CE" w:rsidRPr="00B41B4D" w:rsidRDefault="005435EA">
      <w:pPr>
        <w:spacing w:before="34" w:line="220" w:lineRule="exact"/>
        <w:ind w:left="221"/>
        <w:rPr>
          <w:rFonts w:ascii="Arial" w:hAnsi="Arial" w:cs="Arial"/>
        </w:rPr>
      </w:pPr>
      <w:r w:rsidRPr="00B41B4D">
        <w:rPr>
          <w:rFonts w:ascii="Arial" w:hAnsi="Arial" w:cs="Arial"/>
        </w:rPr>
        <w:pict>
          <v:group id="_x0000_s1051" style="position:absolute;left:0;text-align:left;margin-left:339.1pt;margin-top:35.55pt;width:429.85pt;height:23.25pt;z-index:-251660288;mso-position-horizontal-relative:page" coordorigin="6782,711" coordsize="8597,465">
            <v:shape id="_x0000_s1053" style="position:absolute;left:6792;top:721;width:8577;height:220" coordorigin="6792,721" coordsize="8577,220" path="m6792,941r8576,l15368,721r-8576,l6792,941xe" fillcolor="yellow" stroked="f">
              <v:path arrowok="t"/>
            </v:shape>
            <v:shape id="_x0000_s1052" style="position:absolute;left:6792;top:941;width:615;height:225" coordorigin="6792,941" coordsize="615,225" path="m6792,1166r615,l7407,941r-615,l6792,1166xe" fillcolor="yellow" stroked="f">
              <v:path arrowok="t"/>
            </v:shape>
            <w10:wrap anchorx="page"/>
          </v:group>
        </w:pict>
      </w:r>
      <w:r w:rsidRPr="00B41B4D">
        <w:rPr>
          <w:rFonts w:ascii="Arial" w:hAnsi="Arial" w:cs="Arial"/>
          <w:b/>
          <w:spacing w:val="-2"/>
          <w:position w:val="-1"/>
          <w:highlight w:val="yellow"/>
        </w:rPr>
        <w:t>P</w:t>
      </w:r>
      <w:r w:rsidRPr="00B41B4D">
        <w:rPr>
          <w:rFonts w:ascii="Arial" w:hAnsi="Arial" w:cs="Arial"/>
          <w:b/>
          <w:position w:val="-1"/>
          <w:highlight w:val="yellow"/>
        </w:rPr>
        <w:t xml:space="preserve">ART </w:t>
      </w:r>
      <w:r w:rsidRPr="00B41B4D">
        <w:rPr>
          <w:rFonts w:ascii="Arial" w:hAnsi="Arial" w:cs="Arial"/>
          <w:b/>
          <w:spacing w:val="1"/>
          <w:position w:val="-1"/>
          <w:highlight w:val="yellow"/>
        </w:rPr>
        <w:t xml:space="preserve"> </w:t>
      </w:r>
      <w:r w:rsidRPr="00B41B4D">
        <w:rPr>
          <w:rFonts w:ascii="Arial" w:hAnsi="Arial" w:cs="Arial"/>
          <w:b/>
          <w:position w:val="-1"/>
          <w:highlight w:val="yellow"/>
        </w:rPr>
        <w:t>1:</w:t>
      </w:r>
      <w:r w:rsidRPr="00B41B4D">
        <w:rPr>
          <w:rFonts w:ascii="Arial" w:hAnsi="Arial" w:cs="Arial"/>
          <w:b/>
          <w:spacing w:val="-1"/>
          <w:position w:val="-1"/>
        </w:rPr>
        <w:t xml:space="preserve"> </w:t>
      </w:r>
      <w:r w:rsidRPr="00B41B4D">
        <w:rPr>
          <w:rFonts w:ascii="Arial" w:hAnsi="Arial" w:cs="Arial"/>
          <w:b/>
          <w:position w:val="-1"/>
        </w:rPr>
        <w:t>Co</w:t>
      </w:r>
      <w:r w:rsidRPr="00B41B4D">
        <w:rPr>
          <w:rFonts w:ascii="Arial" w:hAnsi="Arial" w:cs="Arial"/>
          <w:b/>
          <w:spacing w:val="3"/>
          <w:position w:val="-1"/>
        </w:rPr>
        <w:t>m</w:t>
      </w:r>
      <w:r w:rsidRPr="00B41B4D">
        <w:rPr>
          <w:rFonts w:ascii="Arial" w:hAnsi="Arial" w:cs="Arial"/>
          <w:b/>
          <w:spacing w:val="-2"/>
          <w:position w:val="-1"/>
        </w:rPr>
        <w:t>m</w:t>
      </w:r>
      <w:r w:rsidRPr="00B41B4D">
        <w:rPr>
          <w:rFonts w:ascii="Arial" w:hAnsi="Arial" w:cs="Arial"/>
          <w:b/>
          <w:spacing w:val="1"/>
          <w:position w:val="-1"/>
        </w:rPr>
        <w:t>e</w:t>
      </w:r>
      <w:r w:rsidRPr="00B41B4D">
        <w:rPr>
          <w:rFonts w:ascii="Arial" w:hAnsi="Arial" w:cs="Arial"/>
          <w:b/>
          <w:spacing w:val="-1"/>
          <w:position w:val="-1"/>
        </w:rPr>
        <w:t>n</w:t>
      </w:r>
      <w:r w:rsidRPr="00B41B4D">
        <w:rPr>
          <w:rFonts w:ascii="Arial" w:hAnsi="Arial" w:cs="Arial"/>
          <w:b/>
          <w:spacing w:val="-2"/>
          <w:position w:val="-1"/>
        </w:rPr>
        <w:t>t</w:t>
      </w:r>
      <w:r w:rsidRPr="00B41B4D">
        <w:rPr>
          <w:rFonts w:ascii="Arial" w:hAnsi="Arial" w:cs="Arial"/>
          <w:b/>
          <w:position w:val="-1"/>
        </w:rPr>
        <w:t>s</w:t>
      </w:r>
    </w:p>
    <w:p w:rsidR="006128CE" w:rsidRPr="00B41B4D" w:rsidRDefault="006128CE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357"/>
        <w:gridCol w:w="6441"/>
      </w:tblGrid>
      <w:tr w:rsidR="006128CE" w:rsidRPr="00B41B4D">
        <w:trPr>
          <w:trHeight w:hRule="exact" w:val="94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6128CE">
            <w:pPr>
              <w:rPr>
                <w:rFonts w:ascii="Arial" w:hAnsi="Arial" w:cs="Arial"/>
              </w:rPr>
            </w:pP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w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2"/>
              </w:rPr>
              <w:t>’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t</w:t>
            </w:r>
          </w:p>
          <w:p w:rsidR="006128CE" w:rsidRPr="00B41B4D" w:rsidRDefault="005435EA">
            <w:pPr>
              <w:spacing w:line="220" w:lineRule="exact"/>
              <w:ind w:left="99" w:right="645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ici</w:t>
            </w:r>
            <w:r w:rsidRPr="00B41B4D">
              <w:rPr>
                <w:rFonts w:ascii="Arial" w:hAnsi="Arial" w:cs="Arial"/>
                <w:b/>
                <w:spacing w:val="-1"/>
              </w:rPr>
              <w:t>a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g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(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)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5"/>
              </w:rPr>
              <w:t>a</w:t>
            </w:r>
            <w:r w:rsidRPr="00B41B4D">
              <w:rPr>
                <w:rFonts w:ascii="Arial" w:hAnsi="Arial" w:cs="Arial"/>
                <w:b/>
                <w:spacing w:val="2"/>
              </w:rPr>
              <w:t>ss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6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 xml:space="preserve">w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b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du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ee</w:t>
            </w:r>
            <w:r w:rsidRPr="00B41B4D">
              <w:rPr>
                <w:rFonts w:ascii="Arial" w:hAnsi="Arial" w:cs="Arial"/>
                <w:b/>
              </w:rPr>
              <w:t xml:space="preserve">r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6"/>
              </w:rPr>
              <w:t>r</w:t>
            </w:r>
            <w:r w:rsidRPr="00B41B4D">
              <w:rPr>
                <w:rFonts w:ascii="Arial" w:hAnsi="Arial" w:cs="Arial"/>
                <w:b/>
                <w:spacing w:val="-7"/>
              </w:rPr>
              <w:t>’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F</w:t>
            </w:r>
            <w:r w:rsidRPr="00B41B4D">
              <w:rPr>
                <w:rFonts w:ascii="Arial" w:hAnsi="Arial" w:cs="Arial"/>
                <w:b/>
                <w:spacing w:val="1"/>
              </w:rPr>
              <w:t>ee</w:t>
            </w:r>
            <w:r w:rsidRPr="00B41B4D">
              <w:rPr>
                <w:rFonts w:ascii="Arial" w:hAnsi="Arial" w:cs="Arial"/>
                <w:b/>
                <w:spacing w:val="-1"/>
              </w:rPr>
              <w:t>db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 xml:space="preserve">k </w:t>
            </w:r>
            <w:r w:rsidRPr="00B41B4D">
              <w:rPr>
                <w:rFonts w:ascii="Arial" w:hAnsi="Arial" w:cs="Arial"/>
                <w:spacing w:val="-2"/>
              </w:rPr>
              <w:t>(I</w:t>
            </w:r>
            <w:r w:rsidRPr="00B41B4D">
              <w:rPr>
                <w:rFonts w:ascii="Arial" w:hAnsi="Arial" w:cs="Arial"/>
              </w:rPr>
              <w:t>t</w:t>
            </w:r>
            <w:r w:rsidRPr="00B41B4D">
              <w:rPr>
                <w:rFonts w:ascii="Arial" w:hAnsi="Arial" w:cs="Arial"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</w:rPr>
              <w:t>is</w:t>
            </w:r>
            <w:r w:rsidRPr="00B41B4D">
              <w:rPr>
                <w:rFonts w:ascii="Arial" w:hAnsi="Arial" w:cs="Arial"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nd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t</w:t>
            </w:r>
            <w:r w:rsidRPr="00B41B4D">
              <w:rPr>
                <w:rFonts w:ascii="Arial" w:hAnsi="Arial" w:cs="Arial"/>
                <w:spacing w:val="-1"/>
              </w:rPr>
              <w:t>o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t</w:t>
            </w:r>
            <w:r w:rsidRPr="00B41B4D">
              <w:rPr>
                <w:rFonts w:ascii="Arial" w:hAnsi="Arial" w:cs="Arial"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ho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>s</w:t>
            </w:r>
            <w:r w:rsidRPr="00B41B4D">
              <w:rPr>
                <w:rFonts w:ascii="Arial" w:hAnsi="Arial" w:cs="Arial"/>
                <w:spacing w:val="2"/>
              </w:rPr>
              <w:t xml:space="preserve"> s</w:t>
            </w:r>
            <w:r w:rsidRPr="00B41B4D">
              <w:rPr>
                <w:rFonts w:ascii="Arial" w:hAnsi="Arial" w:cs="Arial"/>
              </w:rPr>
              <w:t>hou</w:t>
            </w:r>
            <w:r w:rsidRPr="00B41B4D">
              <w:rPr>
                <w:rFonts w:ascii="Arial" w:hAnsi="Arial" w:cs="Arial"/>
                <w:spacing w:val="-1"/>
              </w:rPr>
              <w:t>l</w:t>
            </w:r>
            <w:r w:rsidRPr="00B41B4D">
              <w:rPr>
                <w:rFonts w:ascii="Arial" w:hAnsi="Arial" w:cs="Arial"/>
              </w:rPr>
              <w:t>d w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>i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e</w:t>
            </w:r>
            <w:r w:rsidRPr="00B41B4D">
              <w:rPr>
                <w:rFonts w:ascii="Arial" w:hAnsi="Arial" w:cs="Arial"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-1"/>
              </w:rPr>
              <w:t>i</w:t>
            </w:r>
            <w:r w:rsidRPr="00B41B4D">
              <w:rPr>
                <w:rFonts w:ascii="Arial" w:hAnsi="Arial" w:cs="Arial"/>
                <w:spacing w:val="2"/>
              </w:rPr>
              <w:t>s</w:t>
            </w:r>
            <w:r w:rsidRPr="00B41B4D">
              <w:rPr>
                <w:rFonts w:ascii="Arial" w:hAnsi="Arial" w:cs="Arial"/>
              </w:rPr>
              <w:t>/</w:t>
            </w:r>
            <w:r w:rsidRPr="00B41B4D">
              <w:rPr>
                <w:rFonts w:ascii="Arial" w:hAnsi="Arial" w:cs="Arial"/>
                <w:spacing w:val="-1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>r</w:t>
            </w:r>
          </w:p>
          <w:p w:rsidR="006128CE" w:rsidRPr="00B41B4D" w:rsidRDefault="005435EA">
            <w:pPr>
              <w:spacing w:before="5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-2"/>
              </w:rPr>
              <w:t>f</w:t>
            </w:r>
            <w:r w:rsidRPr="00B41B4D">
              <w:rPr>
                <w:rFonts w:ascii="Arial" w:hAnsi="Arial" w:cs="Arial"/>
                <w:spacing w:val="1"/>
              </w:rPr>
              <w:t>ee</w:t>
            </w:r>
            <w:r w:rsidRPr="00B41B4D">
              <w:rPr>
                <w:rFonts w:ascii="Arial" w:hAnsi="Arial" w:cs="Arial"/>
              </w:rPr>
              <w:t>db</w:t>
            </w:r>
            <w:r w:rsidRPr="00B41B4D">
              <w:rPr>
                <w:rFonts w:ascii="Arial" w:hAnsi="Arial" w:cs="Arial"/>
                <w:spacing w:val="1"/>
              </w:rPr>
              <w:t>ac</w:t>
            </w:r>
            <w:r w:rsidRPr="00B41B4D">
              <w:rPr>
                <w:rFonts w:ascii="Arial" w:hAnsi="Arial" w:cs="Arial"/>
              </w:rPr>
              <w:t>k h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>)</w:t>
            </w:r>
          </w:p>
          <w:p w:rsidR="006128CE" w:rsidRPr="00B41B4D" w:rsidRDefault="006128CE">
            <w:pPr>
              <w:spacing w:line="160" w:lineRule="exact"/>
              <w:rPr>
                <w:rFonts w:ascii="Arial" w:hAnsi="Arial" w:cs="Arial"/>
              </w:rPr>
            </w:pPr>
          </w:p>
          <w:p w:rsidR="006128CE" w:rsidRPr="00B41B4D" w:rsidRDefault="005435EA">
            <w:pPr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</w:rPr>
              <w:t>No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 xml:space="preserve">d. </w:t>
            </w: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 v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h.</w:t>
            </w:r>
          </w:p>
        </w:tc>
      </w:tr>
      <w:tr w:rsidR="006128CE" w:rsidRPr="00B41B4D">
        <w:trPr>
          <w:trHeight w:hRule="exact" w:val="127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lea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w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 xml:space="preserve">a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</w:rPr>
              <w:t xml:space="preserve">w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</w:rPr>
              <w:t>ga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 xml:space="preserve">g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e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is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nu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4"/>
              </w:rPr>
              <w:t>c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ie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ic</w:t>
            </w:r>
            <w:r w:rsidRPr="00B41B4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un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y.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m</w:t>
            </w:r>
            <w:r w:rsidRPr="00B41B4D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</w:rPr>
              <w:t>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3</w:t>
            </w:r>
            <w:r w:rsidRPr="00B41B4D">
              <w:rPr>
                <w:rFonts w:ascii="Arial" w:hAnsi="Arial" w:cs="Arial"/>
                <w:b/>
                <w:spacing w:val="-2"/>
              </w:rPr>
              <w:t>-</w:t>
            </w:r>
            <w:r w:rsidRPr="00B41B4D">
              <w:rPr>
                <w:rFonts w:ascii="Arial" w:hAnsi="Arial" w:cs="Arial"/>
                <w:b/>
              </w:rPr>
              <w:t xml:space="preserve">4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 xml:space="preserve">ay 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-1"/>
              </w:rPr>
              <w:t>qu</w:t>
            </w:r>
            <w:r w:rsidRPr="00B41B4D">
              <w:rPr>
                <w:rFonts w:ascii="Arial" w:hAnsi="Arial" w:cs="Arial"/>
                <w:b/>
              </w:rPr>
              <w:t>ir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is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1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nu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gh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va</w:t>
            </w:r>
            <w:r w:rsidRPr="00B41B4D">
              <w:rPr>
                <w:rFonts w:ascii="Arial" w:hAnsi="Arial" w:cs="Arial"/>
                <w:b/>
                <w:spacing w:val="-1"/>
              </w:rPr>
              <w:t>lu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 xml:space="preserve">le </w:t>
            </w:r>
            <w:r w:rsidRPr="00B41B4D">
              <w:rPr>
                <w:rFonts w:ascii="Arial" w:hAnsi="Arial" w:cs="Arial"/>
                <w:b/>
                <w:spacing w:val="-1"/>
              </w:rPr>
              <w:t>nu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4"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al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4"/>
              </w:rPr>
              <w:t>n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ec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 xml:space="preserve">ic </w:t>
            </w:r>
            <w:r w:rsidRPr="00B41B4D">
              <w:rPr>
                <w:rFonts w:ascii="Arial" w:hAnsi="Arial" w:cs="Arial"/>
                <w:b/>
                <w:spacing w:val="-1"/>
              </w:rPr>
              <w:t>in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</w:t>
            </w:r>
            <w:r w:rsidRPr="00B41B4D">
              <w:rPr>
                <w:rFonts w:ascii="Arial" w:hAnsi="Arial" w:cs="Arial"/>
                <w:b/>
              </w:rPr>
              <w:t>n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qu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 xml:space="preserve">. </w:t>
            </w:r>
            <w:r w:rsidRPr="00B41B4D">
              <w:rPr>
                <w:rFonts w:ascii="Arial" w:hAnsi="Arial" w:cs="Arial"/>
                <w:b/>
                <w:spacing w:val="1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</w:p>
          <w:p w:rsidR="006128CE" w:rsidRPr="00B41B4D" w:rsidRDefault="005435EA">
            <w:pPr>
              <w:spacing w:before="1" w:line="220" w:lineRule="exact"/>
              <w:ind w:left="99" w:right="250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</w:rPr>
              <w:t>iet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 xml:space="preserve">y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 xml:space="preserve">o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4"/>
              </w:rPr>
              <w:t>w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in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y 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qu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ic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</w:rPr>
              <w:t>s in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r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al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3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2"/>
              </w:rPr>
              <w:t>tt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>gs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w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 xml:space="preserve">o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nn</w:t>
            </w:r>
            <w:r w:rsidRPr="00B41B4D">
              <w:rPr>
                <w:rFonts w:ascii="Arial" w:hAnsi="Arial" w:cs="Arial"/>
                <w:b/>
              </w:rPr>
              <w:t>ot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cce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al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</w:t>
            </w:r>
            <w:r w:rsidRPr="00B41B4D">
              <w:rPr>
                <w:rFonts w:ascii="Arial" w:hAnsi="Arial" w:cs="Arial"/>
                <w:b/>
              </w:rPr>
              <w:t>h</w:t>
            </w:r>
            <w:r w:rsidRPr="00B41B4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1"/>
              </w:rPr>
              <w:t>ee</w:t>
            </w: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.</w:t>
            </w:r>
            <w:r w:rsidRPr="00B41B4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qu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v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1"/>
              </w:rPr>
              <w:t>ee</w:t>
            </w: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an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b</w:t>
            </w:r>
            <w:r w:rsidRPr="00B41B4D">
              <w:rPr>
                <w:rFonts w:ascii="Arial" w:hAnsi="Arial" w:cs="Arial"/>
                <w:b/>
              </w:rPr>
              <w:t>e</w:t>
            </w:r>
          </w:p>
          <w:p w:rsidR="006128CE" w:rsidRPr="00B41B4D" w:rsidRDefault="005435EA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a</w:t>
            </w:r>
            <w:bookmarkStart w:id="0" w:name="_GoBack"/>
            <w:bookmarkEnd w:id="0"/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 xml:space="preserve">y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du</w:t>
            </w:r>
            <w:r w:rsidRPr="00B41B4D">
              <w:rPr>
                <w:rFonts w:ascii="Arial" w:hAnsi="Arial" w:cs="Arial"/>
                <w:b/>
                <w:spacing w:val="1"/>
              </w:rPr>
              <w:t>ce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 xml:space="preserve">ow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ov</w:t>
            </w:r>
            <w:r w:rsidRPr="00B41B4D">
              <w:rPr>
                <w:rFonts w:ascii="Arial" w:hAnsi="Arial" w:cs="Arial"/>
                <w:b/>
                <w:spacing w:val="-6"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 xml:space="preserve">g a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2"/>
              </w:rPr>
              <w:t>’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ec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ic ga</w:t>
            </w:r>
            <w:r w:rsidRPr="00B41B4D">
              <w:rPr>
                <w:rFonts w:ascii="Arial" w:hAnsi="Arial" w:cs="Arial"/>
                <w:b/>
                <w:spacing w:val="-1"/>
              </w:rPr>
              <w:t>in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 v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h.</w:t>
            </w:r>
          </w:p>
        </w:tc>
      </w:tr>
      <w:tr w:rsidR="006128CE" w:rsidRPr="00B41B4D">
        <w:trPr>
          <w:trHeight w:hRule="exact" w:val="1270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le 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 xml:space="preserve">icle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>le?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2"/>
              </w:rPr>
              <w:t>(</w:t>
            </w: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ot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lea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gg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an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er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v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5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o</w:t>
            </w:r>
            <w:r w:rsidRPr="00B41B4D">
              <w:rPr>
                <w:rFonts w:ascii="Arial" w:hAnsi="Arial" w:cs="Arial"/>
                <w:b/>
              </w:rPr>
              <w:t>wi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 xml:space="preserve">g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le:</w:t>
            </w:r>
          </w:p>
          <w:p w:rsidR="006128CE" w:rsidRPr="00B41B4D" w:rsidRDefault="005435EA">
            <w:pPr>
              <w:spacing w:before="10" w:line="220" w:lineRule="exact"/>
              <w:ind w:left="459" w:right="309"/>
              <w:rPr>
                <w:rFonts w:ascii="Arial" w:eastAsia="Arial" w:hAnsi="Arial" w:cs="Arial"/>
              </w:rPr>
            </w:pPr>
            <w:r w:rsidRPr="00B41B4D">
              <w:rPr>
                <w:rFonts w:ascii="Arial" w:eastAsia="Arial" w:hAnsi="Arial" w:cs="Arial"/>
                <w:b/>
                <w:spacing w:val="1"/>
              </w:rPr>
              <w:t>S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u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b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l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</w:rPr>
              <w:t>y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o</w:t>
            </w:r>
            <w:r w:rsidRPr="00B41B4D">
              <w:rPr>
                <w:rFonts w:ascii="Arial" w:eastAsia="Arial" w:hAnsi="Arial" w:cs="Arial"/>
                <w:b/>
              </w:rPr>
              <w:t>f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i/>
              </w:rPr>
              <w:t>H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i/>
                <w:spacing w:val="2"/>
              </w:rPr>
              <w:t>rm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t</w:t>
            </w:r>
            <w:r w:rsidRPr="00B41B4D">
              <w:rPr>
                <w:rFonts w:ascii="Arial" w:eastAsia="Arial" w:hAnsi="Arial" w:cs="Arial"/>
                <w:b/>
                <w:i/>
              </w:rPr>
              <w:t>ia</w:t>
            </w:r>
            <w:proofErr w:type="spellEnd"/>
            <w:r w:rsidRPr="00B41B4D">
              <w:rPr>
                <w:rFonts w:ascii="Arial" w:eastAsia="Arial" w:hAnsi="Arial" w:cs="Arial"/>
                <w:b/>
                <w:i/>
                <w:spacing w:val="3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i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l</w:t>
            </w:r>
            <w:r w:rsidRPr="00B41B4D">
              <w:rPr>
                <w:rFonts w:ascii="Arial" w:eastAsia="Arial" w:hAnsi="Arial" w:cs="Arial"/>
                <w:b/>
                <w:i/>
              </w:rPr>
              <w:t>l</w:t>
            </w:r>
            <w:r w:rsidRPr="00B41B4D">
              <w:rPr>
                <w:rFonts w:ascii="Arial" w:eastAsia="Arial" w:hAnsi="Arial" w:cs="Arial"/>
                <w:b/>
                <w:i/>
                <w:spacing w:val="-3"/>
              </w:rPr>
              <w:t>u</w:t>
            </w:r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>c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n</w:t>
            </w:r>
            <w:r w:rsidRPr="00B41B4D">
              <w:rPr>
                <w:rFonts w:ascii="Arial" w:eastAsia="Arial" w:hAnsi="Arial" w:cs="Arial"/>
                <w:b/>
                <w:i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va</w:t>
            </w:r>
            <w:r w:rsidRPr="00B41B4D">
              <w:rPr>
                <w:rFonts w:ascii="Arial" w:eastAsia="Arial" w:hAnsi="Arial" w:cs="Arial"/>
                <w:b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a</w:t>
            </w:r>
            <w:r w:rsidRPr="00B41B4D">
              <w:rPr>
                <w:rFonts w:ascii="Arial" w:eastAsia="Arial" w:hAnsi="Arial" w:cs="Arial"/>
                <w:b/>
              </w:rPr>
              <w:t xml:space="preserve">l 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n</w:t>
            </w:r>
            <w:r w:rsidRPr="00B41B4D">
              <w:rPr>
                <w:rFonts w:ascii="Arial" w:eastAsia="Arial" w:hAnsi="Arial" w:cs="Arial"/>
                <w:b/>
              </w:rPr>
              <w:t>d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i/>
                <w:spacing w:val="3"/>
              </w:rPr>
              <w:t>M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o</w:t>
            </w:r>
            <w:r w:rsidRPr="00B41B4D">
              <w:rPr>
                <w:rFonts w:ascii="Arial" w:eastAsia="Arial" w:hAnsi="Arial" w:cs="Arial"/>
                <w:b/>
                <w:i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i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3"/>
              </w:rPr>
              <w:t>n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g</w:t>
            </w:r>
            <w:r w:rsidRPr="00B41B4D">
              <w:rPr>
                <w:rFonts w:ascii="Arial" w:eastAsia="Arial" w:hAnsi="Arial" w:cs="Arial"/>
                <w:b/>
                <w:i/>
              </w:rPr>
              <w:t>a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>l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i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f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i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i/>
              </w:rPr>
              <w:t>a</w:t>
            </w:r>
            <w:proofErr w:type="spellEnd"/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f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a</w:t>
            </w:r>
            <w:r w:rsidRPr="00B41B4D">
              <w:rPr>
                <w:rFonts w:ascii="Arial" w:eastAsia="Arial" w:hAnsi="Arial" w:cs="Arial"/>
                <w:b/>
              </w:rPr>
              <w:t>s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p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a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c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n</w:t>
            </w:r>
            <w:r w:rsidRPr="00B41B4D">
              <w:rPr>
                <w:rFonts w:ascii="Arial" w:eastAsia="Arial" w:hAnsi="Arial" w:cs="Arial"/>
                <w:b/>
              </w:rPr>
              <w:t xml:space="preserve">t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fo</w:t>
            </w:r>
            <w:r w:rsidRPr="00B41B4D">
              <w:rPr>
                <w:rFonts w:ascii="Arial" w:eastAsia="Arial" w:hAnsi="Arial" w:cs="Arial"/>
                <w:b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F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>s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h</w:t>
            </w:r>
            <w:r w:rsidRPr="00B41B4D">
              <w:rPr>
                <w:rFonts w:ascii="Arial" w:eastAsia="Arial" w:hAnsi="Arial" w:cs="Arial"/>
                <w:b/>
                <w:spacing w:val="2"/>
              </w:rPr>
              <w:t>m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B41B4D">
              <w:rPr>
                <w:rFonts w:ascii="Arial" w:eastAsia="Arial" w:hAnsi="Arial" w:cs="Arial"/>
                <w:b/>
              </w:rPr>
              <w:t>l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>in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i/>
              </w:rPr>
              <w:t>Cl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a</w:t>
            </w:r>
            <w:r w:rsidRPr="00B41B4D">
              <w:rPr>
                <w:rFonts w:ascii="Arial" w:eastAsia="Arial" w:hAnsi="Arial" w:cs="Arial"/>
                <w:b/>
                <w:i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i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a</w:t>
            </w:r>
            <w:r w:rsidRPr="00B41B4D">
              <w:rPr>
                <w:rFonts w:ascii="Arial" w:eastAsia="Arial" w:hAnsi="Arial" w:cs="Arial"/>
                <w:b/>
                <w:i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i/>
                <w:spacing w:val="3"/>
              </w:rPr>
              <w:t xml:space="preserve"> </w:t>
            </w:r>
            <w:proofErr w:type="spellStart"/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g</w:t>
            </w:r>
            <w:r w:rsidRPr="00B41B4D">
              <w:rPr>
                <w:rFonts w:ascii="Arial" w:eastAsia="Arial" w:hAnsi="Arial" w:cs="Arial"/>
                <w:b/>
                <w:i/>
                <w:spacing w:val="-1"/>
              </w:rPr>
              <w:t>a</w:t>
            </w:r>
            <w:r w:rsidRPr="00B41B4D">
              <w:rPr>
                <w:rFonts w:ascii="Arial" w:eastAsia="Arial" w:hAnsi="Arial" w:cs="Arial"/>
                <w:b/>
                <w:i/>
                <w:spacing w:val="2"/>
              </w:rPr>
              <w:t>r</w:t>
            </w:r>
            <w:r w:rsidRPr="00B41B4D">
              <w:rPr>
                <w:rFonts w:ascii="Arial" w:eastAsia="Arial" w:hAnsi="Arial" w:cs="Arial"/>
                <w:b/>
                <w:i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ep</w:t>
            </w:r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>i</w:t>
            </w:r>
            <w:r w:rsidRPr="00B41B4D">
              <w:rPr>
                <w:rFonts w:ascii="Arial" w:eastAsia="Arial" w:hAnsi="Arial" w:cs="Arial"/>
                <w:b/>
                <w:i/>
                <w:spacing w:val="-2"/>
              </w:rPr>
              <w:t>nu</w:t>
            </w:r>
            <w:r w:rsidRPr="00B41B4D">
              <w:rPr>
                <w:rFonts w:ascii="Arial" w:eastAsia="Arial" w:hAnsi="Arial" w:cs="Arial"/>
                <w:b/>
                <w:i/>
              </w:rPr>
              <w:t>s</w:t>
            </w:r>
            <w:proofErr w:type="spellEnd"/>
            <w:r w:rsidRPr="00B41B4D">
              <w:rPr>
                <w:rFonts w:ascii="Arial" w:eastAsia="Arial" w:hAnsi="Arial" w:cs="Arial"/>
                <w:b/>
                <w:i/>
                <w:spacing w:val="4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>Di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et</w:t>
            </w:r>
            <w:r w:rsidRPr="00B41B4D">
              <w:rPr>
                <w:rFonts w:ascii="Arial" w:eastAsia="Arial" w:hAnsi="Arial" w:cs="Arial"/>
                <w:b/>
              </w:rPr>
              <w:t>:</w:t>
            </w:r>
            <w:r w:rsidRPr="00B41B4D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eastAsia="Arial" w:hAnsi="Arial" w:cs="Arial"/>
                <w:b/>
              </w:rPr>
              <w:t xml:space="preserve">A 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M</w:t>
            </w:r>
            <w:r w:rsidRPr="00B41B4D">
              <w:rPr>
                <w:rFonts w:ascii="Arial" w:eastAsia="Arial" w:hAnsi="Arial" w:cs="Arial"/>
                <w:b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3"/>
              </w:rPr>
              <w:t>n</w:t>
            </w:r>
            <w:r w:rsidRPr="00B41B4D">
              <w:rPr>
                <w:rFonts w:ascii="Arial" w:eastAsia="Arial" w:hAnsi="Arial" w:cs="Arial"/>
                <w:b/>
                <w:spacing w:val="5"/>
              </w:rPr>
              <w:t>i</w:t>
            </w:r>
            <w:r w:rsidRPr="00B41B4D">
              <w:rPr>
                <w:rFonts w:ascii="Arial" w:eastAsia="Arial" w:hAnsi="Arial" w:cs="Arial"/>
                <w:b/>
                <w:spacing w:val="-2"/>
              </w:rPr>
              <w:t>-</w:t>
            </w:r>
            <w:r w:rsidRPr="00B41B4D">
              <w:rPr>
                <w:rFonts w:ascii="Arial" w:eastAsia="Arial" w:hAnsi="Arial" w:cs="Arial"/>
                <w:b/>
              </w:rPr>
              <w:t>R</w:t>
            </w:r>
            <w:r w:rsidRPr="00B41B4D">
              <w:rPr>
                <w:rFonts w:ascii="Arial" w:eastAsia="Arial" w:hAnsi="Arial" w:cs="Arial"/>
                <w:b/>
                <w:spacing w:val="-1"/>
              </w:rPr>
              <w:t>ev</w:t>
            </w:r>
            <w:r w:rsidRPr="00B41B4D">
              <w:rPr>
                <w:rFonts w:ascii="Arial" w:eastAsia="Arial" w:hAnsi="Arial" w:cs="Arial"/>
                <w:b/>
                <w:spacing w:val="4"/>
              </w:rPr>
              <w:t>ie</w:t>
            </w:r>
            <w:r w:rsidRPr="00B41B4D">
              <w:rPr>
                <w:rFonts w:ascii="Arial" w:eastAsia="Arial" w:hAnsi="Arial" w:cs="Arial"/>
                <w:b/>
              </w:rPr>
              <w:t>w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1"/>
              </w:rPr>
              <w:t>W</w:t>
            </w:r>
            <w:r w:rsidRPr="00B41B4D">
              <w:rPr>
                <w:rFonts w:ascii="Arial" w:hAnsi="Arial" w:cs="Arial"/>
              </w:rPr>
              <w:t>ow!</w:t>
            </w:r>
            <w:r w:rsidRPr="00B41B4D">
              <w:rPr>
                <w:rFonts w:ascii="Arial" w:hAnsi="Arial" w:cs="Arial"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-1"/>
              </w:rPr>
              <w:t>i</w:t>
            </w:r>
            <w:r w:rsidRPr="00B41B4D">
              <w:rPr>
                <w:rFonts w:ascii="Arial" w:hAnsi="Arial" w:cs="Arial"/>
              </w:rPr>
              <w:t>s</w:t>
            </w:r>
            <w:r w:rsidRPr="00B41B4D">
              <w:rPr>
                <w:rFonts w:ascii="Arial" w:hAnsi="Arial" w:cs="Arial"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spacing w:val="-1"/>
              </w:rPr>
              <w:t>i</w:t>
            </w:r>
            <w:r w:rsidRPr="00B41B4D">
              <w:rPr>
                <w:rFonts w:ascii="Arial" w:hAnsi="Arial" w:cs="Arial"/>
              </w:rPr>
              <w:t>s</w:t>
            </w:r>
            <w:r w:rsidRPr="00B41B4D">
              <w:rPr>
                <w:rFonts w:ascii="Arial" w:hAnsi="Arial" w:cs="Arial"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  <w:spacing w:val="1"/>
              </w:rPr>
              <w:t>ea</w:t>
            </w:r>
            <w:r w:rsidRPr="00B41B4D">
              <w:rPr>
                <w:rFonts w:ascii="Arial" w:hAnsi="Arial" w:cs="Arial"/>
              </w:rPr>
              <w:t>l</w:t>
            </w:r>
            <w:r w:rsidRPr="00B41B4D">
              <w:rPr>
                <w:rFonts w:ascii="Arial" w:hAnsi="Arial" w:cs="Arial"/>
                <w:spacing w:val="-1"/>
              </w:rPr>
              <w:t>l</w:t>
            </w:r>
            <w:r w:rsidRPr="00B41B4D">
              <w:rPr>
                <w:rFonts w:ascii="Arial" w:hAnsi="Arial" w:cs="Arial"/>
              </w:rPr>
              <w:t>y b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>t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>r</w:t>
            </w:r>
            <w:r w:rsidRPr="00B41B4D">
              <w:rPr>
                <w:rFonts w:ascii="Arial" w:hAnsi="Arial" w:cs="Arial"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 xml:space="preserve">n 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he</w:t>
            </w:r>
            <w:r w:rsidRPr="00B41B4D">
              <w:rPr>
                <w:rFonts w:ascii="Arial" w:hAnsi="Arial" w:cs="Arial"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spacing w:val="-2"/>
              </w:rPr>
              <w:t>f</w:t>
            </w:r>
            <w:r w:rsidRPr="00B41B4D">
              <w:rPr>
                <w:rFonts w:ascii="Arial" w:hAnsi="Arial" w:cs="Arial"/>
              </w:rPr>
              <w:t>i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  <w:spacing w:val="2"/>
              </w:rPr>
              <w:t>s</w:t>
            </w:r>
            <w:r w:rsidRPr="00B41B4D">
              <w:rPr>
                <w:rFonts w:ascii="Arial" w:hAnsi="Arial" w:cs="Arial"/>
              </w:rPr>
              <w:t>t</w:t>
            </w:r>
            <w:r w:rsidRPr="00B41B4D">
              <w:rPr>
                <w:rFonts w:ascii="Arial" w:hAnsi="Arial" w:cs="Arial"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</w:rPr>
              <w:t>I</w:t>
            </w:r>
            <w:r w:rsidRPr="00B41B4D">
              <w:rPr>
                <w:rFonts w:ascii="Arial" w:hAnsi="Arial" w:cs="Arial"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spacing w:val="2"/>
              </w:rPr>
              <w:t>s</w:t>
            </w:r>
            <w:r w:rsidRPr="00B41B4D">
              <w:rPr>
                <w:rFonts w:ascii="Arial" w:hAnsi="Arial" w:cs="Arial"/>
              </w:rPr>
              <w:t>ub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i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 xml:space="preserve">ted. </w:t>
            </w: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  <w:spacing w:val="-5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</w:t>
            </w:r>
            <w:r w:rsidRPr="00B41B4D">
              <w:rPr>
                <w:rFonts w:ascii="Arial" w:hAnsi="Arial" w:cs="Arial"/>
                <w:spacing w:val="-5"/>
              </w:rPr>
              <w:t xml:space="preserve"> 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  <w:spacing w:val="1"/>
              </w:rPr>
              <w:t>ea</w:t>
            </w:r>
            <w:r w:rsidRPr="00B41B4D">
              <w:rPr>
                <w:rFonts w:ascii="Arial" w:hAnsi="Arial" w:cs="Arial"/>
              </w:rPr>
              <w:t>l</w:t>
            </w:r>
            <w:r w:rsidRPr="00B41B4D">
              <w:rPr>
                <w:rFonts w:ascii="Arial" w:hAnsi="Arial" w:cs="Arial"/>
                <w:spacing w:val="-1"/>
              </w:rPr>
              <w:t>l</w:t>
            </w:r>
            <w:r w:rsidRPr="00B41B4D">
              <w:rPr>
                <w:rFonts w:ascii="Arial" w:hAnsi="Arial" w:cs="Arial"/>
              </w:rPr>
              <w:t>y.</w:t>
            </w:r>
          </w:p>
        </w:tc>
      </w:tr>
      <w:tr w:rsidR="006128CE" w:rsidRPr="00B41B4D">
        <w:trPr>
          <w:trHeight w:hRule="exact" w:val="1271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 xml:space="preserve">icle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5"/>
              </w:rPr>
              <w:t>o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6"/>
              </w:rPr>
              <w:t>v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? Do you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gg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dd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</w:t>
            </w:r>
            <w:r w:rsidRPr="00B41B4D">
              <w:rPr>
                <w:rFonts w:ascii="Arial" w:hAnsi="Arial" w:cs="Arial"/>
                <w:b/>
              </w:rPr>
              <w:t>n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(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le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4"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)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in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</w:rPr>
              <w:t>n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is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ec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 xml:space="preserve">? 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lea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w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yo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gg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ere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5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1"/>
              </w:rPr>
              <w:t>Be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n</w:t>
            </w:r>
            <w:r w:rsidRPr="00B41B4D">
              <w:rPr>
                <w:rFonts w:ascii="Arial" w:hAnsi="Arial" w:cs="Arial"/>
                <w:b/>
              </w:rPr>
              <w:t xml:space="preserve">g a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 xml:space="preserve">w,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d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qu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6"/>
              </w:rPr>
              <w:t>n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v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 v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h</w:t>
            </w:r>
          </w:p>
        </w:tc>
      </w:tr>
      <w:tr w:rsidR="006128CE" w:rsidRPr="00B41B4D">
        <w:trPr>
          <w:trHeight w:hRule="exact" w:val="71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nu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4"/>
              </w:rPr>
              <w:t>c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ie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ica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y</w:t>
            </w:r>
            <w:r w:rsidRPr="00B41B4D">
              <w:rPr>
                <w:rFonts w:ascii="Arial" w:hAnsi="Arial" w:cs="Arial"/>
                <w:b/>
              </w:rPr>
              <w:t xml:space="preserve">,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>ec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 xml:space="preserve">? 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lea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w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e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ere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1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nu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p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y</w:t>
            </w:r>
            <w:r w:rsidRPr="00B41B4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ie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ica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>rec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 v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h</w:t>
            </w:r>
          </w:p>
        </w:tc>
      </w:tr>
      <w:tr w:rsidR="006128CE" w:rsidRPr="00B41B4D">
        <w:trPr>
          <w:trHeight w:hRule="exact" w:val="71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B41B4D">
              <w:rPr>
                <w:rFonts w:ascii="Arial" w:hAnsi="Arial" w:cs="Arial"/>
                <w:b/>
                <w:spacing w:val="-2"/>
              </w:rPr>
              <w:t>f</w:t>
            </w:r>
            <w:r w:rsidRPr="00B41B4D">
              <w:rPr>
                <w:rFonts w:ascii="Arial" w:hAnsi="Arial" w:cs="Arial"/>
                <w:b/>
                <w:spacing w:val="1"/>
              </w:rPr>
              <w:t>ere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B41B4D">
              <w:rPr>
                <w:rFonts w:ascii="Arial" w:hAnsi="Arial" w:cs="Arial"/>
                <w:b/>
                <w:spacing w:val="-6"/>
              </w:rPr>
              <w:t>u</w:t>
            </w:r>
            <w:r w:rsidRPr="00B41B4D">
              <w:rPr>
                <w:rFonts w:ascii="Arial" w:hAnsi="Arial" w:cs="Arial"/>
                <w:b/>
                <w:spacing w:val="3"/>
              </w:rPr>
              <w:t>ff</w:t>
            </w:r>
            <w:r w:rsidRPr="00B41B4D">
              <w:rPr>
                <w:rFonts w:ascii="Arial" w:hAnsi="Arial" w:cs="Arial"/>
                <w:b/>
                <w:spacing w:val="-6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ie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rece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 xml:space="preserve">? </w:t>
            </w: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you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B41B4D">
              <w:rPr>
                <w:rFonts w:ascii="Arial" w:hAnsi="Arial" w:cs="Arial"/>
                <w:b/>
              </w:rPr>
              <w:t>ave</w:t>
            </w:r>
          </w:p>
          <w:p w:rsidR="006128CE" w:rsidRPr="00B41B4D" w:rsidRDefault="005435EA">
            <w:pPr>
              <w:spacing w:before="5" w:line="220" w:lineRule="exact"/>
              <w:ind w:left="462" w:right="447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gg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dd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al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ce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 xml:space="preserve">, </w:t>
            </w:r>
            <w:r w:rsidRPr="00B41B4D">
              <w:rPr>
                <w:rFonts w:ascii="Arial" w:hAnsi="Arial" w:cs="Arial"/>
                <w:b/>
                <w:spacing w:val="-1"/>
              </w:rPr>
              <w:t>p</w:t>
            </w:r>
            <w:r w:rsidRPr="00B41B4D">
              <w:rPr>
                <w:rFonts w:ascii="Arial" w:hAnsi="Arial" w:cs="Arial"/>
                <w:b/>
              </w:rPr>
              <w:t>le</w:t>
            </w:r>
            <w:r w:rsidRPr="00B41B4D">
              <w:rPr>
                <w:rFonts w:ascii="Arial" w:hAnsi="Arial" w:cs="Arial"/>
                <w:b/>
                <w:spacing w:val="-5"/>
              </w:rPr>
              <w:t>a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</w:t>
            </w:r>
            <w:r w:rsidRPr="00B41B4D">
              <w:rPr>
                <w:rFonts w:ascii="Arial" w:hAnsi="Arial" w:cs="Arial"/>
                <w:b/>
              </w:rPr>
              <w:t xml:space="preserve">n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in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 xml:space="preserve">w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4"/>
              </w:rPr>
              <w:t>r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R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  <w:spacing w:val="-4"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>re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</w:rPr>
              <w:t>ce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5"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3"/>
              </w:rPr>
              <w:t>s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 xml:space="preserve">y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6"/>
              </w:rPr>
              <w:t>u</w:t>
            </w:r>
            <w:r w:rsidRPr="00B41B4D">
              <w:rPr>
                <w:rFonts w:ascii="Arial" w:hAnsi="Arial" w:cs="Arial"/>
                <w:b/>
                <w:spacing w:val="-2"/>
              </w:rPr>
              <w:t>f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icie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d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rece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spacing w:val="3"/>
              </w:rPr>
              <w:t>T</w:t>
            </w:r>
            <w:r w:rsidRPr="00B41B4D">
              <w:rPr>
                <w:rFonts w:ascii="Arial" w:hAnsi="Arial" w:cs="Arial"/>
              </w:rPr>
              <w:t>h</w:t>
            </w:r>
            <w:r w:rsidRPr="00B41B4D">
              <w:rPr>
                <w:rFonts w:ascii="Arial" w:hAnsi="Arial" w:cs="Arial"/>
                <w:spacing w:val="1"/>
              </w:rPr>
              <w:t>a</w:t>
            </w:r>
            <w:r w:rsidRPr="00B41B4D">
              <w:rPr>
                <w:rFonts w:ascii="Arial" w:hAnsi="Arial" w:cs="Arial"/>
              </w:rPr>
              <w:t>nk you v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  <w:spacing w:val="-2"/>
              </w:rPr>
              <w:t>r</w:t>
            </w:r>
            <w:r w:rsidRPr="00B41B4D">
              <w:rPr>
                <w:rFonts w:ascii="Arial" w:hAnsi="Arial" w:cs="Arial"/>
              </w:rPr>
              <w:t xml:space="preserve">y </w:t>
            </w:r>
            <w:r w:rsidRPr="00B41B4D">
              <w:rPr>
                <w:rFonts w:ascii="Arial" w:hAnsi="Arial" w:cs="Arial"/>
                <w:spacing w:val="-1"/>
              </w:rPr>
              <w:t>m</w:t>
            </w:r>
            <w:r w:rsidRPr="00B41B4D">
              <w:rPr>
                <w:rFonts w:ascii="Arial" w:hAnsi="Arial" w:cs="Arial"/>
              </w:rPr>
              <w:t>u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h</w:t>
            </w:r>
          </w:p>
        </w:tc>
      </w:tr>
      <w:tr w:rsidR="006128CE" w:rsidRPr="00B41B4D">
        <w:trPr>
          <w:trHeight w:hRule="exact" w:val="67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2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l</w:t>
            </w:r>
            <w:r w:rsidRPr="00B41B4D">
              <w:rPr>
                <w:rFonts w:ascii="Arial" w:hAnsi="Arial" w:cs="Arial"/>
                <w:b/>
                <w:spacing w:val="-1"/>
              </w:rPr>
              <w:t>an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ag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</w:rPr>
              <w:t>/</w:t>
            </w:r>
            <w:r w:rsidRPr="00B41B4D">
              <w:rPr>
                <w:rFonts w:ascii="Arial" w:hAnsi="Arial" w:cs="Arial"/>
                <w:b/>
                <w:spacing w:val="1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1"/>
              </w:rPr>
              <w:t>s</w:t>
            </w:r>
            <w:r w:rsidRPr="00B41B4D">
              <w:rPr>
                <w:rFonts w:ascii="Arial" w:hAnsi="Arial" w:cs="Arial"/>
                <w:b/>
              </w:rPr>
              <w:t>h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y of</w:t>
            </w:r>
            <w:r w:rsidRPr="00B41B4D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 xml:space="preserve">icle 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>le</w:t>
            </w:r>
          </w:p>
          <w:p w:rsidR="006128CE" w:rsidRPr="00B41B4D" w:rsidRDefault="005435E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3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un</w:t>
            </w:r>
            <w:r w:rsidRPr="00B41B4D">
              <w:rPr>
                <w:rFonts w:ascii="Arial" w:hAnsi="Arial" w:cs="Arial"/>
                <w:b/>
              </w:rPr>
              <w:t>ica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  <w:spacing w:val="2"/>
              </w:rPr>
              <w:t>s</w:t>
            </w:r>
            <w:r w:rsidRPr="00B41B4D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99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1"/>
              </w:rPr>
              <w:t>T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n</w:t>
            </w:r>
            <w:r w:rsidRPr="00B41B4D">
              <w:rPr>
                <w:rFonts w:ascii="Arial" w:hAnsi="Arial" w:cs="Arial"/>
                <w:b/>
              </w:rPr>
              <w:t>g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age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1"/>
              </w:rPr>
              <w:t>i</w:t>
            </w:r>
            <w:r w:rsidRPr="00B41B4D">
              <w:rPr>
                <w:rFonts w:ascii="Arial" w:hAnsi="Arial" w:cs="Arial"/>
                <w:b/>
              </w:rPr>
              <w:t>s</w:t>
            </w:r>
            <w:r w:rsidRPr="00B41B4D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B41B4D">
              <w:rPr>
                <w:rFonts w:ascii="Arial" w:hAnsi="Arial" w:cs="Arial"/>
                <w:b/>
                <w:spacing w:val="-1"/>
              </w:rPr>
              <w:t>u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</w:rPr>
              <w:t>b</w:t>
            </w:r>
            <w:r w:rsidRPr="00B41B4D">
              <w:rPr>
                <w:rFonts w:ascii="Arial" w:hAnsi="Arial" w:cs="Arial"/>
                <w:b/>
              </w:rPr>
              <w:t xml:space="preserve">le </w:t>
            </w:r>
            <w:r w:rsidRPr="00B41B4D">
              <w:rPr>
                <w:rFonts w:ascii="Arial" w:hAnsi="Arial" w:cs="Arial"/>
                <w:b/>
                <w:spacing w:val="3"/>
              </w:rPr>
              <w:t>f</w:t>
            </w:r>
            <w:r w:rsidRPr="00B41B4D">
              <w:rPr>
                <w:rFonts w:ascii="Arial" w:hAnsi="Arial" w:cs="Arial"/>
                <w:b/>
              </w:rPr>
              <w:t>or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-3"/>
              </w:rPr>
              <w:t>s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  <w:spacing w:val="-1"/>
              </w:rPr>
              <w:t>h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1"/>
              </w:rPr>
              <w:t>l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r</w:t>
            </w:r>
            <w:r w:rsidRPr="00B41B4D">
              <w:rPr>
                <w:rFonts w:ascii="Arial" w:hAnsi="Arial" w:cs="Arial"/>
                <w:b/>
              </w:rPr>
              <w:t>ly</w:t>
            </w:r>
            <w:r w:rsidRPr="00B41B4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41B4D">
              <w:rPr>
                <w:rFonts w:ascii="Arial" w:hAnsi="Arial" w:cs="Arial"/>
                <w:b/>
                <w:spacing w:val="1"/>
              </w:rPr>
              <w:t>c</w:t>
            </w:r>
            <w:r w:rsidRPr="00B41B4D">
              <w:rPr>
                <w:rFonts w:ascii="Arial" w:hAnsi="Arial" w:cs="Arial"/>
                <w:b/>
              </w:rPr>
              <w:t>o</w:t>
            </w:r>
            <w:r w:rsidRPr="00B41B4D">
              <w:rPr>
                <w:rFonts w:ascii="Arial" w:hAnsi="Arial" w:cs="Arial"/>
                <w:b/>
                <w:spacing w:val="-2"/>
              </w:rPr>
              <w:t>m</w:t>
            </w:r>
            <w:r w:rsidRPr="00B41B4D">
              <w:rPr>
                <w:rFonts w:ascii="Arial" w:hAnsi="Arial" w:cs="Arial"/>
                <w:b/>
                <w:spacing w:val="3"/>
              </w:rPr>
              <w:t>m</w:t>
            </w:r>
            <w:r w:rsidRPr="00B41B4D">
              <w:rPr>
                <w:rFonts w:ascii="Arial" w:hAnsi="Arial" w:cs="Arial"/>
                <w:b/>
                <w:spacing w:val="-1"/>
              </w:rPr>
              <w:t>un</w:t>
            </w:r>
            <w:r w:rsidRPr="00B41B4D">
              <w:rPr>
                <w:rFonts w:ascii="Arial" w:hAnsi="Arial" w:cs="Arial"/>
                <w:b/>
              </w:rPr>
              <w:t>ica</w:t>
            </w:r>
            <w:r w:rsidRPr="00B41B4D">
              <w:rPr>
                <w:rFonts w:ascii="Arial" w:hAnsi="Arial" w:cs="Arial"/>
                <w:b/>
                <w:spacing w:val="-2"/>
              </w:rPr>
              <w:t>t</w:t>
            </w:r>
            <w:r w:rsidRPr="00B41B4D">
              <w:rPr>
                <w:rFonts w:ascii="Arial" w:hAnsi="Arial" w:cs="Arial"/>
                <w:b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</w:rPr>
              <w:t>on</w:t>
            </w:r>
            <w:r w:rsidRPr="00B41B4D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60" w:lineRule="exact"/>
              <w:ind w:left="104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</w:rPr>
              <w:t>T</w:t>
            </w:r>
            <w:r w:rsidRPr="00B41B4D">
              <w:rPr>
                <w:rFonts w:ascii="Arial" w:hAnsi="Arial" w:cs="Arial"/>
                <w:b/>
                <w:spacing w:val="1"/>
              </w:rPr>
              <w:t>h</w:t>
            </w:r>
            <w:r w:rsidRPr="00B41B4D">
              <w:rPr>
                <w:rFonts w:ascii="Arial" w:hAnsi="Arial" w:cs="Arial"/>
                <w:b/>
              </w:rPr>
              <w:t>a</w:t>
            </w:r>
            <w:r w:rsidRPr="00B41B4D">
              <w:rPr>
                <w:rFonts w:ascii="Arial" w:hAnsi="Arial" w:cs="Arial"/>
                <w:b/>
                <w:spacing w:val="1"/>
              </w:rPr>
              <w:t>n</w:t>
            </w:r>
            <w:r w:rsidRPr="00B41B4D">
              <w:rPr>
                <w:rFonts w:ascii="Arial" w:hAnsi="Arial" w:cs="Arial"/>
                <w:b/>
              </w:rPr>
              <w:t>k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you</w:t>
            </w:r>
            <w:r w:rsidRPr="00B41B4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41B4D">
              <w:rPr>
                <w:rFonts w:ascii="Arial" w:hAnsi="Arial" w:cs="Arial"/>
                <w:b/>
              </w:rPr>
              <w:t>v</w:t>
            </w:r>
            <w:r w:rsidRPr="00B41B4D">
              <w:rPr>
                <w:rFonts w:ascii="Arial" w:hAnsi="Arial" w:cs="Arial"/>
                <w:b/>
                <w:spacing w:val="-2"/>
              </w:rPr>
              <w:t>er</w:t>
            </w:r>
            <w:r w:rsidRPr="00B41B4D">
              <w:rPr>
                <w:rFonts w:ascii="Arial" w:hAnsi="Arial" w:cs="Arial"/>
                <w:b/>
              </w:rPr>
              <w:t>y m</w:t>
            </w:r>
            <w:r w:rsidRPr="00B41B4D">
              <w:rPr>
                <w:rFonts w:ascii="Arial" w:hAnsi="Arial" w:cs="Arial"/>
                <w:b/>
                <w:spacing w:val="1"/>
              </w:rPr>
              <w:t>u</w:t>
            </w:r>
            <w:r w:rsidRPr="00B41B4D">
              <w:rPr>
                <w:rFonts w:ascii="Arial" w:hAnsi="Arial" w:cs="Arial"/>
                <w:b/>
                <w:spacing w:val="-2"/>
              </w:rPr>
              <w:t>c</w:t>
            </w:r>
            <w:r w:rsidRPr="00B41B4D">
              <w:rPr>
                <w:rFonts w:ascii="Arial" w:hAnsi="Arial" w:cs="Arial"/>
                <w:b/>
              </w:rPr>
              <w:t>h</w:t>
            </w:r>
          </w:p>
        </w:tc>
      </w:tr>
      <w:tr w:rsidR="006128CE" w:rsidRPr="00B41B4D">
        <w:trPr>
          <w:trHeight w:hRule="exact" w:val="1185"/>
        </w:trPr>
        <w:tc>
          <w:tcPr>
            <w:tcW w:w="5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5435EA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B41B4D">
              <w:rPr>
                <w:rFonts w:ascii="Arial" w:hAnsi="Arial" w:cs="Arial"/>
                <w:b/>
                <w:spacing w:val="-1"/>
                <w:u w:val="thick" w:color="000000"/>
              </w:rPr>
              <w:t>Op</w:t>
            </w:r>
            <w:r w:rsidRPr="00B41B4D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B41B4D">
              <w:rPr>
                <w:rFonts w:ascii="Arial" w:hAnsi="Arial" w:cs="Arial"/>
                <w:b/>
                <w:u w:val="thick" w:color="000000"/>
              </w:rPr>
              <w:t>i</w:t>
            </w:r>
            <w:r w:rsidRPr="00B41B4D">
              <w:rPr>
                <w:rFonts w:ascii="Arial" w:hAnsi="Arial" w:cs="Arial"/>
                <w:b/>
                <w:spacing w:val="-1"/>
                <w:u w:val="thick" w:color="000000"/>
              </w:rPr>
              <w:t>on</w:t>
            </w:r>
            <w:r w:rsidRPr="00B41B4D">
              <w:rPr>
                <w:rFonts w:ascii="Arial" w:hAnsi="Arial" w:cs="Arial"/>
                <w:b/>
                <w:u w:val="thick" w:color="000000"/>
              </w:rPr>
              <w:t>a</w:t>
            </w:r>
            <w:r w:rsidRPr="00B41B4D">
              <w:rPr>
                <w:rFonts w:ascii="Arial" w:hAnsi="Arial" w:cs="Arial"/>
                <w:b/>
                <w:spacing w:val="-1"/>
                <w:u w:val="thick" w:color="000000"/>
              </w:rPr>
              <w:t>l</w:t>
            </w:r>
            <w:r w:rsidRPr="00B41B4D">
              <w:rPr>
                <w:rFonts w:ascii="Arial" w:hAnsi="Arial" w:cs="Arial"/>
                <w:b/>
                <w:u w:val="thick" w:color="000000"/>
              </w:rPr>
              <w:t>/</w:t>
            </w:r>
            <w:r w:rsidRPr="00B41B4D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B41B4D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B41B4D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B41B4D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B41B4D">
              <w:rPr>
                <w:rFonts w:ascii="Arial" w:hAnsi="Arial" w:cs="Arial"/>
                <w:b/>
                <w:u w:val="thick" w:color="000000"/>
              </w:rPr>
              <w:t>al</w:t>
            </w:r>
            <w:r w:rsidRPr="00B41B4D">
              <w:rPr>
                <w:rFonts w:ascii="Arial" w:hAnsi="Arial" w:cs="Arial"/>
                <w:b/>
              </w:rPr>
              <w:t xml:space="preserve"> </w:t>
            </w:r>
            <w:r w:rsidRPr="00B41B4D">
              <w:rPr>
                <w:rFonts w:ascii="Arial" w:hAnsi="Arial" w:cs="Arial"/>
                <w:spacing w:val="1"/>
              </w:rPr>
              <w:t>c</w:t>
            </w:r>
            <w:r w:rsidRPr="00B41B4D">
              <w:rPr>
                <w:rFonts w:ascii="Arial" w:hAnsi="Arial" w:cs="Arial"/>
              </w:rPr>
              <w:t>o</w:t>
            </w:r>
            <w:r w:rsidRPr="00B41B4D">
              <w:rPr>
                <w:rFonts w:ascii="Arial" w:hAnsi="Arial" w:cs="Arial"/>
                <w:spacing w:val="-1"/>
              </w:rPr>
              <w:t>mm</w:t>
            </w:r>
            <w:r w:rsidRPr="00B41B4D">
              <w:rPr>
                <w:rFonts w:ascii="Arial" w:hAnsi="Arial" w:cs="Arial"/>
                <w:spacing w:val="1"/>
              </w:rPr>
              <w:t>e</w:t>
            </w:r>
            <w:r w:rsidRPr="00B41B4D">
              <w:rPr>
                <w:rFonts w:ascii="Arial" w:hAnsi="Arial" w:cs="Arial"/>
              </w:rPr>
              <w:t>n</w:t>
            </w:r>
            <w:r w:rsidRPr="00B41B4D">
              <w:rPr>
                <w:rFonts w:ascii="Arial" w:hAnsi="Arial" w:cs="Arial"/>
                <w:spacing w:val="-1"/>
              </w:rPr>
              <w:t>t</w:t>
            </w:r>
            <w:r w:rsidRPr="00B41B4D">
              <w:rPr>
                <w:rFonts w:ascii="Arial" w:hAnsi="Arial" w:cs="Arial"/>
              </w:rPr>
              <w:t>s</w:t>
            </w:r>
          </w:p>
        </w:tc>
        <w:tc>
          <w:tcPr>
            <w:tcW w:w="9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6128CE">
            <w:pPr>
              <w:rPr>
                <w:rFonts w:ascii="Arial" w:hAnsi="Arial" w:cs="Arial"/>
              </w:rPr>
            </w:pPr>
          </w:p>
        </w:tc>
        <w:tc>
          <w:tcPr>
            <w:tcW w:w="6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28CE" w:rsidRPr="00B41B4D" w:rsidRDefault="006128CE">
            <w:pPr>
              <w:rPr>
                <w:rFonts w:ascii="Arial" w:hAnsi="Arial" w:cs="Arial"/>
              </w:rPr>
            </w:pPr>
          </w:p>
        </w:tc>
      </w:tr>
    </w:tbl>
    <w:p w:rsidR="006128CE" w:rsidRPr="00B41B4D" w:rsidRDefault="006128CE">
      <w:pPr>
        <w:spacing w:line="200" w:lineRule="exact"/>
        <w:rPr>
          <w:rFonts w:ascii="Arial" w:hAnsi="Arial" w:cs="Arial"/>
        </w:rPr>
      </w:pPr>
    </w:p>
    <w:p w:rsidR="00B41B4D" w:rsidRPr="00B41B4D" w:rsidRDefault="00B41B4D">
      <w:pPr>
        <w:spacing w:line="200" w:lineRule="exact"/>
        <w:rPr>
          <w:rFonts w:ascii="Arial" w:hAnsi="Arial" w:cs="Arial"/>
        </w:rPr>
      </w:pPr>
    </w:p>
    <w:tbl>
      <w:tblPr>
        <w:tblW w:w="55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1"/>
        <w:gridCol w:w="7018"/>
        <w:gridCol w:w="7023"/>
      </w:tblGrid>
      <w:tr w:rsidR="00B41B4D" w:rsidRPr="00B41B4D" w:rsidTr="00B41B4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1B4D" w:rsidRPr="00B41B4D" w:rsidRDefault="00B41B4D" w:rsidP="00B41B4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B41B4D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B41B4D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B41B4D" w:rsidRPr="00B41B4D" w:rsidRDefault="00B41B4D" w:rsidP="00B41B4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B41B4D" w:rsidRPr="00B41B4D" w:rsidTr="00B41B4D">
        <w:tc>
          <w:tcPr>
            <w:tcW w:w="169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B4D" w:rsidRPr="00B41B4D" w:rsidRDefault="00B41B4D" w:rsidP="00B41B4D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B41B4D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53" w:type="pct"/>
            <w:shd w:val="clear" w:color="auto" w:fill="auto"/>
          </w:tcPr>
          <w:p w:rsidR="00B41B4D" w:rsidRPr="00B41B4D" w:rsidRDefault="00B41B4D" w:rsidP="00B41B4D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B41B4D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B41B4D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B41B4D" w:rsidRPr="00B41B4D" w:rsidRDefault="00B41B4D" w:rsidP="00B41B4D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B41B4D" w:rsidRPr="00B41B4D" w:rsidTr="00B41B4D">
        <w:trPr>
          <w:trHeight w:val="890"/>
        </w:trPr>
        <w:tc>
          <w:tcPr>
            <w:tcW w:w="169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1B4D" w:rsidRPr="00B41B4D" w:rsidRDefault="00B41B4D" w:rsidP="00B41B4D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B41B4D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1B4D" w:rsidRPr="00B41B4D" w:rsidRDefault="00B41B4D" w:rsidP="00B41B4D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B41B4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B41B4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B41B4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53" w:type="pct"/>
            <w:shd w:val="clear" w:color="auto" w:fill="auto"/>
            <w:vAlign w:val="center"/>
          </w:tcPr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  <w:p w:rsidR="00B41B4D" w:rsidRPr="00B41B4D" w:rsidRDefault="00B41B4D" w:rsidP="00B41B4D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2"/>
    </w:tbl>
    <w:p w:rsidR="00B41B4D" w:rsidRPr="00B41B4D" w:rsidRDefault="00B41B4D" w:rsidP="00B41B4D">
      <w:pPr>
        <w:rPr>
          <w:rFonts w:ascii="Arial" w:hAnsi="Arial" w:cs="Arial"/>
        </w:rPr>
      </w:pPr>
    </w:p>
    <w:p w:rsidR="00B41B4D" w:rsidRPr="00B41B4D" w:rsidRDefault="00B41B4D" w:rsidP="00B41B4D">
      <w:pPr>
        <w:rPr>
          <w:rFonts w:ascii="Arial" w:hAnsi="Arial" w:cs="Arial"/>
        </w:rPr>
      </w:pPr>
    </w:p>
    <w:p w:rsidR="00B41B4D" w:rsidRPr="00B41B4D" w:rsidRDefault="00B41B4D" w:rsidP="00B41B4D">
      <w:pPr>
        <w:rPr>
          <w:rFonts w:ascii="Arial" w:hAnsi="Arial" w:cs="Arial"/>
          <w:bCs/>
          <w:u w:val="single"/>
          <w:lang w:val="en-GB"/>
        </w:rPr>
      </w:pPr>
    </w:p>
    <w:bookmarkEnd w:id="1"/>
    <w:p w:rsidR="00B41B4D" w:rsidRPr="00B41B4D" w:rsidRDefault="00B41B4D" w:rsidP="00B41B4D">
      <w:pPr>
        <w:rPr>
          <w:rFonts w:ascii="Arial" w:hAnsi="Arial" w:cs="Arial"/>
        </w:rPr>
      </w:pPr>
    </w:p>
    <w:p w:rsidR="00B41B4D" w:rsidRPr="00B41B4D" w:rsidRDefault="00B41B4D">
      <w:pPr>
        <w:spacing w:line="200" w:lineRule="exact"/>
        <w:rPr>
          <w:rFonts w:ascii="Arial" w:hAnsi="Arial" w:cs="Arial"/>
        </w:rPr>
      </w:pPr>
    </w:p>
    <w:p w:rsidR="006128CE" w:rsidRPr="00B41B4D" w:rsidRDefault="006128CE">
      <w:pPr>
        <w:spacing w:before="17" w:line="220" w:lineRule="exact"/>
        <w:rPr>
          <w:rFonts w:ascii="Arial" w:hAnsi="Arial" w:cs="Arial"/>
        </w:rPr>
        <w:sectPr w:rsidR="006128CE" w:rsidRPr="00B41B4D">
          <w:headerReference w:type="default" r:id="rId8"/>
          <w:footerReference w:type="default" r:id="rId9"/>
          <w:pgSz w:w="23820" w:h="16840" w:orient="landscape"/>
          <w:pgMar w:top="1520" w:right="3460" w:bottom="280" w:left="1340" w:header="1296" w:footer="684" w:gutter="0"/>
          <w:cols w:space="720"/>
        </w:sectPr>
      </w:pPr>
    </w:p>
    <w:p w:rsidR="006128CE" w:rsidRPr="00B41B4D" w:rsidRDefault="006128CE">
      <w:pPr>
        <w:rPr>
          <w:rFonts w:ascii="Arial" w:hAnsi="Arial" w:cs="Arial"/>
        </w:rPr>
      </w:pPr>
    </w:p>
    <w:sectPr w:rsidR="006128CE" w:rsidRPr="00B41B4D">
      <w:type w:val="continuous"/>
      <w:pgSz w:w="23820" w:h="16840" w:orient="landscape"/>
      <w:pgMar w:top="1520" w:right="3460" w:bottom="280" w:left="1340" w:header="720" w:footer="720" w:gutter="0"/>
      <w:cols w:num="2" w:space="720" w:equalWidth="0">
        <w:col w:w="12741" w:space="1257"/>
        <w:col w:w="502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5EA" w:rsidRDefault="005435EA">
      <w:r>
        <w:separator/>
      </w:r>
    </w:p>
  </w:endnote>
  <w:endnote w:type="continuationSeparator" w:id="0">
    <w:p w:rsidR="005435EA" w:rsidRDefault="0054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CE" w:rsidRDefault="005435E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8pt;width:52.05pt;height:10pt;z-index:-251659776;mso-position-horizontal-relative:page;mso-position-vertical-relative:page" filled="f" stroked="f">
          <v:textbox style="mso-next-textbox:#_x0000_s2052" inset="0,0,0,0">
            <w:txbxContent>
              <w:p w:rsidR="006128CE" w:rsidRDefault="005435EA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05pt;margin-top:796.8pt;width:55.6pt;height:10pt;z-index:-251658752;mso-position-horizontal-relative:page;mso-position-vertical-relative:page" filled="f" stroked="f">
          <v:textbox style="mso-next-textbox:#_x0000_s2051" inset="0,0,0,0">
            <w:txbxContent>
              <w:p w:rsidR="006128CE" w:rsidRDefault="005435EA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6pt;margin-top:796.8pt;width:67.85pt;height:10pt;z-index:-251657728;mso-position-horizontal-relative:page;mso-position-vertical-relative:page" filled="f" stroked="f">
          <v:textbox style="mso-next-textbox:#_x0000_s2050" inset="0,0,0,0">
            <w:txbxContent>
              <w:p w:rsidR="006128CE" w:rsidRDefault="005435EA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pt;margin-top:796.8pt;width:80.45pt;height:10pt;z-index:-251656704;mso-position-horizontal-relative:page;mso-position-vertical-relative:page" filled="f" stroked="f">
          <v:textbox style="mso-next-textbox:#_x0000_s2049" inset="0,0,0,0">
            <w:txbxContent>
              <w:p w:rsidR="006128CE" w:rsidRDefault="005435EA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>ion: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5EA" w:rsidRDefault="005435EA">
      <w:r>
        <w:separator/>
      </w:r>
    </w:p>
  </w:footnote>
  <w:footnote w:type="continuationSeparator" w:id="0">
    <w:p w:rsidR="005435EA" w:rsidRDefault="00543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CE" w:rsidRDefault="005435E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3.8pt;width:86.7pt;height:14pt;z-index:-251660800;mso-position-horizontal-relative:page;mso-position-vertical-relative:page" filled="f" stroked="f">
          <v:textbox style="mso-next-textbox:#_x0000_s2053" inset="0,0,0,0">
            <w:txbxContent>
              <w:p w:rsidR="006128CE" w:rsidRDefault="005435E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3660E"/>
    <w:multiLevelType w:val="multilevel"/>
    <w:tmpl w:val="DD3240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CE"/>
    <w:rsid w:val="005435EA"/>
    <w:rsid w:val="006128CE"/>
    <w:rsid w:val="00B4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32A95F5"/>
  <w15:docId w15:val="{F68A668B-2D03-429B-9772-22EFC3BF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b.com/index.php/AJO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2025-05-31T05:47:00Z</dcterms:created>
  <dcterms:modified xsi:type="dcterms:W3CDTF">2025-05-31T05:50:00Z</dcterms:modified>
</cp:coreProperties>
</file>